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A24B55">
      <w:pPr>
        <w:jc w:val="cente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999pt;margin-top:844pt;mso-position-horizontal-relative:page;mso-position-vertical-relative:top-margin-area;position:absolute;width:39pt;z-index:251658240">
            <v:imagedata r:id="rId6" o:title=""/>
          </v:shape>
        </w:pict>
      </w:r>
      <w:r w:rsidRPr="001A31C8">
        <w:rPr>
          <w:rFonts w:hint="eastAsia"/>
          <w:b/>
          <w:bCs/>
          <w:sz w:val="28"/>
          <w:szCs w:val="28"/>
        </w:rPr>
        <w:t>冀教版七年级下册生物跟踪训练</w:t>
      </w:r>
      <w:r w:rsidRPr="001A31C8">
        <w:rPr>
          <w:rFonts w:hint="eastAsia"/>
          <w:b/>
          <w:bCs/>
          <w:sz w:val="28"/>
          <w:szCs w:val="28"/>
        </w:rPr>
        <w:t xml:space="preserve"> 2.7</w:t>
      </w:r>
      <w:r w:rsidRPr="001A31C8">
        <w:rPr>
          <w:rFonts w:hint="eastAsia"/>
          <w:b/>
          <w:bCs/>
          <w:sz w:val="28"/>
          <w:szCs w:val="28"/>
        </w:rPr>
        <w:t>科学用药</w:t>
      </w:r>
      <w:r w:rsidRPr="001A31C8">
        <w:rPr>
          <w:rFonts w:hint="eastAsia"/>
          <w:b/>
          <w:bCs/>
          <w:sz w:val="28"/>
          <w:szCs w:val="28"/>
        </w:rPr>
        <w:t xml:space="preserve"> </w:t>
      </w:r>
      <w:r w:rsidRPr="001A31C8">
        <w:rPr>
          <w:rFonts w:hint="eastAsia"/>
          <w:b/>
          <w:bCs/>
          <w:sz w:val="28"/>
          <w:szCs w:val="28"/>
        </w:rPr>
        <w:t>保障健康</w:t>
      </w:r>
    </w:p>
    <w:p w:rsidR="00A24B55">
      <w:r>
        <w:rPr>
          <w:b/>
          <w:bCs/>
          <w:sz w:val="24"/>
          <w:szCs w:val="24"/>
        </w:rPr>
        <w:t>一、单选题</w:t>
      </w:r>
      <w:r>
        <w:rPr>
          <w:b/>
          <w:bCs/>
          <w:sz w:val="24"/>
          <w:szCs w:val="24"/>
        </w:rPr>
        <w:t xml:space="preserve"> </w:t>
      </w:r>
    </w:p>
    <w:p w:rsidR="001A31C8">
      <w:pPr>
        <w:spacing w:after="0"/>
      </w:pPr>
      <w:r>
        <w:rPr>
          <w:color w:val="000000"/>
        </w:rPr>
        <w:t>1.</w:t>
      </w:r>
      <w:r>
        <w:rPr>
          <w:color w:val="000000"/>
        </w:rPr>
        <w:t>下列与安全用药无关的是（　　）</w:t>
      </w:r>
    </w:p>
    <w:p w:rsidR="001A31C8">
      <w:pPr>
        <w:spacing w:after="0"/>
      </w:pPr>
      <w:r>
        <w:rPr>
          <w:color w:val="000000"/>
        </w:rPr>
        <w:t>A. </w:t>
      </w:r>
      <w:r>
        <w:rPr>
          <w:color w:val="000000"/>
        </w:rPr>
        <w:t>用法用量</w:t>
      </w:r>
      <w:r>
        <w:t xml:space="preserve"> </w:t>
      </w:r>
      <w:r>
        <w:rPr>
          <w:color w:val="000000"/>
        </w:rPr>
        <w:t>                       </w:t>
      </w:r>
      <w:r>
        <w:rPr>
          <w:noProof/>
          <w:lang w:eastAsia="zh-CN"/>
        </w:rPr>
        <w:drawing>
          <wp:inline distT="0" distB="0" distL="0" distR="0">
            <wp:extent cx="28651"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是否到期</w:t>
      </w:r>
      <w:r>
        <w:t xml:space="preserve"> </w:t>
      </w:r>
      <w:r>
        <w:rPr>
          <w:color w:val="000000"/>
        </w:rPr>
        <w:t>                       </w:t>
      </w:r>
      <w:r>
        <w:rPr>
          <w:noProof/>
          <w:lang w:eastAsia="zh-CN"/>
        </w:rPr>
        <w:drawing>
          <wp:inline distT="0" distB="0" distL="0" distR="0">
            <wp:extent cx="2865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药物价格</w:t>
      </w:r>
      <w:r>
        <w:t xml:space="preserve"> </w:t>
      </w:r>
      <w:r>
        <w:rPr>
          <w:color w:val="000000"/>
        </w:rPr>
        <w:t>                       </w:t>
      </w:r>
      <w:r>
        <w:rPr>
          <w:noProof/>
          <w:lang w:eastAsia="zh-CN"/>
        </w:rPr>
        <w:drawing>
          <wp:inline distT="0" distB="0" distL="0" distR="0">
            <wp:extent cx="2865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药的功效</w:t>
      </w:r>
    </w:p>
    <w:p w:rsidR="001A31C8">
      <w:pPr>
        <w:spacing w:after="0"/>
      </w:pPr>
      <w:r>
        <w:rPr>
          <w:color w:val="000000"/>
        </w:rPr>
        <w:t xml:space="preserve">2. </w:t>
      </w:r>
      <w:r>
        <w:rPr>
          <w:color w:val="000000"/>
        </w:rPr>
        <w:t>下列关于用药的常识和急救的方法中，不可取的是</w:t>
      </w:r>
      <w:r>
        <w:rPr>
          <w:color w:val="000000"/>
        </w:rPr>
        <w:t>：（　　）</w:t>
      </w:r>
    </w:p>
    <w:p w:rsidR="001A31C8">
      <w:pPr>
        <w:spacing w:after="0"/>
        <w:ind w:left="150"/>
      </w:pPr>
      <w:r>
        <w:rPr>
          <w:color w:val="000000"/>
        </w:rPr>
        <w:t>A. </w:t>
      </w:r>
      <w:r>
        <w:rPr>
          <w:color w:val="000000"/>
        </w:rPr>
        <w:t>严格按照医嘱服药，不能更改</w:t>
      </w:r>
    </w:p>
    <w:p w:rsidR="001A31C8">
      <w:pPr>
        <w:spacing w:after="0"/>
      </w:pPr>
      <w:r>
        <w:rPr>
          <w:color w:val="000000"/>
        </w:rPr>
        <w:t>B. </w:t>
      </w:r>
      <w:r>
        <w:rPr>
          <w:color w:val="000000"/>
        </w:rPr>
        <w:t>抢救因煤气中毒停止呼吸的病人，用人工呼吸的方法进行急救</w:t>
      </w:r>
    </w:p>
    <w:p w:rsidR="001A31C8">
      <w:pPr>
        <w:spacing w:after="0"/>
      </w:pPr>
      <w:r>
        <w:rPr>
          <w:color w:val="000000"/>
        </w:rPr>
        <w:t>C. </w:t>
      </w:r>
      <w:r>
        <w:rPr>
          <w:color w:val="000000"/>
        </w:rPr>
        <w:t>遇到有人晕倒，立即拨打</w:t>
      </w:r>
      <w:r>
        <w:rPr>
          <w:color w:val="000000"/>
        </w:rPr>
        <w:t>“120”</w:t>
      </w:r>
      <w:r>
        <w:rPr>
          <w:color w:val="000000"/>
        </w:rPr>
        <w:t>急救电话</w:t>
      </w:r>
    </w:p>
    <w:p w:rsidR="001A31C8">
      <w:pPr>
        <w:spacing w:after="0"/>
      </w:pPr>
      <w:r>
        <w:rPr>
          <w:color w:val="000000"/>
        </w:rPr>
        <w:t>D. </w:t>
      </w:r>
      <w:r>
        <w:rPr>
          <w:color w:val="000000"/>
        </w:rPr>
        <w:t>服药期间，饭前饭后无所谓，可任意选择</w:t>
      </w:r>
    </w:p>
    <w:p w:rsidR="001A31C8">
      <w:pPr>
        <w:spacing w:after="0"/>
      </w:pPr>
      <w:r>
        <w:rPr>
          <w:color w:val="000000"/>
        </w:rPr>
        <w:t>3.</w:t>
      </w:r>
      <w:r>
        <w:rPr>
          <w:color w:val="000000"/>
        </w:rPr>
        <w:t>李明感觉小腿皮肤有瘙痒和烧灼感，并伴有水疱出现，朋友告诉他用</w:t>
      </w:r>
      <w:r>
        <w:rPr>
          <w:color w:val="000000"/>
        </w:rPr>
        <w:t>“</w:t>
      </w:r>
      <w:r>
        <w:rPr>
          <w:color w:val="000000"/>
        </w:rPr>
        <w:t>泼尼松</w:t>
      </w:r>
      <w:r>
        <w:rPr>
          <w:color w:val="000000"/>
        </w:rPr>
        <w:t>”</w:t>
      </w:r>
      <w:r>
        <w:rPr>
          <w:color w:val="000000"/>
        </w:rPr>
        <w:t>（一种药物）可以治疗，他便快速到附近药店去购买，药店工作人员告诉他：</w:t>
      </w:r>
      <w:r>
        <w:rPr>
          <w:color w:val="000000"/>
        </w:rPr>
        <w:t>“</w:t>
      </w:r>
      <w:r>
        <w:rPr>
          <w:color w:val="000000"/>
        </w:rPr>
        <w:t>泼尼松</w:t>
      </w:r>
      <w:r>
        <w:rPr>
          <w:color w:val="000000"/>
        </w:rPr>
        <w:t>”</w:t>
      </w:r>
      <w:r>
        <w:rPr>
          <w:color w:val="000000"/>
        </w:rPr>
        <w:t>属于处方药，不能随便出售．你认为处方药是指（　　）</w:t>
      </w:r>
    </w:p>
    <w:p w:rsidR="001A31C8">
      <w:pPr>
        <w:spacing w:after="0"/>
      </w:pPr>
      <w:r>
        <w:rPr>
          <w:color w:val="000000"/>
        </w:rPr>
        <w:t>A. </w:t>
      </w:r>
      <w:r>
        <w:rPr>
          <w:color w:val="000000"/>
        </w:rPr>
        <w:t>紧缺药品</w:t>
      </w:r>
      <w:r>
        <w:t xml:space="preserve"> </w:t>
      </w:r>
      <w:r>
        <w:rPr>
          <w:color w:val="000000"/>
        </w:rPr>
        <w:t>                                                        </w:t>
      </w:r>
      <w:r>
        <w:rPr>
          <w:noProof/>
          <w:lang w:eastAsia="zh-CN"/>
        </w:rPr>
        <w:drawing>
          <wp:inline distT="0" distB="0" distL="0" distR="0">
            <wp:extent cx="28651"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使人形成瘾癣的麻醉药品</w:t>
      </w:r>
    </w:p>
    <w:p w:rsidR="001A31C8">
      <w:pPr>
        <w:spacing w:after="0"/>
      </w:pPr>
      <w:r>
        <w:rPr>
          <w:color w:val="000000"/>
        </w:rPr>
        <w:t>C. </w:t>
      </w:r>
      <w:r>
        <w:rPr>
          <w:color w:val="000000"/>
        </w:rPr>
        <w:t>需要医生的处方并按医嘱服用的药物</w:t>
      </w:r>
      <w:r>
        <w:t xml:space="preserve"> </w:t>
      </w:r>
      <w:r>
        <w:rPr>
          <w:color w:val="000000"/>
        </w:rPr>
        <w:t>              </w:t>
      </w:r>
      <w:r>
        <w:rPr>
          <w:noProof/>
          <w:lang w:eastAsia="zh-CN"/>
        </w:rPr>
        <w:drawing>
          <wp:inline distT="0" distB="0" distL="0" distR="0">
            <wp:extent cx="2865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以上三者都不是</w:t>
      </w:r>
    </w:p>
    <w:p w:rsidR="001A31C8">
      <w:pPr>
        <w:spacing w:after="0"/>
      </w:pPr>
      <w:r>
        <w:rPr>
          <w:color w:val="000000"/>
        </w:rPr>
        <w:t>4.</w:t>
      </w:r>
      <w:r>
        <w:rPr>
          <w:color w:val="000000"/>
        </w:rPr>
        <w:t>创可贴和眼药水在家庭药箱中属于（　　）</w:t>
      </w:r>
    </w:p>
    <w:p w:rsidR="001A31C8">
      <w:pPr>
        <w:spacing w:after="0"/>
      </w:pPr>
      <w:r>
        <w:rPr>
          <w:color w:val="000000"/>
        </w:rPr>
        <w:t>A. </w:t>
      </w:r>
      <w:r>
        <w:rPr>
          <w:color w:val="000000"/>
        </w:rPr>
        <w:t>医用器具</w:t>
      </w:r>
      <w:r>
        <w:t xml:space="preserve"> </w:t>
      </w:r>
      <w:r>
        <w:rPr>
          <w:color w:val="000000"/>
        </w:rPr>
        <w:t>                           </w:t>
      </w:r>
      <w:r>
        <w:rPr>
          <w:noProof/>
          <w:lang w:eastAsia="zh-CN"/>
        </w:rPr>
        <w:drawing>
          <wp:inline distT="0" distB="0" distL="0" distR="0">
            <wp:extent cx="9550"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内服药</w:t>
      </w:r>
      <w:r>
        <w:t xml:space="preserve"> </w:t>
      </w:r>
      <w:r>
        <w:rPr>
          <w:color w:val="000000"/>
        </w:rPr>
        <w:t>                           </w:t>
      </w:r>
      <w:r>
        <w:rPr>
          <w:noProof/>
          <w:lang w:eastAsia="zh-CN"/>
        </w:rPr>
        <w:drawing>
          <wp:inline distT="0" distB="0" distL="0" distR="0">
            <wp:extent cx="9550"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w:t>
      </w:r>
      <w:r>
        <w:rPr>
          <w:color w:val="000000"/>
        </w:rPr>
        <w:t>外用药</w:t>
      </w:r>
      <w:r>
        <w:t xml:space="preserve"> </w:t>
      </w:r>
      <w:r>
        <w:rPr>
          <w:color w:val="000000"/>
        </w:rPr>
        <w:t>         </w:t>
      </w:r>
      <w:r>
        <w:rPr>
          <w:color w:val="000000"/>
        </w:rPr>
        <w:t>                  </w:t>
      </w:r>
      <w:r>
        <w:rPr>
          <w:noProof/>
          <w:lang w:eastAsia="zh-CN"/>
        </w:rPr>
        <w:drawing>
          <wp:inline distT="0" distB="0" distL="0" distR="0">
            <wp:extent cx="9550"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特殊药</w:t>
      </w:r>
    </w:p>
    <w:p w:rsidR="00A24B55">
      <w:pPr>
        <w:spacing w:after="0"/>
      </w:pPr>
      <w:r>
        <w:rPr>
          <w:color w:val="000000"/>
        </w:rPr>
        <w:t>5.</w:t>
      </w:r>
      <w:r>
        <w:rPr>
          <w:color w:val="000000"/>
        </w:rPr>
        <w:t>安全用药指的是（　　）</w:t>
      </w:r>
      <w:r>
        <w:rPr>
          <w:color w:val="000000"/>
        </w:rPr>
        <w:t xml:space="preserve">            </w:t>
      </w:r>
    </w:p>
    <w:p w:rsidR="00A24B55">
      <w:pPr>
        <w:spacing w:after="0"/>
        <w:ind w:left="150"/>
      </w:pPr>
      <w:r>
        <w:rPr>
          <w:color w:val="000000"/>
        </w:rPr>
        <w:t>A. </w:t>
      </w:r>
      <w:r>
        <w:rPr>
          <w:color w:val="000000"/>
        </w:rPr>
        <w:t>尽量减少药物的服用剂量</w:t>
      </w:r>
      <w:r>
        <w:rPr>
          <w:color w:val="000000"/>
        </w:rPr>
        <w:t>                                    </w:t>
      </w:r>
      <w:r>
        <w:rPr>
          <w:noProof/>
          <w:lang w:eastAsia="zh-CN"/>
        </w:rPr>
        <w:drawing>
          <wp:inline distT="0" distB="0" distL="0" distR="0">
            <wp:extent cx="9550"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尽量选择少的药物的品种</w:t>
      </w:r>
      <w:r>
        <w:br/>
      </w:r>
      <w:r>
        <w:rPr>
          <w:color w:val="000000"/>
        </w:rPr>
        <w:t>C. </w:t>
      </w:r>
      <w:r>
        <w:rPr>
          <w:color w:val="000000"/>
        </w:rPr>
        <w:t>尽量选择价格较高的药物</w:t>
      </w:r>
      <w:r>
        <w:rPr>
          <w:color w:val="000000"/>
        </w:rPr>
        <w:t>                                    </w:t>
      </w:r>
      <w:r>
        <w:rPr>
          <w:noProof/>
          <w:lang w:eastAsia="zh-CN"/>
        </w:rPr>
        <w:drawing>
          <wp:inline distT="0" distB="0" distL="0" distR="0">
            <wp:extent cx="9550"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尽量避免药物对人体产生的不良反应或危害</w:t>
      </w:r>
    </w:p>
    <w:p w:rsidR="00A24B55">
      <w:pPr>
        <w:spacing w:after="0"/>
        <w:rPr>
          <w:rFonts w:hint="eastAsia"/>
          <w:lang w:eastAsia="zh-CN"/>
        </w:rPr>
      </w:pPr>
      <w:r>
        <w:rPr>
          <w:color w:val="000000"/>
        </w:rPr>
        <w:t>6.</w:t>
      </w:r>
      <w:r>
        <w:rPr>
          <w:color w:val="000000"/>
        </w:rPr>
        <w:t>购买非处方药（</w:t>
      </w:r>
      <w:r>
        <w:rPr>
          <w:color w:val="000000"/>
        </w:rPr>
        <w:t>OTC</w:t>
      </w:r>
      <w:r>
        <w:rPr>
          <w:color w:val="000000"/>
        </w:rPr>
        <w:t>）</w:t>
      </w:r>
      <w:r>
        <w:rPr>
          <w:color w:val="000000"/>
        </w:rPr>
        <w:t>时，下列选项中不需要关注的是</w:t>
      </w:r>
      <w:r>
        <w:rPr>
          <w:color w:val="000000"/>
        </w:rPr>
        <w:t>（</w:t>
      </w:r>
      <w:r>
        <w:rPr>
          <w:color w:val="000000"/>
        </w:rPr>
        <w:t xml:space="preserve">    </w:t>
      </w:r>
      <w:r>
        <w:rPr>
          <w:color w:val="000000"/>
        </w:rPr>
        <w:t>）</w:t>
      </w:r>
    </w:p>
    <w:p w:rsidR="00A24B55">
      <w:pPr>
        <w:spacing w:after="0"/>
        <w:ind w:left="150"/>
      </w:pPr>
      <w:r>
        <w:rPr>
          <w:color w:val="000000"/>
        </w:rPr>
        <w:t>A. </w:t>
      </w:r>
      <w:r>
        <w:rPr>
          <w:color w:val="000000"/>
        </w:rPr>
        <w:t>有效期</w:t>
      </w:r>
      <w:r>
        <w:rPr>
          <w:color w:val="000000"/>
        </w:rPr>
        <w:t>                          </w:t>
      </w:r>
      <w:r>
        <w:rPr>
          <w:noProof/>
          <w:lang w:eastAsia="zh-CN"/>
        </w:rPr>
        <w:drawing>
          <wp:inline distT="0" distB="0" distL="0" distR="0">
            <wp:extent cx="1910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w:t>
      </w:r>
      <w:r>
        <w:rPr>
          <w:color w:val="000000"/>
        </w:rPr>
        <w:t>用法用量</w:t>
      </w:r>
      <w:r>
        <w:rPr>
          <w:color w:val="000000"/>
        </w:rPr>
        <w:t>                          </w:t>
      </w:r>
      <w:r>
        <w:rPr>
          <w:noProof/>
          <w:lang w:eastAsia="zh-CN"/>
        </w:rPr>
        <w:drawing>
          <wp:inline distT="0" distB="0" distL="0" distR="0">
            <wp:extent cx="1910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C. </w:t>
      </w:r>
      <w:r>
        <w:rPr>
          <w:color w:val="000000"/>
        </w:rPr>
        <w:t>不良反应</w:t>
      </w:r>
      <w:r>
        <w:rPr>
          <w:color w:val="000000"/>
        </w:rPr>
        <w:t>                          </w:t>
      </w:r>
      <w:r>
        <w:rPr>
          <w:noProof/>
          <w:lang w:eastAsia="zh-CN"/>
        </w:rPr>
        <w:drawing>
          <wp:inline distT="0" distB="0" distL="0" distR="0">
            <wp:extent cx="1910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w:t>
      </w:r>
      <w:r>
        <w:rPr>
          <w:color w:val="000000"/>
        </w:rPr>
        <w:t>包装是否精美</w:t>
      </w:r>
    </w:p>
    <w:p w:rsidR="001A31C8">
      <w:pPr>
        <w:spacing w:after="0"/>
      </w:pPr>
      <w:r>
        <w:rPr>
          <w:color w:val="000000"/>
        </w:rPr>
        <w:t>7.</w:t>
      </w:r>
      <w:r>
        <w:rPr>
          <w:color w:val="000000"/>
        </w:rPr>
        <w:t>随着生活水平的不断提高，人们越来越关注健康问题．下列有关用药的常识和急救的方法中，不可取的是（　　）</w:t>
      </w:r>
    </w:p>
    <w:p w:rsidR="001A31C8">
      <w:pPr>
        <w:spacing w:after="0"/>
        <w:ind w:left="150"/>
      </w:pPr>
      <w:r>
        <w:rPr>
          <w:color w:val="000000"/>
        </w:rPr>
        <w:t>A. </w:t>
      </w:r>
      <w:r>
        <w:rPr>
          <w:color w:val="000000"/>
        </w:rPr>
        <w:t>为预防流行感冒，每天服用抗生素</w:t>
      </w:r>
    </w:p>
    <w:p w:rsidR="001A31C8">
      <w:pPr>
        <w:spacing w:after="0"/>
      </w:pPr>
      <w:r>
        <w:rPr>
          <w:color w:val="000000"/>
        </w:rPr>
        <w:t>B. </w:t>
      </w:r>
      <w:r>
        <w:rPr>
          <w:color w:val="000000"/>
        </w:rPr>
        <w:t>遇到有人晕倒时，立即拨打</w:t>
      </w:r>
      <w:r>
        <w:rPr>
          <w:color w:val="000000"/>
        </w:rPr>
        <w:t>120</w:t>
      </w:r>
      <w:r>
        <w:rPr>
          <w:color w:val="000000"/>
        </w:rPr>
        <w:t>急救电话</w:t>
      </w:r>
    </w:p>
    <w:p w:rsidR="001A31C8">
      <w:pPr>
        <w:spacing w:after="0"/>
      </w:pPr>
      <w:r>
        <w:rPr>
          <w:color w:val="000000"/>
        </w:rPr>
        <w:t>C. </w:t>
      </w:r>
      <w:r>
        <w:rPr>
          <w:color w:val="000000"/>
        </w:rPr>
        <w:t>即使是非处方药，在使用之前也应该仔细阅读使用说明</w:t>
      </w:r>
    </w:p>
    <w:p w:rsidR="001A31C8">
      <w:pPr>
        <w:spacing w:after="0"/>
      </w:pPr>
      <w:r>
        <w:rPr>
          <w:color w:val="000000"/>
        </w:rPr>
        <w:t>D. </w:t>
      </w:r>
      <w:r>
        <w:rPr>
          <w:color w:val="000000"/>
        </w:rPr>
        <w:t>抢救因煤气中毒停止呼吸的病</w:t>
      </w:r>
      <w:r>
        <w:rPr>
          <w:color w:val="000000"/>
        </w:rPr>
        <w:t>人，可以用人工呼吸的方法进行急救</w:t>
      </w:r>
    </w:p>
    <w:p w:rsidR="001A31C8">
      <w:pPr>
        <w:spacing w:after="0"/>
      </w:pPr>
      <w:r>
        <w:rPr>
          <w:color w:val="000000"/>
        </w:rPr>
        <w:t>8.</w:t>
      </w:r>
      <w:r>
        <w:rPr>
          <w:color w:val="000000"/>
        </w:rPr>
        <w:t>酒精棉球、绷带和温度计等，在家庭药箱中属于（</w:t>
      </w:r>
      <w:r>
        <w:rPr>
          <w:color w:val="000000"/>
        </w:rPr>
        <w:t xml:space="preserve">   </w:t>
      </w:r>
      <w:r>
        <w:rPr>
          <w:color w:val="000000"/>
        </w:rPr>
        <w:t>）</w:t>
      </w:r>
    </w:p>
    <w:p w:rsidR="00A24B55">
      <w:pPr>
        <w:spacing w:after="0"/>
        <w:ind w:left="150"/>
      </w:pPr>
      <w:r>
        <w:rPr>
          <w:color w:val="000000"/>
        </w:rPr>
        <w:t>A. </w:t>
      </w:r>
      <w:r>
        <w:rPr>
          <w:color w:val="000000"/>
        </w:rPr>
        <w:t>医用器具</w:t>
      </w:r>
      <w:r>
        <w:rPr>
          <w:color w:val="000000"/>
        </w:rPr>
        <w:t>                               </w:t>
      </w:r>
      <w:r>
        <w:rPr>
          <w:noProof/>
          <w:lang w:eastAsia="zh-CN"/>
        </w:rPr>
        <w:drawing>
          <wp:inline distT="0" distB="0" distL="0" distR="0">
            <wp:extent cx="9550"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外用药</w:t>
      </w:r>
      <w:r>
        <w:rPr>
          <w:color w:val="000000"/>
        </w:rPr>
        <w:t>                               </w:t>
      </w:r>
      <w:r>
        <w:rPr>
          <w:noProof/>
          <w:lang w:eastAsia="zh-CN"/>
        </w:rPr>
        <w:drawing>
          <wp:inline distT="0" distB="0" distL="0" distR="0">
            <wp:extent cx="9550"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w:t>
      </w:r>
      <w:r>
        <w:rPr>
          <w:color w:val="000000"/>
        </w:rPr>
        <w:t>内服药</w:t>
      </w:r>
      <w:r>
        <w:rPr>
          <w:color w:val="000000"/>
        </w:rPr>
        <w:t>                               </w:t>
      </w:r>
      <w:r>
        <w:rPr>
          <w:noProof/>
          <w:lang w:eastAsia="zh-CN"/>
        </w:rPr>
        <w:drawing>
          <wp:inline distT="0" distB="0" distL="0" distR="0">
            <wp:extent cx="9550"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特殊药</w:t>
      </w:r>
    </w:p>
    <w:p w:rsidR="001A31C8">
      <w:pPr>
        <w:spacing w:after="0"/>
      </w:pPr>
      <w:r>
        <w:rPr>
          <w:color w:val="000000"/>
        </w:rPr>
        <w:t>9.</w:t>
      </w:r>
      <w:r>
        <w:rPr>
          <w:color w:val="000000"/>
        </w:rPr>
        <w:t>“</w:t>
      </w:r>
      <w:r>
        <w:rPr>
          <w:color w:val="000000"/>
        </w:rPr>
        <w:t>毒胶囊</w:t>
      </w:r>
      <w:r>
        <w:rPr>
          <w:color w:val="000000"/>
        </w:rPr>
        <w:t>”</w:t>
      </w:r>
      <w:r>
        <w:rPr>
          <w:color w:val="000000"/>
        </w:rPr>
        <w:t>事件引起了全社会对药物安全的关注，下列有关安全用药的常识正确的是（　　）</w:t>
      </w:r>
    </w:p>
    <w:p w:rsidR="001A31C8">
      <w:pPr>
        <w:spacing w:after="0"/>
      </w:pPr>
      <w:r>
        <w:rPr>
          <w:color w:val="000000"/>
        </w:rPr>
        <w:t>A. </w:t>
      </w:r>
      <w:r>
        <w:rPr>
          <w:color w:val="000000"/>
        </w:rPr>
        <w:t>不再服用胶囊药物</w:t>
      </w:r>
      <w:r>
        <w:t xml:space="preserve"> </w:t>
      </w:r>
      <w:r>
        <w:rPr>
          <w:color w:val="000000"/>
        </w:rPr>
        <w:t>             </w:t>
      </w:r>
      <w:r>
        <w:rPr>
          <w:color w:val="000000"/>
        </w:rPr>
        <w:t>                      B. </w:t>
      </w:r>
      <w:r>
        <w:rPr>
          <w:color w:val="000000"/>
        </w:rPr>
        <w:t>对青霉素过敏的同学可以服用青霉素</w:t>
      </w:r>
    </w:p>
    <w:p w:rsidR="001A31C8">
      <w:pPr>
        <w:spacing w:after="0"/>
      </w:pPr>
      <w:r>
        <w:rPr>
          <w:color w:val="000000"/>
        </w:rPr>
        <w:t>C. </w:t>
      </w:r>
      <w:r>
        <w:rPr>
          <w:color w:val="000000"/>
        </w:rPr>
        <w:t>生病马上服用抗生素</w:t>
      </w:r>
      <w:r>
        <w:t xml:space="preserve"> </w:t>
      </w:r>
      <w:r>
        <w:rPr>
          <w:color w:val="000000"/>
        </w:rPr>
        <w:t>                               </w:t>
      </w:r>
      <w:r>
        <w:rPr>
          <w:noProof/>
          <w:lang w:eastAsia="zh-CN"/>
        </w:rPr>
        <w:drawing>
          <wp:inline distT="0" distB="0" distL="0" distR="0">
            <wp:extent cx="1910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w:t>
      </w:r>
      <w:r>
        <w:rPr>
          <w:color w:val="000000"/>
        </w:rPr>
        <w:t>感到身体不舒服，首先应该去医院，由医生对症下药</w:t>
      </w:r>
    </w:p>
    <w:p w:rsidR="001A31C8">
      <w:pPr>
        <w:spacing w:after="0"/>
      </w:pPr>
      <w:r>
        <w:rPr>
          <w:color w:val="000000"/>
        </w:rPr>
        <w:t>10.</w:t>
      </w:r>
      <w:r>
        <w:rPr>
          <w:color w:val="000000"/>
        </w:rPr>
        <w:t>小张患了感冒需要用药，以下用药方法正确的是（　　）</w:t>
      </w:r>
    </w:p>
    <w:p w:rsidR="001A31C8">
      <w:pPr>
        <w:spacing w:after="0"/>
        <w:ind w:left="150"/>
      </w:pPr>
      <w:r>
        <w:rPr>
          <w:color w:val="000000"/>
        </w:rPr>
        <w:t>A. </w:t>
      </w:r>
      <w:r>
        <w:rPr>
          <w:color w:val="000000"/>
        </w:rPr>
        <w:t>感冒糖浆很甜，可以多喝点</w:t>
      </w:r>
    </w:p>
    <w:p w:rsidR="001A31C8">
      <w:pPr>
        <w:spacing w:after="0"/>
      </w:pPr>
      <w:r>
        <w:rPr>
          <w:color w:val="000000"/>
        </w:rPr>
        <w:t>B. </w:t>
      </w:r>
      <w:r>
        <w:rPr>
          <w:color w:val="000000"/>
        </w:rPr>
        <w:t>用茶服药，可以促进人体对药物的吸收</w:t>
      </w:r>
    </w:p>
    <w:p w:rsidR="001A31C8">
      <w:pPr>
        <w:spacing w:after="0"/>
      </w:pPr>
      <w:r>
        <w:rPr>
          <w:color w:val="000000"/>
        </w:rPr>
        <w:t>C. </w:t>
      </w:r>
      <w:r>
        <w:rPr>
          <w:color w:val="000000"/>
        </w:rPr>
        <w:t>到医院请医生诊断，凭医生的处方到医院药房拿药</w:t>
      </w:r>
    </w:p>
    <w:p w:rsidR="001A31C8">
      <w:pPr>
        <w:spacing w:after="0"/>
      </w:pPr>
      <w:r>
        <w:rPr>
          <w:color w:val="000000"/>
        </w:rPr>
        <w:t>D. </w:t>
      </w:r>
      <w:r>
        <w:rPr>
          <w:color w:val="000000"/>
        </w:rPr>
        <w:t>自己根据去年感冒时医生开的药方到药店自己买药</w:t>
      </w:r>
    </w:p>
    <w:p w:rsidR="00A24B55">
      <w:pPr>
        <w:spacing w:after="0"/>
      </w:pPr>
      <w:r>
        <w:rPr>
          <w:color w:val="000000"/>
        </w:rPr>
        <w:t>11.</w:t>
      </w:r>
      <w:r>
        <w:rPr>
          <w:color w:val="000000"/>
        </w:rPr>
        <w:t>俗话说</w:t>
      </w:r>
      <w:r>
        <w:rPr>
          <w:color w:val="000000"/>
        </w:rPr>
        <w:t>“</w:t>
      </w:r>
      <w:r>
        <w:rPr>
          <w:color w:val="000000"/>
        </w:rPr>
        <w:t>是药三分毒</w:t>
      </w:r>
      <w:r>
        <w:rPr>
          <w:color w:val="000000"/>
        </w:rPr>
        <w:t>”</w:t>
      </w:r>
      <w:r>
        <w:rPr>
          <w:color w:val="000000"/>
        </w:rPr>
        <w:t>，据世界卫生组织统计，在不合理用药人群中发生不良药物反应的比例为</w:t>
      </w:r>
      <w:r>
        <w:rPr>
          <w:color w:val="000000"/>
        </w:rPr>
        <w:t>10%—20%</w:t>
      </w:r>
      <w:r>
        <w:rPr>
          <w:color w:val="000000"/>
        </w:rPr>
        <w:t>，其中约</w:t>
      </w:r>
      <w:r>
        <w:rPr>
          <w:color w:val="000000"/>
        </w:rPr>
        <w:t>5%</w:t>
      </w:r>
      <w:r>
        <w:rPr>
          <w:color w:val="000000"/>
        </w:rPr>
        <w:t>的患者因药物中毒而死亡。下列关于安全用药的说法中不正确的是</w:t>
      </w:r>
      <w:r>
        <w:rPr>
          <w:color w:val="000000"/>
        </w:rPr>
        <w:t xml:space="preserve">(    )            </w:t>
      </w:r>
    </w:p>
    <w:p w:rsidR="00A24B55">
      <w:pPr>
        <w:spacing w:after="0"/>
        <w:ind w:left="150"/>
      </w:pPr>
      <w:r>
        <w:rPr>
          <w:color w:val="000000"/>
        </w:rPr>
        <w:t>A. </w:t>
      </w:r>
      <w:r>
        <w:rPr>
          <w:color w:val="000000"/>
        </w:rPr>
        <w:t>中成药也有毒副作用</w:t>
      </w:r>
      <w:r>
        <w:rPr>
          <w:color w:val="000000"/>
        </w:rPr>
        <w:t>                                           </w:t>
      </w:r>
      <w:r>
        <w:rPr>
          <w:noProof/>
          <w:lang w:eastAsia="zh-CN"/>
        </w:rPr>
        <w:drawing>
          <wp:inline distT="0" distB="0" distL="0" distR="0">
            <wp:extent cx="9550"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非处方药不用阅读药品说明书</w:t>
      </w:r>
      <w:r>
        <w:br/>
      </w:r>
      <w:r>
        <w:rPr>
          <w:color w:val="000000"/>
        </w:rPr>
        <w:t>C. </w:t>
      </w:r>
      <w:r>
        <w:rPr>
          <w:color w:val="000000"/>
        </w:rPr>
        <w:t>不可根据病情随意更改剂量</w:t>
      </w:r>
      <w:r>
        <w:rPr>
          <w:color w:val="000000"/>
        </w:rPr>
        <w:t>                                </w:t>
      </w:r>
      <w:r>
        <w:rPr>
          <w:noProof/>
          <w:lang w:eastAsia="zh-CN"/>
        </w:rPr>
        <w:drawing>
          <wp:inline distT="0" distB="0" distL="0" distR="0">
            <wp:extent cx="2865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进口药疗效不一定比国产药好</w:t>
      </w:r>
    </w:p>
    <w:p w:rsidR="00A24B55">
      <w:pPr>
        <w:spacing w:after="0"/>
      </w:pPr>
      <w:r>
        <w:rPr>
          <w:color w:val="000000"/>
        </w:rPr>
        <w:t>12.</w:t>
      </w:r>
      <w:r>
        <w:rPr>
          <w:color w:val="000000"/>
        </w:rPr>
        <w:t>非处方药适于消费者</w:t>
      </w:r>
      <w:r>
        <w:rPr>
          <w:color w:val="000000"/>
        </w:rPr>
        <w:t>（　　）</w:t>
      </w:r>
      <w:r>
        <w:rPr>
          <w:color w:val="000000"/>
        </w:rPr>
        <w:t xml:space="preserve">            </w:t>
      </w:r>
    </w:p>
    <w:p w:rsidR="00A24B55">
      <w:pPr>
        <w:spacing w:after="0"/>
        <w:ind w:left="150"/>
      </w:pPr>
      <w:r>
        <w:rPr>
          <w:color w:val="000000"/>
        </w:rPr>
        <w:t>A. </w:t>
      </w:r>
      <w:r>
        <w:rPr>
          <w:color w:val="000000"/>
        </w:rPr>
        <w:t>易自我诊断的家庭遗传病</w:t>
      </w:r>
      <w:r>
        <w:rPr>
          <w:color w:val="000000"/>
        </w:rPr>
        <w:t>                                    </w:t>
      </w:r>
      <w:r>
        <w:rPr>
          <w:noProof/>
          <w:lang w:eastAsia="zh-CN"/>
        </w:rPr>
        <w:drawing>
          <wp:inline distT="0" distB="0" distL="0" distR="0">
            <wp:extent cx="9550"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能够依照说明自我治疗的慢性病</w:t>
      </w:r>
      <w:r>
        <w:br/>
      </w:r>
      <w:r>
        <w:rPr>
          <w:color w:val="000000"/>
        </w:rPr>
        <w:t>C. </w:t>
      </w:r>
      <w:r>
        <w:rPr>
          <w:color w:val="000000"/>
        </w:rPr>
        <w:t>易自我诊断，自我治疗的小伤小病</w:t>
      </w:r>
      <w:r>
        <w:rPr>
          <w:color w:val="000000"/>
        </w:rPr>
        <w:t>                      </w:t>
      </w:r>
      <w:r>
        <w:rPr>
          <w:noProof/>
          <w:lang w:eastAsia="zh-CN"/>
        </w:rPr>
        <w:drawing>
          <wp:inline distT="0" distB="0" distL="0" distR="0">
            <wp:extent cx="9550"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能够依照说明自我治疗的传染病</w:t>
      </w:r>
    </w:p>
    <w:p w:rsidR="001A31C8">
      <w:pPr>
        <w:spacing w:after="0"/>
      </w:pPr>
      <w:r>
        <w:rPr>
          <w:color w:val="000000"/>
        </w:rPr>
        <w:t>13.</w:t>
      </w:r>
      <w:r>
        <w:rPr>
          <w:color w:val="000000"/>
        </w:rPr>
        <w:t>患心脏病的人要配备的药物是（</w:t>
      </w:r>
      <w:r>
        <w:rPr>
          <w:color w:val="000000"/>
        </w:rPr>
        <w:t xml:space="preserve">    </w:t>
      </w:r>
      <w:r>
        <w:rPr>
          <w:color w:val="000000"/>
        </w:rPr>
        <w:t>）</w:t>
      </w:r>
    </w:p>
    <w:p w:rsidR="001A31C8">
      <w:pPr>
        <w:spacing w:after="0"/>
      </w:pPr>
      <w:r>
        <w:rPr>
          <w:color w:val="000000"/>
        </w:rPr>
        <w:t>A. </w:t>
      </w:r>
      <w:r>
        <w:rPr>
          <w:color w:val="000000"/>
        </w:rPr>
        <w:t>硝酸甘油</w:t>
      </w:r>
      <w:r>
        <w:t xml:space="preserve"> </w:t>
      </w:r>
      <w:r>
        <w:rPr>
          <w:color w:val="000000"/>
        </w:rPr>
        <w:t>                         B. </w:t>
      </w:r>
      <w:r>
        <w:rPr>
          <w:color w:val="000000"/>
        </w:rPr>
        <w:t>阿司匹林</w:t>
      </w:r>
      <w:r>
        <w:t xml:space="preserve"> </w:t>
      </w:r>
      <w:r>
        <w:rPr>
          <w:color w:val="000000"/>
        </w:rPr>
        <w:t>                         C. </w:t>
      </w:r>
      <w:r>
        <w:rPr>
          <w:color w:val="000000"/>
        </w:rPr>
        <w:t>感冒冲剂</w:t>
      </w:r>
      <w:r>
        <w:t xml:space="preserve"> </w:t>
      </w:r>
      <w:r>
        <w:rPr>
          <w:color w:val="000000"/>
        </w:rPr>
        <w:t>                         D. </w:t>
      </w:r>
      <w:r>
        <w:rPr>
          <w:color w:val="000000"/>
        </w:rPr>
        <w:t>红药水</w:t>
      </w:r>
    </w:p>
    <w:p w:rsidR="00A24B55">
      <w:pPr>
        <w:spacing w:after="0"/>
      </w:pPr>
      <w:r>
        <w:rPr>
          <w:color w:val="000000"/>
        </w:rPr>
        <w:t>14.</w:t>
      </w:r>
      <w:r>
        <w:rPr>
          <w:color w:val="000000"/>
        </w:rPr>
        <w:t>有关抗生素的说法，错误的是（</w:t>
      </w:r>
      <w:r>
        <w:rPr>
          <w:color w:val="000000"/>
        </w:rPr>
        <w:t xml:space="preserve">    </w:t>
      </w:r>
      <w:r>
        <w:rPr>
          <w:color w:val="000000"/>
        </w:rPr>
        <w:t>）</w:t>
      </w:r>
      <w:r>
        <w:rPr>
          <w:color w:val="000000"/>
        </w:rPr>
        <w:t xml:space="preserve">            </w:t>
      </w:r>
    </w:p>
    <w:p w:rsidR="00A24B55">
      <w:pPr>
        <w:spacing w:after="0"/>
        <w:ind w:left="150"/>
      </w:pPr>
      <w:r>
        <w:rPr>
          <w:color w:val="000000"/>
        </w:rPr>
        <w:t>A. </w:t>
      </w:r>
      <w:r>
        <w:rPr>
          <w:color w:val="000000"/>
        </w:rPr>
        <w:t>真菌产生的可以杀死某些致病病菌的物质</w:t>
      </w:r>
      <w:r>
        <w:rPr>
          <w:color w:val="000000"/>
        </w:rPr>
        <w:t>    B. </w:t>
      </w:r>
      <w:r>
        <w:rPr>
          <w:color w:val="000000"/>
        </w:rPr>
        <w:t>细菌产生的可以杀死某些致病病菌的物质</w:t>
      </w:r>
      <w:r>
        <w:br/>
      </w:r>
      <w:r>
        <w:rPr>
          <w:color w:val="000000"/>
        </w:rPr>
        <w:t>C. </w:t>
      </w:r>
      <w:r>
        <w:rPr>
          <w:color w:val="000000"/>
        </w:rPr>
        <w:t>抗生素治疗多种细菌性疾病</w:t>
      </w:r>
      <w:r>
        <w:rPr>
          <w:color w:val="000000"/>
        </w:rPr>
        <w:t>                         D. </w:t>
      </w:r>
      <w:r>
        <w:rPr>
          <w:color w:val="000000"/>
        </w:rPr>
        <w:t>长期使用或滥用抗生素药物会对人体产生许多副作用</w:t>
      </w:r>
    </w:p>
    <w:p w:rsidR="00A24B55">
      <w:pPr>
        <w:spacing w:after="0"/>
      </w:pPr>
      <w:r>
        <w:rPr>
          <w:color w:val="000000"/>
        </w:rPr>
        <w:t>15.</w:t>
      </w:r>
      <w:r>
        <w:rPr>
          <w:color w:val="000000"/>
        </w:rPr>
        <w:t>关于</w:t>
      </w:r>
      <w:r>
        <w:rPr>
          <w:color w:val="000000"/>
        </w:rPr>
        <w:t>“</w:t>
      </w:r>
      <w:r>
        <w:rPr>
          <w:color w:val="000000"/>
        </w:rPr>
        <w:t>用药和急救，健康的生活方式</w:t>
      </w:r>
      <w:r>
        <w:rPr>
          <w:color w:val="000000"/>
        </w:rPr>
        <w:t>”</w:t>
      </w:r>
      <w:r>
        <w:rPr>
          <w:color w:val="000000"/>
        </w:rPr>
        <w:t>的下列做法和解释，你认同的是（</w:t>
      </w:r>
      <w:r>
        <w:rPr>
          <w:color w:val="000000"/>
        </w:rPr>
        <w:t xml:space="preserve">    </w:t>
      </w:r>
      <w:r>
        <w:rPr>
          <w:color w:val="000000"/>
        </w:rPr>
        <w:t>）</w:t>
      </w:r>
      <w:r>
        <w:rPr>
          <w:color w:val="000000"/>
        </w:rPr>
        <w:t xml:space="preserve">            </w:t>
      </w:r>
    </w:p>
    <w:p w:rsidR="00A24B55">
      <w:pPr>
        <w:spacing w:after="0"/>
        <w:ind w:left="150"/>
      </w:pPr>
      <w:r>
        <w:rPr>
          <w:color w:val="000000"/>
        </w:rPr>
        <w:t>A. </w:t>
      </w:r>
      <w:r>
        <w:rPr>
          <w:color w:val="000000"/>
        </w:rPr>
        <w:t>处方药可以自己根据病情购买，按说明服用</w:t>
      </w:r>
      <w:r>
        <w:br/>
      </w:r>
      <w:r>
        <w:rPr>
          <w:color w:val="000000"/>
        </w:rPr>
        <w:t>B. </w:t>
      </w:r>
      <w:r>
        <w:rPr>
          <w:color w:val="000000"/>
        </w:rPr>
        <w:t>抢救因煤气中毒停止呼吸的病人，用人工呼吸的方法急救</w:t>
      </w:r>
      <w:r>
        <w:br/>
      </w:r>
      <w:r>
        <w:rPr>
          <w:color w:val="000000"/>
        </w:rPr>
        <w:t>C. </w:t>
      </w:r>
      <w:r>
        <w:rPr>
          <w:color w:val="000000"/>
        </w:rPr>
        <w:t>吸烟能兴奋神经系统，有利于提高学习效率和成绩</w:t>
      </w:r>
      <w:r>
        <w:br/>
      </w:r>
      <w:r>
        <w:rPr>
          <w:color w:val="000000"/>
        </w:rPr>
        <w:t>D. </w:t>
      </w:r>
      <w:r>
        <w:rPr>
          <w:color w:val="000000"/>
        </w:rPr>
        <w:t>烧烤类的食物味道鲜美，可以经常食用</w:t>
      </w:r>
    </w:p>
    <w:p w:rsidR="00A24B55">
      <w:r>
        <w:rPr>
          <w:b/>
          <w:bCs/>
          <w:sz w:val="24"/>
          <w:szCs w:val="24"/>
        </w:rPr>
        <w:t>二、填空题</w:t>
      </w:r>
      <w:r>
        <w:rPr>
          <w:b/>
          <w:bCs/>
          <w:sz w:val="24"/>
          <w:szCs w:val="24"/>
        </w:rPr>
        <w:t xml:space="preserve"> </w:t>
      </w:r>
    </w:p>
    <w:p w:rsidR="001A31C8">
      <w:pPr>
        <w:spacing w:after="0"/>
      </w:pPr>
      <w:r>
        <w:rPr>
          <w:color w:val="000000"/>
        </w:rPr>
        <w:t>16.</w:t>
      </w:r>
      <w:r>
        <w:rPr>
          <w:color w:val="000000"/>
        </w:rPr>
        <w:t>结合材料五分析：你知道</w:t>
      </w:r>
      <w:r>
        <w:rPr>
          <w:color w:val="000000"/>
        </w:rPr>
        <w:t>“</w:t>
      </w:r>
      <w:r>
        <w:rPr>
          <w:color w:val="000000"/>
        </w:rPr>
        <w:t>是药三分毒</w:t>
      </w:r>
      <w:r>
        <w:rPr>
          <w:color w:val="000000"/>
        </w:rPr>
        <w:t>”</w:t>
      </w:r>
      <w:r>
        <w:rPr>
          <w:color w:val="000000"/>
        </w:rPr>
        <w:t>这句话的含义吗？关于安全用药，请你试着从了解药物的主要成分、适应症、用法与用量、注意事项、生产日期及有效期等方面，任选一点谈一谈你的认识</w:t>
      </w:r>
      <w:r>
        <w:rPr>
          <w:color w:val="000000"/>
        </w:rPr>
        <w:t>________</w:t>
      </w:r>
      <w:r>
        <w:rPr>
          <w:color w:val="000000"/>
        </w:rPr>
        <w:t>。</w:t>
      </w:r>
    </w:p>
    <w:p w:rsidR="001A31C8">
      <w:pPr>
        <w:spacing w:after="0"/>
      </w:pPr>
      <w:r>
        <w:rPr>
          <w:color w:val="000000"/>
        </w:rPr>
        <w:t>17.</w:t>
      </w:r>
      <w:r>
        <w:rPr>
          <w:color w:val="000000"/>
        </w:rPr>
        <w:t>药物分为处方药和非处方药，非处方药简称</w:t>
      </w:r>
      <w:r>
        <w:rPr>
          <w:color w:val="000000"/>
        </w:rPr>
        <w:t>________</w:t>
      </w:r>
      <w:r>
        <w:rPr>
          <w:color w:val="000000"/>
        </w:rPr>
        <w:t>．</w:t>
      </w:r>
    </w:p>
    <w:p w:rsidR="00A24B55">
      <w:pPr>
        <w:spacing w:after="0"/>
      </w:pPr>
      <w:r>
        <w:rPr>
          <w:color w:val="000000"/>
        </w:rPr>
        <w:t>18.</w:t>
      </w:r>
      <w:r>
        <w:rPr>
          <w:color w:val="000000"/>
        </w:rPr>
        <w:t>药物按照是否需要职业医师或者职业助理医师的处方进行购买而分为</w:t>
      </w:r>
      <w:r>
        <w:rPr>
          <w:color w:val="000000"/>
        </w:rPr>
        <w:t>________</w:t>
      </w:r>
      <w:r>
        <w:rPr>
          <w:color w:val="000000"/>
        </w:rPr>
        <w:t>和</w:t>
      </w:r>
      <w:r>
        <w:rPr>
          <w:color w:val="000000"/>
        </w:rPr>
        <w:t>________</w:t>
      </w:r>
      <w:r>
        <w:rPr>
          <w:color w:val="000000"/>
        </w:rPr>
        <w:t>。无论是哪一种药，在使用之前，都要仔细了解药物的</w:t>
      </w:r>
      <w:r>
        <w:rPr>
          <w:color w:val="000000"/>
        </w:rPr>
        <w:t>________</w:t>
      </w:r>
      <w:r>
        <w:rPr>
          <w:color w:val="000000"/>
        </w:rPr>
        <w:t>、</w:t>
      </w:r>
      <w:r>
        <w:rPr>
          <w:color w:val="000000"/>
        </w:rPr>
        <w:t>________</w:t>
      </w:r>
      <w:r>
        <w:rPr>
          <w:color w:val="000000"/>
        </w:rPr>
        <w:t>、</w:t>
      </w:r>
      <w:r>
        <w:rPr>
          <w:color w:val="000000"/>
        </w:rPr>
        <w:t>________</w:t>
      </w:r>
      <w:r>
        <w:rPr>
          <w:color w:val="000000"/>
        </w:rPr>
        <w:t>等，</w:t>
      </w:r>
      <w:r>
        <w:rPr>
          <w:color w:val="000000"/>
        </w:rPr>
        <w:t>________</w:t>
      </w:r>
      <w:r>
        <w:rPr>
          <w:color w:val="000000"/>
        </w:rPr>
        <w:t>。</w:t>
      </w:r>
      <w:r>
        <w:rPr>
          <w:color w:val="000000"/>
        </w:rPr>
        <w:t xml:space="preserve">    </w:t>
      </w:r>
    </w:p>
    <w:p w:rsidR="00A24B55">
      <w:r>
        <w:rPr>
          <w:b/>
          <w:bCs/>
          <w:sz w:val="24"/>
          <w:szCs w:val="24"/>
        </w:rPr>
        <w:t>三、解答题</w:t>
      </w:r>
      <w:r>
        <w:rPr>
          <w:b/>
          <w:bCs/>
          <w:sz w:val="24"/>
          <w:szCs w:val="24"/>
        </w:rPr>
        <w:t xml:space="preserve"> </w:t>
      </w:r>
    </w:p>
    <w:p w:rsidR="001A31C8">
      <w:pPr>
        <w:spacing w:after="0"/>
      </w:pPr>
      <w:r>
        <w:rPr>
          <w:color w:val="000000"/>
        </w:rPr>
        <w:t>19.</w:t>
      </w:r>
      <w:r>
        <w:rPr>
          <w:color w:val="000000"/>
        </w:rPr>
        <w:t>小明家有爷爷、爸爸、妈妈和小明四口人，爷爷患有心脏病，妈妈时常会晕车，现在小明家准备去长途旅行。请你为小明设计一个旅行小药箱。</w:t>
      </w:r>
      <w:r>
        <w:br/>
      </w:r>
      <w:r>
        <w:rPr>
          <w:color w:val="000000"/>
        </w:rPr>
        <w:t>选择的用具及药品有：酒精、体温表、胃痛用药、创可贴、纱布、剪刀、止泻药、感冒药、红花油、碘酒、乘晕宁、硝酸甘油、烫伤</w:t>
      </w:r>
      <w:r>
        <w:rPr>
          <w:color w:val="000000"/>
        </w:rPr>
        <w:t>膏</w:t>
      </w:r>
      <w:r>
        <w:rPr>
          <w:color w:val="000000"/>
        </w:rPr>
        <w:t>。</w:t>
      </w:r>
      <w:r>
        <w:br/>
      </w:r>
      <w:r>
        <w:rPr>
          <w:color w:val="000000"/>
        </w:rPr>
        <w:t>器具</w:t>
      </w:r>
      <w:r>
        <w:rPr>
          <w:color w:val="000000"/>
        </w:rPr>
        <w:t>：</w:t>
      </w:r>
      <w:r>
        <w:br/>
      </w:r>
      <w:r>
        <w:rPr>
          <w:color w:val="000000"/>
        </w:rPr>
        <w:t>内服药</w:t>
      </w:r>
      <w:r>
        <w:rPr>
          <w:color w:val="000000"/>
        </w:rPr>
        <w:t>：</w:t>
      </w:r>
      <w:r>
        <w:br/>
      </w:r>
      <w:r>
        <w:rPr>
          <w:color w:val="000000"/>
        </w:rPr>
        <w:t>外用药</w:t>
      </w:r>
    </w:p>
    <w:p w:rsidR="00A24B55">
      <w:r>
        <w:rPr>
          <w:b/>
          <w:bCs/>
          <w:sz w:val="24"/>
          <w:szCs w:val="24"/>
        </w:rPr>
        <w:t>四、综合题</w:t>
      </w:r>
      <w:r>
        <w:rPr>
          <w:b/>
          <w:bCs/>
          <w:sz w:val="24"/>
          <w:szCs w:val="24"/>
        </w:rPr>
        <w:t xml:space="preserve"> </w:t>
      </w:r>
    </w:p>
    <w:p w:rsidR="00A24B55">
      <w:pPr>
        <w:spacing w:after="0"/>
      </w:pPr>
      <w:r>
        <w:rPr>
          <w:color w:val="000000"/>
        </w:rPr>
        <w:t>20.</w:t>
      </w:r>
      <w:r>
        <w:rPr>
          <w:color w:val="000000"/>
        </w:rPr>
        <w:t>阅读下列说明书，而后回答相关问题：</w:t>
      </w:r>
      <w:r>
        <w:rPr>
          <w:color w:val="000000"/>
        </w:rPr>
        <w:t xml:space="preserve">  </w:t>
      </w:r>
    </w:p>
    <w:p w:rsidR="00A24B55">
      <w:pPr>
        <w:spacing w:after="0"/>
      </w:pPr>
      <w:r>
        <w:rPr>
          <w:noProof/>
          <w:lang w:eastAsia="zh-CN"/>
        </w:rPr>
        <w:drawing>
          <wp:inline distT="0" distB="0" distL="0" distR="0">
            <wp:extent cx="4001084" cy="1842986"/>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4001084" cy="1842986"/>
                    </a:xfrm>
                    <a:prstGeom prst="rect">
                      <a:avLst/>
                    </a:prstGeom>
                  </pic:spPr>
                </pic:pic>
              </a:graphicData>
            </a:graphic>
          </wp:inline>
        </w:drawing>
      </w:r>
    </w:p>
    <w:p w:rsidR="00A24B55">
      <w:pPr>
        <w:spacing w:after="0"/>
      </w:pPr>
      <w:r>
        <w:rPr>
          <w:color w:val="000000"/>
        </w:rPr>
        <w:t>（</w:t>
      </w:r>
      <w:r>
        <w:rPr>
          <w:color w:val="000000"/>
        </w:rPr>
        <w:t>1</w:t>
      </w:r>
      <w:r>
        <w:rPr>
          <w:color w:val="000000"/>
        </w:rPr>
        <w:t>）假设，某同学患了病毒性流感，家中正好有一盒抗病毒口服液，他能否直接服用？</w:t>
      </w:r>
      <w:r>
        <w:rPr>
          <w:color w:val="000000"/>
        </w:rPr>
        <w:t xml:space="preserve">________    </w:t>
      </w:r>
    </w:p>
    <w:p w:rsidR="00A24B55">
      <w:pPr>
        <w:spacing w:after="0"/>
      </w:pPr>
      <w:r>
        <w:rPr>
          <w:color w:val="000000"/>
        </w:rPr>
        <w:t>（</w:t>
      </w:r>
      <w:r>
        <w:rPr>
          <w:color w:val="000000"/>
        </w:rPr>
        <w:t>2</w:t>
      </w:r>
      <w:r>
        <w:rPr>
          <w:color w:val="000000"/>
        </w:rPr>
        <w:t>）根据上述说明书中的成分可知，该药属于</w:t>
      </w:r>
      <w:r>
        <w:rPr>
          <w:color w:val="000000"/>
        </w:rPr>
        <w:t>________</w:t>
      </w:r>
      <w:r>
        <w:rPr>
          <w:color w:val="000000"/>
        </w:rPr>
        <w:t>（中药</w:t>
      </w:r>
      <w:r>
        <w:rPr>
          <w:color w:val="000000"/>
        </w:rPr>
        <w:t>/</w:t>
      </w:r>
      <w:r>
        <w:rPr>
          <w:color w:val="000000"/>
        </w:rPr>
        <w:t>西药）；</w:t>
      </w:r>
      <w:r>
        <w:rPr>
          <w:color w:val="000000"/>
        </w:rPr>
        <w:t xml:space="preserve">    </w:t>
      </w:r>
    </w:p>
    <w:p w:rsidR="00A24B55">
      <w:pPr>
        <w:spacing w:after="0"/>
      </w:pPr>
      <w:r>
        <w:rPr>
          <w:color w:val="000000"/>
        </w:rPr>
        <w:t>（</w:t>
      </w:r>
      <w:r>
        <w:rPr>
          <w:color w:val="000000"/>
        </w:rPr>
        <w:t>3</w:t>
      </w:r>
      <w:r>
        <w:rPr>
          <w:color w:val="000000"/>
        </w:rPr>
        <w:t>）患细菌性痢疾的病人服用此药有效吗？</w:t>
      </w:r>
      <w:r>
        <w:rPr>
          <w:color w:val="000000"/>
        </w:rPr>
        <w:t>________</w:t>
      </w:r>
      <w:r>
        <w:rPr>
          <w:color w:val="000000"/>
        </w:rPr>
        <w:t>．</w:t>
      </w:r>
      <w:r>
        <w:rPr>
          <w:color w:val="000000"/>
        </w:rPr>
        <w:t xml:space="preserve">    </w:t>
      </w:r>
    </w:p>
    <w:p w:rsidR="00A24B55">
      <w:pPr>
        <w:spacing w:after="0"/>
      </w:pPr>
      <w:r>
        <w:rPr>
          <w:color w:val="000000"/>
        </w:rPr>
        <w:t>21.</w:t>
      </w:r>
      <w:r>
        <w:rPr>
          <w:color w:val="000000"/>
        </w:rPr>
        <w:t>为了确保用药安全，在使用前应仔细阅读药品说明书．如图是一份药品说明书，请据图回答．</w:t>
      </w:r>
      <w:r>
        <w:rPr>
          <w:color w:val="000000"/>
        </w:rPr>
        <w:t xml:space="preserve">  </w:t>
      </w:r>
    </w:p>
    <w:p w:rsidR="00A24B55">
      <w:pPr>
        <w:spacing w:after="0"/>
      </w:pPr>
      <w:r>
        <w:rPr>
          <w:noProof/>
          <w:lang w:eastAsia="zh-CN"/>
        </w:rPr>
        <w:drawing>
          <wp:inline distT="0" distB="0" distL="0" distR="0">
            <wp:extent cx="1413269" cy="1642453"/>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1413269" cy="1642453"/>
                    </a:xfrm>
                    <a:prstGeom prst="rect">
                      <a:avLst/>
                    </a:prstGeom>
                  </pic:spPr>
                </pic:pic>
              </a:graphicData>
            </a:graphic>
          </wp:inline>
        </w:drawing>
      </w:r>
    </w:p>
    <w:p w:rsidR="00A24B55">
      <w:pPr>
        <w:spacing w:after="0"/>
      </w:pPr>
      <w:r>
        <w:rPr>
          <w:color w:val="000000"/>
        </w:rPr>
        <w:t>（</w:t>
      </w:r>
      <w:r>
        <w:rPr>
          <w:color w:val="000000"/>
        </w:rPr>
        <w:t>1</w:t>
      </w:r>
      <w:r>
        <w:rPr>
          <w:color w:val="000000"/>
        </w:rPr>
        <w:t>）此药适合于治疗</w:t>
      </w:r>
      <w:r>
        <w:rPr>
          <w:color w:val="000000"/>
          <w:u w:val="single"/>
        </w:rPr>
        <w:t xml:space="preserve">         </w:t>
      </w:r>
      <w:r>
        <w:rPr>
          <w:color w:val="000000"/>
        </w:rPr>
        <w:t xml:space="preserve"> </w:t>
      </w:r>
      <w:r>
        <w:rPr>
          <w:color w:val="000000"/>
        </w:rPr>
        <w:t>．</w:t>
      </w:r>
      <w:r>
        <w:rPr>
          <w:color w:val="000000"/>
        </w:rPr>
        <w:t xml:space="preserve"> </w:t>
      </w:r>
      <w:r>
        <w:rPr>
          <w:color w:val="000000"/>
        </w:rPr>
        <w:t xml:space="preserve">            </w:t>
      </w:r>
    </w:p>
    <w:p w:rsidR="00A24B55">
      <w:pPr>
        <w:spacing w:after="0"/>
        <w:ind w:left="150"/>
      </w:pPr>
      <w:r>
        <w:rPr>
          <w:color w:val="000000"/>
        </w:rPr>
        <w:t>A. </w:t>
      </w:r>
      <w:r>
        <w:rPr>
          <w:color w:val="000000"/>
        </w:rPr>
        <w:t>消化系统疾病</w:t>
      </w:r>
      <w:r>
        <w:rPr>
          <w:color w:val="000000"/>
        </w:rPr>
        <w:t>                    </w:t>
      </w:r>
      <w:r>
        <w:rPr>
          <w:noProof/>
          <w:lang w:eastAsia="zh-CN"/>
        </w:rPr>
        <w:drawing>
          <wp:inline distT="0" distB="0" distL="0" distR="0">
            <wp:extent cx="28651"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呼吸系统疾病</w:t>
      </w:r>
      <w:r>
        <w:rPr>
          <w:color w:val="000000"/>
        </w:rPr>
        <w:t>                    </w:t>
      </w:r>
      <w:r>
        <w:rPr>
          <w:noProof/>
          <w:lang w:eastAsia="zh-CN"/>
        </w:rPr>
        <w:drawing>
          <wp:inline distT="0" distB="0" distL="0" distR="0">
            <wp:extent cx="28651"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神经系统疾病</w:t>
      </w:r>
      <w:r>
        <w:rPr>
          <w:color w:val="000000"/>
        </w:rPr>
        <w:t>                    </w:t>
      </w:r>
      <w:r>
        <w:rPr>
          <w:noProof/>
          <w:lang w:eastAsia="zh-CN"/>
        </w:rPr>
        <w:drawing>
          <wp:inline distT="0" distB="0" distL="0" distR="0">
            <wp:extent cx="28651"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皮肤疾病</w:t>
      </w:r>
    </w:p>
    <w:p w:rsidR="00A24B55">
      <w:pPr>
        <w:spacing w:after="0"/>
      </w:pPr>
      <w:r>
        <w:rPr>
          <w:color w:val="000000"/>
        </w:rPr>
        <w:t>（</w:t>
      </w:r>
      <w:r>
        <w:rPr>
          <w:color w:val="000000"/>
        </w:rPr>
        <w:t>2</w:t>
      </w:r>
      <w:r>
        <w:rPr>
          <w:color w:val="000000"/>
        </w:rPr>
        <w:t>）保存此药的基本要求是：</w:t>
      </w:r>
      <w:r>
        <w:rPr>
          <w:color w:val="000000"/>
        </w:rPr>
        <w:t>________</w:t>
      </w:r>
      <w:r>
        <w:rPr>
          <w:color w:val="000000"/>
        </w:rPr>
        <w:t>．</w:t>
      </w:r>
      <w:r>
        <w:rPr>
          <w:color w:val="000000"/>
        </w:rPr>
        <w:t xml:space="preserve">    </w:t>
      </w:r>
    </w:p>
    <w:p w:rsidR="00A24B55">
      <w:pPr>
        <w:spacing w:after="0"/>
      </w:pPr>
      <w:r>
        <w:rPr>
          <w:color w:val="000000"/>
        </w:rPr>
        <w:t>（</w:t>
      </w:r>
      <w:r>
        <w:rPr>
          <w:color w:val="000000"/>
        </w:rPr>
        <w:t>3</w:t>
      </w:r>
      <w:r>
        <w:rPr>
          <w:color w:val="000000"/>
        </w:rPr>
        <w:t>）此药每次服用的数量不应超过</w:t>
      </w:r>
      <w:r>
        <w:rPr>
          <w:color w:val="000000"/>
        </w:rPr>
        <w:t>________</w:t>
      </w:r>
      <w:r>
        <w:rPr>
          <w:color w:val="000000"/>
        </w:rPr>
        <w:t>支．</w:t>
      </w:r>
      <w:r>
        <w:rPr>
          <w:color w:val="000000"/>
        </w:rPr>
        <w:t xml:space="preserve">    </w:t>
      </w:r>
    </w:p>
    <w:p w:rsidR="00A24B55">
      <w:pPr>
        <w:spacing w:after="0"/>
      </w:pPr>
      <w:r>
        <w:rPr>
          <w:color w:val="000000"/>
        </w:rPr>
        <w:t>（</w:t>
      </w:r>
      <w:r>
        <w:rPr>
          <w:color w:val="000000"/>
        </w:rPr>
        <w:t>4</w:t>
      </w:r>
      <w:r>
        <w:rPr>
          <w:color w:val="000000"/>
        </w:rPr>
        <w:t>）这批药现在</w:t>
      </w:r>
      <w:r>
        <w:rPr>
          <w:color w:val="000000"/>
        </w:rPr>
        <w:t>________</w:t>
      </w:r>
      <w:r>
        <w:rPr>
          <w:color w:val="000000"/>
        </w:rPr>
        <w:t>（选择：能，不能）服用，原因是</w:t>
      </w:r>
      <w:r>
        <w:rPr>
          <w:color w:val="000000"/>
        </w:rPr>
        <w:t>________</w:t>
      </w:r>
      <w:r>
        <w:rPr>
          <w:color w:val="000000"/>
        </w:rPr>
        <w:t>．</w:t>
      </w:r>
      <w:r>
        <w:rPr>
          <w:color w:val="000000"/>
        </w:rPr>
        <w:t xml:space="preserve">    </w:t>
      </w:r>
    </w:p>
    <w:p w:rsidR="00A24B55">
      <w:r>
        <w:br w:type="page"/>
      </w:r>
    </w:p>
    <w:p w:rsidR="00A24B55">
      <w:pPr>
        <w:jc w:val="center"/>
      </w:pPr>
      <w:r>
        <w:rPr>
          <w:b/>
          <w:bCs/>
          <w:sz w:val="28"/>
          <w:szCs w:val="28"/>
        </w:rPr>
        <w:t>答案解析部分</w:t>
      </w:r>
    </w:p>
    <w:p w:rsidR="00A24B55">
      <w:r>
        <w:t>一、单选题</w:t>
      </w:r>
    </w:p>
    <w:p w:rsidR="00A24B55">
      <w:pPr>
        <w:spacing w:after="0"/>
      </w:pPr>
      <w:r>
        <w:rPr>
          <w:color w:val="000000"/>
        </w:rPr>
        <w:t>1.</w:t>
      </w:r>
      <w:r>
        <w:rPr>
          <w:color w:val="0000FF"/>
        </w:rPr>
        <w:t>【答案】</w:t>
      </w:r>
      <w:r>
        <w:rPr>
          <w:color w:val="000000"/>
        </w:rPr>
        <w:t xml:space="preserve">C  </w:t>
      </w:r>
    </w:p>
    <w:p w:rsidR="001A31C8">
      <w:pPr>
        <w:spacing w:after="0"/>
      </w:pPr>
      <w:r>
        <w:rPr>
          <w:color w:val="0000FF"/>
        </w:rPr>
        <w:t>【解析】</w:t>
      </w:r>
      <w:r>
        <w:rPr>
          <w:color w:val="000000"/>
        </w:rPr>
        <w:t>【解答】解：</w:t>
      </w:r>
      <w:r>
        <w:rPr>
          <w:color w:val="000000"/>
        </w:rPr>
        <w:t>A</w:t>
      </w:r>
      <w:r>
        <w:rPr>
          <w:color w:val="000000"/>
        </w:rPr>
        <w:t>、用药时注意用法及服药剂量，正确．</w:t>
      </w:r>
    </w:p>
    <w:p w:rsidR="00A24B55">
      <w:pPr>
        <w:spacing w:after="0"/>
      </w:pPr>
      <w:r>
        <w:rPr>
          <w:color w:val="000000"/>
        </w:rPr>
        <w:t>B</w:t>
      </w:r>
      <w:r>
        <w:rPr>
          <w:color w:val="000000"/>
        </w:rPr>
        <w:t>、用药时注意生产日期和有效期，看看是否到期，正确．</w:t>
      </w:r>
    </w:p>
    <w:p w:rsidR="00A24B55">
      <w:pPr>
        <w:spacing w:after="0"/>
      </w:pPr>
      <w:r>
        <w:rPr>
          <w:color w:val="000000"/>
        </w:rPr>
        <w:t>C</w:t>
      </w:r>
      <w:r>
        <w:rPr>
          <w:color w:val="000000"/>
        </w:rPr>
        <w:t>、药品的价格与用药安全无关，符合题意．</w:t>
      </w:r>
    </w:p>
    <w:p w:rsidR="00A24B55">
      <w:pPr>
        <w:spacing w:after="0"/>
      </w:pPr>
      <w:r>
        <w:rPr>
          <w:color w:val="000000"/>
        </w:rPr>
        <w:t>D</w:t>
      </w:r>
      <w:r>
        <w:rPr>
          <w:color w:val="000000"/>
        </w:rPr>
        <w:t>、用药时注意药的功效，以防用错药，正确．</w:t>
      </w:r>
    </w:p>
    <w:p w:rsidR="00A24B55">
      <w:pPr>
        <w:spacing w:after="0"/>
      </w:pPr>
      <w:r>
        <w:rPr>
          <w:color w:val="000000"/>
        </w:rPr>
        <w:t>故选：</w:t>
      </w:r>
      <w:r>
        <w:rPr>
          <w:color w:val="000000"/>
        </w:rPr>
        <w:t>C</w:t>
      </w:r>
      <w:r>
        <w:rPr>
          <w:color w:val="000000"/>
        </w:rPr>
        <w:t>．</w:t>
      </w:r>
    </w:p>
    <w:p w:rsidR="00A24B55">
      <w:pPr>
        <w:spacing w:after="0"/>
      </w:pPr>
      <w:r>
        <w:rPr>
          <w:color w:val="000000"/>
        </w:rPr>
        <w:t>【分析】无论是处方药还是非处方药，在使用之前，都应该仔细阅读使用说明书，了解药物的主要成分、适应症、用法与用量、药品规格、注意事项、生产日期和有效期等，以确保用药安全．</w:t>
      </w:r>
    </w:p>
    <w:p w:rsidR="00A24B55">
      <w:pPr>
        <w:spacing w:after="0"/>
      </w:pPr>
      <w:r>
        <w:rPr>
          <w:color w:val="000000"/>
        </w:rPr>
        <w:t>2.</w:t>
      </w:r>
      <w:r>
        <w:rPr>
          <w:color w:val="0000FF"/>
        </w:rPr>
        <w:t>【答案】</w:t>
      </w:r>
      <w:r>
        <w:rPr>
          <w:color w:val="000000"/>
        </w:rPr>
        <w:t xml:space="preserve">D  </w:t>
      </w:r>
    </w:p>
    <w:p w:rsidR="001A31C8">
      <w:pPr>
        <w:spacing w:after="0"/>
      </w:pPr>
      <w:r>
        <w:rPr>
          <w:color w:val="0000FF"/>
        </w:rPr>
        <w:t>【解析】</w:t>
      </w:r>
      <w:r>
        <w:rPr>
          <w:color w:val="000000"/>
        </w:rPr>
        <w:t>【解答】</w:t>
      </w:r>
      <w:r>
        <w:rPr>
          <w:color w:val="000000"/>
        </w:rPr>
        <w:t>A</w:t>
      </w:r>
      <w:r>
        <w:rPr>
          <w:color w:val="000000"/>
        </w:rPr>
        <w:t>、处方药是必须凭执业医师或执业助理医师的处方才可以购买，并按医嘱服用的药物，不能自行改变，</w:t>
      </w:r>
      <w:r>
        <w:rPr>
          <w:color w:val="000000"/>
        </w:rPr>
        <w:t>A</w:t>
      </w:r>
      <w:r>
        <w:rPr>
          <w:color w:val="000000"/>
        </w:rPr>
        <w:t>正确；</w:t>
      </w:r>
    </w:p>
    <w:p w:rsidR="00A24B55">
      <w:pPr>
        <w:spacing w:after="0"/>
      </w:pPr>
      <w:r>
        <w:rPr>
          <w:color w:val="000000"/>
        </w:rPr>
        <w:t>B</w:t>
      </w:r>
      <w:r>
        <w:rPr>
          <w:color w:val="000000"/>
        </w:rPr>
        <w:t>、有的人因煤气中毒或溺水、触电而突然停止呼吸，这时用人工呼吸的方法进行急救，</w:t>
      </w:r>
      <w:r>
        <w:rPr>
          <w:color w:val="000000"/>
        </w:rPr>
        <w:t>B</w:t>
      </w:r>
      <w:r>
        <w:rPr>
          <w:color w:val="000000"/>
        </w:rPr>
        <w:t>正确．</w:t>
      </w:r>
    </w:p>
    <w:p w:rsidR="00A24B55">
      <w:pPr>
        <w:spacing w:after="0"/>
      </w:pPr>
      <w:r>
        <w:rPr>
          <w:color w:val="000000"/>
        </w:rPr>
        <w:t>C</w:t>
      </w:r>
      <w:r>
        <w:rPr>
          <w:color w:val="000000"/>
        </w:rPr>
        <w:t>、当遇到某人突然晕倒或溺水等情况时，一定要尽快拨打</w:t>
      </w:r>
      <w:r>
        <w:rPr>
          <w:color w:val="000000"/>
        </w:rPr>
        <w:t>120</w:t>
      </w:r>
      <w:r>
        <w:rPr>
          <w:color w:val="000000"/>
        </w:rPr>
        <w:t>急救电话．注意要通报姓名、急救地点、联系方式、病人目前的病情及应急措施，</w:t>
      </w:r>
      <w:r>
        <w:rPr>
          <w:color w:val="000000"/>
        </w:rPr>
        <w:t>C</w:t>
      </w:r>
      <w:r>
        <w:rPr>
          <w:color w:val="000000"/>
        </w:rPr>
        <w:t>正确．</w:t>
      </w:r>
    </w:p>
    <w:p w:rsidR="00A24B55">
      <w:pPr>
        <w:spacing w:after="0"/>
      </w:pPr>
      <w:r>
        <w:rPr>
          <w:color w:val="000000"/>
        </w:rPr>
        <w:t>D</w:t>
      </w:r>
      <w:r>
        <w:rPr>
          <w:color w:val="000000"/>
        </w:rPr>
        <w:t>、不同的药物用药的时间不同，可根据说明服用，有的饭前吃，有的饭后吃，用药时间是不可随意的，</w:t>
      </w:r>
      <w:r>
        <w:rPr>
          <w:color w:val="000000"/>
        </w:rPr>
        <w:t>D</w:t>
      </w:r>
      <w:r>
        <w:rPr>
          <w:color w:val="000000"/>
        </w:rPr>
        <w:t>错误；</w:t>
      </w:r>
    </w:p>
    <w:p w:rsidR="00A24B55">
      <w:pPr>
        <w:spacing w:after="0"/>
      </w:pPr>
      <w:r>
        <w:rPr>
          <w:color w:val="000000"/>
        </w:rPr>
        <w:t>故选：</w:t>
      </w:r>
      <w:r>
        <w:rPr>
          <w:color w:val="000000"/>
        </w:rPr>
        <w:t>D</w:t>
      </w:r>
    </w:p>
    <w:p w:rsidR="00A24B55">
      <w:pPr>
        <w:spacing w:after="0"/>
      </w:pPr>
      <w:r>
        <w:rPr>
          <w:color w:val="000000"/>
        </w:rPr>
        <w:t>【分析】（</w:t>
      </w:r>
      <w:r>
        <w:rPr>
          <w:color w:val="000000"/>
        </w:rPr>
        <w:t>1</w:t>
      </w:r>
      <w:r>
        <w:rPr>
          <w:color w:val="000000"/>
        </w:rPr>
        <w:t>）安全用药是指根据病情需要，正确选择药物的品种、剂量和服用时间等，以充分发挥最佳效果，尽量避免药物对人体产生的不良影响或危害．</w:t>
      </w:r>
    </w:p>
    <w:p w:rsidR="00A24B55">
      <w:pPr>
        <w:spacing w:after="0"/>
      </w:pPr>
      <w:r>
        <w:rPr>
          <w:color w:val="000000"/>
        </w:rPr>
        <w:t>（</w:t>
      </w:r>
      <w:r>
        <w:rPr>
          <w:color w:val="000000"/>
        </w:rPr>
        <w:t>2</w:t>
      </w:r>
      <w:r>
        <w:rPr>
          <w:color w:val="000000"/>
        </w:rPr>
        <w:t>）急救方法：遇到有人煤气中</w:t>
      </w:r>
      <w:r>
        <w:rPr>
          <w:color w:val="000000"/>
        </w:rPr>
        <w:t>毒或溺水时，拨打</w:t>
      </w:r>
      <w:r>
        <w:rPr>
          <w:color w:val="000000"/>
        </w:rPr>
        <w:t>“120</w:t>
      </w:r>
      <w:r>
        <w:rPr>
          <w:color w:val="000000"/>
        </w:rPr>
        <w:t>：急救电话、人工呼吸．</w:t>
      </w:r>
    </w:p>
    <w:p w:rsidR="00A24B55">
      <w:pPr>
        <w:spacing w:after="0"/>
      </w:pPr>
      <w:r>
        <w:rPr>
          <w:color w:val="000000"/>
        </w:rPr>
        <w:t>3.</w:t>
      </w:r>
      <w:r>
        <w:rPr>
          <w:color w:val="0000FF"/>
        </w:rPr>
        <w:t>【答案】</w:t>
      </w:r>
      <w:r>
        <w:rPr>
          <w:color w:val="000000"/>
        </w:rPr>
        <w:t xml:space="preserve">C  </w:t>
      </w:r>
    </w:p>
    <w:p w:rsidR="001A31C8">
      <w:pPr>
        <w:spacing w:after="0"/>
      </w:pPr>
      <w:r>
        <w:rPr>
          <w:color w:val="0000FF"/>
        </w:rPr>
        <w:t>【解析】</w:t>
      </w:r>
      <w:r>
        <w:rPr>
          <w:color w:val="000000"/>
        </w:rPr>
        <w:t>【解答】解：药品分处方药和非处方药，非处方药是不需要医师处方、即可自行判断、购买和使用的药品，简称</w:t>
      </w:r>
      <w:r>
        <w:rPr>
          <w:color w:val="000000"/>
        </w:rPr>
        <w:t>OTC</w:t>
      </w:r>
      <w:r>
        <w:rPr>
          <w:color w:val="000000"/>
        </w:rPr>
        <w:t>．这些药物大都用于多发病常见病的自行诊治；处方药是必须凭执业医师或执助理医师才可调配、购买和使用的药品，简称</w:t>
      </w:r>
      <w:r>
        <w:rPr>
          <w:color w:val="000000"/>
        </w:rPr>
        <w:t>R</w:t>
      </w:r>
      <w:r>
        <w:rPr>
          <w:color w:val="000000"/>
        </w:rPr>
        <w:t>，非处方药不必医生嘱咐下使用，处方药不能自己购买，按照说明服用．不使用过期药只是安全用药的一个方面，根据病情需要，恰当选择药物，以达到好的治疗效果，尽量避免药物人体的不良作用，才是安全用药的根本，据题干中的分析，该药属于处</w:t>
      </w:r>
      <w:r>
        <w:rPr>
          <w:color w:val="000000"/>
        </w:rPr>
        <w:t>方药，需要医生的处方并在医生监控下使用的药物．</w:t>
      </w:r>
    </w:p>
    <w:p w:rsidR="00A24B55">
      <w:pPr>
        <w:spacing w:after="0"/>
      </w:pPr>
      <w:r>
        <w:rPr>
          <w:color w:val="000000"/>
        </w:rPr>
        <w:t>故答案为：</w:t>
      </w:r>
      <w:r>
        <w:rPr>
          <w:color w:val="000000"/>
        </w:rPr>
        <w:t>C</w:t>
      </w:r>
      <w:r>
        <w:rPr>
          <w:color w:val="000000"/>
        </w:rPr>
        <w:t>．</w:t>
      </w:r>
    </w:p>
    <w:p w:rsidR="00A24B55">
      <w:pPr>
        <w:spacing w:after="0"/>
      </w:pPr>
      <w:r>
        <w:rPr>
          <w:color w:val="000000"/>
        </w:rPr>
        <w:t>【分析】安全用药是指根据病情需要，正确选择药物的品种、剂量和服用时间等，以充分发挥最佳效果，尽量避免药物对人体产生的不良作用或危害．</w:t>
      </w:r>
    </w:p>
    <w:p w:rsidR="00A24B55">
      <w:pPr>
        <w:spacing w:after="0"/>
      </w:pPr>
      <w:r>
        <w:rPr>
          <w:color w:val="000000"/>
        </w:rPr>
        <w:t>4.</w:t>
      </w:r>
      <w:r>
        <w:rPr>
          <w:color w:val="0000FF"/>
        </w:rPr>
        <w:t>【答案】</w:t>
      </w:r>
      <w:r>
        <w:rPr>
          <w:color w:val="000000"/>
        </w:rPr>
        <w:t xml:space="preserve">C  </w:t>
      </w:r>
    </w:p>
    <w:p w:rsidR="001A31C8">
      <w:pPr>
        <w:spacing w:after="0"/>
      </w:pPr>
      <w:r>
        <w:rPr>
          <w:color w:val="0000FF"/>
        </w:rPr>
        <w:t>【</w:t>
      </w:r>
      <w:r>
        <w:rPr>
          <w:color w:val="0000FF"/>
        </w:rPr>
        <w:t>解析】</w:t>
      </w:r>
      <w:r>
        <w:rPr>
          <w:color w:val="000000"/>
        </w:rPr>
        <w:t>【解答】药物分为口服药和外用药，创可贴和眼药水在家庭药箱中属于外用药物，不能口服</w:t>
      </w:r>
      <w:r>
        <w:rPr>
          <w:color w:val="000000"/>
        </w:rPr>
        <w:t>．</w:t>
      </w:r>
    </w:p>
    <w:p w:rsidR="00A24B55">
      <w:pPr>
        <w:spacing w:after="0"/>
      </w:pPr>
      <w:r>
        <w:rPr>
          <w:color w:val="000000"/>
        </w:rPr>
        <w:t>故答案为：</w:t>
      </w:r>
      <w:r>
        <w:rPr>
          <w:color w:val="000000"/>
        </w:rPr>
        <w:t>C</w:t>
      </w:r>
      <w:r>
        <w:rPr>
          <w:color w:val="000000"/>
        </w:rPr>
        <w:t>．</w:t>
      </w:r>
    </w:p>
    <w:p w:rsidR="00A24B55">
      <w:pPr>
        <w:spacing w:after="0"/>
      </w:pPr>
      <w:r>
        <w:rPr>
          <w:color w:val="000000"/>
        </w:rPr>
        <w:t>【分析】药物在使用前，要认真阅读说明书，了解药物主要成分、适用范围、用法用量、不良反应、禁忌症等．还要认真阅读注意事项，看清生产日期和有效期，以确保安全用药．</w:t>
      </w:r>
    </w:p>
    <w:p w:rsidR="00A24B55">
      <w:pPr>
        <w:spacing w:after="0"/>
      </w:pPr>
      <w:r>
        <w:rPr>
          <w:color w:val="000000"/>
        </w:rPr>
        <w:t>5.</w:t>
      </w:r>
      <w:r>
        <w:rPr>
          <w:color w:val="0000FF"/>
        </w:rPr>
        <w:t>【答案】</w:t>
      </w:r>
      <w:r>
        <w:rPr>
          <w:color w:val="000000"/>
        </w:rPr>
        <w:t xml:space="preserve"> D   </w:t>
      </w:r>
    </w:p>
    <w:p w:rsidR="00A24B55">
      <w:pPr>
        <w:spacing w:after="0"/>
      </w:pPr>
      <w:r>
        <w:rPr>
          <w:color w:val="0000FF"/>
        </w:rPr>
        <w:t>【解析】</w:t>
      </w:r>
      <w:r>
        <w:rPr>
          <w:color w:val="000000"/>
        </w:rPr>
        <w:t>【解答】安全用药是指根据病情需要，正确选择药物的品种、剂量和服用时间等，以充分发挥最佳效果，尽量避免药物对人体产生的不良作用或危害，药品分处方药和非处方药，非处方药是不需要医师处方、即可自行判断、购买和使用的药品，简称</w:t>
      </w:r>
      <w:r>
        <w:rPr>
          <w:color w:val="000000"/>
        </w:rPr>
        <w:t>OTC</w:t>
      </w:r>
      <w:r>
        <w:rPr>
          <w:color w:val="000000"/>
        </w:rPr>
        <w:t>。这些药物大都用于多发病常见病的自行诊治；处方药是必须凭执业医师或执助理医师才可调配、购买和使用的药品，非处方药不必医生嘱咐下使用，处方药不能自己购买，按照说明服用。</w:t>
      </w:r>
    </w:p>
    <w:p w:rsidR="00A24B55">
      <w:pPr>
        <w:spacing w:after="0"/>
      </w:pPr>
      <w:r>
        <w:rPr>
          <w:color w:val="000000"/>
        </w:rPr>
        <w:t>故答案为：</w:t>
      </w:r>
      <w:r>
        <w:rPr>
          <w:color w:val="000000"/>
        </w:rPr>
        <w:t>D</w:t>
      </w:r>
    </w:p>
    <w:p w:rsidR="00A24B55">
      <w:pPr>
        <w:spacing w:after="0"/>
      </w:pPr>
      <w:r>
        <w:rPr>
          <w:color w:val="000000"/>
        </w:rPr>
        <w:t>【</w:t>
      </w:r>
      <w:r>
        <w:rPr>
          <w:color w:val="000000"/>
        </w:rPr>
        <w:t>分析】用药要求：用药之前，应仔细阅读说明书</w:t>
      </w:r>
      <w:r>
        <w:rPr>
          <w:color w:val="000000"/>
        </w:rPr>
        <w:t xml:space="preserve">. </w:t>
      </w:r>
      <w:r>
        <w:rPr>
          <w:color w:val="000000"/>
        </w:rPr>
        <w:t>了解的内容：药物的主要成分、作用与用途、用法和用</w:t>
      </w:r>
      <w:r>
        <w:rPr>
          <w:color w:val="000000"/>
        </w:rPr>
        <w:t>量、药品规格、不良反应、生产日期和有效期等，确保用药安全</w:t>
      </w:r>
      <w:r>
        <w:rPr>
          <w:color w:val="000000"/>
        </w:rPr>
        <w:t>.</w:t>
      </w:r>
    </w:p>
    <w:p w:rsidR="00A24B55">
      <w:pPr>
        <w:spacing w:after="0"/>
      </w:pPr>
      <w:r>
        <w:rPr>
          <w:color w:val="000000"/>
        </w:rPr>
        <w:t>6.</w:t>
      </w:r>
      <w:r>
        <w:rPr>
          <w:color w:val="0000FF"/>
        </w:rPr>
        <w:t>【答案】</w:t>
      </w:r>
      <w:r>
        <w:rPr>
          <w:color w:val="000000"/>
        </w:rPr>
        <w:t xml:space="preserve"> D   </w:t>
      </w:r>
    </w:p>
    <w:p w:rsidR="00A24B55">
      <w:pPr>
        <w:spacing w:after="0"/>
      </w:pPr>
      <w:r>
        <w:rPr>
          <w:color w:val="0000FF"/>
        </w:rPr>
        <w:t>【解析】</w:t>
      </w:r>
      <w:r>
        <w:rPr>
          <w:color w:val="000000"/>
        </w:rPr>
        <w:t>【解答】《中华人民共和国药品管理法》中规定：药品的标签应当包含药品通用名称、适应症或者功能主治、规格、用法用量、生产日期、产品批号、有效期、生产企业等内容。通过药品使用说明书，我们能了解药品的适应症、用法用量、是否过期等信息，这是我们安全用药的基本要求，无论是处方药还是非处方药，在使用之前，都应该仔细阅读使用说明书，了解药物的主要成分、适应症、用法与用量、药品规格、注意事项、生产日期和有效期等，以确保用药安全。可见包装是否精美是购买非处方药（</w:t>
      </w:r>
      <w:r>
        <w:rPr>
          <w:color w:val="000000"/>
        </w:rPr>
        <w:t>OTC</w:t>
      </w:r>
      <w:r>
        <w:rPr>
          <w:color w:val="000000"/>
        </w:rPr>
        <w:t>）时不需要关注的，</w:t>
      </w:r>
      <w:r>
        <w:rPr>
          <w:color w:val="000000"/>
        </w:rPr>
        <w:t>D</w:t>
      </w:r>
      <w:r>
        <w:rPr>
          <w:color w:val="000000"/>
        </w:rPr>
        <w:t>符合题意。</w:t>
      </w:r>
    </w:p>
    <w:p w:rsidR="00A24B55">
      <w:pPr>
        <w:spacing w:after="0"/>
      </w:pPr>
      <w:r>
        <w:rPr>
          <w:color w:val="000000"/>
        </w:rPr>
        <w:t>故答案为：</w:t>
      </w:r>
      <w:r>
        <w:rPr>
          <w:color w:val="000000"/>
        </w:rPr>
        <w:t>D</w:t>
      </w:r>
    </w:p>
    <w:p w:rsidR="00A24B55">
      <w:pPr>
        <w:spacing w:after="0"/>
      </w:pPr>
      <w:r>
        <w:rPr>
          <w:color w:val="000000"/>
        </w:rPr>
        <w:t>【</w:t>
      </w:r>
      <w:r>
        <w:rPr>
          <w:color w:val="000000"/>
        </w:rPr>
        <w:t>分析】</w:t>
      </w:r>
      <w:r>
        <w:rPr>
          <w:i/>
          <w:color w:val="000000"/>
        </w:rPr>
        <w:t>非处方</w:t>
      </w:r>
      <w:r>
        <w:rPr>
          <w:i/>
          <w:color w:val="000000"/>
        </w:rPr>
        <w:t>药</w:t>
      </w:r>
      <w:r>
        <w:rPr>
          <w:color w:val="000000"/>
        </w:rPr>
        <w:t xml:space="preserve">  </w:t>
      </w:r>
      <w:r>
        <w:rPr>
          <w:color w:val="000000"/>
        </w:rPr>
        <w:t>，</w:t>
      </w:r>
      <w:r>
        <w:rPr>
          <w:color w:val="000000"/>
        </w:rPr>
        <w:t xml:space="preserve"> </w:t>
      </w:r>
      <w:r>
        <w:rPr>
          <w:color w:val="000000"/>
        </w:rPr>
        <w:t>是指那些不需要医生处方，消费者可直接在药房或药店中即可购取的药物</w:t>
      </w:r>
      <w:r>
        <w:rPr>
          <w:color w:val="000000"/>
        </w:rPr>
        <w:t>。</w:t>
      </w:r>
    </w:p>
    <w:p w:rsidR="00A24B55">
      <w:pPr>
        <w:spacing w:after="0"/>
      </w:pPr>
      <w:r>
        <w:rPr>
          <w:color w:val="000000"/>
        </w:rPr>
        <w:t>7.</w:t>
      </w:r>
      <w:r>
        <w:rPr>
          <w:color w:val="0000FF"/>
        </w:rPr>
        <w:t>【答案】</w:t>
      </w:r>
      <w:r>
        <w:rPr>
          <w:color w:val="000000"/>
        </w:rPr>
        <w:t xml:space="preserve">A  </w:t>
      </w:r>
    </w:p>
    <w:p w:rsidR="001A31C8">
      <w:pPr>
        <w:spacing w:after="0"/>
      </w:pPr>
      <w:r>
        <w:rPr>
          <w:color w:val="0000FF"/>
        </w:rPr>
        <w:t>【解析】</w:t>
      </w:r>
      <w:r>
        <w:rPr>
          <w:color w:val="000000"/>
        </w:rPr>
        <w:t>【解答】解：</w:t>
      </w:r>
      <w:r>
        <w:rPr>
          <w:color w:val="000000"/>
        </w:rPr>
        <w:t>A</w:t>
      </w:r>
      <w:r>
        <w:rPr>
          <w:color w:val="000000"/>
        </w:rPr>
        <w:t>、是药三分毒，都有一定的毒副作用，不能随便服用，抗生素属于处方药，要按照医嘱、说明书使用，抗生素只能治疗细菌性的疾病，对病毒性的流行感冒无效，</w:t>
      </w:r>
      <w:r>
        <w:rPr>
          <w:color w:val="000000"/>
        </w:rPr>
        <w:t>A</w:t>
      </w:r>
      <w:r>
        <w:rPr>
          <w:color w:val="000000"/>
        </w:rPr>
        <w:t>错误．</w:t>
      </w:r>
    </w:p>
    <w:p w:rsidR="00A24B55">
      <w:pPr>
        <w:spacing w:after="0"/>
      </w:pPr>
      <w:r>
        <w:rPr>
          <w:color w:val="000000"/>
        </w:rPr>
        <w:t>B</w:t>
      </w:r>
      <w:r>
        <w:rPr>
          <w:color w:val="000000"/>
        </w:rPr>
        <w:t>、遇到紧急情况要及时拨打</w:t>
      </w:r>
      <w:r>
        <w:rPr>
          <w:color w:val="000000"/>
        </w:rPr>
        <w:t>120</w:t>
      </w:r>
      <w:r>
        <w:rPr>
          <w:color w:val="000000"/>
        </w:rPr>
        <w:t>急救电话，如有人晕倒时，</w:t>
      </w:r>
      <w:r>
        <w:rPr>
          <w:color w:val="000000"/>
        </w:rPr>
        <w:t>B</w:t>
      </w:r>
      <w:r>
        <w:rPr>
          <w:color w:val="000000"/>
        </w:rPr>
        <w:t>正确．</w:t>
      </w:r>
    </w:p>
    <w:p w:rsidR="00A24B55">
      <w:pPr>
        <w:spacing w:after="0"/>
      </w:pPr>
      <w:r>
        <w:rPr>
          <w:color w:val="000000"/>
        </w:rPr>
        <w:t>C</w:t>
      </w:r>
      <w:r>
        <w:rPr>
          <w:color w:val="000000"/>
        </w:rPr>
        <w:t>、安全用药要注意用法用量，即使是非处方药，在使用之前也应该仔细阅读使用使用，</w:t>
      </w:r>
      <w:r>
        <w:rPr>
          <w:color w:val="000000"/>
        </w:rPr>
        <w:t>C</w:t>
      </w:r>
      <w:r>
        <w:rPr>
          <w:color w:val="000000"/>
        </w:rPr>
        <w:t>正确．</w:t>
      </w:r>
    </w:p>
    <w:p w:rsidR="00A24B55">
      <w:pPr>
        <w:spacing w:after="0"/>
      </w:pPr>
      <w:r>
        <w:rPr>
          <w:color w:val="000000"/>
        </w:rPr>
        <w:t>D</w:t>
      </w:r>
      <w:r>
        <w:rPr>
          <w:color w:val="000000"/>
        </w:rPr>
        <w:t>、人工呼吸是常用的急救措施，抢救因煤气中毒停止呼吸的病人，可以用人工呼吸的方法进行急救，常用的是口对口吹气法，</w:t>
      </w:r>
      <w:r>
        <w:rPr>
          <w:color w:val="000000"/>
        </w:rPr>
        <w:t>D</w:t>
      </w:r>
      <w:r>
        <w:rPr>
          <w:color w:val="000000"/>
        </w:rPr>
        <w:t>正确．</w:t>
      </w:r>
    </w:p>
    <w:p w:rsidR="00A24B55">
      <w:pPr>
        <w:spacing w:after="0"/>
      </w:pPr>
      <w:r>
        <w:rPr>
          <w:color w:val="000000"/>
        </w:rPr>
        <w:t>故选：</w:t>
      </w:r>
      <w:r>
        <w:rPr>
          <w:color w:val="000000"/>
        </w:rPr>
        <w:t>A</w:t>
      </w:r>
    </w:p>
    <w:p w:rsidR="00A24B55">
      <w:pPr>
        <w:spacing w:after="0"/>
      </w:pPr>
      <w:r>
        <w:rPr>
          <w:color w:val="000000"/>
        </w:rPr>
        <w:t>【分析】是药三分毒，要安全用药；遇到紧急情况要及时拨打</w:t>
      </w:r>
      <w:r>
        <w:rPr>
          <w:color w:val="000000"/>
        </w:rPr>
        <w:t>120</w:t>
      </w:r>
      <w:r>
        <w:rPr>
          <w:color w:val="000000"/>
        </w:rPr>
        <w:t>急救电话；处方药和非处方药都要仔细阅读说明书使用；人工呼吸和胸外心脏按压是常用的急救措施，据此解答．</w:t>
      </w:r>
    </w:p>
    <w:p w:rsidR="00A24B55">
      <w:pPr>
        <w:spacing w:after="0"/>
      </w:pPr>
      <w:r>
        <w:rPr>
          <w:color w:val="000000"/>
        </w:rPr>
        <w:t>8.</w:t>
      </w:r>
      <w:r>
        <w:rPr>
          <w:color w:val="0000FF"/>
        </w:rPr>
        <w:t>【答案】</w:t>
      </w:r>
      <w:r>
        <w:rPr>
          <w:color w:val="000000"/>
        </w:rPr>
        <w:t xml:space="preserve">B  </w:t>
      </w:r>
    </w:p>
    <w:p w:rsidR="001A31C8">
      <w:pPr>
        <w:spacing w:after="0"/>
      </w:pPr>
      <w:r>
        <w:rPr>
          <w:color w:val="0000FF"/>
        </w:rPr>
        <w:t>【</w:t>
      </w:r>
      <w:r>
        <w:rPr>
          <w:color w:val="0000FF"/>
        </w:rPr>
        <w:t>解析】</w:t>
      </w:r>
      <w:r>
        <w:rPr>
          <w:color w:val="000000"/>
        </w:rPr>
        <w:t>【解答】解：酒精棉球可以为伤口消毒，绷带可以用来包扎伤口，温度计可以用来测量体温．都属于外用药</w:t>
      </w:r>
      <w:r>
        <w:rPr>
          <w:color w:val="000000"/>
        </w:rPr>
        <w:t>．</w:t>
      </w:r>
    </w:p>
    <w:p w:rsidR="00A24B55">
      <w:pPr>
        <w:spacing w:after="0"/>
      </w:pPr>
      <w:r>
        <w:rPr>
          <w:color w:val="000000"/>
        </w:rPr>
        <w:t>故选：</w:t>
      </w:r>
      <w:r>
        <w:rPr>
          <w:color w:val="000000"/>
        </w:rPr>
        <w:t>B</w:t>
      </w:r>
      <w:r>
        <w:rPr>
          <w:color w:val="000000"/>
        </w:rPr>
        <w:t>．</w:t>
      </w:r>
    </w:p>
    <w:p w:rsidR="00A24B55">
      <w:pPr>
        <w:spacing w:after="0"/>
      </w:pPr>
      <w:r>
        <w:rPr>
          <w:color w:val="000000"/>
        </w:rPr>
        <w:t>【</w:t>
      </w:r>
      <w:r>
        <w:rPr>
          <w:color w:val="000000"/>
        </w:rPr>
        <w:t>分析】酒精棉球、绷带和温度计是家庭药箱中常备的药物，分别可以消毒、包扎伤口、</w:t>
      </w:r>
      <w:r>
        <w:rPr>
          <w:color w:val="000000"/>
        </w:rPr>
        <w:t>测量体温</w:t>
      </w:r>
      <w:r>
        <w:rPr>
          <w:color w:val="000000"/>
        </w:rPr>
        <w:t>．</w:t>
      </w:r>
    </w:p>
    <w:p w:rsidR="00A24B55">
      <w:pPr>
        <w:spacing w:after="0"/>
      </w:pPr>
      <w:r>
        <w:rPr>
          <w:color w:val="000000"/>
        </w:rPr>
        <w:t>9.</w:t>
      </w:r>
      <w:r>
        <w:rPr>
          <w:color w:val="0000FF"/>
        </w:rPr>
        <w:t>【答案】</w:t>
      </w:r>
      <w:r>
        <w:rPr>
          <w:color w:val="000000"/>
        </w:rPr>
        <w:t xml:space="preserve">D  </w:t>
      </w:r>
    </w:p>
    <w:p w:rsidR="001A31C8">
      <w:pPr>
        <w:spacing w:after="0"/>
      </w:pPr>
      <w:r>
        <w:rPr>
          <w:color w:val="0000FF"/>
        </w:rPr>
        <w:t>【解析】</w:t>
      </w:r>
      <w:r>
        <w:rPr>
          <w:color w:val="000000"/>
        </w:rPr>
        <w:t>【解答】解：</w:t>
      </w:r>
      <w:r>
        <w:rPr>
          <w:color w:val="000000"/>
        </w:rPr>
        <w:t>A</w:t>
      </w:r>
      <w:r>
        <w:rPr>
          <w:color w:val="000000"/>
        </w:rPr>
        <w:t>、将对胃有较大刺激性的药物放在淀粉制成的胶囊中，胶囊会完好的进入小肠，胶囊在小肠内被消化液分解消化，这样可以减少对胃的刺激，起到保护胃的作用，不符合题意．</w:t>
      </w:r>
    </w:p>
    <w:p w:rsidR="00A24B55">
      <w:pPr>
        <w:spacing w:after="0"/>
      </w:pPr>
      <w:r>
        <w:rPr>
          <w:color w:val="000000"/>
        </w:rPr>
        <w:t>B</w:t>
      </w:r>
      <w:r>
        <w:rPr>
          <w:color w:val="000000"/>
        </w:rPr>
        <w:t>、在使用青霉素前必须对患者进行皮试，否则有些患者会因为对青霉素过敏而发生休克甚至死亡，对青霉素过敏的同学禁止服用青霉素，不符合题意．</w:t>
      </w:r>
    </w:p>
    <w:p w:rsidR="00A24B55">
      <w:pPr>
        <w:spacing w:after="0"/>
      </w:pPr>
      <w:r>
        <w:rPr>
          <w:color w:val="000000"/>
        </w:rPr>
        <w:t>C</w:t>
      </w:r>
      <w:r>
        <w:rPr>
          <w:color w:val="000000"/>
        </w:rPr>
        <w:t>、抗生素是非处方药，必须在医师的指导下服用，不能自行购买或任意加大剂量，若滥用抗生素，细菌一旦产生抗药性，害人害己，不符合题意．</w:t>
      </w:r>
    </w:p>
    <w:p w:rsidR="00A24B55">
      <w:pPr>
        <w:spacing w:after="0"/>
      </w:pPr>
      <w:r>
        <w:rPr>
          <w:color w:val="000000"/>
        </w:rPr>
        <w:t>D</w:t>
      </w:r>
      <w:r>
        <w:rPr>
          <w:color w:val="000000"/>
        </w:rPr>
        <w:t>、如感到身体不舒服，首先应该去</w:t>
      </w:r>
      <w:r>
        <w:rPr>
          <w:color w:val="000000"/>
        </w:rPr>
        <w:t>医院就医，根据病情需要，正确选择药物的品种、剂量和服用时间等，以充分发挥最佳效果，尽量避免药物对人体产生的不良作用或危害，符合题意．</w:t>
      </w:r>
    </w:p>
    <w:p w:rsidR="00A24B55">
      <w:pPr>
        <w:spacing w:after="0"/>
      </w:pPr>
      <w:r>
        <w:rPr>
          <w:color w:val="000000"/>
        </w:rPr>
        <w:t>故选：</w:t>
      </w:r>
      <w:r>
        <w:rPr>
          <w:color w:val="000000"/>
        </w:rPr>
        <w:t>D</w:t>
      </w:r>
    </w:p>
    <w:p w:rsidR="00A24B55">
      <w:pPr>
        <w:spacing w:after="0"/>
      </w:pPr>
      <w:r>
        <w:rPr>
          <w:color w:val="000000"/>
        </w:rPr>
        <w:t>【分析】本题涉及的是安全用药和正确用药的知识．安全用药是指根据病情需要，正确选择药物的品种、剂量和服用时间等，以充分发挥最佳效果，尽量避免药物对人体产生的不良作用或危害．</w:t>
      </w:r>
    </w:p>
    <w:p w:rsidR="00A24B55">
      <w:pPr>
        <w:spacing w:after="0"/>
      </w:pPr>
      <w:r>
        <w:rPr>
          <w:color w:val="000000"/>
        </w:rPr>
        <w:t>10.</w:t>
      </w:r>
      <w:r>
        <w:rPr>
          <w:color w:val="0000FF"/>
        </w:rPr>
        <w:t>【答案】</w:t>
      </w:r>
      <w:r>
        <w:rPr>
          <w:color w:val="000000"/>
        </w:rPr>
        <w:t xml:space="preserve">C  </w:t>
      </w:r>
    </w:p>
    <w:p w:rsidR="001A31C8">
      <w:pPr>
        <w:spacing w:after="0"/>
      </w:pPr>
      <w:r>
        <w:rPr>
          <w:color w:val="0000FF"/>
        </w:rPr>
        <w:t>【解析】</w:t>
      </w:r>
      <w:r>
        <w:rPr>
          <w:color w:val="000000"/>
        </w:rPr>
        <w:t>【解答】】药物一般都有一定的毒副作用，过量服用，会危害人体健康，</w:t>
      </w:r>
      <w:r>
        <w:rPr>
          <w:color w:val="000000"/>
        </w:rPr>
        <w:t>A</w:t>
      </w:r>
      <w:r>
        <w:rPr>
          <w:color w:val="000000"/>
        </w:rPr>
        <w:t>错误；</w:t>
      </w:r>
    </w:p>
    <w:p w:rsidR="00A24B55">
      <w:pPr>
        <w:spacing w:after="0"/>
      </w:pPr>
      <w:r>
        <w:rPr>
          <w:color w:val="000000"/>
        </w:rPr>
        <w:t>茶叶里有很多的矿物质，还有一种叫单宁酸的酸性物质。我们吃的药，有不少含有碱性物质。含有碱性</w:t>
      </w:r>
      <w:r>
        <w:rPr>
          <w:color w:val="000000"/>
        </w:rPr>
        <w:t>物质的药物如果和单宁酸遇到一起，发生了中和反应，就形成了既不能溶解，也不能被人体吸收的沉淀物和水，这样会影响药性的发挥，一般用温开水服用，</w:t>
      </w:r>
      <w:r>
        <w:rPr>
          <w:color w:val="000000"/>
        </w:rPr>
        <w:t>B</w:t>
      </w:r>
      <w:r>
        <w:rPr>
          <w:color w:val="000000"/>
        </w:rPr>
        <w:t>错误；感冒的病因病情有多种，请医生诊治，对症治疗，是恰当的处理方法，</w:t>
      </w:r>
      <w:r>
        <w:rPr>
          <w:color w:val="000000"/>
        </w:rPr>
        <w:t>C</w:t>
      </w:r>
      <w:r>
        <w:rPr>
          <w:color w:val="000000"/>
        </w:rPr>
        <w:t>正确，</w:t>
      </w:r>
      <w:r>
        <w:rPr>
          <w:color w:val="000000"/>
        </w:rPr>
        <w:t>D</w:t>
      </w:r>
      <w:r>
        <w:rPr>
          <w:color w:val="000000"/>
        </w:rPr>
        <w:t>错误。</w:t>
      </w:r>
    </w:p>
    <w:p w:rsidR="00A24B55">
      <w:pPr>
        <w:spacing w:after="0"/>
      </w:pPr>
      <w:r>
        <w:rPr>
          <w:color w:val="000000"/>
        </w:rPr>
        <w:t>11.</w:t>
      </w:r>
      <w:r>
        <w:rPr>
          <w:color w:val="0000FF"/>
        </w:rPr>
        <w:t>【答案】</w:t>
      </w:r>
      <w:r>
        <w:rPr>
          <w:color w:val="000000"/>
        </w:rPr>
        <w:t xml:space="preserve"> B   </w:t>
      </w:r>
    </w:p>
    <w:p w:rsidR="00A24B55">
      <w:pPr>
        <w:spacing w:after="0"/>
      </w:pPr>
      <w:r>
        <w:rPr>
          <w:color w:val="0000FF"/>
        </w:rPr>
        <w:t>【解析】</w:t>
      </w:r>
      <w:r>
        <w:rPr>
          <w:color w:val="000000"/>
        </w:rPr>
        <w:t>【解答】</w:t>
      </w:r>
      <w:r>
        <w:rPr>
          <w:color w:val="000000"/>
        </w:rPr>
        <w:t>A.“</w:t>
      </w:r>
      <w:r>
        <w:rPr>
          <w:color w:val="000000"/>
        </w:rPr>
        <w:t>是药三分毒</w:t>
      </w:r>
      <w:r>
        <w:rPr>
          <w:color w:val="000000"/>
        </w:rPr>
        <w:t>”</w:t>
      </w:r>
      <w:r>
        <w:rPr>
          <w:color w:val="000000"/>
        </w:rPr>
        <w:t>，药物一般都有一定的毒副作用，没病经常服用，会危害人体健康。因此中药也有一定的副作用，要在医师指导下服用。</w:t>
      </w:r>
      <w:r>
        <w:rPr>
          <w:color w:val="000000"/>
        </w:rPr>
        <w:t>A</w:t>
      </w:r>
      <w:r>
        <w:rPr>
          <w:color w:val="000000"/>
        </w:rPr>
        <w:t>不符合题意。</w:t>
      </w:r>
    </w:p>
    <w:p w:rsidR="00A24B55">
      <w:pPr>
        <w:spacing w:after="0"/>
      </w:pPr>
      <w:r>
        <w:rPr>
          <w:color w:val="000000"/>
        </w:rPr>
        <w:t>B.</w:t>
      </w:r>
      <w:r>
        <w:rPr>
          <w:color w:val="000000"/>
        </w:rPr>
        <w:t>服用药品前要仔细阅读药品的使用说明书，明确说明中的作用与用途（功能与主治）、用法与用量等。</w:t>
      </w:r>
      <w:r>
        <w:rPr>
          <w:color w:val="000000"/>
        </w:rPr>
        <w:t>B</w:t>
      </w:r>
      <w:r>
        <w:rPr>
          <w:color w:val="000000"/>
        </w:rPr>
        <w:t>符合题意。</w:t>
      </w:r>
    </w:p>
    <w:p w:rsidR="00A24B55">
      <w:pPr>
        <w:spacing w:after="0"/>
      </w:pPr>
      <w:r>
        <w:rPr>
          <w:color w:val="000000"/>
        </w:rPr>
        <w:t>C.</w:t>
      </w:r>
      <w:r>
        <w:rPr>
          <w:color w:val="000000"/>
        </w:rPr>
        <w:t>服用药品前要仔细阅读药品的使用说明书，用法与用量，不能随意更改剂量。</w:t>
      </w:r>
      <w:r>
        <w:rPr>
          <w:color w:val="000000"/>
        </w:rPr>
        <w:t>过量服用，会危害人体健康</w:t>
      </w:r>
      <w:r>
        <w:rPr>
          <w:color w:val="000000"/>
        </w:rPr>
        <w:t>。</w:t>
      </w:r>
      <w:r>
        <w:rPr>
          <w:color w:val="000000"/>
        </w:rPr>
        <w:t>C</w:t>
      </w:r>
      <w:r>
        <w:rPr>
          <w:color w:val="000000"/>
        </w:rPr>
        <w:t>不符合题意。</w:t>
      </w:r>
    </w:p>
    <w:p w:rsidR="00A24B55">
      <w:pPr>
        <w:spacing w:after="0"/>
      </w:pPr>
      <w:r>
        <w:rPr>
          <w:color w:val="000000"/>
        </w:rPr>
        <w:t>D.</w:t>
      </w:r>
      <w:r>
        <w:rPr>
          <w:color w:val="000000"/>
        </w:rPr>
        <w:t>进口药和国产药，只是产地的差别。</w:t>
      </w:r>
      <w:r>
        <w:rPr>
          <w:color w:val="000000"/>
        </w:rPr>
        <w:t>不同的疾病，要选用不同的药物，才能针对性的起到治疗作用</w:t>
      </w:r>
      <w:r>
        <w:rPr>
          <w:color w:val="000000"/>
        </w:rPr>
        <w:t>。</w:t>
      </w:r>
      <w:r>
        <w:rPr>
          <w:color w:val="000000"/>
        </w:rPr>
        <w:t>D</w:t>
      </w:r>
      <w:r>
        <w:rPr>
          <w:color w:val="000000"/>
        </w:rPr>
        <w:t>不符合题意。</w:t>
      </w:r>
    </w:p>
    <w:p w:rsidR="00A24B55">
      <w:pPr>
        <w:spacing w:after="0"/>
      </w:pPr>
      <w:r>
        <w:rPr>
          <w:color w:val="000000"/>
        </w:rPr>
        <w:t>故答案为：</w:t>
      </w:r>
      <w:r>
        <w:rPr>
          <w:color w:val="000000"/>
        </w:rPr>
        <w:t>B</w:t>
      </w:r>
    </w:p>
    <w:p w:rsidR="00A24B55">
      <w:pPr>
        <w:spacing w:after="0"/>
      </w:pPr>
      <w:r>
        <w:rPr>
          <w:color w:val="000000"/>
        </w:rPr>
        <w:t>【</w:t>
      </w:r>
      <w:r>
        <w:rPr>
          <w:color w:val="000000"/>
        </w:rPr>
        <w:t>分析】安全用药常识：</w:t>
      </w:r>
      <w:r>
        <w:rPr>
          <w:color w:val="000000"/>
        </w:rPr>
        <w:t>①</w:t>
      </w:r>
      <w:r>
        <w:rPr>
          <w:color w:val="000000"/>
        </w:rPr>
        <w:t>适当的药物</w:t>
      </w:r>
      <w:r>
        <w:rPr>
          <w:color w:val="000000"/>
        </w:rPr>
        <w:t>。</w:t>
      </w:r>
      <w:r>
        <w:rPr>
          <w:color w:val="000000"/>
        </w:rPr>
        <w:t>根据患者的身体状况，在同类药物中，选择最为适当的药物</w:t>
      </w:r>
      <w:r>
        <w:rPr>
          <w:color w:val="000000"/>
        </w:rPr>
        <w:t>。</w:t>
      </w:r>
      <w:r>
        <w:br/>
      </w:r>
      <w:r>
        <w:rPr>
          <w:color w:val="000000"/>
        </w:rPr>
        <w:t>②</w:t>
      </w:r>
      <w:r>
        <w:rPr>
          <w:color w:val="000000"/>
        </w:rPr>
        <w:t>适当的剂量</w:t>
      </w:r>
      <w:r>
        <w:rPr>
          <w:color w:val="000000"/>
        </w:rPr>
        <w:t>。</w:t>
      </w:r>
      <w:r>
        <w:rPr>
          <w:color w:val="000000"/>
        </w:rPr>
        <w:t>严格遵照医嘱或说明书规定的剂量服药，不要凭自我感觉随意增减药物</w:t>
      </w:r>
      <w:r>
        <w:rPr>
          <w:color w:val="000000"/>
        </w:rPr>
        <w:t>剂量</w:t>
      </w:r>
      <w:r>
        <w:rPr>
          <w:color w:val="000000"/>
        </w:rPr>
        <w:t>。</w:t>
      </w:r>
      <w:r>
        <w:br/>
      </w:r>
      <w:r>
        <w:rPr>
          <w:color w:val="000000"/>
        </w:rPr>
        <w:t>③</w:t>
      </w:r>
      <w:r>
        <w:rPr>
          <w:color w:val="000000"/>
        </w:rPr>
        <w:t>适当的时间</w:t>
      </w:r>
      <w:r>
        <w:rPr>
          <w:color w:val="000000"/>
        </w:rPr>
        <w:t>。</w:t>
      </w:r>
      <w:r>
        <w:rPr>
          <w:color w:val="000000"/>
        </w:rPr>
        <w:t>根据药物在体内作用的规律，设计给药时间和间隔</w:t>
      </w:r>
      <w:r>
        <w:rPr>
          <w:color w:val="000000"/>
        </w:rPr>
        <w:t>。</w:t>
      </w:r>
      <w:r>
        <w:rPr>
          <w:color w:val="000000"/>
        </w:rPr>
        <w:t>如果不遵守服用方法，随意服用，就会影响效果或对胃造成刺激</w:t>
      </w:r>
      <w:r>
        <w:rPr>
          <w:color w:val="000000"/>
        </w:rPr>
        <w:t>。</w:t>
      </w:r>
      <w:r>
        <w:br/>
      </w:r>
      <w:r>
        <w:rPr>
          <w:color w:val="000000"/>
        </w:rPr>
        <w:t>④</w:t>
      </w:r>
      <w:r>
        <w:rPr>
          <w:color w:val="000000"/>
        </w:rPr>
        <w:t>适当的途径</w:t>
      </w:r>
      <w:r>
        <w:rPr>
          <w:color w:val="000000"/>
        </w:rPr>
        <w:t>。</w:t>
      </w:r>
      <w:r>
        <w:rPr>
          <w:color w:val="000000"/>
        </w:rPr>
        <w:t>患者适合用口服的药物，就尽量不要采用静脉给药</w:t>
      </w:r>
      <w:r>
        <w:rPr>
          <w:color w:val="000000"/>
        </w:rPr>
        <w:t>。</w:t>
      </w:r>
      <w:r>
        <w:rPr>
          <w:color w:val="000000"/>
        </w:rPr>
        <w:t>现在提倡一种序贯疗法，即输液控制症状之后，改换口服药物进行巩固治疗</w:t>
      </w:r>
      <w:r>
        <w:rPr>
          <w:color w:val="000000"/>
        </w:rPr>
        <w:t>。</w:t>
      </w:r>
      <w:r>
        <w:br/>
      </w:r>
      <w:r>
        <w:rPr>
          <w:color w:val="000000"/>
        </w:rPr>
        <w:t>⑤</w:t>
      </w:r>
      <w:r>
        <w:rPr>
          <w:color w:val="000000"/>
        </w:rPr>
        <w:t>适当的病人。同样一种病发生在两个人身上，由于个体间的差异，即使适用同一种药物，也要进行全面权衡，一个治疗方案不可能适用于所有的人。</w:t>
      </w:r>
    </w:p>
    <w:p w:rsidR="00A24B55">
      <w:pPr>
        <w:spacing w:after="0"/>
      </w:pPr>
      <w:r>
        <w:rPr>
          <w:color w:val="000000"/>
        </w:rPr>
        <w:t>12.</w:t>
      </w:r>
      <w:r>
        <w:rPr>
          <w:color w:val="0000FF"/>
        </w:rPr>
        <w:t>【答案】</w:t>
      </w:r>
      <w:r>
        <w:rPr>
          <w:color w:val="000000"/>
        </w:rPr>
        <w:t xml:space="preserve">C  </w:t>
      </w:r>
    </w:p>
    <w:p w:rsidR="00A24B55">
      <w:pPr>
        <w:spacing w:after="0"/>
      </w:pPr>
      <w:r>
        <w:rPr>
          <w:color w:val="0000FF"/>
        </w:rPr>
        <w:t>【解析】</w:t>
      </w:r>
      <w:r>
        <w:rPr>
          <w:color w:val="000000"/>
        </w:rPr>
        <w:t>【解答】非处方药是不需要医师处方、即可自行判断、购买和使用的药品，简称</w:t>
      </w:r>
      <w:r>
        <w:rPr>
          <w:color w:val="000000"/>
        </w:rPr>
        <w:t>OTC</w:t>
      </w:r>
      <w:r>
        <w:rPr>
          <w:color w:val="000000"/>
        </w:rPr>
        <w:t>。这些药物大都</w:t>
      </w:r>
      <w:r>
        <w:rPr>
          <w:color w:val="000000"/>
        </w:rPr>
        <w:t>用于多发病常见病的自行诊治，如感冒、咳嗽、消化不良、头痛、发热等。为了保证人民健康，我国非处方药的包装标签、使用说明书中标注了警示语，明确规定药物的使用时间、疗程，并强调指出如症状未缓解或消失应向医师咨询，</w:t>
      </w:r>
      <w:r>
        <w:rPr>
          <w:color w:val="000000"/>
        </w:rPr>
        <w:t>C</w:t>
      </w:r>
      <w:r>
        <w:rPr>
          <w:color w:val="000000"/>
        </w:rPr>
        <w:t>符合题意。</w:t>
      </w:r>
    </w:p>
    <w:p w:rsidR="00A24B55">
      <w:pPr>
        <w:spacing w:after="0"/>
      </w:pPr>
      <w:r>
        <w:rPr>
          <w:color w:val="000000"/>
        </w:rPr>
        <w:t>故答案为：</w:t>
      </w:r>
      <w:r>
        <w:rPr>
          <w:color w:val="000000"/>
        </w:rPr>
        <w:t>C</w:t>
      </w:r>
    </w:p>
    <w:p w:rsidR="00A24B55">
      <w:pPr>
        <w:spacing w:after="0"/>
      </w:pPr>
      <w:r>
        <w:rPr>
          <w:color w:val="000000"/>
        </w:rPr>
        <w:t>【分析】药品主要包括非处方药和处方药，非处方药是不需要医师处方、即可自行判断、购买和使用的药品，简称</w:t>
      </w:r>
      <w:r>
        <w:rPr>
          <w:color w:val="000000"/>
        </w:rPr>
        <w:t>OTC</w:t>
      </w:r>
      <w:r>
        <w:rPr>
          <w:color w:val="000000"/>
        </w:rPr>
        <w:t>．这些药物大都用于多发病常见病的自行诊治，如感冒、咳嗽、消化不良、头痛、发热等．为了保证人民健康，我国非处方药的包装标签、使用说明书中标注了警示语，明确规定药物的使用时间、</w:t>
      </w:r>
      <w:r>
        <w:rPr>
          <w:color w:val="000000"/>
        </w:rPr>
        <w:t>疗程，并强调指出</w:t>
      </w:r>
      <w:r>
        <w:rPr>
          <w:color w:val="000000"/>
        </w:rPr>
        <w:t>“</w:t>
      </w:r>
      <w:r>
        <w:rPr>
          <w:color w:val="000000"/>
        </w:rPr>
        <w:t>如症状未缓解或消失应向医师咨询</w:t>
      </w:r>
      <w:r>
        <w:rPr>
          <w:color w:val="000000"/>
        </w:rPr>
        <w:t>”</w:t>
      </w:r>
      <w:r>
        <w:rPr>
          <w:color w:val="000000"/>
        </w:rPr>
        <w:t>．处方药是必须凭执业医师或执助理医师才可调配、购买和使用的药品，简称</w:t>
      </w:r>
      <w:r>
        <w:rPr>
          <w:color w:val="000000"/>
        </w:rPr>
        <w:t>Rx</w:t>
      </w:r>
      <w:r>
        <w:rPr>
          <w:color w:val="000000"/>
        </w:rPr>
        <w:t>．</w:t>
      </w:r>
    </w:p>
    <w:p w:rsidR="00A24B55">
      <w:pPr>
        <w:spacing w:after="0"/>
      </w:pPr>
      <w:r>
        <w:rPr>
          <w:color w:val="000000"/>
        </w:rPr>
        <w:t>13.</w:t>
      </w:r>
      <w:r>
        <w:rPr>
          <w:color w:val="0000FF"/>
        </w:rPr>
        <w:t>【答案】</w:t>
      </w:r>
      <w:r>
        <w:rPr>
          <w:color w:val="000000"/>
        </w:rPr>
        <w:t xml:space="preserve">A  </w:t>
      </w:r>
    </w:p>
    <w:p w:rsidR="001A31C8">
      <w:pPr>
        <w:spacing w:after="0"/>
      </w:pPr>
      <w:r>
        <w:rPr>
          <w:color w:val="0000FF"/>
        </w:rPr>
        <w:t>【解析】</w:t>
      </w:r>
      <w:r>
        <w:rPr>
          <w:color w:val="000000"/>
        </w:rPr>
        <w:t>【解答】解：药品分处方药和非处方药，非处方药是不需要医师处方、即可自行判断、购买和使用的药品，简称</w:t>
      </w:r>
      <w:r>
        <w:rPr>
          <w:color w:val="000000"/>
        </w:rPr>
        <w:t>OTC</w:t>
      </w:r>
      <w:r>
        <w:rPr>
          <w:color w:val="000000"/>
        </w:rPr>
        <w:t>．这些药物大都用于多发病常见病的自行诊治；处方药是必须凭执业医师或执助理医师才可调配、购买和使用的药品，非处方药不必医生嘱咐下使用，处方药不能自己购买，按照说明服用．</w:t>
      </w:r>
    </w:p>
    <w:p w:rsidR="00A24B55">
      <w:pPr>
        <w:spacing w:after="0"/>
      </w:pPr>
      <w:r>
        <w:rPr>
          <w:color w:val="000000"/>
        </w:rPr>
        <w:t>A</w:t>
      </w:r>
      <w:r>
        <w:rPr>
          <w:color w:val="000000"/>
        </w:rPr>
        <w:t>、硝酸甘油有松弛血管平滑肌，特别是小血管平滑肌，使全身血管扩张，外周阻力减少，静</w:t>
      </w:r>
      <w:r>
        <w:rPr>
          <w:color w:val="000000"/>
        </w:rPr>
        <w:t>脉回流减少，减轻心脏前后负荷，降低心肌耗氧量、解除心肌缺氧．用于心绞痛急性发作，也用于急性左心衰竭的药物，无消毒作用．符合题意．</w:t>
      </w:r>
    </w:p>
    <w:p w:rsidR="00A24B55">
      <w:pPr>
        <w:spacing w:after="0"/>
      </w:pPr>
      <w:r>
        <w:rPr>
          <w:color w:val="000000"/>
        </w:rPr>
        <w:t>B</w:t>
      </w:r>
      <w:r>
        <w:rPr>
          <w:color w:val="000000"/>
        </w:rPr>
        <w:t>、阿司匹林是一种历史悠久的解热镇痛药，诞生于</w:t>
      </w:r>
      <w:r>
        <w:rPr>
          <w:color w:val="000000"/>
        </w:rPr>
        <w:t>1899</w:t>
      </w:r>
      <w:r>
        <w:rPr>
          <w:color w:val="000000"/>
        </w:rPr>
        <w:t>年</w:t>
      </w:r>
      <w:r>
        <w:rPr>
          <w:color w:val="000000"/>
        </w:rPr>
        <w:t>3</w:t>
      </w:r>
      <w:r>
        <w:rPr>
          <w:color w:val="000000"/>
        </w:rPr>
        <w:t>月</w:t>
      </w:r>
      <w:r>
        <w:rPr>
          <w:color w:val="000000"/>
        </w:rPr>
        <w:t>6</w:t>
      </w:r>
      <w:r>
        <w:rPr>
          <w:color w:val="000000"/>
        </w:rPr>
        <w:t>日．用于治感冒、发热、头痛、牙痛、关节痛、风湿病，还能抑制血小板聚集．不符合题意．</w:t>
      </w:r>
    </w:p>
    <w:p w:rsidR="00A24B55">
      <w:pPr>
        <w:spacing w:after="0"/>
      </w:pPr>
      <w:r>
        <w:rPr>
          <w:color w:val="000000"/>
        </w:rPr>
        <w:t>C</w:t>
      </w:r>
      <w:r>
        <w:rPr>
          <w:color w:val="000000"/>
        </w:rPr>
        <w:t>、感冒清热冲剂是治疗风寒感冒的常用药物，是由中药荆芥穗、桔梗、柴胡、苦杏仁等药物共同配伍加工提炼而成的，方剂中的荆芥是治疗感冒的良药，具有散风、解表、透疹等多种功能，属于非处方药．不符合题意．</w:t>
      </w:r>
    </w:p>
    <w:p w:rsidR="00A24B55">
      <w:pPr>
        <w:spacing w:after="0"/>
      </w:pPr>
      <w:r>
        <w:rPr>
          <w:color w:val="000000"/>
        </w:rPr>
        <w:t>D</w:t>
      </w:r>
      <w:r>
        <w:rPr>
          <w:color w:val="000000"/>
        </w:rPr>
        <w:t>、红药水是消毒防腐剂，汞离子解离后与蛋白质结合，起杀菌作用．不符合题意．</w:t>
      </w:r>
    </w:p>
    <w:p w:rsidR="00A24B55">
      <w:pPr>
        <w:spacing w:after="0"/>
      </w:pPr>
      <w:r>
        <w:rPr>
          <w:color w:val="000000"/>
        </w:rPr>
        <w:t>故选：</w:t>
      </w:r>
      <w:r>
        <w:rPr>
          <w:color w:val="000000"/>
        </w:rPr>
        <w:t>A</w:t>
      </w:r>
    </w:p>
    <w:p w:rsidR="00A24B55">
      <w:pPr>
        <w:spacing w:after="0"/>
      </w:pPr>
      <w:r>
        <w:rPr>
          <w:color w:val="000000"/>
        </w:rPr>
        <w:t>【</w:t>
      </w:r>
      <w:r>
        <w:rPr>
          <w:color w:val="000000"/>
        </w:rPr>
        <w:t>分析】此题考查安全用药的知识，据此答题</w:t>
      </w:r>
      <w:r>
        <w:rPr>
          <w:color w:val="000000"/>
        </w:rPr>
        <w:t>．</w:t>
      </w:r>
    </w:p>
    <w:p w:rsidR="00A24B55">
      <w:pPr>
        <w:spacing w:after="0"/>
      </w:pPr>
      <w:r>
        <w:rPr>
          <w:color w:val="000000"/>
        </w:rPr>
        <w:t>14.</w:t>
      </w:r>
      <w:r>
        <w:rPr>
          <w:color w:val="0000FF"/>
        </w:rPr>
        <w:t>【答案】</w:t>
      </w:r>
      <w:r>
        <w:rPr>
          <w:color w:val="000000"/>
        </w:rPr>
        <w:t xml:space="preserve">B  </w:t>
      </w:r>
    </w:p>
    <w:p w:rsidR="00A24B55">
      <w:pPr>
        <w:spacing w:after="0"/>
      </w:pPr>
      <w:r>
        <w:rPr>
          <w:color w:val="0000FF"/>
        </w:rPr>
        <w:t>【解析】</w:t>
      </w:r>
      <w:r>
        <w:rPr>
          <w:color w:val="000000"/>
        </w:rPr>
        <w:t>【解答】解：</w:t>
      </w:r>
      <w:r>
        <w:rPr>
          <w:color w:val="000000"/>
        </w:rPr>
        <w:t>A</w:t>
      </w:r>
      <w:r>
        <w:rPr>
          <w:color w:val="000000"/>
        </w:rPr>
        <w:t>、抗生素可以用来治疗相应的疾病．如青霉素是一种著名的抗生素，它是由真菌中的青霉菌产生的，可以治疗多种细菌性疾病．故</w:t>
      </w:r>
      <w:r>
        <w:rPr>
          <w:color w:val="000000"/>
        </w:rPr>
        <w:t>A</w:t>
      </w:r>
      <w:r>
        <w:rPr>
          <w:color w:val="000000"/>
        </w:rPr>
        <w:t>正确．</w:t>
      </w:r>
      <w:r>
        <w:rPr>
          <w:color w:val="000000"/>
        </w:rPr>
        <w:t xml:space="preserve">  </w:t>
      </w:r>
    </w:p>
    <w:p w:rsidR="00A24B55">
      <w:pPr>
        <w:spacing w:after="0"/>
      </w:pPr>
      <w:r>
        <w:rPr>
          <w:color w:val="000000"/>
        </w:rPr>
        <w:t>B</w:t>
      </w:r>
      <w:r>
        <w:rPr>
          <w:color w:val="000000"/>
        </w:rPr>
        <w:t>、细菌不能产生抗生素，故细菌产生的可以杀死某些致病病菌的物质说法错误．</w:t>
      </w:r>
    </w:p>
    <w:p w:rsidR="00A24B55">
      <w:pPr>
        <w:spacing w:after="0"/>
      </w:pPr>
      <w:r>
        <w:rPr>
          <w:color w:val="000000"/>
        </w:rPr>
        <w:t>C</w:t>
      </w:r>
      <w:r>
        <w:rPr>
          <w:color w:val="000000"/>
        </w:rPr>
        <w:t>、抗生素是一种能够治疗人类疾病的药物，能杀死致病的细菌，治疗多种细菌性疾病，不能杀死病毒，我们要根据病因、病情合理使用抗生素类药物．故</w:t>
      </w:r>
      <w:r>
        <w:rPr>
          <w:color w:val="000000"/>
        </w:rPr>
        <w:t>C</w:t>
      </w:r>
      <w:r>
        <w:rPr>
          <w:color w:val="000000"/>
        </w:rPr>
        <w:t>正确．</w:t>
      </w:r>
    </w:p>
    <w:p w:rsidR="00A24B55">
      <w:pPr>
        <w:spacing w:after="0"/>
      </w:pPr>
      <w:r>
        <w:rPr>
          <w:color w:val="000000"/>
        </w:rPr>
        <w:t>D</w:t>
      </w:r>
      <w:r>
        <w:rPr>
          <w:color w:val="000000"/>
        </w:rPr>
        <w:t>、滥用抗生素类药物会使细菌耐药性逐渐增强，并对人体产生许多副作用，使用时一般要进行皮试，药物抗生素类药物可能引起过敏性反应．故</w:t>
      </w:r>
      <w:r>
        <w:rPr>
          <w:color w:val="000000"/>
        </w:rPr>
        <w:t>D</w:t>
      </w:r>
      <w:r>
        <w:rPr>
          <w:color w:val="000000"/>
        </w:rPr>
        <w:t>正确．</w:t>
      </w:r>
    </w:p>
    <w:p w:rsidR="00A24B55">
      <w:pPr>
        <w:spacing w:after="0"/>
      </w:pPr>
      <w:r>
        <w:rPr>
          <w:color w:val="000000"/>
        </w:rPr>
        <w:t>故选：</w:t>
      </w:r>
      <w:r>
        <w:rPr>
          <w:color w:val="000000"/>
        </w:rPr>
        <w:t>B</w:t>
      </w:r>
      <w:r>
        <w:rPr>
          <w:color w:val="000000"/>
        </w:rPr>
        <w:t>．</w:t>
      </w:r>
    </w:p>
    <w:p w:rsidR="00A24B55">
      <w:pPr>
        <w:spacing w:after="0"/>
      </w:pPr>
      <w:r>
        <w:rPr>
          <w:color w:val="000000"/>
        </w:rPr>
        <w:t>【</w:t>
      </w:r>
      <w:r>
        <w:rPr>
          <w:color w:val="000000"/>
        </w:rPr>
        <w:t>分析】有的真菌能引起多种疾病，有的真菌却可以产生杀死某些致病细菌的物质，这些物质被称为抗生素</w:t>
      </w:r>
      <w:r>
        <w:rPr>
          <w:color w:val="000000"/>
        </w:rPr>
        <w:t>．</w:t>
      </w:r>
    </w:p>
    <w:p w:rsidR="00A24B55">
      <w:pPr>
        <w:spacing w:after="0"/>
      </w:pPr>
      <w:r>
        <w:rPr>
          <w:color w:val="000000"/>
        </w:rPr>
        <w:t>15.</w:t>
      </w:r>
      <w:r>
        <w:rPr>
          <w:color w:val="0000FF"/>
        </w:rPr>
        <w:t>【答案】</w:t>
      </w:r>
      <w:r>
        <w:rPr>
          <w:color w:val="000000"/>
        </w:rPr>
        <w:t xml:space="preserve">B  </w:t>
      </w:r>
    </w:p>
    <w:p w:rsidR="00A24B55">
      <w:pPr>
        <w:spacing w:after="0"/>
      </w:pPr>
      <w:r>
        <w:rPr>
          <w:color w:val="0000FF"/>
        </w:rPr>
        <w:t>【解析】</w:t>
      </w:r>
      <w:r>
        <w:rPr>
          <w:color w:val="000000"/>
        </w:rPr>
        <w:t>【解答】解：</w:t>
      </w:r>
      <w:r>
        <w:rPr>
          <w:color w:val="000000"/>
        </w:rPr>
        <w:t>A</w:t>
      </w:r>
      <w:r>
        <w:rPr>
          <w:color w:val="000000"/>
        </w:rPr>
        <w:t>、处方药的使用要遵医嘱，非处方药的使用要认真阅读说明书，按说明书服用，</w:t>
      </w:r>
      <w:r>
        <w:rPr>
          <w:color w:val="000000"/>
        </w:rPr>
        <w:t>A</w:t>
      </w:r>
      <w:r>
        <w:rPr>
          <w:color w:val="000000"/>
        </w:rPr>
        <w:t>错误；</w:t>
      </w:r>
      <w:r>
        <w:rPr>
          <w:color w:val="000000"/>
        </w:rPr>
        <w:t xml:space="preserve">  </w:t>
      </w:r>
    </w:p>
    <w:p w:rsidR="00A24B55">
      <w:pPr>
        <w:spacing w:after="0"/>
      </w:pPr>
      <w:r>
        <w:rPr>
          <w:color w:val="000000"/>
        </w:rPr>
        <w:t>B</w:t>
      </w:r>
      <w:r>
        <w:rPr>
          <w:color w:val="000000"/>
        </w:rPr>
        <w:t>、当遇到某人突然晕倒、煤气中毒或溺水等情况时，一定要尽快拨打</w:t>
      </w:r>
      <w:r>
        <w:rPr>
          <w:color w:val="000000"/>
        </w:rPr>
        <w:t>120</w:t>
      </w:r>
      <w:r>
        <w:rPr>
          <w:color w:val="000000"/>
        </w:rPr>
        <w:t>急救电话．对于突然停止呼吸的病人，同时可用</w:t>
      </w:r>
      <w:r>
        <w:rPr>
          <w:color w:val="000000"/>
        </w:rPr>
        <w:t>“</w:t>
      </w:r>
      <w:r>
        <w:rPr>
          <w:color w:val="000000"/>
        </w:rPr>
        <w:t>口对口吹气法</w:t>
      </w:r>
      <w:r>
        <w:rPr>
          <w:color w:val="000000"/>
        </w:rPr>
        <w:t>”</w:t>
      </w:r>
      <w:r>
        <w:rPr>
          <w:color w:val="000000"/>
        </w:rPr>
        <w:t>进行急救，</w:t>
      </w:r>
      <w:r>
        <w:rPr>
          <w:color w:val="000000"/>
        </w:rPr>
        <w:t>B</w:t>
      </w:r>
      <w:r>
        <w:rPr>
          <w:color w:val="000000"/>
        </w:rPr>
        <w:t>正确；</w:t>
      </w:r>
      <w:r>
        <w:rPr>
          <w:color w:val="000000"/>
        </w:rPr>
        <w:t xml:space="preserve"> </w:t>
      </w:r>
    </w:p>
    <w:p w:rsidR="00A24B55">
      <w:pPr>
        <w:spacing w:after="0"/>
      </w:pPr>
      <w:r>
        <w:rPr>
          <w:color w:val="000000"/>
        </w:rPr>
        <w:t>C</w:t>
      </w:r>
      <w:r>
        <w:rPr>
          <w:color w:val="000000"/>
        </w:rPr>
        <w:t>、青少年吸烟，呼吸道黏膜易受损，吸烟者易患慢性支气管炎、肺癌等疾病；烟雾会导致肺的功能降低；吸烟会损害神经系统，使人记忆力减退，过早衰老，</w:t>
      </w:r>
      <w:r>
        <w:rPr>
          <w:color w:val="000000"/>
        </w:rPr>
        <w:t>C</w:t>
      </w:r>
      <w:r>
        <w:rPr>
          <w:color w:val="000000"/>
        </w:rPr>
        <w:t>错误．</w:t>
      </w:r>
    </w:p>
    <w:p w:rsidR="00A24B55">
      <w:pPr>
        <w:spacing w:after="0"/>
      </w:pPr>
      <w:r>
        <w:rPr>
          <w:color w:val="000000"/>
        </w:rPr>
        <w:t>D</w:t>
      </w:r>
      <w:r>
        <w:rPr>
          <w:color w:val="000000"/>
        </w:rPr>
        <w:t>、烧烤类的食物虽然味道鲜美，但经常食用会给人体造成伤害，</w:t>
      </w:r>
      <w:r>
        <w:rPr>
          <w:color w:val="000000"/>
        </w:rPr>
        <w:t>D</w:t>
      </w:r>
      <w:r>
        <w:rPr>
          <w:color w:val="000000"/>
        </w:rPr>
        <w:t>错误．</w:t>
      </w:r>
    </w:p>
    <w:p w:rsidR="00A24B55">
      <w:pPr>
        <w:spacing w:after="0"/>
      </w:pPr>
      <w:r>
        <w:rPr>
          <w:color w:val="000000"/>
        </w:rPr>
        <w:t>故选：</w:t>
      </w:r>
      <w:r>
        <w:rPr>
          <w:color w:val="000000"/>
        </w:rPr>
        <w:t>B</w:t>
      </w:r>
      <w:r>
        <w:rPr>
          <w:color w:val="000000"/>
        </w:rPr>
        <w:t>．</w:t>
      </w:r>
    </w:p>
    <w:p w:rsidR="00A24B55">
      <w:pPr>
        <w:spacing w:after="0"/>
      </w:pPr>
      <w:r>
        <w:rPr>
          <w:color w:val="000000"/>
        </w:rPr>
        <w:t>【分析】健康的生活方式不仅有利于预防各种疾病，而且有利于提高人们的健康水平，提高生活质量，解答时可以从健康的生活习惯对身体的影响方面来</w:t>
      </w:r>
      <w:r>
        <w:rPr>
          <w:color w:val="000000"/>
        </w:rPr>
        <w:t>切入．</w:t>
      </w:r>
    </w:p>
    <w:p w:rsidR="00A24B55">
      <w:r>
        <w:t>二、填空题</w:t>
      </w:r>
    </w:p>
    <w:p w:rsidR="001A31C8">
      <w:pPr>
        <w:spacing w:after="0"/>
      </w:pPr>
      <w:r>
        <w:rPr>
          <w:color w:val="000000"/>
        </w:rPr>
        <w:t>16.</w:t>
      </w:r>
      <w:r>
        <w:rPr>
          <w:color w:val="0000FF"/>
        </w:rPr>
        <w:t>【答案】</w:t>
      </w:r>
      <w:r>
        <w:rPr>
          <w:color w:val="000000"/>
        </w:rPr>
        <w:t>过量服用，会危害人体健康，用药剂量要适当</w:t>
      </w:r>
    </w:p>
    <w:p w:rsidR="001A31C8">
      <w:pPr>
        <w:spacing w:after="0"/>
      </w:pPr>
      <w:r>
        <w:rPr>
          <w:color w:val="0000FF"/>
        </w:rPr>
        <w:t>【解析】</w:t>
      </w:r>
      <w:r>
        <w:rPr>
          <w:color w:val="000000"/>
        </w:rPr>
        <w:t>【解答】安全用药是指根据病情需要，正确选择药物的品种、剂量和服用时间等，以充分发挥最佳效果，尽量避免药物对人体产生的不良作用或危害。药物一般都有一定的毒副作用，过量服用，会危害人体健康，用药剂量要适当。</w:t>
      </w:r>
    </w:p>
    <w:p w:rsidR="00A24B55">
      <w:pPr>
        <w:spacing w:after="0"/>
      </w:pPr>
      <w:r>
        <w:rPr>
          <w:color w:val="000000"/>
        </w:rPr>
        <w:t>故答案为：过量服用，会危害人体健康，用药剂量要适当</w:t>
      </w:r>
    </w:p>
    <w:p w:rsidR="00A24B55">
      <w:pPr>
        <w:spacing w:after="0"/>
      </w:pPr>
      <w:r>
        <w:rPr>
          <w:color w:val="000000"/>
        </w:rPr>
        <w:t>【分析】安全用药是指根据病情需要，正确选择药物的品种、剂量和服用时间等，以充分发挥最佳效果，尽量避免药物对人体产生的不良作用或危害．</w:t>
      </w:r>
    </w:p>
    <w:p w:rsidR="001A31C8">
      <w:pPr>
        <w:spacing w:after="0"/>
      </w:pPr>
      <w:r>
        <w:rPr>
          <w:color w:val="000000"/>
        </w:rPr>
        <w:t>17.</w:t>
      </w:r>
      <w:r>
        <w:rPr>
          <w:color w:val="0000FF"/>
        </w:rPr>
        <w:t>【答案】</w:t>
      </w:r>
      <w:r>
        <w:rPr>
          <w:color w:val="000000"/>
        </w:rPr>
        <w:t>OTC</w:t>
      </w:r>
    </w:p>
    <w:p w:rsidR="001A31C8">
      <w:pPr>
        <w:spacing w:after="0"/>
      </w:pPr>
      <w:r>
        <w:rPr>
          <w:color w:val="0000FF"/>
        </w:rPr>
        <w:t>【解析】</w:t>
      </w:r>
      <w:r>
        <w:rPr>
          <w:color w:val="000000"/>
        </w:rPr>
        <w:t>【</w:t>
      </w:r>
      <w:r>
        <w:rPr>
          <w:color w:val="000000"/>
        </w:rPr>
        <w:t>解答】解：药品分处方药和非处方药，非处方药是不需要医师处方、即可自行判断、购买和使用的药品，简称</w:t>
      </w:r>
      <w:r>
        <w:rPr>
          <w:color w:val="000000"/>
        </w:rPr>
        <w:t>OTC</w:t>
      </w:r>
      <w:r>
        <w:rPr>
          <w:color w:val="000000"/>
        </w:rPr>
        <w:t>．这些药物大都用于多发病常见病的自行诊治；处方药是必须凭执业医师或执助理医师才可调配、购买和使用的药品，非处方药不必医生嘱咐下使用，处方药不能自己购买，按照说明服用．</w:t>
      </w:r>
    </w:p>
    <w:p w:rsidR="00A24B55">
      <w:pPr>
        <w:spacing w:after="0"/>
      </w:pPr>
      <w:r>
        <w:rPr>
          <w:color w:val="000000"/>
        </w:rPr>
        <w:t>故答案为：</w:t>
      </w:r>
      <w:r>
        <w:rPr>
          <w:color w:val="000000"/>
        </w:rPr>
        <w:t>OTC</w:t>
      </w:r>
    </w:p>
    <w:p w:rsidR="00A24B55">
      <w:pPr>
        <w:spacing w:after="0"/>
      </w:pPr>
      <w:r>
        <w:rPr>
          <w:color w:val="000000"/>
        </w:rPr>
        <w:t>【分析】安全用药是指根据病情需要，正确选择药物的品种、剂量和服用时间等，以充分发挥最佳效果，尽量避免药物对人体产生的不良作用或危害．</w:t>
      </w:r>
    </w:p>
    <w:p w:rsidR="00A24B55">
      <w:pPr>
        <w:spacing w:after="0"/>
      </w:pPr>
      <w:r>
        <w:rPr>
          <w:color w:val="000000"/>
        </w:rPr>
        <w:t>18.</w:t>
      </w:r>
      <w:r>
        <w:rPr>
          <w:color w:val="0000FF"/>
        </w:rPr>
        <w:t>【答案】</w:t>
      </w:r>
      <w:r>
        <w:rPr>
          <w:color w:val="000000"/>
        </w:rPr>
        <w:t>处方药；非处方药；主要成分；适应症；用法与用量；以确保用药安全</w:t>
      </w:r>
      <w:r>
        <w:br/>
      </w:r>
      <w:r>
        <w:rPr>
          <w:color w:val="000000"/>
        </w:rPr>
        <w:t xml:space="preserve">  </w:t>
      </w:r>
    </w:p>
    <w:p w:rsidR="00A24B55">
      <w:pPr>
        <w:spacing w:after="0"/>
      </w:pPr>
      <w:r>
        <w:rPr>
          <w:color w:val="0000FF"/>
        </w:rPr>
        <w:t>【解</w:t>
      </w:r>
      <w:r>
        <w:rPr>
          <w:color w:val="0000FF"/>
        </w:rPr>
        <w:t>析】</w:t>
      </w:r>
      <w:r>
        <w:rPr>
          <w:color w:val="000000"/>
        </w:rPr>
        <w:t>【解答】药物按照是否需要职业医师或者职业助理医师的处方进行购买而分为处方药和非处方药。无论是处方药还是非处方药，在使用之前，都应该仔细阅读使用说明书，了解药物的主要成分、适应症、用法与用量、药品规格、注意事项、生产日期和有效期等，以确保用药安全。</w:t>
      </w:r>
      <w:r>
        <w:br/>
      </w:r>
      <w:r>
        <w:rPr>
          <w:color w:val="000000"/>
        </w:rPr>
        <w:t>故答案为：处方药；非处方药；主要成分；适应症；用法与用量；以确保用药安全</w:t>
      </w:r>
    </w:p>
    <w:p w:rsidR="00A24B55">
      <w:pPr>
        <w:spacing w:after="0"/>
      </w:pPr>
      <w:r>
        <w:rPr>
          <w:color w:val="000000"/>
        </w:rPr>
        <w:t>【分析】药品主要包括非处方药和处方药，非处方药是不需要医师处方、即可自行判断、购买和使用的药品，简称</w:t>
      </w:r>
      <w:r>
        <w:rPr>
          <w:color w:val="000000"/>
        </w:rPr>
        <w:t>OTC</w:t>
      </w:r>
      <w:r>
        <w:rPr>
          <w:color w:val="000000"/>
        </w:rPr>
        <w:t>．这些药物大都用于多发病常见病的自行诊治，如感冒、咳嗽、消化不良、头痛、发热等．</w:t>
      </w:r>
      <w:r>
        <w:rPr>
          <w:color w:val="000000"/>
        </w:rPr>
        <w:t>为了保证人民健康，我国非处方药的包装标签、使用说明书中标注了警示语，明确规定药物的使用时间、疗程，并强调指出</w:t>
      </w:r>
      <w:r>
        <w:rPr>
          <w:color w:val="000000"/>
        </w:rPr>
        <w:t>“</w:t>
      </w:r>
      <w:r>
        <w:rPr>
          <w:color w:val="000000"/>
        </w:rPr>
        <w:t>如症状未缓解或消失应向医师咨询</w:t>
      </w:r>
      <w:r>
        <w:rPr>
          <w:color w:val="000000"/>
        </w:rPr>
        <w:t>”</w:t>
      </w:r>
      <w:r>
        <w:rPr>
          <w:color w:val="000000"/>
        </w:rPr>
        <w:t>．处方药是必须凭执业医师或执助理医师才可调配、购买和使用的药品，简称</w:t>
      </w:r>
      <w:r>
        <w:rPr>
          <w:color w:val="000000"/>
        </w:rPr>
        <w:t>Rx</w:t>
      </w:r>
      <w:r>
        <w:rPr>
          <w:color w:val="000000"/>
        </w:rPr>
        <w:t>．</w:t>
      </w:r>
    </w:p>
    <w:p w:rsidR="00A24B55">
      <w:pPr>
        <w:spacing w:after="0"/>
      </w:pPr>
      <w:r>
        <w:rPr>
          <w:color w:val="000000"/>
        </w:rPr>
        <w:t>《中华人民共和国药品管理法》中规定药品的标签应当包含药品通用名称、适应症或者功能主治、规格、用法用量、生产日期、产品批号、有效期、生产企业等内容</w:t>
      </w:r>
      <w:r>
        <w:rPr>
          <w:color w:val="000000"/>
        </w:rPr>
        <w:t>.</w:t>
      </w:r>
      <w:r>
        <w:rPr>
          <w:color w:val="000000"/>
        </w:rPr>
        <w:t>其中生产企业和批准文号等信息，可以证明药品的是否由合法的正规企业生产，生产日期和有效期等信息，可以让我们知道该药品是否过期、功能用量、禁忌等信息，可</w:t>
      </w:r>
      <w:r>
        <w:rPr>
          <w:color w:val="000000"/>
        </w:rPr>
        <w:t>以让我们知道是否适合自己的病症和自身的实际情况。而是否是广告推荐的，与安全用药没有关系</w:t>
      </w:r>
      <w:r>
        <w:rPr>
          <w:color w:val="000000"/>
        </w:rPr>
        <w:t>.</w:t>
      </w:r>
    </w:p>
    <w:p w:rsidR="00A24B55">
      <w:r>
        <w:t>三、解答题</w:t>
      </w:r>
    </w:p>
    <w:p w:rsidR="001A31C8">
      <w:pPr>
        <w:spacing w:after="0"/>
      </w:pPr>
      <w:r>
        <w:rPr>
          <w:color w:val="000000"/>
        </w:rPr>
        <w:t>19.</w:t>
      </w:r>
      <w:r>
        <w:rPr>
          <w:color w:val="0000FF"/>
        </w:rPr>
        <w:t>【答案】</w:t>
      </w:r>
      <w:r>
        <w:rPr>
          <w:color w:val="000000"/>
        </w:rPr>
        <w:t>器具：体温表、酒精、纱布、剪刀</w:t>
      </w:r>
      <w:r>
        <w:br/>
      </w:r>
      <w:r>
        <w:rPr>
          <w:color w:val="000000"/>
        </w:rPr>
        <w:t>内服药：止泻药、感冒药、乘晕宁、硝酸甘油</w:t>
      </w:r>
      <w:r>
        <w:br/>
      </w:r>
      <w:r>
        <w:rPr>
          <w:color w:val="000000"/>
        </w:rPr>
        <w:t>外服药：创可贴、烫伤膏、红花油、酒精、碘酒</w:t>
      </w:r>
    </w:p>
    <w:p w:rsidR="001A31C8">
      <w:pPr>
        <w:spacing w:after="0"/>
      </w:pPr>
      <w:r>
        <w:rPr>
          <w:color w:val="0000FF"/>
        </w:rPr>
        <w:t>【</w:t>
      </w:r>
      <w:r>
        <w:rPr>
          <w:color w:val="0000FF"/>
        </w:rPr>
        <w:t>解析】</w:t>
      </w:r>
      <w:r>
        <w:rPr>
          <w:color w:val="000000"/>
        </w:rPr>
        <w:t>【解答】属于安全用药小药箱器具的是体温表、纱布、剪刀；内服药是指必须口服，经消化道才能吸收的药物</w:t>
      </w:r>
      <w:r>
        <w:rPr>
          <w:color w:val="000000"/>
        </w:rPr>
        <w:t>．</w:t>
      </w:r>
    </w:p>
    <w:p w:rsidR="00A24B55">
      <w:pPr>
        <w:spacing w:after="0"/>
      </w:pPr>
      <w:r>
        <w:rPr>
          <w:color w:val="000000"/>
        </w:rPr>
        <w:t>内服药有：止泻药、感冒药、乘晕宁、硝酸甘油；外用药是指在体表黏贴的膏药，或涂抹的药物，外用药有：创可贴、烫伤膏、红花油、酒精、碘酒．治疗心脏病的常备药品是硝酸甘油，爷爷患有心脏病，因此要备有硝酸甘油．妈妈时常会晕车，晕车可以服用乘晕宁，因此要备用乘晕宁；</w:t>
      </w:r>
    </w:p>
    <w:p w:rsidR="00A24B55">
      <w:pPr>
        <w:spacing w:after="0"/>
      </w:pPr>
      <w:r>
        <w:rPr>
          <w:color w:val="000000"/>
        </w:rPr>
        <w:t>外出可能会水土不服，或者饮食不周，因此要有止泻药；和一些常用药如感冒药、创可贴等．胃痛用药是治疗胃病用的，没有胃病的人不需要此药，因此不需要带胃痛用药．</w:t>
      </w:r>
    </w:p>
    <w:p w:rsidR="00A24B55">
      <w:pPr>
        <w:spacing w:after="0"/>
      </w:pPr>
      <w:r>
        <w:rPr>
          <w:color w:val="000000"/>
        </w:rPr>
        <w:t>【</w:t>
      </w:r>
      <w:r>
        <w:rPr>
          <w:color w:val="000000"/>
        </w:rPr>
        <w:t>分析】此题考查的知识点是常用药物的名称、器具的和使用．解答时可以从常用器具、内服药、外用药方面来切入</w:t>
      </w:r>
      <w:r>
        <w:rPr>
          <w:color w:val="000000"/>
        </w:rPr>
        <w:t>．</w:t>
      </w:r>
    </w:p>
    <w:p w:rsidR="00A24B55">
      <w:r>
        <w:t>四、综合题</w:t>
      </w:r>
    </w:p>
    <w:p w:rsidR="00A24B55">
      <w:pPr>
        <w:spacing w:after="0"/>
      </w:pPr>
      <w:r>
        <w:rPr>
          <w:color w:val="000000"/>
        </w:rPr>
        <w:t>20.</w:t>
      </w:r>
      <w:r>
        <w:rPr>
          <w:color w:val="0000FF"/>
        </w:rPr>
        <w:t>【答案】</w:t>
      </w:r>
      <w:r>
        <w:rPr>
          <w:color w:val="000000"/>
        </w:rPr>
        <w:t>（</w:t>
      </w:r>
      <w:r>
        <w:rPr>
          <w:color w:val="000000"/>
        </w:rPr>
        <w:t>1</w:t>
      </w:r>
      <w:r>
        <w:rPr>
          <w:color w:val="000000"/>
        </w:rPr>
        <w:t>）能</w:t>
      </w:r>
      <w:r>
        <w:br/>
      </w:r>
      <w:r>
        <w:rPr>
          <w:color w:val="000000"/>
        </w:rPr>
        <w:t>（</w:t>
      </w:r>
      <w:r>
        <w:rPr>
          <w:color w:val="000000"/>
        </w:rPr>
        <w:t>2</w:t>
      </w:r>
      <w:r>
        <w:rPr>
          <w:color w:val="000000"/>
        </w:rPr>
        <w:t>）中药</w:t>
      </w:r>
      <w:r>
        <w:br/>
      </w:r>
      <w:r>
        <w:rPr>
          <w:color w:val="000000"/>
        </w:rPr>
        <w:t>（</w:t>
      </w:r>
      <w:r>
        <w:rPr>
          <w:color w:val="000000"/>
        </w:rPr>
        <w:t>3</w:t>
      </w:r>
      <w:r>
        <w:rPr>
          <w:color w:val="000000"/>
        </w:rPr>
        <w:t>）无效</w:t>
      </w:r>
      <w:r>
        <w:rPr>
          <w:color w:val="000000"/>
        </w:rPr>
        <w:t xml:space="preserve">  </w:t>
      </w:r>
    </w:p>
    <w:p w:rsidR="00A24B55">
      <w:pPr>
        <w:spacing w:after="0"/>
      </w:pPr>
      <w:r>
        <w:rPr>
          <w:color w:val="0000FF"/>
        </w:rPr>
        <w:t>【解析】</w:t>
      </w:r>
      <w:r>
        <w:rPr>
          <w:color w:val="000000"/>
        </w:rPr>
        <w:t>【解答】（</w:t>
      </w:r>
      <w:r>
        <w:rPr>
          <w:color w:val="000000"/>
        </w:rPr>
        <w:t>1</w:t>
      </w:r>
      <w:r>
        <w:rPr>
          <w:color w:val="000000"/>
        </w:rPr>
        <w:t>）根据说明书可见：抗病毒口服液能主治病毒性流感，所以他能直接服用．（</w:t>
      </w:r>
      <w:r>
        <w:rPr>
          <w:color w:val="000000"/>
        </w:rPr>
        <w:t>2</w:t>
      </w:r>
      <w:r>
        <w:rPr>
          <w:color w:val="000000"/>
        </w:rPr>
        <w:t>）中药是在中医理论指导下应用的药物．包括中药材、中药饮片和中成药等；西药，相对于祖国传统中药而言，指西医用的药物，一般用化学合成方法制成或从天然产物提制而成；包括阿司匹林、青霉素、止痛片等．西药即为有机化学药品，无机化学药品和生物制品．看其说明书则有化</w:t>
      </w:r>
      <w:r>
        <w:rPr>
          <w:color w:val="000000"/>
        </w:rPr>
        <w:t>学名、结构式，剂量上比中药精确，通常以毫克计．．中药是我国传统的药物，其有效成分主要是从各种植物中提取出来的，从药品说明书的成分及规格等项目明显可以看出，此药为中药．（</w:t>
      </w:r>
      <w:r>
        <w:rPr>
          <w:color w:val="000000"/>
        </w:rPr>
        <w:t>3</w:t>
      </w:r>
      <w:r>
        <w:rPr>
          <w:color w:val="000000"/>
        </w:rPr>
        <w:t>）根据说明书可见：抗病毒口服液不能主治细菌性痢疾，所以患细菌性痢疾的病人服用此药无效．</w:t>
      </w:r>
      <w:r>
        <w:rPr>
          <w:color w:val="000000"/>
        </w:rPr>
        <w:t xml:space="preserve">  </w:t>
      </w:r>
    </w:p>
    <w:p w:rsidR="00A24B55">
      <w:pPr>
        <w:spacing w:after="0"/>
      </w:pPr>
      <w:r>
        <w:rPr>
          <w:color w:val="000000"/>
        </w:rPr>
        <w:t>【分析】药品分为处方药和非处方药，非处方药是不需要医师处方、即可自行判断、购买和使用的药品，简称</w:t>
      </w:r>
      <w:r>
        <w:rPr>
          <w:color w:val="000000"/>
        </w:rPr>
        <w:t>OTC</w:t>
      </w:r>
      <w:r>
        <w:rPr>
          <w:color w:val="000000"/>
        </w:rPr>
        <w:t>．这些药物大都用于多发病常见病的自行诊治，如感冒、咳嗽、消化不良、头痛、发热等．为了保证人民健康，我国非处方药的包装标签、使用说明书中标注了警示语，</w:t>
      </w:r>
      <w:r>
        <w:rPr>
          <w:color w:val="000000"/>
        </w:rPr>
        <w:t>明确规定药物的使用时间、疗程，并强调指出</w:t>
      </w:r>
      <w:r>
        <w:rPr>
          <w:color w:val="000000"/>
        </w:rPr>
        <w:t>“</w:t>
      </w:r>
      <w:r>
        <w:rPr>
          <w:color w:val="000000"/>
        </w:rPr>
        <w:t>如症状未缓解或消失应向医师咨询</w:t>
      </w:r>
      <w:r>
        <w:rPr>
          <w:color w:val="000000"/>
        </w:rPr>
        <w:t>”</w:t>
      </w:r>
      <w:r>
        <w:rPr>
          <w:color w:val="000000"/>
        </w:rPr>
        <w:t>．处方药是必须凭执业医师或执助理医师才可调配、购买和使用的药品，简称</w:t>
      </w:r>
      <w:r>
        <w:rPr>
          <w:color w:val="000000"/>
        </w:rPr>
        <w:t>Rx</w:t>
      </w:r>
      <w:r>
        <w:rPr>
          <w:color w:val="000000"/>
        </w:rPr>
        <w:t>．</w:t>
      </w:r>
    </w:p>
    <w:p w:rsidR="00A24B55">
      <w:pPr>
        <w:spacing w:after="0"/>
      </w:pPr>
      <w:r>
        <w:rPr>
          <w:color w:val="000000"/>
        </w:rPr>
        <w:t>21.</w:t>
      </w:r>
      <w:r>
        <w:rPr>
          <w:color w:val="0000FF"/>
        </w:rPr>
        <w:t>【答案】</w:t>
      </w:r>
      <w:r>
        <w:rPr>
          <w:color w:val="000000"/>
        </w:rPr>
        <w:t>（</w:t>
      </w:r>
      <w:r>
        <w:rPr>
          <w:color w:val="000000"/>
        </w:rPr>
        <w:t>1</w:t>
      </w:r>
      <w:r>
        <w:rPr>
          <w:color w:val="000000"/>
        </w:rPr>
        <w:t>）</w:t>
      </w:r>
      <w:r>
        <w:rPr>
          <w:color w:val="000000"/>
        </w:rPr>
        <w:t>B</w:t>
      </w:r>
      <w:r>
        <w:br/>
      </w:r>
      <w:r>
        <w:rPr>
          <w:color w:val="000000"/>
        </w:rPr>
        <w:t>（</w:t>
      </w:r>
      <w:r>
        <w:rPr>
          <w:color w:val="000000"/>
        </w:rPr>
        <w:t>2</w:t>
      </w:r>
      <w:r>
        <w:rPr>
          <w:color w:val="000000"/>
        </w:rPr>
        <w:t>）密封，遮光，置阴凉处</w:t>
      </w:r>
      <w:r>
        <w:br/>
      </w:r>
      <w:r>
        <w:rPr>
          <w:color w:val="000000"/>
        </w:rPr>
        <w:t>（</w:t>
      </w:r>
      <w:r>
        <w:rPr>
          <w:color w:val="000000"/>
        </w:rPr>
        <w:t>3</w:t>
      </w:r>
      <w:r>
        <w:rPr>
          <w:color w:val="000000"/>
        </w:rPr>
        <w:t>）</w:t>
      </w:r>
      <w:r>
        <w:rPr>
          <w:color w:val="000000"/>
        </w:rPr>
        <w:t>2</w:t>
      </w:r>
      <w:r>
        <w:br/>
      </w:r>
      <w:r>
        <w:rPr>
          <w:color w:val="000000"/>
        </w:rPr>
        <w:t>（</w:t>
      </w:r>
      <w:r>
        <w:rPr>
          <w:color w:val="000000"/>
        </w:rPr>
        <w:t>4</w:t>
      </w:r>
      <w:r>
        <w:rPr>
          <w:color w:val="000000"/>
        </w:rPr>
        <w:t>）不能；过了有效期</w:t>
      </w:r>
      <w:r>
        <w:rPr>
          <w:color w:val="000000"/>
        </w:rPr>
        <w:t xml:space="preserve">  </w:t>
      </w:r>
    </w:p>
    <w:p w:rsidR="00A24B55">
      <w:pPr>
        <w:spacing w:after="0"/>
      </w:pPr>
      <w:r>
        <w:rPr>
          <w:color w:val="0000FF"/>
        </w:rPr>
        <w:t>【解析】</w:t>
      </w:r>
      <w:r>
        <w:rPr>
          <w:color w:val="000000"/>
        </w:rPr>
        <w:t>【解答】解：（</w:t>
      </w:r>
      <w:r>
        <w:rPr>
          <w:color w:val="000000"/>
        </w:rPr>
        <w:t>1</w:t>
      </w:r>
      <w:r>
        <w:rPr>
          <w:color w:val="000000"/>
        </w:rPr>
        <w:t>）、说明书中注明了其功能主治是：病毒性感冒和咽喉肿痛．因此此药适合于治疗呼吸系统疾病．（</w:t>
      </w:r>
      <w:r>
        <w:rPr>
          <w:color w:val="000000"/>
        </w:rPr>
        <w:t>2</w:t>
      </w:r>
      <w:r>
        <w:rPr>
          <w:color w:val="000000"/>
        </w:rPr>
        <w:t>）、服用药品前要仔细阅读药品的使用说明书，使用说明中的作用与用途（功能与主治）、用法与用量、规格、有效期、批准文号、制造单位和注意事项对于安全用药都是十分重要</w:t>
      </w:r>
      <w:r>
        <w:rPr>
          <w:color w:val="000000"/>
        </w:rPr>
        <w:t>的．保存此药的基本要求是密封，遮光，置阴凉处．（</w:t>
      </w:r>
      <w:r>
        <w:rPr>
          <w:color w:val="000000"/>
        </w:rPr>
        <w:t>3</w:t>
      </w:r>
      <w:r>
        <w:rPr>
          <w:color w:val="000000"/>
        </w:rPr>
        <w:t>）此药每次服用的数量不应超过</w:t>
      </w:r>
      <w:r>
        <w:rPr>
          <w:color w:val="000000"/>
        </w:rPr>
        <w:t>2</w:t>
      </w:r>
      <w:r>
        <w:rPr>
          <w:color w:val="000000"/>
        </w:rPr>
        <w:t>支．（</w:t>
      </w:r>
      <w:r>
        <w:rPr>
          <w:color w:val="000000"/>
        </w:rPr>
        <w:t>4</w:t>
      </w:r>
      <w:r>
        <w:rPr>
          <w:color w:val="000000"/>
        </w:rPr>
        <w:t>）、这批药现在不能使用，已经过了有效期．</w:t>
      </w:r>
      <w:r>
        <w:rPr>
          <w:color w:val="000000"/>
        </w:rPr>
        <w:t xml:space="preserve">   </w:t>
      </w:r>
    </w:p>
    <w:p w:rsidR="00A24B55">
      <w:pPr>
        <w:spacing w:after="0"/>
      </w:pPr>
      <w:r>
        <w:rPr>
          <w:color w:val="000000"/>
        </w:rPr>
        <w:t>【分析】服用药品前要仔细阅读药品的使用说明书，使用说明中的作用与用途（功能与主治）、用法与用量、规格、有效期、批准文号、制造单位和注意事项对于安全用药都是十分重要的．</w:t>
      </w:r>
    </w:p>
    <w:sectPr w:rsidSect="00A24B55">
      <w:headerReference w:type="even" r:id="rId12"/>
      <w:footerReference w:type="default" r:id="rId13"/>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B55" w:rsidRPr="001A31C8" w:rsidP="001A31C8">
    <w:pPr>
      <w:pStyle w:val="Footer"/>
    </w:pPr>
    <w:r w:rsidRPr="001A31C8">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B55">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A24B55">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A24B55" w:rsidP="00A24B55">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A24B55">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151A8"/>
    <w:multiLevelType w:val="hybridMultilevel"/>
    <w:tmpl w:val="BE86D2B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6645CEB"/>
    <w:multiLevelType w:val="hybridMultilevel"/>
    <w:tmpl w:val="0EEA833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5"/>
  </w:num>
  <w:num w:numId="5">
    <w:abstractNumId w:val="2"/>
  </w:num>
  <w:num w:numId="6">
    <w:abstractNumId w:val="1"/>
  </w:num>
  <w:num w:numId="7">
    <w:abstractNumId w:val="3"/>
  </w:num>
  <w:num w:numId="8">
    <w:abstractNumId w:val="0"/>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B55"/>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A24B55"/>
    <w:rPr>
      <w:sz w:val="18"/>
      <w:szCs w:val="18"/>
    </w:rPr>
  </w:style>
  <w:style w:type="paragraph" w:styleId="Footer">
    <w:name w:val="footer"/>
    <w:basedOn w:val="Normal"/>
    <w:link w:val="Char0"/>
    <w:uiPriority w:val="99"/>
    <w:unhideWhenUsed/>
    <w:qFormat/>
    <w:rsid w:val="00A24B55"/>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A24B55"/>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A24B55"/>
    <w:rPr>
      <w:sz w:val="18"/>
      <w:szCs w:val="18"/>
    </w:rPr>
  </w:style>
  <w:style w:type="character" w:customStyle="1" w:styleId="Char0">
    <w:name w:val="页脚 Char"/>
    <w:link w:val="Footer"/>
    <w:uiPriority w:val="99"/>
    <w:qFormat/>
    <w:rsid w:val="00A24B55"/>
    <w:rPr>
      <w:sz w:val="18"/>
      <w:szCs w:val="18"/>
    </w:rPr>
  </w:style>
  <w:style w:type="character" w:customStyle="1" w:styleId="Char1">
    <w:name w:val="批注框文本 Char"/>
    <w:link w:val="BalloonText"/>
    <w:uiPriority w:val="99"/>
    <w:semiHidden/>
    <w:qFormat/>
    <w:rsid w:val="00A24B55"/>
    <w:rPr>
      <w:sz w:val="18"/>
      <w:szCs w:val="18"/>
    </w:rPr>
  </w:style>
  <w:style w:type="paragraph" w:customStyle="1" w:styleId="1">
    <w:name w:val="正文1"/>
    <w:qFormat/>
    <w:rsid w:val="00A24B55"/>
    <w:pPr>
      <w:jc w:val="both"/>
    </w:pPr>
    <w:rPr>
      <w:kern w:val="2"/>
      <w:sz w:val="21"/>
      <w:szCs w:val="21"/>
    </w:rPr>
  </w:style>
  <w:style w:type="character" w:customStyle="1" w:styleId="15">
    <w:name w:val="15"/>
    <w:qFormat/>
    <w:rsid w:val="00A24B55"/>
    <w:rPr>
      <w:rFonts w:ascii="Times New Roman" w:hAnsi="Times New Roman" w:cs="Times New Roman" w:hint="default"/>
      <w:color w:val="0000FF"/>
      <w:u w:val="single"/>
    </w:rPr>
  </w:style>
  <w:style w:type="paragraph" w:customStyle="1" w:styleId="2">
    <w:name w:val="正文2"/>
    <w:qFormat/>
    <w:rsid w:val="00A24B55"/>
    <w:pPr>
      <w:jc w:val="both"/>
    </w:pPr>
    <w:rPr>
      <w:kern w:val="2"/>
      <w:sz w:val="21"/>
      <w:szCs w:val="21"/>
    </w:rPr>
  </w:style>
  <w:style w:type="character" w:customStyle="1" w:styleId="DefaultParagraphFontPHPDOCX">
    <w:name w:val="Default Paragraph Font PHPDOCX"/>
    <w:uiPriority w:val="1"/>
    <w:semiHidden/>
    <w:unhideWhenUsed/>
    <w:rsid w:val="00A24B55"/>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A24B55"/>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DC5B37-4537-4091-8A17-2B5CE88F8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1539</Words>
  <Characters>8773</Characters>
  <Application>Microsoft Office Word</Application>
  <DocSecurity>0</DocSecurity>
  <Lines>73</Lines>
  <Paragraphs>20</Paragraphs>
  <ScaleCrop>false</ScaleCrop>
  <Company/>
  <LinksUpToDate>false</LinksUpToDate>
  <CharactersWithSpaces>10292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2019-03-20T01:01:00Z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