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56EFE">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90pt;margin-top:903pt;mso-position-horizontal-relative:page;mso-position-vertical-relative:top-margin-area;position:absolute;width:39pt;z-index:251658240">
            <v:imagedata r:id="rId6" o:title=""/>
          </v:shape>
        </w:pict>
      </w:r>
      <w:r w:rsidRPr="0072353A">
        <w:rPr>
          <w:rFonts w:hint="eastAsia"/>
          <w:b/>
          <w:bCs/>
          <w:sz w:val="28"/>
          <w:szCs w:val="28"/>
        </w:rPr>
        <w:t>鲁科版（五四制）六年级下册生物跟踪训练</w:t>
      </w:r>
      <w:r w:rsidRPr="0072353A">
        <w:rPr>
          <w:rFonts w:hint="eastAsia"/>
          <w:b/>
          <w:bCs/>
          <w:sz w:val="28"/>
          <w:szCs w:val="28"/>
        </w:rPr>
        <w:t xml:space="preserve"> </w:t>
      </w:r>
      <w:r w:rsidRPr="0072353A">
        <w:rPr>
          <w:rFonts w:hint="eastAsia"/>
          <w:b/>
          <w:bCs/>
          <w:sz w:val="28"/>
          <w:szCs w:val="28"/>
        </w:rPr>
        <w:t>第六章</w:t>
      </w:r>
      <w:r w:rsidRPr="0072353A">
        <w:rPr>
          <w:rFonts w:hint="eastAsia"/>
          <w:b/>
          <w:bCs/>
          <w:sz w:val="28"/>
          <w:szCs w:val="28"/>
        </w:rPr>
        <w:t xml:space="preserve"> </w:t>
      </w:r>
      <w:r w:rsidRPr="0072353A">
        <w:rPr>
          <w:rFonts w:hint="eastAsia"/>
          <w:b/>
          <w:bCs/>
          <w:sz w:val="28"/>
          <w:szCs w:val="28"/>
        </w:rPr>
        <w:t>爱护植物，绿化祖国</w:t>
      </w:r>
    </w:p>
    <w:p w:rsidR="00956EFE">
      <w:r>
        <w:rPr>
          <w:b/>
          <w:bCs/>
          <w:sz w:val="24"/>
          <w:szCs w:val="24"/>
        </w:rPr>
        <w:t>一、单选题</w:t>
      </w:r>
      <w:r>
        <w:rPr>
          <w:b/>
          <w:bCs/>
          <w:sz w:val="24"/>
          <w:szCs w:val="24"/>
        </w:rPr>
        <w:t xml:space="preserve"> </w:t>
      </w:r>
    </w:p>
    <w:p w:rsidR="0072353A">
      <w:pPr>
        <w:spacing w:after="0"/>
      </w:pPr>
      <w:r>
        <w:rPr>
          <w:color w:val="000000"/>
        </w:rPr>
        <w:t xml:space="preserve">1. </w:t>
      </w:r>
      <w:r>
        <w:rPr>
          <w:color w:val="000000"/>
        </w:rPr>
        <w:t>大气中二氧化碳等气体增加导致温室效应，下列做法无助于降低大气中二氧化碳含量的是（</w:t>
      </w:r>
      <w:r>
        <w:rPr>
          <w:color w:val="000000"/>
        </w:rPr>
        <w:t xml:space="preserve">  </w:t>
      </w:r>
      <w:r>
        <w:rPr>
          <w:color w:val="000000"/>
        </w:rPr>
        <w:t>）</w:t>
      </w:r>
    </w:p>
    <w:p w:rsidR="00956EFE">
      <w:pPr>
        <w:spacing w:after="0"/>
        <w:ind w:left="150"/>
      </w:pPr>
      <w:r>
        <w:rPr>
          <w:color w:val="000000"/>
        </w:rPr>
        <w:t>A. </w:t>
      </w:r>
      <w:r>
        <w:rPr>
          <w:color w:val="000000"/>
        </w:rPr>
        <w:t>开发风能，太阳能等新型能源</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倡导节能减排，少开车多步行</w:t>
      </w:r>
      <w:r>
        <w:br/>
      </w:r>
      <w:r>
        <w:rPr>
          <w:color w:val="000000"/>
        </w:rPr>
        <w:t>C. </w:t>
      </w:r>
      <w:r>
        <w:rPr>
          <w:color w:val="000000"/>
        </w:rPr>
        <w:t>积极植树种草，增大绿化面积</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及时清理垃圾，维护环境卫生</w:t>
      </w:r>
    </w:p>
    <w:p w:rsidR="0072353A">
      <w:pPr>
        <w:spacing w:after="0"/>
      </w:pPr>
      <w:r>
        <w:rPr>
          <w:color w:val="000000"/>
        </w:rPr>
        <w:t xml:space="preserve">2. </w:t>
      </w:r>
      <w:r>
        <w:rPr>
          <w:color w:val="000000"/>
        </w:rPr>
        <w:t>我国植被中占据主体的是（</w:t>
      </w:r>
      <w:r>
        <w:rPr>
          <w:color w:val="000000"/>
        </w:rPr>
        <w:t xml:space="preserve">  </w:t>
      </w:r>
      <w:r>
        <w:rPr>
          <w:color w:val="000000"/>
        </w:rPr>
        <w:t>）</w:t>
      </w:r>
    </w:p>
    <w:p w:rsidR="00956EFE">
      <w:pPr>
        <w:spacing w:after="0"/>
        <w:ind w:left="150"/>
      </w:pPr>
      <w:r>
        <w:rPr>
          <w:color w:val="000000"/>
        </w:rPr>
        <w:t>A. </w:t>
      </w:r>
      <w:r>
        <w:rPr>
          <w:color w:val="000000"/>
        </w:rPr>
        <w:t>森林</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草原</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荒漠</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热带雨林</w:t>
      </w:r>
    </w:p>
    <w:p w:rsidR="00956EFE">
      <w:pPr>
        <w:spacing w:after="0"/>
      </w:pPr>
      <w:r>
        <w:rPr>
          <w:color w:val="000000"/>
        </w:rPr>
        <w:t>3.</w:t>
      </w:r>
      <w:r>
        <w:rPr>
          <w:color w:val="000000"/>
        </w:rPr>
        <w:t>近一年来，我国各个城市均实行了共享措施，有共享单车、共享雨伞、共享汽车</w:t>
      </w:r>
      <w:r>
        <w:rPr>
          <w:color w:val="000000"/>
        </w:rPr>
        <w:t>等，这些活动既方便了人类的生活，也保护了人类生存的生物圈。下列人类活动，有益于保护生物圈的是</w:t>
      </w:r>
      <w:r>
        <w:rPr>
          <w:color w:val="000000"/>
        </w:rPr>
        <w:t>(     )</w:t>
      </w:r>
    </w:p>
    <w:p w:rsidR="00956EFE">
      <w:pPr>
        <w:spacing w:after="0"/>
      </w:pPr>
      <w:r>
        <w:rPr>
          <w:color w:val="000000"/>
        </w:rPr>
        <w:t>①</w:t>
      </w:r>
      <w:r>
        <w:rPr>
          <w:color w:val="000000"/>
        </w:rPr>
        <w:t>绿化荒山，种植树，木</w:t>
      </w:r>
      <w:r>
        <w:rPr>
          <w:color w:val="000000"/>
        </w:rPr>
        <w:t>②</w:t>
      </w:r>
      <w:r>
        <w:rPr>
          <w:color w:val="000000"/>
        </w:rPr>
        <w:t>要致富，坎大树</w:t>
      </w:r>
      <w:r>
        <w:rPr>
          <w:color w:val="000000"/>
        </w:rPr>
        <w:t>③</w:t>
      </w:r>
      <w:r>
        <w:rPr>
          <w:color w:val="000000"/>
        </w:rPr>
        <w:t>如要吃得好，就吃蛇蛙鸟</w:t>
      </w:r>
      <w:r>
        <w:rPr>
          <w:color w:val="000000"/>
        </w:rPr>
        <w:t>④</w:t>
      </w:r>
      <w:r>
        <w:rPr>
          <w:color w:val="000000"/>
        </w:rPr>
        <w:t>见毒蛇就打死它</w:t>
      </w:r>
      <w:r>
        <w:rPr>
          <w:color w:val="000000"/>
        </w:rPr>
        <w:t>⑤</w:t>
      </w:r>
      <w:r>
        <w:rPr>
          <w:color w:val="000000"/>
        </w:rPr>
        <w:t>退耕还林</w:t>
      </w:r>
      <w:r>
        <w:rPr>
          <w:color w:val="000000"/>
        </w:rPr>
        <w:t>7⑥</w:t>
      </w:r>
      <w:r>
        <w:rPr>
          <w:color w:val="000000"/>
        </w:rPr>
        <w:t>提倡</w:t>
      </w:r>
      <w:r>
        <w:rPr>
          <w:color w:val="000000"/>
        </w:rPr>
        <w:t>“</w:t>
      </w:r>
      <w:r>
        <w:rPr>
          <w:color w:val="000000"/>
        </w:rPr>
        <w:t>免赠贺卡</w:t>
      </w:r>
      <w:r>
        <w:rPr>
          <w:color w:val="000000"/>
        </w:rPr>
        <w:t>”</w:t>
      </w:r>
      <w:r>
        <w:rPr>
          <w:color w:val="000000"/>
        </w:rPr>
        <w:t>乡少用一次性筷子</w:t>
      </w:r>
      <w:r>
        <w:rPr>
          <w:color w:val="000000"/>
        </w:rPr>
        <w:t>”</w:t>
      </w:r>
    </w:p>
    <w:p w:rsidR="00956EFE">
      <w:pPr>
        <w:spacing w:after="0"/>
        <w:ind w:left="150"/>
      </w:pPr>
      <w:r>
        <w:rPr>
          <w:color w:val="000000"/>
        </w:rPr>
        <w:t>A. ①②⑥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①③④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①⑤⑥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①④⑥</w:t>
      </w:r>
    </w:p>
    <w:p w:rsidR="0072353A">
      <w:pPr>
        <w:spacing w:after="0"/>
      </w:pPr>
      <w:r>
        <w:rPr>
          <w:color w:val="000000"/>
        </w:rPr>
        <w:t>4.</w:t>
      </w:r>
      <w:r>
        <w:rPr>
          <w:color w:val="000000"/>
        </w:rPr>
        <w:t>下列做法利于保护生态环境</w:t>
      </w:r>
      <w:r>
        <w:rPr>
          <w:color w:val="000000"/>
        </w:rPr>
        <w:t>的是</w:t>
      </w:r>
      <w:r>
        <w:rPr>
          <w:color w:val="000000"/>
        </w:rPr>
        <w:t>                        (     )</w:t>
      </w:r>
    </w:p>
    <w:p w:rsidR="00956EFE">
      <w:pPr>
        <w:spacing w:after="0"/>
        <w:ind w:left="150"/>
      </w:pPr>
      <w:r>
        <w:rPr>
          <w:color w:val="000000"/>
        </w:rPr>
        <w:t>A. </w:t>
      </w:r>
      <w:r>
        <w:rPr>
          <w:color w:val="000000"/>
        </w:rPr>
        <w:t>鼓励购买使用私人汽车</w:t>
      </w:r>
      <w:r>
        <w:rPr>
          <w:color w:val="000000"/>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将工业废水排人大海</w:t>
      </w:r>
      <w:r>
        <w:br/>
      </w:r>
      <w:r>
        <w:rPr>
          <w:color w:val="000000"/>
        </w:rPr>
        <w:t>C. </w:t>
      </w:r>
      <w:r>
        <w:rPr>
          <w:color w:val="000000"/>
        </w:rPr>
        <w:t>限制使用一次性塑料包鞋袋</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大量使用空调</w:t>
      </w:r>
    </w:p>
    <w:p w:rsidR="0072353A">
      <w:pPr>
        <w:spacing w:after="0"/>
      </w:pPr>
      <w:r>
        <w:rPr>
          <w:color w:val="000000"/>
        </w:rPr>
        <w:t>5.</w:t>
      </w:r>
      <w:r>
        <w:rPr>
          <w:color w:val="000000"/>
        </w:rPr>
        <w:t>保护生物圈，人人有责．下列人类活动：</w:t>
      </w:r>
      <w:r>
        <w:rPr>
          <w:color w:val="000000"/>
        </w:rPr>
        <w:t>①</w:t>
      </w:r>
      <w:r>
        <w:rPr>
          <w:color w:val="000000"/>
        </w:rPr>
        <w:t>绿化荒山，植树种草</w:t>
      </w:r>
      <w:r>
        <w:rPr>
          <w:color w:val="000000"/>
        </w:rPr>
        <w:t>②</w:t>
      </w:r>
      <w:r>
        <w:rPr>
          <w:color w:val="000000"/>
        </w:rPr>
        <w:t>要致富，砍大树</w:t>
      </w:r>
      <w:r>
        <w:rPr>
          <w:color w:val="000000"/>
        </w:rPr>
        <w:t>③</w:t>
      </w:r>
      <w:r>
        <w:rPr>
          <w:color w:val="000000"/>
        </w:rPr>
        <w:t>若要吃得好，就吃蛙蛇鸟</w:t>
      </w:r>
      <w:r>
        <w:rPr>
          <w:color w:val="000000"/>
        </w:rPr>
        <w:t>④</w:t>
      </w:r>
      <w:r>
        <w:rPr>
          <w:color w:val="000000"/>
        </w:rPr>
        <w:t>见毒蛇就打死它</w:t>
      </w:r>
      <w:r>
        <w:rPr>
          <w:color w:val="000000"/>
        </w:rPr>
        <w:t>⑤</w:t>
      </w:r>
      <w:r>
        <w:rPr>
          <w:color w:val="000000"/>
        </w:rPr>
        <w:t>退耕还林</w:t>
      </w:r>
      <w:r>
        <w:rPr>
          <w:color w:val="000000"/>
        </w:rPr>
        <w:t>⑥</w:t>
      </w:r>
      <w:r>
        <w:rPr>
          <w:color w:val="000000"/>
        </w:rPr>
        <w:t>提倡</w:t>
      </w:r>
      <w:r>
        <w:rPr>
          <w:color w:val="000000"/>
        </w:rPr>
        <w:t>“</w:t>
      </w:r>
      <w:r>
        <w:rPr>
          <w:color w:val="000000"/>
        </w:rPr>
        <w:t>免赠贺卡</w:t>
      </w:r>
      <w:r>
        <w:rPr>
          <w:color w:val="000000"/>
        </w:rPr>
        <w:t>”</w:t>
      </w:r>
      <w:r>
        <w:rPr>
          <w:color w:val="000000"/>
        </w:rPr>
        <w:t>、</w:t>
      </w:r>
      <w:r>
        <w:rPr>
          <w:color w:val="000000"/>
        </w:rPr>
        <w:t>“</w:t>
      </w:r>
      <w:r>
        <w:rPr>
          <w:color w:val="000000"/>
        </w:rPr>
        <w:t>少用一次性木筷</w:t>
      </w:r>
      <w:r>
        <w:rPr>
          <w:color w:val="000000"/>
        </w:rPr>
        <w:t>”</w:t>
      </w:r>
      <w:r>
        <w:rPr>
          <w:color w:val="000000"/>
        </w:rPr>
        <w:t>，其中有益于保护生物圈的是（</w:t>
      </w:r>
      <w:r>
        <w:rPr>
          <w:color w:val="000000"/>
        </w:rPr>
        <w:t xml:space="preserve"> </w:t>
      </w:r>
      <w:r>
        <w:rPr>
          <w:color w:val="000000"/>
        </w:rPr>
        <w:t>）</w:t>
      </w:r>
    </w:p>
    <w:p w:rsidR="0072353A">
      <w:pPr>
        <w:spacing w:after="0"/>
      </w:pPr>
      <w:r>
        <w:rPr>
          <w:color w:val="000000"/>
        </w:rPr>
        <w:t>A. ①②⑥</w:t>
      </w:r>
      <w:r>
        <w:t xml:space="preserve"> </w:t>
      </w:r>
      <w:r>
        <w:rPr>
          <w:color w:val="000000"/>
        </w:rPr>
        <w:t>                            B. ①⑤⑥ </w:t>
      </w:r>
      <w:r>
        <w:t xml:space="preserve"> </w:t>
      </w:r>
      <w:r>
        <w:rPr>
          <w:color w:val="000000"/>
        </w:rPr>
        <w:t>                            C. ①③⑥</w:t>
      </w:r>
      <w:r>
        <w:t xml:space="preserve"> </w:t>
      </w:r>
      <w:r>
        <w:rPr>
          <w:color w:val="000000"/>
        </w:rPr>
        <w:t>                            D. ①④⑥</w:t>
      </w:r>
    </w:p>
    <w:p w:rsidR="0072353A">
      <w:pPr>
        <w:spacing w:after="0"/>
      </w:pPr>
      <w:r>
        <w:rPr>
          <w:color w:val="000000"/>
        </w:rPr>
        <w:t>6.</w:t>
      </w:r>
      <w:r>
        <w:rPr>
          <w:color w:val="000000"/>
        </w:rPr>
        <w:t>我国西部大开发的战略中，</w:t>
      </w:r>
      <w:r>
        <w:rPr>
          <w:color w:val="000000"/>
        </w:rPr>
        <w:t>“</w:t>
      </w:r>
      <w:r>
        <w:rPr>
          <w:color w:val="000000"/>
        </w:rPr>
        <w:t>保护天然林</w:t>
      </w:r>
      <w:r>
        <w:rPr>
          <w:color w:val="000000"/>
        </w:rPr>
        <w:t>”</w:t>
      </w:r>
      <w:r>
        <w:rPr>
          <w:color w:val="000000"/>
        </w:rPr>
        <w:t>和</w:t>
      </w:r>
      <w:r>
        <w:rPr>
          <w:color w:val="000000"/>
        </w:rPr>
        <w:t>“</w:t>
      </w:r>
      <w:r>
        <w:rPr>
          <w:color w:val="000000"/>
        </w:rPr>
        <w:t>退耕还林</w:t>
      </w:r>
      <w:r>
        <w:rPr>
          <w:color w:val="000000"/>
        </w:rPr>
        <w:t>”</w:t>
      </w:r>
      <w:r>
        <w:rPr>
          <w:color w:val="000000"/>
        </w:rPr>
        <w:t>这两项措施的目标是（</w:t>
      </w:r>
      <w:r>
        <w:rPr>
          <w:color w:val="000000"/>
        </w:rPr>
        <w:t xml:space="preserve">  </w:t>
      </w:r>
      <w:r>
        <w:rPr>
          <w:color w:val="000000"/>
        </w:rPr>
        <w:t>）</w:t>
      </w:r>
    </w:p>
    <w:p w:rsidR="00956EFE">
      <w:pPr>
        <w:spacing w:after="0"/>
        <w:ind w:left="150"/>
      </w:pPr>
      <w:r>
        <w:rPr>
          <w:color w:val="000000"/>
        </w:rPr>
        <w:t>A. </w:t>
      </w:r>
      <w:r>
        <w:rPr>
          <w:color w:val="000000"/>
        </w:rPr>
        <w:t>发展蓄牧业</w:t>
      </w:r>
      <w:r>
        <w:rPr>
          <w:color w:val="000000"/>
        </w:rPr>
        <w:t>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改善生态环境</w:t>
      </w:r>
      <w:r>
        <w:rPr>
          <w:color w:val="000000"/>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发展生态旅游</w:t>
      </w:r>
      <w:r>
        <w:rPr>
          <w:color w:val="000000"/>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增大木材的产量</w:t>
      </w:r>
    </w:p>
    <w:p w:rsidR="0072353A">
      <w:pPr>
        <w:spacing w:after="0"/>
      </w:pPr>
      <w:r>
        <w:rPr>
          <w:color w:val="000000"/>
        </w:rPr>
        <w:t>7.</w:t>
      </w:r>
      <w:r>
        <w:rPr>
          <w:color w:val="000000"/>
        </w:rPr>
        <w:t>下列措施中能污染环境的是（</w:t>
      </w:r>
      <w:r>
        <w:rPr>
          <w:color w:val="000000"/>
        </w:rPr>
        <w:t xml:space="preserve"> </w:t>
      </w:r>
      <w:r>
        <w:rPr>
          <w:color w:val="000000"/>
        </w:rPr>
        <w:t>）</w:t>
      </w:r>
    </w:p>
    <w:p w:rsidR="0072353A">
      <w:pPr>
        <w:spacing w:after="0"/>
        <w:ind w:left="150"/>
      </w:pPr>
      <w:r>
        <w:rPr>
          <w:color w:val="000000"/>
        </w:rPr>
        <w:t>A. </w:t>
      </w:r>
      <w:r>
        <w:rPr>
          <w:color w:val="000000"/>
        </w:rPr>
        <w:t>到处建造有地下沼气池的生态厕所</w:t>
      </w:r>
    </w:p>
    <w:p w:rsidR="0072353A">
      <w:pPr>
        <w:spacing w:after="0"/>
      </w:pPr>
      <w:r>
        <w:rPr>
          <w:color w:val="000000"/>
        </w:rPr>
        <w:t>B. </w:t>
      </w:r>
      <w:r>
        <w:rPr>
          <w:color w:val="000000"/>
        </w:rPr>
        <w:t>农村多多建造沼气池既节约能源又保护环境</w:t>
      </w:r>
    </w:p>
    <w:p w:rsidR="0072353A">
      <w:pPr>
        <w:spacing w:after="0"/>
      </w:pPr>
      <w:r>
        <w:rPr>
          <w:color w:val="000000"/>
        </w:rPr>
        <w:t>C. </w:t>
      </w:r>
      <w:r>
        <w:rPr>
          <w:color w:val="000000"/>
        </w:rPr>
        <w:t>修建专门的下水管道集中排放各家厕所中的人类粪尿</w:t>
      </w:r>
    </w:p>
    <w:p w:rsidR="0072353A">
      <w:pPr>
        <w:spacing w:after="0"/>
      </w:pPr>
      <w:r>
        <w:rPr>
          <w:color w:val="000000"/>
        </w:rPr>
        <w:t>D. </w:t>
      </w:r>
      <w:r>
        <w:rPr>
          <w:color w:val="000000"/>
        </w:rPr>
        <w:t>利用高温堆肥法处理粪尿</w:t>
      </w:r>
    </w:p>
    <w:p w:rsidR="00956EFE">
      <w:pPr>
        <w:spacing w:after="0"/>
      </w:pPr>
      <w:r>
        <w:rPr>
          <w:color w:val="000000"/>
        </w:rPr>
        <w:t>8.6</w:t>
      </w:r>
      <w:r>
        <w:rPr>
          <w:color w:val="000000"/>
        </w:rPr>
        <w:t>月</w:t>
      </w:r>
      <w:r>
        <w:rPr>
          <w:color w:val="000000"/>
        </w:rPr>
        <w:t>5</w:t>
      </w:r>
      <w:r>
        <w:rPr>
          <w:color w:val="000000"/>
        </w:rPr>
        <w:t>日是</w:t>
      </w:r>
      <w:r>
        <w:rPr>
          <w:color w:val="000000"/>
        </w:rPr>
        <w:t>“</w:t>
      </w:r>
      <w:r>
        <w:rPr>
          <w:color w:val="000000"/>
        </w:rPr>
        <w:t>世界环境日</w:t>
      </w:r>
      <w:r>
        <w:rPr>
          <w:color w:val="000000"/>
        </w:rPr>
        <w:t>”</w:t>
      </w:r>
      <w:r>
        <w:rPr>
          <w:color w:val="000000"/>
        </w:rPr>
        <w:t>．保护环境，从我做起．下列哪项做法值得提倡（　　）</w:t>
      </w:r>
      <w:r>
        <w:rPr>
          <w:color w:val="000000"/>
        </w:rPr>
        <w:t xml:space="preserve">            </w:t>
      </w:r>
    </w:p>
    <w:p w:rsidR="00956EFE">
      <w:pPr>
        <w:spacing w:after="0"/>
        <w:ind w:left="150"/>
      </w:pPr>
      <w:r>
        <w:rPr>
          <w:color w:val="000000"/>
        </w:rPr>
        <w:t>A. </w:t>
      </w:r>
      <w:r>
        <w:rPr>
          <w:color w:val="000000"/>
        </w:rPr>
        <w:t>使用含磷洗衣粉</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不乱扔废电池以免造成重金属污染</w:t>
      </w:r>
      <w:r>
        <w:br/>
      </w:r>
      <w:r>
        <w:rPr>
          <w:color w:val="000000"/>
        </w:rPr>
        <w:t>C. </w:t>
      </w:r>
      <w:r>
        <w:rPr>
          <w:color w:val="000000"/>
        </w:rPr>
        <w:t>经常使用一次性筷子</w:t>
      </w:r>
      <w:r>
        <w:rPr>
          <w:color w:val="000000"/>
        </w:rPr>
        <w:t>                                           </w:t>
      </w:r>
      <w:r>
        <w:rPr>
          <w:noProof/>
          <w:lang w:eastAsia="zh-CN"/>
        </w:rPr>
        <w:drawing>
          <wp:inline distT="0" distB="0" distL="0" distR="0">
            <wp:extent cx="9550"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电视机不用时没有及时切断电源</w:t>
      </w:r>
    </w:p>
    <w:p w:rsidR="00956EFE">
      <w:pPr>
        <w:spacing w:after="0"/>
      </w:pPr>
      <w:r>
        <w:rPr>
          <w:color w:val="000000"/>
        </w:rPr>
        <w:t>9.“</w:t>
      </w:r>
      <w:r>
        <w:rPr>
          <w:color w:val="000000"/>
        </w:rPr>
        <w:t>保护环境</w:t>
      </w:r>
      <w:r>
        <w:rPr>
          <w:color w:val="000000"/>
        </w:rPr>
        <w:t>”</w:t>
      </w:r>
      <w:r>
        <w:rPr>
          <w:color w:val="000000"/>
        </w:rPr>
        <w:t>、</w:t>
      </w:r>
      <w:r>
        <w:rPr>
          <w:color w:val="000000"/>
        </w:rPr>
        <w:t>“</w:t>
      </w:r>
      <w:r>
        <w:rPr>
          <w:color w:val="000000"/>
        </w:rPr>
        <w:t>保护地球</w:t>
      </w:r>
      <w:r>
        <w:rPr>
          <w:color w:val="000000"/>
        </w:rPr>
        <w:t>”</w:t>
      </w:r>
      <w:r>
        <w:rPr>
          <w:color w:val="000000"/>
        </w:rPr>
        <w:t>已经成为全人类的共同心声．为保护好家乡的山山水水，下列不可取的是（</w:t>
      </w:r>
      <w:r>
        <w:rPr>
          <w:color w:val="000000"/>
        </w:rPr>
        <w:t xml:space="preserve">    </w:t>
      </w:r>
      <w:r>
        <w:rPr>
          <w:color w:val="000000"/>
        </w:rPr>
        <w:t>）</w:t>
      </w:r>
      <w:r>
        <w:rPr>
          <w:color w:val="000000"/>
        </w:rPr>
        <w:t xml:space="preserve">            </w:t>
      </w:r>
    </w:p>
    <w:p w:rsidR="00956EFE">
      <w:pPr>
        <w:spacing w:after="0"/>
        <w:ind w:left="150"/>
      </w:pPr>
      <w:r>
        <w:rPr>
          <w:color w:val="000000"/>
        </w:rPr>
        <w:t>A. </w:t>
      </w:r>
      <w:r>
        <w:rPr>
          <w:color w:val="000000"/>
        </w:rPr>
        <w:t>节约资源、杜绝浪费</w:t>
      </w:r>
      <w:r>
        <w:rPr>
          <w:color w:val="000000"/>
        </w:rPr>
        <w:t>                        </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围湖造田、发展农业</w:t>
      </w:r>
      <w:r>
        <w:br/>
      </w:r>
      <w:r>
        <w:rPr>
          <w:color w:val="000000"/>
        </w:rPr>
        <w:t>C. </w:t>
      </w:r>
      <w:r>
        <w:rPr>
          <w:color w:val="000000"/>
        </w:rPr>
        <w:t>减少排放、治理污水</w:t>
      </w:r>
      <w:r>
        <w:rPr>
          <w:color w:val="000000"/>
        </w:rPr>
        <w:t>                                           </w:t>
      </w:r>
      <w:r>
        <w:rPr>
          <w:noProof/>
          <w:lang w:eastAsia="zh-CN"/>
        </w:rPr>
        <w:drawing>
          <wp:inline distT="0" distB="0" distL="0" distR="0">
            <wp:extent cx="9550"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植树造林、退耕还林</w:t>
      </w:r>
    </w:p>
    <w:p w:rsidR="0072353A">
      <w:pPr>
        <w:spacing w:after="0"/>
      </w:pPr>
      <w:r>
        <w:rPr>
          <w:color w:val="000000"/>
        </w:rPr>
        <w:t>10.</w:t>
      </w:r>
      <w:r>
        <w:rPr>
          <w:color w:val="000000"/>
        </w:rPr>
        <w:t>我国的植树节为每年的（</w:t>
      </w:r>
      <w:r>
        <w:rPr>
          <w:color w:val="000000"/>
        </w:rPr>
        <w:t xml:space="preserve">    </w:t>
      </w:r>
      <w:r>
        <w:rPr>
          <w:color w:val="000000"/>
        </w:rPr>
        <w:t>）</w:t>
      </w:r>
    </w:p>
    <w:p w:rsidR="0072353A">
      <w:pPr>
        <w:spacing w:after="0"/>
      </w:pPr>
      <w:r>
        <w:rPr>
          <w:color w:val="000000"/>
        </w:rPr>
        <w:t>A. 1</w:t>
      </w:r>
      <w:r>
        <w:rPr>
          <w:color w:val="000000"/>
        </w:rPr>
        <w:t>月</w:t>
      </w:r>
      <w:r>
        <w:rPr>
          <w:color w:val="000000"/>
        </w:rPr>
        <w:t>1</w:t>
      </w:r>
      <w:r>
        <w:rPr>
          <w:color w:val="000000"/>
        </w:rPr>
        <w:t>日</w:t>
      </w:r>
      <w:r>
        <w:t xml:space="preserve"> </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3</w:t>
      </w:r>
      <w:r>
        <w:rPr>
          <w:color w:val="000000"/>
        </w:rPr>
        <w:t>月</w:t>
      </w:r>
      <w:r>
        <w:rPr>
          <w:color w:val="000000"/>
        </w:rPr>
        <w:t>12</w:t>
      </w:r>
      <w:r>
        <w:rPr>
          <w:color w:val="000000"/>
        </w:rPr>
        <w:t>日</w:t>
      </w:r>
      <w:r>
        <w:t xml:space="preserve"> </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5</w:t>
      </w:r>
      <w:r>
        <w:rPr>
          <w:color w:val="000000"/>
        </w:rPr>
        <w:t>月</w:t>
      </w:r>
      <w:r>
        <w:rPr>
          <w:color w:val="000000"/>
        </w:rPr>
        <w:t>12</w:t>
      </w:r>
      <w:r>
        <w:rPr>
          <w:color w:val="000000"/>
        </w:rPr>
        <w:t>日</w:t>
      </w:r>
      <w:r>
        <w:t xml:space="preserve"> </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10</w:t>
      </w:r>
      <w:r>
        <w:rPr>
          <w:color w:val="000000"/>
        </w:rPr>
        <w:t>月</w:t>
      </w:r>
      <w:r>
        <w:rPr>
          <w:color w:val="000000"/>
        </w:rPr>
        <w:t>1</w:t>
      </w:r>
      <w:r>
        <w:rPr>
          <w:color w:val="000000"/>
        </w:rPr>
        <w:t>日</w:t>
      </w:r>
    </w:p>
    <w:p w:rsidR="0072353A">
      <w:pPr>
        <w:spacing w:after="0"/>
      </w:pPr>
      <w:r>
        <w:rPr>
          <w:color w:val="000000"/>
        </w:rPr>
        <w:t>11.</w:t>
      </w:r>
      <w:r>
        <w:rPr>
          <w:color w:val="000000"/>
        </w:rPr>
        <w:t>下列叙述不正确的是（</w:t>
      </w:r>
      <w:r>
        <w:rPr>
          <w:color w:val="000000"/>
        </w:rPr>
        <w:t xml:space="preserve"> </w:t>
      </w:r>
      <w:r>
        <w:rPr>
          <w:color w:val="000000"/>
        </w:rPr>
        <w:t>）</w:t>
      </w:r>
    </w:p>
    <w:p w:rsidR="0072353A">
      <w:pPr>
        <w:spacing w:after="0"/>
        <w:ind w:left="150"/>
      </w:pPr>
      <w:r>
        <w:rPr>
          <w:color w:val="000000"/>
        </w:rPr>
        <w:t>A. </w:t>
      </w:r>
      <w:r>
        <w:rPr>
          <w:color w:val="000000"/>
        </w:rPr>
        <w:t>在一个生态系统中，生产者、消费者、分解者是紧密联系、缺一不可的</w:t>
      </w:r>
    </w:p>
    <w:p w:rsidR="0072353A">
      <w:pPr>
        <w:spacing w:after="0"/>
      </w:pPr>
      <w:r>
        <w:rPr>
          <w:color w:val="000000"/>
        </w:rPr>
        <w:t>B. </w:t>
      </w:r>
      <w:r>
        <w:rPr>
          <w:color w:val="000000"/>
        </w:rPr>
        <w:t>维持生态平衡，就是要维持生态系统内部各种生物的数量相对稳定不变</w:t>
      </w:r>
    </w:p>
    <w:p w:rsidR="0072353A">
      <w:pPr>
        <w:spacing w:after="0"/>
      </w:pPr>
      <w:r>
        <w:rPr>
          <w:color w:val="000000"/>
        </w:rPr>
        <w:t>C. </w:t>
      </w:r>
      <w:r>
        <w:rPr>
          <w:color w:val="000000"/>
        </w:rPr>
        <w:t>人类所需的资源中，土地和能源是有限的，而水和空气则是取之不尽、用之不竭的</w:t>
      </w:r>
    </w:p>
    <w:p w:rsidR="0072353A">
      <w:pPr>
        <w:spacing w:after="0"/>
      </w:pPr>
      <w:r>
        <w:rPr>
          <w:color w:val="000000"/>
        </w:rPr>
        <w:t>D. </w:t>
      </w:r>
      <w:r>
        <w:rPr>
          <w:color w:val="000000"/>
        </w:rPr>
        <w:t>生态平衡失调、水土流失、旱涝等自然灾害的根本原因是人类活动的破坏</w:t>
      </w:r>
    </w:p>
    <w:p w:rsidR="0072353A">
      <w:pPr>
        <w:spacing w:after="0"/>
      </w:pPr>
      <w:r>
        <w:rPr>
          <w:color w:val="000000"/>
        </w:rPr>
        <w:t>12.</w:t>
      </w:r>
      <w:r>
        <w:rPr>
          <w:color w:val="000000"/>
        </w:rPr>
        <w:t>下列属于我国植被面临的主要问题是（　　）</w:t>
      </w:r>
    </w:p>
    <w:p w:rsidR="00956EFE">
      <w:pPr>
        <w:spacing w:after="0"/>
      </w:pPr>
      <w:r>
        <w:rPr>
          <w:color w:val="000000"/>
        </w:rPr>
        <w:t>①</w:t>
      </w:r>
      <w:r>
        <w:rPr>
          <w:color w:val="000000"/>
        </w:rPr>
        <w:t>荒漠面积太大</w:t>
      </w:r>
      <w:r>
        <w:rPr>
          <w:color w:val="000000"/>
        </w:rPr>
        <w:t>    ②</w:t>
      </w:r>
      <w:r>
        <w:rPr>
          <w:color w:val="000000"/>
        </w:rPr>
        <w:t>草原退化、沙化严重</w:t>
      </w:r>
      <w:r>
        <w:rPr>
          <w:color w:val="000000"/>
        </w:rPr>
        <w:t>     ③</w:t>
      </w:r>
      <w:r>
        <w:rPr>
          <w:color w:val="000000"/>
        </w:rPr>
        <w:t>森林覆盖率低，对森林资源利用不合理</w:t>
      </w:r>
    </w:p>
    <w:p w:rsidR="00956EFE">
      <w:pPr>
        <w:spacing w:after="0"/>
      </w:pPr>
      <w:r>
        <w:rPr>
          <w:color w:val="000000"/>
        </w:rPr>
        <w:t>④</w:t>
      </w:r>
      <w:r>
        <w:rPr>
          <w:color w:val="000000"/>
        </w:rPr>
        <w:t>种树太少．</w:t>
      </w:r>
    </w:p>
    <w:p w:rsidR="00956EFE">
      <w:pPr>
        <w:spacing w:after="0"/>
        <w:ind w:left="150"/>
      </w:pPr>
      <w:r>
        <w:rPr>
          <w:color w:val="000000"/>
        </w:rPr>
        <w:t>A. ①②   </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②③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③④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①③</w:t>
      </w:r>
    </w:p>
    <w:p w:rsidR="00956EFE">
      <w:pPr>
        <w:spacing w:after="0"/>
      </w:pPr>
      <w:r>
        <w:rPr>
          <w:color w:val="000000"/>
        </w:rPr>
        <w:t>13.</w:t>
      </w:r>
      <w:r>
        <w:rPr>
          <w:color w:val="000000"/>
        </w:rPr>
        <w:t>下面有关绿化校园的说法中，不合理的是（</w:t>
      </w:r>
      <w:r>
        <w:rPr>
          <w:color w:val="000000"/>
        </w:rPr>
        <w:t xml:space="preserve">   </w:t>
      </w:r>
      <w:r>
        <w:rPr>
          <w:color w:val="000000"/>
        </w:rPr>
        <w:t>）</w:t>
      </w:r>
      <w:r>
        <w:rPr>
          <w:color w:val="000000"/>
        </w:rPr>
        <w:t xml:space="preserve">            </w:t>
      </w:r>
    </w:p>
    <w:p w:rsidR="00956EFE">
      <w:pPr>
        <w:spacing w:after="0"/>
        <w:ind w:left="150"/>
      </w:pPr>
      <w:r>
        <w:rPr>
          <w:color w:val="000000"/>
        </w:rPr>
        <w:t>A. </w:t>
      </w:r>
      <w:r>
        <w:rPr>
          <w:color w:val="000000"/>
        </w:rPr>
        <w:t>教学楼大厅可摆放一些常见的、喜阴的盆花和观叶植物</w:t>
      </w:r>
      <w:r>
        <w:br/>
      </w:r>
      <w:r>
        <w:rPr>
          <w:color w:val="000000"/>
        </w:rPr>
        <w:t>B. </w:t>
      </w:r>
      <w:r>
        <w:rPr>
          <w:color w:val="000000"/>
        </w:rPr>
        <w:t>注意花草树木的生长周期，使校园在不同季节都有美丽风景</w:t>
      </w:r>
      <w:r>
        <w:br/>
      </w:r>
      <w:r>
        <w:rPr>
          <w:color w:val="000000"/>
        </w:rPr>
        <w:t>C. </w:t>
      </w:r>
      <w:r>
        <w:rPr>
          <w:color w:val="000000"/>
        </w:rPr>
        <w:t>教学楼临窗可种植树形高大、能降低噪音的乔木</w:t>
      </w:r>
      <w:r>
        <w:br/>
      </w:r>
      <w:r>
        <w:rPr>
          <w:color w:val="000000"/>
        </w:rPr>
        <w:t>D. </w:t>
      </w:r>
      <w:r>
        <w:rPr>
          <w:color w:val="000000"/>
        </w:rPr>
        <w:t>环校绿化带可选</w:t>
      </w:r>
      <w:r>
        <w:rPr>
          <w:color w:val="000000"/>
        </w:rPr>
        <w:t>择荫浓、生长迅速、易栽易活、耐修剪的植物</w:t>
      </w:r>
    </w:p>
    <w:p w:rsidR="00956EFE">
      <w:r>
        <w:rPr>
          <w:b/>
          <w:bCs/>
          <w:sz w:val="24"/>
          <w:szCs w:val="24"/>
        </w:rPr>
        <w:t>二、填空题</w:t>
      </w:r>
      <w:r>
        <w:rPr>
          <w:b/>
          <w:bCs/>
          <w:sz w:val="24"/>
          <w:szCs w:val="24"/>
        </w:rPr>
        <w:t xml:space="preserve"> </w:t>
      </w:r>
    </w:p>
    <w:p w:rsidR="00956EFE">
      <w:pPr>
        <w:spacing w:after="0"/>
      </w:pPr>
      <w:r>
        <w:rPr>
          <w:color w:val="000000"/>
        </w:rPr>
        <w:t>14.</w:t>
      </w:r>
      <w:r>
        <w:rPr>
          <w:color w:val="000000"/>
        </w:rPr>
        <w:t>我国人均耕地面积很少，只占世界人均耕地面积的</w:t>
      </w:r>
      <w:r>
        <w:rPr>
          <w:color w:val="000000"/>
        </w:rPr>
        <w:t>________</w:t>
      </w:r>
      <w:r>
        <w:rPr>
          <w:color w:val="000000"/>
        </w:rPr>
        <w:t>左右，如果人口再无节制增长下去，我国</w:t>
      </w:r>
      <w:r>
        <w:rPr>
          <w:color w:val="000000"/>
        </w:rPr>
        <w:t>________ </w:t>
      </w:r>
      <w:r>
        <w:rPr>
          <w:color w:val="000000"/>
        </w:rPr>
        <w:t>的局面将会越来越严峻。</w:t>
      </w:r>
      <w:r>
        <w:rPr>
          <w:color w:val="000000"/>
        </w:rPr>
        <w:t xml:space="preserve">    </w:t>
      </w:r>
    </w:p>
    <w:p w:rsidR="00956EFE">
      <w:pPr>
        <w:spacing w:after="0"/>
      </w:pPr>
      <w:r>
        <w:rPr>
          <w:color w:val="000000"/>
        </w:rPr>
        <w:t>15.</w:t>
      </w:r>
      <w:r>
        <w:rPr>
          <w:color w:val="000000"/>
        </w:rPr>
        <w:t>每年的</w:t>
      </w:r>
      <w:r>
        <w:rPr>
          <w:color w:val="000000"/>
        </w:rPr>
        <w:t>6</w:t>
      </w:r>
      <w:r>
        <w:rPr>
          <w:color w:val="000000"/>
        </w:rPr>
        <w:t>月</w:t>
      </w:r>
      <w:r>
        <w:rPr>
          <w:color w:val="000000"/>
        </w:rPr>
        <w:t>5</w:t>
      </w:r>
      <w:r>
        <w:rPr>
          <w:color w:val="000000"/>
        </w:rPr>
        <w:t>日是世界环境日．</w:t>
      </w:r>
      <w:r>
        <w:rPr>
          <w:color w:val="000000"/>
        </w:rPr>
        <w:t>2013</w:t>
      </w:r>
      <w:r>
        <w:rPr>
          <w:color w:val="000000"/>
        </w:rPr>
        <w:t>年世界环境日中国主题为</w:t>
      </w:r>
      <w:r>
        <w:rPr>
          <w:color w:val="000000"/>
        </w:rPr>
        <w:t>“</w:t>
      </w:r>
      <w:r>
        <w:rPr>
          <w:color w:val="000000"/>
        </w:rPr>
        <w:t>同呼吸共奋斗</w:t>
      </w:r>
      <w:r>
        <w:rPr>
          <w:color w:val="000000"/>
        </w:rPr>
        <w:t>”</w:t>
      </w:r>
      <w:r>
        <w:rPr>
          <w:color w:val="000000"/>
        </w:rPr>
        <w:t>，旨在释放和传递建设美丽中国，人人共享、人人有责的信息，倡导同在一片蓝天下的每一个公民应牢固树立保护生态环境的理念，切实履行好保护环境的责任，自觉从我做起，从小事做起，尊重自然，增强节约意识、环保意识、生态意</w:t>
      </w:r>
      <w:r>
        <w:rPr>
          <w:color w:val="000000"/>
        </w:rPr>
        <w:t>识，养成健康合理的生活方式和消费模式，为改善空气质量、实现天蓝、地绿、水净的美丽中国而奋斗．阅读下列描述：</w:t>
      </w:r>
      <w:r>
        <w:br/>
      </w:r>
      <w:r>
        <w:rPr>
          <w:color w:val="000000"/>
        </w:rPr>
        <w:t>例句：我无法阻止人们乱砍滥伐森林资源，但我可以节约每一张纸，可以爱护花草树木．</w:t>
      </w:r>
      <w:r>
        <w:br/>
      </w:r>
      <w:r>
        <w:rPr>
          <w:color w:val="000000"/>
        </w:rPr>
        <w:t>我无法阻止人们乱捕滥杀野生（珍稀）动物，但我可以</w:t>
      </w:r>
      <w:r>
        <w:rPr>
          <w:color w:val="000000"/>
        </w:rPr>
        <w:t>…</w:t>
      </w:r>
      <w:r>
        <w:rPr>
          <w:color w:val="000000"/>
        </w:rPr>
        <w:t>．</w:t>
      </w:r>
      <w:r>
        <w:br/>
      </w:r>
      <w:r>
        <w:rPr>
          <w:color w:val="000000"/>
        </w:rPr>
        <w:t>我无法阻止工厂、城市生活污水污染河流，但我可以</w:t>
      </w:r>
      <w:r>
        <w:rPr>
          <w:color w:val="000000"/>
        </w:rPr>
        <w:t>…</w:t>
      </w:r>
      <w:r>
        <w:rPr>
          <w:color w:val="000000"/>
        </w:rPr>
        <w:t>．</w:t>
      </w:r>
      <w:r>
        <w:br/>
      </w:r>
      <w:r>
        <w:rPr>
          <w:color w:val="000000"/>
        </w:rPr>
        <w:t>我无法阻止白色垃圾污染环境，但我可以</w:t>
      </w:r>
      <w:r>
        <w:rPr>
          <w:color w:val="000000"/>
        </w:rPr>
        <w:t>…</w:t>
      </w:r>
      <w:r>
        <w:rPr>
          <w:color w:val="000000"/>
        </w:rPr>
        <w:t>．</w:t>
      </w:r>
      <w:r>
        <w:br/>
      </w:r>
      <w:r>
        <w:rPr>
          <w:color w:val="000000"/>
        </w:rPr>
        <w:t>请根据例句提示，写出做一名环保小公民能做到的</w:t>
      </w:r>
      <w:r>
        <w:rPr>
          <w:color w:val="000000"/>
        </w:rPr>
        <w:t>3</w:t>
      </w:r>
      <w:r>
        <w:rPr>
          <w:color w:val="000000"/>
        </w:rPr>
        <w:t>件小事：</w:t>
      </w:r>
      <w:r>
        <w:br/>
      </w:r>
      <w:r>
        <w:rPr>
          <w:color w:val="000000"/>
        </w:rPr>
        <w:t xml:space="preserve">①________ ②________ ③________    </w:t>
      </w:r>
    </w:p>
    <w:p w:rsidR="00956EFE">
      <w:pPr>
        <w:spacing w:after="0"/>
      </w:pPr>
      <w:r>
        <w:rPr>
          <w:color w:val="000000"/>
        </w:rPr>
        <w:t>16.</w:t>
      </w:r>
      <w:r>
        <w:rPr>
          <w:color w:val="000000"/>
        </w:rPr>
        <w:t>地球不仅是人类的就家园，也是地球行所有生物的共同家园。草原和森林是野生动物的主要栖息地，当人类过度砍伐森林和过度放牧时，野生动物的</w:t>
      </w:r>
      <w:r>
        <w:rPr>
          <w:color w:val="000000"/>
        </w:rPr>
        <w:t>________</w:t>
      </w:r>
      <w:r>
        <w:rPr>
          <w:color w:val="000000"/>
        </w:rPr>
        <w:t>就会丧失，导致一些野生动物处于濒危的境地。</w:t>
      </w:r>
      <w:r>
        <w:rPr>
          <w:color w:val="000000"/>
        </w:rPr>
        <w:t xml:space="preserve">    </w:t>
      </w:r>
    </w:p>
    <w:p w:rsidR="00956EFE">
      <w:r>
        <w:rPr>
          <w:b/>
          <w:bCs/>
          <w:sz w:val="24"/>
          <w:szCs w:val="24"/>
        </w:rPr>
        <w:t>三、解答题</w:t>
      </w:r>
      <w:r>
        <w:rPr>
          <w:b/>
          <w:bCs/>
          <w:sz w:val="24"/>
          <w:szCs w:val="24"/>
        </w:rPr>
        <w:t xml:space="preserve"> </w:t>
      </w:r>
    </w:p>
    <w:p w:rsidR="0072353A">
      <w:pPr>
        <w:spacing w:after="0"/>
      </w:pPr>
      <w:r>
        <w:rPr>
          <w:color w:val="000000"/>
        </w:rPr>
        <w:t>17.</w:t>
      </w:r>
      <w:r>
        <w:rPr>
          <w:color w:val="000000"/>
        </w:rPr>
        <w:t>生物的生存会受到环境的影响，也必须依赖环境．你觉得在保护环境方面，我们中学生可以做些什么力所能及的事情，请你简单说说．</w:t>
      </w:r>
    </w:p>
    <w:p w:rsidR="00956EFE">
      <w:r>
        <w:rPr>
          <w:b/>
          <w:bCs/>
          <w:sz w:val="24"/>
          <w:szCs w:val="24"/>
        </w:rPr>
        <w:t>四、综合题</w:t>
      </w:r>
      <w:r>
        <w:rPr>
          <w:b/>
          <w:bCs/>
          <w:sz w:val="24"/>
          <w:szCs w:val="24"/>
        </w:rPr>
        <w:t xml:space="preserve"> </w:t>
      </w:r>
    </w:p>
    <w:p w:rsidR="0072353A">
      <w:pPr>
        <w:spacing w:after="0"/>
      </w:pPr>
      <w:r>
        <w:rPr>
          <w:color w:val="000000"/>
        </w:rPr>
        <w:t>18.</w:t>
      </w:r>
      <w:r>
        <w:rPr>
          <w:color w:val="000000"/>
        </w:rPr>
        <w:t>中央电台播放特别节目《望长城》中，提及我国西部的</w:t>
      </w:r>
      <w:r>
        <w:rPr>
          <w:color w:val="000000"/>
        </w:rPr>
        <w:t>“</w:t>
      </w:r>
      <w:r>
        <w:rPr>
          <w:color w:val="000000"/>
        </w:rPr>
        <w:t>楼兰国</w:t>
      </w:r>
      <w:r>
        <w:rPr>
          <w:color w:val="000000"/>
        </w:rPr>
        <w:t>”</w:t>
      </w:r>
      <w:r>
        <w:rPr>
          <w:color w:val="000000"/>
        </w:rPr>
        <w:t>，西汉时曾森林茂盛，草原广袤，生态优越，人丁兴旺．后来由于种种原因，生态平衡被破坏，如今一片荒漠草木不生．据文分析回答以下问题．</w:t>
      </w:r>
    </w:p>
    <w:p w:rsidR="0072353A">
      <w:pPr>
        <w:spacing w:after="0"/>
      </w:pPr>
      <w:r>
        <w:rPr>
          <w:color w:val="000000"/>
        </w:rPr>
        <w:t>（</w:t>
      </w:r>
      <w:r>
        <w:rPr>
          <w:color w:val="000000"/>
        </w:rPr>
        <w:t>1</w:t>
      </w:r>
      <w:r>
        <w:rPr>
          <w:color w:val="000000"/>
        </w:rPr>
        <w:t>）造成生态平衡破坏的主要原因是失去了森林的哪些保护作用？</w:t>
      </w:r>
    </w:p>
    <w:p w:rsidR="0072353A">
      <w:pPr>
        <w:spacing w:after="0"/>
      </w:pPr>
      <w:r>
        <w:rPr>
          <w:color w:val="000000"/>
        </w:rPr>
        <w:t>（</w:t>
      </w:r>
      <w:r>
        <w:rPr>
          <w:color w:val="000000"/>
        </w:rPr>
        <w:t>2</w:t>
      </w:r>
      <w:r>
        <w:rPr>
          <w:color w:val="000000"/>
        </w:rPr>
        <w:t>）该事实启示人们，对于任何生产活动都要放在生态系统的</w:t>
      </w:r>
      <w:r>
        <w:rPr>
          <w:color w:val="000000"/>
        </w:rPr>
        <w:t xml:space="preserve">________  </w:t>
      </w:r>
      <w:r>
        <w:rPr>
          <w:color w:val="000000"/>
        </w:rPr>
        <w:t>的普遍联系中，放在立体交叉的生物网络和生态系统的</w:t>
      </w:r>
      <w:r>
        <w:rPr>
          <w:color w:val="000000"/>
        </w:rPr>
        <w:t>________ </w:t>
      </w:r>
      <w:r>
        <w:rPr>
          <w:color w:val="000000"/>
        </w:rPr>
        <w:t>过程中加以考察．</w:t>
      </w:r>
    </w:p>
    <w:p w:rsidR="0072353A">
      <w:pPr>
        <w:spacing w:after="0"/>
      </w:pPr>
      <w:r>
        <w:rPr>
          <w:color w:val="000000"/>
        </w:rPr>
        <w:t>（</w:t>
      </w:r>
      <w:r>
        <w:rPr>
          <w:color w:val="000000"/>
        </w:rPr>
        <w:t>3</w:t>
      </w:r>
      <w:r>
        <w:rPr>
          <w:color w:val="000000"/>
        </w:rPr>
        <w:t>）现在，许多公民倡导</w:t>
      </w:r>
      <w:r>
        <w:rPr>
          <w:color w:val="000000"/>
        </w:rPr>
        <w:t>“</w:t>
      </w:r>
      <w:r>
        <w:rPr>
          <w:color w:val="000000"/>
        </w:rPr>
        <w:t>免赠贺卡</w:t>
      </w:r>
      <w:r>
        <w:rPr>
          <w:color w:val="000000"/>
        </w:rPr>
        <w:t>”</w:t>
      </w:r>
      <w:r>
        <w:rPr>
          <w:color w:val="000000"/>
        </w:rPr>
        <w:t>，</w:t>
      </w:r>
      <w:r>
        <w:rPr>
          <w:color w:val="000000"/>
        </w:rPr>
        <w:t>“</w:t>
      </w:r>
      <w:r>
        <w:rPr>
          <w:color w:val="000000"/>
        </w:rPr>
        <w:t>免用一次性木筷</w:t>
      </w:r>
      <w:r>
        <w:rPr>
          <w:color w:val="000000"/>
        </w:rPr>
        <w:t>”</w:t>
      </w:r>
      <w:r>
        <w:rPr>
          <w:color w:val="000000"/>
        </w:rPr>
        <w:t>，主要原因是什么？试分析这种作法的</w:t>
      </w:r>
      <w:r>
        <w:rPr>
          <w:color w:val="000000"/>
        </w:rPr>
        <w:t>理由．</w:t>
      </w:r>
    </w:p>
    <w:p w:rsidR="0072353A">
      <w:pPr>
        <w:spacing w:after="0"/>
      </w:pPr>
      <w:r>
        <w:rPr>
          <w:color w:val="000000"/>
        </w:rPr>
        <w:t>（</w:t>
      </w:r>
      <w:r>
        <w:rPr>
          <w:color w:val="000000"/>
        </w:rPr>
        <w:t>4</w:t>
      </w:r>
      <w:r>
        <w:rPr>
          <w:color w:val="000000"/>
        </w:rPr>
        <w:t>）如果你的周围进行着人为捕杀野生动物或乱砍伐森林破坏其栖息环境的作法，你会怎样做？</w:t>
      </w:r>
    </w:p>
    <w:p w:rsidR="0072353A">
      <w:pPr>
        <w:spacing w:after="0"/>
      </w:pPr>
      <w:r>
        <w:rPr>
          <w:color w:val="000000"/>
        </w:rPr>
        <w:t>19.</w:t>
      </w:r>
      <w:r>
        <w:rPr>
          <w:color w:val="000000"/>
        </w:rPr>
        <w:t>如图为我国南方的一种新型的</w:t>
      </w:r>
      <w:r>
        <w:rPr>
          <w:color w:val="000000"/>
        </w:rPr>
        <w:t>“</w:t>
      </w:r>
      <w:r>
        <w:rPr>
          <w:color w:val="000000"/>
        </w:rPr>
        <w:t>桑</w:t>
      </w:r>
      <w:r>
        <w:rPr>
          <w:color w:val="000000"/>
        </w:rPr>
        <w:t>——</w:t>
      </w:r>
      <w:r>
        <w:rPr>
          <w:color w:val="000000"/>
        </w:rPr>
        <w:t>蚕</w:t>
      </w:r>
      <w:r>
        <w:rPr>
          <w:color w:val="000000"/>
        </w:rPr>
        <w:t>——</w:t>
      </w:r>
      <w:r>
        <w:rPr>
          <w:color w:val="000000"/>
        </w:rPr>
        <w:t>气</w:t>
      </w:r>
      <w:r>
        <w:rPr>
          <w:color w:val="000000"/>
        </w:rPr>
        <w:t>——</w:t>
      </w:r>
      <w:r>
        <w:rPr>
          <w:color w:val="000000"/>
        </w:rPr>
        <w:t>鱼</w:t>
      </w:r>
      <w:r>
        <w:rPr>
          <w:color w:val="000000"/>
        </w:rPr>
        <w:t>”</w:t>
      </w:r>
      <w:r>
        <w:rPr>
          <w:color w:val="000000"/>
        </w:rPr>
        <w:t>农业模式，该模式将蚕沙（蚕粪）、人畜粪便、枯枝败叶等投入沼气池发酵制成沼气，用沼渣喂鱼及为桑树施肥，获得了鱼、蚕、桑、气的全面丰收．请分析回答：</w:t>
      </w:r>
    </w:p>
    <w:p w:rsidR="00956EFE">
      <w:pPr>
        <w:spacing w:after="0"/>
      </w:pPr>
      <w:r>
        <w:rPr>
          <w:noProof/>
          <w:lang w:eastAsia="zh-CN"/>
        </w:rPr>
        <w:drawing>
          <wp:inline distT="0" distB="0" distL="0" distR="0">
            <wp:extent cx="2797899" cy="1384630"/>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797899" cy="1384630"/>
                    </a:xfrm>
                    <a:prstGeom prst="rect">
                      <a:avLst/>
                    </a:prstGeom>
                  </pic:spPr>
                </pic:pic>
              </a:graphicData>
            </a:graphic>
          </wp:inline>
        </w:drawing>
      </w:r>
    </w:p>
    <w:p w:rsidR="0072353A">
      <w:pPr>
        <w:spacing w:after="0"/>
      </w:pPr>
      <w:r>
        <w:rPr>
          <w:color w:val="000000"/>
        </w:rPr>
        <w:t>（</w:t>
      </w:r>
      <w:r>
        <w:rPr>
          <w:color w:val="000000"/>
        </w:rPr>
        <w:t>1</w:t>
      </w:r>
      <w:r>
        <w:rPr>
          <w:color w:val="000000"/>
        </w:rPr>
        <w:t>）生态系统中，食物链是由生产者与消费者之间通过吃与被吃的关系形成的．</w:t>
      </w:r>
      <w:r>
        <w:rPr>
          <w:color w:val="000000"/>
        </w:rPr>
        <w:t>“</w:t>
      </w:r>
      <w:r>
        <w:rPr>
          <w:color w:val="000000"/>
        </w:rPr>
        <w:t>桑</w:t>
      </w:r>
      <w:r>
        <w:rPr>
          <w:color w:val="000000"/>
        </w:rPr>
        <w:t>——</w:t>
      </w:r>
      <w:r>
        <w:rPr>
          <w:color w:val="000000"/>
        </w:rPr>
        <w:t>蚕</w:t>
      </w:r>
      <w:r>
        <w:rPr>
          <w:color w:val="000000"/>
        </w:rPr>
        <w:t>——</w:t>
      </w:r>
      <w:r>
        <w:rPr>
          <w:color w:val="000000"/>
        </w:rPr>
        <w:t>气</w:t>
      </w:r>
      <w:r>
        <w:rPr>
          <w:color w:val="000000"/>
        </w:rPr>
        <w:t>——</w:t>
      </w:r>
      <w:r>
        <w:rPr>
          <w:color w:val="000000"/>
        </w:rPr>
        <w:t>鱼</w:t>
      </w:r>
      <w:r>
        <w:rPr>
          <w:color w:val="000000"/>
        </w:rPr>
        <w:t>”</w:t>
      </w:r>
      <w:r>
        <w:rPr>
          <w:color w:val="000000"/>
        </w:rPr>
        <w:t>是不是一条食物链？</w:t>
      </w:r>
      <w:r>
        <w:rPr>
          <w:color w:val="000000"/>
        </w:rPr>
        <w:t>________ </w:t>
      </w:r>
      <w:r>
        <w:rPr>
          <w:color w:val="000000"/>
        </w:rPr>
        <w:t>．</w:t>
      </w:r>
    </w:p>
    <w:p w:rsidR="0072353A">
      <w:pPr>
        <w:spacing w:after="0"/>
      </w:pPr>
      <w:r>
        <w:rPr>
          <w:color w:val="000000"/>
        </w:rPr>
        <w:t>（</w:t>
      </w:r>
      <w:r>
        <w:rPr>
          <w:color w:val="000000"/>
        </w:rPr>
        <w:t>2</w:t>
      </w:r>
      <w:r>
        <w:rPr>
          <w:color w:val="000000"/>
        </w:rPr>
        <w:t>）在此生态系统中起决定作用的因素是</w:t>
      </w:r>
      <w:r>
        <w:rPr>
          <w:color w:val="000000"/>
          <w:u w:val="single"/>
        </w:rPr>
        <w:t>________</w:t>
      </w:r>
      <w:r>
        <w:rPr>
          <w:color w:val="000000"/>
        </w:rPr>
        <w:t xml:space="preserve">  </w:t>
      </w:r>
      <w:r>
        <w:rPr>
          <w:color w:val="000000"/>
        </w:rPr>
        <w:t>，</w:t>
      </w:r>
      <w:r>
        <w:rPr>
          <w:color w:val="000000"/>
        </w:rPr>
        <w:t xml:space="preserve"> </w:t>
      </w:r>
      <w:r>
        <w:rPr>
          <w:color w:val="000000"/>
        </w:rPr>
        <w:t>该模</w:t>
      </w:r>
      <w:r>
        <w:rPr>
          <w:color w:val="000000"/>
        </w:rPr>
        <w:t>式有利于农业的可持续发展．从生态学原理看，其原因是</w:t>
      </w:r>
      <w:r>
        <w:rPr>
          <w:color w:val="000000"/>
        </w:rPr>
        <w:t>________ </w:t>
      </w:r>
      <w:r>
        <w:rPr>
          <w:color w:val="000000"/>
        </w:rPr>
        <w:t>．</w:t>
      </w:r>
    </w:p>
    <w:p w:rsidR="0072353A">
      <w:pPr>
        <w:spacing w:after="0"/>
      </w:pPr>
      <w:r>
        <w:rPr>
          <w:color w:val="000000"/>
        </w:rPr>
        <w:t>（</w:t>
      </w:r>
      <w:r>
        <w:rPr>
          <w:color w:val="000000"/>
        </w:rPr>
        <w:t>3</w:t>
      </w:r>
      <w:r>
        <w:rPr>
          <w:color w:val="000000"/>
        </w:rPr>
        <w:t>）与该生态系统相比森林生态系统的自动调节能力很大，主要原因是森林生态系统</w:t>
      </w:r>
      <w:r>
        <w:rPr>
          <w:color w:val="000000"/>
        </w:rPr>
        <w:t>________ </w:t>
      </w:r>
      <w:r>
        <w:rPr>
          <w:color w:val="000000"/>
        </w:rPr>
        <w:t>．</w:t>
      </w:r>
    </w:p>
    <w:p w:rsidR="0072353A">
      <w:pPr>
        <w:spacing w:after="0"/>
      </w:pPr>
      <w:r>
        <w:rPr>
          <w:color w:val="000000"/>
        </w:rPr>
        <w:t>（</w:t>
      </w:r>
      <w:r>
        <w:rPr>
          <w:color w:val="000000"/>
        </w:rPr>
        <w:t>4</w:t>
      </w:r>
      <w:r>
        <w:rPr>
          <w:color w:val="000000"/>
        </w:rPr>
        <w:t>）在该生态系统中，从某种意义上来说蚕的数量要</w:t>
      </w:r>
      <w:r>
        <w:rPr>
          <w:color w:val="000000"/>
        </w:rPr>
        <w:t>________ </w:t>
      </w:r>
      <w:r>
        <w:rPr>
          <w:color w:val="000000"/>
        </w:rPr>
        <w:t>（填</w:t>
      </w:r>
      <w:r>
        <w:rPr>
          <w:color w:val="000000"/>
        </w:rPr>
        <w:t>“</w:t>
      </w:r>
      <w:r>
        <w:rPr>
          <w:color w:val="000000"/>
        </w:rPr>
        <w:t>多于</w:t>
      </w:r>
      <w:r>
        <w:rPr>
          <w:color w:val="000000"/>
        </w:rPr>
        <w:t>”</w:t>
      </w:r>
      <w:r>
        <w:rPr>
          <w:color w:val="000000"/>
        </w:rPr>
        <w:t>或</w:t>
      </w:r>
      <w:r>
        <w:rPr>
          <w:color w:val="000000"/>
        </w:rPr>
        <w:t>“</w:t>
      </w:r>
      <w:r>
        <w:rPr>
          <w:color w:val="000000"/>
        </w:rPr>
        <w:t>少于</w:t>
      </w:r>
      <w:r>
        <w:rPr>
          <w:color w:val="000000"/>
        </w:rPr>
        <w:t>”</w:t>
      </w:r>
      <w:r>
        <w:rPr>
          <w:color w:val="000000"/>
        </w:rPr>
        <w:t>）桑的数量，蚕与桑相比，</w:t>
      </w:r>
      <w:r>
        <w:rPr>
          <w:color w:val="000000"/>
        </w:rPr>
        <w:t>________ </w:t>
      </w:r>
      <w:r>
        <w:rPr>
          <w:color w:val="000000"/>
        </w:rPr>
        <w:t>类生物含有的总能量多，理由是</w:t>
      </w:r>
      <w:r>
        <w:rPr>
          <w:color w:val="000000"/>
          <w:u w:val="single"/>
        </w:rPr>
        <w:t>________</w:t>
      </w:r>
      <w:r>
        <w:rPr>
          <w:color w:val="000000"/>
        </w:rPr>
        <w:t xml:space="preserve"> </w:t>
      </w:r>
      <w:r>
        <w:rPr>
          <w:color w:val="000000"/>
        </w:rPr>
        <w:t>．</w:t>
      </w:r>
      <w:r>
        <w:rPr>
          <w:color w:val="000000"/>
        </w:rPr>
        <w:t xml:space="preserve"> </w:t>
      </w:r>
    </w:p>
    <w:p w:rsidR="0072353A">
      <w:pPr>
        <w:spacing w:after="0"/>
      </w:pPr>
      <w:r>
        <w:rPr>
          <w:color w:val="000000"/>
        </w:rPr>
        <w:t>（</w:t>
      </w:r>
      <w:r>
        <w:rPr>
          <w:color w:val="000000"/>
        </w:rPr>
        <w:t>5</w:t>
      </w:r>
      <w:r>
        <w:rPr>
          <w:color w:val="000000"/>
        </w:rPr>
        <w:t>）在该生态系统中，桑与蚕是</w:t>
      </w:r>
      <w:r>
        <w:rPr>
          <w:color w:val="000000"/>
        </w:rPr>
        <w:t>________ </w:t>
      </w:r>
      <w:r>
        <w:rPr>
          <w:color w:val="000000"/>
        </w:rPr>
        <w:t>关系．沼气池中的细菌可在无氧条件下，经过</w:t>
      </w:r>
      <w:r>
        <w:rPr>
          <w:color w:val="000000"/>
        </w:rPr>
        <w:t>________ </w:t>
      </w:r>
      <w:r>
        <w:rPr>
          <w:color w:val="000000"/>
        </w:rPr>
        <w:t>作用将秸秆分解转化成沼气．</w:t>
      </w:r>
    </w:p>
    <w:p w:rsidR="0072353A">
      <w:pPr>
        <w:spacing w:after="0"/>
      </w:pPr>
      <w:r>
        <w:rPr>
          <w:color w:val="000000"/>
        </w:rPr>
        <w:t>（</w:t>
      </w:r>
      <w:r>
        <w:rPr>
          <w:color w:val="000000"/>
        </w:rPr>
        <w:t>6</w:t>
      </w:r>
      <w:r>
        <w:rPr>
          <w:color w:val="000000"/>
        </w:rPr>
        <w:t>）人类进行生命</w:t>
      </w:r>
      <w:r>
        <w:rPr>
          <w:color w:val="000000"/>
        </w:rPr>
        <w:t>活动所需要的能量最终来自</w:t>
      </w:r>
      <w:r>
        <w:rPr>
          <w:color w:val="000000"/>
        </w:rPr>
        <w:t>________ </w:t>
      </w:r>
      <w:r>
        <w:rPr>
          <w:color w:val="000000"/>
        </w:rPr>
        <w:t>．</w:t>
      </w:r>
    </w:p>
    <w:p w:rsidR="00956EFE">
      <w:r>
        <w:br w:type="page"/>
      </w:r>
    </w:p>
    <w:p w:rsidR="00956EFE">
      <w:pPr>
        <w:jc w:val="center"/>
      </w:pPr>
      <w:r>
        <w:rPr>
          <w:b/>
          <w:bCs/>
          <w:sz w:val="28"/>
          <w:szCs w:val="28"/>
        </w:rPr>
        <w:t>答案解析部分</w:t>
      </w:r>
    </w:p>
    <w:p w:rsidR="00956EFE">
      <w:r>
        <w:t>一、单选题</w:t>
      </w:r>
    </w:p>
    <w:p w:rsidR="00956EFE">
      <w:pPr>
        <w:spacing w:after="0"/>
      </w:pPr>
      <w:r>
        <w:rPr>
          <w:color w:val="000000"/>
        </w:rPr>
        <w:t>1.</w:t>
      </w:r>
      <w:r>
        <w:rPr>
          <w:color w:val="0000FF"/>
        </w:rPr>
        <w:t>【答案】</w:t>
      </w:r>
      <w:r>
        <w:rPr>
          <w:color w:val="000000"/>
        </w:rPr>
        <w:t xml:space="preserve"> D   </w:t>
      </w:r>
    </w:p>
    <w:p w:rsidR="0072353A">
      <w:pPr>
        <w:spacing w:after="0"/>
      </w:pPr>
      <w:r>
        <w:rPr>
          <w:color w:val="0000FF"/>
        </w:rPr>
        <w:t>【解析】</w:t>
      </w:r>
      <w:r>
        <w:rPr>
          <w:color w:val="000000"/>
        </w:rPr>
        <w:t>【解答】解：减少空气中二氧化碳的含量，一是利用二氧化碳，二是减少二氧化碳的排放量．</w:t>
      </w:r>
    </w:p>
    <w:p w:rsidR="00956EFE">
      <w:pPr>
        <w:spacing w:after="0"/>
      </w:pPr>
      <w:r>
        <w:rPr>
          <w:color w:val="000000"/>
        </w:rPr>
        <w:t>A</w:t>
      </w:r>
      <w:r>
        <w:rPr>
          <w:color w:val="000000"/>
        </w:rPr>
        <w:t>、开发风能、太阳能源等新型能源，可减少煤炭的使用量，有利于降低大气中二氧化碳的含量．该项不符合题意</w:t>
      </w:r>
    </w:p>
    <w:p w:rsidR="00956EFE">
      <w:pPr>
        <w:spacing w:after="0"/>
      </w:pPr>
      <w:r>
        <w:rPr>
          <w:color w:val="000000"/>
        </w:rPr>
        <w:t>B</w:t>
      </w:r>
      <w:r>
        <w:rPr>
          <w:color w:val="000000"/>
        </w:rPr>
        <w:t>、倡导节能减排，少开车多步行，可减少二氧化碳的排放量．该项不符合题意．</w:t>
      </w:r>
    </w:p>
    <w:p w:rsidR="00956EFE">
      <w:pPr>
        <w:spacing w:after="0"/>
      </w:pPr>
      <w:r>
        <w:rPr>
          <w:color w:val="000000"/>
        </w:rPr>
        <w:t>C</w:t>
      </w:r>
      <w:r>
        <w:rPr>
          <w:color w:val="000000"/>
        </w:rPr>
        <w:t>、植树种草，扩大绿化面积，利用植物的光合作用，可降低大气中二氧化碳的含量．该项不符合题意．</w:t>
      </w:r>
    </w:p>
    <w:p w:rsidR="00956EFE">
      <w:pPr>
        <w:spacing w:after="0"/>
      </w:pPr>
      <w:r>
        <w:rPr>
          <w:color w:val="000000"/>
        </w:rPr>
        <w:t>D</w:t>
      </w:r>
      <w:r>
        <w:rPr>
          <w:color w:val="000000"/>
        </w:rPr>
        <w:t>、及时清理垃圾，维护环境卫生，有利于改善环境，减少传染病的发生．如果将垃圾焚烧，会直接生成二氧化碳，排放到大气中；如果将垃圾掩埋，腐生细菌和真菌会分解垃圾中的有机物，生成二氧化碳、无机盐等，二氧化碳也会排放到大气中．因此，该做法不能减少大气中二氧化碳的含量．该项符合题意．</w:t>
      </w:r>
    </w:p>
    <w:p w:rsidR="00956EFE">
      <w:pPr>
        <w:spacing w:after="0"/>
      </w:pPr>
      <w:r>
        <w:rPr>
          <w:color w:val="000000"/>
        </w:rPr>
        <w:t>故选：</w:t>
      </w:r>
      <w:r>
        <w:rPr>
          <w:color w:val="000000"/>
        </w:rPr>
        <w:t>D</w:t>
      </w:r>
      <w:r>
        <w:rPr>
          <w:color w:val="000000"/>
        </w:rPr>
        <w:t>．</w:t>
      </w:r>
    </w:p>
    <w:p w:rsidR="00956EFE">
      <w:pPr>
        <w:spacing w:after="0"/>
      </w:pPr>
      <w:r>
        <w:rPr>
          <w:color w:val="000000"/>
        </w:rPr>
        <w:t>【分析】垃圾中的有机物在腐生细菌、真菌的作用下，会分解成二氧化碳、无机盐等．吸收利用大气中的二氧化碳，减少煤炭等有机物的燃烧量，可降低大气中二氧化碳的含量．</w:t>
      </w:r>
    </w:p>
    <w:p w:rsidR="00956EFE">
      <w:pPr>
        <w:spacing w:after="0"/>
      </w:pPr>
      <w:r>
        <w:rPr>
          <w:color w:val="000000"/>
        </w:rPr>
        <w:t>2.</w:t>
      </w:r>
      <w:r>
        <w:rPr>
          <w:color w:val="0000FF"/>
        </w:rPr>
        <w:t>【答案】</w:t>
      </w:r>
      <w:r>
        <w:rPr>
          <w:color w:val="000000"/>
        </w:rPr>
        <w:t xml:space="preserve"> A   </w:t>
      </w:r>
    </w:p>
    <w:p w:rsidR="0072353A">
      <w:pPr>
        <w:spacing w:after="0"/>
      </w:pPr>
      <w:r>
        <w:rPr>
          <w:color w:val="0000FF"/>
        </w:rPr>
        <w:t>【解析】</w:t>
      </w:r>
      <w:r>
        <w:rPr>
          <w:color w:val="000000"/>
        </w:rPr>
        <w:t>【解答】全国林业用地面积为</w:t>
      </w:r>
      <w:r>
        <w:rPr>
          <w:color w:val="000000"/>
        </w:rPr>
        <w:t>26329.5</w:t>
      </w:r>
      <w:r>
        <w:rPr>
          <w:color w:val="000000"/>
        </w:rPr>
        <w:t>万公顷，森林面积</w:t>
      </w:r>
      <w:r>
        <w:rPr>
          <w:color w:val="000000"/>
        </w:rPr>
        <w:t>15894.1</w:t>
      </w:r>
      <w:r>
        <w:rPr>
          <w:color w:val="000000"/>
        </w:rPr>
        <w:t>万公顷，活立木蓄积量</w:t>
      </w:r>
      <w:r>
        <w:rPr>
          <w:color w:val="000000"/>
        </w:rPr>
        <w:t>124.9</w:t>
      </w:r>
      <w:r>
        <w:rPr>
          <w:color w:val="000000"/>
        </w:rPr>
        <w:t>亿立方米，森林蓄积量</w:t>
      </w:r>
      <w:r>
        <w:rPr>
          <w:color w:val="000000"/>
        </w:rPr>
        <w:t>112.7</w:t>
      </w:r>
      <w:r>
        <w:rPr>
          <w:color w:val="000000"/>
        </w:rPr>
        <w:t>亿立方米，森林面积和森林蓄积仍居世界前列，我国的森林资源虽然植物种类丰富，但是我国却是一个少林国家．就拿森林覆盖率来说，圭亚那是</w:t>
      </w:r>
      <w:r>
        <w:rPr>
          <w:color w:val="000000"/>
        </w:rPr>
        <w:t>97%</w:t>
      </w:r>
      <w:r>
        <w:rPr>
          <w:color w:val="000000"/>
        </w:rPr>
        <w:t>，芬兰是</w:t>
      </w:r>
      <w:r>
        <w:rPr>
          <w:color w:val="000000"/>
        </w:rPr>
        <w:t>69%</w:t>
      </w:r>
      <w:r>
        <w:rPr>
          <w:color w:val="000000"/>
        </w:rPr>
        <w:t>，日本是</w:t>
      </w:r>
      <w:r>
        <w:rPr>
          <w:color w:val="000000"/>
        </w:rPr>
        <w:t>68%</w:t>
      </w:r>
      <w:r>
        <w:rPr>
          <w:color w:val="000000"/>
        </w:rPr>
        <w:t>，美国是</w:t>
      </w:r>
      <w:r>
        <w:rPr>
          <w:color w:val="000000"/>
        </w:rPr>
        <w:t>33%</w:t>
      </w:r>
      <w:r>
        <w:rPr>
          <w:color w:val="000000"/>
        </w:rPr>
        <w:t>，我国仅仅只有</w:t>
      </w:r>
      <w:r>
        <w:rPr>
          <w:color w:val="000000"/>
        </w:rPr>
        <w:t>16.55%</w:t>
      </w:r>
      <w:r>
        <w:rPr>
          <w:color w:val="000000"/>
        </w:rPr>
        <w:t>，大大低于全世界</w:t>
      </w:r>
      <w:r>
        <w:rPr>
          <w:color w:val="000000"/>
        </w:rPr>
        <w:t>27%</w:t>
      </w:r>
      <w:r>
        <w:rPr>
          <w:color w:val="000000"/>
        </w:rPr>
        <w:t>的平均水平．由于我国人口众多，人均森林面积只有</w:t>
      </w:r>
      <w:r>
        <w:rPr>
          <w:color w:val="000000"/>
        </w:rPr>
        <w:t>0.128</w:t>
      </w:r>
      <w:r>
        <w:rPr>
          <w:color w:val="000000"/>
        </w:rPr>
        <w:t>公顷，仅相当于世界人均水平的</w:t>
      </w:r>
      <w:r>
        <w:rPr>
          <w:color w:val="000000"/>
        </w:rPr>
        <w:t>1/5</w:t>
      </w:r>
      <w:r>
        <w:rPr>
          <w:color w:val="000000"/>
        </w:rPr>
        <w:t>．故</w:t>
      </w:r>
      <w:r>
        <w:rPr>
          <w:color w:val="000000"/>
        </w:rPr>
        <w:t>A</w:t>
      </w:r>
      <w:r>
        <w:rPr>
          <w:color w:val="000000"/>
        </w:rPr>
        <w:t>正确．</w:t>
      </w:r>
    </w:p>
    <w:p w:rsidR="00956EFE">
      <w:pPr>
        <w:spacing w:after="0"/>
      </w:pPr>
      <w:r>
        <w:rPr>
          <w:color w:val="000000"/>
        </w:rPr>
        <w:t>故选：</w:t>
      </w:r>
      <w:r>
        <w:rPr>
          <w:color w:val="000000"/>
        </w:rPr>
        <w:t>A</w:t>
      </w:r>
    </w:p>
    <w:p w:rsidR="00956EFE">
      <w:pPr>
        <w:spacing w:after="0"/>
      </w:pPr>
      <w:r>
        <w:rPr>
          <w:color w:val="000000"/>
        </w:rPr>
        <w:t>【分析】一个地区内生长的所有植物叫做这个地</w:t>
      </w:r>
      <w:r>
        <w:rPr>
          <w:color w:val="000000"/>
        </w:rPr>
        <w:t>区的植被．我国主要的植被类型有以下几种：草原、荒漠、热带雨林、常绿阔叶林、落叶阔叶林、针叶林．在我国的植被中，森林占据了主体．解答此类题目的关键是熟知我国主要的植被类型．</w:t>
      </w:r>
    </w:p>
    <w:p w:rsidR="00956EFE">
      <w:pPr>
        <w:spacing w:after="0"/>
      </w:pPr>
      <w:r>
        <w:rPr>
          <w:color w:val="000000"/>
        </w:rPr>
        <w:t>3.</w:t>
      </w:r>
      <w:r>
        <w:rPr>
          <w:color w:val="0000FF"/>
        </w:rPr>
        <w:t>【答案】</w:t>
      </w:r>
      <w:r>
        <w:rPr>
          <w:color w:val="000000"/>
        </w:rPr>
        <w:t xml:space="preserve"> C   </w:t>
      </w:r>
    </w:p>
    <w:p w:rsidR="00956EFE">
      <w:pPr>
        <w:spacing w:after="0"/>
      </w:pPr>
      <w:r>
        <w:rPr>
          <w:color w:val="0000FF"/>
        </w:rPr>
        <w:t>【解析】</w:t>
      </w:r>
      <w:r>
        <w:rPr>
          <w:color w:val="000000"/>
        </w:rPr>
        <w:t>【解答】绿化荒山，植树造林，防风固沙，绿色植物通过光合作用吸收二氧化碳，放出氧，有益于改善生态环境，建造一个鸟语花香的生态家园；</w:t>
      </w:r>
      <w:r>
        <w:rPr>
          <w:color w:val="000000"/>
        </w:rPr>
        <w:t xml:space="preserve"> </w:t>
      </w:r>
      <w:r>
        <w:rPr>
          <w:color w:val="000000"/>
        </w:rPr>
        <w:t>树木能够调节气候，改善生态环境，大量砍伐树木，只能破坏环境；</w:t>
      </w:r>
      <w:r>
        <w:rPr>
          <w:color w:val="000000"/>
        </w:rPr>
        <w:t xml:space="preserve"> </w:t>
      </w:r>
      <w:r>
        <w:rPr>
          <w:color w:val="000000"/>
        </w:rPr>
        <w:t>因此，要致富，砍大树，是错误的做法；蛙蛇鸟是野生动物，动物是人类的朋友，根据野生动物保护法，我们应该保护这些动物，维</w:t>
      </w:r>
      <w:r>
        <w:rPr>
          <w:color w:val="000000"/>
        </w:rPr>
        <w:t>护生态环境的稳定，而不能吃它们；</w:t>
      </w:r>
      <w:r>
        <w:rPr>
          <w:color w:val="000000"/>
        </w:rPr>
        <w:t xml:space="preserve"> </w:t>
      </w:r>
      <w:r>
        <w:rPr>
          <w:color w:val="000000"/>
        </w:rPr>
        <w:t>毒蛇也是一个物种，我们要保护生物多样性，不能见毒蛇就打死它；一次性筷子的使用，要耗费大量的木材，不利于生态环境的保护，因此，提倡</w:t>
      </w:r>
      <w:r>
        <w:rPr>
          <w:color w:val="000000"/>
        </w:rPr>
        <w:t>“</w:t>
      </w:r>
      <w:r>
        <w:rPr>
          <w:color w:val="000000"/>
        </w:rPr>
        <w:t>免赠贺卡</w:t>
      </w:r>
      <w:r>
        <w:rPr>
          <w:color w:val="000000"/>
        </w:rPr>
        <w:t>”</w:t>
      </w:r>
      <w:r>
        <w:rPr>
          <w:color w:val="000000"/>
        </w:rPr>
        <w:t>乡少用一次性筷子；</w:t>
      </w:r>
      <w:r>
        <w:rPr>
          <w:color w:val="000000"/>
        </w:rPr>
        <w:t>”</w:t>
      </w:r>
    </w:p>
    <w:p w:rsidR="00956EFE">
      <w:pPr>
        <w:spacing w:after="0"/>
      </w:pPr>
      <w:r>
        <w:rPr>
          <w:color w:val="000000"/>
        </w:rPr>
        <w:t>故答案为：</w:t>
      </w:r>
      <w:r>
        <w:rPr>
          <w:color w:val="000000"/>
        </w:rPr>
        <w:t>C</w:t>
      </w:r>
    </w:p>
    <w:p w:rsidR="00956EFE">
      <w:pPr>
        <w:spacing w:after="0"/>
      </w:pPr>
      <w:r>
        <w:rPr>
          <w:color w:val="000000"/>
        </w:rPr>
        <w:t>【分析】本题考查生态环境的保护相关知识，要利用所学知识，根据具体事例加以解答。保护环境，人人有责；从小事做起，做一名环保小卫士。</w:t>
      </w:r>
      <w:r>
        <w:rPr>
          <w:color w:val="000000"/>
        </w:rPr>
        <w:t xml:space="preserve"> </w:t>
      </w:r>
    </w:p>
    <w:p w:rsidR="00956EFE">
      <w:pPr>
        <w:spacing w:after="0"/>
      </w:pPr>
      <w:r>
        <w:rPr>
          <w:color w:val="000000"/>
        </w:rPr>
        <w:t>4.</w:t>
      </w:r>
      <w:r>
        <w:rPr>
          <w:color w:val="0000FF"/>
        </w:rPr>
        <w:t>【答案】</w:t>
      </w:r>
      <w:r>
        <w:rPr>
          <w:color w:val="000000"/>
        </w:rPr>
        <w:t xml:space="preserve">C  </w:t>
      </w:r>
    </w:p>
    <w:p w:rsidR="0072353A">
      <w:pPr>
        <w:spacing w:after="0"/>
      </w:pPr>
      <w:r>
        <w:rPr>
          <w:color w:val="0000FF"/>
        </w:rPr>
        <w:t>【解析】</w:t>
      </w:r>
      <w:r>
        <w:rPr>
          <w:color w:val="000000"/>
        </w:rPr>
        <w:t>【分析】为了保护生态环境，我们应该合理使用资源，避免环境污染。</w:t>
      </w:r>
      <w:r>
        <w:br/>
      </w:r>
      <w:r>
        <w:rPr>
          <w:color w:val="000000"/>
        </w:rPr>
        <w:t>A</w:t>
      </w:r>
      <w:r>
        <w:rPr>
          <w:color w:val="000000"/>
        </w:rPr>
        <w:t>、汽车行驶过程中排放大量的尾气，造成环境污染，鼓励购买使用私人汽车，不利于保</w:t>
      </w:r>
      <w:r>
        <w:rPr>
          <w:color w:val="000000"/>
        </w:rPr>
        <w:t>护生态环境，故不符合题意；</w:t>
      </w:r>
      <w:r>
        <w:br/>
      </w:r>
      <w:r>
        <w:rPr>
          <w:color w:val="000000"/>
        </w:rPr>
        <w:t>B</w:t>
      </w:r>
      <w:r>
        <w:rPr>
          <w:color w:val="000000"/>
        </w:rPr>
        <w:t>、工业废水经过处理后排放，不会污染海水、河水等，否则会造成海水污染，故不符合题意；</w:t>
      </w:r>
      <w:r>
        <w:br/>
      </w:r>
      <w:r>
        <w:rPr>
          <w:color w:val="000000"/>
        </w:rPr>
        <w:t>C</w:t>
      </w:r>
      <w:r>
        <w:rPr>
          <w:color w:val="000000"/>
        </w:rPr>
        <w:t>、一次性塑料包鞋袋的使用，是白色污染的主要来源之一，因此，限制使用一次性塑料包鞋袋，有利于保护生态环境，故符合题意；</w:t>
      </w:r>
      <w:r>
        <w:br/>
      </w:r>
      <w:r>
        <w:rPr>
          <w:color w:val="000000"/>
        </w:rPr>
        <w:t>D</w:t>
      </w:r>
      <w:r>
        <w:rPr>
          <w:color w:val="000000"/>
        </w:rPr>
        <w:t>、大量使用空调，空调靠氟利昂制冷，氟利昂有毒，一旦进入空气，对人有害，故不符合题意。</w:t>
      </w:r>
      <w:r>
        <w:br/>
      </w:r>
      <w:r>
        <w:rPr>
          <w:color w:val="000000"/>
        </w:rPr>
        <w:t>【点评】此题为基础题，为实现可持续发展，应该采取行政、法律、经济、技术等综合措施，防止水污染、空气污染，限制不合理利用资源，保护生态环境。</w:t>
      </w:r>
    </w:p>
    <w:p w:rsidR="00956EFE">
      <w:pPr>
        <w:spacing w:after="0"/>
      </w:pPr>
      <w:r>
        <w:rPr>
          <w:color w:val="000000"/>
        </w:rPr>
        <w:t>5.</w:t>
      </w:r>
      <w:r>
        <w:rPr>
          <w:color w:val="0000FF"/>
        </w:rPr>
        <w:t>【答案】</w:t>
      </w:r>
      <w:r>
        <w:rPr>
          <w:color w:val="000000"/>
        </w:rPr>
        <w:t xml:space="preserve">B  </w:t>
      </w:r>
    </w:p>
    <w:p w:rsidR="0072353A">
      <w:pPr>
        <w:spacing w:after="0"/>
      </w:pPr>
      <w:r>
        <w:rPr>
          <w:color w:val="0000FF"/>
        </w:rPr>
        <w:t>【解析】</w:t>
      </w:r>
      <w:r>
        <w:rPr>
          <w:color w:val="000000"/>
        </w:rPr>
        <w:t>【解答】</w:t>
      </w:r>
      <w:r>
        <w:rPr>
          <w:color w:val="000000"/>
        </w:rPr>
        <w:t>①</w:t>
      </w:r>
      <w:r>
        <w:rPr>
          <w:color w:val="000000"/>
        </w:rPr>
        <w:t>绿化荒山，</w:t>
      </w:r>
      <w:r>
        <w:rPr>
          <w:color w:val="000000"/>
        </w:rPr>
        <w:t>植树造林，防风固沙，绿色植物通过光合作用吸收二氧化碳，放出氧，有益于改善生态环境，建造一个鸟语花香的生态家园；</w:t>
      </w:r>
    </w:p>
    <w:p w:rsidR="00956EFE">
      <w:pPr>
        <w:spacing w:after="0"/>
      </w:pPr>
      <w:r>
        <w:rPr>
          <w:color w:val="000000"/>
        </w:rPr>
        <w:t>②</w:t>
      </w:r>
      <w:r>
        <w:rPr>
          <w:color w:val="000000"/>
        </w:rPr>
        <w:t>树木能够调节气候，改善生态环境，大量砍伐树木，只能破坏环境；</w:t>
      </w:r>
      <w:r>
        <w:rPr>
          <w:color w:val="000000"/>
        </w:rPr>
        <w:t xml:space="preserve"> </w:t>
      </w:r>
      <w:r>
        <w:rPr>
          <w:color w:val="000000"/>
        </w:rPr>
        <w:t>因此，要致富，砍大树，是错误的做法；</w:t>
      </w:r>
    </w:p>
    <w:p w:rsidR="00956EFE">
      <w:pPr>
        <w:spacing w:after="0"/>
      </w:pPr>
      <w:r>
        <w:rPr>
          <w:color w:val="000000"/>
        </w:rPr>
        <w:t>③</w:t>
      </w:r>
      <w:r>
        <w:rPr>
          <w:color w:val="000000"/>
        </w:rPr>
        <w:t>蛙蛇鸟是野生动物，动物是人类的朋友，根据野生动物保护法，我们应该保护这些动物，维护生态环境的稳定，而不能吃它们；</w:t>
      </w:r>
    </w:p>
    <w:p w:rsidR="00956EFE">
      <w:pPr>
        <w:spacing w:after="0"/>
      </w:pPr>
      <w:r>
        <w:rPr>
          <w:color w:val="000000"/>
        </w:rPr>
        <w:t>④</w:t>
      </w:r>
      <w:r>
        <w:rPr>
          <w:color w:val="000000"/>
        </w:rPr>
        <w:t>毒蛇也是一个物种，我们要保护生物多样性，不能见毒蛇就打死它；</w:t>
      </w:r>
    </w:p>
    <w:p w:rsidR="00956EFE">
      <w:pPr>
        <w:spacing w:after="0"/>
      </w:pPr>
      <w:r>
        <w:rPr>
          <w:color w:val="000000"/>
        </w:rPr>
        <w:t>⑤</w:t>
      </w:r>
      <w:r>
        <w:rPr>
          <w:color w:val="000000"/>
        </w:rPr>
        <w:t>退耕还林还草是改善环境的最佳做法．</w:t>
      </w:r>
    </w:p>
    <w:p w:rsidR="00956EFE">
      <w:pPr>
        <w:spacing w:after="0"/>
      </w:pPr>
      <w:r>
        <w:rPr>
          <w:color w:val="000000"/>
        </w:rPr>
        <w:t>⑥</w:t>
      </w:r>
      <w:r>
        <w:rPr>
          <w:color w:val="000000"/>
        </w:rPr>
        <w:t>一次性筷子的使用，要耗费大量的木材，不利于生态环境的保护；</w:t>
      </w:r>
    </w:p>
    <w:p w:rsidR="00956EFE">
      <w:pPr>
        <w:spacing w:after="0"/>
      </w:pPr>
      <w:r>
        <w:rPr>
          <w:color w:val="000000"/>
        </w:rPr>
        <w:t>故选：</w:t>
      </w:r>
      <w:r>
        <w:rPr>
          <w:color w:val="000000"/>
        </w:rPr>
        <w:t>B</w:t>
      </w:r>
    </w:p>
    <w:p w:rsidR="00956EFE">
      <w:pPr>
        <w:spacing w:after="0"/>
      </w:pPr>
      <w:r>
        <w:rPr>
          <w:color w:val="000000"/>
        </w:rPr>
        <w:t>【分析】保护环境，人人有责；从小事做起，做一名环保小卫士．</w:t>
      </w:r>
    </w:p>
    <w:p w:rsidR="00956EFE">
      <w:pPr>
        <w:spacing w:after="0"/>
      </w:pPr>
      <w:r>
        <w:rPr>
          <w:color w:val="000000"/>
        </w:rPr>
        <w:t>6.</w:t>
      </w:r>
      <w:r>
        <w:rPr>
          <w:color w:val="0000FF"/>
        </w:rPr>
        <w:t>【答案】</w:t>
      </w:r>
      <w:r>
        <w:rPr>
          <w:color w:val="000000"/>
        </w:rPr>
        <w:t xml:space="preserve"> B   </w:t>
      </w:r>
    </w:p>
    <w:p w:rsidR="0072353A">
      <w:pPr>
        <w:spacing w:after="0"/>
      </w:pPr>
      <w:r>
        <w:rPr>
          <w:color w:val="0000FF"/>
        </w:rPr>
        <w:t>【解析】</w:t>
      </w:r>
      <w:r>
        <w:rPr>
          <w:color w:val="000000"/>
        </w:rPr>
        <w:t>【解答】解：我国西部地区自然环境先天不足，生态脆弱，受到人为破坏以后，原始植被很难恢复，造成严重的水土流失与沙漠化．目前水土流失与沙漠化面积不断扩大，不但严重地制约了当地经济的发展与人民生活水平的提高，而且也危及全国环境建设．为此，国家决定在不适于发展农业的地区，如黄土高原区、西部山区的坡度大于</w:t>
      </w:r>
      <w:r>
        <w:rPr>
          <w:color w:val="000000"/>
        </w:rPr>
        <w:t>25</w:t>
      </w:r>
      <w:r>
        <w:rPr>
          <w:color w:val="000000"/>
        </w:rPr>
        <w:t>度以上的坡耕地，一律要退耕还草、还林．林区以及广大草原地区，已经开垦的农田，必须退耕，适于发展林业的植树，适于发展牧业的</w:t>
      </w:r>
      <w:r>
        <w:rPr>
          <w:color w:val="000000"/>
        </w:rPr>
        <w:t>种草，使那里生态环境得到恢复．鼓励居民改善自己居住地的生态环境，为发展经济创造环境条件．这一举措是通过改变不合理的土地利用类型与方式，初步达到了保护生态和提高农牧民生产与生活水平的双重目的．最根本的目的是改善大西北地区的生态环境和维护大西北地区的生态平衡．故选：</w:t>
      </w:r>
      <w:r>
        <w:rPr>
          <w:color w:val="000000"/>
        </w:rPr>
        <w:t>B</w:t>
      </w:r>
    </w:p>
    <w:p w:rsidR="00956EFE">
      <w:pPr>
        <w:spacing w:after="0"/>
      </w:pPr>
      <w:r>
        <w:rPr>
          <w:color w:val="000000"/>
        </w:rPr>
        <w:t>【分析】</w:t>
      </w:r>
      <w:r>
        <w:rPr>
          <w:color w:val="000000"/>
        </w:rPr>
        <w:t>“</w:t>
      </w:r>
      <w:r>
        <w:rPr>
          <w:color w:val="000000"/>
        </w:rPr>
        <w:t>保护天然林</w:t>
      </w:r>
      <w:r>
        <w:rPr>
          <w:color w:val="000000"/>
        </w:rPr>
        <w:t>”</w:t>
      </w:r>
      <w:r>
        <w:rPr>
          <w:color w:val="000000"/>
        </w:rPr>
        <w:t>和</w:t>
      </w:r>
      <w:r>
        <w:rPr>
          <w:color w:val="000000"/>
        </w:rPr>
        <w:t>“</w:t>
      </w:r>
      <w:r>
        <w:rPr>
          <w:color w:val="000000"/>
        </w:rPr>
        <w:t>退耕还林</w:t>
      </w:r>
      <w:r>
        <w:rPr>
          <w:color w:val="000000"/>
        </w:rPr>
        <w:t>”</w:t>
      </w:r>
      <w:r>
        <w:rPr>
          <w:color w:val="000000"/>
        </w:rPr>
        <w:t>的根本目的是改善大西北地区的生态环境和维护大西北地区的生态平衡．</w:t>
      </w:r>
    </w:p>
    <w:p w:rsidR="00956EFE">
      <w:pPr>
        <w:spacing w:after="0"/>
      </w:pPr>
      <w:r>
        <w:rPr>
          <w:color w:val="000000"/>
        </w:rPr>
        <w:t>7.</w:t>
      </w:r>
      <w:r>
        <w:rPr>
          <w:color w:val="0000FF"/>
        </w:rPr>
        <w:t>【答案】</w:t>
      </w:r>
      <w:r>
        <w:rPr>
          <w:color w:val="000000"/>
        </w:rPr>
        <w:t xml:space="preserve">C  </w:t>
      </w:r>
    </w:p>
    <w:p w:rsidR="0072353A">
      <w:pPr>
        <w:spacing w:after="0"/>
      </w:pPr>
      <w:r>
        <w:rPr>
          <w:color w:val="0000FF"/>
        </w:rPr>
        <w:t>【解析】</w:t>
      </w:r>
      <w:r>
        <w:rPr>
          <w:color w:val="000000"/>
        </w:rPr>
        <w:t>【解答】解：人粪尿中含有大量的病菌、虫卵和其他有害物质，如果处理不当，会对人和禽畜的健康带来危害．因此人粪尿不能直</w:t>
      </w:r>
      <w:r>
        <w:rPr>
          <w:color w:val="000000"/>
        </w:rPr>
        <w:t>接使用，要先进行无害化处理．无害化处理的方式主要有建沼气池、高温堆肥和建生态厕所．可见</w:t>
      </w:r>
      <w:r>
        <w:rPr>
          <w:color w:val="000000"/>
        </w:rPr>
        <w:t>C</w:t>
      </w:r>
      <w:r>
        <w:rPr>
          <w:color w:val="000000"/>
        </w:rPr>
        <w:t>会污染环境</w:t>
      </w:r>
    </w:p>
    <w:p w:rsidR="00956EFE">
      <w:pPr>
        <w:spacing w:after="0"/>
      </w:pPr>
      <w:r>
        <w:rPr>
          <w:color w:val="000000"/>
        </w:rPr>
        <w:t>故选：</w:t>
      </w:r>
      <w:r>
        <w:rPr>
          <w:color w:val="000000"/>
        </w:rPr>
        <w:t>C</w:t>
      </w:r>
    </w:p>
    <w:p w:rsidR="00956EFE">
      <w:pPr>
        <w:spacing w:after="0"/>
      </w:pPr>
      <w:r>
        <w:rPr>
          <w:color w:val="000000"/>
        </w:rPr>
        <w:t>【分析】建造生态厕所是对人粪尿进行无害化处理的方式之一．生态厕所的地下设有沼气池，其原理是利用细菌、真菌等微生物分解人粪尿中的有机物，释放能量，产生高温，高温可以杀死人粪尿中的各种病菌和虫卵，从而达到就地对人粪尿进行无害化处理的目的．</w:t>
      </w:r>
    </w:p>
    <w:p w:rsidR="00956EFE">
      <w:pPr>
        <w:spacing w:after="0"/>
      </w:pPr>
      <w:r>
        <w:rPr>
          <w:color w:val="000000"/>
        </w:rPr>
        <w:t>8.</w:t>
      </w:r>
      <w:r>
        <w:rPr>
          <w:color w:val="0000FF"/>
        </w:rPr>
        <w:t>【答案】</w:t>
      </w:r>
      <w:r>
        <w:rPr>
          <w:color w:val="000000"/>
        </w:rPr>
        <w:t xml:space="preserve"> B   </w:t>
      </w:r>
    </w:p>
    <w:p w:rsidR="00956EFE">
      <w:pPr>
        <w:spacing w:after="0"/>
      </w:pPr>
      <w:r>
        <w:rPr>
          <w:color w:val="0000FF"/>
        </w:rPr>
        <w:t>【解析】</w:t>
      </w:r>
      <w:r>
        <w:rPr>
          <w:color w:val="000000"/>
        </w:rPr>
        <w:t>【解答】</w:t>
      </w:r>
      <w:r>
        <w:rPr>
          <w:color w:val="000000"/>
        </w:rPr>
        <w:t>A</w:t>
      </w:r>
      <w:r>
        <w:rPr>
          <w:color w:val="000000"/>
        </w:rPr>
        <w:t>、使用含磷洗衣粉，会造成水体污染，破坏水生生物的生活环境，</w:t>
      </w:r>
      <w:r>
        <w:rPr>
          <w:color w:val="000000"/>
        </w:rPr>
        <w:t>A</w:t>
      </w:r>
      <w:r>
        <w:rPr>
          <w:color w:val="000000"/>
        </w:rPr>
        <w:t>不符合题意；</w:t>
      </w:r>
      <w:r>
        <w:br/>
      </w:r>
      <w:r>
        <w:rPr>
          <w:color w:val="000000"/>
        </w:rPr>
        <w:t>B</w:t>
      </w:r>
      <w:r>
        <w:rPr>
          <w:color w:val="000000"/>
        </w:rPr>
        <w:t>、废电池中含有汞、铅等重金属，随便丢弃废电池会</w:t>
      </w:r>
      <w:r>
        <w:rPr>
          <w:color w:val="000000"/>
        </w:rPr>
        <w:t>造成重金属污染，所以不要乱扔废电池以免造成重金属污染，</w:t>
      </w:r>
      <w:r>
        <w:rPr>
          <w:color w:val="000000"/>
        </w:rPr>
        <w:t>B</w:t>
      </w:r>
      <w:r>
        <w:rPr>
          <w:color w:val="000000"/>
        </w:rPr>
        <w:t>符合题意；</w:t>
      </w:r>
      <w:r>
        <w:br/>
      </w:r>
      <w:r>
        <w:rPr>
          <w:color w:val="000000"/>
        </w:rPr>
        <w:t>C</w:t>
      </w:r>
      <w:r>
        <w:rPr>
          <w:color w:val="000000"/>
        </w:rPr>
        <w:t>、经常使用一次性筷子，会造成森林大量被砍伐，破坏生态环境，</w:t>
      </w:r>
      <w:r>
        <w:rPr>
          <w:color w:val="000000"/>
        </w:rPr>
        <w:t>C</w:t>
      </w:r>
      <w:r>
        <w:rPr>
          <w:color w:val="000000"/>
        </w:rPr>
        <w:t>不符合题意；</w:t>
      </w:r>
      <w:r>
        <w:br/>
      </w:r>
      <w:r>
        <w:rPr>
          <w:color w:val="000000"/>
        </w:rPr>
        <w:t>D</w:t>
      </w:r>
      <w:r>
        <w:rPr>
          <w:color w:val="000000"/>
        </w:rPr>
        <w:t>、电视机不用时没有及时切断电源，会浪费电，造成煤炭等大量化石能源的使用，污染环境，</w:t>
      </w:r>
      <w:r>
        <w:rPr>
          <w:color w:val="000000"/>
        </w:rPr>
        <w:t>D</w:t>
      </w:r>
      <w:r>
        <w:rPr>
          <w:color w:val="000000"/>
        </w:rPr>
        <w:t>不符合题意。</w:t>
      </w:r>
    </w:p>
    <w:p w:rsidR="00956EFE">
      <w:pPr>
        <w:spacing w:after="0"/>
      </w:pPr>
      <w:r>
        <w:rPr>
          <w:color w:val="000000"/>
        </w:rPr>
        <w:t>故答案为：</w:t>
      </w:r>
      <w:r>
        <w:rPr>
          <w:color w:val="000000"/>
        </w:rPr>
        <w:t>B</w:t>
      </w:r>
    </w:p>
    <w:p w:rsidR="00956EFE">
      <w:pPr>
        <w:spacing w:after="0"/>
      </w:pPr>
      <w:r>
        <w:rPr>
          <w:color w:val="000000"/>
        </w:rPr>
        <w:t>【分析】保护环境是指人类为解决现实的或潜在的环境问题，协调人类与环境的关系，保障经济社会的持续发展而采取的各种行动的总称，保护生物的多样性、植树造林、对工业生产排放的废水废气进行处理，防止环境污染都是环境保护的基本措施；而大量使用农药、化肥则会造成环境污染，破坏生态平衡．</w:t>
      </w:r>
    </w:p>
    <w:p w:rsidR="00956EFE">
      <w:pPr>
        <w:spacing w:after="0"/>
      </w:pPr>
      <w:r>
        <w:rPr>
          <w:color w:val="000000"/>
        </w:rPr>
        <w:t>9.</w:t>
      </w:r>
      <w:r>
        <w:rPr>
          <w:color w:val="0000FF"/>
        </w:rPr>
        <w:t>【答案】</w:t>
      </w:r>
      <w:r>
        <w:rPr>
          <w:color w:val="000000"/>
        </w:rPr>
        <w:t xml:space="preserve"> B   </w:t>
      </w:r>
    </w:p>
    <w:p w:rsidR="00956EFE">
      <w:pPr>
        <w:spacing w:after="0"/>
      </w:pPr>
      <w:r>
        <w:rPr>
          <w:color w:val="0000FF"/>
        </w:rPr>
        <w:t>【解析】</w:t>
      </w:r>
      <w:r>
        <w:rPr>
          <w:color w:val="000000"/>
        </w:rPr>
        <w:t>【解答】</w:t>
      </w:r>
      <w:r>
        <w:rPr>
          <w:color w:val="000000"/>
        </w:rPr>
        <w:t>A</w:t>
      </w:r>
      <w:r>
        <w:rPr>
          <w:color w:val="000000"/>
        </w:rPr>
        <w:t>、节约资源、杜绝浪费，会节约资源，减少浪费，利于保护好家乡的山山水水；</w:t>
      </w:r>
      <w:r>
        <w:rPr>
          <w:color w:val="000000"/>
        </w:rPr>
        <w:t>A</w:t>
      </w:r>
      <w:r>
        <w:rPr>
          <w:color w:val="000000"/>
        </w:rPr>
        <w:t>不符合题意；</w:t>
      </w:r>
      <w:r>
        <w:br/>
      </w:r>
      <w:r>
        <w:rPr>
          <w:color w:val="000000"/>
        </w:rPr>
        <w:t>B</w:t>
      </w:r>
      <w:r>
        <w:rPr>
          <w:color w:val="000000"/>
        </w:rPr>
        <w:t>、围海造田、发展农业，会破坏生态环境，不利于保护好家乡的山山水水，</w:t>
      </w:r>
      <w:r>
        <w:rPr>
          <w:color w:val="000000"/>
        </w:rPr>
        <w:t>B</w:t>
      </w:r>
      <w:r>
        <w:rPr>
          <w:color w:val="000000"/>
        </w:rPr>
        <w:t>符合题意；</w:t>
      </w:r>
      <w:r>
        <w:br/>
      </w:r>
      <w:r>
        <w:rPr>
          <w:color w:val="000000"/>
        </w:rPr>
        <w:t>C</w:t>
      </w:r>
      <w:r>
        <w:rPr>
          <w:color w:val="000000"/>
        </w:rPr>
        <w:t>、减少排放、治理污水，可以</w:t>
      </w:r>
      <w:r>
        <w:rPr>
          <w:color w:val="000000"/>
        </w:rPr>
        <w:t>保护水资源，利于保护好家乡的山山水水；</w:t>
      </w:r>
      <w:r>
        <w:rPr>
          <w:color w:val="000000"/>
        </w:rPr>
        <w:t>C</w:t>
      </w:r>
      <w:r>
        <w:rPr>
          <w:color w:val="000000"/>
        </w:rPr>
        <w:t>不符合题意；</w:t>
      </w:r>
      <w:r>
        <w:br/>
      </w:r>
      <w:r>
        <w:rPr>
          <w:color w:val="000000"/>
        </w:rPr>
        <w:t>D</w:t>
      </w:r>
      <w:r>
        <w:rPr>
          <w:color w:val="000000"/>
        </w:rPr>
        <w:t>、植树造林、退耕还林，会保护生态环境，利于保护好家乡的山山水水，</w:t>
      </w:r>
      <w:r>
        <w:rPr>
          <w:color w:val="000000"/>
        </w:rPr>
        <w:t>D</w:t>
      </w:r>
      <w:r>
        <w:rPr>
          <w:color w:val="000000"/>
        </w:rPr>
        <w:t>不符合题意。</w:t>
      </w:r>
    </w:p>
    <w:p w:rsidR="00956EFE">
      <w:pPr>
        <w:spacing w:after="0"/>
      </w:pPr>
      <w:r>
        <w:rPr>
          <w:color w:val="000000"/>
        </w:rPr>
        <w:t>故答案为：</w:t>
      </w:r>
      <w:r>
        <w:rPr>
          <w:color w:val="000000"/>
        </w:rPr>
        <w:t>B</w:t>
      </w:r>
    </w:p>
    <w:p w:rsidR="00956EFE">
      <w:pPr>
        <w:spacing w:after="0"/>
      </w:pPr>
      <w:r>
        <w:rPr>
          <w:color w:val="000000"/>
        </w:rPr>
        <w:t>【分析】保护环境是指人类为解决现实的或潜在的环境问题，协调人类与环境的关系，保障经济社会的持续发展而采取的各种行动的总称，保护生物的多样性、植树造林、对工业生产排放的废水废气进行处理，防止环境污染都是环境保护的基本措施；而大量使用农药、化肥则会造成环境污染，破坏生态平衡．</w:t>
      </w:r>
    </w:p>
    <w:p w:rsidR="00956EFE">
      <w:pPr>
        <w:spacing w:after="0"/>
      </w:pPr>
      <w:r>
        <w:rPr>
          <w:color w:val="000000"/>
        </w:rPr>
        <w:t>10.</w:t>
      </w:r>
      <w:r>
        <w:rPr>
          <w:color w:val="0000FF"/>
        </w:rPr>
        <w:t>【答案】</w:t>
      </w:r>
      <w:r>
        <w:rPr>
          <w:color w:val="000000"/>
        </w:rPr>
        <w:t xml:space="preserve">B  </w:t>
      </w:r>
    </w:p>
    <w:p w:rsidR="0072353A">
      <w:pPr>
        <w:spacing w:after="0"/>
      </w:pPr>
      <w:r>
        <w:rPr>
          <w:color w:val="0000FF"/>
        </w:rPr>
        <w:t>【解析】</w:t>
      </w:r>
      <w:r>
        <w:rPr>
          <w:color w:val="000000"/>
        </w:rPr>
        <w:t>【解答】解：由于我国植被面临减少和退化，为了绿化荒山，改善</w:t>
      </w:r>
      <w:r>
        <w:rPr>
          <w:color w:val="000000"/>
        </w:rPr>
        <w:t>环境，我国提倡全民参与的义务植树活动，把每年的</w:t>
      </w:r>
      <w:r>
        <w:rPr>
          <w:color w:val="000000"/>
        </w:rPr>
        <w:t>3</w:t>
      </w:r>
      <w:r>
        <w:rPr>
          <w:color w:val="000000"/>
        </w:rPr>
        <w:t>月</w:t>
      </w:r>
      <w:r>
        <w:rPr>
          <w:color w:val="000000"/>
        </w:rPr>
        <w:t>12</w:t>
      </w:r>
      <w:r>
        <w:rPr>
          <w:color w:val="000000"/>
        </w:rPr>
        <w:t>日定为</w:t>
      </w:r>
      <w:r>
        <w:rPr>
          <w:color w:val="000000"/>
        </w:rPr>
        <w:t>“</w:t>
      </w:r>
      <w:r>
        <w:rPr>
          <w:color w:val="000000"/>
        </w:rPr>
        <w:t>植树节</w:t>
      </w:r>
      <w:r>
        <w:rPr>
          <w:color w:val="000000"/>
        </w:rPr>
        <w:t>”</w:t>
      </w:r>
      <w:r>
        <w:rPr>
          <w:color w:val="000000"/>
        </w:rPr>
        <w:t>．</w:t>
      </w:r>
    </w:p>
    <w:p w:rsidR="00956EFE">
      <w:pPr>
        <w:spacing w:after="0"/>
      </w:pPr>
      <w:r>
        <w:rPr>
          <w:color w:val="000000"/>
        </w:rPr>
        <w:t>故选：</w:t>
      </w:r>
      <w:r>
        <w:rPr>
          <w:color w:val="000000"/>
        </w:rPr>
        <w:t>B</w:t>
      </w:r>
    </w:p>
    <w:p w:rsidR="00956EFE">
      <w:pPr>
        <w:spacing w:after="0"/>
      </w:pPr>
      <w:r>
        <w:rPr>
          <w:color w:val="000000"/>
        </w:rPr>
        <w:t>【分析】我国不仅人均森林面积少，而且长期以来对森林资源的利用不够合理，伐优留劣，甚至乱砍滥伐，使森林生态系统呈现衰退的趋势．</w:t>
      </w:r>
    </w:p>
    <w:p w:rsidR="00956EFE">
      <w:pPr>
        <w:spacing w:after="0"/>
      </w:pPr>
      <w:r>
        <w:rPr>
          <w:color w:val="000000"/>
        </w:rPr>
        <w:t>11.</w:t>
      </w:r>
      <w:r>
        <w:rPr>
          <w:color w:val="0000FF"/>
        </w:rPr>
        <w:t>【答案】</w:t>
      </w:r>
      <w:r>
        <w:rPr>
          <w:color w:val="000000"/>
        </w:rPr>
        <w:t xml:space="preserve">C  </w:t>
      </w:r>
    </w:p>
    <w:p w:rsidR="0072353A">
      <w:pPr>
        <w:spacing w:after="0"/>
      </w:pPr>
      <w:r>
        <w:rPr>
          <w:color w:val="0000FF"/>
        </w:rPr>
        <w:t>【解析】</w:t>
      </w:r>
      <w:r>
        <w:rPr>
          <w:color w:val="000000"/>
        </w:rPr>
        <w:t>【解答】</w:t>
      </w:r>
      <w:r>
        <w:rPr>
          <w:color w:val="000000"/>
        </w:rPr>
        <w:t>A</w:t>
      </w:r>
      <w:r>
        <w:rPr>
          <w:color w:val="000000"/>
        </w:rPr>
        <w:t>、生态系统指在自然界的一定的空间内，生物与环境构成的统一整体，在这个统一整体中，生物与环境之间相互影响、相互制约，</w:t>
      </w:r>
      <w:r>
        <w:rPr>
          <w:color w:val="000000"/>
        </w:rPr>
        <w:t>A</w:t>
      </w:r>
      <w:r>
        <w:rPr>
          <w:color w:val="000000"/>
        </w:rPr>
        <w:t>正确；</w:t>
      </w:r>
    </w:p>
    <w:p w:rsidR="00956EFE">
      <w:pPr>
        <w:spacing w:after="0"/>
      </w:pPr>
      <w:r>
        <w:rPr>
          <w:color w:val="000000"/>
        </w:rPr>
        <w:t>B</w:t>
      </w:r>
      <w:r>
        <w:rPr>
          <w:color w:val="000000"/>
        </w:rPr>
        <w:t>、在一般情况下，生态系统中各种生物的数量和所占的比例是相对稳定的．这说明生态系统具有一定的自动调节能力，</w:t>
      </w:r>
      <w:r>
        <w:rPr>
          <w:color w:val="000000"/>
        </w:rPr>
        <w:t>B</w:t>
      </w:r>
      <w:r>
        <w:rPr>
          <w:color w:val="000000"/>
        </w:rPr>
        <w:t>正确；</w:t>
      </w:r>
    </w:p>
    <w:p w:rsidR="00956EFE">
      <w:pPr>
        <w:spacing w:after="0"/>
      </w:pPr>
      <w:r>
        <w:rPr>
          <w:color w:val="000000"/>
        </w:rPr>
        <w:t>C</w:t>
      </w:r>
      <w:r>
        <w:rPr>
          <w:color w:val="000000"/>
        </w:rPr>
        <w:t>、人类所需的资源中，土地和能源是有限的，而水和空气也是宝贵而有限的资源，应加以保护，</w:t>
      </w:r>
      <w:r>
        <w:rPr>
          <w:color w:val="000000"/>
        </w:rPr>
        <w:t>C</w:t>
      </w:r>
      <w:r>
        <w:rPr>
          <w:color w:val="000000"/>
        </w:rPr>
        <w:t>错误；</w:t>
      </w:r>
    </w:p>
    <w:p w:rsidR="00956EFE">
      <w:pPr>
        <w:spacing w:after="0"/>
      </w:pPr>
      <w:r>
        <w:rPr>
          <w:color w:val="000000"/>
        </w:rPr>
        <w:t>D</w:t>
      </w:r>
      <w:r>
        <w:rPr>
          <w:color w:val="000000"/>
        </w:rPr>
        <w:t>、人类活动破坏生态环境，导致生态平衡失调、水土流失、旱涝等自然灾害，</w:t>
      </w:r>
      <w:r>
        <w:rPr>
          <w:color w:val="000000"/>
        </w:rPr>
        <w:t>D</w:t>
      </w:r>
      <w:r>
        <w:rPr>
          <w:color w:val="000000"/>
        </w:rPr>
        <w:t>正确．</w:t>
      </w:r>
    </w:p>
    <w:p w:rsidR="00956EFE">
      <w:pPr>
        <w:spacing w:after="0"/>
      </w:pPr>
      <w:r>
        <w:rPr>
          <w:color w:val="000000"/>
        </w:rPr>
        <w:t>故选：</w:t>
      </w:r>
      <w:r>
        <w:rPr>
          <w:color w:val="000000"/>
        </w:rPr>
        <w:t>C</w:t>
      </w:r>
      <w:r>
        <w:rPr>
          <w:color w:val="000000"/>
        </w:rPr>
        <w:t>．</w:t>
      </w:r>
    </w:p>
    <w:p w:rsidR="00956EFE">
      <w:pPr>
        <w:spacing w:after="0"/>
      </w:pPr>
      <w:r>
        <w:rPr>
          <w:color w:val="000000"/>
        </w:rPr>
        <w:t>【分析】</w:t>
      </w:r>
      <w:r>
        <w:rPr>
          <w:color w:val="000000"/>
        </w:rPr>
        <w:t>①</w:t>
      </w:r>
      <w:r>
        <w:rPr>
          <w:color w:val="000000"/>
        </w:rPr>
        <w:t>生物圈包括了所有生物及其生活环境．在这个最大的生态系统里，任何一个环节受到破坏都会对人类的生活造成直接或间接的影响．</w:t>
      </w:r>
    </w:p>
    <w:p w:rsidR="00956EFE">
      <w:pPr>
        <w:spacing w:after="0"/>
      </w:pPr>
      <w:r>
        <w:rPr>
          <w:color w:val="000000"/>
        </w:rPr>
        <w:t>②</w:t>
      </w:r>
      <w:r>
        <w:rPr>
          <w:color w:val="000000"/>
        </w:rPr>
        <w:t>人类活动破坏生态环境，森林遭到严重砍伐后，涵养水源的功能消失，会使气候变得更加恶劣，会导致洪涝、干旱或沙尘暴的发生．</w:t>
      </w:r>
    </w:p>
    <w:p w:rsidR="00956EFE">
      <w:pPr>
        <w:spacing w:after="0"/>
      </w:pPr>
      <w:r>
        <w:rPr>
          <w:color w:val="000000"/>
        </w:rPr>
        <w:t>12.</w:t>
      </w:r>
      <w:r>
        <w:rPr>
          <w:color w:val="0000FF"/>
        </w:rPr>
        <w:t>【答案】</w:t>
      </w:r>
      <w:r>
        <w:rPr>
          <w:color w:val="000000"/>
        </w:rPr>
        <w:t xml:space="preserve"> B   </w:t>
      </w:r>
    </w:p>
    <w:p w:rsidR="0072353A">
      <w:pPr>
        <w:spacing w:after="0"/>
      </w:pPr>
      <w:r>
        <w:rPr>
          <w:color w:val="0000FF"/>
        </w:rPr>
        <w:t>【解析】</w:t>
      </w:r>
      <w:r>
        <w:rPr>
          <w:color w:val="000000"/>
        </w:rPr>
        <w:t>【解答】我国植被面临的主要问题有：我国人均</w:t>
      </w:r>
      <w:r>
        <w:rPr>
          <w:color w:val="000000"/>
        </w:rPr>
        <w:t>森林覆盖率低，又加上长期以来对森林资源的不合理利用，伐优留劣、乱砍滥伐，使森林生态系统呈退化趋势；对草原的过度放牧使许多草场退化、沙化，导致土地沙漠化．故</w:t>
      </w:r>
      <w:r>
        <w:rPr>
          <w:color w:val="000000"/>
        </w:rPr>
        <w:t>②③</w:t>
      </w:r>
      <w:r>
        <w:rPr>
          <w:color w:val="000000"/>
        </w:rPr>
        <w:t>属于我国植被面临的主要问题．</w:t>
      </w:r>
    </w:p>
    <w:p w:rsidR="00956EFE">
      <w:pPr>
        <w:spacing w:after="0"/>
      </w:pPr>
      <w:r>
        <w:rPr>
          <w:color w:val="000000"/>
        </w:rPr>
        <w:t>故选：</w:t>
      </w:r>
      <w:r>
        <w:rPr>
          <w:color w:val="000000"/>
        </w:rPr>
        <w:t>B</w:t>
      </w:r>
    </w:p>
    <w:p w:rsidR="0072353A">
      <w:pPr>
        <w:spacing w:after="0"/>
      </w:pPr>
      <w:r>
        <w:rPr>
          <w:color w:val="000000"/>
        </w:rPr>
        <w:t>【分析】一个地区内生长的所有植物叫做这个地区的植被；我国主要的植被类型有：草原、荒漠、热带雨林、常绿阔叶林、落叶阔叶林、针叶林．</w:t>
      </w:r>
    </w:p>
    <w:p w:rsidR="00956EFE">
      <w:pPr>
        <w:spacing w:after="0"/>
      </w:pPr>
      <w:r>
        <w:rPr>
          <w:color w:val="000000"/>
        </w:rPr>
        <w:t>13.</w:t>
      </w:r>
      <w:r>
        <w:rPr>
          <w:color w:val="0000FF"/>
        </w:rPr>
        <w:t>【答案】</w:t>
      </w:r>
      <w:r>
        <w:rPr>
          <w:color w:val="000000"/>
        </w:rPr>
        <w:t xml:space="preserve"> C   </w:t>
      </w:r>
    </w:p>
    <w:p w:rsidR="00956EFE">
      <w:pPr>
        <w:spacing w:after="0"/>
      </w:pPr>
      <w:r>
        <w:rPr>
          <w:color w:val="0000FF"/>
        </w:rPr>
        <w:t>【解析】</w:t>
      </w:r>
      <w:r>
        <w:rPr>
          <w:color w:val="000000"/>
        </w:rPr>
        <w:t>【解答】校园环境绿化是以绿色的各类花草树木为主，以其特有的美化和防护作用起到净化空气、减少噪音、调节气候等改善环境的功能，使学校成为清洁，优美的学</w:t>
      </w:r>
      <w:r>
        <w:rPr>
          <w:color w:val="000000"/>
        </w:rPr>
        <w:t>习环境活动场所，因此在进行校园绿化设计时，充分考虑学校实际，尽量不对学校布局做大的调整春天鲜花盛开，注意花草树木的生长周期，使校园春秋花不断，四季绿满园，注意绿化树种在形态选择和空间安排上高低、大小和色彩的搭配，要夏天绿树成荫，秋天收获果实，冬天还能见到绿色，而注意在教学楼内尽量配置名贵花木，适当搭配普通花木不适宜校园绿化，故选</w:t>
      </w:r>
      <w:r>
        <w:rPr>
          <w:color w:val="000000"/>
        </w:rPr>
        <w:t>C</w:t>
      </w:r>
      <w:r>
        <w:rPr>
          <w:color w:val="000000"/>
        </w:rPr>
        <w:t>。</w:t>
      </w:r>
      <w:r>
        <w:rPr>
          <w:color w:val="000000"/>
        </w:rPr>
        <w:t xml:space="preserve">  </w:t>
      </w:r>
    </w:p>
    <w:p w:rsidR="00956EFE">
      <w:pPr>
        <w:spacing w:after="0"/>
      </w:pPr>
      <w:r>
        <w:rPr>
          <w:color w:val="000000"/>
        </w:rPr>
        <w:t>【分析】解答本题的关键是理解保护植被，绿化校园的意义。</w:t>
      </w:r>
    </w:p>
    <w:p w:rsidR="00956EFE">
      <w:r>
        <w:t>二、填空题</w:t>
      </w:r>
    </w:p>
    <w:p w:rsidR="00956EFE">
      <w:pPr>
        <w:spacing w:after="0"/>
      </w:pPr>
      <w:r>
        <w:rPr>
          <w:color w:val="000000"/>
        </w:rPr>
        <w:t>14.</w:t>
      </w:r>
      <w:r>
        <w:rPr>
          <w:color w:val="0000FF"/>
        </w:rPr>
        <w:t>【答案】</w:t>
      </w:r>
      <w:r>
        <w:rPr>
          <w:color w:val="000000"/>
        </w:rPr>
        <w:t>1/3</w:t>
      </w:r>
      <w:r>
        <w:rPr>
          <w:color w:val="000000"/>
        </w:rPr>
        <w:t>；人多地少</w:t>
      </w:r>
      <w:r>
        <w:rPr>
          <w:color w:val="000000"/>
        </w:rPr>
        <w:t xml:space="preserve">  </w:t>
      </w:r>
    </w:p>
    <w:p w:rsidR="00956EFE">
      <w:pPr>
        <w:spacing w:after="0"/>
      </w:pPr>
      <w:r>
        <w:rPr>
          <w:color w:val="0000FF"/>
        </w:rPr>
        <w:t>【解析】</w:t>
      </w:r>
      <w:r>
        <w:rPr>
          <w:color w:val="000000"/>
        </w:rPr>
        <w:t>【解答】我国陆地总面积约</w:t>
      </w:r>
      <w:r>
        <w:rPr>
          <w:color w:val="000000"/>
        </w:rPr>
        <w:t>960</w:t>
      </w:r>
      <w:r>
        <w:rPr>
          <w:color w:val="000000"/>
        </w:rPr>
        <w:t>万平方千米，在世界各国中居第三</w:t>
      </w:r>
      <w:r>
        <w:rPr>
          <w:color w:val="000000"/>
        </w:rPr>
        <w:t>位，由于人口众多，人均土地面积和人均耕地面积均相当于世界人均水平的</w:t>
      </w:r>
      <w:r>
        <w:rPr>
          <w:color w:val="000000"/>
        </w:rPr>
        <w:t>30%</w:t>
      </w:r>
      <w:r>
        <w:rPr>
          <w:color w:val="000000"/>
        </w:rPr>
        <w:t>左右。</w:t>
      </w:r>
      <w:r>
        <w:rPr>
          <w:color w:val="000000"/>
        </w:rPr>
        <w:t>“</w:t>
      </w:r>
      <w:r>
        <w:rPr>
          <w:color w:val="000000"/>
        </w:rPr>
        <w:t>人多地少</w:t>
      </w:r>
      <w:r>
        <w:rPr>
          <w:color w:val="000000"/>
        </w:rPr>
        <w:t>”</w:t>
      </w:r>
      <w:r>
        <w:rPr>
          <w:color w:val="000000"/>
        </w:rPr>
        <w:t>是我国的基本国情。故答案为：</w:t>
      </w:r>
      <w:r>
        <w:rPr>
          <w:color w:val="000000"/>
        </w:rPr>
        <w:t>1/3</w:t>
      </w:r>
      <w:r>
        <w:rPr>
          <w:color w:val="000000"/>
        </w:rPr>
        <w:t>；人多地少</w:t>
      </w:r>
      <w:r>
        <w:br/>
      </w:r>
      <w:r>
        <w:rPr>
          <w:color w:val="000000"/>
        </w:rPr>
        <w:t>【分析】解答本题的关键是了解我国耕地面积的现状。</w:t>
      </w:r>
    </w:p>
    <w:p w:rsidR="00956EFE">
      <w:pPr>
        <w:spacing w:after="0"/>
      </w:pPr>
      <w:r>
        <w:rPr>
          <w:color w:val="000000"/>
        </w:rPr>
        <w:t>15.</w:t>
      </w:r>
      <w:r>
        <w:rPr>
          <w:color w:val="0000FF"/>
        </w:rPr>
        <w:t>【答案】</w:t>
      </w:r>
      <w:r>
        <w:rPr>
          <w:color w:val="000000"/>
        </w:rPr>
        <w:t>如随手关闭水笼头；不使用一次性木筷；；不乱倒垃圾；不使用含磷洗衣粉；；不吃野生动物；爱护花草树木；参加绿化种植活动等</w:t>
      </w:r>
      <w:r>
        <w:rPr>
          <w:color w:val="000000"/>
        </w:rPr>
        <w:t xml:space="preserve">  </w:t>
      </w:r>
    </w:p>
    <w:p w:rsidR="00956EFE">
      <w:pPr>
        <w:spacing w:after="0"/>
      </w:pPr>
      <w:r>
        <w:rPr>
          <w:color w:val="0000FF"/>
        </w:rPr>
        <w:t>【解析】</w:t>
      </w:r>
      <w:r>
        <w:rPr>
          <w:color w:val="000000"/>
        </w:rPr>
        <w:t>【解答】青少年应该从我做起，树立环保意识，培养爱护环境的习惯．如随手关闭水笼头；不使用一次性木筷；不乱倒垃圾；不使用含磷洗衣粉；不吃野生动物；爱护花草树木；参加绿化种植活动等．</w:t>
      </w:r>
      <w:r>
        <w:br/>
      </w:r>
      <w:r>
        <w:rPr>
          <w:color w:val="000000"/>
        </w:rPr>
        <w:t>故答</w:t>
      </w:r>
      <w:r>
        <w:rPr>
          <w:color w:val="000000"/>
        </w:rPr>
        <w:t>案为：如随手关闭水笼头；不使用一次性木筷；不乱倒垃圾；不使用含磷洗衣粉；不吃野生动物；爱护花草树木；参加绿化种植活动等</w:t>
      </w:r>
      <w:r>
        <w:br/>
      </w:r>
      <w:r>
        <w:rPr>
          <w:color w:val="000000"/>
        </w:rPr>
        <w:t>【分析】环境污染是指人类直接或间接地向环境排放超过环境自净能力的物质，从而使环境的质量降低，对人类的生存与发展和当地生态系统造成不利影响的现象．具体包括：水污染、大气污染、噪声污染、放射性污染等．</w:t>
      </w:r>
    </w:p>
    <w:p w:rsidR="00956EFE">
      <w:pPr>
        <w:spacing w:after="0"/>
      </w:pPr>
      <w:r>
        <w:rPr>
          <w:color w:val="000000"/>
        </w:rPr>
        <w:t>16.</w:t>
      </w:r>
      <w:r>
        <w:rPr>
          <w:color w:val="0000FF"/>
        </w:rPr>
        <w:t>【答案】</w:t>
      </w:r>
      <w:r>
        <w:rPr>
          <w:color w:val="000000"/>
        </w:rPr>
        <w:t>栖息地</w:t>
      </w:r>
      <w:r>
        <w:rPr>
          <w:color w:val="000000"/>
        </w:rPr>
        <w:t xml:space="preserve">  </w:t>
      </w:r>
    </w:p>
    <w:p w:rsidR="00956EFE">
      <w:pPr>
        <w:spacing w:after="0"/>
      </w:pPr>
      <w:r>
        <w:rPr>
          <w:color w:val="0000FF"/>
        </w:rPr>
        <w:t>【解析】</w:t>
      </w:r>
      <w:r>
        <w:rPr>
          <w:color w:val="000000"/>
        </w:rPr>
        <w:t>【解答】栖息地被破坏如人类的乱砍滥伐、不合理的垦荒种田、围湖造田、过度放牧等；人口的快速增长，对自然资源的需要量越来越多，导致生物资源逐渐减少，是过度利用生物资源的主要原因。所以人口快速增长是破坏或改变野生动物栖息地和过度利用生物资源的最主要原因。森林和草原是野生动物的主要栖息地，人类为了发展经济而滥伐森林和过度放牧，会造成野生动物栖息地的丧失，导致一些野生动物处于濒危的境地。</w:t>
      </w:r>
      <w:r>
        <w:br/>
      </w:r>
      <w:r>
        <w:rPr>
          <w:color w:val="000000"/>
        </w:rPr>
        <w:t>故答案为：栖息地．</w:t>
      </w:r>
      <w:r>
        <w:br/>
      </w:r>
      <w:r>
        <w:rPr>
          <w:color w:val="000000"/>
        </w:rPr>
        <w:t>【分析】解答此类题目的关键是理解威胁生物多样性的原因。</w:t>
      </w:r>
    </w:p>
    <w:p w:rsidR="00956EFE">
      <w:r>
        <w:t>三、解答题</w:t>
      </w:r>
    </w:p>
    <w:p w:rsidR="0072353A">
      <w:pPr>
        <w:spacing w:after="0"/>
      </w:pPr>
      <w:r>
        <w:rPr>
          <w:color w:val="000000"/>
        </w:rPr>
        <w:t>17.</w:t>
      </w:r>
      <w:r>
        <w:rPr>
          <w:color w:val="0000FF"/>
        </w:rPr>
        <w:t>【答案】</w:t>
      </w:r>
      <w:r>
        <w:rPr>
          <w:color w:val="000000"/>
        </w:rPr>
        <w:t>答：植树造林、不乱扔垃圾、不</w:t>
      </w:r>
      <w:r>
        <w:rPr>
          <w:color w:val="000000"/>
        </w:rPr>
        <w:t>用一次性筷子等．</w:t>
      </w:r>
    </w:p>
    <w:p w:rsidR="00956EFE">
      <w:pPr>
        <w:spacing w:after="0"/>
      </w:pPr>
      <w:r>
        <w:rPr>
          <w:color w:val="000000"/>
        </w:rPr>
        <w:t>（只要从学生的角度去考虑且合理即可）</w:t>
      </w:r>
    </w:p>
    <w:p w:rsidR="0072353A">
      <w:pPr>
        <w:spacing w:after="0"/>
      </w:pPr>
      <w:r>
        <w:rPr>
          <w:color w:val="0000FF"/>
        </w:rPr>
        <w:t>【解析】</w:t>
      </w:r>
      <w:r>
        <w:rPr>
          <w:color w:val="000000"/>
        </w:rPr>
        <w:t>【解答】由于人类活动的加剧，对生物圈造成了严重的影响，最主要的就是环境污染，环境污染中最突出的是大气污染和水</w:t>
      </w:r>
      <w:r>
        <w:rPr>
          <w:color w:val="000000"/>
        </w:rPr>
        <w:t xml:space="preserve"> </w:t>
      </w:r>
      <w:r>
        <w:rPr>
          <w:color w:val="000000"/>
        </w:rPr>
        <w:t>污染，能源的使用以及汽车尾气的排放等造成了严重的大气污染，工业废水、城市生活污水等是主要的水污染源；已经严重影响到了人类的生活和生存，环境保护就</w:t>
      </w:r>
      <w:r>
        <w:rPr>
          <w:color w:val="000000"/>
        </w:rPr>
        <w:t xml:space="preserve"> </w:t>
      </w:r>
      <w:r>
        <w:rPr>
          <w:color w:val="000000"/>
        </w:rPr>
        <w:t>是保护人类自己的生存权利．我们每个人都应该积极地加入环境保护的行列．如不随手扔垃圾、垃圾分类，少用塑料袋、节约用水、少用含磷洗化用品、骑自行车</w:t>
      </w:r>
      <w:r>
        <w:rPr>
          <w:color w:val="000000"/>
        </w:rPr>
        <w:t xml:space="preserve"> </w:t>
      </w:r>
      <w:r>
        <w:rPr>
          <w:color w:val="000000"/>
        </w:rPr>
        <w:t>等．</w:t>
      </w:r>
    </w:p>
    <w:p w:rsidR="00956EFE">
      <w:pPr>
        <w:spacing w:after="0"/>
      </w:pPr>
      <w:r>
        <w:rPr>
          <w:color w:val="000000"/>
        </w:rPr>
        <w:t>故答案为：植树造林、不乱扔垃圾、不用一次性筷子等．</w:t>
      </w:r>
    </w:p>
    <w:p w:rsidR="00956EFE">
      <w:pPr>
        <w:spacing w:after="0"/>
      </w:pPr>
      <w:r>
        <w:rPr>
          <w:color w:val="000000"/>
        </w:rPr>
        <w:t>（只要从学生的角度去考虑且合理即可）</w:t>
      </w:r>
    </w:p>
    <w:p w:rsidR="00956EFE">
      <w:pPr>
        <w:spacing w:after="0"/>
      </w:pPr>
      <w:r>
        <w:rPr>
          <w:color w:val="000000"/>
        </w:rPr>
        <w:t>【分析】从目前看，大多活动都是破坏性的．如：工业的排污、温室效应、臭氧层破坏、大气变暖、海平面上升等等，破坏了生物的生存环境．而地球上所有</w:t>
      </w:r>
      <w:r>
        <w:rPr>
          <w:color w:val="000000"/>
        </w:rPr>
        <w:t xml:space="preserve"> </w:t>
      </w:r>
      <w:r>
        <w:rPr>
          <w:color w:val="000000"/>
        </w:rPr>
        <w:t>生物间又是以各自的生物圈相互串成一个共同的生态系统，生物愈是进化，抵抗环境变化的能力就愈差．如果说，自然界中的生物最终将要消亡，人的消亡肯定不是</w:t>
      </w:r>
      <w:r>
        <w:rPr>
          <w:color w:val="000000"/>
        </w:rPr>
        <w:t xml:space="preserve"> </w:t>
      </w:r>
      <w:r>
        <w:rPr>
          <w:color w:val="000000"/>
        </w:rPr>
        <w:t>最后一个．</w:t>
      </w:r>
    </w:p>
    <w:p w:rsidR="00956EFE">
      <w:r>
        <w:t>四、综合题</w:t>
      </w:r>
    </w:p>
    <w:p w:rsidR="0072353A">
      <w:pPr>
        <w:spacing w:after="0"/>
      </w:pPr>
      <w:r>
        <w:rPr>
          <w:color w:val="000000"/>
        </w:rPr>
        <w:t>18.</w:t>
      </w:r>
      <w:r>
        <w:rPr>
          <w:color w:val="0000FF"/>
        </w:rPr>
        <w:t>【答案】</w:t>
      </w:r>
      <w:r>
        <w:rPr>
          <w:color w:val="000000"/>
        </w:rPr>
        <w:t>（</w:t>
      </w:r>
      <w:r>
        <w:rPr>
          <w:color w:val="000000"/>
        </w:rPr>
        <w:t>1</w:t>
      </w:r>
      <w:r>
        <w:rPr>
          <w:color w:val="000000"/>
        </w:rPr>
        <w:t>）涵养水源、调节气候、防风固沙等．</w:t>
      </w:r>
    </w:p>
    <w:p w:rsidR="0072353A">
      <w:pPr>
        <w:spacing w:after="0"/>
      </w:pPr>
      <w:r>
        <w:rPr>
          <w:color w:val="000000"/>
        </w:rPr>
        <w:t>（</w:t>
      </w:r>
      <w:r>
        <w:rPr>
          <w:color w:val="000000"/>
        </w:rPr>
        <w:t>2</w:t>
      </w:r>
      <w:r>
        <w:rPr>
          <w:color w:val="000000"/>
        </w:rPr>
        <w:t>）自身规律</w:t>
      </w:r>
      <w:r>
        <w:t xml:space="preserve"> </w:t>
      </w:r>
      <w:r>
        <w:t>；</w:t>
      </w:r>
      <w:r>
        <w:rPr>
          <w:color w:val="000000"/>
        </w:rPr>
        <w:t>自我调节</w:t>
      </w:r>
    </w:p>
    <w:p w:rsidR="0072353A">
      <w:pPr>
        <w:spacing w:after="0"/>
      </w:pPr>
      <w:r>
        <w:rPr>
          <w:color w:val="000000"/>
        </w:rPr>
        <w:t>（</w:t>
      </w:r>
      <w:r>
        <w:rPr>
          <w:color w:val="000000"/>
        </w:rPr>
        <w:t>3</w:t>
      </w:r>
      <w:r>
        <w:rPr>
          <w:color w:val="000000"/>
        </w:rPr>
        <w:t>）节约木材，保护</w:t>
      </w:r>
      <w:r>
        <w:rPr>
          <w:color w:val="000000"/>
        </w:rPr>
        <w:t>森林</w:t>
      </w:r>
    </w:p>
    <w:p w:rsidR="0072353A">
      <w:pPr>
        <w:spacing w:after="0"/>
      </w:pPr>
      <w:r>
        <w:rPr>
          <w:color w:val="000000"/>
        </w:rPr>
        <w:t>（</w:t>
      </w:r>
      <w:r>
        <w:rPr>
          <w:color w:val="000000"/>
        </w:rPr>
        <w:t>4</w:t>
      </w:r>
      <w:r>
        <w:rPr>
          <w:color w:val="000000"/>
        </w:rPr>
        <w:t>）制定相关的法律法规，提高人们的环境保护意识．</w:t>
      </w:r>
    </w:p>
    <w:p w:rsidR="0072353A">
      <w:pPr>
        <w:spacing w:after="0"/>
      </w:pPr>
      <w:r>
        <w:rPr>
          <w:color w:val="0000FF"/>
        </w:rPr>
        <w:t>【解析】</w:t>
      </w:r>
      <w:r>
        <w:rPr>
          <w:color w:val="000000"/>
        </w:rPr>
        <w:t>【解答】（</w:t>
      </w:r>
      <w:r>
        <w:rPr>
          <w:color w:val="000000"/>
        </w:rPr>
        <w:t>1</w:t>
      </w:r>
      <w:r>
        <w:rPr>
          <w:color w:val="000000"/>
        </w:rPr>
        <w:t>）在林木茂盛的地区，地表径流只占总雨量的</w:t>
      </w:r>
      <w:r>
        <w:rPr>
          <w:color w:val="000000"/>
        </w:rPr>
        <w:t>10%</w:t>
      </w:r>
      <w:r>
        <w:rPr>
          <w:color w:val="000000"/>
        </w:rPr>
        <w:t>以下；平时一次降雨，树冠可截留</w:t>
      </w:r>
      <w:r>
        <w:rPr>
          <w:color w:val="000000"/>
        </w:rPr>
        <w:t>15</w:t>
      </w:r>
      <w:r>
        <w:rPr>
          <w:color w:val="000000"/>
        </w:rPr>
        <w:t>﹣</w:t>
      </w:r>
      <w:r>
        <w:rPr>
          <w:color w:val="000000"/>
        </w:rPr>
        <w:t>40%</w:t>
      </w:r>
      <w:r>
        <w:rPr>
          <w:color w:val="000000"/>
        </w:rPr>
        <w:t>的降雨量；枯枝落叶持水量可达自身干重</w:t>
      </w:r>
      <w:r>
        <w:rPr>
          <w:color w:val="000000"/>
        </w:rPr>
        <w:t>2</w:t>
      </w:r>
      <w:r>
        <w:rPr>
          <w:color w:val="000000"/>
        </w:rPr>
        <w:t>﹣</w:t>
      </w:r>
      <w:r>
        <w:rPr>
          <w:color w:val="000000"/>
        </w:rPr>
        <w:t>4</w:t>
      </w:r>
      <w:r>
        <w:rPr>
          <w:color w:val="000000"/>
        </w:rPr>
        <w:t>倍；每公顷森林土壤能蓄水</w:t>
      </w:r>
      <w:r>
        <w:rPr>
          <w:color w:val="000000"/>
        </w:rPr>
        <w:t>640</w:t>
      </w:r>
      <w:r>
        <w:rPr>
          <w:color w:val="000000"/>
        </w:rPr>
        <w:t>﹣</w:t>
      </w:r>
      <w:r>
        <w:rPr>
          <w:color w:val="000000"/>
        </w:rPr>
        <w:t>680</w:t>
      </w:r>
      <w:r>
        <w:rPr>
          <w:color w:val="000000"/>
        </w:rPr>
        <w:t>吨；</w:t>
      </w:r>
      <w:r>
        <w:rPr>
          <w:color w:val="000000"/>
        </w:rPr>
        <w:t>5</w:t>
      </w:r>
      <w:r>
        <w:rPr>
          <w:color w:val="000000"/>
        </w:rPr>
        <w:t>万亩森林相当于</w:t>
      </w:r>
      <w:r>
        <w:rPr>
          <w:color w:val="000000"/>
        </w:rPr>
        <w:t>100</w:t>
      </w:r>
      <w:r>
        <w:rPr>
          <w:color w:val="000000"/>
        </w:rPr>
        <w:t>万立方米贮量的水库．绿色植物进行蒸腾作用增加大气的湿度，促进了生物圈的水循环，大多数陆生植物的根在地下分布深而广，形成庞大的根系，比地上的枝叶系统还发达．可谓</w:t>
      </w:r>
      <w:r>
        <w:rPr>
          <w:color w:val="000000"/>
        </w:rPr>
        <w:t>“</w:t>
      </w:r>
      <w:r>
        <w:rPr>
          <w:color w:val="000000"/>
        </w:rPr>
        <w:t>根深叶茂</w:t>
      </w:r>
      <w:r>
        <w:rPr>
          <w:color w:val="000000"/>
        </w:rPr>
        <w:t>”</w:t>
      </w:r>
      <w:r>
        <w:rPr>
          <w:color w:val="000000"/>
        </w:rPr>
        <w:t>，</w:t>
      </w:r>
      <w:r>
        <w:rPr>
          <w:color w:val="000000"/>
        </w:rPr>
        <w:t>“</w:t>
      </w:r>
      <w:r>
        <w:rPr>
          <w:color w:val="000000"/>
        </w:rPr>
        <w:t>树大根深</w:t>
      </w:r>
      <w:r>
        <w:rPr>
          <w:color w:val="000000"/>
        </w:rPr>
        <w:t>”</w:t>
      </w:r>
      <w:r>
        <w:rPr>
          <w:color w:val="000000"/>
        </w:rPr>
        <w:t>，森林的根系可以牢牢的抓住土壤，防止水土流失．防风</w:t>
      </w:r>
      <w:r>
        <w:rPr>
          <w:color w:val="000000"/>
        </w:rPr>
        <w:t>固沙，加速降尘，在风害区营造防护林带，在防护范围内风速可降低</w:t>
      </w:r>
      <w:r>
        <w:rPr>
          <w:color w:val="000000"/>
        </w:rPr>
        <w:t>30%</w:t>
      </w:r>
      <w:r>
        <w:rPr>
          <w:color w:val="000000"/>
        </w:rPr>
        <w:t>左右；有防护林带的农田比没有的要增产</w:t>
      </w:r>
      <w:r>
        <w:rPr>
          <w:color w:val="000000"/>
        </w:rPr>
        <w:t>20%</w:t>
      </w:r>
      <w:r>
        <w:rPr>
          <w:color w:val="000000"/>
        </w:rPr>
        <w:t>左右．</w:t>
      </w:r>
    </w:p>
    <w:p w:rsidR="00956EFE">
      <w:pPr>
        <w:spacing w:after="0"/>
      </w:pPr>
      <w:r>
        <w:rPr>
          <w:color w:val="000000"/>
        </w:rPr>
        <w:t>（</w:t>
      </w:r>
      <w:r>
        <w:rPr>
          <w:color w:val="000000"/>
        </w:rPr>
        <w:t>2</w:t>
      </w:r>
      <w:r>
        <w:rPr>
          <w:color w:val="000000"/>
        </w:rPr>
        <w:t>）现在人们已经认识到，破坏生态系统稳定性的因素有两类：对生态系统影响最大的是人为因素，另一类是自然因素．自然因素如：水灾、旱灾、地震、台风、山崩、海啸等．人为因素：主要是指人类在生产、生活活动中对自然资源不合理的开发利用．对生态系统稳定性造成的破坏在一般情况下，生态系统中各种生物的数量和所占的比例总是维持在相对稳定的．这说明生态系统具有一定的自动调节能力，但这种自动调节能力有一定限度，当</w:t>
      </w:r>
      <w:r>
        <w:rPr>
          <w:color w:val="000000"/>
        </w:rPr>
        <w:t>人为的或自然因素的干扰超过了这种限度时，生态系统就会遭到破坏．例如，如果草原上放养的牲畜太多，就会严重破坏草场植被，造成土地沙化，草场就很难恢复原样</w:t>
      </w:r>
      <w:r>
        <w:rPr>
          <w:color w:val="000000"/>
        </w:rPr>
        <w:t>了．因此，人类在生产、生活等活动中，一定要尊重生态系统的自身规律，避免盲目性，保护好我们生存的生态系统．</w:t>
      </w:r>
    </w:p>
    <w:p w:rsidR="00956EFE">
      <w:pPr>
        <w:spacing w:after="0"/>
      </w:pPr>
      <w:r>
        <w:rPr>
          <w:color w:val="000000"/>
        </w:rPr>
        <w:t>（</w:t>
      </w:r>
      <w:r>
        <w:rPr>
          <w:color w:val="000000"/>
        </w:rPr>
        <w:t>3</w:t>
      </w:r>
      <w:r>
        <w:rPr>
          <w:color w:val="000000"/>
        </w:rPr>
        <w:t>）森林尤其是原始森林被大面积砍伐，无疑会影响和破坏森林的生态功能，造成当地和相邻地区的生态失调、环境恶化，导致洪水频发、水土流失加剧、土地沙化、河道淤塞乃至全球温室效应增强等问题，贺卡、一次性木筷造成大量林地被毁，因此我国大力提倡拒绝使用一次性木筷、免赠</w:t>
      </w:r>
      <w:r>
        <w:rPr>
          <w:color w:val="000000"/>
        </w:rPr>
        <w:t>贺卡的出发点是节约木材，保护森林．</w:t>
      </w:r>
    </w:p>
    <w:p w:rsidR="00956EFE">
      <w:pPr>
        <w:spacing w:after="0"/>
      </w:pPr>
      <w:r>
        <w:rPr>
          <w:color w:val="000000"/>
        </w:rPr>
        <w:t>（</w:t>
      </w:r>
      <w:r>
        <w:rPr>
          <w:color w:val="000000"/>
        </w:rPr>
        <w:t>4</w:t>
      </w:r>
      <w:r>
        <w:rPr>
          <w:color w:val="000000"/>
        </w:rPr>
        <w:t>）</w:t>
      </w:r>
      <w:r>
        <w:rPr>
          <w:color w:val="000000"/>
        </w:rPr>
        <w:t>①</w:t>
      </w:r>
      <w:r>
        <w:rPr>
          <w:color w:val="000000"/>
        </w:rPr>
        <w:t>要制定相关的法律法规来禁止、严惩滥捕乱杀的行为；</w:t>
      </w:r>
      <w:r>
        <w:rPr>
          <w:color w:val="000000"/>
        </w:rPr>
        <w:t>②</w:t>
      </w:r>
      <w:r>
        <w:rPr>
          <w:color w:val="000000"/>
        </w:rPr>
        <w:t>提高人们的环境保护意识，规范人类的一些不法行为，最终达到从根本上治理环境的目的．</w:t>
      </w:r>
    </w:p>
    <w:p w:rsidR="00956EFE">
      <w:pPr>
        <w:spacing w:after="0"/>
      </w:pPr>
      <w:r>
        <w:rPr>
          <w:color w:val="000000"/>
        </w:rPr>
        <w:t>故答案为：（</w:t>
      </w:r>
      <w:r>
        <w:rPr>
          <w:color w:val="000000"/>
        </w:rPr>
        <w:t>1</w:t>
      </w:r>
      <w:r>
        <w:rPr>
          <w:color w:val="000000"/>
        </w:rPr>
        <w:t>）涵养水源、调节气候、防风固沙等．</w:t>
      </w:r>
    </w:p>
    <w:p w:rsidR="00956EFE">
      <w:pPr>
        <w:spacing w:after="0"/>
      </w:pPr>
      <w:r>
        <w:rPr>
          <w:color w:val="000000"/>
        </w:rPr>
        <w:t>（</w:t>
      </w:r>
      <w:r>
        <w:rPr>
          <w:color w:val="000000"/>
        </w:rPr>
        <w:t>2</w:t>
      </w:r>
      <w:r>
        <w:rPr>
          <w:color w:val="000000"/>
        </w:rPr>
        <w:t>）自身规律；自我调节；</w:t>
      </w:r>
    </w:p>
    <w:p w:rsidR="00956EFE">
      <w:pPr>
        <w:spacing w:after="0"/>
      </w:pPr>
      <w:r>
        <w:rPr>
          <w:color w:val="000000"/>
        </w:rPr>
        <w:t>（</w:t>
      </w:r>
      <w:r>
        <w:rPr>
          <w:color w:val="000000"/>
        </w:rPr>
        <w:t>3</w:t>
      </w:r>
      <w:r>
        <w:rPr>
          <w:color w:val="000000"/>
        </w:rPr>
        <w:t>）节约木材，保护森林；</w:t>
      </w:r>
    </w:p>
    <w:p w:rsidR="00956EFE">
      <w:pPr>
        <w:spacing w:after="0"/>
      </w:pPr>
      <w:r>
        <w:rPr>
          <w:color w:val="000000"/>
        </w:rPr>
        <w:t>（</w:t>
      </w:r>
      <w:r>
        <w:rPr>
          <w:color w:val="000000"/>
        </w:rPr>
        <w:t>4</w:t>
      </w:r>
      <w:r>
        <w:rPr>
          <w:color w:val="000000"/>
        </w:rPr>
        <w:t>）制定相关的法律法规，提高人们的环境保护意识．</w:t>
      </w:r>
    </w:p>
    <w:p w:rsidR="00956EFE">
      <w:pPr>
        <w:spacing w:after="0"/>
      </w:pPr>
      <w:r>
        <w:rPr>
          <w:color w:val="000000"/>
        </w:rPr>
        <w:t>【分析】此题考查的知识点是森林的作用．解答时可以从森林在防风固沙、调节气候、破坏森林等方面来解答：</w:t>
      </w:r>
    </w:p>
    <w:p w:rsidR="0072353A">
      <w:pPr>
        <w:spacing w:after="0"/>
      </w:pPr>
      <w:r>
        <w:rPr>
          <w:color w:val="000000"/>
        </w:rPr>
        <w:t>19.</w:t>
      </w:r>
      <w:r>
        <w:rPr>
          <w:color w:val="0000FF"/>
        </w:rPr>
        <w:t>【答案】</w:t>
      </w:r>
      <w:r>
        <w:rPr>
          <w:color w:val="000000"/>
        </w:rPr>
        <w:t>（</w:t>
      </w:r>
      <w:r>
        <w:rPr>
          <w:color w:val="000000"/>
        </w:rPr>
        <w:t>1</w:t>
      </w:r>
      <w:r>
        <w:rPr>
          <w:color w:val="000000"/>
        </w:rPr>
        <w:t>）不是</w:t>
      </w:r>
    </w:p>
    <w:p w:rsidR="0072353A">
      <w:pPr>
        <w:spacing w:after="0"/>
      </w:pPr>
      <w:r>
        <w:rPr>
          <w:color w:val="000000"/>
        </w:rPr>
        <w:t>（</w:t>
      </w:r>
      <w:r>
        <w:rPr>
          <w:color w:val="000000"/>
        </w:rPr>
        <w:t>2</w:t>
      </w:r>
      <w:r>
        <w:rPr>
          <w:color w:val="000000"/>
        </w:rPr>
        <w:t>）人</w:t>
      </w:r>
      <w:r>
        <w:t xml:space="preserve"> </w:t>
      </w:r>
      <w:r>
        <w:t>；</w:t>
      </w:r>
      <w:r>
        <w:rPr>
          <w:color w:val="000000"/>
        </w:rPr>
        <w:t>实现了能量的多级利用，提高了能量的利用率</w:t>
      </w:r>
    </w:p>
    <w:p w:rsidR="0072353A">
      <w:pPr>
        <w:spacing w:after="0"/>
      </w:pPr>
      <w:r>
        <w:rPr>
          <w:color w:val="000000"/>
        </w:rPr>
        <w:t>（</w:t>
      </w:r>
      <w:r>
        <w:rPr>
          <w:color w:val="000000"/>
        </w:rPr>
        <w:t>3</w:t>
      </w:r>
      <w:r>
        <w:rPr>
          <w:color w:val="000000"/>
        </w:rPr>
        <w:t>）生物种类多，营养结构复杂</w:t>
      </w:r>
    </w:p>
    <w:p w:rsidR="0072353A">
      <w:pPr>
        <w:spacing w:after="0"/>
      </w:pPr>
      <w:r>
        <w:rPr>
          <w:color w:val="000000"/>
        </w:rPr>
        <w:t>（</w:t>
      </w:r>
      <w:r>
        <w:rPr>
          <w:color w:val="000000"/>
        </w:rPr>
        <w:t>4</w:t>
      </w:r>
      <w:r>
        <w:rPr>
          <w:color w:val="000000"/>
        </w:rPr>
        <w:t>）少于</w:t>
      </w:r>
      <w:r>
        <w:t xml:space="preserve"> </w:t>
      </w:r>
      <w:r>
        <w:t>；</w:t>
      </w:r>
      <w:r>
        <w:rPr>
          <w:color w:val="000000"/>
        </w:rPr>
        <w:t>桑</w:t>
      </w:r>
      <w:r>
        <w:t xml:space="preserve"> </w:t>
      </w:r>
      <w:r>
        <w:t>；</w:t>
      </w:r>
      <w:r>
        <w:rPr>
          <w:color w:val="000000"/>
        </w:rPr>
        <w:t>能量沿食物链传递是逐级递减的</w:t>
      </w:r>
    </w:p>
    <w:p w:rsidR="0072353A">
      <w:pPr>
        <w:spacing w:after="0"/>
      </w:pPr>
      <w:r>
        <w:rPr>
          <w:color w:val="000000"/>
        </w:rPr>
        <w:t>（</w:t>
      </w:r>
      <w:r>
        <w:rPr>
          <w:color w:val="000000"/>
        </w:rPr>
        <w:t>5</w:t>
      </w:r>
      <w:r>
        <w:rPr>
          <w:color w:val="000000"/>
        </w:rPr>
        <w:t>）捕食</w:t>
      </w:r>
      <w:r>
        <w:t xml:space="preserve"> </w:t>
      </w:r>
      <w:r>
        <w:t>；</w:t>
      </w:r>
      <w:r>
        <w:rPr>
          <w:color w:val="000000"/>
        </w:rPr>
        <w:t>分解（或呼吸）</w:t>
      </w:r>
    </w:p>
    <w:p w:rsidR="0072353A">
      <w:pPr>
        <w:spacing w:after="0"/>
      </w:pPr>
      <w:r>
        <w:rPr>
          <w:color w:val="000000"/>
        </w:rPr>
        <w:t>（</w:t>
      </w:r>
      <w:r>
        <w:rPr>
          <w:color w:val="000000"/>
        </w:rPr>
        <w:t>6</w:t>
      </w:r>
      <w:r>
        <w:rPr>
          <w:color w:val="000000"/>
        </w:rPr>
        <w:t>）太阳</w:t>
      </w:r>
    </w:p>
    <w:p w:rsidR="0072353A">
      <w:pPr>
        <w:spacing w:after="0"/>
      </w:pPr>
      <w:r>
        <w:rPr>
          <w:color w:val="0000FF"/>
        </w:rPr>
        <w:t>【解析】</w:t>
      </w:r>
      <w:r>
        <w:rPr>
          <w:color w:val="000000"/>
        </w:rPr>
        <w:t>【解答】（</w:t>
      </w:r>
      <w:r>
        <w:rPr>
          <w:color w:val="000000"/>
        </w:rPr>
        <w:t>1</w:t>
      </w:r>
      <w:r>
        <w:rPr>
          <w:color w:val="000000"/>
        </w:rPr>
        <w:t>）食物链反应的是生产者和消费者之间的关系，主要是吃与被吃的关系，这样就形成了食物链．食物链书写的原则是：食物链中只包含生产者和消费者，不包括分解者和非生物部分；食物链由生产者开始，由最高营养级结束；食物链中的箭头由被捕食者指向捕食者．即：生产者</w:t>
      </w:r>
      <w:r>
        <w:rPr>
          <w:color w:val="000000"/>
        </w:rPr>
        <w:t>→</w:t>
      </w:r>
      <w:r>
        <w:rPr>
          <w:color w:val="000000"/>
        </w:rPr>
        <w:t>初级消费者</w:t>
      </w:r>
      <w:r>
        <w:rPr>
          <w:color w:val="000000"/>
        </w:rPr>
        <w:t>→</w:t>
      </w:r>
      <w:r>
        <w:rPr>
          <w:color w:val="000000"/>
        </w:rPr>
        <w:t>次级消费者</w:t>
      </w:r>
      <w:r>
        <w:rPr>
          <w:color w:val="000000"/>
        </w:rPr>
        <w:t>→…→</w:t>
      </w:r>
      <w:r>
        <w:rPr>
          <w:color w:val="000000"/>
        </w:rPr>
        <w:t>最高级消费者．因此．</w:t>
      </w:r>
      <w:r>
        <w:rPr>
          <w:color w:val="000000"/>
        </w:rPr>
        <w:t>“</w:t>
      </w:r>
      <w:r>
        <w:rPr>
          <w:color w:val="000000"/>
        </w:rPr>
        <w:t>桑﹣﹣﹣蚕﹣﹣﹣气﹣﹣﹣﹣鱼</w:t>
      </w:r>
      <w:r>
        <w:rPr>
          <w:color w:val="000000"/>
        </w:rPr>
        <w:t>”</w:t>
      </w:r>
      <w:r>
        <w:rPr>
          <w:color w:val="000000"/>
        </w:rPr>
        <w:t>不是一条食物链．食物链可以是桑</w:t>
      </w:r>
      <w:r>
        <w:rPr>
          <w:color w:val="000000"/>
        </w:rPr>
        <w:t>→</w:t>
      </w:r>
      <w:r>
        <w:rPr>
          <w:color w:val="000000"/>
        </w:rPr>
        <w:t>蚕．</w:t>
      </w:r>
    </w:p>
    <w:p w:rsidR="00956EFE">
      <w:pPr>
        <w:spacing w:after="0"/>
      </w:pPr>
      <w:r>
        <w:rPr>
          <w:color w:val="000000"/>
        </w:rPr>
        <w:t>（</w:t>
      </w:r>
      <w:r>
        <w:rPr>
          <w:color w:val="000000"/>
        </w:rPr>
        <w:t>2</w:t>
      </w:r>
      <w:r>
        <w:rPr>
          <w:color w:val="000000"/>
        </w:rPr>
        <w:t>）在此生态系统为人工生态系统，其中起决定作用的因素是人，该模式有利于农业的可持续发展．从能量角度看</w:t>
      </w:r>
      <w:r>
        <w:rPr>
          <w:color w:val="000000"/>
        </w:rPr>
        <w:t>①</w:t>
      </w:r>
      <w:r>
        <w:rPr>
          <w:color w:val="000000"/>
        </w:rPr>
        <w:t>在能量传递过程中减少了能量的消</w:t>
      </w:r>
      <w:r>
        <w:rPr>
          <w:color w:val="000000"/>
        </w:rPr>
        <w:t>耗，让能量尽可能多地流向对人类有益的部分；</w:t>
      </w:r>
      <w:r>
        <w:rPr>
          <w:color w:val="000000"/>
        </w:rPr>
        <w:t>②</w:t>
      </w:r>
      <w:r>
        <w:rPr>
          <w:color w:val="000000"/>
        </w:rPr>
        <w:t>物质经多次重复利用，减少了物质能量的消耗，作物枝叶的综合利用提高了农业效率．故该生态系统中，物质经多次重复利用，实现了对能量的多级利用，从而大大的提高了能量的利用效率．所以从生态学原理看，其原因是实现了能量的多级利用，提高了能量的利用率．</w:t>
      </w:r>
    </w:p>
    <w:p w:rsidR="00956EFE">
      <w:pPr>
        <w:spacing w:after="0"/>
      </w:pPr>
      <w:r>
        <w:rPr>
          <w:color w:val="000000"/>
        </w:rPr>
        <w:t>（</w:t>
      </w:r>
      <w:r>
        <w:rPr>
          <w:color w:val="000000"/>
        </w:rPr>
        <w:t>3</w:t>
      </w:r>
      <w:r>
        <w:rPr>
          <w:color w:val="000000"/>
        </w:rPr>
        <w:t>）生态系统的自动调节能力与生物的数量和种类有关，与该生态系统相比森林生态系统的自动调节能力很大，主要原因是森林生态系统的生物种类多，营养结构复杂．</w:t>
      </w:r>
    </w:p>
    <w:p w:rsidR="00956EFE">
      <w:pPr>
        <w:spacing w:after="0"/>
      </w:pPr>
      <w:r>
        <w:rPr>
          <w:color w:val="000000"/>
        </w:rPr>
        <w:t>（</w:t>
      </w:r>
      <w:r>
        <w:rPr>
          <w:color w:val="000000"/>
        </w:rPr>
        <w:t>4</w:t>
      </w:r>
      <w:r>
        <w:rPr>
          <w:color w:val="000000"/>
        </w:rPr>
        <w:t>）生产者是指能进行光合作用，为植物自身、消费者、分解者提供有机物（食物）</w:t>
      </w:r>
      <w:r>
        <w:rPr>
          <w:color w:val="000000"/>
        </w:rPr>
        <w:t>和氧气的绿色植物，在生态系统中的数量最多，所以在该生态系统中，从某种意义上来说蚕的数量要少于桑的数量，蚕与桑相比，桑类生物含有的总能量多，能量沿食物链和食物网传递的过程中被逐步消耗．理由是能量沿食物链传递是逐级递减的．</w:t>
      </w:r>
    </w:p>
    <w:p w:rsidR="00956EFE">
      <w:pPr>
        <w:spacing w:after="0"/>
      </w:pPr>
      <w:r>
        <w:rPr>
          <w:color w:val="000000"/>
        </w:rPr>
        <w:t>（</w:t>
      </w:r>
      <w:r>
        <w:rPr>
          <w:color w:val="000000"/>
        </w:rPr>
        <w:t>5</w:t>
      </w:r>
      <w:r>
        <w:rPr>
          <w:color w:val="000000"/>
        </w:rPr>
        <w:t>）通过上图可以看出蚕以桑叶为食，所以桑与蚕的关系是捕食关系．</w:t>
      </w:r>
    </w:p>
    <w:p w:rsidR="00956EFE">
      <w:pPr>
        <w:spacing w:after="0"/>
      </w:pPr>
      <w:r>
        <w:rPr>
          <w:color w:val="000000"/>
        </w:rPr>
        <w:t>沼气池中的细菌可在无氧条件下，经过分解（或呼吸）作用将秸秆中的有机物分解转化成沼气．</w:t>
      </w:r>
    </w:p>
    <w:p w:rsidR="00956EFE">
      <w:pPr>
        <w:spacing w:after="0"/>
      </w:pPr>
      <w:r>
        <w:rPr>
          <w:color w:val="000000"/>
        </w:rPr>
        <w:t>（</w:t>
      </w:r>
      <w:r>
        <w:rPr>
          <w:color w:val="000000"/>
        </w:rPr>
        <w:t>6</w:t>
      </w:r>
      <w:r>
        <w:rPr>
          <w:color w:val="000000"/>
        </w:rPr>
        <w:t>）进入每一个生态系统的能量是植物通过光合作用固定的太阳能，能量沿食物链和食物网传递的过程中被逐步消耗．</w:t>
      </w:r>
    </w:p>
    <w:p w:rsidR="00956EFE">
      <w:pPr>
        <w:spacing w:after="0"/>
      </w:pPr>
      <w:r>
        <w:rPr>
          <w:color w:val="000000"/>
        </w:rPr>
        <w:t>故答案为：（</w:t>
      </w:r>
      <w:r>
        <w:rPr>
          <w:color w:val="000000"/>
        </w:rPr>
        <w:t>1</w:t>
      </w:r>
      <w:r>
        <w:rPr>
          <w:color w:val="000000"/>
        </w:rPr>
        <w:t>）不是（</w:t>
      </w:r>
      <w:r>
        <w:rPr>
          <w:color w:val="000000"/>
        </w:rPr>
        <w:t>2</w:t>
      </w:r>
      <w:r>
        <w:rPr>
          <w:color w:val="000000"/>
        </w:rPr>
        <w:t>）人；实</w:t>
      </w:r>
      <w:r>
        <w:rPr>
          <w:color w:val="000000"/>
        </w:rPr>
        <w:t>现了能量的多级利用，提高了能量的利用率（</w:t>
      </w:r>
      <w:r>
        <w:rPr>
          <w:color w:val="000000"/>
        </w:rPr>
        <w:t>3</w:t>
      </w:r>
      <w:r>
        <w:rPr>
          <w:color w:val="000000"/>
        </w:rPr>
        <w:t>）生物种类多，营养结构复杂（</w:t>
      </w:r>
      <w:r>
        <w:rPr>
          <w:color w:val="000000"/>
        </w:rPr>
        <w:t>4</w:t>
      </w:r>
      <w:r>
        <w:rPr>
          <w:color w:val="000000"/>
        </w:rPr>
        <w:t>）少于；桑；能量沿食物链传递是逐级递减的（</w:t>
      </w:r>
      <w:r>
        <w:rPr>
          <w:color w:val="000000"/>
        </w:rPr>
        <w:t>5</w:t>
      </w:r>
      <w:r>
        <w:rPr>
          <w:color w:val="000000"/>
        </w:rPr>
        <w:t>）捕食；分解（或呼吸）（</w:t>
      </w:r>
      <w:r>
        <w:rPr>
          <w:color w:val="000000"/>
        </w:rPr>
        <w:t>6</w:t>
      </w:r>
      <w:r>
        <w:rPr>
          <w:color w:val="000000"/>
        </w:rPr>
        <w:t>）太阳</w:t>
      </w:r>
    </w:p>
    <w:p w:rsidR="00956EFE">
      <w:pPr>
        <w:spacing w:after="0"/>
      </w:pPr>
      <w:r>
        <w:rPr>
          <w:color w:val="000000"/>
        </w:rPr>
        <w:t>【分析】此题是一道关于生态系统的综合题，结合生态系统中物质和能量以及生态农业的生态学原理，据此分析解答．</w:t>
      </w:r>
    </w:p>
    <w:sectPr w:rsidSect="00956EFE">
      <w:headerReference w:type="even" r:id="rId11"/>
      <w:footerReference w:type="default" r:id="rId1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EFE" w:rsidRPr="0072353A" w:rsidP="0072353A">
    <w:pPr>
      <w:pStyle w:val="Footer"/>
    </w:pPr>
    <w:r w:rsidRPr="0072353A">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EFE">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956EFE">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956EFE" w:rsidP="00956EFE">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956EFE">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989491B"/>
    <w:multiLevelType w:val="hybridMultilevel"/>
    <w:tmpl w:val="CE1A6D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BF22DF4"/>
    <w:multiLevelType w:val="hybridMultilevel"/>
    <w:tmpl w:val="2AA2D4D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1"/>
  </w:num>
  <w:num w:numId="6">
    <w:abstractNumId w:val="0"/>
  </w:num>
  <w:num w:numId="7">
    <w:abstractNumId w:val="3"/>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EFE"/>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956EFE"/>
    <w:rPr>
      <w:sz w:val="18"/>
      <w:szCs w:val="18"/>
    </w:rPr>
  </w:style>
  <w:style w:type="paragraph" w:styleId="Footer">
    <w:name w:val="footer"/>
    <w:basedOn w:val="Normal"/>
    <w:link w:val="Char0"/>
    <w:uiPriority w:val="99"/>
    <w:unhideWhenUsed/>
    <w:qFormat/>
    <w:rsid w:val="00956EFE"/>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956EFE"/>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956EFE"/>
    <w:rPr>
      <w:sz w:val="18"/>
      <w:szCs w:val="18"/>
    </w:rPr>
  </w:style>
  <w:style w:type="character" w:customStyle="1" w:styleId="Char0">
    <w:name w:val="页脚 Char"/>
    <w:link w:val="Footer"/>
    <w:uiPriority w:val="99"/>
    <w:qFormat/>
    <w:rsid w:val="00956EFE"/>
    <w:rPr>
      <w:sz w:val="18"/>
      <w:szCs w:val="18"/>
    </w:rPr>
  </w:style>
  <w:style w:type="character" w:customStyle="1" w:styleId="Char1">
    <w:name w:val="批注框文本 Char"/>
    <w:link w:val="BalloonText"/>
    <w:uiPriority w:val="99"/>
    <w:semiHidden/>
    <w:qFormat/>
    <w:rsid w:val="00956EFE"/>
    <w:rPr>
      <w:sz w:val="18"/>
      <w:szCs w:val="18"/>
    </w:rPr>
  </w:style>
  <w:style w:type="paragraph" w:customStyle="1" w:styleId="1">
    <w:name w:val="正文1"/>
    <w:qFormat/>
    <w:rsid w:val="00956EFE"/>
    <w:pPr>
      <w:jc w:val="both"/>
    </w:pPr>
    <w:rPr>
      <w:kern w:val="2"/>
      <w:sz w:val="21"/>
      <w:szCs w:val="21"/>
    </w:rPr>
  </w:style>
  <w:style w:type="character" w:customStyle="1" w:styleId="15">
    <w:name w:val="15"/>
    <w:qFormat/>
    <w:rsid w:val="00956EFE"/>
    <w:rPr>
      <w:rFonts w:ascii="Times New Roman" w:hAnsi="Times New Roman" w:cs="Times New Roman" w:hint="default"/>
      <w:color w:val="0000FF"/>
      <w:u w:val="single"/>
    </w:rPr>
  </w:style>
  <w:style w:type="paragraph" w:customStyle="1" w:styleId="2">
    <w:name w:val="正文2"/>
    <w:qFormat/>
    <w:rsid w:val="00956EFE"/>
    <w:pPr>
      <w:jc w:val="both"/>
    </w:pPr>
    <w:rPr>
      <w:kern w:val="2"/>
      <w:sz w:val="21"/>
      <w:szCs w:val="21"/>
    </w:rPr>
  </w:style>
  <w:style w:type="character" w:customStyle="1" w:styleId="DefaultParagraphFontPHPDOCX">
    <w:name w:val="Default Paragraph Font PHPDOCX"/>
    <w:uiPriority w:val="1"/>
    <w:semiHidden/>
    <w:unhideWhenUsed/>
    <w:rsid w:val="00956EFE"/>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956EFE"/>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7EF546-B341-457B-A5B7-8262F662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1647</Words>
  <Characters>9392</Characters>
  <Application>Microsoft Office Word</Application>
  <DocSecurity>0</DocSecurity>
  <Lines>78</Lines>
  <Paragraphs>22</Paragraphs>
  <ScaleCrop>false</ScaleCrop>
  <Company/>
  <LinksUpToDate>false</LinksUpToDate>
  <CharactersWithSpaces>11017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