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BD0D06">
      <w:pPr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4pt;margin-left:958pt;margin-top:947pt;mso-position-horizontal-relative:page;mso-position-vertical-relative:top-margin-area;position:absolute;width:35pt;z-index:251658240">
            <v:imagedata r:id="rId6" o:title=""/>
          </v:shape>
        </w:pict>
      </w:r>
      <w:r w:rsidRPr="001557F6">
        <w:rPr>
          <w:rFonts w:hint="eastAsia"/>
          <w:b/>
          <w:bCs/>
          <w:sz w:val="28"/>
          <w:szCs w:val="28"/>
          <w:lang w:eastAsia="zh-CN"/>
        </w:rPr>
        <w:t>北京版七年级</w:t>
      </w:r>
      <w:r w:rsidRPr="001557F6">
        <w:rPr>
          <w:rFonts w:hint="eastAsia"/>
          <w:b/>
          <w:bCs/>
          <w:sz w:val="28"/>
          <w:szCs w:val="28"/>
          <w:lang w:eastAsia="zh-CN"/>
        </w:rPr>
        <w:t>下册生物</w:t>
      </w:r>
      <w:r w:rsidRPr="001557F6">
        <w:rPr>
          <w:rFonts w:hint="eastAsia"/>
          <w:b/>
          <w:bCs/>
          <w:sz w:val="28"/>
          <w:szCs w:val="28"/>
          <w:lang w:eastAsia="zh-CN"/>
        </w:rPr>
        <w:t xml:space="preserve"> </w:t>
      </w:r>
      <w:r w:rsidRPr="001557F6">
        <w:rPr>
          <w:rFonts w:hint="eastAsia"/>
          <w:b/>
          <w:bCs/>
          <w:sz w:val="28"/>
          <w:szCs w:val="28"/>
          <w:lang w:eastAsia="zh-CN"/>
        </w:rPr>
        <w:t>章节巩固练习</w:t>
      </w:r>
      <w:r w:rsidRPr="001557F6">
        <w:rPr>
          <w:rFonts w:hint="eastAsia"/>
          <w:b/>
          <w:bCs/>
          <w:sz w:val="28"/>
          <w:szCs w:val="28"/>
          <w:lang w:eastAsia="zh-CN"/>
        </w:rPr>
        <w:t xml:space="preserve"> </w:t>
      </w:r>
      <w:r w:rsidRPr="001557F6">
        <w:rPr>
          <w:rFonts w:hint="eastAsia"/>
          <w:b/>
          <w:bCs/>
          <w:sz w:val="28"/>
          <w:szCs w:val="28"/>
          <w:lang w:eastAsia="zh-CN"/>
        </w:rPr>
        <w:t>第</w:t>
      </w:r>
      <w:r w:rsidRPr="001557F6">
        <w:rPr>
          <w:rFonts w:hint="eastAsia"/>
          <w:b/>
          <w:bCs/>
          <w:sz w:val="28"/>
          <w:szCs w:val="28"/>
          <w:lang w:eastAsia="zh-CN"/>
        </w:rPr>
        <w:t>6</w:t>
      </w:r>
      <w:r w:rsidRPr="001557F6">
        <w:rPr>
          <w:rFonts w:hint="eastAsia"/>
          <w:b/>
          <w:bCs/>
          <w:sz w:val="28"/>
          <w:szCs w:val="28"/>
          <w:lang w:eastAsia="zh-CN"/>
        </w:rPr>
        <w:t>章</w:t>
      </w:r>
      <w:r w:rsidRPr="001557F6">
        <w:rPr>
          <w:rFonts w:hint="eastAsia"/>
          <w:b/>
          <w:bCs/>
          <w:sz w:val="28"/>
          <w:szCs w:val="28"/>
          <w:lang w:eastAsia="zh-CN"/>
        </w:rPr>
        <w:t xml:space="preserve"> </w:t>
      </w:r>
      <w:r w:rsidRPr="001557F6">
        <w:rPr>
          <w:rFonts w:hint="eastAsia"/>
          <w:b/>
          <w:bCs/>
          <w:sz w:val="28"/>
          <w:szCs w:val="28"/>
          <w:lang w:eastAsia="zh-CN"/>
        </w:rPr>
        <w:t>生物的呼吸</w:t>
      </w:r>
      <w:bookmarkStart w:id="0" w:name="_GoBack"/>
      <w:bookmarkEnd w:id="0"/>
    </w:p>
    <w:p w:rsidR="00BD0D06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1557F6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肺的下列哪</w:t>
      </w:r>
      <w:r>
        <w:rPr>
          <w:color w:val="000000"/>
          <w:lang w:eastAsia="zh-CN"/>
        </w:rPr>
        <w:t>项结构</w:t>
      </w:r>
      <w:r>
        <w:rPr>
          <w:color w:val="000000"/>
          <w:lang w:eastAsia="zh-CN"/>
        </w:rPr>
        <w:t>特点与肺进行气体交换的功能无关（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）</w:t>
      </w:r>
    </w:p>
    <w:p w:rsidR="001557F6">
      <w:pPr>
        <w:spacing w:after="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肺位于胸腔内</w:t>
      </w:r>
      <w:r>
        <w:rPr>
          <w:lang w:eastAsia="zh-CN"/>
        </w:rPr>
        <w:t xml:space="preserve"> </w:t>
      </w:r>
      <w:r>
        <w:rPr>
          <w:color w:val="000000"/>
          <w:lang w:eastAsia="zh-CN"/>
        </w:rPr>
        <w:t>     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肺泡壁薄，仅由单层细胞构成</w:t>
      </w:r>
      <w:r>
        <w:rPr>
          <w:color w:val="000000"/>
          <w:lang w:eastAsia="zh-CN"/>
        </w:rPr>
        <w:t></w:t>
      </w:r>
    </w:p>
    <w:p w:rsidR="001557F6">
      <w:pPr>
        <w:spacing w:after="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肺泡数目多，面积大</w:t>
      </w:r>
      <w:r>
        <w:rPr>
          <w:lang w:eastAsia="zh-CN"/>
        </w:rPr>
        <w:t xml:space="preserve"> </w:t>
      </w:r>
      <w:r>
        <w:rPr>
          <w:color w:val="000000"/>
          <w:lang w:eastAsia="zh-CN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肺泡外表面有缠绕着丰富的毛细血管</w:t>
      </w:r>
    </w:p>
    <w:p w:rsidR="001557F6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能对吸入人体的气体进行处理，使之清洁、温暖、湿润的结构是（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）</w:t>
      </w:r>
    </w:p>
    <w:p w:rsidR="00BD0D06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口腔</w:t>
      </w:r>
      <w:r>
        <w:rPr>
          <w:color w:val="000000"/>
        </w:rPr>
        <w:t>                                     B. </w:t>
      </w:r>
      <w:r>
        <w:rPr>
          <w:color w:val="000000"/>
        </w:rPr>
        <w:t>呼吸道</w:t>
      </w:r>
      <w:r>
        <w:rPr>
          <w:color w:val="000000"/>
        </w:rPr>
        <w:t>                                     C. </w:t>
      </w:r>
      <w:r>
        <w:rPr>
          <w:color w:val="000000"/>
        </w:rPr>
        <w:t>肺</w:t>
      </w:r>
      <w:r>
        <w:rPr>
          <w:color w:val="000000"/>
        </w:rPr>
        <w:t>                                     D. </w:t>
      </w:r>
      <w:r>
        <w:rPr>
          <w:color w:val="000000"/>
        </w:rPr>
        <w:t>膈肌</w:t>
      </w:r>
    </w:p>
    <w:p w:rsidR="001557F6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下列既是组成呼吸道的器官又是发声器</w:t>
      </w:r>
      <w:r>
        <w:rPr>
          <w:color w:val="000000"/>
          <w:lang w:eastAsia="zh-CN"/>
        </w:rPr>
        <w:t>官的是（　　）</w:t>
      </w:r>
    </w:p>
    <w:p w:rsidR="00BD0D0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鼻</w:t>
      </w:r>
      <w:r>
        <w:rPr>
          <w:color w:val="000000"/>
          <w:lang w:eastAsia="zh-CN"/>
        </w:rPr>
        <w:t>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咽</w:t>
      </w:r>
      <w:r>
        <w:rPr>
          <w:color w:val="000000"/>
          <w:lang w:eastAsia="zh-CN"/>
        </w:rPr>
        <w:t>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肺</w:t>
      </w:r>
      <w:r>
        <w:rPr>
          <w:color w:val="000000"/>
          <w:lang w:eastAsia="zh-CN"/>
        </w:rPr>
        <w:t>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喉</w:t>
      </w:r>
    </w:p>
    <w:p w:rsidR="00BD0D06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呼吸作用分解有机物后，产生的物质是（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）。</w:t>
      </w:r>
      <w:r>
        <w:rPr>
          <w:color w:val="000000"/>
          <w:lang w:eastAsia="zh-CN"/>
        </w:rPr>
        <w:t xml:space="preserve">            </w:t>
      </w:r>
    </w:p>
    <w:p w:rsidR="00BD0D0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无机盐和水</w:t>
      </w:r>
      <w:r>
        <w:rPr>
          <w:color w:val="000000"/>
          <w:lang w:eastAsia="zh-CN"/>
        </w:rPr>
        <w:t>                       B. </w:t>
      </w:r>
      <w:r>
        <w:rPr>
          <w:color w:val="000000"/>
          <w:lang w:eastAsia="zh-CN"/>
        </w:rPr>
        <w:t>水和淀粉</w:t>
      </w:r>
      <w:r>
        <w:rPr>
          <w:color w:val="000000"/>
          <w:lang w:eastAsia="zh-CN"/>
        </w:rPr>
        <w:t>                       C. </w:t>
      </w:r>
      <w:r>
        <w:rPr>
          <w:color w:val="000000"/>
          <w:lang w:eastAsia="zh-CN"/>
        </w:rPr>
        <w:t>氧气和淀粉</w:t>
      </w:r>
      <w:r>
        <w:rPr>
          <w:color w:val="000000"/>
          <w:lang w:eastAsia="zh-CN"/>
        </w:rPr>
        <w:t>                       D. </w:t>
      </w:r>
      <w:r>
        <w:rPr>
          <w:color w:val="000000"/>
          <w:lang w:eastAsia="zh-CN"/>
        </w:rPr>
        <w:t>二氧化碳和水</w:t>
      </w:r>
    </w:p>
    <w:p w:rsidR="001557F6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我们走在公园里时，经常发现草坪上有爱心提示牌：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请勿践踏，爱护我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。这是因为经常践踏草坪会造成土壤板结，从而影响草的生长。其中的科学道理是（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BD0D0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植物缺少无机盐，影响生长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植物缺少水，影响光合作用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土壤缺少氧气</w:t>
      </w:r>
      <w:r>
        <w:rPr>
          <w:color w:val="000000"/>
          <w:lang w:eastAsia="zh-CN"/>
        </w:rPr>
        <w:t>，影响根的呼吸</w:t>
      </w:r>
      <w:r>
        <w:rPr>
          <w:color w:val="000000"/>
          <w:lang w:eastAsia="zh-CN"/>
        </w:rPr>
        <w:t>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气孔关闭，影响蒸腾作用</w:t>
      </w:r>
    </w:p>
    <w:p w:rsidR="001557F6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小明要和老爸吹气球比肺活量，那他应该</w:t>
      </w:r>
    </w:p>
    <w:p w:rsidR="001557F6">
      <w:pPr>
        <w:spacing w:after="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尽力吸气后再尽力吹</w:t>
      </w:r>
      <w:r>
        <w:rPr>
          <w:lang w:eastAsia="zh-CN"/>
        </w:rPr>
        <w:t xml:space="preserve"> </w:t>
      </w:r>
      <w:r>
        <w:rPr>
          <w:color w:val="000000"/>
          <w:lang w:eastAsia="zh-CN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屏住呼吸后再尽力吹</w:t>
      </w:r>
    </w:p>
    <w:p w:rsidR="001557F6">
      <w:pPr>
        <w:spacing w:after="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快速下蹲后再尽力吹</w:t>
      </w:r>
      <w:r>
        <w:rPr>
          <w:lang w:eastAsia="zh-CN"/>
        </w:rPr>
        <w:t xml:space="preserve"> </w:t>
      </w:r>
      <w:r>
        <w:rPr>
          <w:color w:val="000000"/>
          <w:lang w:eastAsia="zh-CN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扩胸运动后再尽力吹</w:t>
      </w:r>
    </w:p>
    <w:p w:rsidR="001557F6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在奥运赛场上，马拉松赛道上每隔一段距离就会设立喷雾降温设备为运动员降</w:t>
      </w:r>
      <w:r>
        <w:rPr>
          <w:color w:val="000000"/>
          <w:lang w:eastAsia="zh-CN"/>
        </w:rPr>
        <w:t>温，防止运动员因体温过高而出现意外．剧烈运动中，运动员的体温会升高的根本原因是（　　）</w:t>
      </w:r>
    </w:p>
    <w:p w:rsidR="001557F6">
      <w:pPr>
        <w:spacing w:after="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运动员太热了</w:t>
      </w:r>
      <w:r>
        <w:rPr>
          <w:lang w:eastAsia="zh-CN"/>
        </w:rPr>
        <w:t xml:space="preserve"> </w:t>
      </w:r>
      <w:r>
        <w:rPr>
          <w:color w:val="000000"/>
          <w:lang w:eastAsia="zh-CN"/>
        </w:rPr>
        <w:t>     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呼吸的频率加快，释放的能量多</w:t>
      </w:r>
    </w:p>
    <w:p w:rsidR="001557F6">
      <w:pPr>
        <w:spacing w:after="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肌肉收缩、舒张的次数多</w:t>
      </w:r>
      <w:r>
        <w:rPr>
          <w:lang w:eastAsia="zh-CN"/>
        </w:rPr>
        <w:t xml:space="preserve"> 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血液流动过快</w:t>
      </w:r>
    </w:p>
    <w:p w:rsidR="001557F6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人在呼吸时，呼出的气体成份（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</w:p>
    <w:p w:rsidR="001557F6">
      <w:pPr>
        <w:spacing w:after="0"/>
      </w:pPr>
      <w:r>
        <w:rPr>
          <w:color w:val="000000"/>
        </w:rPr>
        <w:t>A. </w:t>
      </w:r>
      <w:r>
        <w:rPr>
          <w:color w:val="000000"/>
        </w:rPr>
        <w:t>不含氧气</w:t>
      </w:r>
      <w:r>
        <w:t xml:space="preserve"> </w:t>
      </w:r>
      <w:r>
        <w:rPr>
          <w:color w:val="000000"/>
        </w:rPr>
        <w:t>           B. </w:t>
      </w:r>
      <w:r>
        <w:rPr>
          <w:color w:val="000000"/>
        </w:rPr>
        <w:t>全部是二氧化碳</w:t>
      </w:r>
      <w:r>
        <w:t xml:space="preserve"> </w:t>
      </w:r>
      <w:r>
        <w:rPr>
          <w:color w:val="000000"/>
        </w:rPr>
        <w:t>           C. </w:t>
      </w:r>
      <w:r>
        <w:rPr>
          <w:color w:val="000000"/>
        </w:rPr>
        <w:t>氧气多于二氧化碳</w:t>
      </w:r>
      <w:r>
        <w:t xml:space="preserve"> </w:t>
      </w:r>
      <w:r>
        <w:rPr>
          <w:color w:val="000000"/>
        </w:rPr>
        <w:t>           D. </w:t>
      </w:r>
      <w:r>
        <w:rPr>
          <w:color w:val="000000"/>
        </w:rPr>
        <w:t>二氧化碳多于氧气</w:t>
      </w:r>
    </w:p>
    <w:p w:rsidR="001557F6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人体的呼吸是由呼吸系统来完成的．其中，气体交换的场所是</w:t>
      </w:r>
      <w:r>
        <w:rPr>
          <w:color w:val="000000"/>
          <w:lang w:eastAsia="zh-CN"/>
        </w:rPr>
        <w:t></w:t>
      </w:r>
      <w:r>
        <w:rPr>
          <w:color w:val="000000"/>
          <w:lang w:eastAsia="zh-CN"/>
        </w:rPr>
        <w:t>（　　）</w:t>
      </w:r>
      <w:r>
        <w:rPr>
          <w:color w:val="000000"/>
          <w:lang w:eastAsia="zh-CN"/>
        </w:rPr>
        <w:t>​</w:t>
      </w:r>
    </w:p>
    <w:p w:rsidR="00BD0D0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rFonts w:ascii="Arial"/>
          <w:color w:val="000000"/>
          <w:sz w:val="18"/>
          <w:lang w:eastAsia="zh-CN"/>
        </w:rPr>
        <w:t>鼻腔</w:t>
      </w:r>
      <w:r>
        <w:rPr>
          <w:color w:val="000000"/>
          <w:lang w:eastAsia="zh-CN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rFonts w:ascii="Arial"/>
          <w:color w:val="000000"/>
          <w:sz w:val="18"/>
          <w:lang w:eastAsia="zh-CN"/>
        </w:rPr>
        <w:t>咽</w:t>
      </w:r>
      <w:r>
        <w:rPr>
          <w:color w:val="000000"/>
          <w:lang w:eastAsia="zh-CN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rFonts w:ascii="Arial"/>
          <w:color w:val="000000"/>
          <w:sz w:val="18"/>
          <w:lang w:eastAsia="zh-CN"/>
        </w:rPr>
        <w:t>气管</w:t>
      </w:r>
      <w:r>
        <w:rPr>
          <w:color w:val="000000"/>
          <w:lang w:eastAsia="zh-CN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rFonts w:ascii="Arial"/>
          <w:color w:val="000000"/>
          <w:sz w:val="18"/>
          <w:lang w:eastAsia="zh-CN"/>
        </w:rPr>
        <w:t>肺</w:t>
      </w:r>
    </w:p>
    <w:p w:rsidR="00BD0D06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下列属于肺泡与气体交换相适应的结构特点</w:t>
      </w:r>
      <w:r>
        <w:rPr>
          <w:color w:val="000000"/>
          <w:lang w:eastAsia="zh-CN"/>
        </w:rPr>
        <w:t>是（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BD0D0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肺泡壁外有丰富的毛细血管和弹性纤维</w:t>
      </w:r>
      <w:r>
        <w:rPr>
          <w:color w:val="000000"/>
          <w:lang w:eastAsia="zh-CN"/>
        </w:rPr>
        <w:t>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肺泡数目很多，表面积大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肺泡壁仅由一层上皮细胞构成</w:t>
      </w:r>
      <w:r>
        <w:rPr>
          <w:color w:val="000000"/>
          <w:lang w:eastAsia="zh-CN"/>
        </w:rPr>
        <w:t>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以上都对</w:t>
      </w:r>
    </w:p>
    <w:p w:rsidR="001557F6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人的肺泡外缠绕着毛细血管网，肺泡壁和毛细血管壁都很薄，这有利于</w:t>
      </w:r>
    </w:p>
    <w:p w:rsidR="00BD0D0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气体在血液中运输</w:t>
      </w:r>
      <w:r>
        <w:rPr>
          <w:color w:val="000000"/>
          <w:lang w:eastAsia="zh-CN"/>
        </w:rPr>
        <w:t>  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血液与肺泡间的气体交换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肺与外界的气体交换</w:t>
      </w:r>
      <w:r>
        <w:rPr>
          <w:color w:val="000000"/>
          <w:lang w:eastAsia="zh-CN"/>
        </w:rPr>
        <w:t>            </w:t>
      </w:r>
      <w:r>
        <w:rPr>
          <w:color w:val="000000"/>
          <w:lang w:eastAsia="zh-CN"/>
        </w:rPr>
        <w:t>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增加肺内气体交换的面积</w:t>
      </w:r>
    </w:p>
    <w:p w:rsidR="001557F6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组成下列结构的细胞能够进行呼吸作用的是（　　）</w:t>
      </w:r>
    </w:p>
    <w:p w:rsidR="00BD0D0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木纤维</w:t>
      </w:r>
      <w:r>
        <w:rPr>
          <w:color w:val="000000"/>
          <w:lang w:eastAsia="zh-CN"/>
        </w:rPr>
        <w:t>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导管</w:t>
      </w:r>
      <w:r>
        <w:rPr>
          <w:color w:val="000000"/>
          <w:lang w:eastAsia="zh-CN"/>
        </w:rPr>
        <w:t>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韧皮纤维</w:t>
      </w:r>
      <w:r>
        <w:rPr>
          <w:color w:val="000000"/>
          <w:lang w:eastAsia="zh-CN"/>
        </w:rPr>
        <w:t>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筛管</w:t>
      </w:r>
    </w:p>
    <w:p w:rsidR="001557F6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13. </w:t>
      </w:r>
      <w:r>
        <w:rPr>
          <w:color w:val="000000"/>
          <w:lang w:eastAsia="zh-CN"/>
        </w:rPr>
        <w:t>今年我国多地大面积出现沙尘天气，微小尘粒进入呼吸系统经过鼻、咽、喉之后，还要依次经过的</w:t>
      </w:r>
      <w:r>
        <w:rPr>
          <w:color w:val="000000"/>
          <w:lang w:eastAsia="zh-CN"/>
        </w:rPr>
        <w:t>器官是（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</w:p>
    <w:p w:rsidR="001557F6">
      <w:pPr>
        <w:spacing w:after="0"/>
      </w:pPr>
      <w:r>
        <w:rPr>
          <w:color w:val="000000"/>
        </w:rPr>
        <w:t>A. </w:t>
      </w:r>
      <w:r>
        <w:rPr>
          <w:color w:val="000000"/>
        </w:rPr>
        <w:t>支气管、气管、肺</w:t>
      </w:r>
      <w:r>
        <w:t xml:space="preserve"> </w:t>
      </w:r>
      <w:r>
        <w:rPr>
          <w:color w:val="000000"/>
        </w:rPr>
        <w:t>     B. </w:t>
      </w:r>
      <w:r>
        <w:rPr>
          <w:color w:val="000000"/>
        </w:rPr>
        <w:t>气管、肺、支气管</w:t>
      </w:r>
      <w:r>
        <w:t xml:space="preserve"> </w:t>
      </w:r>
      <w:r>
        <w:rPr>
          <w:color w:val="000000"/>
        </w:rPr>
        <w:t>     C. </w:t>
      </w:r>
      <w:r>
        <w:rPr>
          <w:color w:val="000000"/>
        </w:rPr>
        <w:t>气管、支气管、肺</w:t>
      </w:r>
      <w:r>
        <w:t xml:space="preserve"> </w:t>
      </w:r>
      <w:r>
        <w:rPr>
          <w:color w:val="000000"/>
        </w:rPr>
        <w:t>     D. </w:t>
      </w:r>
      <w:r>
        <w:rPr>
          <w:color w:val="000000"/>
        </w:rPr>
        <w:t>肺、支气管、气管</w:t>
      </w:r>
    </w:p>
    <w:p w:rsidR="001557F6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人体正常呼吸时，当肋间外肌和膈肌舒张时，气体经过的路线是</w:t>
      </w:r>
    </w:p>
    <w:p w:rsidR="00BD0D06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外界气体一食管一肺</w:t>
      </w:r>
      <w:r>
        <w:rPr>
          <w:color w:val="000000"/>
        </w:rPr>
        <w:t>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肺一气管一鼻腔一外界</w:t>
      </w:r>
      <w:r>
        <w:br/>
      </w:r>
      <w:r>
        <w:rPr>
          <w:color w:val="000000"/>
        </w:rPr>
        <w:t>C. </w:t>
      </w:r>
      <w:r>
        <w:rPr>
          <w:color w:val="000000"/>
        </w:rPr>
        <w:t>外界气体一气管一肺</w:t>
      </w:r>
      <w:r>
        <w:rPr>
          <w:color w:val="000000"/>
        </w:rPr>
        <w:t>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肺一气管一口腔一外界</w:t>
      </w:r>
    </w:p>
    <w:p w:rsidR="001557F6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15. </w:t>
      </w:r>
      <w:r>
        <w:rPr>
          <w:color w:val="000000"/>
          <w:lang w:eastAsia="zh-CN"/>
        </w:rPr>
        <w:t>细菌将动植物遗体中的有机物分解为二氧化碳和水，这一生理过程属于（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</w:p>
    <w:p w:rsidR="001557F6">
      <w:pPr>
        <w:spacing w:after="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光合作用</w:t>
      </w:r>
      <w:r>
        <w:rPr>
          <w:lang w:eastAsia="zh-CN"/>
        </w:rPr>
        <w:t xml:space="preserve"> </w:t>
      </w:r>
      <w:r>
        <w:rPr>
          <w:color w:val="000000"/>
          <w:lang w:eastAsia="zh-CN"/>
        </w:rPr>
        <w:t>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呼吸作用</w:t>
      </w:r>
      <w:r>
        <w:rPr>
          <w:lang w:eastAsia="zh-CN"/>
        </w:rPr>
        <w:t xml:space="preserve"> </w:t>
      </w:r>
      <w:r>
        <w:rPr>
          <w:color w:val="000000"/>
          <w:lang w:eastAsia="zh-CN"/>
        </w:rPr>
        <w:t>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吸收作用</w:t>
      </w:r>
      <w:r>
        <w:rPr>
          <w:lang w:eastAsia="zh-CN"/>
        </w:rPr>
        <w:t xml:space="preserve"> </w:t>
      </w:r>
      <w:r>
        <w:rPr>
          <w:color w:val="000000"/>
          <w:lang w:eastAsia="zh-CN"/>
        </w:rPr>
        <w:t>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蒸腾作用</w:t>
      </w:r>
    </w:p>
    <w:p w:rsidR="00BD0D06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BD0D06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将萌发的种子装在保温瓶内一昼夜后，发现瓶内的温度升高了，这些热量来自于种子的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作用产生的，该作用主要是在细胞的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内进行的．</w:t>
      </w:r>
      <w:r>
        <w:rPr>
          <w:color w:val="000000"/>
          <w:lang w:eastAsia="zh-CN"/>
        </w:rPr>
        <w:t xml:space="preserve">    </w:t>
      </w:r>
    </w:p>
    <w:p w:rsidR="00BD0D06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常见的空气污源有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1557F6">
      <w:pPr>
        <w:spacing w:after="0"/>
      </w:pPr>
      <w:r>
        <w:rPr>
          <w:color w:val="000000"/>
        </w:rPr>
        <w:t>18.</w:t>
      </w:r>
      <w:r>
        <w:rPr>
          <w:color w:val="000000"/>
        </w:rPr>
        <w:t>呼吸道是气体的通道，包括</w:t>
      </w:r>
      <w:r>
        <w:rPr>
          <w:color w:val="000000"/>
        </w:rPr>
        <w:t>________ </w:t>
      </w:r>
      <w:r>
        <w:rPr>
          <w:color w:val="000000"/>
        </w:rPr>
        <w:t>、</w:t>
      </w:r>
      <w:r>
        <w:rPr>
          <w:color w:val="000000"/>
        </w:rPr>
        <w:t>________ </w:t>
      </w:r>
      <w:r>
        <w:rPr>
          <w:color w:val="000000"/>
        </w:rPr>
        <w:t>、</w:t>
      </w:r>
      <w:r>
        <w:rPr>
          <w:color w:val="000000"/>
        </w:rPr>
        <w:t>________ </w:t>
      </w:r>
      <w:r>
        <w:rPr>
          <w:color w:val="000000"/>
        </w:rPr>
        <w:t>气管和支气管</w:t>
      </w:r>
      <w:r>
        <w:rPr>
          <w:color w:val="000000"/>
        </w:rPr>
        <w:t>．</w:t>
      </w:r>
    </w:p>
    <w:p w:rsidR="00BD0D06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三、解答题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1557F6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如图是人体呼吸系统示意图，据图回答．</w:t>
      </w:r>
    </w:p>
    <w:p w:rsidR="00BD0D06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976666" cy="1613802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76666" cy="1613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57F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）人能嗅到各种气味是因为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上部黏膜内有接受气味刺激的嗅觉细胞</w:t>
      </w:r>
    </w:p>
    <w:p w:rsidR="001557F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）吞咽时，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会盖住喉的入口处，防止食物入喉．</w:t>
      </w:r>
    </w:p>
    <w:p w:rsidR="001557F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痰形成</w:t>
      </w:r>
      <w:r>
        <w:rPr>
          <w:color w:val="000000"/>
          <w:lang w:eastAsia="zh-CN"/>
        </w:rPr>
        <w:t>的部位是</w:t>
      </w:r>
      <w:r>
        <w:rPr>
          <w:color w:val="000000"/>
          <w:lang w:eastAsia="zh-CN"/>
        </w:rPr>
        <w:t>[________]________</w:t>
      </w:r>
    </w:p>
    <w:p w:rsidR="001557F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）完成气体交换的重要场所是</w:t>
      </w:r>
      <w:r>
        <w:rPr>
          <w:color w:val="000000"/>
          <w:lang w:eastAsia="zh-CN"/>
        </w:rPr>
        <w:t>[________]________</w:t>
      </w:r>
      <w:r>
        <w:rPr>
          <w:color w:val="000000"/>
          <w:lang w:eastAsia="zh-CN"/>
        </w:rPr>
        <w:t>．</w:t>
      </w:r>
    </w:p>
    <w:p w:rsidR="00BD0D06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四、综合题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BD0D06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近年来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沙尘暴、雾</w:t>
      </w:r>
      <w:r>
        <w:rPr>
          <w:color w:val="000000"/>
          <w:lang w:eastAsia="zh-CN"/>
        </w:rPr>
        <w:t>霾</w:t>
      </w:r>
      <w:r>
        <w:rPr>
          <w:color w:val="000000"/>
          <w:lang w:eastAsia="zh-CN"/>
        </w:rPr>
        <w:t>天气频发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严重影响了我们的生活和健康。煤、石油的燃烧以及汽车尾气的排放均对大气造成了污染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这些污染物进入人体后会对人体造成哪些影响呢</w:t>
      </w:r>
      <w:r>
        <w:rPr>
          <w:color w:val="000000"/>
          <w:lang w:eastAsia="zh-CN"/>
        </w:rPr>
        <w:t>?</w:t>
      </w:r>
    </w:p>
    <w:p w:rsidR="00BD0D06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2053069" cy="1566062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53069" cy="1566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0D0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）首先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污染物随着呼吸进入我们的</w:t>
      </w:r>
      <w:r>
        <w:rPr>
          <w:color w:val="000000"/>
          <w:lang w:eastAsia="zh-CN"/>
        </w:rPr>
        <w:t>肺部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引起肺部疾病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而这里是人体进行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的场所。我们每时每刻都在呼吸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目的就是从空气中吸入氧气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氧气进入各组织细胞后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具体是在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中被利用的。</w:t>
      </w:r>
      <w:r>
        <w:rPr>
          <w:color w:val="000000"/>
          <w:lang w:eastAsia="zh-CN"/>
        </w:rPr>
        <w:t xml:space="preserve">    </w:t>
      </w:r>
    </w:p>
    <w:p w:rsidR="00BD0D0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）图中结构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和结构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有一个共同特点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均只由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构成。气体经过此处时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有害物质进入血液。再随着血液流入心脏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进而引发心血管疾病。</w:t>
      </w:r>
      <w:r>
        <w:rPr>
          <w:color w:val="000000"/>
          <w:lang w:eastAsia="zh-CN"/>
        </w:rPr>
        <w:t xml:space="preserve">    </w:t>
      </w:r>
    </w:p>
    <w:p w:rsidR="00BD0D0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）空气质量对我们的健康如此重要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那么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在日常生活中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我们应该怎样做才能既不污染环境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又对身体健康有利呢</w:t>
      </w:r>
      <w:r>
        <w:rPr>
          <w:color w:val="000000"/>
          <w:lang w:eastAsia="zh-CN"/>
        </w:rPr>
        <w:t>?</w:t>
      </w:r>
      <w:r>
        <w:rPr>
          <w:color w:val="000000"/>
          <w:lang w:eastAsia="zh-CN"/>
        </w:rPr>
        <w:t>请列举出一种绿色健康的生活方式</w:t>
      </w:r>
      <w:r>
        <w:rPr>
          <w:color w:val="000000"/>
          <w:lang w:eastAsia="zh-CN"/>
        </w:rPr>
        <w:t>: 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1557F6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21. </w:t>
      </w:r>
      <w:r>
        <w:rPr>
          <w:color w:val="000000"/>
          <w:lang w:eastAsia="zh-CN"/>
        </w:rPr>
        <w:t>如图是呼吸系统组成示意图，</w:t>
      </w:r>
      <w:r>
        <w:rPr>
          <w:color w:val="000000"/>
          <w:lang w:eastAsia="zh-CN"/>
        </w:rPr>
        <w:t>请据图</w:t>
      </w:r>
      <w:r>
        <w:rPr>
          <w:color w:val="000000"/>
          <w:lang w:eastAsia="zh-CN"/>
        </w:rPr>
        <w:t>回答问题：</w:t>
      </w:r>
      <w:r>
        <w:rPr>
          <w:noProof/>
          <w:lang w:eastAsia="zh-CN"/>
        </w:rPr>
        <w:drawing>
          <wp:inline distT="0" distB="0" distL="0" distR="0">
            <wp:extent cx="2387283" cy="2110359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87283" cy="2110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57F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）呼吸系统是由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和肺组成的．</w:t>
      </w:r>
    </w:p>
    <w:p w:rsidR="001557F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）图中的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能将吸入的空气变得温暖、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清洁．</w:t>
      </w:r>
    </w:p>
    <w:p w:rsidR="001557F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）人们吃进去的食物和吸入的空气都要经过图中的结构</w:t>
      </w:r>
      <w:r>
        <w:rPr>
          <w:color w:val="000000"/>
          <w:lang w:eastAsia="zh-CN"/>
        </w:rPr>
        <w:t>②________</w:t>
      </w:r>
      <w:r>
        <w:rPr>
          <w:color w:val="000000"/>
          <w:lang w:eastAsia="zh-CN"/>
        </w:rPr>
        <w:t>．</w:t>
      </w:r>
    </w:p>
    <w:p w:rsidR="001557F6">
      <w:pPr>
        <w:spacing w:after="0"/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）空气中的尘埃粒子从外界到达肺部的正确顺序是</w:t>
      </w:r>
      <w:r>
        <w:rPr>
          <w:color w:val="000000"/>
          <w:u w:val="single"/>
          <w:lang w:eastAsia="zh-CN"/>
        </w:rPr>
        <w:t xml:space="preserve">      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>填字母</w:t>
      </w:r>
      <w:r>
        <w:rPr>
          <w:color w:val="000000"/>
        </w:rPr>
        <w:t>）</w:t>
      </w:r>
    </w:p>
    <w:p w:rsidR="00BD0D06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口腔</w:t>
      </w:r>
      <w:r>
        <w:rPr>
          <w:color w:val="000000"/>
        </w:rPr>
        <w:t>→</w:t>
      </w:r>
      <w:r>
        <w:rPr>
          <w:color w:val="000000"/>
        </w:rPr>
        <w:t>喉</w:t>
      </w:r>
      <w:r>
        <w:rPr>
          <w:color w:val="000000"/>
        </w:rPr>
        <w:t>→</w:t>
      </w:r>
      <w:r>
        <w:rPr>
          <w:color w:val="000000"/>
        </w:rPr>
        <w:t>咽</w:t>
      </w:r>
      <w:r>
        <w:rPr>
          <w:color w:val="000000"/>
        </w:rPr>
        <w:t>→</w:t>
      </w:r>
      <w:r>
        <w:rPr>
          <w:color w:val="000000"/>
        </w:rPr>
        <w:t>气管</w:t>
      </w:r>
      <w:r>
        <w:rPr>
          <w:color w:val="000000"/>
        </w:rPr>
        <w:t>→</w:t>
      </w:r>
      <w:r>
        <w:rPr>
          <w:color w:val="000000"/>
        </w:rPr>
        <w:t>支气管</w:t>
      </w:r>
      <w:r>
        <w:rPr>
          <w:color w:val="000000"/>
        </w:rPr>
        <w:t>→</w:t>
      </w:r>
      <w:r>
        <w:rPr>
          <w:color w:val="000000"/>
        </w:rPr>
        <w:t>肺</w:t>
      </w:r>
      <w:r>
        <w:rPr>
          <w:color w:val="000000"/>
        </w:rPr>
        <w:t>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鼻</w:t>
      </w:r>
      <w:r>
        <w:rPr>
          <w:color w:val="000000"/>
        </w:rPr>
        <w:t>→</w:t>
      </w:r>
      <w:r>
        <w:rPr>
          <w:color w:val="000000"/>
        </w:rPr>
        <w:t>咽</w:t>
      </w:r>
      <w:r>
        <w:rPr>
          <w:color w:val="000000"/>
        </w:rPr>
        <w:t>→</w:t>
      </w:r>
      <w:r>
        <w:rPr>
          <w:color w:val="000000"/>
        </w:rPr>
        <w:t>喉</w:t>
      </w:r>
      <w:r>
        <w:rPr>
          <w:color w:val="000000"/>
        </w:rPr>
        <w:t>→</w:t>
      </w:r>
      <w:r>
        <w:rPr>
          <w:color w:val="000000"/>
        </w:rPr>
        <w:t>气管</w:t>
      </w:r>
      <w:r>
        <w:rPr>
          <w:color w:val="000000"/>
        </w:rPr>
        <w:t>→</w:t>
      </w:r>
      <w:r>
        <w:rPr>
          <w:color w:val="000000"/>
        </w:rPr>
        <w:t>支气管</w:t>
      </w:r>
      <w:r>
        <w:rPr>
          <w:color w:val="000000"/>
        </w:rPr>
        <w:t>→</w:t>
      </w:r>
      <w:r>
        <w:rPr>
          <w:color w:val="000000"/>
        </w:rPr>
        <w:t>肺</w:t>
      </w:r>
      <w:r>
        <w:br/>
      </w:r>
      <w:r>
        <w:rPr>
          <w:color w:val="000000"/>
        </w:rPr>
        <w:t>C. </w:t>
      </w:r>
      <w:r>
        <w:rPr>
          <w:color w:val="000000"/>
        </w:rPr>
        <w:t>鼻</w:t>
      </w:r>
      <w:r>
        <w:rPr>
          <w:color w:val="000000"/>
        </w:rPr>
        <w:t>→</w:t>
      </w:r>
      <w:r>
        <w:rPr>
          <w:color w:val="000000"/>
        </w:rPr>
        <w:t>气管</w:t>
      </w:r>
      <w:r>
        <w:rPr>
          <w:color w:val="000000"/>
        </w:rPr>
        <w:t>→</w:t>
      </w:r>
      <w:r>
        <w:rPr>
          <w:color w:val="000000"/>
        </w:rPr>
        <w:t>支气管</w:t>
      </w:r>
      <w:r>
        <w:rPr>
          <w:color w:val="000000"/>
        </w:rPr>
        <w:t>→</w:t>
      </w:r>
      <w:r>
        <w:rPr>
          <w:color w:val="000000"/>
        </w:rPr>
        <w:t>肺</w:t>
      </w:r>
      <w:r>
        <w:rPr>
          <w:color w:val="000000"/>
        </w:rPr>
        <w:t>                    </w:t>
      </w:r>
      <w:r>
        <w:rPr>
          <w:color w:val="000000"/>
        </w:rPr>
        <w:t>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鼻</w:t>
      </w:r>
      <w:r>
        <w:rPr>
          <w:color w:val="000000"/>
        </w:rPr>
        <w:t>→</w:t>
      </w:r>
      <w:r>
        <w:rPr>
          <w:color w:val="000000"/>
        </w:rPr>
        <w:t>支气管</w:t>
      </w:r>
      <w:r>
        <w:rPr>
          <w:color w:val="000000"/>
        </w:rPr>
        <w:t>→</w:t>
      </w:r>
      <w:r>
        <w:rPr>
          <w:color w:val="000000"/>
        </w:rPr>
        <w:t>气管</w:t>
      </w:r>
      <w:r>
        <w:rPr>
          <w:color w:val="000000"/>
        </w:rPr>
        <w:t>→</w:t>
      </w:r>
      <w:r>
        <w:rPr>
          <w:color w:val="000000"/>
        </w:rPr>
        <w:t>喉</w:t>
      </w:r>
      <w:r>
        <w:rPr>
          <w:color w:val="000000"/>
        </w:rPr>
        <w:t>→</w:t>
      </w:r>
      <w:r>
        <w:rPr>
          <w:color w:val="000000"/>
        </w:rPr>
        <w:t>咽</w:t>
      </w:r>
      <w:r>
        <w:rPr>
          <w:color w:val="000000"/>
        </w:rPr>
        <w:t>→</w:t>
      </w:r>
      <w:r>
        <w:rPr>
          <w:color w:val="000000"/>
        </w:rPr>
        <w:t>肺</w:t>
      </w:r>
    </w:p>
    <w:p w:rsidR="00BD0D06">
      <w:r>
        <w:br w:type="page"/>
      </w:r>
    </w:p>
    <w:p w:rsidR="00BD0D06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 w:rsidR="00BD0D06">
      <w:pPr>
        <w:rPr>
          <w:lang w:eastAsia="zh-CN"/>
        </w:rPr>
      </w:pPr>
      <w:r>
        <w:rPr>
          <w:lang w:eastAsia="zh-CN"/>
        </w:rPr>
        <w:t>一、单选题</w:t>
      </w:r>
    </w:p>
    <w:p w:rsidR="00BD0D06"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 w:rsidR="00BD0D06"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:rsidR="00BD0D06"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 w:rsidR="00BD0D06"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 w:rsidR="00BD0D06"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 C   </w:t>
      </w:r>
    </w:p>
    <w:p w:rsidR="00BD0D06"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 w:rsidR="00BD0D06"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:rsidR="00BD0D06"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 w:rsidR="00BD0D06"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 w:rsidR="00BD0D06"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 D   </w:t>
      </w:r>
    </w:p>
    <w:p w:rsidR="00BD0D06"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 w:rsidR="00BD0D06"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 xml:space="preserve"> D   </w:t>
      </w:r>
    </w:p>
    <w:p w:rsidR="00BD0D06"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 w:rsidR="00BD0D06"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 w:rsidR="00BD0D06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B  </w:t>
      </w:r>
    </w:p>
    <w:p w:rsidR="00BD0D06">
      <w:pPr>
        <w:rPr>
          <w:lang w:eastAsia="zh-CN"/>
        </w:rPr>
      </w:pPr>
      <w:r>
        <w:rPr>
          <w:lang w:eastAsia="zh-CN"/>
        </w:rPr>
        <w:t>二、填空题</w:t>
      </w:r>
    </w:p>
    <w:p w:rsidR="00BD0D06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呼吸；线粒体</w:t>
      </w:r>
      <w:r>
        <w:rPr>
          <w:color w:val="000000"/>
          <w:lang w:eastAsia="zh-CN"/>
        </w:rPr>
        <w:t xml:space="preserve">  </w:t>
      </w:r>
    </w:p>
    <w:p w:rsidR="00BD0D06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工业生产的排放；车辆船舶的尾气；秸秆焚烧；地面扬尘</w:t>
      </w:r>
      <w:r>
        <w:rPr>
          <w:color w:val="000000"/>
          <w:lang w:eastAsia="zh-CN"/>
        </w:rPr>
        <w:t xml:space="preserve">  </w:t>
      </w:r>
    </w:p>
    <w:p w:rsidR="001557F6"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  <w:sz w:val="20"/>
        </w:rPr>
        <w:t>鼻；</w:t>
      </w:r>
      <w:r>
        <w:t xml:space="preserve"> </w:t>
      </w:r>
      <w:r>
        <w:t>；</w:t>
      </w:r>
      <w:r>
        <w:rPr>
          <w:color w:val="000000"/>
          <w:sz w:val="20"/>
        </w:rPr>
        <w:t>咽；</w:t>
      </w:r>
      <w:r>
        <w:t xml:space="preserve"> </w:t>
      </w:r>
      <w:r>
        <w:t>；</w:t>
      </w:r>
      <w:r>
        <w:rPr>
          <w:color w:val="000000"/>
          <w:sz w:val="20"/>
        </w:rPr>
        <w:t>喉</w:t>
      </w:r>
    </w:p>
    <w:p w:rsidR="00BD0D06">
      <w:pPr>
        <w:rPr>
          <w:lang w:eastAsia="zh-CN"/>
        </w:rPr>
      </w:pPr>
      <w:r>
        <w:rPr>
          <w:lang w:eastAsia="zh-CN"/>
        </w:rPr>
        <w:t>三、解答题</w:t>
      </w:r>
    </w:p>
    <w:p w:rsidR="001557F6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）鼻腔</w:t>
      </w:r>
    </w:p>
    <w:p w:rsidR="001557F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）会厌软骨</w:t>
      </w:r>
    </w:p>
    <w:p w:rsidR="001557F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3</w:t>
      </w:r>
      <w:r>
        <w:rPr>
          <w:lang w:eastAsia="zh-CN"/>
        </w:rPr>
        <w:t xml:space="preserve"> </w:t>
      </w:r>
      <w:r>
        <w:rPr>
          <w:lang w:eastAsia="zh-CN"/>
        </w:rPr>
        <w:t>；</w:t>
      </w:r>
      <w:r>
        <w:rPr>
          <w:color w:val="000000"/>
          <w:lang w:eastAsia="zh-CN"/>
        </w:rPr>
        <w:t>气管</w:t>
      </w:r>
    </w:p>
    <w:p w:rsidR="001557F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4</w:t>
      </w:r>
      <w:r>
        <w:rPr>
          <w:lang w:eastAsia="zh-CN"/>
        </w:rPr>
        <w:t xml:space="preserve"> </w:t>
      </w:r>
      <w:r>
        <w:rPr>
          <w:lang w:eastAsia="zh-CN"/>
        </w:rPr>
        <w:t>；</w:t>
      </w:r>
      <w:r>
        <w:rPr>
          <w:color w:val="000000"/>
          <w:lang w:eastAsia="zh-CN"/>
        </w:rPr>
        <w:t>肺</w:t>
      </w:r>
    </w:p>
    <w:p w:rsidR="00BD0D06">
      <w:pPr>
        <w:rPr>
          <w:lang w:eastAsia="zh-CN"/>
        </w:rPr>
      </w:pPr>
      <w:r>
        <w:rPr>
          <w:lang w:eastAsia="zh-CN"/>
        </w:rPr>
        <w:t>四、综合题</w:t>
      </w:r>
    </w:p>
    <w:p w:rsidR="00BD0D06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）气体交换；线粒体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一层上皮细胞</w:t>
      </w:r>
      <w:r>
        <w:rPr>
          <w:color w:val="000000"/>
          <w:lang w:eastAsia="zh-CN"/>
        </w:rPr>
        <w:t> 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）绿色出行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不吸烟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使用清洁能源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减少一次性用具的使用等</w:t>
      </w:r>
      <w:r>
        <w:rPr>
          <w:color w:val="000000"/>
          <w:lang w:eastAsia="zh-CN"/>
        </w:rPr>
        <w:t xml:space="preserve">  </w:t>
      </w:r>
    </w:p>
    <w:p w:rsidR="001557F6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）呼吸道</w:t>
      </w:r>
    </w:p>
    <w:p w:rsidR="001557F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）湿润</w:t>
      </w:r>
    </w:p>
    <w:p w:rsidR="001557F6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）咽</w:t>
      </w:r>
    </w:p>
    <w:p w:rsidR="00BD0D06">
      <w:pPr>
        <w:spacing w:after="0"/>
      </w:pP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</w:t>
      </w:r>
      <w:r>
        <w:rPr>
          <w:color w:val="000000"/>
        </w:rPr>
        <w:t xml:space="preserve">B   </w:t>
      </w:r>
    </w:p>
    <w:sectPr>
      <w:headerReference w:type="even" r:id="rId13"/>
      <w:footerReference w:type="default" r:id="rId14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D0D06" w:rsidRPr="001557F6" w:rsidP="001557F6">
    <w:pPr>
      <w:pStyle w:val="Footer"/>
    </w:pPr>
    <w:r w:rsidRPr="001557F6">
      <w:rPr>
        <w:rFonts w:hint="eastAsia"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D0D06">
    <w:pPr>
      <w:pStyle w:val="Header"/>
      <w:pBdr>
        <w:bottom w:val="nil"/>
      </w:pBdr>
    </w:pPr>
    <w:r>
      <w:pict>
        <v:rect id="Rectangle 7" o:spid="_x0000_s2049" style="height:57pt;margin-left:1056.4pt;margin-top:-43pt;mso-height-relative:page;mso-width-relative:page;position:absolute;width:42.15pt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height:843pt;margin-left:1098.55pt;margin-top:-43pt;mso-height-relative:page;mso-width-relative:page;position:absolute;v-text-anchor:middle;width:31.6pt;z-index:251659264" o:preferrelative="t">
          <v:textbox style="layout-flow:vertical;mso-layout-flow-alt:bottom-to-top">
            <w:txbxContent>
              <w:p w:rsidR="00BD0D06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外……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  <w:r>
      <w:pict>
        <v:shape id="Quad Arrow 3" o:spid="_x0000_s2051" type="#_x0000_t202" style="height:843pt;margin-left:1056.4pt;margin-top:-43pt;mso-height-relative:page;mso-width-relative:page;position:absolute;v-text-anchor:middle;width:42.15pt;z-index:251660288" o:preferrelative="t" fillcolor="#d8d8d8">
          <v:textbox style="layout-flow:vertical;mso-layout-flow-alt:bottom-to-top">
            <w:txbxContent>
              <w:p w:rsidR="00BD0D06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height:843pt;margin-left:1025.45pt;margin-top:-43pt;mso-height-relative:page;mso-width-relative:page;position:absolute;v-text-anchor:middle;width:30.95pt;z-index:251661312" o:preferrelative="t">
          <v:textbox style="layout-flow:vertical;mso-layout-flow-alt:bottom-to-top">
            <w:txbxContent>
              <w:p w:rsidR="00BD0D06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0A95674"/>
    <w:multiLevelType w:val="hybridMultilevel"/>
    <w:tmpl w:val="CC2E94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3FE871B0"/>
    <w:multiLevelType w:val="hybridMultilevel"/>
    <w:tmpl w:val="7976435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Pr>
      <w:sz w:val="18"/>
      <w:szCs w:val="18"/>
    </w:rPr>
  </w:style>
  <w:style w:type="character" w:customStyle="1" w:styleId="Char0">
    <w:name w:val="页脚 Char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header" Target="header1.xml" /><Relationship Id="rId14" Type="http://schemas.openxmlformats.org/officeDocument/2006/relationships/footer" Target="footer1.xml" /><Relationship Id="rId15" Type="http://schemas.openxmlformats.org/officeDocument/2006/relationships/theme" Target="theme/theme1.xml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06BFAAD-417D-424C-8765-869B5EB98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577</Words>
  <Characters>3289</Characters>
  <Application>Microsoft Office Word</Application>
  <DocSecurity>0</DocSecurity>
  <Lines>27</Lines>
  <Paragraphs>7</Paragraphs>
  <ScaleCrop>false</ScaleCrop>
  <Company>Microsoft</Company>
  <LinksUpToDate>false</LinksUpToDate>
  <CharactersWithSpaces>3859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刘德强</cp:lastModifiedBy>
  <cp:revision>7</cp:revision>
  <dcterms:created xsi:type="dcterms:W3CDTF">2013-12-09T06:44:00Z</dcterms:created>
  <dcterms:modified xsi:type="dcterms:W3CDTF">2019-02-24T06:21:00Z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