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32532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47pt;margin-top:954pt;mso-position-horizontal-relative:page;mso-position-vertical-relative:top-margin-area;position:absolute;width:24pt;z-index:251658240">
            <v:imagedata r:id="rId6" o:title=""/>
          </v:shape>
        </w:pict>
      </w:r>
      <w:r w:rsidRPr="00B30E52">
        <w:rPr>
          <w:rFonts w:hint="eastAsia"/>
          <w:b/>
          <w:bCs/>
          <w:sz w:val="28"/>
          <w:szCs w:val="28"/>
        </w:rPr>
        <w:t>北京版七年级下册生物</w:t>
      </w:r>
      <w:r w:rsidRPr="00B30E52">
        <w:rPr>
          <w:rFonts w:hint="eastAsia"/>
          <w:b/>
          <w:bCs/>
          <w:sz w:val="28"/>
          <w:szCs w:val="28"/>
        </w:rPr>
        <w:t xml:space="preserve"> </w:t>
      </w:r>
      <w:r w:rsidRPr="00B30E52">
        <w:rPr>
          <w:rFonts w:hint="eastAsia"/>
          <w:b/>
          <w:bCs/>
          <w:sz w:val="28"/>
          <w:szCs w:val="28"/>
        </w:rPr>
        <w:t>章节巩固练习</w:t>
      </w:r>
      <w:r w:rsidRPr="00B30E52">
        <w:rPr>
          <w:rFonts w:hint="eastAsia"/>
          <w:b/>
          <w:bCs/>
          <w:sz w:val="28"/>
          <w:szCs w:val="28"/>
        </w:rPr>
        <w:t xml:space="preserve"> </w:t>
      </w:r>
      <w:r w:rsidRPr="00B30E52">
        <w:rPr>
          <w:rFonts w:hint="eastAsia"/>
          <w:b/>
          <w:bCs/>
          <w:sz w:val="28"/>
          <w:szCs w:val="28"/>
        </w:rPr>
        <w:t>第</w:t>
      </w:r>
      <w:r w:rsidRPr="00B30E52">
        <w:rPr>
          <w:rFonts w:hint="eastAsia"/>
          <w:b/>
          <w:bCs/>
          <w:sz w:val="28"/>
          <w:szCs w:val="28"/>
        </w:rPr>
        <w:t>8</w:t>
      </w:r>
      <w:r w:rsidRPr="00B30E52">
        <w:rPr>
          <w:rFonts w:hint="eastAsia"/>
          <w:b/>
          <w:bCs/>
          <w:sz w:val="28"/>
          <w:szCs w:val="28"/>
        </w:rPr>
        <w:t>章</w:t>
      </w:r>
      <w:r w:rsidRPr="00B30E52">
        <w:rPr>
          <w:rFonts w:hint="eastAsia"/>
          <w:b/>
          <w:bCs/>
          <w:sz w:val="28"/>
          <w:szCs w:val="28"/>
        </w:rPr>
        <w:t xml:space="preserve"> </w:t>
      </w:r>
      <w:r w:rsidRPr="00B30E52">
        <w:rPr>
          <w:rFonts w:hint="eastAsia"/>
          <w:b/>
          <w:bCs/>
          <w:sz w:val="28"/>
          <w:szCs w:val="28"/>
        </w:rPr>
        <w:t>生命活动的调节</w:t>
      </w:r>
      <w:bookmarkStart w:id="0" w:name="_GoBack"/>
      <w:bookmarkEnd w:id="0"/>
    </w:p>
    <w:p w:rsidR="00032532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032532">
      <w:pPr>
        <w:spacing w:after="0"/>
      </w:pPr>
      <w:r>
        <w:rPr>
          <w:color w:val="000000"/>
        </w:rPr>
        <w:t>1.</w:t>
      </w:r>
      <w:r>
        <w:rPr>
          <w:color w:val="000000"/>
        </w:rPr>
        <w:t>下列各项中，属于非条件反射的是</w:t>
      </w:r>
      <w:r>
        <w:rPr>
          <w:color w:val="000000"/>
        </w:rPr>
        <w:t xml:space="preserve">(     )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画饼充饥</w:t>
      </w:r>
      <w:r>
        <w:rPr>
          <w:color w:val="000000"/>
        </w:rPr>
        <w:t>                B. </w:t>
      </w:r>
      <w:r>
        <w:rPr>
          <w:color w:val="000000"/>
        </w:rPr>
        <w:t>新生儿吮吸乳汁</w:t>
      </w:r>
      <w:r>
        <w:rPr>
          <w:color w:val="000000"/>
        </w:rPr>
        <w:t>                C. </w:t>
      </w:r>
      <w:r>
        <w:rPr>
          <w:color w:val="000000"/>
        </w:rPr>
        <w:t>谈虎色变</w:t>
      </w:r>
      <w:r>
        <w:rPr>
          <w:color w:val="000000"/>
        </w:rPr>
        <w:t>                D. </w:t>
      </w:r>
      <w:r>
        <w:rPr>
          <w:color w:val="000000"/>
        </w:rPr>
        <w:t>一朝被蛇咬，十年怕井绳</w:t>
      </w:r>
    </w:p>
    <w:p w:rsidR="00B30E52">
      <w:pPr>
        <w:spacing w:after="0"/>
      </w:pPr>
      <w:r>
        <w:rPr>
          <w:color w:val="000000"/>
        </w:rPr>
        <w:t>2.</w:t>
      </w:r>
      <w:r>
        <w:rPr>
          <w:color w:val="000000"/>
        </w:rPr>
        <w:t>如图所示的四幅图，分别表示来自远方的平行光线经远视眼、近视眼的成像情况和对它们进行矫正的做法．其中表示近视眼的成像情况和对它进行矫正做法配对正确的（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032532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363949" cy="7734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3949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E52">
      <w:pPr>
        <w:spacing w:after="0"/>
      </w:pPr>
      <w:r>
        <w:rPr>
          <w:color w:val="000000"/>
        </w:rPr>
        <w:t>A. ③①</w:t>
      </w:r>
      <w:r>
        <w:t xml:space="preserve"> </w:t>
      </w:r>
      <w:r>
        <w:rPr>
          <w:color w:val="000000"/>
        </w:rPr>
        <w:t>                                 B. ④①</w:t>
      </w:r>
      <w:r>
        <w:t xml:space="preserve"> </w:t>
      </w:r>
      <w:r>
        <w:rPr>
          <w:color w:val="000000"/>
        </w:rPr>
        <w:t>                                 C. ②③</w:t>
      </w:r>
      <w:r>
        <w:t xml:space="preserve"> </w:t>
      </w:r>
      <w:r>
        <w:rPr>
          <w:color w:val="000000"/>
        </w:rPr>
        <w:t>                                 D. ②④</w:t>
      </w:r>
    </w:p>
    <w:p w:rsidR="00032532">
      <w:pPr>
        <w:spacing w:after="0"/>
      </w:pPr>
      <w:r>
        <w:rPr>
          <w:color w:val="000000"/>
        </w:rPr>
        <w:t>3.</w:t>
      </w:r>
      <w:r>
        <w:rPr>
          <w:color w:val="000000"/>
        </w:rPr>
        <w:t>听觉形成的基本过程是（　　）</w:t>
      </w:r>
    </w:p>
    <w:p w:rsidR="00032532">
      <w:pPr>
        <w:spacing w:after="0"/>
      </w:pPr>
      <w:r>
        <w:rPr>
          <w:color w:val="000000"/>
        </w:rPr>
        <w:t>①</w:t>
      </w:r>
      <w:r>
        <w:rPr>
          <w:color w:val="000000"/>
        </w:rPr>
        <w:t>听小骨</w:t>
      </w:r>
      <w:r>
        <w:rPr>
          <w:color w:val="000000"/>
        </w:rPr>
        <w:t>   ②</w:t>
      </w:r>
      <w:r>
        <w:rPr>
          <w:color w:val="000000"/>
        </w:rPr>
        <w:t>外耳道</w:t>
      </w:r>
      <w:r>
        <w:rPr>
          <w:color w:val="000000"/>
        </w:rPr>
        <w:t xml:space="preserve">   </w:t>
      </w:r>
      <w:r>
        <w:rPr>
          <w:color w:val="000000"/>
        </w:rPr>
        <w:t>③</w:t>
      </w:r>
      <w:r>
        <w:rPr>
          <w:color w:val="000000"/>
        </w:rPr>
        <w:t>耳蜗</w:t>
      </w:r>
      <w:r>
        <w:rPr>
          <w:color w:val="000000"/>
        </w:rPr>
        <w:t>   ④</w:t>
      </w:r>
      <w:r>
        <w:rPr>
          <w:color w:val="000000"/>
        </w:rPr>
        <w:t>鼓膜</w:t>
      </w:r>
      <w:r>
        <w:rPr>
          <w:color w:val="000000"/>
        </w:rPr>
        <w:t>    ⑤</w:t>
      </w:r>
      <w:r>
        <w:rPr>
          <w:color w:val="000000"/>
        </w:rPr>
        <w:t>大脑皮层听觉中枢</w:t>
      </w:r>
      <w:r>
        <w:rPr>
          <w:color w:val="000000"/>
        </w:rPr>
        <w:t>    ⑥</w:t>
      </w:r>
      <w:r>
        <w:rPr>
          <w:color w:val="000000"/>
        </w:rPr>
        <w:t>咽鼓管</w:t>
      </w:r>
    </w:p>
    <w:p w:rsidR="00032532">
      <w:pPr>
        <w:spacing w:after="0"/>
        <w:ind w:left="150"/>
      </w:pPr>
      <w:r>
        <w:rPr>
          <w:color w:val="000000"/>
        </w:rPr>
        <w:t>A. ②④①③⑤                      B. ②①④③⑤                      C. ④②①③⑤                      D. ②④①⑥③⑤</w:t>
      </w:r>
    </w:p>
    <w:p w:rsidR="00032532">
      <w:pPr>
        <w:spacing w:after="0"/>
      </w:pPr>
      <w:r>
        <w:rPr>
          <w:color w:val="000000"/>
        </w:rPr>
        <w:t>4.</w:t>
      </w:r>
      <w:r>
        <w:rPr>
          <w:color w:val="000000"/>
        </w:rPr>
        <w:t>眼球内具有对光线敏感的细胞的结构是</w:t>
      </w:r>
      <w:r>
        <w:rPr>
          <w:color w:val="000000"/>
        </w:rPr>
        <w:t xml:space="preserve">(     )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角膜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虹膜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视网膜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脉络膜</w:t>
      </w:r>
    </w:p>
    <w:p w:rsidR="00032532">
      <w:pPr>
        <w:spacing w:after="0"/>
      </w:pPr>
      <w:r>
        <w:rPr>
          <w:color w:val="000000"/>
        </w:rPr>
        <w:t>5.</w:t>
      </w:r>
      <w:r>
        <w:rPr>
          <w:color w:val="000000"/>
        </w:rPr>
        <w:t>小明同学对神经系统的知识做了如下总结，你不赞同的是</w:t>
      </w:r>
      <w:r>
        <w:rPr>
          <w:color w:val="000000"/>
        </w:rPr>
        <w:t>(</w:t>
      </w:r>
      <w:r>
        <w:rPr>
          <w:color w:val="000000"/>
        </w:rPr>
        <w:t>　　</w:t>
      </w:r>
      <w:r>
        <w:rPr>
          <w:color w:val="000000"/>
        </w:rPr>
        <w:t xml:space="preserve">)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调节心跳、血压等生命活动的神经中枢在脑干</w:t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脊髓是脑与躯干、内脏之间的联系通路</w:t>
      </w:r>
      <w:r>
        <w:br/>
      </w:r>
      <w:r>
        <w:rPr>
          <w:color w:val="000000"/>
        </w:rPr>
        <w:t>C. </w:t>
      </w:r>
      <w:r>
        <w:rPr>
          <w:color w:val="000000"/>
        </w:rPr>
        <w:t>中枢神经系统由脑和脑发出的神经组成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长的突起外表套上一层鞘组成神经纤维</w:t>
      </w:r>
    </w:p>
    <w:p w:rsidR="00B30E52">
      <w:pPr>
        <w:spacing w:after="0"/>
      </w:pPr>
      <w:r>
        <w:rPr>
          <w:color w:val="000000"/>
        </w:rPr>
        <w:t>6.</w:t>
      </w:r>
      <w:r>
        <w:rPr>
          <w:color w:val="000000"/>
        </w:rPr>
        <w:t>下列哪个结构被称为</w:t>
      </w:r>
      <w:r>
        <w:rPr>
          <w:color w:val="000000"/>
        </w:rPr>
        <w:t>“</w:t>
      </w:r>
      <w:r>
        <w:rPr>
          <w:color w:val="000000"/>
        </w:rPr>
        <w:t>生命中枢</w:t>
      </w:r>
      <w:r>
        <w:rPr>
          <w:color w:val="000000"/>
        </w:rPr>
        <w:t>”</w:t>
      </w:r>
      <w:r>
        <w:rPr>
          <w:color w:val="000000"/>
        </w:rPr>
        <w:t>，因为呼吸中枢、血液循环中枢就位于该结构中（　　）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小脑</w:t>
      </w:r>
      <w:r>
        <w:rPr>
          <w:color w:val="000000"/>
        </w:rPr>
        <w:t>         </w:t>
      </w:r>
      <w:r>
        <w:rPr>
          <w:color w:val="000000"/>
        </w:rPr>
        <w:t>                            B. </w:t>
      </w:r>
      <w:r>
        <w:rPr>
          <w:color w:val="000000"/>
        </w:rPr>
        <w:t>脑干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大脑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脊髓</w:t>
      </w:r>
    </w:p>
    <w:p w:rsidR="00032532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下列关于眼的说法中，不正确的是（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眼是接受光刺激，引起视觉的器官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眼是接受光线，形成视觉的器官</w:t>
      </w:r>
      <w:r>
        <w:br/>
      </w:r>
      <w:r>
        <w:rPr>
          <w:color w:val="000000"/>
        </w:rPr>
        <w:t>C. </w:t>
      </w:r>
      <w:r>
        <w:rPr>
          <w:color w:val="000000"/>
        </w:rPr>
        <w:t>眼是由眼睑、泪腺、结膜、眼肌和眼球构成的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如果不注意用眼卫生，就可</w:t>
      </w:r>
      <w:r>
        <w:rPr>
          <w:color w:val="000000"/>
        </w:rPr>
        <w:t>能发生近视等眼病</w:t>
      </w:r>
    </w:p>
    <w:p w:rsidR="00032532">
      <w:pPr>
        <w:spacing w:after="0"/>
      </w:pPr>
      <w:r>
        <w:rPr>
          <w:color w:val="000000"/>
        </w:rPr>
        <w:t>8.</w:t>
      </w:r>
      <w:r>
        <w:rPr>
          <w:color w:val="000000"/>
        </w:rPr>
        <w:t>下列属于人类特有的反射活动是（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膝跳反射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眨眼反射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缩手反射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谈虎色变</w:t>
      </w:r>
    </w:p>
    <w:p w:rsidR="00B30E52">
      <w:pPr>
        <w:spacing w:after="0"/>
      </w:pPr>
      <w:r>
        <w:rPr>
          <w:color w:val="000000"/>
        </w:rPr>
        <w:t>9.</w:t>
      </w:r>
      <w:r>
        <w:rPr>
          <w:color w:val="000000"/>
        </w:rPr>
        <w:t>听觉感受器官位于内耳的（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B30E52">
      <w:pPr>
        <w:spacing w:after="0"/>
      </w:pPr>
      <w:r>
        <w:rPr>
          <w:color w:val="000000"/>
        </w:rPr>
        <w:t>A. </w:t>
      </w:r>
      <w:r>
        <w:rPr>
          <w:color w:val="000000"/>
        </w:rPr>
        <w:t>鼓室</w:t>
      </w:r>
      <w:r>
        <w:t xml:space="preserve"> </w:t>
      </w:r>
      <w:r>
        <w:rPr>
          <w:color w:val="000000"/>
        </w:rPr>
        <w:t>                                B. </w:t>
      </w:r>
      <w:r>
        <w:rPr>
          <w:color w:val="000000"/>
        </w:rPr>
        <w:t>前庭</w:t>
      </w:r>
      <w:r>
        <w:t xml:space="preserve"> </w:t>
      </w:r>
      <w:r>
        <w:rPr>
          <w:color w:val="000000"/>
        </w:rPr>
        <w:t>                                C. </w:t>
      </w:r>
      <w:r>
        <w:rPr>
          <w:color w:val="000000"/>
        </w:rPr>
        <w:t>耳蜗</w:t>
      </w:r>
      <w:r>
        <w:t xml:space="preserve"> </w:t>
      </w:r>
      <w:r>
        <w:rPr>
          <w:color w:val="000000"/>
        </w:rPr>
        <w:t>                                D. </w:t>
      </w:r>
      <w:r>
        <w:rPr>
          <w:color w:val="000000"/>
        </w:rPr>
        <w:t>半规管</w:t>
      </w:r>
    </w:p>
    <w:p w:rsidR="00B30E52">
      <w:pPr>
        <w:spacing w:after="0"/>
      </w:pPr>
      <w:r>
        <w:rPr>
          <w:color w:val="000000"/>
        </w:rPr>
        <w:t>10.</w:t>
      </w:r>
      <w:r>
        <w:rPr>
          <w:color w:val="000000"/>
        </w:rPr>
        <w:t>下列叙述错误的是（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B30E52">
      <w:pPr>
        <w:spacing w:after="0"/>
      </w:pPr>
      <w:r>
        <w:rPr>
          <w:color w:val="000000"/>
        </w:rPr>
        <w:t>A. </w:t>
      </w:r>
      <w:r>
        <w:rPr>
          <w:color w:val="000000"/>
        </w:rPr>
        <w:t>神经系统由脑、脊髄和它们发出的神经组成</w:t>
      </w:r>
      <w:r>
        <w:t xml:space="preserve"> 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脑和脊髄是神经系统的中枢部分</w:t>
      </w:r>
    </w:p>
    <w:p w:rsidR="00B30E52">
      <w:pPr>
        <w:spacing w:after="0"/>
      </w:pPr>
      <w:r>
        <w:rPr>
          <w:color w:val="000000"/>
        </w:rPr>
        <w:t>C. </w:t>
      </w:r>
      <w:r>
        <w:rPr>
          <w:color w:val="000000"/>
        </w:rPr>
        <w:t>小脑能使运动协调、准确，维持身体平衡</w:t>
      </w:r>
      <w:r>
        <w:t xml:space="preserve"> </w:t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人体只通过神经调节就可以完成各项生命活动</w:t>
      </w:r>
    </w:p>
    <w:p w:rsidR="00032532">
      <w:pPr>
        <w:spacing w:after="0"/>
      </w:pPr>
      <w:r>
        <w:rPr>
          <w:color w:val="000000"/>
        </w:rPr>
        <w:t>11.</w:t>
      </w:r>
      <w:r>
        <w:rPr>
          <w:color w:val="000000"/>
        </w:rPr>
        <w:t>眨眼反射的神经结构和反射类型分别是</w:t>
      </w:r>
      <w:r>
        <w:rPr>
          <w:color w:val="000000"/>
        </w:rPr>
        <w:t xml:space="preserve"> (   )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脑，简单反射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脊髓，复杂反射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反射弧，简单反射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反射弧，复杂反射</w:t>
      </w:r>
    </w:p>
    <w:p w:rsidR="00032532">
      <w:pPr>
        <w:spacing w:after="0"/>
      </w:pPr>
      <w:r>
        <w:rPr>
          <w:color w:val="000000"/>
        </w:rPr>
        <w:t>12.</w:t>
      </w:r>
      <w:r>
        <w:rPr>
          <w:color w:val="000000"/>
        </w:rPr>
        <w:t>我们在做体育活动时起到维持身体平衡作用的结构是（　　）</w:t>
      </w:r>
      <w:r>
        <w:rPr>
          <w:color w:val="000000"/>
        </w:rPr>
        <w:t xml:space="preserve">            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大脑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小脑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脑干</w:t>
      </w:r>
      <w:r>
        <w:rPr>
          <w:color w:val="000000"/>
        </w:rPr>
        <w:t>    </w:t>
      </w:r>
      <w:r>
        <w:rPr>
          <w:color w:val="000000"/>
        </w:rPr>
        <w:t>                                 D. </w:t>
      </w:r>
      <w:r>
        <w:rPr>
          <w:color w:val="000000"/>
        </w:rPr>
        <w:t>脊髓</w:t>
      </w:r>
    </w:p>
    <w:p w:rsidR="00B30E52">
      <w:pPr>
        <w:spacing w:after="0"/>
      </w:pPr>
      <w:r>
        <w:rPr>
          <w:color w:val="000000"/>
        </w:rPr>
        <w:t xml:space="preserve">13. </w:t>
      </w:r>
      <w:r>
        <w:rPr>
          <w:color w:val="000000"/>
        </w:rPr>
        <w:t>视觉形成的部位是（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B30E52">
      <w:pPr>
        <w:spacing w:after="0"/>
      </w:pPr>
      <w:r>
        <w:rPr>
          <w:color w:val="000000"/>
        </w:rPr>
        <w:t>A. </w:t>
      </w:r>
      <w:r>
        <w:rPr>
          <w:color w:val="000000"/>
        </w:rPr>
        <w:t>巩膜</w:t>
      </w:r>
      <w:r>
        <w:t xml:space="preserve"> 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视网膜</w:t>
      </w:r>
      <w:r>
        <w:t xml:space="preserve"> 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视神经</w:t>
      </w:r>
      <w:r>
        <w:t xml:space="preserve"> 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视觉中枢</w:t>
      </w:r>
    </w:p>
    <w:p w:rsidR="00B30E52">
      <w:pPr>
        <w:spacing w:after="0"/>
      </w:pPr>
      <w:r>
        <w:rPr>
          <w:color w:val="000000"/>
        </w:rPr>
        <w:t>14.</w:t>
      </w:r>
      <w:r>
        <w:rPr>
          <w:color w:val="000000"/>
        </w:rPr>
        <w:t>反射和反射弧的关系是</w:t>
      </w:r>
      <w:r>
        <w:rPr>
          <w:color w:val="000000"/>
        </w:rPr>
        <w:t>                                          </w:t>
      </w:r>
      <w:r>
        <w:rPr>
          <w:color w:val="000000"/>
        </w:rPr>
        <w:t>（　</w:t>
      </w:r>
      <w:r>
        <w:rPr>
          <w:color w:val="000000"/>
        </w:rPr>
        <w:t> </w:t>
      </w:r>
      <w:r>
        <w:rPr>
          <w:color w:val="000000"/>
        </w:rPr>
        <w:t>）。</w:t>
      </w:r>
    </w:p>
    <w:p w:rsidR="0003253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反射和反射弧在性质上完全相同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只要反射弧完整就有反射活动</w:t>
      </w:r>
      <w:r>
        <w:br/>
      </w:r>
      <w:r>
        <w:rPr>
          <w:color w:val="000000"/>
        </w:rPr>
        <w:t>C. </w:t>
      </w:r>
      <w:r>
        <w:rPr>
          <w:color w:val="000000"/>
        </w:rPr>
        <w:t>反射可以不通过反射弧来完成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反射必须通过反射弧来完成</w:t>
      </w:r>
    </w:p>
    <w:p w:rsidR="00B30E52">
      <w:pPr>
        <w:spacing w:after="0"/>
      </w:pPr>
      <w:r>
        <w:rPr>
          <w:color w:val="000000"/>
        </w:rPr>
        <w:t xml:space="preserve">15. </w:t>
      </w:r>
      <w:r>
        <w:rPr>
          <w:color w:val="000000"/>
        </w:rPr>
        <w:t>女孩小彩旗在</w:t>
      </w:r>
      <w:r>
        <w:rPr>
          <w:color w:val="000000"/>
        </w:rPr>
        <w:t>2014</w:t>
      </w:r>
      <w:r>
        <w:rPr>
          <w:color w:val="000000"/>
        </w:rPr>
        <w:t>年春晚上进行了</w:t>
      </w:r>
      <w:r>
        <w:rPr>
          <w:color w:val="000000"/>
        </w:rPr>
        <w:t>4</w:t>
      </w:r>
      <w:r>
        <w:rPr>
          <w:color w:val="000000"/>
        </w:rPr>
        <w:t>小时的自转表演而不倒，这说明她具有发达的（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B30E52">
      <w:pPr>
        <w:spacing w:after="0"/>
      </w:pPr>
      <w:r>
        <w:rPr>
          <w:color w:val="000000"/>
        </w:rPr>
        <w:t>A. </w:t>
      </w:r>
      <w:r>
        <w:rPr>
          <w:color w:val="000000"/>
        </w:rPr>
        <w:t>大脑</w:t>
      </w:r>
      <w:r>
        <w:t xml:space="preserve"> </w:t>
      </w:r>
      <w:r>
        <w:rPr>
          <w:color w:val="000000"/>
        </w:rPr>
        <w:t>                                 B. </w:t>
      </w:r>
      <w:r>
        <w:rPr>
          <w:color w:val="000000"/>
        </w:rPr>
        <w:t>小脑</w:t>
      </w:r>
      <w:r>
        <w:t xml:space="preserve"> </w:t>
      </w:r>
      <w:r>
        <w:rPr>
          <w:color w:val="000000"/>
        </w:rPr>
        <w:t>                                 C. </w:t>
      </w:r>
      <w:r>
        <w:rPr>
          <w:color w:val="000000"/>
        </w:rPr>
        <w:t>脑干</w:t>
      </w:r>
      <w:r>
        <w:t xml:space="preserve"> </w:t>
      </w:r>
      <w:r>
        <w:rPr>
          <w:color w:val="000000"/>
        </w:rPr>
        <w:t>                                 D. </w:t>
      </w:r>
      <w:r>
        <w:rPr>
          <w:color w:val="000000"/>
        </w:rPr>
        <w:t>脊髓</w:t>
      </w:r>
    </w:p>
    <w:p w:rsidR="00032532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032532">
      <w:pPr>
        <w:spacing w:after="0"/>
      </w:pPr>
      <w:r>
        <w:rPr>
          <w:color w:val="000000"/>
        </w:rPr>
        <w:t>16.</w:t>
      </w:r>
      <w:r>
        <w:rPr>
          <w:color w:val="000000"/>
        </w:rPr>
        <w:t>调节人体生理活动的最高级中枢位于</w:t>
      </w:r>
      <w:r>
        <w:rPr>
          <w:color w:val="000000"/>
        </w:rPr>
        <w:t>________ </w:t>
      </w:r>
      <w:r>
        <w:rPr>
          <w:color w:val="000000"/>
        </w:rPr>
        <w:t>，人体的生命活动主要受到神经系统的调节，但也受到</w:t>
      </w:r>
      <w:r>
        <w:rPr>
          <w:color w:val="000000"/>
        </w:rPr>
        <w:t>________ </w:t>
      </w:r>
      <w:r>
        <w:rPr>
          <w:color w:val="000000"/>
        </w:rPr>
        <w:t>调节的影响．</w:t>
      </w:r>
      <w:r>
        <w:rPr>
          <w:color w:val="000000"/>
        </w:rPr>
        <w:t xml:space="preserve">    </w:t>
      </w:r>
    </w:p>
    <w:p w:rsidR="00B30E52">
      <w:pPr>
        <w:spacing w:after="0"/>
      </w:pPr>
      <w:r>
        <w:rPr>
          <w:color w:val="000000"/>
        </w:rPr>
        <w:t>17.</w:t>
      </w:r>
      <w:r>
        <w:rPr>
          <w:color w:val="000000"/>
        </w:rPr>
        <w:t>神经调节的而基本方式是</w:t>
      </w:r>
      <w:r>
        <w:rPr>
          <w:color w:val="000000"/>
        </w:rPr>
        <w:t>________</w:t>
      </w:r>
      <w:r>
        <w:rPr>
          <w:color w:val="000000"/>
        </w:rPr>
        <w:t>，若晶状体的曲度多大或眼球的前后径过长，外界物体成像于视网膜</w:t>
      </w:r>
      <w:r>
        <w:rPr>
          <w:color w:val="000000"/>
        </w:rPr>
        <w:t>________</w:t>
      </w:r>
      <w:r>
        <w:rPr>
          <w:color w:val="000000"/>
        </w:rPr>
        <w:t>，则为近视，可配带凹透镜矫正．</w:t>
      </w:r>
    </w:p>
    <w:p w:rsidR="00B30E52">
      <w:pPr>
        <w:spacing w:after="0"/>
      </w:pPr>
      <w:r>
        <w:rPr>
          <w:color w:val="000000"/>
        </w:rPr>
        <w:t>18</w:t>
      </w:r>
      <w:r>
        <w:rPr>
          <w:color w:val="000000"/>
        </w:rPr>
        <w:t>.</w:t>
      </w:r>
      <w:r>
        <w:rPr>
          <w:color w:val="000000"/>
        </w:rPr>
        <w:t>小明患了近视，他应该佩戴</w:t>
      </w:r>
      <w:r>
        <w:rPr>
          <w:color w:val="000000"/>
          <w:u w:val="single"/>
        </w:rPr>
        <w:t>________</w:t>
      </w:r>
      <w:r>
        <w:rPr>
          <w:color w:val="000000"/>
        </w:rPr>
        <w:t>镜．</w:t>
      </w:r>
    </w:p>
    <w:p w:rsidR="00032532">
      <w:pPr>
        <w:spacing w:after="0"/>
      </w:pPr>
      <w:r>
        <w:rPr>
          <w:color w:val="000000"/>
        </w:rPr>
        <w:t>19.</w:t>
      </w:r>
      <w:r>
        <w:rPr>
          <w:color w:val="000000"/>
        </w:rPr>
        <w:t>人体的各个部位对各种刺激的敏感程度是不同的，如抚摸一般用手指尖，因为这个部位的</w:t>
      </w:r>
      <w:r>
        <w:rPr>
          <w:color w:val="000000"/>
          <w:u w:val="single"/>
        </w:rPr>
        <w:t>________</w:t>
      </w:r>
      <w:r>
        <w:rPr>
          <w:color w:val="000000"/>
        </w:rPr>
        <w:t>神经末梢比较集中．要测试病人额上的温度，一般用手背，因为手背上对</w:t>
      </w:r>
      <w:r>
        <w:rPr>
          <w:color w:val="000000"/>
        </w:rPr>
        <w:t>________ </w:t>
      </w:r>
      <w:r>
        <w:rPr>
          <w:color w:val="000000"/>
        </w:rPr>
        <w:t>的神经末梢比较丰富．</w:t>
      </w:r>
      <w:r>
        <w:rPr>
          <w:color w:val="000000"/>
        </w:rPr>
        <w:t xml:space="preserve">    </w:t>
      </w:r>
    </w:p>
    <w:p w:rsidR="00B30E52">
      <w:pPr>
        <w:spacing w:after="0"/>
      </w:pPr>
      <w:r>
        <w:rPr>
          <w:color w:val="000000"/>
        </w:rPr>
        <w:t xml:space="preserve">20. </w:t>
      </w:r>
      <w:r>
        <w:rPr>
          <w:color w:val="000000"/>
        </w:rPr>
        <w:t>叩击人膝盖下的韧带时，会发生</w:t>
      </w:r>
      <w:r>
        <w:rPr>
          <w:color w:val="000000"/>
        </w:rPr>
        <w:t>________ </w:t>
      </w:r>
      <w:r>
        <w:rPr>
          <w:color w:val="000000"/>
        </w:rPr>
        <w:t>反射．这种反射属于</w:t>
      </w:r>
      <w:r>
        <w:rPr>
          <w:color w:val="000000"/>
        </w:rPr>
        <w:t>________ </w:t>
      </w:r>
      <w:r>
        <w:rPr>
          <w:color w:val="000000"/>
        </w:rPr>
        <w:t>反射．</w:t>
      </w:r>
    </w:p>
    <w:p w:rsidR="00032532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032532">
      <w:pPr>
        <w:spacing w:after="0"/>
      </w:pPr>
      <w:r>
        <w:rPr>
          <w:color w:val="000000"/>
        </w:rPr>
        <w:t>21.</w:t>
      </w:r>
      <w:r>
        <w:rPr>
          <w:color w:val="000000"/>
        </w:rPr>
        <w:t>一个同学传出神经受损伤，其他环节正常，如果把他的眼睛蒙上，用针刺他的手，他还能完成缩手反射吗？他会不会感到疼呢？</w:t>
      </w:r>
      <w:r>
        <w:rPr>
          <w:color w:val="000000"/>
        </w:rPr>
        <w:t xml:space="preserve">    </w:t>
      </w:r>
    </w:p>
    <w:p w:rsidR="00032532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032532">
      <w:pPr>
        <w:spacing w:after="0"/>
      </w:pPr>
      <w:r>
        <w:rPr>
          <w:color w:val="000000"/>
        </w:rPr>
        <w:t>22.</w:t>
      </w:r>
      <w:r>
        <w:rPr>
          <w:color w:val="000000"/>
        </w:rPr>
        <w:t>俄国科学家巴甫洛夫以狗为实验对象，研究了条件反射的建立过程。请分析回答下列问题：</w:t>
      </w:r>
    </w:p>
    <w:p w:rsidR="00032532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645105" cy="1575613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5105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53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）请将图中</w:t>
      </w:r>
      <w:r>
        <w:rPr>
          <w:color w:val="000000"/>
        </w:rPr>
        <w:t>4</w:t>
      </w:r>
      <w:r>
        <w:rPr>
          <w:color w:val="000000"/>
        </w:rPr>
        <w:t>幅图片按照巴甫洛夫的实验过程进行排序：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03253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）给狗食物，狗会分泌大量唾液，这种反射属于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03253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）实验初，铃声与食物本身毫无联系，这时的铃声对狗的唾液分泌属于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032532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）当铃</w:t>
      </w:r>
      <w:r>
        <w:rPr>
          <w:color w:val="000000"/>
        </w:rPr>
        <w:t>声和食物多次结合以后，狗只是听到铃声，就会出现唾液分泌量增加的现象。这时铃声成为了狗将要获得食物的</w:t>
      </w:r>
      <w:r>
        <w:rPr>
          <w:color w:val="000000"/>
        </w:rPr>
        <w:t>________</w:t>
      </w:r>
      <w:r>
        <w:rPr>
          <w:color w:val="000000"/>
        </w:rPr>
        <w:t>。狗对铃声建立起来的这种反射属于条件反射，感受器位于</w:t>
      </w:r>
      <w:r>
        <w:rPr>
          <w:color w:val="000000"/>
        </w:rPr>
        <w:t>________</w:t>
      </w:r>
      <w:r>
        <w:rPr>
          <w:color w:val="000000"/>
        </w:rPr>
        <w:t>，反射活动的神经中枢在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B30E52">
      <w:pPr>
        <w:spacing w:after="0"/>
      </w:pPr>
      <w:r>
        <w:rPr>
          <w:color w:val="000000"/>
        </w:rPr>
        <w:t>23.</w:t>
      </w:r>
      <w:r>
        <w:rPr>
          <w:color w:val="000000"/>
        </w:rPr>
        <w:t>根据如图神经结构模式图，回答下面问题：</w:t>
      </w:r>
    </w:p>
    <w:p w:rsidR="00032532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19376" cy="1250937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9376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E5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）从该反射弧模式图的结构特点分析，该反射弧所能完成的反射类型是</w:t>
      </w:r>
      <w:r>
        <w:rPr>
          <w:color w:val="000000"/>
        </w:rPr>
        <w:t>________</w:t>
      </w:r>
      <w:r>
        <w:rPr>
          <w:color w:val="000000"/>
        </w:rPr>
        <w:t>．这是因为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B30E5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）神经系统结构和功能的基本单位是</w:t>
      </w:r>
      <w:r>
        <w:rPr>
          <w:color w:val="000000"/>
        </w:rPr>
        <w:t>________</w:t>
      </w:r>
      <w:r>
        <w:rPr>
          <w:color w:val="000000"/>
        </w:rPr>
        <w:t>，神经调节的基本方式是</w:t>
      </w:r>
      <w:r>
        <w:rPr>
          <w:color w:val="000000"/>
        </w:rPr>
        <w:t>________</w:t>
      </w:r>
      <w:r>
        <w:rPr>
          <w:color w:val="000000"/>
        </w:rPr>
        <w:t>，完成这种活动的结构叫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B30E5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）若图中</w:t>
      </w:r>
      <w:r>
        <w:rPr>
          <w:color w:val="000000"/>
        </w:rPr>
        <w:t>5</w:t>
      </w:r>
      <w:r>
        <w:rPr>
          <w:color w:val="000000"/>
        </w:rPr>
        <w:t>表示该反射活动的效应器，则神经冲动的传导途径是</w:t>
      </w:r>
    </w:p>
    <w:p w:rsidR="00032532">
      <w:pPr>
        <w:spacing w:after="0"/>
      </w:pPr>
      <w:r>
        <w:rPr>
          <w:color w:val="000000"/>
        </w:rPr>
        <w:t>1________→4________→3________→2________→5</w:t>
      </w:r>
      <w:r>
        <w:rPr>
          <w:color w:val="000000"/>
        </w:rPr>
        <w:t>效应器．</w:t>
      </w:r>
    </w:p>
    <w:p w:rsidR="00032532">
      <w:r>
        <w:br w:type="page"/>
      </w:r>
    </w:p>
    <w:p w:rsidR="00032532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032532">
      <w:r>
        <w:t>一、单选题</w:t>
      </w:r>
    </w:p>
    <w:p w:rsidR="00032532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032532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032532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032532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032532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032532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032532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032532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32532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032532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032532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032532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032532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032532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032532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032532">
      <w:r>
        <w:t>二、填空题</w:t>
      </w:r>
    </w:p>
    <w:p w:rsidR="00032532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大脑皮层；激素</w:t>
      </w:r>
      <w:r>
        <w:rPr>
          <w:color w:val="000000"/>
        </w:rPr>
        <w:t xml:space="preserve">  </w:t>
      </w:r>
    </w:p>
    <w:p w:rsidR="00B30E52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反射</w:t>
      </w:r>
      <w:r>
        <w:t xml:space="preserve"> </w:t>
      </w:r>
      <w:r>
        <w:t>；</w:t>
      </w:r>
      <w:r>
        <w:rPr>
          <w:color w:val="000000"/>
        </w:rPr>
        <w:t>前方</w:t>
      </w:r>
    </w:p>
    <w:p w:rsidR="00B30E52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凹透</w:t>
      </w:r>
    </w:p>
    <w:p w:rsidR="00032532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触觉；热觉</w:t>
      </w:r>
      <w:r>
        <w:rPr>
          <w:color w:val="000000"/>
        </w:rPr>
        <w:t xml:space="preserve">  </w:t>
      </w:r>
    </w:p>
    <w:p w:rsidR="00B30E52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膝跳</w:t>
      </w:r>
      <w:r>
        <w:rPr>
          <w:color w:val="000000"/>
        </w:rPr>
        <w:t> </w:t>
      </w:r>
      <w:r>
        <w:t xml:space="preserve"> </w:t>
      </w:r>
      <w:r>
        <w:t>；</w:t>
      </w:r>
      <w:r>
        <w:rPr>
          <w:color w:val="000000"/>
        </w:rPr>
        <w:t>非条件</w:t>
      </w:r>
    </w:p>
    <w:p w:rsidR="00032532">
      <w:r>
        <w:t>三、解答题</w:t>
      </w:r>
    </w:p>
    <w:p w:rsidR="00032532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不能缩手，但是由于传入神经正常，神经中枢完好，会感到疼。</w:t>
      </w:r>
      <w:r>
        <w:rPr>
          <w:color w:val="000000"/>
        </w:rPr>
        <w:t xml:space="preserve">  </w:t>
      </w:r>
    </w:p>
    <w:p w:rsidR="00032532">
      <w:r>
        <w:t>四、综合题</w:t>
      </w:r>
    </w:p>
    <w:p w:rsidR="00032532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4132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）非条件反射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）无关刺激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）具体信号（信号）；耳蜗；大脑皮层</w:t>
      </w:r>
      <w:r>
        <w:rPr>
          <w:color w:val="000000"/>
        </w:rPr>
        <w:t xml:space="preserve">  </w:t>
      </w:r>
    </w:p>
    <w:p w:rsidR="00B30E52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）简单反射</w:t>
      </w:r>
      <w:r>
        <w:t xml:space="preserve"> </w:t>
      </w:r>
      <w:r>
        <w:t>；</w:t>
      </w:r>
      <w:r>
        <w:rPr>
          <w:color w:val="000000"/>
        </w:rPr>
        <w:t>控制反射的神经中枢在脊髓</w:t>
      </w:r>
    </w:p>
    <w:p w:rsidR="00B30E5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）神经元</w:t>
      </w:r>
      <w:r>
        <w:t xml:space="preserve"> </w:t>
      </w:r>
      <w:r>
        <w:t>；</w:t>
      </w:r>
      <w:r>
        <w:rPr>
          <w:color w:val="000000"/>
        </w:rPr>
        <w:t>反射</w:t>
      </w:r>
      <w:r>
        <w:t xml:space="preserve"> </w:t>
      </w:r>
      <w:r>
        <w:t>；</w:t>
      </w:r>
      <w:r>
        <w:rPr>
          <w:color w:val="000000"/>
        </w:rPr>
        <w:t>反射弧</w:t>
      </w:r>
    </w:p>
    <w:p w:rsidR="00B30E5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）感受器</w:t>
      </w:r>
      <w:r>
        <w:t xml:space="preserve"> </w:t>
      </w:r>
      <w:r>
        <w:t>；</w:t>
      </w:r>
      <w:r>
        <w:rPr>
          <w:color w:val="000000"/>
        </w:rPr>
        <w:t>传入神经</w:t>
      </w:r>
      <w:r>
        <w:t xml:space="preserve"> </w:t>
      </w:r>
      <w:r>
        <w:t>；</w:t>
      </w:r>
      <w:r>
        <w:rPr>
          <w:color w:val="000000"/>
        </w:rPr>
        <w:t>神经中枢</w:t>
      </w:r>
      <w:r>
        <w:t xml:space="preserve"> </w:t>
      </w:r>
      <w:r>
        <w:t>；</w:t>
      </w:r>
      <w:r>
        <w:rPr>
          <w:color w:val="000000"/>
        </w:rPr>
        <w:t>传出神经</w:t>
      </w:r>
    </w:p>
    <w:p w:rsidR="00032532">
      <w:pPr>
        <w:spacing w:after="0"/>
      </w:pPr>
    </w:p>
    <w:sectPr>
      <w:headerReference w:type="even" r:id="rId13"/>
      <w:footerReference w:type="defaul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2532" w:rsidRPr="00B30E52" w:rsidP="00B30E52">
    <w:pPr>
      <w:pStyle w:val="Footer"/>
    </w:pPr>
    <w:r w:rsidRPr="00B30E52"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2532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03253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032532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03253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</w:t>
                </w:r>
                <w:r>
                  <w:rPr>
                    <w:rFonts w:hint="eastAsia"/>
                    <w:lang w:eastAsia="zh-CN"/>
                  </w:rPr>
                  <w:t>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1C7BDB"/>
    <w:multiLevelType w:val="hybridMultilevel"/>
    <w:tmpl w:val="9E443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96CE2"/>
    <w:multiLevelType w:val="hybridMultilevel"/>
    <w:tmpl w:val="DDCC60F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2EAB00-9618-462F-A1A1-72F02677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3165</Characters>
  <Application>Microsoft Office Word</Application>
  <DocSecurity>0</DocSecurity>
  <Lines>26</Lines>
  <Paragraphs>7</Paragraphs>
  <ScaleCrop>false</ScaleCrop>
  <Company>Microsoft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刘德强</cp:lastModifiedBy>
  <cp:revision>7</cp:revision>
  <dcterms:created xsi:type="dcterms:W3CDTF">2013-12-09T06:44:00Z</dcterms:created>
  <dcterms:modified xsi:type="dcterms:W3CDTF">2019-02-24T06:22:00Z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