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4854E8">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906pt;margin-top:890pt;mso-position-horizontal-relative:page;mso-position-vertical-relative:top-margin-area;position:absolute;width:30pt;z-index:251658240">
            <v:imagedata r:id="rId6" o:title=""/>
          </v:shape>
        </w:pict>
      </w:r>
      <w:r w:rsidRPr="000055EA">
        <w:rPr>
          <w:rFonts w:hint="eastAsia"/>
          <w:b/>
          <w:bCs/>
          <w:sz w:val="28"/>
          <w:szCs w:val="28"/>
        </w:rPr>
        <w:t>鲁科版（五四制）六年级下册生物跟踪训练</w:t>
      </w:r>
      <w:r w:rsidRPr="000055EA">
        <w:rPr>
          <w:rFonts w:hint="eastAsia"/>
          <w:b/>
          <w:bCs/>
          <w:sz w:val="28"/>
          <w:szCs w:val="28"/>
        </w:rPr>
        <w:t xml:space="preserve"> </w:t>
      </w:r>
      <w:r w:rsidRPr="000055EA">
        <w:rPr>
          <w:rFonts w:hint="eastAsia"/>
          <w:b/>
          <w:bCs/>
          <w:sz w:val="28"/>
          <w:szCs w:val="28"/>
        </w:rPr>
        <w:t>第五章</w:t>
      </w:r>
      <w:r w:rsidRPr="000055EA">
        <w:rPr>
          <w:rFonts w:hint="eastAsia"/>
          <w:b/>
          <w:bCs/>
          <w:sz w:val="28"/>
          <w:szCs w:val="28"/>
        </w:rPr>
        <w:t xml:space="preserve"> </w:t>
      </w:r>
      <w:r w:rsidRPr="000055EA">
        <w:rPr>
          <w:rFonts w:hint="eastAsia"/>
          <w:b/>
          <w:bCs/>
          <w:sz w:val="28"/>
          <w:szCs w:val="28"/>
        </w:rPr>
        <w:t>绿色植物与生物圈中的碳氧平衡</w:t>
      </w:r>
    </w:p>
    <w:p w:rsidR="004854E8">
      <w:r>
        <w:rPr>
          <w:b/>
          <w:bCs/>
          <w:sz w:val="24"/>
          <w:szCs w:val="24"/>
        </w:rPr>
        <w:t>一、单选题</w:t>
      </w:r>
      <w:r>
        <w:rPr>
          <w:b/>
          <w:bCs/>
          <w:sz w:val="24"/>
          <w:szCs w:val="24"/>
        </w:rPr>
        <w:t xml:space="preserve"> </w:t>
      </w:r>
    </w:p>
    <w:p w:rsidR="000055EA">
      <w:pPr>
        <w:spacing w:after="0"/>
      </w:pPr>
      <w:r>
        <w:rPr>
          <w:color w:val="000000"/>
        </w:rPr>
        <w:t>1.</w:t>
      </w:r>
      <w:r>
        <w:rPr>
          <w:color w:val="000000"/>
        </w:rPr>
        <w:t>人体吸入的氧气最终去向是（</w:t>
      </w:r>
      <w:r>
        <w:rPr>
          <w:color w:val="000000"/>
        </w:rPr>
        <w:t xml:space="preserve">    </w:t>
      </w:r>
      <w:r>
        <w:rPr>
          <w:color w:val="000000"/>
        </w:rPr>
        <w:t>）</w:t>
      </w:r>
    </w:p>
    <w:p w:rsidR="000055EA">
      <w:pPr>
        <w:spacing w:after="0"/>
      </w:pPr>
      <w:r>
        <w:rPr>
          <w:color w:val="000000"/>
        </w:rPr>
        <w:t>A. </w:t>
      </w:r>
      <w:r>
        <w:rPr>
          <w:color w:val="000000"/>
        </w:rPr>
        <w:t>构成细胞</w:t>
      </w:r>
      <w:r>
        <w:t xml:space="preserve"> </w:t>
      </w:r>
      <w:r>
        <w:rPr>
          <w:color w:val="000000"/>
        </w:rPr>
        <w:t>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与血红蛋白结合</w:t>
      </w:r>
      <w:r>
        <w:t xml:space="preserve"> </w:t>
      </w:r>
      <w:r>
        <w:rPr>
          <w:color w:val="000000"/>
        </w:rPr>
        <w:t>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分解有机物</w:t>
      </w:r>
      <w:r>
        <w:t xml:space="preserve"> </w:t>
      </w:r>
      <w:r>
        <w:rPr>
          <w:color w:val="000000"/>
        </w:rPr>
        <w:t>                </w:t>
      </w:r>
      <w:r>
        <w:rPr>
          <w:noProof/>
          <w:lang w:eastAsia="zh-CN"/>
        </w:rPr>
        <w:drawing>
          <wp:inline distT="0" distB="0" distL="0" distR="0">
            <wp:extent cx="2865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交换二氧化碳</w:t>
      </w:r>
    </w:p>
    <w:p w:rsidR="004854E8">
      <w:pPr>
        <w:spacing w:after="0"/>
      </w:pPr>
      <w:r>
        <w:rPr>
          <w:color w:val="000000"/>
        </w:rPr>
        <w:t>2.</w:t>
      </w:r>
      <w:r>
        <w:rPr>
          <w:color w:val="000000"/>
        </w:rPr>
        <w:t>下列选项能正确概括光合作用物质能量关系的是（　　）</w:t>
      </w:r>
      <w:r>
        <w:rPr>
          <w:color w:val="000000"/>
        </w:rPr>
        <w:t xml:space="preserve">            </w:t>
      </w:r>
    </w:p>
    <w:p w:rsidR="004854E8">
      <w:pPr>
        <w:spacing w:after="0"/>
        <w:ind w:left="150"/>
      </w:pPr>
      <w:r>
        <w:rPr>
          <w:color w:val="000000"/>
        </w:rPr>
        <w:t>A. </w:t>
      </w:r>
      <w:r>
        <w:rPr>
          <w:color w:val="000000"/>
        </w:rPr>
        <w:t>分解有机物，释放能量</w:t>
      </w:r>
      <w:r>
        <w:rPr>
          <w:color w:val="000000"/>
        </w:rPr>
        <w:t>                                       </w:t>
      </w:r>
      <w:r>
        <w:rPr>
          <w:noProof/>
          <w:lang w:eastAsia="zh-CN"/>
        </w:rPr>
        <w:drawing>
          <wp:inline distT="0" distB="0" distL="0" distR="0">
            <wp:extent cx="2865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合成有机物，储存能量</w:t>
      </w:r>
      <w:r>
        <w:br/>
      </w:r>
      <w:r>
        <w:rPr>
          <w:color w:val="000000"/>
        </w:rPr>
        <w:t>C. </w:t>
      </w:r>
      <w:r>
        <w:rPr>
          <w:color w:val="000000"/>
        </w:rPr>
        <w:t>合成有机物，释放能量</w:t>
      </w:r>
      <w:r>
        <w:rPr>
          <w:color w:val="000000"/>
        </w:rPr>
        <w:t>                                       </w:t>
      </w:r>
      <w:r>
        <w:rPr>
          <w:noProof/>
          <w:lang w:eastAsia="zh-CN"/>
        </w:rPr>
        <w:drawing>
          <wp:inline distT="0" distB="0" distL="0" distR="0">
            <wp:extent cx="2865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分解有机物，储存能量</w:t>
      </w:r>
    </w:p>
    <w:p w:rsidR="000055EA">
      <w:pPr>
        <w:spacing w:after="0"/>
      </w:pPr>
      <w:r>
        <w:rPr>
          <w:color w:val="000000"/>
        </w:rPr>
        <w:t>3.</w:t>
      </w:r>
      <w:r>
        <w:rPr>
          <w:color w:val="000000"/>
        </w:rPr>
        <w:t>今年</w:t>
      </w:r>
      <w:r>
        <w:rPr>
          <w:color w:val="000000"/>
        </w:rPr>
        <w:t>4</w:t>
      </w:r>
      <w:r>
        <w:rPr>
          <w:color w:val="000000"/>
        </w:rPr>
        <w:t>、</w:t>
      </w:r>
      <w:r>
        <w:rPr>
          <w:color w:val="000000"/>
        </w:rPr>
        <w:t>5</w:t>
      </w:r>
      <w:r>
        <w:rPr>
          <w:color w:val="000000"/>
        </w:rPr>
        <w:t>月份我国南方普降暴雨，大量农作物被淹致死，原因是水涝影响了植物根系的</w:t>
      </w:r>
    </w:p>
    <w:p w:rsidR="004854E8">
      <w:pPr>
        <w:spacing w:after="0"/>
        <w:ind w:left="150"/>
      </w:pPr>
      <w:r>
        <w:rPr>
          <w:color w:val="000000"/>
        </w:rPr>
        <w:t>A. </w:t>
      </w:r>
      <w:r>
        <w:rPr>
          <w:color w:val="000000"/>
        </w:rPr>
        <w:t>光合作用</w:t>
      </w:r>
      <w:r>
        <w:rPr>
          <w:color w:val="000000"/>
        </w:rPr>
        <w:t>                           </w:t>
      </w:r>
      <w:r>
        <w:rPr>
          <w:noProof/>
          <w:lang w:eastAsia="zh-CN"/>
        </w:rPr>
        <w:drawing>
          <wp:inline distT="0" distB="0" distL="0" distR="0">
            <wp:extent cx="2865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蒸</w:t>
      </w:r>
      <w:r>
        <w:rPr>
          <w:color w:val="000000"/>
        </w:rPr>
        <w:t>腾作用</w:t>
      </w:r>
      <w:r>
        <w:rPr>
          <w:color w:val="000000"/>
        </w:rPr>
        <w:t>                           </w:t>
      </w:r>
      <w:r>
        <w:rPr>
          <w:noProof/>
          <w:lang w:eastAsia="zh-CN"/>
        </w:rPr>
        <w:drawing>
          <wp:inline distT="0" distB="0" distL="0" distR="0">
            <wp:extent cx="2865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吸收作用</w:t>
      </w:r>
      <w:r>
        <w:rPr>
          <w:color w:val="000000"/>
        </w:rPr>
        <w:t>                           </w:t>
      </w:r>
      <w:r>
        <w:rPr>
          <w:noProof/>
          <w:lang w:eastAsia="zh-CN"/>
        </w:rPr>
        <w:drawing>
          <wp:inline distT="0" distB="0" distL="0" distR="0">
            <wp:extent cx="2865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呼吸作用</w:t>
      </w:r>
    </w:p>
    <w:p w:rsidR="004854E8">
      <w:pPr>
        <w:spacing w:after="0"/>
      </w:pPr>
      <w:r>
        <w:rPr>
          <w:color w:val="000000"/>
        </w:rPr>
        <w:t>4.</w:t>
      </w:r>
      <w:r>
        <w:rPr>
          <w:color w:val="000000"/>
        </w:rPr>
        <w:t>验证植物种子呼吸最好选用（</w:t>
      </w:r>
      <w:r>
        <w:rPr>
          <w:color w:val="000000"/>
        </w:rPr>
        <w:t xml:space="preserve">     </w:t>
      </w:r>
      <w:r>
        <w:rPr>
          <w:color w:val="000000"/>
        </w:rPr>
        <w:t>）</w:t>
      </w:r>
      <w:r>
        <w:rPr>
          <w:color w:val="000000"/>
        </w:rPr>
        <w:t xml:space="preserve">            </w:t>
      </w:r>
    </w:p>
    <w:p w:rsidR="004854E8">
      <w:pPr>
        <w:spacing w:after="0"/>
        <w:ind w:left="150"/>
      </w:pPr>
      <w:r>
        <w:rPr>
          <w:color w:val="000000"/>
        </w:rPr>
        <w:t>A. </w:t>
      </w:r>
      <w:r>
        <w:rPr>
          <w:color w:val="000000"/>
        </w:rPr>
        <w:t>干燥的种子</w:t>
      </w:r>
      <w:r>
        <w:rPr>
          <w:color w:val="000000"/>
        </w:rPr>
        <w:t>                       B. </w:t>
      </w:r>
      <w:r>
        <w:rPr>
          <w:color w:val="000000"/>
        </w:rPr>
        <w:t>熟的种子</w:t>
      </w:r>
      <w:r>
        <w:rPr>
          <w:color w:val="000000"/>
        </w:rPr>
        <w:t>                       C. </w:t>
      </w:r>
      <w:r>
        <w:rPr>
          <w:color w:val="000000"/>
        </w:rPr>
        <w:t>萌发的种子</w:t>
      </w:r>
      <w:r>
        <w:rPr>
          <w:color w:val="000000"/>
        </w:rPr>
        <w:t>                       D. </w:t>
      </w:r>
      <w:r>
        <w:rPr>
          <w:color w:val="000000"/>
        </w:rPr>
        <w:t>刚收获的种子</w:t>
      </w:r>
    </w:p>
    <w:p w:rsidR="000055EA">
      <w:pPr>
        <w:spacing w:after="0"/>
      </w:pPr>
      <w:r>
        <w:rPr>
          <w:color w:val="000000"/>
        </w:rPr>
        <w:t>5.</w:t>
      </w:r>
      <w:r>
        <w:rPr>
          <w:color w:val="000000"/>
        </w:rPr>
        <w:t>若用该实验装置验证植物的呼吸作用，你认为应该在什么条件下，图中澄清的石灰水变化比较明显。</w:t>
      </w:r>
      <w:r>
        <w:br/>
      </w:r>
      <w:r>
        <w:rPr>
          <w:noProof/>
          <w:lang w:eastAsia="zh-CN"/>
        </w:rPr>
        <w:drawing>
          <wp:inline distT="0" distB="0" distL="0" distR="0">
            <wp:extent cx="2062607" cy="954913"/>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062607" cy="954913"/>
                    </a:xfrm>
                    <a:prstGeom prst="rect">
                      <a:avLst/>
                    </a:prstGeom>
                  </pic:spPr>
                </pic:pic>
              </a:graphicData>
            </a:graphic>
          </wp:inline>
        </w:drawing>
      </w:r>
    </w:p>
    <w:p w:rsidR="004854E8">
      <w:pPr>
        <w:spacing w:after="0"/>
        <w:ind w:left="150"/>
      </w:pPr>
      <w:r>
        <w:rPr>
          <w:color w:val="000000"/>
        </w:rPr>
        <w:t>A. </w:t>
      </w:r>
      <w:r>
        <w:rPr>
          <w:color w:val="000000"/>
        </w:rPr>
        <w:t>必须在光下进行</w:t>
      </w:r>
      <w:r>
        <w:rPr>
          <w:color w:val="000000"/>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必须在黑暗处进行</w:t>
      </w:r>
      <w:r>
        <w:rPr>
          <w:color w:val="000000"/>
        </w:rPr>
        <w:t>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必须在适宜的温度下进行</w:t>
      </w:r>
      <w:r>
        <w:rPr>
          <w:color w:val="000000"/>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必须选择被子植物</w:t>
      </w:r>
    </w:p>
    <w:p w:rsidR="000055EA">
      <w:pPr>
        <w:spacing w:after="0"/>
      </w:pPr>
      <w:r>
        <w:rPr>
          <w:color w:val="000000"/>
        </w:rPr>
        <w:t xml:space="preserve">6. </w:t>
      </w:r>
      <w:r>
        <w:rPr>
          <w:color w:val="000000"/>
        </w:rPr>
        <w:t>如图是同一温度下，绿色植物光照强度和二氧化碳吸收量的关系曲线，下列相关叙述正确的是（</w:t>
      </w:r>
      <w:r>
        <w:rPr>
          <w:color w:val="000000"/>
        </w:rPr>
        <w:t xml:space="preserve">   </w:t>
      </w:r>
      <w:r>
        <w:rPr>
          <w:color w:val="000000"/>
        </w:rPr>
        <w:t>）</w:t>
      </w:r>
    </w:p>
    <w:p w:rsidR="004854E8">
      <w:pPr>
        <w:spacing w:after="0"/>
      </w:pPr>
      <w:r>
        <w:rPr>
          <w:noProof/>
          <w:lang w:eastAsia="zh-CN"/>
        </w:rPr>
        <w:drawing>
          <wp:inline distT="0" distB="0" distL="0" distR="0">
            <wp:extent cx="1279589" cy="1079056"/>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279589" cy="1079056"/>
                    </a:xfrm>
                    <a:prstGeom prst="rect">
                      <a:avLst/>
                    </a:prstGeom>
                  </pic:spPr>
                </pic:pic>
              </a:graphicData>
            </a:graphic>
          </wp:inline>
        </w:drawing>
      </w:r>
    </w:p>
    <w:p w:rsidR="000055EA">
      <w:pPr>
        <w:spacing w:after="0"/>
        <w:ind w:left="150"/>
      </w:pPr>
      <w:r>
        <w:rPr>
          <w:color w:val="000000"/>
        </w:rPr>
        <w:t>A. AD</w:t>
      </w:r>
      <w:r>
        <w:rPr>
          <w:color w:val="000000"/>
        </w:rPr>
        <w:t>段植物的光合作用逐渐加强，呼吸作用逐渐减弱</w:t>
      </w:r>
    </w:p>
    <w:p w:rsidR="000055EA">
      <w:pPr>
        <w:spacing w:after="0"/>
      </w:pPr>
      <w:r>
        <w:rPr>
          <w:color w:val="000000"/>
        </w:rPr>
        <w:t>B. </w:t>
      </w:r>
      <w:r>
        <w:rPr>
          <w:color w:val="000000"/>
        </w:rPr>
        <w:t>该曲线表明，随着光照强度的增强光合作用不断加强</w:t>
      </w:r>
    </w:p>
    <w:p w:rsidR="000055EA">
      <w:pPr>
        <w:spacing w:after="0"/>
      </w:pPr>
      <w:r>
        <w:rPr>
          <w:color w:val="000000"/>
        </w:rPr>
        <w:t>C. DE</w:t>
      </w:r>
      <w:r>
        <w:rPr>
          <w:color w:val="000000"/>
        </w:rPr>
        <w:t>段表示植物体内有机物的合成与分解量相等</w:t>
      </w:r>
    </w:p>
    <w:p w:rsidR="000055EA">
      <w:pPr>
        <w:spacing w:after="0"/>
      </w:pPr>
      <w:r>
        <w:rPr>
          <w:color w:val="000000"/>
        </w:rPr>
        <w:t>D. AB</w:t>
      </w:r>
      <w:r>
        <w:rPr>
          <w:color w:val="000000"/>
        </w:rPr>
        <w:t>段（不含</w:t>
      </w:r>
      <w:r>
        <w:rPr>
          <w:color w:val="000000"/>
        </w:rPr>
        <w:t>B</w:t>
      </w:r>
      <w:r>
        <w:rPr>
          <w:color w:val="000000"/>
        </w:rPr>
        <w:t>点）绿色植物呼吸作用强于光合作用</w:t>
      </w:r>
    </w:p>
    <w:p w:rsidR="004854E8">
      <w:pPr>
        <w:spacing w:after="0"/>
      </w:pPr>
      <w:r>
        <w:rPr>
          <w:color w:val="000000"/>
        </w:rPr>
        <w:t>7.</w:t>
      </w:r>
      <w:r>
        <w:rPr>
          <w:color w:val="000000"/>
        </w:rPr>
        <w:t>夏季举行马拉松比赛时</w:t>
      </w:r>
      <w:r>
        <w:rPr>
          <w:color w:val="000000"/>
        </w:rPr>
        <w:t>,</w:t>
      </w:r>
      <w:r>
        <w:rPr>
          <w:color w:val="000000"/>
        </w:rPr>
        <w:t>赛道上每隔一段距离就会设立喷雾降温设备为运动员降温</w:t>
      </w:r>
      <w:r>
        <w:rPr>
          <w:color w:val="000000"/>
        </w:rPr>
        <w:t>,</w:t>
      </w:r>
      <w:r>
        <w:rPr>
          <w:color w:val="000000"/>
        </w:rPr>
        <w:t>防止运动员因体温过高而出现意外。剧烈运动中</w:t>
      </w:r>
      <w:r>
        <w:rPr>
          <w:color w:val="000000"/>
        </w:rPr>
        <w:t>,</w:t>
      </w:r>
      <w:r>
        <w:rPr>
          <w:color w:val="000000"/>
        </w:rPr>
        <w:t>运动员体温升高的根本原因是　</w:t>
      </w:r>
      <w:r>
        <w:rPr>
          <w:color w:val="000000"/>
        </w:rPr>
        <w:t>(</w:t>
      </w:r>
      <w:r>
        <w:rPr>
          <w:color w:val="000000"/>
        </w:rPr>
        <w:t>　　</w:t>
      </w:r>
      <w:r>
        <w:rPr>
          <w:color w:val="000000"/>
        </w:rPr>
        <w:t xml:space="preserve">)            </w:t>
      </w:r>
    </w:p>
    <w:p w:rsidR="004854E8">
      <w:pPr>
        <w:spacing w:after="0"/>
        <w:ind w:left="150"/>
      </w:pPr>
      <w:r>
        <w:rPr>
          <w:color w:val="000000"/>
        </w:rPr>
        <w:t>A. </w:t>
      </w:r>
      <w:r>
        <w:rPr>
          <w:color w:val="000000"/>
        </w:rPr>
        <w:t>呼吸作用加快</w:t>
      </w:r>
      <w:r>
        <w:rPr>
          <w:color w:val="000000"/>
        </w:rPr>
        <w:t>,</w:t>
      </w:r>
      <w:r>
        <w:rPr>
          <w:color w:val="000000"/>
        </w:rPr>
        <w:t>导致能量释放多</w:t>
      </w:r>
      <w:r>
        <w:rPr>
          <w:color w:val="000000"/>
        </w:rPr>
        <w:t>                            </w:t>
      </w:r>
      <w:r>
        <w:rPr>
          <w:noProof/>
          <w:lang w:eastAsia="zh-CN"/>
        </w:rPr>
        <w:drawing>
          <wp:inline distT="0" distB="0" distL="0" distR="0">
            <wp:extent cx="1910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B. </w:t>
      </w:r>
      <w:r>
        <w:rPr>
          <w:color w:val="000000"/>
        </w:rPr>
        <w:t>肌肉收缩、舒张的次数过多</w:t>
      </w:r>
      <w:r>
        <w:br/>
      </w:r>
      <w:r>
        <w:rPr>
          <w:color w:val="000000"/>
        </w:rPr>
        <w:t>C. </w:t>
      </w:r>
      <w:r>
        <w:rPr>
          <w:color w:val="000000"/>
        </w:rPr>
        <w:t>血液流动速度过快</w:t>
      </w:r>
      <w:r>
        <w:rPr>
          <w:color w:val="000000"/>
        </w:rPr>
        <w:t>                                              </w:t>
      </w:r>
      <w:r>
        <w:rPr>
          <w:noProof/>
          <w:lang w:eastAsia="zh-CN"/>
        </w:rPr>
        <w:drawing>
          <wp:inline distT="0" distB="0" distL="0" distR="0">
            <wp:extent cx="2865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运动员体温比普通人高</w:t>
      </w:r>
    </w:p>
    <w:p w:rsidR="000055EA">
      <w:pPr>
        <w:spacing w:after="0"/>
      </w:pPr>
      <w:r>
        <w:rPr>
          <w:color w:val="000000"/>
        </w:rPr>
        <w:t xml:space="preserve">8. </w:t>
      </w:r>
      <w:r>
        <w:rPr>
          <w:color w:val="000000"/>
        </w:rPr>
        <w:t>如果把绿色植物比作生物圈中生产有机物的</w:t>
      </w:r>
      <w:r>
        <w:rPr>
          <w:color w:val="000000"/>
        </w:rPr>
        <w:t>“</w:t>
      </w:r>
      <w:r>
        <w:rPr>
          <w:color w:val="000000"/>
        </w:rPr>
        <w:t>天然工厂</w:t>
      </w:r>
      <w:r>
        <w:rPr>
          <w:color w:val="000000"/>
        </w:rPr>
        <w:t>”</w:t>
      </w:r>
      <w:r>
        <w:rPr>
          <w:color w:val="000000"/>
        </w:rPr>
        <w:t>，那么工厂里生产有机物的</w:t>
      </w:r>
      <w:r>
        <w:rPr>
          <w:color w:val="000000"/>
        </w:rPr>
        <w:t>“</w:t>
      </w:r>
      <w:r>
        <w:rPr>
          <w:color w:val="000000"/>
        </w:rPr>
        <w:t>车间</w:t>
      </w:r>
      <w:r>
        <w:rPr>
          <w:color w:val="000000"/>
        </w:rPr>
        <w:t>”</w:t>
      </w:r>
      <w:r>
        <w:rPr>
          <w:color w:val="000000"/>
        </w:rPr>
        <w:t>是（</w:t>
      </w:r>
      <w:r>
        <w:rPr>
          <w:color w:val="000000"/>
        </w:rPr>
        <w:t xml:space="preserve">  </w:t>
      </w:r>
      <w:r>
        <w:rPr>
          <w:color w:val="000000"/>
        </w:rPr>
        <w:t>）</w:t>
      </w:r>
    </w:p>
    <w:p w:rsidR="004854E8">
      <w:pPr>
        <w:spacing w:after="0"/>
        <w:ind w:left="150"/>
      </w:pPr>
      <w:r>
        <w:rPr>
          <w:color w:val="000000"/>
        </w:rPr>
        <w:t>A. </w:t>
      </w:r>
      <w:r>
        <w:rPr>
          <w:color w:val="000000"/>
        </w:rPr>
        <w:t>所有活细胞</w:t>
      </w:r>
      <w:r>
        <w:rPr>
          <w:color w:val="000000"/>
        </w:rPr>
        <w:t>                             B. </w:t>
      </w:r>
      <w:r>
        <w:rPr>
          <w:color w:val="000000"/>
        </w:rPr>
        <w:t>叶绿体</w:t>
      </w:r>
      <w:r>
        <w:rPr>
          <w:color w:val="000000"/>
        </w:rPr>
        <w:t>                             C. </w:t>
      </w:r>
      <w:r>
        <w:rPr>
          <w:color w:val="000000"/>
        </w:rPr>
        <w:t>线粒体</w:t>
      </w:r>
      <w:r>
        <w:rPr>
          <w:color w:val="000000"/>
        </w:rPr>
        <w:t>                             D. </w:t>
      </w:r>
      <w:r>
        <w:rPr>
          <w:color w:val="000000"/>
        </w:rPr>
        <w:t>叶肉细胞</w:t>
      </w:r>
    </w:p>
    <w:p w:rsidR="000055EA">
      <w:pPr>
        <w:spacing w:after="0"/>
      </w:pPr>
      <w:r>
        <w:rPr>
          <w:color w:val="000000"/>
        </w:rPr>
        <w:t>9.</w:t>
      </w:r>
      <w:r>
        <w:rPr>
          <w:color w:val="000000"/>
        </w:rPr>
        <w:t>下列不能进行呼吸作用的是（　　）</w:t>
      </w:r>
    </w:p>
    <w:p w:rsidR="000055EA">
      <w:pPr>
        <w:spacing w:after="0"/>
      </w:pPr>
      <w:r>
        <w:rPr>
          <w:color w:val="000000"/>
        </w:rPr>
        <w:t>A. </w:t>
      </w:r>
      <w:r>
        <w:rPr>
          <w:color w:val="000000"/>
        </w:rPr>
        <w:t>煮熟的黄豆</w:t>
      </w:r>
      <w:r>
        <w:t xml:space="preserve"> </w:t>
      </w:r>
      <w:r>
        <w:rPr>
          <w:color w:val="000000"/>
        </w:rPr>
        <w:t>               </w:t>
      </w:r>
      <w:r>
        <w:rPr>
          <w:noProof/>
          <w:lang w:eastAsia="zh-CN"/>
        </w:rPr>
        <w:drawing>
          <wp:inline distT="0" distB="0" distL="0" distR="0">
            <wp:extent cx="1910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B. </w:t>
      </w:r>
      <w:r>
        <w:rPr>
          <w:color w:val="000000"/>
        </w:rPr>
        <w:t>农田中的玉米</w:t>
      </w:r>
      <w:r>
        <w:t xml:space="preserve"> </w:t>
      </w:r>
      <w:r>
        <w:rPr>
          <w:color w:val="000000"/>
        </w:rPr>
        <w:t>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C.</w:t>
      </w:r>
      <w:r>
        <w:rPr>
          <w:color w:val="000000"/>
        </w:rPr>
        <w:t> </w:t>
      </w:r>
      <w:r>
        <w:rPr>
          <w:color w:val="000000"/>
        </w:rPr>
        <w:t>采摘下的果实</w:t>
      </w:r>
      <w:r>
        <w:t xml:space="preserve"> </w:t>
      </w:r>
      <w:r>
        <w:rPr>
          <w:color w:val="000000"/>
        </w:rPr>
        <w:t>               </w:t>
      </w:r>
      <w:r>
        <w:rPr>
          <w:noProof/>
          <w:lang w:eastAsia="zh-CN"/>
        </w:rPr>
        <w:drawing>
          <wp:inline distT="0" distB="0" distL="0" distR="0">
            <wp:extent cx="1910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D. </w:t>
      </w:r>
      <w:r>
        <w:rPr>
          <w:color w:val="000000"/>
        </w:rPr>
        <w:t>刚孵出的小鸡</w:t>
      </w:r>
    </w:p>
    <w:p w:rsidR="004854E8">
      <w:pPr>
        <w:spacing w:after="0"/>
      </w:pPr>
      <w:r>
        <w:rPr>
          <w:color w:val="000000"/>
        </w:rPr>
        <w:t>10.</w:t>
      </w:r>
      <w:r>
        <w:rPr>
          <w:color w:val="000000"/>
        </w:rPr>
        <w:t>某校生物小组种植的白萝卜喜获丰收，每个重约</w:t>
      </w:r>
      <w:r>
        <w:rPr>
          <w:color w:val="000000"/>
        </w:rPr>
        <w:t>1.5</w:t>
      </w:r>
      <w:r>
        <w:rPr>
          <w:color w:val="000000"/>
        </w:rPr>
        <w:t>千克．白萝卜增产的物质主要采自（　　）</w:t>
      </w:r>
      <w:r>
        <w:rPr>
          <w:color w:val="000000"/>
        </w:rPr>
        <w:t xml:space="preserve">            </w:t>
      </w:r>
    </w:p>
    <w:p w:rsidR="004854E8">
      <w:pPr>
        <w:spacing w:after="0"/>
        <w:ind w:left="150"/>
      </w:pPr>
      <w:r>
        <w:rPr>
          <w:color w:val="000000"/>
        </w:rPr>
        <w:t>A. </w:t>
      </w:r>
      <w:r>
        <w:rPr>
          <w:color w:val="000000"/>
        </w:rPr>
        <w:t>空气中的二氧化碳和土壤中的有机物</w:t>
      </w:r>
      <w:r>
        <w:rPr>
          <w:color w:val="000000"/>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土壤中的无机盐</w:t>
      </w:r>
      <w:r>
        <w:br/>
      </w:r>
      <w:r>
        <w:rPr>
          <w:color w:val="000000"/>
        </w:rPr>
        <w:t>C. </w:t>
      </w:r>
      <w:r>
        <w:rPr>
          <w:color w:val="000000"/>
        </w:rPr>
        <w:t>空气中的二氧化碳和土壤中的无机物</w:t>
      </w:r>
      <w:r>
        <w:rPr>
          <w:color w:val="000000"/>
        </w:rPr>
        <w:t>                  </w:t>
      </w:r>
      <w:r>
        <w:rPr>
          <w:noProof/>
          <w:lang w:eastAsia="zh-CN"/>
        </w:rPr>
        <w:drawing>
          <wp:inline distT="0" distB="0" distL="0" distR="0">
            <wp:extent cx="2865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空气中的氧气和土壤中的有机物</w:t>
      </w:r>
    </w:p>
    <w:p w:rsidR="004854E8">
      <w:pPr>
        <w:spacing w:after="0"/>
      </w:pPr>
      <w:r>
        <w:rPr>
          <w:color w:val="000000"/>
        </w:rPr>
        <w:t>11.</w:t>
      </w:r>
      <w:r>
        <w:rPr>
          <w:color w:val="000000"/>
        </w:rPr>
        <w:t>下图表示一段时间内某植物叶片吸收二氧化碳与光照强度关系示意图，以下分析正确的是（</w:t>
      </w:r>
      <w:r>
        <w:rPr>
          <w:color w:val="000000"/>
        </w:rPr>
        <w:t xml:space="preserve">    </w:t>
      </w:r>
      <w:r>
        <w:rPr>
          <w:color w:val="000000"/>
        </w:rPr>
        <w:t>）</w:t>
      </w:r>
    </w:p>
    <w:p w:rsidR="004854E8">
      <w:pPr>
        <w:spacing w:after="0"/>
      </w:pPr>
      <w:r>
        <w:rPr>
          <w:noProof/>
          <w:lang w:eastAsia="zh-CN"/>
        </w:rPr>
        <w:drawing>
          <wp:inline distT="0" distB="0" distL="0" distR="0">
            <wp:extent cx="1336878" cy="945363"/>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1336878" cy="945363"/>
                    </a:xfrm>
                    <a:prstGeom prst="rect">
                      <a:avLst/>
                    </a:prstGeom>
                  </pic:spPr>
                </pic:pic>
              </a:graphicData>
            </a:graphic>
          </wp:inline>
        </w:drawing>
      </w:r>
    </w:p>
    <w:p w:rsidR="004854E8">
      <w:pPr>
        <w:spacing w:after="0"/>
        <w:ind w:left="150"/>
      </w:pPr>
      <w:r>
        <w:rPr>
          <w:color w:val="000000"/>
        </w:rPr>
        <w:t>A. ab</w:t>
      </w:r>
      <w:r>
        <w:rPr>
          <w:color w:val="000000"/>
        </w:rPr>
        <w:t>段表示该植物不进行光合作用</w:t>
      </w:r>
      <w:r>
        <w:rPr>
          <w:color w:val="000000"/>
        </w:rPr>
        <w:t>                         B. bc</w:t>
      </w:r>
      <w:r>
        <w:rPr>
          <w:color w:val="000000"/>
        </w:rPr>
        <w:t>段表示该植物的光合作用不断增强</w:t>
      </w:r>
      <w:r>
        <w:br/>
      </w:r>
      <w:r>
        <w:rPr>
          <w:color w:val="000000"/>
        </w:rPr>
        <w:t>C. b</w:t>
      </w:r>
      <w:r>
        <w:rPr>
          <w:color w:val="000000"/>
        </w:rPr>
        <w:t>点表示该植物既不进行光合作用，也不进行呼吸作用</w:t>
      </w:r>
      <w:r>
        <w:rPr>
          <w:color w:val="000000"/>
        </w:rPr>
        <w:t>                    D. cd</w:t>
      </w:r>
      <w:r>
        <w:rPr>
          <w:color w:val="000000"/>
        </w:rPr>
        <w:t>段表示该植物的光合作用不再进行</w:t>
      </w:r>
    </w:p>
    <w:p w:rsidR="000055EA">
      <w:pPr>
        <w:spacing w:after="0"/>
      </w:pPr>
      <w:r>
        <w:rPr>
          <w:color w:val="000000"/>
        </w:rPr>
        <w:t>12.</w:t>
      </w:r>
      <w:r>
        <w:rPr>
          <w:color w:val="000000"/>
        </w:rPr>
        <w:t>合理密植能够提高农作物产量，主要是因为这一措施能够让农作物充分利用（　　）</w:t>
      </w:r>
    </w:p>
    <w:p w:rsidR="004854E8">
      <w:pPr>
        <w:spacing w:after="0"/>
        <w:ind w:left="150"/>
      </w:pPr>
      <w:r>
        <w:rPr>
          <w:color w:val="000000"/>
        </w:rPr>
        <w:t>A. </w:t>
      </w:r>
      <w:r>
        <w:rPr>
          <w:color w:val="000000"/>
        </w:rPr>
        <w:t>化肥</w:t>
      </w:r>
      <w:r>
        <w:rPr>
          <w:color w:val="000000"/>
        </w:rPr>
        <w:t>                                  </w:t>
      </w:r>
      <w:r>
        <w:rPr>
          <w:noProof/>
          <w:lang w:eastAsia="zh-CN"/>
        </w:rPr>
        <w:drawing>
          <wp:inline distT="0" distB="0" distL="0" distR="0">
            <wp:extent cx="2865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氧气</w:t>
      </w:r>
      <w:r>
        <w:rPr>
          <w:color w:val="000000"/>
        </w:rPr>
        <w:t>                                  </w:t>
      </w:r>
      <w:r>
        <w:rPr>
          <w:noProof/>
          <w:lang w:eastAsia="zh-CN"/>
        </w:rPr>
        <w:drawing>
          <wp:inline distT="0" distB="0" distL="0" distR="0">
            <wp:extent cx="2865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光能</w:t>
      </w:r>
      <w:r>
        <w:rPr>
          <w:color w:val="000000"/>
        </w:rPr>
        <w:t>                                  </w:t>
      </w:r>
      <w:r>
        <w:rPr>
          <w:noProof/>
          <w:lang w:eastAsia="zh-CN"/>
        </w:rPr>
        <w:drawing>
          <wp:inline distT="0" distB="0" distL="0" distR="0">
            <wp:extent cx="2865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二氧化碳</w:t>
      </w:r>
    </w:p>
    <w:p w:rsidR="000055EA">
      <w:pPr>
        <w:spacing w:after="0"/>
      </w:pPr>
      <w:r>
        <w:rPr>
          <w:color w:val="000000"/>
        </w:rPr>
        <w:t>13.</w:t>
      </w:r>
      <w:r>
        <w:rPr>
          <w:color w:val="000000"/>
        </w:rPr>
        <w:t>绿色植物作为生产者，其制造的有机物不能为生物圈中的其他生物提供（　　）</w:t>
      </w:r>
    </w:p>
    <w:p w:rsidR="000055EA">
      <w:pPr>
        <w:spacing w:after="0"/>
      </w:pPr>
      <w:r>
        <w:rPr>
          <w:color w:val="000000"/>
        </w:rPr>
        <w:t>A. </w:t>
      </w:r>
      <w:r>
        <w:rPr>
          <w:color w:val="000000"/>
        </w:rPr>
        <w:t>氧气来源</w:t>
      </w:r>
      <w:r>
        <w:t xml:space="preserve"> </w:t>
      </w:r>
      <w:r>
        <w:rPr>
          <w:color w:val="000000"/>
        </w:rPr>
        <w:t>                    </w:t>
      </w:r>
      <w:r>
        <w:rPr>
          <w:noProof/>
          <w:lang w:eastAsia="zh-CN"/>
        </w:rPr>
        <w:drawing>
          <wp:inline distT="0" distB="0" distL="0" distR="0">
            <wp:extent cx="9550"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B. </w:t>
      </w:r>
      <w:r>
        <w:rPr>
          <w:color w:val="000000"/>
        </w:rPr>
        <w:t>食物来源</w:t>
      </w:r>
      <w:r>
        <w:t xml:space="preserve"> </w:t>
      </w:r>
      <w:r>
        <w:rPr>
          <w:color w:val="000000"/>
        </w:rPr>
        <w:t>                    </w:t>
      </w:r>
      <w:r>
        <w:rPr>
          <w:noProof/>
          <w:lang w:eastAsia="zh-CN"/>
        </w:rPr>
        <w:drawing>
          <wp:inline distT="0" distB="0" distL="0" distR="0">
            <wp:extent cx="9550"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C. </w:t>
      </w:r>
      <w:r>
        <w:rPr>
          <w:color w:val="000000"/>
        </w:rPr>
        <w:t>能量来源</w:t>
      </w:r>
      <w:r>
        <w:t xml:space="preserve"> </w:t>
      </w:r>
      <w:r>
        <w:rPr>
          <w:color w:val="000000"/>
        </w:rPr>
        <w:t>                    </w:t>
      </w:r>
      <w:r>
        <w:rPr>
          <w:noProof/>
          <w:lang w:eastAsia="zh-CN"/>
        </w:rPr>
        <w:drawing>
          <wp:inline distT="0" distB="0" distL="0" distR="0">
            <wp:extent cx="9550"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D. </w:t>
      </w:r>
      <w:r>
        <w:rPr>
          <w:color w:val="000000"/>
        </w:rPr>
        <w:t>构建自身的材料</w:t>
      </w:r>
    </w:p>
    <w:p w:rsidR="004854E8">
      <w:pPr>
        <w:spacing w:after="0"/>
      </w:pPr>
      <w:r>
        <w:rPr>
          <w:color w:val="000000"/>
        </w:rPr>
        <w:t>14.</w:t>
      </w:r>
      <w:r>
        <w:rPr>
          <w:color w:val="000000"/>
        </w:rPr>
        <w:t>要检测植物的光合作用强度，最方便的方法是检测（</w:t>
      </w:r>
      <w:r>
        <w:rPr>
          <w:color w:val="000000"/>
        </w:rPr>
        <w:t xml:space="preserve">    </w:t>
      </w:r>
      <w:r>
        <w:rPr>
          <w:color w:val="000000"/>
        </w:rPr>
        <w:t>）</w:t>
      </w:r>
      <w:r>
        <w:rPr>
          <w:color w:val="000000"/>
        </w:rPr>
        <w:t xml:space="preserve">            </w:t>
      </w:r>
    </w:p>
    <w:p w:rsidR="004854E8">
      <w:pPr>
        <w:spacing w:after="0"/>
        <w:ind w:left="150"/>
      </w:pPr>
      <w:r>
        <w:rPr>
          <w:color w:val="000000"/>
        </w:rPr>
        <w:t>A. </w:t>
      </w:r>
      <w:r>
        <w:rPr>
          <w:color w:val="000000"/>
        </w:rPr>
        <w:t>氧气的释放量</w:t>
      </w:r>
      <w:r>
        <w:rPr>
          <w:color w:val="000000"/>
        </w:rPr>
        <w:t>                B. </w:t>
      </w:r>
      <w:r>
        <w:rPr>
          <w:color w:val="000000"/>
        </w:rPr>
        <w:t>二氧化碳的释放量</w:t>
      </w:r>
      <w:r>
        <w:rPr>
          <w:color w:val="000000"/>
        </w:rPr>
        <w:t>                C. </w:t>
      </w:r>
      <w:r>
        <w:rPr>
          <w:color w:val="000000"/>
        </w:rPr>
        <w:t>有机物的形成量</w:t>
      </w:r>
      <w:r>
        <w:rPr>
          <w:color w:val="000000"/>
        </w:rPr>
        <w:t>                D. </w:t>
      </w:r>
      <w:r>
        <w:rPr>
          <w:color w:val="000000"/>
        </w:rPr>
        <w:t>水的消耗量</w:t>
      </w:r>
    </w:p>
    <w:p w:rsidR="004854E8">
      <w:r>
        <w:rPr>
          <w:b/>
          <w:bCs/>
          <w:sz w:val="24"/>
          <w:szCs w:val="24"/>
        </w:rPr>
        <w:t>二、填空题</w:t>
      </w:r>
      <w:r>
        <w:rPr>
          <w:b/>
          <w:bCs/>
          <w:sz w:val="24"/>
          <w:szCs w:val="24"/>
        </w:rPr>
        <w:t xml:space="preserve"> </w:t>
      </w:r>
    </w:p>
    <w:p w:rsidR="000055EA">
      <w:pPr>
        <w:spacing w:after="0"/>
      </w:pPr>
      <w:r>
        <w:rPr>
          <w:color w:val="000000"/>
        </w:rPr>
        <w:t>15.</w:t>
      </w:r>
      <w:r>
        <w:rPr>
          <w:color w:val="000000"/>
        </w:rPr>
        <w:t>为探究绿色植物的光合作用，某班同学用银边（边缘是白色的，其中不含叶绿体）天竺葵做作了如下实验，请你回答问题：</w:t>
      </w:r>
      <w:r>
        <w:br/>
      </w:r>
      <w:r>
        <w:rPr>
          <w:noProof/>
          <w:lang w:eastAsia="zh-CN"/>
        </w:rPr>
        <w:drawing>
          <wp:inline distT="0" distB="0" distL="0" distR="0">
            <wp:extent cx="1441920" cy="1164996"/>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441920" cy="1164996"/>
                    </a:xfrm>
                    <a:prstGeom prst="rect">
                      <a:avLst/>
                    </a:prstGeom>
                  </pic:spPr>
                </pic:pic>
              </a:graphicData>
            </a:graphic>
          </wp:inline>
        </w:drawing>
      </w:r>
      <w:r>
        <w:br/>
      </w:r>
      <w:r>
        <w:rPr>
          <w:color w:val="000000"/>
        </w:rPr>
        <w:t>（</w:t>
      </w:r>
      <w:r>
        <w:rPr>
          <w:color w:val="000000"/>
        </w:rPr>
        <w:t>1</w:t>
      </w:r>
      <w:r>
        <w:rPr>
          <w:color w:val="000000"/>
        </w:rPr>
        <w:t>）先把盆栽的天竺葵放在黑暗处一昼夜，目的是</w:t>
      </w:r>
      <w:r>
        <w:rPr>
          <w:color w:val="000000"/>
        </w:rPr>
        <w:t>________ </w:t>
      </w:r>
      <w:r>
        <w:rPr>
          <w:color w:val="000000"/>
        </w:rPr>
        <w:t>。</w:t>
      </w:r>
      <w:r>
        <w:br/>
      </w:r>
      <w:r>
        <w:rPr>
          <w:color w:val="000000"/>
        </w:rPr>
        <w:t>（</w:t>
      </w:r>
      <w:r>
        <w:rPr>
          <w:color w:val="000000"/>
        </w:rPr>
        <w:t>2</w:t>
      </w:r>
      <w:r>
        <w:rPr>
          <w:color w:val="000000"/>
        </w:rPr>
        <w:t>）用黑纸把一片叶的部分从正面和背面盖住，如图乙部分，然后移到</w:t>
      </w:r>
      <w:r>
        <w:rPr>
          <w:color w:val="000000"/>
        </w:rPr>
        <w:t>________ </w:t>
      </w:r>
      <w:r>
        <w:rPr>
          <w:color w:val="000000"/>
        </w:rPr>
        <w:t>下，照射</w:t>
      </w:r>
      <w:r>
        <w:rPr>
          <w:color w:val="000000"/>
        </w:rPr>
        <w:t>3</w:t>
      </w:r>
      <w:r>
        <w:rPr>
          <w:color w:val="000000"/>
        </w:rPr>
        <w:t>至</w:t>
      </w:r>
      <w:r>
        <w:rPr>
          <w:color w:val="000000"/>
        </w:rPr>
        <w:t>4</w:t>
      </w:r>
      <w:r>
        <w:rPr>
          <w:color w:val="000000"/>
        </w:rPr>
        <w:t>小时。</w:t>
      </w:r>
      <w:r>
        <w:br/>
      </w:r>
      <w:r>
        <w:rPr>
          <w:color w:val="000000"/>
        </w:rPr>
        <w:t>（</w:t>
      </w:r>
      <w:r>
        <w:rPr>
          <w:color w:val="000000"/>
        </w:rPr>
        <w:t>3</w:t>
      </w:r>
      <w:r>
        <w:rPr>
          <w:color w:val="000000"/>
        </w:rPr>
        <w:t>）剪下这个叶片，去掉黑纸。将</w:t>
      </w:r>
      <w:r>
        <w:rPr>
          <w:color w:val="000000"/>
        </w:rPr>
        <w:t>叶片放在盛有</w:t>
      </w:r>
      <w:r>
        <w:rPr>
          <w:color w:val="000000"/>
        </w:rPr>
        <w:t>________ </w:t>
      </w:r>
      <w:r>
        <w:rPr>
          <w:color w:val="000000"/>
        </w:rPr>
        <w:t>的小烧杯中，再放入大烧杯内隔水加热，叶片逐渐由绿色变成黄白色。</w:t>
      </w:r>
      <w:r>
        <w:br/>
      </w:r>
      <w:r>
        <w:rPr>
          <w:color w:val="000000"/>
        </w:rPr>
        <w:t>（</w:t>
      </w:r>
      <w:r>
        <w:rPr>
          <w:color w:val="000000"/>
        </w:rPr>
        <w:t>4</w:t>
      </w:r>
      <w:r>
        <w:rPr>
          <w:color w:val="000000"/>
        </w:rPr>
        <w:t>）取出叶片，用清水漂洗干净。然后放在培养皿里，向叶片滴加碘液，稍停片刻，用清水冲洗掉碘液，这时可以看到，叶片甲乙丙三部分变成蓝色的是</w:t>
      </w:r>
      <w:r>
        <w:rPr>
          <w:color w:val="000000"/>
        </w:rPr>
        <w:t>________ </w:t>
      </w:r>
      <w:r>
        <w:rPr>
          <w:color w:val="000000"/>
        </w:rPr>
        <w:t>。</w:t>
      </w:r>
      <w:r>
        <w:br/>
      </w:r>
      <w:r>
        <w:rPr>
          <w:color w:val="000000"/>
        </w:rPr>
        <w:t>（</w:t>
      </w:r>
      <w:r>
        <w:rPr>
          <w:color w:val="000000"/>
        </w:rPr>
        <w:t>5</w:t>
      </w:r>
      <w:r>
        <w:rPr>
          <w:color w:val="000000"/>
        </w:rPr>
        <w:t>）上述过程形成两组对照实验，写出其中一组</w:t>
      </w:r>
      <w:r>
        <w:rPr>
          <w:color w:val="000000"/>
        </w:rPr>
        <w:t>________ </w:t>
      </w:r>
      <w:r>
        <w:rPr>
          <w:color w:val="000000"/>
        </w:rPr>
        <w:t>与</w:t>
      </w:r>
      <w:r>
        <w:rPr>
          <w:color w:val="000000"/>
        </w:rPr>
        <w:t>________ </w:t>
      </w:r>
      <w:r>
        <w:rPr>
          <w:color w:val="000000"/>
        </w:rPr>
        <w:t>。</w:t>
      </w:r>
      <w:r>
        <w:br/>
      </w:r>
      <w:r>
        <w:rPr>
          <w:color w:val="000000"/>
        </w:rPr>
        <w:t>（</w:t>
      </w:r>
      <w:r>
        <w:rPr>
          <w:color w:val="000000"/>
        </w:rPr>
        <w:t>6</w:t>
      </w:r>
      <w:r>
        <w:rPr>
          <w:color w:val="000000"/>
        </w:rPr>
        <w:t>）上述实验证明了光合作用的场所是</w:t>
      </w:r>
      <w:r>
        <w:rPr>
          <w:color w:val="000000"/>
        </w:rPr>
        <w:t>________ </w:t>
      </w:r>
      <w:r>
        <w:rPr>
          <w:color w:val="000000"/>
        </w:rPr>
        <w:t>，产物是</w:t>
      </w:r>
      <w:r>
        <w:rPr>
          <w:color w:val="000000"/>
        </w:rPr>
        <w:t>________ </w:t>
      </w:r>
      <w:r>
        <w:rPr>
          <w:color w:val="000000"/>
        </w:rPr>
        <w:t>，条件是</w:t>
      </w:r>
      <w:r>
        <w:rPr>
          <w:color w:val="000000"/>
        </w:rPr>
        <w:t>________ </w:t>
      </w:r>
      <w:r>
        <w:rPr>
          <w:color w:val="000000"/>
        </w:rPr>
        <w:t>。</w:t>
      </w:r>
    </w:p>
    <w:p w:rsidR="004854E8">
      <w:pPr>
        <w:spacing w:after="0"/>
        <w:rPr>
          <w:rFonts w:hint="eastAsia"/>
          <w:lang w:eastAsia="zh-CN"/>
        </w:rPr>
      </w:pPr>
      <w:r>
        <w:rPr>
          <w:color w:val="000000"/>
        </w:rPr>
        <w:t>16.</w:t>
      </w:r>
      <w:r>
        <w:rPr>
          <w:color w:val="000000"/>
        </w:rPr>
        <w:t>新疆吐鲁番的昼夜温差大，白天气温高，</w:t>
      </w:r>
      <w:r>
        <w:rPr>
          <w:color w:val="000000"/>
        </w:rPr>
        <w:t>________</w:t>
      </w:r>
      <w:r>
        <w:rPr>
          <w:color w:val="000000"/>
        </w:rPr>
        <w:t>作用旺盛，制造的有机物多；夜间气温低，</w:t>
      </w:r>
      <w:r>
        <w:rPr>
          <w:color w:val="000000"/>
        </w:rPr>
        <w:t>________</w:t>
      </w:r>
      <w:r>
        <w:rPr>
          <w:color w:val="000000"/>
        </w:rPr>
        <w:t>作用微弱，消耗的</w:t>
      </w:r>
      <w:r>
        <w:rPr>
          <w:color w:val="000000"/>
        </w:rPr>
        <w:t>________</w:t>
      </w:r>
      <w:r>
        <w:rPr>
          <w:color w:val="000000"/>
        </w:rPr>
        <w:t>少。所以，那里的瓜果产量高，品质好，特别甜。</w:t>
      </w:r>
    </w:p>
    <w:p w:rsidR="004854E8">
      <w:pPr>
        <w:spacing w:after="0"/>
      </w:pPr>
      <w:r>
        <w:rPr>
          <w:color w:val="000000"/>
        </w:rPr>
        <w:t>17.</w:t>
      </w:r>
      <w:r>
        <w:rPr>
          <w:color w:val="000000"/>
        </w:rPr>
        <w:t>小玉列表比较了绿色植物光合作用与呼吸作用的区别，请帮她将此表补充完整．</w:t>
      </w:r>
    </w:p>
    <w:p w:rsidR="004854E8">
      <w:pPr>
        <w:spacing w:after="0"/>
      </w:pP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870"/>
        <w:gridCol w:w="1707"/>
        <w:gridCol w:w="1707"/>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项目</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光合作用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呼吸作用</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部位</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含</w:t>
            </w:r>
            <w:r>
              <w:rPr>
                <w:color w:val="000000"/>
              </w:rPr>
              <w:t>________</w:t>
            </w:r>
            <w:r>
              <w:rPr>
                <w:color w:val="000000"/>
              </w:rPr>
              <w:t>的细胞</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所有活的细胞</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条件</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在光下才能进行</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________</w:t>
            </w:r>
            <w:r>
              <w:rPr>
                <w:color w:val="000000"/>
              </w:rPr>
              <w:t>都能进行</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原料</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有机物和氧</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产物</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有机物和氧</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________</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物质变化</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合成有机物</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分解有机</w:t>
            </w:r>
            <w:r>
              <w:rPr>
                <w:color w:val="000000"/>
              </w:rPr>
              <w:t>物</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能量变化</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储存能量</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854E8">
            <w:pPr>
              <w:spacing w:after="0"/>
            </w:pPr>
            <w:r>
              <w:rPr>
                <w:color w:val="000000"/>
              </w:rPr>
              <w:t>________</w:t>
            </w:r>
          </w:p>
        </w:tc>
      </w:tr>
    </w:tbl>
    <w:p w:rsidR="004854E8">
      <w:r>
        <w:rPr>
          <w:b/>
          <w:bCs/>
          <w:sz w:val="24"/>
          <w:szCs w:val="24"/>
        </w:rPr>
        <w:t>三、解答题</w:t>
      </w:r>
      <w:r>
        <w:rPr>
          <w:b/>
          <w:bCs/>
          <w:sz w:val="24"/>
          <w:szCs w:val="24"/>
        </w:rPr>
        <w:t xml:space="preserve"> </w:t>
      </w:r>
    </w:p>
    <w:p w:rsidR="000055EA">
      <w:pPr>
        <w:spacing w:after="0"/>
      </w:pPr>
      <w:r>
        <w:rPr>
          <w:color w:val="000000"/>
        </w:rPr>
        <w:t>18.</w:t>
      </w:r>
      <w:r>
        <w:rPr>
          <w:color w:val="000000"/>
        </w:rPr>
        <w:t>完成下列概念图：</w:t>
      </w:r>
      <w:r>
        <w:rPr>
          <w:color w:val="000000"/>
        </w:rPr>
        <w:t xml:space="preserve"> </w:t>
      </w:r>
      <w:r>
        <w:rPr>
          <w:noProof/>
          <w:lang w:eastAsia="zh-CN"/>
        </w:rPr>
        <w:drawing>
          <wp:inline distT="0" distB="0" distL="0" distR="0">
            <wp:extent cx="5815419" cy="1040854"/>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5815419" cy="1040854"/>
                    </a:xfrm>
                    <a:prstGeom prst="rect">
                      <a:avLst/>
                    </a:prstGeom>
                  </pic:spPr>
                </pic:pic>
              </a:graphicData>
            </a:graphic>
          </wp:inline>
        </w:drawing>
      </w:r>
    </w:p>
    <w:p w:rsidR="004854E8">
      <w:r>
        <w:rPr>
          <w:b/>
          <w:bCs/>
          <w:sz w:val="24"/>
          <w:szCs w:val="24"/>
        </w:rPr>
        <w:t>四、综合题</w:t>
      </w:r>
      <w:r>
        <w:rPr>
          <w:b/>
          <w:bCs/>
          <w:sz w:val="24"/>
          <w:szCs w:val="24"/>
        </w:rPr>
        <w:t xml:space="preserve"> </w:t>
      </w:r>
    </w:p>
    <w:p w:rsidR="000055EA">
      <w:pPr>
        <w:spacing w:after="0"/>
      </w:pPr>
      <w:r>
        <w:rPr>
          <w:color w:val="000000"/>
        </w:rPr>
        <w:t>19.</w:t>
      </w:r>
      <w:r>
        <w:rPr>
          <w:color w:val="000000"/>
        </w:rPr>
        <w:t>根据下图回答问题：</w:t>
      </w:r>
    </w:p>
    <w:p w:rsidR="004854E8">
      <w:pPr>
        <w:spacing w:after="0"/>
      </w:pPr>
      <w:r>
        <w:rPr>
          <w:noProof/>
          <w:lang w:eastAsia="zh-CN"/>
        </w:rPr>
        <w:drawing>
          <wp:inline distT="0" distB="0" distL="0" distR="0">
            <wp:extent cx="2645105" cy="1461021"/>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2645105" cy="1461021"/>
                    </a:xfrm>
                    <a:prstGeom prst="rect">
                      <a:avLst/>
                    </a:prstGeom>
                  </pic:spPr>
                </pic:pic>
              </a:graphicData>
            </a:graphic>
          </wp:inline>
        </w:drawing>
      </w:r>
    </w:p>
    <w:p w:rsidR="000055EA">
      <w:pPr>
        <w:spacing w:after="0"/>
      </w:pPr>
      <w:r>
        <w:rPr>
          <w:color w:val="000000"/>
        </w:rPr>
        <w:t>（</w:t>
      </w:r>
      <w:r>
        <w:rPr>
          <w:color w:val="000000"/>
        </w:rPr>
        <w:t>1</w:t>
      </w:r>
      <w:r>
        <w:rPr>
          <w:color w:val="000000"/>
        </w:rPr>
        <w:t>）图中</w:t>
      </w:r>
      <w:r>
        <w:rPr>
          <w:color w:val="000000"/>
        </w:rPr>
        <w:t>①②</w:t>
      </w:r>
      <w:r>
        <w:rPr>
          <w:color w:val="000000"/>
        </w:rPr>
        <w:t>代表的植物生理活动分别在细胞的</w:t>
      </w:r>
      <w:r>
        <w:rPr>
          <w:color w:val="000000"/>
        </w:rPr>
        <w:t>________</w:t>
      </w:r>
      <w:r>
        <w:rPr>
          <w:color w:val="000000"/>
        </w:rPr>
        <w:t>部位进行。</w:t>
      </w:r>
    </w:p>
    <w:p w:rsidR="000055EA">
      <w:pPr>
        <w:spacing w:after="0"/>
      </w:pPr>
      <w:r>
        <w:rPr>
          <w:color w:val="000000"/>
        </w:rPr>
        <w:t>（</w:t>
      </w:r>
      <w:r>
        <w:rPr>
          <w:color w:val="000000"/>
        </w:rPr>
        <w:t>2</w:t>
      </w:r>
      <w:r>
        <w:rPr>
          <w:color w:val="000000"/>
        </w:rPr>
        <w:t>）图中</w:t>
      </w:r>
      <w:r>
        <w:rPr>
          <w:color w:val="000000"/>
        </w:rPr>
        <w:t>A</w:t>
      </w:r>
      <w:r>
        <w:rPr>
          <w:color w:val="000000"/>
        </w:rPr>
        <w:t>和</w:t>
      </w:r>
      <w:r>
        <w:rPr>
          <w:color w:val="000000"/>
        </w:rPr>
        <w:t>B</w:t>
      </w:r>
      <w:r>
        <w:rPr>
          <w:color w:val="000000"/>
        </w:rPr>
        <w:t>代表的物质分别为</w:t>
      </w:r>
      <w:r>
        <w:rPr>
          <w:color w:val="000000"/>
        </w:rPr>
        <w:t>________</w:t>
      </w:r>
      <w:r>
        <w:rPr>
          <w:color w:val="000000"/>
        </w:rPr>
        <w:t>。物质</w:t>
      </w:r>
      <w:r>
        <w:rPr>
          <w:color w:val="000000"/>
        </w:rPr>
        <w:t>B</w:t>
      </w:r>
      <w:r>
        <w:rPr>
          <w:color w:val="000000"/>
        </w:rPr>
        <w:t>是通过</w:t>
      </w:r>
      <w:r>
        <w:rPr>
          <w:color w:val="000000"/>
        </w:rPr>
        <w:t>________</w:t>
      </w:r>
      <w:r>
        <w:rPr>
          <w:color w:val="000000"/>
        </w:rPr>
        <w:t>运输到植物体各个部位的。</w:t>
      </w:r>
    </w:p>
    <w:p w:rsidR="004854E8">
      <w:pPr>
        <w:spacing w:after="0"/>
      </w:pPr>
      <w:r>
        <w:rPr>
          <w:color w:val="000000"/>
        </w:rPr>
        <w:t>①</w:t>
      </w:r>
      <w:r>
        <w:rPr>
          <w:color w:val="000000"/>
        </w:rPr>
        <w:t>活动的意义：不但为生物圈中所有的生物提供了有机物和氧气，还维持了生物圈中的</w:t>
      </w:r>
      <w:r>
        <w:rPr>
          <w:color w:val="000000"/>
        </w:rPr>
        <w:t>________</w:t>
      </w:r>
      <w:r>
        <w:rPr>
          <w:color w:val="000000"/>
        </w:rPr>
        <w:t>平衡。</w:t>
      </w:r>
    </w:p>
    <w:p w:rsidR="004854E8">
      <w:pPr>
        <w:spacing w:after="0"/>
      </w:pPr>
      <w:r>
        <w:rPr>
          <w:color w:val="000000"/>
        </w:rPr>
        <w:t>①②</w:t>
      </w:r>
      <w:r>
        <w:rPr>
          <w:color w:val="000000"/>
        </w:rPr>
        <w:t>所代表的生理活动中</w:t>
      </w:r>
      <w:r>
        <w:rPr>
          <w:color w:val="000000"/>
        </w:rPr>
        <w:t>________</w:t>
      </w:r>
      <w:r>
        <w:rPr>
          <w:color w:val="000000"/>
        </w:rPr>
        <w:t>是生物的共同特征。</w:t>
      </w:r>
    </w:p>
    <w:p w:rsidR="004854E8">
      <w:pPr>
        <w:spacing w:after="0"/>
      </w:pPr>
      <w:r>
        <w:rPr>
          <w:color w:val="000000"/>
        </w:rPr>
        <w:t>20.</w:t>
      </w:r>
      <w:r>
        <w:rPr>
          <w:color w:val="000000"/>
        </w:rPr>
        <w:t>根据</w:t>
      </w:r>
      <w:r>
        <w:rPr>
          <w:color w:val="000000"/>
        </w:rPr>
        <w:t>“</w:t>
      </w:r>
      <w:r>
        <w:rPr>
          <w:color w:val="000000"/>
        </w:rPr>
        <w:t>绿叶在光下制造淀粉</w:t>
      </w:r>
      <w:r>
        <w:rPr>
          <w:color w:val="000000"/>
        </w:rPr>
        <w:t>”</w:t>
      </w:r>
      <w:r>
        <w:rPr>
          <w:color w:val="000000"/>
        </w:rPr>
        <w:t>的实验回答下列问题：</w:t>
      </w:r>
      <w:r>
        <w:rPr>
          <w:color w:val="000000"/>
        </w:rPr>
        <w:t xml:space="preserve">     </w:t>
      </w:r>
    </w:p>
    <w:p w:rsidR="004854E8">
      <w:pPr>
        <w:spacing w:after="0"/>
      </w:pPr>
      <w:r>
        <w:rPr>
          <w:color w:val="000000"/>
        </w:rPr>
        <w:t>（</w:t>
      </w:r>
      <w:r>
        <w:rPr>
          <w:color w:val="000000"/>
        </w:rPr>
        <w:t>1</w:t>
      </w:r>
      <w:r>
        <w:rPr>
          <w:color w:val="000000"/>
        </w:rPr>
        <w:t>）实验前，应把盆栽的天竺葵放在暗处一昼夜，目的是让叶片内的</w:t>
      </w:r>
      <w:r>
        <w:rPr>
          <w:color w:val="000000"/>
        </w:rPr>
        <w:t>________</w:t>
      </w:r>
      <w:r>
        <w:rPr>
          <w:color w:val="000000"/>
        </w:rPr>
        <w:t>运走、耗尽。</w:t>
      </w:r>
      <w:r>
        <w:rPr>
          <w:color w:val="000000"/>
        </w:rPr>
        <w:t xml:space="preserve">    </w:t>
      </w:r>
    </w:p>
    <w:p w:rsidR="004854E8">
      <w:pPr>
        <w:spacing w:after="0"/>
      </w:pPr>
      <w:r>
        <w:rPr>
          <w:color w:val="000000"/>
        </w:rPr>
        <w:t>（</w:t>
      </w:r>
      <w:r>
        <w:rPr>
          <w:color w:val="000000"/>
        </w:rPr>
        <w:t>2</w:t>
      </w:r>
      <w:r>
        <w:rPr>
          <w:color w:val="000000"/>
        </w:rPr>
        <w:t>）此实验将</w:t>
      </w:r>
      <w:r>
        <w:rPr>
          <w:color w:val="000000"/>
        </w:rPr>
        <w:t>________</w:t>
      </w:r>
      <w:r>
        <w:rPr>
          <w:color w:val="000000"/>
        </w:rPr>
        <w:t>和</w:t>
      </w:r>
      <w:r>
        <w:rPr>
          <w:color w:val="000000"/>
        </w:rPr>
        <w:t>________</w:t>
      </w:r>
      <w:r>
        <w:rPr>
          <w:color w:val="000000"/>
        </w:rPr>
        <w:t>作为一组对照，来探究光合作用进行是否需要</w:t>
      </w:r>
      <w:r>
        <w:rPr>
          <w:color w:val="000000"/>
        </w:rPr>
        <w:t xml:space="preserve"> ________</w:t>
      </w:r>
      <w:r>
        <w:rPr>
          <w:color w:val="000000"/>
        </w:rPr>
        <w:t>。</w:t>
      </w:r>
      <w:r>
        <w:rPr>
          <w:color w:val="000000"/>
        </w:rPr>
        <w:t xml:space="preserve">    </w:t>
      </w:r>
    </w:p>
    <w:p w:rsidR="004854E8">
      <w:pPr>
        <w:spacing w:after="0"/>
      </w:pPr>
      <w:r>
        <w:rPr>
          <w:color w:val="000000"/>
        </w:rPr>
        <w:t>（</w:t>
      </w:r>
      <w:r>
        <w:rPr>
          <w:color w:val="000000"/>
        </w:rPr>
        <w:t>3</w:t>
      </w:r>
      <w:r>
        <w:rPr>
          <w:color w:val="000000"/>
        </w:rPr>
        <w:t>）把经过照光处理的叶片用酒精脱色后，滴上一滴碘液，叶片将变</w:t>
      </w:r>
      <w:r>
        <w:rPr>
          <w:color w:val="000000"/>
        </w:rPr>
        <w:t>________</w:t>
      </w:r>
      <w:r>
        <w:rPr>
          <w:color w:val="000000"/>
        </w:rPr>
        <w:t>色。</w:t>
      </w:r>
      <w:r>
        <w:rPr>
          <w:color w:val="000000"/>
        </w:rPr>
        <w:t xml:space="preserve">     </w:t>
      </w:r>
    </w:p>
    <w:p w:rsidR="004854E8">
      <w:r>
        <w:br w:type="page"/>
      </w:r>
    </w:p>
    <w:p w:rsidR="004854E8">
      <w:pPr>
        <w:jc w:val="center"/>
      </w:pPr>
      <w:r>
        <w:rPr>
          <w:b/>
          <w:bCs/>
          <w:sz w:val="28"/>
          <w:szCs w:val="28"/>
        </w:rPr>
        <w:t>答案解析部分</w:t>
      </w:r>
    </w:p>
    <w:p w:rsidR="004854E8">
      <w:r>
        <w:t>一、单选题</w:t>
      </w:r>
    </w:p>
    <w:p w:rsidR="004854E8">
      <w:pPr>
        <w:spacing w:after="0"/>
      </w:pPr>
      <w:r>
        <w:rPr>
          <w:color w:val="000000"/>
        </w:rPr>
        <w:t>1.</w:t>
      </w:r>
      <w:r>
        <w:rPr>
          <w:color w:val="0000FF"/>
        </w:rPr>
        <w:t>【答案】</w:t>
      </w:r>
      <w:r>
        <w:rPr>
          <w:color w:val="000000"/>
        </w:rPr>
        <w:t xml:space="preserve">C  </w:t>
      </w:r>
    </w:p>
    <w:p w:rsidR="000055EA">
      <w:pPr>
        <w:spacing w:after="0"/>
      </w:pPr>
      <w:r>
        <w:rPr>
          <w:color w:val="0000FF"/>
        </w:rPr>
        <w:t>【解析】</w:t>
      </w:r>
      <w:r>
        <w:rPr>
          <w:color w:val="000000"/>
        </w:rPr>
        <w:t>【解答】解：呼吸作用是生物的基本特征，其表达式：有机物</w:t>
      </w:r>
      <w:r>
        <w:rPr>
          <w:color w:val="000000"/>
        </w:rPr>
        <w:t>+</w:t>
      </w:r>
      <w:r>
        <w:rPr>
          <w:color w:val="000000"/>
        </w:rPr>
        <w:t>氧</w:t>
      </w:r>
      <w:r>
        <w:rPr>
          <w:color w:val="000000"/>
        </w:rPr>
        <w:t>→</w:t>
      </w:r>
      <w:r>
        <w:rPr>
          <w:color w:val="000000"/>
        </w:rPr>
        <w:t>二氧化碳</w:t>
      </w:r>
      <w:r>
        <w:rPr>
          <w:color w:val="000000"/>
        </w:rPr>
        <w:t>+</w:t>
      </w:r>
      <w:r>
        <w:rPr>
          <w:color w:val="000000"/>
        </w:rPr>
        <w:t>水</w:t>
      </w:r>
      <w:r>
        <w:rPr>
          <w:color w:val="000000"/>
        </w:rPr>
        <w:t>+</w:t>
      </w:r>
      <w:r>
        <w:rPr>
          <w:color w:val="000000"/>
        </w:rPr>
        <w:t>能量．人体通过呼吸从外界获得的氧，进入人体之后，随着血液循环运输，最终进入组织细胞，参与分解体内的有机物，产生二氧化碳和水，释放出能量，满足组织细胞进行生命活动的需求，同时一部分能量以热的形式散失出来．外界氧气</w:t>
      </w:r>
      <w:r>
        <w:rPr>
          <w:color w:val="000000"/>
        </w:rPr>
        <w:t xml:space="preserve"> </w:t>
      </w:r>
      <w:r>
        <w:rPr>
          <w:noProof/>
          <w:lang w:eastAsia="zh-CN"/>
        </w:rPr>
        <w:drawing>
          <wp:inline distT="0" distB="0" distL="0" distR="0">
            <wp:extent cx="391516" cy="181432"/>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391516" cy="181432"/>
                    </a:xfrm>
                    <a:prstGeom prst="rect">
                      <a:avLst/>
                    </a:prstGeom>
                  </pic:spPr>
                </pic:pic>
              </a:graphicData>
            </a:graphic>
          </wp:inline>
        </w:drawing>
      </w:r>
      <w:r>
        <w:rPr>
          <w:color w:val="000000"/>
        </w:rPr>
        <w:t>肺泡</w:t>
      </w:r>
      <w:r>
        <w:rPr>
          <w:color w:val="000000"/>
        </w:rPr>
        <w:t xml:space="preserve"> </w:t>
      </w:r>
      <w:r>
        <w:rPr>
          <w:noProof/>
          <w:lang w:eastAsia="zh-CN"/>
        </w:rPr>
        <w:drawing>
          <wp:inline distT="0" distB="0" distL="0" distR="0">
            <wp:extent cx="515658" cy="181432"/>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515658" cy="181432"/>
                    </a:xfrm>
                    <a:prstGeom prst="rect">
                      <a:avLst/>
                    </a:prstGeom>
                  </pic:spPr>
                </pic:pic>
              </a:graphicData>
            </a:graphic>
          </wp:inline>
        </w:drawing>
      </w:r>
      <w:r>
        <w:rPr>
          <w:color w:val="000000"/>
        </w:rPr>
        <w:t>血液运输</w:t>
      </w:r>
      <w:r>
        <w:rPr>
          <w:color w:val="000000"/>
        </w:rPr>
        <w:t xml:space="preserve"> </w:t>
      </w:r>
      <w:r>
        <w:rPr>
          <w:noProof/>
          <w:lang w:eastAsia="zh-CN"/>
        </w:rPr>
        <w:drawing>
          <wp:inline distT="0" distB="0" distL="0" distR="0">
            <wp:extent cx="515658" cy="181432"/>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515658" cy="181432"/>
                    </a:xfrm>
                    <a:prstGeom prst="rect">
                      <a:avLst/>
                    </a:prstGeom>
                  </pic:spPr>
                </pic:pic>
              </a:graphicData>
            </a:graphic>
          </wp:inline>
        </w:drawing>
      </w:r>
      <w:r>
        <w:rPr>
          <w:color w:val="000000"/>
        </w:rPr>
        <w:t>组织细胞</w:t>
      </w:r>
      <w:r>
        <w:rPr>
          <w:color w:val="000000"/>
        </w:rPr>
        <w:t>→</w:t>
      </w:r>
      <w:r>
        <w:rPr>
          <w:color w:val="000000"/>
        </w:rPr>
        <w:t>线粒体内呼吸作用分解有机物，释放能量．因此人体吸入的氧气最终去向是到组织细胞处分解有机物，释放能量．</w:t>
      </w:r>
    </w:p>
    <w:p w:rsidR="004854E8">
      <w:pPr>
        <w:spacing w:after="0"/>
      </w:pPr>
      <w:r>
        <w:rPr>
          <w:color w:val="000000"/>
        </w:rPr>
        <w:t>故选：</w:t>
      </w:r>
      <w:r>
        <w:rPr>
          <w:color w:val="000000"/>
        </w:rPr>
        <w:t>C</w:t>
      </w:r>
      <w:r>
        <w:rPr>
          <w:color w:val="000000"/>
        </w:rPr>
        <w:t>．</w:t>
      </w:r>
    </w:p>
    <w:p w:rsidR="004854E8">
      <w:pPr>
        <w:spacing w:after="0"/>
      </w:pPr>
      <w:r>
        <w:rPr>
          <w:color w:val="000000"/>
        </w:rPr>
        <w:t>【分析】生物进行呼吸作用分解有机物消耗氧气，有机物</w:t>
      </w:r>
      <w:r>
        <w:rPr>
          <w:color w:val="000000"/>
        </w:rPr>
        <w:t>+</w:t>
      </w:r>
      <w:r>
        <w:rPr>
          <w:color w:val="000000"/>
        </w:rPr>
        <w:t>氧</w:t>
      </w:r>
      <w:r>
        <w:rPr>
          <w:color w:val="000000"/>
        </w:rPr>
        <w:t>→</w:t>
      </w:r>
      <w:r>
        <w:rPr>
          <w:color w:val="000000"/>
        </w:rPr>
        <w:t>二氧化碳</w:t>
      </w:r>
      <w:r>
        <w:rPr>
          <w:color w:val="000000"/>
        </w:rPr>
        <w:t>+</w:t>
      </w:r>
      <w:r>
        <w:rPr>
          <w:color w:val="000000"/>
        </w:rPr>
        <w:t>水</w:t>
      </w:r>
      <w:r>
        <w:rPr>
          <w:color w:val="000000"/>
        </w:rPr>
        <w:t>+</w:t>
      </w:r>
      <w:r>
        <w:rPr>
          <w:color w:val="000000"/>
        </w:rPr>
        <w:t>能量，呼</w:t>
      </w:r>
      <w:r>
        <w:rPr>
          <w:color w:val="000000"/>
        </w:rPr>
        <w:t>吸作用的部位是组织细胞内的线粒体．</w:t>
      </w:r>
    </w:p>
    <w:p w:rsidR="004854E8">
      <w:pPr>
        <w:spacing w:after="0"/>
      </w:pPr>
      <w:r>
        <w:rPr>
          <w:color w:val="000000"/>
        </w:rPr>
        <w:t>2.</w:t>
      </w:r>
      <w:r>
        <w:rPr>
          <w:color w:val="0000FF"/>
        </w:rPr>
        <w:t>【答案】</w:t>
      </w:r>
      <w:r>
        <w:rPr>
          <w:color w:val="000000"/>
        </w:rPr>
        <w:t xml:space="preserve"> B   </w:t>
      </w:r>
    </w:p>
    <w:p w:rsidR="004854E8">
      <w:pPr>
        <w:spacing w:after="0"/>
      </w:pPr>
      <w:r>
        <w:rPr>
          <w:color w:val="0000FF"/>
        </w:rPr>
        <w:t>【解析】</w:t>
      </w:r>
      <w:r>
        <w:rPr>
          <w:color w:val="000000"/>
        </w:rPr>
        <w:t>【解答】光合作用的概念是：绿色植物利用光能，通过叶绿体，把二氧化碳和水转化成贮存着能量的有机物（主要是淀粉），并释放氧气的过程。所以正确概括光合作用物质能量关系的是合成有机物，储存能量。</w:t>
      </w:r>
    </w:p>
    <w:p w:rsidR="004854E8">
      <w:pPr>
        <w:spacing w:after="0"/>
      </w:pPr>
      <w:r>
        <w:rPr>
          <w:color w:val="000000"/>
        </w:rPr>
        <w:t>故答案为：</w:t>
      </w:r>
      <w:r>
        <w:rPr>
          <w:color w:val="000000"/>
        </w:rPr>
        <w:t>B</w:t>
      </w:r>
    </w:p>
    <w:p w:rsidR="004854E8">
      <w:pPr>
        <w:spacing w:after="0"/>
      </w:pPr>
      <w:r>
        <w:rPr>
          <w:color w:val="000000"/>
        </w:rPr>
        <w:t>【分析】植物的光合作用是在叶绿体里利用光能把二氧化碳和水合成有机物，释放氧气，同时把光能转变成化学能储存在合成的有机物中的过程</w:t>
      </w:r>
      <w:r>
        <w:rPr>
          <w:color w:val="000000"/>
        </w:rPr>
        <w:t>.</w:t>
      </w:r>
    </w:p>
    <w:p w:rsidR="004854E8">
      <w:pPr>
        <w:spacing w:after="0"/>
      </w:pPr>
      <w:r>
        <w:rPr>
          <w:color w:val="000000"/>
        </w:rPr>
        <w:t>3.</w:t>
      </w:r>
      <w:r>
        <w:rPr>
          <w:color w:val="0000FF"/>
        </w:rPr>
        <w:t>【答案】</w:t>
      </w:r>
      <w:r>
        <w:rPr>
          <w:color w:val="000000"/>
        </w:rPr>
        <w:t xml:space="preserve"> D   </w:t>
      </w:r>
    </w:p>
    <w:p w:rsidR="000055EA">
      <w:pPr>
        <w:spacing w:after="0"/>
      </w:pPr>
      <w:r>
        <w:rPr>
          <w:color w:val="0000FF"/>
        </w:rPr>
        <w:t>【解析】</w:t>
      </w:r>
      <w:r>
        <w:rPr>
          <w:color w:val="000000"/>
        </w:rPr>
        <w:t>【分析】细胞利用氧，将有机物分解成二氧化碳和水，并且将储存在有机物中的能量释放出</w:t>
      </w:r>
      <w:r>
        <w:rPr>
          <w:color w:val="000000"/>
        </w:rPr>
        <w:t>来，供给生命活动的需要的过程叫做呼吸作用，呼吸作用是生物的共同特征．</w:t>
      </w:r>
      <w:r>
        <w:br/>
      </w:r>
      <w:r>
        <w:rPr>
          <w:color w:val="000000"/>
        </w:rPr>
        <w:t>【解答】植物体的任何部位都要进行呼吸作用，以获得生命活动所需要的能量，呼吸作用的原料之一是氧气；水涝后，土壤中缺少氧气，植物的根系无法进行呼吸作用，导致根系死亡，根系死亡后又导致植物的地上部分得不到水分和无机盐，最后导致整株植物体死亡．即水涝影响了植物根系的呼吸作用．</w:t>
      </w:r>
      <w:r>
        <w:br/>
      </w:r>
      <w:r>
        <w:rPr>
          <w:color w:val="000000"/>
        </w:rPr>
        <w:t>故选：</w:t>
      </w:r>
      <w:r>
        <w:rPr>
          <w:color w:val="000000"/>
        </w:rPr>
        <w:t>D</w:t>
      </w:r>
      <w:r>
        <w:br/>
      </w:r>
      <w:r>
        <w:rPr>
          <w:color w:val="000000"/>
        </w:rPr>
        <w:t>【点评】及时排涝、中耕松土等措施都是为了促进根的呼吸作用．</w:t>
      </w:r>
    </w:p>
    <w:p w:rsidR="004854E8">
      <w:pPr>
        <w:spacing w:after="0"/>
      </w:pPr>
      <w:r>
        <w:rPr>
          <w:color w:val="000000"/>
        </w:rPr>
        <w:t>4.</w:t>
      </w:r>
      <w:r>
        <w:rPr>
          <w:color w:val="0000FF"/>
        </w:rPr>
        <w:t>【答案】</w:t>
      </w:r>
      <w:r>
        <w:rPr>
          <w:color w:val="000000"/>
        </w:rPr>
        <w:t xml:space="preserve"> C   </w:t>
      </w:r>
    </w:p>
    <w:p w:rsidR="004854E8">
      <w:pPr>
        <w:spacing w:after="0"/>
      </w:pPr>
      <w:r>
        <w:rPr>
          <w:color w:val="0000FF"/>
        </w:rPr>
        <w:t>【解析】</w:t>
      </w:r>
      <w:r>
        <w:rPr>
          <w:color w:val="000000"/>
        </w:rPr>
        <w:t>【解答】</w:t>
      </w:r>
      <w:r>
        <w:rPr>
          <w:color w:val="000000"/>
        </w:rPr>
        <w:t>A</w:t>
      </w:r>
      <w:r>
        <w:rPr>
          <w:color w:val="000000"/>
        </w:rPr>
        <w:t>、营养物质必须先溶解在水里才能被吸收利用，而干种子缺少水分，营养物质不能完全溶解在水里，影响了植物的利用，因此干种子的呼吸作用较弱，</w:t>
      </w:r>
      <w:r>
        <w:rPr>
          <w:color w:val="000000"/>
        </w:rPr>
        <w:t>A</w:t>
      </w:r>
      <w:r>
        <w:rPr>
          <w:color w:val="000000"/>
        </w:rPr>
        <w:t>不符合题意；</w:t>
      </w:r>
      <w:r>
        <w:br/>
      </w:r>
      <w:r>
        <w:rPr>
          <w:color w:val="000000"/>
        </w:rPr>
        <w:t>B</w:t>
      </w:r>
      <w:r>
        <w:rPr>
          <w:color w:val="000000"/>
        </w:rPr>
        <w:t>、熟的种子没有生命力不能呼吸，</w:t>
      </w:r>
      <w:r>
        <w:rPr>
          <w:color w:val="000000"/>
        </w:rPr>
        <w:t>B</w:t>
      </w:r>
      <w:r>
        <w:rPr>
          <w:color w:val="000000"/>
        </w:rPr>
        <w:t>不符合题意；</w:t>
      </w:r>
      <w:r>
        <w:br/>
      </w:r>
      <w:r>
        <w:rPr>
          <w:color w:val="000000"/>
        </w:rPr>
        <w:t>C</w:t>
      </w:r>
      <w:r>
        <w:rPr>
          <w:color w:val="000000"/>
        </w:rPr>
        <w:t>、萌发的种子正是呼吸最旺盛的时候，用来验证种子的呼吸作用效果明显，</w:t>
      </w:r>
      <w:r>
        <w:rPr>
          <w:color w:val="000000"/>
        </w:rPr>
        <w:t>C</w:t>
      </w:r>
      <w:r>
        <w:rPr>
          <w:color w:val="000000"/>
        </w:rPr>
        <w:t>符合题意；</w:t>
      </w:r>
      <w:r>
        <w:br/>
      </w:r>
      <w:r>
        <w:rPr>
          <w:color w:val="000000"/>
        </w:rPr>
        <w:t>D</w:t>
      </w:r>
      <w:r>
        <w:rPr>
          <w:color w:val="000000"/>
        </w:rPr>
        <w:t>、刚收获的种子有可能进入休眠期，呼吸较弱，</w:t>
      </w:r>
      <w:r>
        <w:rPr>
          <w:color w:val="000000"/>
        </w:rPr>
        <w:t>D</w:t>
      </w:r>
      <w:r>
        <w:rPr>
          <w:color w:val="000000"/>
        </w:rPr>
        <w:t>不符合题意。</w:t>
      </w:r>
    </w:p>
    <w:p w:rsidR="004854E8">
      <w:pPr>
        <w:spacing w:after="0"/>
      </w:pPr>
      <w:r>
        <w:rPr>
          <w:color w:val="000000"/>
        </w:rPr>
        <w:t>故答案为：</w:t>
      </w:r>
      <w:r>
        <w:rPr>
          <w:color w:val="000000"/>
        </w:rPr>
        <w:t>C</w:t>
      </w:r>
    </w:p>
    <w:p w:rsidR="004854E8">
      <w:pPr>
        <w:spacing w:after="0"/>
      </w:pPr>
      <w:r>
        <w:rPr>
          <w:color w:val="000000"/>
        </w:rPr>
        <w:t>【分析】呼吸作用是在活细胞中有机物在氧的参与下被分解成二氧化碳和水并释放出能量的过程</w:t>
      </w:r>
      <w:r>
        <w:rPr>
          <w:color w:val="000000"/>
        </w:rPr>
        <w:t>.</w:t>
      </w:r>
    </w:p>
    <w:p w:rsidR="004854E8">
      <w:pPr>
        <w:spacing w:after="0"/>
      </w:pPr>
      <w:r>
        <w:rPr>
          <w:color w:val="000000"/>
        </w:rPr>
        <w:t>5.</w:t>
      </w:r>
      <w:r>
        <w:rPr>
          <w:color w:val="0000FF"/>
        </w:rPr>
        <w:t>【答案】</w:t>
      </w:r>
      <w:r>
        <w:rPr>
          <w:color w:val="000000"/>
        </w:rPr>
        <w:t xml:space="preserve"> B   </w:t>
      </w:r>
    </w:p>
    <w:p w:rsidR="000055EA">
      <w:pPr>
        <w:spacing w:after="0"/>
      </w:pPr>
      <w:r>
        <w:rPr>
          <w:color w:val="0000FF"/>
        </w:rPr>
        <w:t>【解析】</w:t>
      </w:r>
      <w:r>
        <w:rPr>
          <w:color w:val="000000"/>
        </w:rPr>
        <w:t>【分析】能使澄清石灰水变浑浊的</w:t>
      </w:r>
      <w:r>
        <w:rPr>
          <w:color w:val="000000"/>
        </w:rPr>
        <w:t>是二氧化碳，二氧化碳是呼吸作用的产物，所以为了验证植物的呼吸作用，所以要防止植物进行光合作用干扰实验，该实验必须在黑暗处进行。</w:t>
      </w:r>
      <w:r>
        <w:br/>
      </w:r>
      <w:r>
        <w:rPr>
          <w:color w:val="000000"/>
        </w:rPr>
        <w:t>【点评】此题为基础题，解答此题的关键是熟知光合作用和呼吸作用的条件，呼吸作用有光无光都进行，光合作用在有光的条件下进行。</w:t>
      </w:r>
    </w:p>
    <w:p w:rsidR="004854E8">
      <w:pPr>
        <w:spacing w:after="0"/>
      </w:pPr>
      <w:r>
        <w:rPr>
          <w:color w:val="000000"/>
        </w:rPr>
        <w:t>6.</w:t>
      </w:r>
      <w:r>
        <w:rPr>
          <w:color w:val="0000FF"/>
        </w:rPr>
        <w:t>【答案】</w:t>
      </w:r>
      <w:r>
        <w:rPr>
          <w:color w:val="000000"/>
        </w:rPr>
        <w:t xml:space="preserve">D  </w:t>
      </w:r>
    </w:p>
    <w:p w:rsidR="000055EA">
      <w:pPr>
        <w:spacing w:after="0"/>
      </w:pPr>
      <w:r>
        <w:rPr>
          <w:color w:val="0000FF"/>
        </w:rPr>
        <w:t>【解析】</w:t>
      </w:r>
      <w:r>
        <w:rPr>
          <w:color w:val="000000"/>
        </w:rPr>
        <w:t>【解答】解：</w:t>
      </w:r>
      <w:r>
        <w:rPr>
          <w:color w:val="000000"/>
        </w:rPr>
        <w:t>A</w:t>
      </w:r>
      <w:r>
        <w:rPr>
          <w:color w:val="000000"/>
        </w:rPr>
        <w:t>、</w:t>
      </w:r>
      <w:r>
        <w:rPr>
          <w:color w:val="000000"/>
        </w:rPr>
        <w:t>AD</w:t>
      </w:r>
      <w:r>
        <w:rPr>
          <w:color w:val="000000"/>
        </w:rPr>
        <w:t>段植物吸收二氧化碳的量逐渐增加，表示植物的光合作用逐渐加强，同时植物呼吸作用随着光照强度的增强而增强，</w:t>
      </w:r>
      <w:r>
        <w:rPr>
          <w:color w:val="000000"/>
        </w:rPr>
        <w:t>A</w:t>
      </w:r>
      <w:r>
        <w:rPr>
          <w:color w:val="000000"/>
        </w:rPr>
        <w:t>错误；</w:t>
      </w:r>
    </w:p>
    <w:p w:rsidR="004854E8">
      <w:pPr>
        <w:spacing w:after="0"/>
      </w:pPr>
      <w:r>
        <w:rPr>
          <w:color w:val="000000"/>
        </w:rPr>
        <w:t>B</w:t>
      </w:r>
      <w:r>
        <w:rPr>
          <w:color w:val="000000"/>
        </w:rPr>
        <w:t>、</w:t>
      </w:r>
      <w:r>
        <w:rPr>
          <w:color w:val="000000"/>
        </w:rPr>
        <w:t>AD</w:t>
      </w:r>
      <w:r>
        <w:rPr>
          <w:color w:val="000000"/>
        </w:rPr>
        <w:t>段表示植物的光合作用逐渐加强，</w:t>
      </w:r>
      <w:r>
        <w:rPr>
          <w:color w:val="000000"/>
        </w:rPr>
        <w:t>DE</w:t>
      </w:r>
      <w:r>
        <w:rPr>
          <w:color w:val="000000"/>
        </w:rPr>
        <w:t>段表示光合作用随着光照强度不在增强，</w:t>
      </w:r>
      <w:r>
        <w:rPr>
          <w:color w:val="000000"/>
        </w:rPr>
        <w:t>B</w:t>
      </w:r>
      <w:r>
        <w:rPr>
          <w:color w:val="000000"/>
        </w:rPr>
        <w:t>错误；</w:t>
      </w:r>
    </w:p>
    <w:p w:rsidR="004854E8">
      <w:pPr>
        <w:spacing w:after="0"/>
      </w:pPr>
      <w:r>
        <w:rPr>
          <w:color w:val="000000"/>
        </w:rPr>
        <w:t>C</w:t>
      </w:r>
      <w:r>
        <w:rPr>
          <w:color w:val="000000"/>
        </w:rPr>
        <w:t>、</w:t>
      </w:r>
      <w:r>
        <w:rPr>
          <w:color w:val="000000"/>
        </w:rPr>
        <w:t>DE</w:t>
      </w:r>
      <w:r>
        <w:rPr>
          <w:color w:val="000000"/>
        </w:rPr>
        <w:t>段</w:t>
      </w:r>
      <w:r>
        <w:rPr>
          <w:color w:val="000000"/>
        </w:rPr>
        <w:t>表示光合作用随着光照强度不在增强，但是植物体内有机物的合成大于植物分解量，</w:t>
      </w:r>
      <w:r>
        <w:rPr>
          <w:color w:val="000000"/>
        </w:rPr>
        <w:t>C</w:t>
      </w:r>
      <w:r>
        <w:rPr>
          <w:color w:val="000000"/>
        </w:rPr>
        <w:t>错误；</w:t>
      </w:r>
    </w:p>
    <w:p w:rsidR="004854E8">
      <w:pPr>
        <w:spacing w:after="0"/>
      </w:pPr>
      <w:r>
        <w:rPr>
          <w:color w:val="000000"/>
        </w:rPr>
        <w:t>D</w:t>
      </w:r>
      <w:r>
        <w:rPr>
          <w:color w:val="000000"/>
        </w:rPr>
        <w:t>、</w:t>
      </w:r>
      <w:r>
        <w:rPr>
          <w:color w:val="000000"/>
        </w:rPr>
        <w:t>AB</w:t>
      </w:r>
      <w:r>
        <w:rPr>
          <w:color w:val="000000"/>
        </w:rPr>
        <w:t>段（不含</w:t>
      </w:r>
      <w:r>
        <w:rPr>
          <w:color w:val="000000"/>
        </w:rPr>
        <w:t>A</w:t>
      </w:r>
      <w:r>
        <w:rPr>
          <w:color w:val="000000"/>
        </w:rPr>
        <w:t>、</w:t>
      </w:r>
      <w:r>
        <w:rPr>
          <w:color w:val="000000"/>
        </w:rPr>
        <w:t>B</w:t>
      </w:r>
      <w:r>
        <w:rPr>
          <w:color w:val="000000"/>
        </w:rPr>
        <w:t>点），二氧化碳吸收量为负值，表示绿色植物呼吸作用释放二氧化碳大于光合作用吸收的二氧化碳量，因此，</w:t>
      </w:r>
      <w:r>
        <w:rPr>
          <w:color w:val="000000"/>
        </w:rPr>
        <w:t>AB</w:t>
      </w:r>
      <w:r>
        <w:rPr>
          <w:color w:val="000000"/>
        </w:rPr>
        <w:t>段（不含</w:t>
      </w:r>
      <w:r>
        <w:rPr>
          <w:color w:val="000000"/>
        </w:rPr>
        <w:t>A</w:t>
      </w:r>
      <w:r>
        <w:rPr>
          <w:color w:val="000000"/>
        </w:rPr>
        <w:t>、</w:t>
      </w:r>
      <w:r>
        <w:rPr>
          <w:color w:val="000000"/>
        </w:rPr>
        <w:t>B</w:t>
      </w:r>
      <w:r>
        <w:rPr>
          <w:color w:val="000000"/>
        </w:rPr>
        <w:t>点）绿色植物呼吸作用强于光合作用，</w:t>
      </w:r>
      <w:r>
        <w:rPr>
          <w:color w:val="000000"/>
        </w:rPr>
        <w:t>D</w:t>
      </w:r>
      <w:r>
        <w:rPr>
          <w:color w:val="000000"/>
        </w:rPr>
        <w:t>正确．</w:t>
      </w:r>
    </w:p>
    <w:p w:rsidR="004854E8">
      <w:pPr>
        <w:spacing w:after="0"/>
      </w:pPr>
      <w:r>
        <w:rPr>
          <w:color w:val="000000"/>
        </w:rPr>
        <w:t>故选：</w:t>
      </w:r>
      <w:r>
        <w:rPr>
          <w:color w:val="000000"/>
        </w:rPr>
        <w:t>D</w:t>
      </w:r>
    </w:p>
    <w:p w:rsidR="004854E8">
      <w:pPr>
        <w:spacing w:after="0"/>
      </w:pPr>
      <w:r>
        <w:rPr>
          <w:color w:val="000000"/>
        </w:rPr>
        <w:t>【分析】依据所学的知识可知：（</w:t>
      </w:r>
      <w:r>
        <w:rPr>
          <w:color w:val="000000"/>
        </w:rPr>
        <w:t>1</w:t>
      </w:r>
      <w:r>
        <w:rPr>
          <w:color w:val="000000"/>
        </w:rPr>
        <w:t>）植物光合作用的原料是二氧化碳和水，光合作用要吸收二氧化碳使其浓度降低．（</w:t>
      </w:r>
      <w:r>
        <w:rPr>
          <w:color w:val="000000"/>
        </w:rPr>
        <w:t>2</w:t>
      </w:r>
      <w:r>
        <w:rPr>
          <w:color w:val="000000"/>
        </w:rPr>
        <w:t>）呼吸作用原料是有机物和氧气，在氧气的参与下分解有机物释放出大量的二氧化碳，使二氧化碳的浓度增加．（</w:t>
      </w:r>
      <w:r>
        <w:rPr>
          <w:color w:val="000000"/>
        </w:rPr>
        <w:t>3</w:t>
      </w:r>
      <w:r>
        <w:rPr>
          <w:color w:val="000000"/>
        </w:rPr>
        <w:t>）植物的光合作用与光照强度和二氧化碳的浓度等有关．如果植物的光合作用的强度大于呼吸作用的强度，植物体内的有机物就会积累．（</w:t>
      </w:r>
      <w:r>
        <w:rPr>
          <w:color w:val="000000"/>
        </w:rPr>
        <w:t>4</w:t>
      </w:r>
      <w:r>
        <w:rPr>
          <w:color w:val="000000"/>
        </w:rPr>
        <w:t>）由图可以知道：横轴代表光照强度，纵轴代表植物吸收和释放二氧化碳，其中</w:t>
      </w:r>
      <w:r>
        <w:rPr>
          <w:color w:val="000000"/>
        </w:rPr>
        <w:t>A</w:t>
      </w:r>
      <w:r>
        <w:rPr>
          <w:color w:val="000000"/>
        </w:rPr>
        <w:t>点不吸收二氧化碳，但能释放出二氧化碳说明</w:t>
      </w:r>
      <w:r>
        <w:rPr>
          <w:color w:val="000000"/>
        </w:rPr>
        <w:t>A</w:t>
      </w:r>
      <w:r>
        <w:rPr>
          <w:color w:val="000000"/>
        </w:rPr>
        <w:t>点植物只进行呼吸作用而不进行光合作用，</w:t>
      </w:r>
      <w:r>
        <w:rPr>
          <w:color w:val="000000"/>
        </w:rPr>
        <w:t>B</w:t>
      </w:r>
      <w:r>
        <w:rPr>
          <w:color w:val="000000"/>
        </w:rPr>
        <w:t>点为零界点，从</w:t>
      </w:r>
      <w:r>
        <w:rPr>
          <w:color w:val="000000"/>
        </w:rPr>
        <w:t>A</w:t>
      </w:r>
      <w:r>
        <w:rPr>
          <w:color w:val="000000"/>
        </w:rPr>
        <w:t>到</w:t>
      </w:r>
      <w:r>
        <w:rPr>
          <w:color w:val="000000"/>
        </w:rPr>
        <w:t>B</w:t>
      </w:r>
      <w:r>
        <w:rPr>
          <w:color w:val="000000"/>
        </w:rPr>
        <w:t>光越</w:t>
      </w:r>
      <w:r>
        <w:rPr>
          <w:color w:val="000000"/>
        </w:rPr>
        <w:t>来越强，到</w:t>
      </w:r>
      <w:r>
        <w:rPr>
          <w:color w:val="000000"/>
        </w:rPr>
        <w:t>B</w:t>
      </w:r>
      <w:r>
        <w:rPr>
          <w:color w:val="000000"/>
        </w:rPr>
        <w:t>点光合作用吸收的二氧化碳与呼吸作用放出的正好相等，也就是呼吸作用分解的物质与光合作用合成的物质相等，</w:t>
      </w:r>
      <w:r>
        <w:rPr>
          <w:color w:val="000000"/>
        </w:rPr>
        <w:t>DE</w:t>
      </w:r>
      <w:r>
        <w:rPr>
          <w:color w:val="000000"/>
        </w:rPr>
        <w:t>段表示光合作用随着光照强度不在增强．据此可以解答本题．</w:t>
      </w:r>
    </w:p>
    <w:p w:rsidR="004854E8">
      <w:pPr>
        <w:spacing w:after="0"/>
      </w:pPr>
      <w:r>
        <w:rPr>
          <w:color w:val="000000"/>
        </w:rPr>
        <w:t>7.</w:t>
      </w:r>
      <w:r>
        <w:rPr>
          <w:color w:val="0000FF"/>
        </w:rPr>
        <w:t>【答案】</w:t>
      </w:r>
      <w:r>
        <w:rPr>
          <w:color w:val="000000"/>
        </w:rPr>
        <w:t xml:space="preserve"> A   </w:t>
      </w:r>
    </w:p>
    <w:p w:rsidR="004854E8">
      <w:pPr>
        <w:spacing w:after="0"/>
      </w:pPr>
      <w:r>
        <w:rPr>
          <w:color w:val="0000FF"/>
        </w:rPr>
        <w:t>【解析】</w:t>
      </w:r>
      <w:r>
        <w:rPr>
          <w:color w:val="000000"/>
        </w:rPr>
        <w:t>【解答】夏季举行马拉松比赛时，赛道上每隔一段距离就会设立喷雾降温设备为运动员降温，防止运动员因体温过高而出现意外．剧烈运动中，运动员体温升高的根本原因是呼吸频率加快，导致能量释放多．</w:t>
      </w:r>
    </w:p>
    <w:p w:rsidR="004854E8">
      <w:pPr>
        <w:spacing w:after="0"/>
      </w:pPr>
      <w:r>
        <w:rPr>
          <w:color w:val="000000"/>
        </w:rPr>
        <w:t>故答案为：</w:t>
      </w:r>
      <w:r>
        <w:rPr>
          <w:color w:val="000000"/>
        </w:rPr>
        <w:t>A</w:t>
      </w:r>
    </w:p>
    <w:p w:rsidR="004854E8">
      <w:pPr>
        <w:spacing w:after="0"/>
      </w:pPr>
      <w:r>
        <w:rPr>
          <w:color w:val="000000"/>
        </w:rPr>
        <w:t>【分析】每个人所消耗的能量与运动状况有关，运动越激烈，呼吸作用越强产生的能量就越高．体温升的就越高．</w:t>
      </w:r>
    </w:p>
    <w:p w:rsidR="004854E8">
      <w:pPr>
        <w:spacing w:after="0"/>
      </w:pPr>
      <w:r>
        <w:rPr>
          <w:color w:val="000000"/>
        </w:rPr>
        <w:t>8.</w:t>
      </w:r>
      <w:r>
        <w:rPr>
          <w:color w:val="0000FF"/>
        </w:rPr>
        <w:t>【答</w:t>
      </w:r>
      <w:r>
        <w:rPr>
          <w:color w:val="0000FF"/>
        </w:rPr>
        <w:t>案】</w:t>
      </w:r>
      <w:r>
        <w:rPr>
          <w:color w:val="000000"/>
        </w:rPr>
        <w:t xml:space="preserve"> D   </w:t>
      </w:r>
    </w:p>
    <w:p w:rsidR="000055EA">
      <w:pPr>
        <w:spacing w:after="0"/>
      </w:pPr>
      <w:r>
        <w:rPr>
          <w:color w:val="0000FF"/>
        </w:rPr>
        <w:t>【解析】</w:t>
      </w:r>
      <w:r>
        <w:rPr>
          <w:color w:val="000000"/>
        </w:rPr>
        <w:t>【解答】解：由分析可知植物的绿叶进行光合作用的场所是叶绿体，所以叶绿体相当于生产东西的</w:t>
      </w:r>
      <w:r>
        <w:rPr>
          <w:color w:val="000000"/>
        </w:rPr>
        <w:t>“</w:t>
      </w:r>
      <w:r>
        <w:rPr>
          <w:color w:val="000000"/>
        </w:rPr>
        <w:t>机器</w:t>
      </w:r>
      <w:r>
        <w:rPr>
          <w:color w:val="000000"/>
        </w:rPr>
        <w:t>”</w:t>
      </w:r>
      <w:r>
        <w:rPr>
          <w:color w:val="000000"/>
        </w:rPr>
        <w:t>．而叶绿体存在于叶片的叶肉细胞中，所以一个个的叶肉细胞就相当于一个个的</w:t>
      </w:r>
      <w:r>
        <w:rPr>
          <w:color w:val="000000"/>
        </w:rPr>
        <w:t>“</w:t>
      </w:r>
      <w:r>
        <w:rPr>
          <w:color w:val="000000"/>
        </w:rPr>
        <w:t>车间</w:t>
      </w:r>
      <w:r>
        <w:rPr>
          <w:color w:val="000000"/>
        </w:rPr>
        <w:t>”</w:t>
      </w:r>
      <w:r>
        <w:rPr>
          <w:color w:val="000000"/>
        </w:rPr>
        <w:t>．利用的能量是光能，为光合作用提供</w:t>
      </w:r>
      <w:r>
        <w:rPr>
          <w:color w:val="000000"/>
        </w:rPr>
        <w:t>“</w:t>
      </w:r>
      <w:r>
        <w:rPr>
          <w:color w:val="000000"/>
        </w:rPr>
        <w:t>动力</w:t>
      </w:r>
      <w:r>
        <w:rPr>
          <w:color w:val="000000"/>
        </w:rPr>
        <w:t>”</w:t>
      </w:r>
      <w:r>
        <w:rPr>
          <w:color w:val="000000"/>
        </w:rPr>
        <w:t>，将二氧化碳和水转化成有机物和氧气，所以原料是二氧化碳和水，产物是有机物和氧气．</w:t>
      </w:r>
    </w:p>
    <w:p w:rsidR="004854E8">
      <w:pPr>
        <w:spacing w:after="0"/>
      </w:pPr>
      <w:r>
        <w:rPr>
          <w:color w:val="000000"/>
        </w:rPr>
        <w:t>故选：</w:t>
      </w:r>
      <w:r>
        <w:rPr>
          <w:color w:val="000000"/>
        </w:rPr>
        <w:t>D</w:t>
      </w:r>
    </w:p>
    <w:p w:rsidR="004854E8">
      <w:pPr>
        <w:spacing w:after="0"/>
      </w:pPr>
      <w:r>
        <w:rPr>
          <w:color w:val="000000"/>
        </w:rPr>
        <w:t>【分析】植物的光合作用是植物在叶绿体里利用光能把二氧化碳和水合成有机物，释放氧气，同时把光能转变成化学能储存在合成的有机物中的过程．分析答题．解答此类题目的关键是理解掌握绿色植物是</w:t>
      </w:r>
      <w:r>
        <w:rPr>
          <w:color w:val="000000"/>
        </w:rPr>
        <w:t>生物圈中有机物的制造者．</w:t>
      </w:r>
    </w:p>
    <w:p w:rsidR="004854E8">
      <w:pPr>
        <w:spacing w:after="0"/>
      </w:pPr>
      <w:r>
        <w:rPr>
          <w:color w:val="000000"/>
        </w:rPr>
        <w:t>9.</w:t>
      </w:r>
      <w:r>
        <w:rPr>
          <w:color w:val="0000FF"/>
        </w:rPr>
        <w:t>【答案】</w:t>
      </w:r>
      <w:r>
        <w:rPr>
          <w:color w:val="000000"/>
        </w:rPr>
        <w:t xml:space="preserve">A  </w:t>
      </w:r>
    </w:p>
    <w:p w:rsidR="000055EA">
      <w:pPr>
        <w:spacing w:after="0"/>
      </w:pPr>
      <w:r>
        <w:rPr>
          <w:color w:val="0000FF"/>
        </w:rPr>
        <w:t>【解析】</w:t>
      </w:r>
      <w:r>
        <w:rPr>
          <w:color w:val="000000"/>
        </w:rPr>
        <w:t>【解答】解：呼吸作用是生物的共同特征，为生物的生命活动提供能量，所以只要是活的细胞都需要能量，就都要进行呼吸作用．而煮熟的黄豆，种子以死亡，没有生命现象了，因此煮熟的黄豆不能进行呼吸作用．故选：</w:t>
      </w:r>
      <w:r>
        <w:rPr>
          <w:color w:val="000000"/>
        </w:rPr>
        <w:t>A</w:t>
      </w:r>
      <w:r>
        <w:rPr>
          <w:color w:val="000000"/>
        </w:rPr>
        <w:t>．</w:t>
      </w:r>
    </w:p>
    <w:p w:rsidR="004854E8">
      <w:pPr>
        <w:spacing w:after="0"/>
      </w:pPr>
      <w:r>
        <w:rPr>
          <w:color w:val="000000"/>
        </w:rPr>
        <w:t>【分析】呼吸作用指的是细胞内有机物在氧的参与下被分解成二氧化碳和水，同时释放能量的过程，释放的能量供生物体进行各项生命活动利用．</w:t>
      </w:r>
    </w:p>
    <w:p w:rsidR="004854E8">
      <w:pPr>
        <w:spacing w:after="0"/>
      </w:pPr>
      <w:r>
        <w:rPr>
          <w:color w:val="000000"/>
        </w:rPr>
        <w:t>10.</w:t>
      </w:r>
      <w:r>
        <w:rPr>
          <w:color w:val="0000FF"/>
        </w:rPr>
        <w:t>【答案】</w:t>
      </w:r>
      <w:r>
        <w:rPr>
          <w:color w:val="000000"/>
        </w:rPr>
        <w:t xml:space="preserve"> C   </w:t>
      </w:r>
    </w:p>
    <w:p w:rsidR="004854E8">
      <w:pPr>
        <w:spacing w:after="0"/>
      </w:pPr>
      <w:r>
        <w:rPr>
          <w:color w:val="0000FF"/>
        </w:rPr>
        <w:t>【解析】</w:t>
      </w:r>
      <w:r>
        <w:rPr>
          <w:color w:val="000000"/>
        </w:rPr>
        <w:t>【解答】由题意可知，萝卜等植物体的构成主要来源于光合作用制造的有机物，而光合作用的原料是大气中的二氧化碳和土壤中的水．而土壤中的无机盐和有机物、空气中的氧气不参与有机物的制造，光合作用的原料之一的水是通过根从土壤中吸收来的，而不是来自于空气中的水．可见</w:t>
      </w:r>
      <w:r>
        <w:rPr>
          <w:color w:val="000000"/>
        </w:rPr>
        <w:t>C</w:t>
      </w:r>
      <w:r>
        <w:rPr>
          <w:color w:val="000000"/>
        </w:rPr>
        <w:t>符合题意．</w:t>
      </w:r>
    </w:p>
    <w:p w:rsidR="004854E8">
      <w:pPr>
        <w:spacing w:after="0"/>
      </w:pPr>
      <w:r>
        <w:rPr>
          <w:color w:val="000000"/>
        </w:rPr>
        <w:t>故答案为：</w:t>
      </w:r>
      <w:r>
        <w:rPr>
          <w:color w:val="000000"/>
        </w:rPr>
        <w:t>C</w:t>
      </w:r>
      <w:r>
        <w:rPr>
          <w:color w:val="000000"/>
        </w:rPr>
        <w:t>．</w:t>
      </w:r>
    </w:p>
    <w:p w:rsidR="004854E8">
      <w:pPr>
        <w:spacing w:after="0"/>
      </w:pPr>
      <w:r>
        <w:rPr>
          <w:color w:val="000000"/>
        </w:rPr>
        <w:t>【分析】光合作用是绿色植物把二氧化碳和水合成有机物，释放氧气，同时把光能转变成化学能储存在合成的有机物中的过程．</w:t>
      </w:r>
    </w:p>
    <w:p w:rsidR="004854E8">
      <w:pPr>
        <w:spacing w:after="0"/>
      </w:pPr>
      <w:r>
        <w:rPr>
          <w:color w:val="000000"/>
        </w:rPr>
        <w:t>11.</w:t>
      </w:r>
      <w:r>
        <w:rPr>
          <w:color w:val="0000FF"/>
        </w:rPr>
        <w:t>【答案】</w:t>
      </w:r>
      <w:r>
        <w:rPr>
          <w:color w:val="000000"/>
        </w:rPr>
        <w:t xml:space="preserve"> B   </w:t>
      </w:r>
    </w:p>
    <w:p w:rsidR="004854E8">
      <w:pPr>
        <w:spacing w:after="0"/>
      </w:pPr>
      <w:r>
        <w:rPr>
          <w:color w:val="0000FF"/>
        </w:rPr>
        <w:t>【解析】</w:t>
      </w:r>
      <w:r>
        <w:rPr>
          <w:color w:val="000000"/>
        </w:rPr>
        <w:t>【解答】</w:t>
      </w:r>
      <w:r>
        <w:rPr>
          <w:color w:val="000000"/>
        </w:rPr>
        <w:t>A</w:t>
      </w:r>
      <w:r>
        <w:rPr>
          <w:color w:val="000000"/>
        </w:rPr>
        <w:t>、</w:t>
      </w:r>
      <w:r>
        <w:rPr>
          <w:color w:val="000000"/>
        </w:rPr>
        <w:t>ab</w:t>
      </w:r>
      <w:r>
        <w:rPr>
          <w:color w:val="000000"/>
        </w:rPr>
        <w:t>段植物吸收的二氧化碳低于零表示植物进行呼吸作用强度大于光合作用强度</w:t>
      </w:r>
      <w:r>
        <w:rPr>
          <w:color w:val="000000"/>
        </w:rPr>
        <w:t>，植物光合作用吸收的二氧化碳小于呼吸作用释放二氧化碳。</w:t>
      </w:r>
      <w:r>
        <w:rPr>
          <w:color w:val="000000"/>
        </w:rPr>
        <w:t>A</w:t>
      </w:r>
      <w:r>
        <w:rPr>
          <w:color w:val="000000"/>
        </w:rPr>
        <w:t>不符合题意；</w:t>
      </w:r>
      <w:r>
        <w:br/>
      </w:r>
      <w:r>
        <w:rPr>
          <w:color w:val="000000"/>
        </w:rPr>
        <w:t>B</w:t>
      </w:r>
      <w:r>
        <w:rPr>
          <w:color w:val="000000"/>
        </w:rPr>
        <w:t>、光合作用随着光照强度的增强光合作用增强吸收的二氧化碳增多，呼吸作用强度不变，所以吸收的二氧化碳逐渐增多，</w:t>
      </w:r>
      <w:r>
        <w:rPr>
          <w:color w:val="000000"/>
        </w:rPr>
        <w:t>bc</w:t>
      </w:r>
      <w:r>
        <w:rPr>
          <w:color w:val="000000"/>
        </w:rPr>
        <w:t>段表示该植物的光合作用随光照强度的增强而增强，</w:t>
      </w:r>
      <w:r>
        <w:rPr>
          <w:color w:val="000000"/>
        </w:rPr>
        <w:t>B</w:t>
      </w:r>
      <w:r>
        <w:rPr>
          <w:color w:val="000000"/>
        </w:rPr>
        <w:t>符合题意；</w:t>
      </w:r>
      <w:r>
        <w:br/>
      </w:r>
      <w:r>
        <w:rPr>
          <w:color w:val="000000"/>
        </w:rPr>
        <w:t>C</w:t>
      </w:r>
      <w:r>
        <w:rPr>
          <w:color w:val="000000"/>
        </w:rPr>
        <w:t>、光合作用吸收二氧化碳，呼吸作用释放二氧化碳，</w:t>
      </w:r>
      <w:r>
        <w:rPr>
          <w:color w:val="000000"/>
        </w:rPr>
        <w:t>b</w:t>
      </w:r>
      <w:r>
        <w:rPr>
          <w:color w:val="000000"/>
        </w:rPr>
        <w:t>点的二氧化碳吸收相对量为零，表示光合作用吸收的二氧化碳量等于呼吸作用释放的二氧化碳量。</w:t>
      </w:r>
      <w:r>
        <w:rPr>
          <w:color w:val="000000"/>
        </w:rPr>
        <w:t>C</w:t>
      </w:r>
      <w:r>
        <w:rPr>
          <w:color w:val="000000"/>
        </w:rPr>
        <w:t>不符合题意；</w:t>
      </w:r>
      <w:r>
        <w:br/>
      </w:r>
      <w:r>
        <w:rPr>
          <w:color w:val="000000"/>
        </w:rPr>
        <w:t>D</w:t>
      </w:r>
      <w:r>
        <w:rPr>
          <w:color w:val="000000"/>
        </w:rPr>
        <w:t>、</w:t>
      </w:r>
      <w:r>
        <w:rPr>
          <w:color w:val="000000"/>
        </w:rPr>
        <w:t>cd</w:t>
      </w:r>
      <w:r>
        <w:rPr>
          <w:color w:val="000000"/>
        </w:rPr>
        <w:t>短表示光合作用趋于稳定，</w:t>
      </w:r>
      <w:r>
        <w:rPr>
          <w:color w:val="000000"/>
        </w:rPr>
        <w:t>D</w:t>
      </w:r>
      <w:r>
        <w:rPr>
          <w:color w:val="000000"/>
        </w:rPr>
        <w:t>不符合题意。</w:t>
      </w:r>
    </w:p>
    <w:p w:rsidR="004854E8">
      <w:pPr>
        <w:spacing w:after="0"/>
      </w:pPr>
      <w:r>
        <w:rPr>
          <w:color w:val="000000"/>
        </w:rPr>
        <w:t>故答案为：</w:t>
      </w:r>
      <w:r>
        <w:rPr>
          <w:color w:val="000000"/>
        </w:rPr>
        <w:t>B</w:t>
      </w:r>
    </w:p>
    <w:p w:rsidR="004854E8">
      <w:pPr>
        <w:spacing w:after="0"/>
      </w:pPr>
      <w:r>
        <w:rPr>
          <w:color w:val="000000"/>
        </w:rPr>
        <w:t>【分析】</w:t>
      </w:r>
      <w:r>
        <w:rPr>
          <w:b/>
          <w:color w:val="000000"/>
        </w:rPr>
        <w:t>光合作用和呼吸作用两者的关系：</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2379"/>
        <w:gridCol w:w="4020"/>
        <w:gridCol w:w="3155"/>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30"/>
        </w:trPr>
        <w:tc>
          <w:tcPr>
            <w:tcW w:w="2784"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项目</w:t>
            </w:r>
          </w:p>
        </w:tc>
        <w:tc>
          <w:tcPr>
            <w:tcW w:w="4769"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光合作用</w:t>
            </w:r>
          </w:p>
        </w:tc>
        <w:tc>
          <w:tcPr>
            <w:tcW w:w="3767"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呼吸作用</w:t>
            </w:r>
          </w:p>
        </w:tc>
      </w:tr>
      <w:tr>
        <w:tblPrEx>
          <w:tblW w:w="0" w:type="auto"/>
          <w:tblInd w:w="115" w:type="dxa"/>
          <w:tblLook w:val="04A0"/>
        </w:tblPrEx>
        <w:trPr>
          <w:trHeight w:val="30"/>
        </w:trPr>
        <w:tc>
          <w:tcPr>
            <w:tcW w:w="2784"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原料</w:t>
            </w:r>
          </w:p>
        </w:tc>
        <w:tc>
          <w:tcPr>
            <w:tcW w:w="4769"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二氧化碳和水</w:t>
            </w:r>
          </w:p>
        </w:tc>
        <w:tc>
          <w:tcPr>
            <w:tcW w:w="3767"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有机物和氧气</w:t>
            </w:r>
          </w:p>
        </w:tc>
      </w:tr>
      <w:tr>
        <w:tblPrEx>
          <w:tblW w:w="0" w:type="auto"/>
          <w:tblInd w:w="115" w:type="dxa"/>
          <w:tblLook w:val="04A0"/>
        </w:tblPrEx>
        <w:trPr>
          <w:trHeight w:val="30"/>
        </w:trPr>
        <w:tc>
          <w:tcPr>
            <w:tcW w:w="2784"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产物</w:t>
            </w:r>
          </w:p>
        </w:tc>
        <w:tc>
          <w:tcPr>
            <w:tcW w:w="4769"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有机物和氧气</w:t>
            </w:r>
          </w:p>
        </w:tc>
        <w:tc>
          <w:tcPr>
            <w:tcW w:w="3767"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二氧化碳和水</w:t>
            </w:r>
          </w:p>
        </w:tc>
      </w:tr>
      <w:tr>
        <w:tblPrEx>
          <w:tblW w:w="0" w:type="auto"/>
          <w:tblInd w:w="115" w:type="dxa"/>
          <w:tblLook w:val="04A0"/>
        </w:tblPrEx>
        <w:trPr>
          <w:trHeight w:val="30"/>
        </w:trPr>
        <w:tc>
          <w:tcPr>
            <w:tcW w:w="2784"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场所</w:t>
            </w:r>
          </w:p>
        </w:tc>
        <w:tc>
          <w:tcPr>
            <w:tcW w:w="4769"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叶绿体</w:t>
            </w:r>
          </w:p>
        </w:tc>
        <w:tc>
          <w:tcPr>
            <w:tcW w:w="3767"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线粒体</w:t>
            </w:r>
          </w:p>
        </w:tc>
      </w:tr>
      <w:tr>
        <w:tblPrEx>
          <w:tblW w:w="0" w:type="auto"/>
          <w:tblInd w:w="115" w:type="dxa"/>
          <w:tblLook w:val="04A0"/>
        </w:tblPrEx>
        <w:trPr>
          <w:trHeight w:val="30"/>
        </w:trPr>
        <w:tc>
          <w:tcPr>
            <w:tcW w:w="2784"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条件（是否需要光）</w:t>
            </w:r>
          </w:p>
        </w:tc>
        <w:tc>
          <w:tcPr>
            <w:tcW w:w="4769"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是</w:t>
            </w:r>
          </w:p>
        </w:tc>
        <w:tc>
          <w:tcPr>
            <w:tcW w:w="3767"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否</w:t>
            </w:r>
          </w:p>
        </w:tc>
      </w:tr>
      <w:tr>
        <w:tblPrEx>
          <w:tblW w:w="0" w:type="auto"/>
          <w:tblInd w:w="115" w:type="dxa"/>
          <w:tblLook w:val="04A0"/>
        </w:tblPrEx>
        <w:trPr>
          <w:trHeight w:val="30"/>
        </w:trPr>
        <w:tc>
          <w:tcPr>
            <w:tcW w:w="2784"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能力转换</w:t>
            </w:r>
          </w:p>
        </w:tc>
        <w:tc>
          <w:tcPr>
            <w:tcW w:w="4769"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将光能转变成化学能，贮藏在有机物内</w:t>
            </w:r>
          </w:p>
        </w:tc>
        <w:tc>
          <w:tcPr>
            <w:tcW w:w="3767"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4854E8">
            <w:pPr>
              <w:spacing w:after="0"/>
            </w:pPr>
            <w:r>
              <w:rPr>
                <w:color w:val="000000"/>
              </w:rPr>
              <w:t>将有机物的能量释放出来</w:t>
            </w:r>
          </w:p>
        </w:tc>
      </w:tr>
    </w:tbl>
    <w:p w:rsidR="004854E8">
      <w:pPr>
        <w:spacing w:after="0"/>
      </w:pPr>
      <w:r>
        <w:rPr>
          <w:color w:val="000000"/>
        </w:rPr>
        <w:t>12.</w:t>
      </w:r>
      <w:r>
        <w:rPr>
          <w:color w:val="0000FF"/>
        </w:rPr>
        <w:t>【答案】</w:t>
      </w:r>
      <w:r>
        <w:rPr>
          <w:color w:val="000000"/>
        </w:rPr>
        <w:t xml:space="preserve">C  </w:t>
      </w:r>
    </w:p>
    <w:p w:rsidR="000055EA">
      <w:pPr>
        <w:spacing w:after="0"/>
      </w:pPr>
      <w:r>
        <w:rPr>
          <w:color w:val="0000FF"/>
        </w:rPr>
        <w:t>【解析】</w:t>
      </w:r>
      <w:r>
        <w:rPr>
          <w:color w:val="000000"/>
        </w:rPr>
        <w:t>【解答】合理密植是指在单位面积上，栽种作物或树木时密度要适当，行株距要合理．合理密植，有利于充分利用光能，提高光合效率．种植过密，植物叶片相互遮</w:t>
      </w:r>
      <w:r>
        <w:rPr>
          <w:color w:val="000000"/>
        </w:rPr>
        <w:t xml:space="preserve"> </w:t>
      </w:r>
      <w:r>
        <w:rPr>
          <w:color w:val="000000"/>
        </w:rPr>
        <w:t>盖，只有上部叶片进行光合作用，种植过稀，部分光能得不到利用，光能利用率低．只有合理密植才是最经济的做法．所以合理密植有助于提高农作物的单位面积产</w:t>
      </w:r>
      <w:r>
        <w:rPr>
          <w:color w:val="000000"/>
        </w:rPr>
        <w:t xml:space="preserve"> </w:t>
      </w:r>
      <w:r>
        <w:rPr>
          <w:color w:val="000000"/>
        </w:rPr>
        <w:t>量，其主要原因是阳光得以充分利用．</w:t>
      </w:r>
    </w:p>
    <w:p w:rsidR="004854E8">
      <w:pPr>
        <w:spacing w:after="0"/>
      </w:pPr>
      <w:r>
        <w:rPr>
          <w:color w:val="000000"/>
        </w:rPr>
        <w:t>故选：</w:t>
      </w:r>
      <w:r>
        <w:rPr>
          <w:color w:val="000000"/>
        </w:rPr>
        <w:t>C</w:t>
      </w:r>
      <w:r>
        <w:rPr>
          <w:color w:val="000000"/>
        </w:rPr>
        <w:t>．</w:t>
      </w:r>
    </w:p>
    <w:p w:rsidR="004854E8">
      <w:pPr>
        <w:spacing w:after="0"/>
      </w:pPr>
      <w:r>
        <w:rPr>
          <w:color w:val="000000"/>
        </w:rPr>
        <w:t>【分析】合理密植是使植株行间距和株距科学合理，使植物的叶片互不遮挡，通过植物的光合作用，充分有效利用这片土地上的光能，来提高产量．</w:t>
      </w:r>
    </w:p>
    <w:p w:rsidR="004854E8">
      <w:pPr>
        <w:spacing w:after="0"/>
      </w:pPr>
      <w:r>
        <w:rPr>
          <w:color w:val="000000"/>
        </w:rPr>
        <w:t>13.</w:t>
      </w:r>
      <w:r>
        <w:rPr>
          <w:color w:val="0000FF"/>
        </w:rPr>
        <w:t>【答案】</w:t>
      </w:r>
      <w:r>
        <w:rPr>
          <w:color w:val="000000"/>
        </w:rPr>
        <w:t xml:space="preserve">A  </w:t>
      </w:r>
    </w:p>
    <w:p w:rsidR="000055EA">
      <w:pPr>
        <w:spacing w:after="0"/>
      </w:pPr>
      <w:r>
        <w:rPr>
          <w:color w:val="0000FF"/>
        </w:rPr>
        <w:t>【解析】</w:t>
      </w:r>
      <w:r>
        <w:rPr>
          <w:color w:val="000000"/>
        </w:rPr>
        <w:t>【解答】解：植物光合作用的意义有：</w:t>
      </w:r>
      <w:r>
        <w:rPr>
          <w:color w:val="000000"/>
        </w:rPr>
        <w:t>①</w:t>
      </w:r>
      <w:r>
        <w:rPr>
          <w:color w:val="000000"/>
        </w:rPr>
        <w:t>它把无机物转变成有机物，一部分用来构成植物体的自身，另外其它生物直接或间接以植物为食，所以也为其它生物提供了基本的食物</w:t>
      </w:r>
      <w:r>
        <w:rPr>
          <w:color w:val="000000"/>
        </w:rPr>
        <w:t>来源，同时释放氧气供生物呼吸利用．</w:t>
      </w:r>
      <w:r>
        <w:rPr>
          <w:color w:val="000000"/>
        </w:rPr>
        <w:t>②</w:t>
      </w:r>
      <w:r>
        <w:rPr>
          <w:color w:val="000000"/>
        </w:rPr>
        <w:t>在这一过程中，它把光能转变为贮存在有机物中的化学能．是自然界的能量来源．</w:t>
      </w:r>
      <w:r>
        <w:rPr>
          <w:color w:val="000000"/>
        </w:rPr>
        <w:t>③</w:t>
      </w:r>
      <w:r>
        <w:rPr>
          <w:color w:val="000000"/>
        </w:rPr>
        <w:t>从根本上改变了地面上的生活环境．维持了大气中氧气和二氧化碳的相对平衡．但不能为生物圈中的其他生物提供氧气．</w:t>
      </w:r>
      <w:r>
        <w:rPr>
          <w:color w:val="000000"/>
        </w:rPr>
        <w:t> </w:t>
      </w:r>
    </w:p>
    <w:p w:rsidR="004854E8">
      <w:pPr>
        <w:spacing w:after="0"/>
      </w:pPr>
      <w:r>
        <w:rPr>
          <w:color w:val="000000"/>
        </w:rPr>
        <w:t>故选：</w:t>
      </w:r>
      <w:r>
        <w:rPr>
          <w:color w:val="000000"/>
        </w:rPr>
        <w:t>A</w:t>
      </w:r>
    </w:p>
    <w:p w:rsidR="004854E8">
      <w:pPr>
        <w:spacing w:after="0"/>
      </w:pPr>
      <w:r>
        <w:rPr>
          <w:color w:val="000000"/>
        </w:rPr>
        <w:t>【分析】光合作用的概念是绿色植物利用光能，通过叶绿体，把二氧化碳和水转化成贮存着能量的有机物（主要是淀粉），并释放氧气的过程．</w:t>
      </w:r>
    </w:p>
    <w:p w:rsidR="004854E8">
      <w:pPr>
        <w:spacing w:after="0"/>
      </w:pPr>
      <w:r>
        <w:rPr>
          <w:color w:val="000000"/>
        </w:rPr>
        <w:t>14.</w:t>
      </w:r>
      <w:r>
        <w:rPr>
          <w:color w:val="0000FF"/>
        </w:rPr>
        <w:t>【答案】</w:t>
      </w:r>
      <w:r>
        <w:rPr>
          <w:color w:val="000000"/>
        </w:rPr>
        <w:t xml:space="preserve"> A   </w:t>
      </w:r>
    </w:p>
    <w:p w:rsidR="004854E8">
      <w:pPr>
        <w:spacing w:after="0"/>
      </w:pPr>
      <w:r>
        <w:rPr>
          <w:color w:val="0000FF"/>
        </w:rPr>
        <w:t>【解析】</w:t>
      </w:r>
      <w:r>
        <w:rPr>
          <w:color w:val="000000"/>
        </w:rPr>
        <w:t>【解答】解：植物进行光合作用放出氧气，可以用薄膜氧电极进行测定，它具有灵敏度高，操作简便，可以连续测定水溶液中溶解氧含</w:t>
      </w:r>
      <w:r>
        <w:rPr>
          <w:color w:val="000000"/>
        </w:rPr>
        <w:t>量及其变化过程。是检测植物光合作用强度的最方便的方法。</w:t>
      </w:r>
    </w:p>
    <w:p w:rsidR="004854E8">
      <w:pPr>
        <w:spacing w:after="0"/>
      </w:pPr>
      <w:r>
        <w:rPr>
          <w:color w:val="000000"/>
        </w:rPr>
        <w:t>故答案为：</w:t>
      </w:r>
      <w:r>
        <w:rPr>
          <w:color w:val="000000"/>
        </w:rPr>
        <w:t>A</w:t>
      </w:r>
    </w:p>
    <w:p w:rsidR="004854E8">
      <w:pPr>
        <w:spacing w:after="0"/>
      </w:pPr>
      <w:r>
        <w:rPr>
          <w:color w:val="000000"/>
        </w:rPr>
        <w:t>【分析】</w:t>
      </w:r>
      <w:r>
        <w:rPr>
          <w:color w:val="000000"/>
        </w:rPr>
        <w:t>A</w:t>
      </w:r>
      <w:r>
        <w:rPr>
          <w:color w:val="000000"/>
        </w:rPr>
        <w:t>、植物进行光合作用放出氧气，可以用薄膜氧电极进行测定，它具有灵敏度高，操作简便，可以连续测定水溶液中溶解氧含量及其变化过程．是检测植物光合作用强度的最方便的方法，符合题意．</w:t>
      </w:r>
      <w:r>
        <w:br/>
      </w:r>
      <w:r>
        <w:rPr>
          <w:color w:val="000000"/>
        </w:rPr>
        <w:t>B</w:t>
      </w:r>
      <w:r>
        <w:rPr>
          <w:color w:val="000000"/>
        </w:rPr>
        <w:t>、利用气体分析方法测定光合强度比较准确，而且不损伤植株，在光合作用的研究中测定</w:t>
      </w:r>
      <w:r>
        <w:rPr>
          <w:color w:val="000000"/>
        </w:rPr>
        <w:t>CO</w:t>
      </w:r>
      <w:r>
        <w:rPr>
          <w:color w:val="000000"/>
          <w:vertAlign w:val="subscript"/>
        </w:rPr>
        <w:t xml:space="preserve"> 2</w:t>
      </w:r>
      <w:r>
        <w:rPr>
          <w:color w:val="000000"/>
        </w:rPr>
        <w:t xml:space="preserve"> </w:t>
      </w:r>
      <w:r>
        <w:rPr>
          <w:color w:val="000000"/>
        </w:rPr>
        <w:t>吸收量可用</w:t>
      </w:r>
      <w:r>
        <w:rPr>
          <w:color w:val="000000"/>
        </w:rPr>
        <w:t>pH</w:t>
      </w:r>
      <w:r>
        <w:rPr>
          <w:color w:val="000000"/>
        </w:rPr>
        <w:t>比色法，也可用红外线气体分析仪更精确地测定，但比较麻烦，不符合题意．</w:t>
      </w:r>
      <w:r>
        <w:br/>
      </w:r>
      <w:r>
        <w:rPr>
          <w:color w:val="000000"/>
        </w:rPr>
        <w:t>C</w:t>
      </w:r>
      <w:r>
        <w:rPr>
          <w:color w:val="000000"/>
        </w:rPr>
        <w:t>、有分析可知，水的消耗量不容易反映出植物的光合速率，不符合题意．</w:t>
      </w:r>
      <w:r>
        <w:br/>
      </w:r>
      <w:r>
        <w:rPr>
          <w:color w:val="000000"/>
        </w:rPr>
        <w:t>D</w:t>
      </w:r>
      <w:r>
        <w:rPr>
          <w:color w:val="000000"/>
        </w:rPr>
        <w:t>、干物质的积累</w:t>
      </w:r>
      <w:r>
        <w:rPr>
          <w:color w:val="000000"/>
        </w:rPr>
        <w:t>可用改良半叶法测定，即将植物对称叶片的一部分遮光或取下置于暗处，另一部分则留在光下进行光合作用，过一定时间后，在这两部分叶片的对应部位取同等面积，分别烘干称重．因为对称叶片的两对应部位的等面积的干重，开始时被视为相等，照光后叶片重量超过暗中的叶重，超过部分即为光合作用产物的产量，并通过一定的计算可得到光合作用强度．该方法的优点是可以直接测出有机物的实际积累量，但费时较多，且损伤植株，不能对指定的叶片或植株进行动态研究．不符合题意．</w:t>
      </w:r>
    </w:p>
    <w:p w:rsidR="004854E8">
      <w:r>
        <w:t>二、填空题</w:t>
      </w:r>
    </w:p>
    <w:p w:rsidR="000055EA">
      <w:pPr>
        <w:spacing w:after="0"/>
      </w:pPr>
      <w:r>
        <w:rPr>
          <w:color w:val="000000"/>
        </w:rPr>
        <w:t>15.</w:t>
      </w:r>
      <w:r>
        <w:rPr>
          <w:color w:val="0000FF"/>
        </w:rPr>
        <w:t>【答案】</w:t>
      </w:r>
      <w:r>
        <w:rPr>
          <w:color w:val="000000"/>
        </w:rPr>
        <w:t>把叶片内原有的淀粉转运消耗掉</w:t>
      </w:r>
      <w:r>
        <w:rPr>
          <w:color w:val="000000"/>
        </w:rPr>
        <w:t> </w:t>
      </w:r>
      <w:r>
        <w:t xml:space="preserve"> </w:t>
      </w:r>
      <w:r>
        <w:t>；</w:t>
      </w:r>
      <w:r>
        <w:rPr>
          <w:color w:val="000000"/>
        </w:rPr>
        <w:t>阳光下</w:t>
      </w:r>
      <w:r>
        <w:t xml:space="preserve"> </w:t>
      </w:r>
      <w:r>
        <w:t>；</w:t>
      </w:r>
      <w:r>
        <w:rPr>
          <w:color w:val="000000"/>
        </w:rPr>
        <w:t>酒</w:t>
      </w:r>
      <w:r>
        <w:rPr>
          <w:color w:val="000000"/>
        </w:rPr>
        <w:t>精</w:t>
      </w:r>
      <w:r>
        <w:t xml:space="preserve"> </w:t>
      </w:r>
      <w:r>
        <w:t>；</w:t>
      </w:r>
      <w:r>
        <w:rPr>
          <w:color w:val="000000"/>
        </w:rPr>
        <w:t>丙</w:t>
      </w:r>
      <w:r>
        <w:t xml:space="preserve"> </w:t>
      </w:r>
      <w:r>
        <w:t>；</w:t>
      </w:r>
      <w:r>
        <w:rPr>
          <w:color w:val="000000"/>
        </w:rPr>
        <w:t>甲、丙</w:t>
      </w:r>
      <w:r>
        <w:t xml:space="preserve"> </w:t>
      </w:r>
      <w:r>
        <w:t>；</w:t>
      </w:r>
      <w:r>
        <w:rPr>
          <w:color w:val="000000"/>
        </w:rPr>
        <w:t>乙、丙</w:t>
      </w:r>
      <w:r>
        <w:t xml:space="preserve"> </w:t>
      </w:r>
      <w:r>
        <w:t>；</w:t>
      </w:r>
      <w:r>
        <w:rPr>
          <w:color w:val="000000"/>
        </w:rPr>
        <w:t>叶绿体</w:t>
      </w:r>
      <w:r>
        <w:t xml:space="preserve"> </w:t>
      </w:r>
      <w:r>
        <w:t>；</w:t>
      </w:r>
      <w:r>
        <w:rPr>
          <w:color w:val="000000"/>
        </w:rPr>
        <w:t>淀粉（有机物）</w:t>
      </w:r>
      <w:r>
        <w:t xml:space="preserve"> </w:t>
      </w:r>
      <w:r>
        <w:t>；</w:t>
      </w:r>
      <w:r>
        <w:rPr>
          <w:color w:val="000000"/>
        </w:rPr>
        <w:t>光照</w:t>
      </w:r>
    </w:p>
    <w:p w:rsidR="000055EA">
      <w:pPr>
        <w:spacing w:after="0"/>
      </w:pPr>
      <w:r>
        <w:rPr>
          <w:color w:val="0000FF"/>
        </w:rPr>
        <w:t>【解析】</w:t>
      </w:r>
      <w:r>
        <w:rPr>
          <w:color w:val="000000"/>
        </w:rPr>
        <w:t>【解答】（</w:t>
      </w:r>
      <w:r>
        <w:rPr>
          <w:color w:val="000000"/>
        </w:rPr>
        <w:t>1</w:t>
      </w:r>
      <w:r>
        <w:rPr>
          <w:color w:val="000000"/>
        </w:rPr>
        <w:t>）绿色植物通过叶绿体利用光能把二氧化碳和水转变成储存能量的有机物，并释放出氧气的过程叫绿色植物光合作用．在绿叶在光下制造有机物实验中，为了验证绿色植物在光下能制造淀粉，必须先让叶片内原有的淀粉运走耗尽，才能验证叶片内的淀粉是绿色植物在光下光合作用制造的；</w:t>
      </w:r>
      <w:r>
        <w:br/>
      </w:r>
      <w:r>
        <w:rPr>
          <w:color w:val="000000"/>
        </w:rPr>
        <w:t>（</w:t>
      </w:r>
      <w:r>
        <w:rPr>
          <w:color w:val="000000"/>
        </w:rPr>
        <w:t>2</w:t>
      </w:r>
      <w:r>
        <w:rPr>
          <w:color w:val="000000"/>
        </w:rPr>
        <w:t>）因为是要探究绿色植物的光合作用，所以要将植物放到阳光下照射</w:t>
      </w:r>
      <w:r>
        <w:rPr>
          <w:color w:val="000000"/>
        </w:rPr>
        <w:t>3</w:t>
      </w:r>
      <w:r>
        <w:rPr>
          <w:color w:val="000000"/>
        </w:rPr>
        <w:t>至</w:t>
      </w:r>
      <w:r>
        <w:rPr>
          <w:color w:val="000000"/>
        </w:rPr>
        <w:t>4</w:t>
      </w:r>
      <w:r>
        <w:rPr>
          <w:color w:val="000000"/>
        </w:rPr>
        <w:t>小时；</w:t>
      </w:r>
      <w:r>
        <w:br/>
      </w:r>
      <w:r>
        <w:rPr>
          <w:color w:val="000000"/>
        </w:rPr>
        <w:t>（</w:t>
      </w:r>
      <w:r>
        <w:rPr>
          <w:color w:val="000000"/>
        </w:rPr>
        <w:t>3</w:t>
      </w:r>
      <w:r>
        <w:rPr>
          <w:color w:val="000000"/>
        </w:rPr>
        <w:t>）将叶片放在盛有酒精的小烧杯中，再放入大烧杯内隔水加热的目的是脱去叶片中的叶绿素，使叶片中的叶绿素溶解到酒精里，叶片脱去叶绿素后变成了黄白色，因此观察到的现象是叶片逐渐由绿色变成了黄白色；</w:t>
      </w:r>
      <w:r>
        <w:br/>
      </w:r>
      <w:r>
        <w:rPr>
          <w:color w:val="000000"/>
        </w:rPr>
        <w:t>（</w:t>
      </w:r>
      <w:r>
        <w:rPr>
          <w:color w:val="000000"/>
        </w:rPr>
        <w:t>4</w:t>
      </w:r>
      <w:r>
        <w:rPr>
          <w:color w:val="000000"/>
        </w:rPr>
        <w:t>）（</w:t>
      </w:r>
      <w:r>
        <w:rPr>
          <w:color w:val="000000"/>
        </w:rPr>
        <w:t>5</w:t>
      </w:r>
      <w:r>
        <w:rPr>
          <w:color w:val="000000"/>
        </w:rPr>
        <w:t>）（</w:t>
      </w:r>
      <w:r>
        <w:rPr>
          <w:color w:val="000000"/>
        </w:rPr>
        <w:t>6</w:t>
      </w:r>
      <w:r>
        <w:rPr>
          <w:color w:val="000000"/>
        </w:rPr>
        <w:t>）淀粉遇碘变蓝色，这是淀粉的特性，植物通过光合作用制造的有机物主要是淀粉，因此常用碘液来检测绿色植物是否进行了光合作用，叶片的遮光部分和见光部分以光为变量形成了一组对照实验，滴加碘液后，停留片刻，用清水冲洗掉碘液，观察到的现象是：叶片的遮光部分没有变蓝色，说明这部分叶片没有进行光合作用，叶片的见光部分</w:t>
      </w:r>
      <w:r>
        <w:rPr>
          <w:color w:val="000000"/>
        </w:rPr>
        <w:t>变蓝色，说明进行了光合作用，比较叶片的遮光部分和见光部分的实验现象，可以得出结论：光合作用的条件是光。</w:t>
      </w:r>
      <w:r>
        <w:br/>
      </w:r>
      <w:r>
        <w:rPr>
          <w:color w:val="000000"/>
        </w:rPr>
        <w:t>【分析】本题考查的是绿色植物在光下制造有机物的实验，解答此题的关键是掌握</w:t>
      </w:r>
      <w:r>
        <w:rPr>
          <w:color w:val="000000"/>
        </w:rPr>
        <w:t>“</w:t>
      </w:r>
      <w:r>
        <w:rPr>
          <w:color w:val="000000"/>
        </w:rPr>
        <w:t>绿叶在光下制造有机物</w:t>
      </w:r>
      <w:r>
        <w:rPr>
          <w:color w:val="000000"/>
        </w:rPr>
        <w:t>”</w:t>
      </w:r>
      <w:r>
        <w:rPr>
          <w:color w:val="000000"/>
        </w:rPr>
        <w:t>的实验步骤是：暗处理（将叶片内原有的淀粉运走耗尽）</w:t>
      </w:r>
      <w:r>
        <w:rPr>
          <w:color w:val="000000"/>
        </w:rPr>
        <w:t>→</w:t>
      </w:r>
      <w:r>
        <w:rPr>
          <w:color w:val="000000"/>
        </w:rPr>
        <w:t>遮光（形成对照实验）</w:t>
      </w:r>
      <w:r>
        <w:rPr>
          <w:color w:val="000000"/>
        </w:rPr>
        <w:t>→</w:t>
      </w:r>
      <w:r>
        <w:rPr>
          <w:color w:val="000000"/>
        </w:rPr>
        <w:t>脱色（用酒精脱去叶绿素）</w:t>
      </w:r>
      <w:r>
        <w:rPr>
          <w:color w:val="000000"/>
        </w:rPr>
        <w:t>→</w:t>
      </w:r>
      <w:r>
        <w:rPr>
          <w:color w:val="000000"/>
        </w:rPr>
        <w:t>滴加碘液</w:t>
      </w:r>
      <w:r>
        <w:rPr>
          <w:color w:val="000000"/>
        </w:rPr>
        <w:t>→</w:t>
      </w:r>
      <w:r>
        <w:rPr>
          <w:color w:val="000000"/>
        </w:rPr>
        <w:t>观察现象</w:t>
      </w:r>
      <w:r>
        <w:rPr>
          <w:color w:val="000000"/>
        </w:rPr>
        <w:t>→</w:t>
      </w:r>
      <w:r>
        <w:rPr>
          <w:color w:val="000000"/>
        </w:rPr>
        <w:t>得出结论。</w:t>
      </w:r>
    </w:p>
    <w:p w:rsidR="004854E8">
      <w:pPr>
        <w:spacing w:after="0"/>
      </w:pPr>
      <w:r>
        <w:rPr>
          <w:color w:val="000000"/>
        </w:rPr>
        <w:t>16.</w:t>
      </w:r>
      <w:r>
        <w:rPr>
          <w:color w:val="0000FF"/>
        </w:rPr>
        <w:t>【答案】</w:t>
      </w:r>
      <w:r>
        <w:rPr>
          <w:color w:val="000000"/>
        </w:rPr>
        <w:t xml:space="preserve"> </w:t>
      </w:r>
      <w:r>
        <w:rPr>
          <w:color w:val="000000"/>
        </w:rPr>
        <w:t>光合；呼吸；有机物</w:t>
      </w:r>
      <w:r>
        <w:rPr>
          <w:color w:val="000000"/>
        </w:rPr>
        <w:t xml:space="preserve">   </w:t>
      </w:r>
    </w:p>
    <w:p w:rsidR="004854E8">
      <w:pPr>
        <w:spacing w:after="0"/>
      </w:pPr>
      <w:r>
        <w:rPr>
          <w:color w:val="0000FF"/>
        </w:rPr>
        <w:t>【解析】</w:t>
      </w:r>
      <w:r>
        <w:rPr>
          <w:color w:val="000000"/>
        </w:rPr>
        <w:t>【解答】由于植物进行光合作用制造有机物，其强度与温度有关，由于新疆地区夏天白昼较长</w:t>
      </w:r>
      <w:r>
        <w:rPr>
          <w:color w:val="000000"/>
        </w:rPr>
        <w:t xml:space="preserve"> </w:t>
      </w:r>
      <w:r>
        <w:rPr>
          <w:color w:val="000000"/>
        </w:rPr>
        <w:t>温度高，植物进行光合作用的能力强，而植物进行呼吸作用的强度也与温度有关，夜间短，气温低植物的呼吸作用比较弱，消耗的有机物就比较少，所以植物体内的糖分积累的就比较多，吃起来特别甜。</w:t>
      </w:r>
      <w:r>
        <w:br/>
      </w:r>
      <w:r>
        <w:rPr>
          <w:color w:val="000000"/>
        </w:rPr>
        <w:t>故答案为：光合；呼吸；有机物</w:t>
      </w:r>
    </w:p>
    <w:p w:rsidR="004854E8">
      <w:pPr>
        <w:spacing w:after="0"/>
      </w:pPr>
      <w:r>
        <w:rPr>
          <w:color w:val="000000"/>
        </w:rPr>
        <w:t>【分析】影响植物光合作用的外界因素有光照、二氧化碳的浓度和温度，其中植物在</w:t>
      </w:r>
      <w:r>
        <w:rPr>
          <w:color w:val="000000"/>
        </w:rPr>
        <w:t>25℃</w:t>
      </w:r>
      <w:r>
        <w:rPr>
          <w:color w:val="000000"/>
        </w:rPr>
        <w:t>至</w:t>
      </w:r>
      <w:r>
        <w:rPr>
          <w:color w:val="000000"/>
        </w:rPr>
        <w:t>30℃</w:t>
      </w:r>
      <w:r>
        <w:rPr>
          <w:color w:val="000000"/>
        </w:rPr>
        <w:t>的时候最为适宜．温度是影响植物呼吸作用的主要因素，温度越低，呼吸作用越弱</w:t>
      </w:r>
      <w:r>
        <w:rPr>
          <w:color w:val="000000"/>
        </w:rPr>
        <w:t>.</w:t>
      </w:r>
    </w:p>
    <w:p w:rsidR="000055EA">
      <w:pPr>
        <w:spacing w:after="0"/>
      </w:pPr>
      <w:r>
        <w:rPr>
          <w:color w:val="000000"/>
        </w:rPr>
        <w:t>17.</w:t>
      </w:r>
      <w:r>
        <w:rPr>
          <w:color w:val="0000FF"/>
        </w:rPr>
        <w:t>【答案】</w:t>
      </w:r>
      <w:r>
        <w:rPr>
          <w:color w:val="000000"/>
        </w:rPr>
        <w:t xml:space="preserve"> </w:t>
      </w:r>
      <w:r>
        <w:rPr>
          <w:color w:val="000000"/>
        </w:rPr>
        <w:t>叶绿体</w:t>
      </w:r>
      <w:r>
        <w:t xml:space="preserve"> </w:t>
      </w:r>
      <w:r>
        <w:t>；</w:t>
      </w:r>
      <w:r>
        <w:rPr>
          <w:color w:val="000000"/>
        </w:rPr>
        <w:t>有光和无光（时刻、任何时候等）</w:t>
      </w:r>
      <w:r>
        <w:t xml:space="preserve"> </w:t>
      </w:r>
      <w:r>
        <w:t>；</w:t>
      </w:r>
      <w:r>
        <w:rPr>
          <w:color w:val="000000"/>
        </w:rPr>
        <w:t>二氧化碳和水（或</w:t>
      </w:r>
      <w:r>
        <w:rPr>
          <w:color w:val="000000"/>
        </w:rPr>
        <w:t>CO</w:t>
      </w:r>
      <w:r>
        <w:rPr>
          <w:color w:val="000000"/>
          <w:vertAlign w:val="subscript"/>
        </w:rPr>
        <w:t>2</w:t>
      </w:r>
      <w:r>
        <w:rPr>
          <w:color w:val="000000"/>
        </w:rPr>
        <w:t>和</w:t>
      </w:r>
      <w:r>
        <w:rPr>
          <w:color w:val="000000"/>
        </w:rPr>
        <w:t>H</w:t>
      </w:r>
      <w:r>
        <w:rPr>
          <w:color w:val="000000"/>
          <w:vertAlign w:val="subscript"/>
        </w:rPr>
        <w:t>2</w:t>
      </w:r>
      <w:r>
        <w:rPr>
          <w:color w:val="000000"/>
        </w:rPr>
        <w:t>O</w:t>
      </w:r>
      <w:r>
        <w:rPr>
          <w:color w:val="000000"/>
        </w:rPr>
        <w:t>，少一、错一不得分）</w:t>
      </w:r>
      <w:r>
        <w:t xml:space="preserve"> </w:t>
      </w:r>
      <w:r>
        <w:t>；</w:t>
      </w:r>
      <w:r>
        <w:rPr>
          <w:color w:val="000000"/>
        </w:rPr>
        <w:t>二氧化碳和水（或</w:t>
      </w:r>
      <w:r>
        <w:rPr>
          <w:color w:val="000000"/>
        </w:rPr>
        <w:t>C</w:t>
      </w:r>
      <w:r>
        <w:rPr>
          <w:color w:val="000000"/>
        </w:rPr>
        <w:t>O</w:t>
      </w:r>
      <w:r>
        <w:rPr>
          <w:color w:val="000000"/>
          <w:vertAlign w:val="subscript"/>
        </w:rPr>
        <w:t>2</w:t>
      </w:r>
      <w:r>
        <w:rPr>
          <w:color w:val="000000"/>
        </w:rPr>
        <w:t>和</w:t>
      </w:r>
      <w:r>
        <w:rPr>
          <w:color w:val="000000"/>
        </w:rPr>
        <w:t>H</w:t>
      </w:r>
      <w:r>
        <w:rPr>
          <w:color w:val="000000"/>
          <w:vertAlign w:val="subscript"/>
        </w:rPr>
        <w:t>2</w:t>
      </w:r>
      <w:r>
        <w:rPr>
          <w:color w:val="000000"/>
        </w:rPr>
        <w:t>O</w:t>
      </w:r>
      <w:r>
        <w:rPr>
          <w:color w:val="000000"/>
        </w:rPr>
        <w:t>，少一、错一不得分）</w:t>
      </w:r>
      <w:r>
        <w:t xml:space="preserve"> </w:t>
      </w:r>
      <w:r>
        <w:t>；</w:t>
      </w:r>
      <w:r>
        <w:rPr>
          <w:color w:val="000000"/>
        </w:rPr>
        <w:t>释放能量</w:t>
      </w:r>
    </w:p>
    <w:p w:rsidR="000055EA">
      <w:pPr>
        <w:spacing w:after="0"/>
      </w:pPr>
      <w:r>
        <w:rPr>
          <w:color w:val="0000FF"/>
        </w:rPr>
        <w:t>【解析】</w:t>
      </w:r>
      <w:r>
        <w:rPr>
          <w:color w:val="000000"/>
        </w:rPr>
        <w:t>【解答】解：（</w:t>
      </w:r>
      <w:r>
        <w:rPr>
          <w:color w:val="000000"/>
        </w:rPr>
        <w:t>1</w:t>
      </w:r>
      <w:r>
        <w:rPr>
          <w:color w:val="000000"/>
        </w:rPr>
        <w:t>）光合作用是绿色植物通过叶绿体利用光能，把二氧化碳和水合成贮存能量的有机物（主要是淀粉），并释放出氧气的过程．可用表达式表示：</w:t>
      </w:r>
    </w:p>
    <w:p w:rsidR="004854E8">
      <w:pPr>
        <w:spacing w:after="0"/>
      </w:pPr>
      <w:r>
        <w:rPr>
          <w:color w:val="000000"/>
        </w:rPr>
        <w:t>二氧化碳</w:t>
      </w:r>
      <w:r>
        <w:rPr>
          <w:color w:val="000000"/>
        </w:rPr>
        <w:t>+</w:t>
      </w:r>
      <w:r>
        <w:rPr>
          <w:color w:val="000000"/>
        </w:rPr>
        <w:t>水</w:t>
      </w:r>
      <w:r>
        <w:rPr>
          <w:color w:val="000000"/>
        </w:rPr>
        <w:t xml:space="preserve"> </w:t>
      </w:r>
      <w:r>
        <w:rPr>
          <w:noProof/>
          <w:lang w:eastAsia="zh-CN"/>
        </w:rPr>
        <w:drawing>
          <wp:inline distT="0" distB="0" distL="0" distR="0">
            <wp:extent cx="506108" cy="315125"/>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cstate="print"/>
                    <a:stretch>
                      <a:fillRect/>
                    </a:stretch>
                  </pic:blipFill>
                  <pic:spPr>
                    <a:xfrm>
                      <a:off x="0" y="0"/>
                      <a:ext cx="506108" cy="315125"/>
                    </a:xfrm>
                    <a:prstGeom prst="rect">
                      <a:avLst/>
                    </a:prstGeom>
                  </pic:spPr>
                </pic:pic>
              </a:graphicData>
            </a:graphic>
          </wp:inline>
        </w:drawing>
      </w:r>
      <w:r>
        <w:rPr>
          <w:color w:val="000000"/>
        </w:rPr>
        <w:t>有机物（储存着能量）</w:t>
      </w:r>
      <w:r>
        <w:rPr>
          <w:color w:val="000000"/>
        </w:rPr>
        <w:t>+</w:t>
      </w:r>
      <w:r>
        <w:rPr>
          <w:color w:val="000000"/>
        </w:rPr>
        <w:t>氧气光合作用进行的部位是：场所是叶绿体，必须在光下才能正常进行；物质的变化是：吸收二氧化碳和水，放出氧气，合成有机物，贮存能量．（</w:t>
      </w:r>
      <w:r>
        <w:rPr>
          <w:color w:val="000000"/>
        </w:rPr>
        <w:t>2</w:t>
      </w:r>
      <w:r>
        <w:rPr>
          <w:color w:val="000000"/>
        </w:rPr>
        <w:t>）呼吸作用是所有活细胞内，利用氧气，将线粒体内有机物分解成二氧化碳和水，并且将贮存在有机物中的能量释放出来，供生命活动利用的过程．可用表达</w:t>
      </w:r>
      <w:r>
        <w:rPr>
          <w:color w:val="000000"/>
        </w:rPr>
        <w:t>式表示：有机物（贮存能量）</w:t>
      </w:r>
      <w:r>
        <w:rPr>
          <w:color w:val="000000"/>
        </w:rPr>
        <w:t>+</w:t>
      </w:r>
      <w:r>
        <w:rPr>
          <w:color w:val="000000"/>
        </w:rPr>
        <w:t>氧</w:t>
      </w:r>
      <w:r>
        <w:rPr>
          <w:color w:val="000000"/>
        </w:rPr>
        <w:t xml:space="preserve"> </w:t>
      </w:r>
      <w:r>
        <w:rPr>
          <w:noProof/>
          <w:lang w:eastAsia="zh-CN"/>
        </w:rPr>
        <w:drawing>
          <wp:inline distT="0" distB="0" distL="0" distR="0">
            <wp:extent cx="391516" cy="181432"/>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9" cstate="print"/>
                    <a:stretch>
                      <a:fillRect/>
                    </a:stretch>
                  </pic:blipFill>
                  <pic:spPr>
                    <a:xfrm>
                      <a:off x="0" y="0"/>
                      <a:ext cx="391516" cy="181432"/>
                    </a:xfrm>
                    <a:prstGeom prst="rect">
                      <a:avLst/>
                    </a:prstGeom>
                  </pic:spPr>
                </pic:pic>
              </a:graphicData>
            </a:graphic>
          </wp:inline>
        </w:drawing>
      </w:r>
      <w:r>
        <w:rPr>
          <w:color w:val="000000"/>
        </w:rPr>
        <w:t>二氧化碳</w:t>
      </w:r>
      <w:r>
        <w:rPr>
          <w:color w:val="000000"/>
        </w:rPr>
        <w:t>+</w:t>
      </w:r>
      <w:r>
        <w:rPr>
          <w:color w:val="000000"/>
        </w:rPr>
        <w:t>水</w:t>
      </w:r>
      <w:r>
        <w:rPr>
          <w:color w:val="000000"/>
        </w:rPr>
        <w:t>+</w:t>
      </w:r>
      <w:r>
        <w:rPr>
          <w:color w:val="000000"/>
        </w:rPr>
        <w:t>能量．</w:t>
      </w:r>
    </w:p>
    <w:p w:rsidR="004854E8">
      <w:pPr>
        <w:spacing w:after="0"/>
      </w:pPr>
      <w:r>
        <w:rPr>
          <w:color w:val="000000"/>
        </w:rPr>
        <w:t>呼吸作用的部位是：线粒体，有光无光都要进行；物质的变化是：吸收氧气，消耗有机物，放出二氧化碳和水，分解有机物，释放能量．故答案为：叶绿体；有光和无光（时刻、任何时候等）；二氧化碳和水（或</w:t>
      </w:r>
      <w:r>
        <w:rPr>
          <w:color w:val="000000"/>
        </w:rPr>
        <w:t>CO</w:t>
      </w:r>
      <w:r>
        <w:rPr>
          <w:color w:val="000000"/>
          <w:vertAlign w:val="subscript"/>
        </w:rPr>
        <w:t>2</w:t>
      </w:r>
      <w:r>
        <w:rPr>
          <w:color w:val="000000"/>
        </w:rPr>
        <w:t>和</w:t>
      </w:r>
      <w:r>
        <w:rPr>
          <w:color w:val="000000"/>
        </w:rPr>
        <w:t>H</w:t>
      </w:r>
      <w:r>
        <w:rPr>
          <w:color w:val="000000"/>
          <w:vertAlign w:val="subscript"/>
        </w:rPr>
        <w:t>2</w:t>
      </w:r>
      <w:r>
        <w:rPr>
          <w:color w:val="000000"/>
        </w:rPr>
        <w:t>O</w:t>
      </w:r>
      <w:r>
        <w:rPr>
          <w:color w:val="000000"/>
        </w:rPr>
        <w:t>，少一、错一不得分）；二氧化碳和水（或</w:t>
      </w:r>
      <w:r>
        <w:rPr>
          <w:color w:val="000000"/>
        </w:rPr>
        <w:t>CO</w:t>
      </w:r>
      <w:r>
        <w:rPr>
          <w:color w:val="000000"/>
          <w:vertAlign w:val="subscript"/>
        </w:rPr>
        <w:t>2</w:t>
      </w:r>
      <w:r>
        <w:rPr>
          <w:color w:val="000000"/>
        </w:rPr>
        <w:t>和</w:t>
      </w:r>
      <w:r>
        <w:rPr>
          <w:color w:val="000000"/>
        </w:rPr>
        <w:t>H</w:t>
      </w:r>
      <w:r>
        <w:rPr>
          <w:color w:val="000000"/>
          <w:vertAlign w:val="subscript"/>
        </w:rPr>
        <w:t>2</w:t>
      </w:r>
      <w:r>
        <w:rPr>
          <w:color w:val="000000"/>
        </w:rPr>
        <w:t>O</w:t>
      </w:r>
      <w:r>
        <w:rPr>
          <w:color w:val="000000"/>
        </w:rPr>
        <w:t>，少一、错一不得分）；释放能量．</w:t>
      </w:r>
    </w:p>
    <w:p w:rsidR="004854E8">
      <w:pPr>
        <w:spacing w:after="0"/>
      </w:pPr>
      <w:r>
        <w:rPr>
          <w:color w:val="000000"/>
        </w:rPr>
        <w:t>【分析】此题是列表比较光合作用、呼吸作用的区别与联系；做此题前必然明确光合作用、呼吸作用的过程、概念、实质、关系，从两概念中分析比较出不同点．</w:t>
      </w:r>
    </w:p>
    <w:p w:rsidR="004854E8">
      <w:r>
        <w:t>三、解答题</w:t>
      </w:r>
    </w:p>
    <w:p w:rsidR="000055EA">
      <w:pPr>
        <w:spacing w:after="0"/>
      </w:pPr>
      <w:r>
        <w:rPr>
          <w:color w:val="000000"/>
        </w:rPr>
        <w:t>18.</w:t>
      </w:r>
      <w:r>
        <w:rPr>
          <w:color w:val="0000FF"/>
        </w:rPr>
        <w:t>【答案】</w:t>
      </w:r>
      <w:r>
        <w:rPr>
          <w:color w:val="000000"/>
        </w:rPr>
        <w:t xml:space="preserve"> </w:t>
      </w:r>
      <w:r>
        <w:rPr>
          <w:noProof/>
          <w:lang w:eastAsia="zh-CN"/>
        </w:rPr>
        <w:drawing>
          <wp:inline distT="0" distB="0" distL="0" distR="0">
            <wp:extent cx="5844070" cy="868972"/>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0" cstate="print"/>
                    <a:stretch>
                      <a:fillRect/>
                    </a:stretch>
                  </pic:blipFill>
                  <pic:spPr>
                    <a:xfrm>
                      <a:off x="0" y="0"/>
                      <a:ext cx="5844070" cy="868972"/>
                    </a:xfrm>
                    <a:prstGeom prst="rect">
                      <a:avLst/>
                    </a:prstGeom>
                  </pic:spPr>
                </pic:pic>
              </a:graphicData>
            </a:graphic>
          </wp:inline>
        </w:drawing>
      </w:r>
    </w:p>
    <w:p w:rsidR="000055EA">
      <w:pPr>
        <w:spacing w:after="0"/>
      </w:pPr>
      <w:r>
        <w:rPr>
          <w:color w:val="0000FF"/>
        </w:rPr>
        <w:t>【解析】</w:t>
      </w:r>
      <w:r>
        <w:rPr>
          <w:color w:val="000000"/>
        </w:rPr>
        <w:t>【解答】光合作用指的是绿色植物利用光能，在叶绿体中把二氧化碳和水合成淀粉等有机物，同时把光能转变成化学能储藏在所合成的有机物里，并释放氧气的过程，从实质上看，光合作用包括了两个方面的变化：一方面是物质的变化，就是把简单的二氧化碳和水合成为复杂的有机物，另一方面是能量的变化，就是把光能吸收转变为储藏在有机物中的化学能；生物的呼吸作用是把生物体内储存的有机物在氧的参与下进行分解，产生二氧化碳和水，并释放能量的过程，实质是：在氧气的参与下，分解线粒体内的有机物释放能量，供生物的各项生命活动利用。</w:t>
      </w:r>
    </w:p>
    <w:p w:rsidR="004854E8">
      <w:pPr>
        <w:spacing w:after="0"/>
      </w:pPr>
      <w:r>
        <w:rPr>
          <w:color w:val="000000"/>
        </w:rPr>
        <w:t>【分析】此题为基础知识题，解答此题的关键是熟练掌握光合作用和呼吸作用的概念。</w:t>
      </w:r>
    </w:p>
    <w:p w:rsidR="004854E8">
      <w:r>
        <w:t>四、综合题</w:t>
      </w:r>
    </w:p>
    <w:p w:rsidR="000055EA">
      <w:pPr>
        <w:spacing w:after="0"/>
      </w:pPr>
      <w:r>
        <w:rPr>
          <w:color w:val="000000"/>
        </w:rPr>
        <w:t>19.</w:t>
      </w:r>
      <w:r>
        <w:rPr>
          <w:color w:val="0000FF"/>
        </w:rPr>
        <w:t>【答案】</w:t>
      </w:r>
      <w:r>
        <w:rPr>
          <w:color w:val="000000"/>
        </w:rPr>
        <w:t>（</w:t>
      </w:r>
      <w:r>
        <w:rPr>
          <w:color w:val="000000"/>
        </w:rPr>
        <w:t>1</w:t>
      </w:r>
      <w:r>
        <w:rPr>
          <w:color w:val="000000"/>
        </w:rPr>
        <w:t>）叶绿体和线粒体</w:t>
      </w:r>
    </w:p>
    <w:p w:rsidR="000055EA">
      <w:pPr>
        <w:spacing w:after="0"/>
      </w:pPr>
      <w:r>
        <w:rPr>
          <w:color w:val="000000"/>
        </w:rPr>
        <w:t>（</w:t>
      </w:r>
      <w:r>
        <w:rPr>
          <w:color w:val="000000"/>
        </w:rPr>
        <w:t>2</w:t>
      </w:r>
      <w:r>
        <w:rPr>
          <w:color w:val="000000"/>
        </w:rPr>
        <w:t>）二氧化碳、有机物</w:t>
      </w:r>
      <w:r>
        <w:t xml:space="preserve"> </w:t>
      </w:r>
      <w:r>
        <w:t>；</w:t>
      </w:r>
      <w:r>
        <w:rPr>
          <w:color w:val="000000"/>
        </w:rPr>
        <w:t>筛管</w:t>
      </w:r>
      <w:r>
        <w:t xml:space="preserve"> </w:t>
      </w:r>
      <w:r>
        <w:t>；</w:t>
      </w:r>
      <w:r>
        <w:rPr>
          <w:color w:val="000000"/>
        </w:rPr>
        <w:t>碳</w:t>
      </w:r>
      <w:r>
        <w:rPr>
          <w:color w:val="000000"/>
        </w:rPr>
        <w:t>-</w:t>
      </w:r>
      <w:r>
        <w:rPr>
          <w:color w:val="000000"/>
        </w:rPr>
        <w:t>氧</w:t>
      </w:r>
      <w:r>
        <w:rPr>
          <w:color w:val="000000"/>
        </w:rPr>
        <w:t>(</w:t>
      </w:r>
      <w:r>
        <w:rPr>
          <w:color w:val="000000"/>
        </w:rPr>
        <w:t>或呼吸作用）</w:t>
      </w:r>
      <w:r>
        <w:t xml:space="preserve"> </w:t>
      </w:r>
      <w:r>
        <w:t>；</w:t>
      </w:r>
      <w:r>
        <w:rPr>
          <w:color w:val="000000"/>
        </w:rPr>
        <w:t>②</w:t>
      </w:r>
    </w:p>
    <w:p w:rsidR="000055EA">
      <w:pPr>
        <w:spacing w:after="0"/>
      </w:pPr>
      <w:r>
        <w:rPr>
          <w:color w:val="0000FF"/>
        </w:rPr>
        <w:t>【解析】</w:t>
      </w:r>
      <w:r>
        <w:rPr>
          <w:color w:val="000000"/>
        </w:rPr>
        <w:t>【解答】解：（</w:t>
      </w:r>
      <w:r>
        <w:rPr>
          <w:color w:val="000000"/>
        </w:rPr>
        <w:t>1</w:t>
      </w:r>
      <w:r>
        <w:rPr>
          <w:color w:val="000000"/>
        </w:rPr>
        <w:t>）图中</w:t>
      </w:r>
      <w:r>
        <w:rPr>
          <w:color w:val="000000"/>
        </w:rPr>
        <w:t>①</w:t>
      </w:r>
      <w:r>
        <w:rPr>
          <w:color w:val="000000"/>
        </w:rPr>
        <w:t>代表光合作用，</w:t>
      </w:r>
      <w:r>
        <w:rPr>
          <w:color w:val="000000"/>
        </w:rPr>
        <w:t>②</w:t>
      </w:r>
      <w:r>
        <w:rPr>
          <w:color w:val="000000"/>
        </w:rPr>
        <w:t>代表呼吸作用，生理活动分别在细胞的叶绿体和线粒体部位进行。（</w:t>
      </w:r>
      <w:r>
        <w:rPr>
          <w:color w:val="000000"/>
        </w:rPr>
        <w:t>2</w:t>
      </w:r>
      <w:r>
        <w:rPr>
          <w:color w:val="000000"/>
        </w:rPr>
        <w:t>）</w:t>
      </w:r>
      <w:r>
        <w:rPr>
          <w:color w:val="000000"/>
        </w:rPr>
        <w:t>①</w:t>
      </w:r>
      <w:r>
        <w:rPr>
          <w:color w:val="000000"/>
        </w:rPr>
        <w:t>为光合作用，原料为二氧化碳和水，产物为有机物和氧气。其中产生的有机物通过筛管运输到植物的各个部位。光合作用的意义：不但为生物圈中所有的生物提供了有机物和氧气，还维持了生物圈中的碳</w:t>
      </w:r>
      <w:r>
        <w:rPr>
          <w:color w:val="000000"/>
        </w:rPr>
        <w:t>-</w:t>
      </w:r>
      <w:r>
        <w:rPr>
          <w:color w:val="000000"/>
        </w:rPr>
        <w:t>氧平衡。生物都需要呼吸，所以</w:t>
      </w:r>
      <w:r>
        <w:rPr>
          <w:color w:val="000000"/>
        </w:rPr>
        <w:t>②</w:t>
      </w:r>
      <w:r>
        <w:rPr>
          <w:color w:val="000000"/>
        </w:rPr>
        <w:t>是生物的共同特征。</w:t>
      </w:r>
    </w:p>
    <w:p w:rsidR="004854E8">
      <w:pPr>
        <w:spacing w:after="0"/>
      </w:pPr>
      <w:r>
        <w:rPr>
          <w:color w:val="000000"/>
        </w:rPr>
        <w:t>20.</w:t>
      </w:r>
      <w:r>
        <w:rPr>
          <w:color w:val="0000FF"/>
        </w:rPr>
        <w:t>【答案】</w:t>
      </w:r>
      <w:r>
        <w:rPr>
          <w:color w:val="000000"/>
        </w:rPr>
        <w:t>（</w:t>
      </w:r>
      <w:r>
        <w:rPr>
          <w:color w:val="000000"/>
        </w:rPr>
        <w:t>1</w:t>
      </w:r>
      <w:r>
        <w:rPr>
          <w:color w:val="000000"/>
        </w:rPr>
        <w:t>）淀粉</w:t>
      </w:r>
      <w:r>
        <w:br/>
      </w:r>
      <w:r>
        <w:rPr>
          <w:color w:val="000000"/>
        </w:rPr>
        <w:t>（</w:t>
      </w:r>
      <w:r>
        <w:rPr>
          <w:color w:val="000000"/>
        </w:rPr>
        <w:t>2</w:t>
      </w:r>
      <w:r>
        <w:rPr>
          <w:color w:val="000000"/>
        </w:rPr>
        <w:t>）遮光；未遮光；光</w:t>
      </w:r>
      <w:r>
        <w:br/>
      </w:r>
      <w:r>
        <w:rPr>
          <w:color w:val="000000"/>
        </w:rPr>
        <w:t>（</w:t>
      </w:r>
      <w:r>
        <w:rPr>
          <w:color w:val="000000"/>
        </w:rPr>
        <w:t>3</w:t>
      </w:r>
      <w:r>
        <w:rPr>
          <w:color w:val="000000"/>
        </w:rPr>
        <w:t>）蓝</w:t>
      </w:r>
      <w:r>
        <w:rPr>
          <w:color w:val="000000"/>
        </w:rPr>
        <w:t xml:space="preserve">  </w:t>
      </w:r>
    </w:p>
    <w:p w:rsidR="004854E8">
      <w:pPr>
        <w:spacing w:after="0"/>
      </w:pPr>
      <w:r>
        <w:rPr>
          <w:color w:val="0000FF"/>
        </w:rPr>
        <w:t>【解析】</w:t>
      </w:r>
      <w:r>
        <w:rPr>
          <w:color w:val="000000"/>
        </w:rPr>
        <w:t>【解答】（</w:t>
      </w:r>
      <w:r>
        <w:rPr>
          <w:color w:val="000000"/>
        </w:rPr>
        <w:t>1</w:t>
      </w:r>
      <w:r>
        <w:rPr>
          <w:color w:val="000000"/>
        </w:rPr>
        <w:t>）本实验是验证光合作用的实验，所以需要验证有机物（淀粉）的形成，所以需要在实验前要进行暗处理即把盆栽的天竺葵放到黑暗处一昼夜，目的是为了让天竺葵在黑暗中把叶片中的淀粉全部转运和耗尽，这样实验中用碘液检验的淀粉只能是叶片在实验过程中制造的，而不能是叶片在实验前贮存。</w:t>
      </w:r>
      <w:r>
        <w:br/>
      </w:r>
      <w:r>
        <w:rPr>
          <w:color w:val="000000"/>
        </w:rPr>
        <w:t>（</w:t>
      </w:r>
      <w:r>
        <w:rPr>
          <w:color w:val="000000"/>
        </w:rPr>
        <w:t>2</w:t>
      </w:r>
      <w:r>
        <w:rPr>
          <w:color w:val="000000"/>
        </w:rPr>
        <w:t>）实验中，设置了以光为变量的对照实验，即见光部分和遮光部分。</w:t>
      </w:r>
      <w:r>
        <w:br/>
      </w:r>
      <w:r>
        <w:rPr>
          <w:color w:val="000000"/>
        </w:rPr>
        <w:t>（</w:t>
      </w:r>
      <w:r>
        <w:rPr>
          <w:color w:val="000000"/>
        </w:rPr>
        <w:t>3</w:t>
      </w:r>
      <w:r>
        <w:rPr>
          <w:color w:val="000000"/>
        </w:rPr>
        <w:t>）</w:t>
      </w:r>
      <w:r>
        <w:rPr>
          <w:color w:val="000000"/>
        </w:rPr>
        <w:t>2</w:t>
      </w:r>
      <w:r>
        <w:rPr>
          <w:color w:val="000000"/>
        </w:rPr>
        <w:t>到</w:t>
      </w:r>
      <w:r>
        <w:rPr>
          <w:color w:val="000000"/>
        </w:rPr>
        <w:t>4</w:t>
      </w:r>
      <w:r>
        <w:rPr>
          <w:color w:val="000000"/>
        </w:rPr>
        <w:t>小时后，绿叶进行了光合作用，制造了淀粉，淀粉有遇到碘液变蓝的特性。</w:t>
      </w:r>
      <w:r>
        <w:br/>
      </w:r>
      <w:r>
        <w:rPr>
          <w:color w:val="000000"/>
        </w:rPr>
        <w:t>故答案为：（</w:t>
      </w:r>
      <w:r>
        <w:rPr>
          <w:color w:val="000000"/>
        </w:rPr>
        <w:t>1</w:t>
      </w:r>
      <w:r>
        <w:rPr>
          <w:color w:val="000000"/>
        </w:rPr>
        <w:t>）淀粉，（</w:t>
      </w:r>
      <w:r>
        <w:rPr>
          <w:color w:val="000000"/>
        </w:rPr>
        <w:t>2</w:t>
      </w:r>
      <w:r>
        <w:rPr>
          <w:color w:val="000000"/>
        </w:rPr>
        <w:t>）遮光、未遮光，光，（</w:t>
      </w:r>
      <w:r>
        <w:rPr>
          <w:color w:val="000000"/>
        </w:rPr>
        <w:t>3</w:t>
      </w:r>
      <w:r>
        <w:rPr>
          <w:color w:val="000000"/>
        </w:rPr>
        <w:t>）蓝。</w:t>
      </w:r>
    </w:p>
    <w:p w:rsidR="004854E8">
      <w:pPr>
        <w:spacing w:after="0"/>
      </w:pPr>
      <w:r>
        <w:rPr>
          <w:color w:val="000000"/>
        </w:rPr>
        <w:t>【分析】此题考查绿叶在光下制造</w:t>
      </w:r>
      <w:r>
        <w:rPr>
          <w:color w:val="000000"/>
        </w:rPr>
        <w:t>淀粉、光合作用需要光、光合作用需要叶绿体的实验操作，解答此题的关键是：明白在实验中，要设置对照试验，遵循变量唯一的原则；</w:t>
      </w:r>
      <w:r>
        <w:br/>
      </w:r>
      <w:r>
        <w:rPr>
          <w:color w:val="000000"/>
        </w:rPr>
        <w:t>绿叶在光下制造有机物实验是一个重要的考点，需要熟记本实验的主要步骤：暗处理</w:t>
      </w:r>
      <w:r>
        <w:rPr>
          <w:color w:val="000000"/>
        </w:rPr>
        <w:t>→</w:t>
      </w:r>
      <w:r>
        <w:rPr>
          <w:color w:val="000000"/>
        </w:rPr>
        <w:t>部分光照</w:t>
      </w:r>
      <w:r>
        <w:rPr>
          <w:color w:val="000000"/>
        </w:rPr>
        <w:t>→</w:t>
      </w:r>
      <w:r>
        <w:rPr>
          <w:color w:val="000000"/>
        </w:rPr>
        <w:t>光照</w:t>
      </w:r>
      <w:r>
        <w:rPr>
          <w:color w:val="000000"/>
        </w:rPr>
        <w:t>→</w:t>
      </w:r>
      <w:r>
        <w:rPr>
          <w:color w:val="000000"/>
        </w:rPr>
        <w:t>摘下叶片</w:t>
      </w:r>
      <w:r>
        <w:rPr>
          <w:color w:val="000000"/>
        </w:rPr>
        <w:t>→</w:t>
      </w:r>
      <w:r>
        <w:rPr>
          <w:color w:val="000000"/>
        </w:rPr>
        <w:t>酒精脱色</w:t>
      </w:r>
      <w:r>
        <w:rPr>
          <w:color w:val="000000"/>
        </w:rPr>
        <w:t>→</w:t>
      </w:r>
      <w:r>
        <w:rPr>
          <w:color w:val="000000"/>
        </w:rPr>
        <w:t>漂洗加碘</w:t>
      </w:r>
      <w:r>
        <w:rPr>
          <w:color w:val="000000"/>
        </w:rPr>
        <w:t>→</w:t>
      </w:r>
      <w:r>
        <w:rPr>
          <w:color w:val="000000"/>
        </w:rPr>
        <w:t>观察颜色。</w:t>
      </w:r>
    </w:p>
    <w:sectPr w:rsidSect="004854E8">
      <w:headerReference w:type="even" r:id="rId21"/>
      <w:footerReference w:type="default" r:id="rId22"/>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4E8" w:rsidRPr="000055EA" w:rsidP="000055EA">
    <w:pPr>
      <w:pStyle w:val="Footer"/>
    </w:pPr>
    <w:r w:rsidRPr="000055EA">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4E8">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4854E8">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4854E8" w:rsidP="004854E8">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4854E8">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AB655A9"/>
    <w:multiLevelType w:val="hybridMultilevel"/>
    <w:tmpl w:val="060C3FF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4157D34"/>
    <w:multiLevelType w:val="hybridMultilevel"/>
    <w:tmpl w:val="01126D7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7"/>
  </w:num>
  <w:num w:numId="3">
    <w:abstractNumId w:val="8"/>
  </w:num>
  <w:num w:numId="4">
    <w:abstractNumId w:val="6"/>
  </w:num>
  <w:num w:numId="5">
    <w:abstractNumId w:val="2"/>
  </w:num>
  <w:num w:numId="6">
    <w:abstractNumId w:val="0"/>
  </w:num>
  <w:num w:numId="7">
    <w:abstractNumId w:val="3"/>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4E8"/>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4854E8"/>
    <w:rPr>
      <w:sz w:val="18"/>
      <w:szCs w:val="18"/>
    </w:rPr>
  </w:style>
  <w:style w:type="paragraph" w:styleId="Footer">
    <w:name w:val="footer"/>
    <w:basedOn w:val="Normal"/>
    <w:link w:val="Char0"/>
    <w:uiPriority w:val="99"/>
    <w:unhideWhenUsed/>
    <w:qFormat/>
    <w:rsid w:val="004854E8"/>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4854E8"/>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4854E8"/>
    <w:rPr>
      <w:sz w:val="18"/>
      <w:szCs w:val="18"/>
    </w:rPr>
  </w:style>
  <w:style w:type="character" w:customStyle="1" w:styleId="Char0">
    <w:name w:val="页脚 Char"/>
    <w:link w:val="Footer"/>
    <w:uiPriority w:val="99"/>
    <w:qFormat/>
    <w:rsid w:val="004854E8"/>
    <w:rPr>
      <w:sz w:val="18"/>
      <w:szCs w:val="18"/>
    </w:rPr>
  </w:style>
  <w:style w:type="character" w:customStyle="1" w:styleId="Char1">
    <w:name w:val="批注框文本 Char"/>
    <w:link w:val="BalloonText"/>
    <w:uiPriority w:val="99"/>
    <w:semiHidden/>
    <w:qFormat/>
    <w:rsid w:val="004854E8"/>
    <w:rPr>
      <w:sz w:val="18"/>
      <w:szCs w:val="18"/>
    </w:rPr>
  </w:style>
  <w:style w:type="paragraph" w:customStyle="1" w:styleId="1">
    <w:name w:val="正文1"/>
    <w:qFormat/>
    <w:rsid w:val="004854E8"/>
    <w:pPr>
      <w:jc w:val="both"/>
    </w:pPr>
    <w:rPr>
      <w:kern w:val="2"/>
      <w:sz w:val="21"/>
      <w:szCs w:val="21"/>
    </w:rPr>
  </w:style>
  <w:style w:type="character" w:customStyle="1" w:styleId="15">
    <w:name w:val="15"/>
    <w:qFormat/>
    <w:rsid w:val="004854E8"/>
    <w:rPr>
      <w:rFonts w:ascii="Times New Roman" w:hAnsi="Times New Roman" w:cs="Times New Roman" w:hint="default"/>
      <w:color w:val="0000FF"/>
      <w:u w:val="single"/>
    </w:rPr>
  </w:style>
  <w:style w:type="paragraph" w:customStyle="1" w:styleId="2">
    <w:name w:val="正文2"/>
    <w:qFormat/>
    <w:rsid w:val="004854E8"/>
    <w:pPr>
      <w:jc w:val="both"/>
    </w:pPr>
    <w:rPr>
      <w:kern w:val="2"/>
      <w:sz w:val="21"/>
      <w:szCs w:val="21"/>
    </w:rPr>
  </w:style>
  <w:style w:type="character" w:customStyle="1" w:styleId="DefaultParagraphFontPHPDOCX">
    <w:name w:val="Default Paragraph Font PHPDOCX"/>
    <w:uiPriority w:val="1"/>
    <w:semiHidden/>
    <w:unhideWhenUsed/>
    <w:rsid w:val="004854E8"/>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4854E8"/>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7FBEE5-75C9-4615-8661-76D443750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1455</Words>
  <Characters>8298</Characters>
  <Application>Microsoft Office Word</Application>
  <DocSecurity>0</DocSecurity>
  <Lines>69</Lines>
  <Paragraphs>19</Paragraphs>
  <ScaleCrop>false</ScaleCrop>
  <Company/>
  <LinksUpToDate>false</LinksUpToDate>
  <CharactersWithSpaces>9734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2019-03-19T05:15:00Z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