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997AB2">
      <w:pPr>
        <w:rPr>
          <w:lang w:eastAsia="zh-CN"/>
        </w:rPr>
      </w:pPr>
      <w:r>
        <w:rPr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3pt;margin-left:801pt;margin-top:836pt;mso-position-horizontal-relative:page;mso-position-vertical-relative:top-margin-area;position:absolute;width:20pt;z-index:251658240">
            <v:imagedata r:id="rId6" o:title=""/>
          </v:shape>
        </w:pict>
      </w:r>
    </w:p>
    <w:p w:rsidR="004F25B0" w:rsidP="004F25B0">
      <w:pPr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2019</w:t>
      </w:r>
      <w:r>
        <w:rPr>
          <w:rFonts w:hint="eastAsia"/>
          <w:b/>
          <w:bCs/>
          <w:sz w:val="28"/>
          <w:szCs w:val="28"/>
          <w:lang w:eastAsia="zh-CN"/>
        </w:rPr>
        <w:t>年福建省莆田市毕业生学业水平考试物理仿真试题（一）</w:t>
      </w:r>
    </w:p>
    <w:p w:rsidR="00997AB2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一、单选题（共</w:t>
      </w:r>
      <w:r>
        <w:rPr>
          <w:b/>
          <w:bCs/>
          <w:sz w:val="24"/>
          <w:szCs w:val="24"/>
          <w:lang w:eastAsia="zh-CN"/>
        </w:rPr>
        <w:t>17</w:t>
      </w:r>
      <w:r>
        <w:rPr>
          <w:b/>
          <w:bCs/>
          <w:sz w:val="24"/>
          <w:szCs w:val="24"/>
          <w:lang w:eastAsia="zh-CN"/>
        </w:rPr>
        <w:t>题；共</w:t>
      </w:r>
      <w:r>
        <w:rPr>
          <w:b/>
          <w:bCs/>
          <w:sz w:val="24"/>
          <w:szCs w:val="24"/>
          <w:lang w:eastAsia="zh-CN"/>
        </w:rPr>
        <w:t>34</w:t>
      </w:r>
      <w:r>
        <w:rPr>
          <w:b/>
          <w:bCs/>
          <w:sz w:val="24"/>
          <w:szCs w:val="24"/>
          <w:lang w:eastAsia="zh-CN"/>
        </w:rPr>
        <w:t>分）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中央电视台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开门大吉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节目里常有人模仿韩红、刘欢等文艺名人的声音，从声音的特性看，主要是模仿声音的（　　）</w:t>
      </w:r>
      <w:r>
        <w:rPr>
          <w:color w:val="000000"/>
          <w:lang w:eastAsia="zh-CN"/>
        </w:rPr>
        <w:t xml:space="preserve">            </w:t>
      </w:r>
    </w:p>
    <w:p w:rsidR="00997AB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音调</w:t>
      </w:r>
      <w:r>
        <w:rPr>
          <w:color w:val="000000"/>
          <w:lang w:eastAsia="zh-CN"/>
        </w:rPr>
        <w:t>                                     B. </w:t>
      </w:r>
      <w:r>
        <w:rPr>
          <w:color w:val="000000"/>
          <w:lang w:eastAsia="zh-CN"/>
        </w:rPr>
        <w:t>响度</w:t>
      </w:r>
      <w:r>
        <w:rPr>
          <w:color w:val="000000"/>
          <w:lang w:eastAsia="zh-CN"/>
        </w:rPr>
        <w:t>                                     C. </w:t>
      </w:r>
      <w:r>
        <w:rPr>
          <w:color w:val="000000"/>
          <w:lang w:eastAsia="zh-CN"/>
        </w:rPr>
        <w:t>音色</w:t>
      </w:r>
      <w:r>
        <w:rPr>
          <w:color w:val="000000"/>
          <w:lang w:eastAsia="zh-CN"/>
        </w:rPr>
        <w:t>                                     D. </w:t>
      </w:r>
      <w:r>
        <w:rPr>
          <w:color w:val="000000"/>
          <w:lang w:eastAsia="zh-CN"/>
        </w:rPr>
        <w:t>声速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关于运动和静止，下列说法错误的是（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971BB8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拖拉机和联合收割机以同样的速度前进时，以拖拉机为参照物，联合收割机是静止的</w:t>
      </w:r>
      <w:r>
        <w:rPr>
          <w:color w:val="000000"/>
          <w:lang w:eastAsia="zh-CN"/>
        </w:rPr>
        <w:t>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1BB8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站在上升的观光电梯上的乘客认为电梯是静止的，是因为他以身边的乘客为参</w:t>
      </w:r>
      <w:r>
        <w:rPr>
          <w:color w:val="000000"/>
          <w:lang w:eastAsia="zh-CN"/>
        </w:rPr>
        <w:t>照物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站在地球上的人认为地球同步卫星在空中静止不动，是因为他以自己为参照物</w:t>
      </w:r>
      <w:r>
        <w:rPr>
          <w:color w:val="000000"/>
          <w:lang w:eastAsia="zh-CN"/>
        </w:rPr>
        <w:t>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7AB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飞机在空中加油时，若以受油机为参照物，加油机是运动的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下列物理量的估测最接近实际的是（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</w:t>
      </w:r>
    </w:p>
    <w:p w:rsidR="00997AB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人正常骑自行车的速度约</w:t>
      </w:r>
      <w:r>
        <w:rPr>
          <w:color w:val="000000"/>
          <w:lang w:eastAsia="zh-CN"/>
        </w:rPr>
        <w:t>18km/h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教室门的宽约为</w:t>
      </w:r>
      <w:r>
        <w:rPr>
          <w:color w:val="000000"/>
          <w:lang w:eastAsia="zh-CN"/>
        </w:rPr>
        <w:t>1dm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一名中学生质量约为</w:t>
      </w:r>
      <w:r>
        <w:rPr>
          <w:color w:val="000000"/>
          <w:lang w:eastAsia="zh-CN"/>
        </w:rPr>
        <w:t>50N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家用节能灯的电功率约</w:t>
      </w:r>
      <w:r>
        <w:rPr>
          <w:color w:val="000000"/>
          <w:lang w:eastAsia="zh-CN"/>
        </w:rPr>
        <w:t>200W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甲、乙两人同时从</w:t>
      </w:r>
      <w:r>
        <w:rPr>
          <w:color w:val="000000"/>
          <w:lang w:eastAsia="zh-CN"/>
        </w:rPr>
        <w:t>同一起跑线出发，同向做匀速直线运动，某时刻他们的位置如图（</w:t>
      </w:r>
      <w:r>
        <w:rPr>
          <w:color w:val="000000"/>
          <w:lang w:eastAsia="zh-CN"/>
        </w:rPr>
        <w:t>a )</w:t>
      </w:r>
      <w:r>
        <w:rPr>
          <w:color w:val="000000"/>
          <w:lang w:eastAsia="zh-CN"/>
        </w:rPr>
        <w:t>所示，如图（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）中能正确反映两人运动距离与时间关系的是（</w:t>
      </w:r>
      <w:r>
        <w:rPr>
          <w:color w:val="000000"/>
          <w:lang w:eastAsia="zh-CN"/>
        </w:rPr>
        <w:t>   </w:t>
      </w:r>
      <w:r>
        <w:rPr>
          <w:color w:val="000000"/>
          <w:lang w:eastAsia="zh-CN"/>
        </w:rPr>
        <w:t>）</w:t>
      </w:r>
    </w:p>
    <w:p w:rsidR="00997AB2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99060</wp:posOffset>
            </wp:positionV>
            <wp:extent cx="1028700" cy="790575"/>
            <wp:effectExtent l="19050" t="0" r="0" b="0"/>
            <wp:wrapSquare wrapText="bothSides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71BB8">
      <w:pPr>
        <w:spacing w:after="0"/>
        <w:ind w:left="150"/>
        <w:rPr>
          <w:rFonts w:hint="eastAsia"/>
          <w:color w:val="000000"/>
          <w:lang w:eastAsia="zh-CN"/>
        </w:rPr>
      </w:pPr>
    </w:p>
    <w:p w:rsidR="00971BB8">
      <w:pPr>
        <w:spacing w:after="0"/>
        <w:ind w:left="150"/>
        <w:rPr>
          <w:rFonts w:hint="eastAsia"/>
          <w:color w:val="000000"/>
          <w:lang w:eastAsia="zh-CN"/>
        </w:rPr>
      </w:pPr>
    </w:p>
    <w:p w:rsidR="00971BB8">
      <w:pPr>
        <w:spacing w:after="0"/>
        <w:ind w:left="150"/>
        <w:rPr>
          <w:rFonts w:hint="eastAsia"/>
          <w:color w:val="000000"/>
          <w:lang w:eastAsia="zh-CN"/>
        </w:rPr>
      </w:pPr>
    </w:p>
    <w:p w:rsidR="00997AB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noProof/>
          <w:lang w:eastAsia="zh-CN"/>
        </w:rPr>
        <w:drawing>
          <wp:inline distT="0" distB="0" distL="0" distR="0">
            <wp:extent cx="1050404" cy="830771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0404" cy="830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noProof/>
          <w:lang w:eastAsia="zh-CN"/>
        </w:rPr>
        <w:drawing>
          <wp:inline distT="0" distB="0" distL="0" distR="0">
            <wp:extent cx="1098156" cy="830771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8156" cy="830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noProof/>
          <w:lang w:eastAsia="zh-CN"/>
        </w:rPr>
        <w:drawing>
          <wp:inline distT="0" distB="0" distL="0" distR="0">
            <wp:extent cx="1021753" cy="821220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753" cy="82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noProof/>
          <w:lang w:eastAsia="zh-CN"/>
        </w:rPr>
        <w:drawing>
          <wp:inline distT="0" distB="0" distL="0" distR="0">
            <wp:extent cx="964463" cy="821220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4463" cy="82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在生产和生活中，人们常以密度作为选材料的主要考虑因素，下面属于主要从密度的角度考虑选材的是（</w:t>
      </w:r>
      <w:r>
        <w:rPr>
          <w:color w:val="000000"/>
          <w:lang w:eastAsia="zh-CN"/>
        </w:rPr>
        <w:t>  </w:t>
      </w:r>
      <w:r w:rsidR="00971BB8"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997AB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用钨做电灯泡的灯丝</w:t>
      </w:r>
      <w:r>
        <w:rPr>
          <w:color w:val="000000"/>
          <w:lang w:eastAsia="zh-CN"/>
        </w:rPr>
        <w:t>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用塑料做电源插座的外壳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冬天</w:t>
      </w:r>
      <w:r>
        <w:rPr>
          <w:color w:val="000000"/>
          <w:lang w:eastAsia="zh-CN"/>
        </w:rPr>
        <w:t>，暖气片中用水作为传递热的物质</w:t>
      </w:r>
      <w:r>
        <w:rPr>
          <w:color w:val="000000"/>
          <w:lang w:eastAsia="zh-CN"/>
        </w:rPr>
        <w:t>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用塑料泡沫做成表演场景中滚落的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石头</w:t>
      </w:r>
      <w:r>
        <w:rPr>
          <w:color w:val="000000"/>
          <w:lang w:eastAsia="zh-CN"/>
        </w:rPr>
        <w:t>”</w:t>
      </w:r>
    </w:p>
    <w:p w:rsidR="00997AB2" w:rsidRPr="00971BB8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如图所示，由不同物质制成的甲、乙两种实心球体积相等，此时天平平衡，则制成甲、乙</w:t>
      </w:r>
      <w:r>
        <w:rPr>
          <w:color w:val="000000"/>
          <w:lang w:eastAsia="zh-CN"/>
        </w:rPr>
        <w:t>两种球</w:t>
      </w:r>
      <w:r>
        <w:rPr>
          <w:color w:val="000000"/>
          <w:lang w:eastAsia="zh-CN"/>
        </w:rPr>
        <w:t>的物质密度之比（</w:t>
      </w:r>
      <w:r>
        <w:rPr>
          <w:color w:val="000000"/>
          <w:lang w:eastAsia="zh-CN"/>
        </w:rPr>
        <w:t xml:space="preserve"> </w:t>
      </w:r>
      <w:r w:rsidR="00971BB8"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>）</w:t>
      </w:r>
    </w:p>
    <w:p w:rsidR="00997AB2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7620</wp:posOffset>
            </wp:positionV>
            <wp:extent cx="1600200" cy="1171575"/>
            <wp:effectExtent l="19050" t="0" r="0" b="0"/>
            <wp:wrapSquare wrapText="bothSides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71BB8">
      <w:pPr>
        <w:spacing w:after="0"/>
        <w:ind w:left="150"/>
        <w:rPr>
          <w:rFonts w:hint="eastAsia"/>
          <w:color w:val="000000"/>
          <w:lang w:eastAsia="zh-CN"/>
        </w:rPr>
      </w:pPr>
    </w:p>
    <w:p w:rsidR="00971BB8">
      <w:pPr>
        <w:spacing w:after="0"/>
        <w:ind w:left="150"/>
        <w:rPr>
          <w:rFonts w:hint="eastAsia"/>
          <w:color w:val="000000"/>
          <w:lang w:eastAsia="zh-CN"/>
        </w:rPr>
      </w:pPr>
    </w:p>
    <w:p w:rsidR="00971BB8">
      <w:pPr>
        <w:spacing w:after="0"/>
        <w:ind w:left="150"/>
        <w:rPr>
          <w:rFonts w:hint="eastAsia"/>
          <w:color w:val="000000"/>
          <w:lang w:eastAsia="zh-CN"/>
        </w:rPr>
      </w:pPr>
    </w:p>
    <w:p w:rsidR="00971BB8">
      <w:pPr>
        <w:spacing w:after="0"/>
        <w:ind w:left="150"/>
        <w:rPr>
          <w:rFonts w:hint="eastAsia"/>
          <w:color w:val="000000"/>
          <w:lang w:eastAsia="zh-CN"/>
        </w:rPr>
      </w:pPr>
    </w:p>
    <w:p w:rsidR="00997AB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3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5                                    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5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3                                    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2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1                                    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3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1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一块冰化成水时，增大的是它的（</w:t>
      </w:r>
      <w:r>
        <w:rPr>
          <w:color w:val="000000"/>
          <w:lang w:eastAsia="zh-CN"/>
        </w:rPr>
        <w:t>  </w:t>
      </w:r>
      <w:r w:rsidR="00971BB8"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997AB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质量</w:t>
      </w:r>
      <w:r>
        <w:rPr>
          <w:color w:val="000000"/>
          <w:lang w:eastAsia="zh-CN"/>
        </w:rPr>
        <w:t>                                     B. </w:t>
      </w:r>
      <w:r>
        <w:rPr>
          <w:color w:val="000000"/>
          <w:lang w:eastAsia="zh-CN"/>
        </w:rPr>
        <w:t>密度</w:t>
      </w:r>
      <w:r>
        <w:rPr>
          <w:color w:val="000000"/>
          <w:lang w:eastAsia="zh-CN"/>
        </w:rPr>
        <w:t>                                     C. </w:t>
      </w:r>
      <w:r>
        <w:rPr>
          <w:color w:val="000000"/>
          <w:lang w:eastAsia="zh-CN"/>
        </w:rPr>
        <w:t>体积</w:t>
      </w:r>
      <w:r>
        <w:rPr>
          <w:color w:val="000000"/>
          <w:lang w:eastAsia="zh-CN"/>
        </w:rPr>
        <w:t>                                     D. </w:t>
      </w:r>
      <w:r>
        <w:rPr>
          <w:color w:val="000000"/>
          <w:lang w:eastAsia="zh-CN"/>
        </w:rPr>
        <w:t>重力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以下四个措施中：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马路旁的房子的窗户采用双层玻璃；</w:t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城市禁止机动车鸣喇叭；</w:t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马路两旁植树；</w:t>
      </w:r>
      <w:r>
        <w:rPr>
          <w:color w:val="000000"/>
          <w:lang w:eastAsia="zh-CN"/>
        </w:rPr>
        <w:t>④</w:t>
      </w:r>
      <w:r>
        <w:rPr>
          <w:color w:val="000000"/>
          <w:lang w:eastAsia="zh-CN"/>
        </w:rPr>
        <w:t>高架道路两侧设隔音板墙．对控制噪音污染有作用的是（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997AB2">
      <w:pPr>
        <w:spacing w:after="0"/>
        <w:ind w:left="150"/>
      </w:pPr>
      <w:r>
        <w:rPr>
          <w:color w:val="000000"/>
        </w:rPr>
        <w:t>A. ①②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71BB8">
        <w:rPr>
          <w:color w:val="000000"/>
        </w:rPr>
        <w:t>B. ②④               </w:t>
      </w:r>
      <w:r>
        <w:rPr>
          <w:color w:val="000000"/>
        </w:rPr>
        <w:t>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71BB8">
        <w:rPr>
          <w:color w:val="000000"/>
        </w:rPr>
        <w:t>C. ①②④                   </w:t>
      </w:r>
      <w:r>
        <w:rPr>
          <w:color w:val="000000"/>
        </w:rPr>
        <w:t>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①②③④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下列说法中，正确的是（</w:t>
      </w:r>
      <w:r>
        <w:rPr>
          <w:color w:val="000000"/>
          <w:lang w:eastAsia="zh-CN"/>
        </w:rPr>
        <w:t>  </w:t>
      </w:r>
      <w:r w:rsidR="00971BB8"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997AB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看到平面镜中的像，是像发出的光射入了眼睛</w:t>
      </w:r>
      <w:r>
        <w:rPr>
          <w:lang w:eastAsia="zh-CN"/>
        </w:rPr>
        <w:br/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比镜面大的物体，不可能在平面镜中成完整的像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遮光板在平面镜的后方，会遮住平面镜所成的像</w:t>
      </w:r>
      <w:r>
        <w:rPr>
          <w:lang w:eastAsia="zh-CN"/>
        </w:rPr>
        <w:br/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站在平面镜前的人逐渐远离镜面，像的大小不变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停在粗糙的水平地面上的汽车，受到的力有（</w:t>
      </w:r>
      <w:r>
        <w:rPr>
          <w:color w:val="000000"/>
          <w:lang w:eastAsia="zh-CN"/>
        </w:rPr>
        <w:t>  </w:t>
      </w:r>
      <w:r w:rsidR="00971BB8"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997AB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重力、摩擦力</w:t>
      </w:r>
      <w:r>
        <w:rPr>
          <w:color w:val="000000"/>
          <w:lang w:eastAsia="zh-CN"/>
        </w:rPr>
        <w:t>         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重力、支持力</w:t>
      </w:r>
      <w:r>
        <w:rPr>
          <w:color w:val="000000"/>
          <w:lang w:eastAsia="zh-CN"/>
        </w:rPr>
        <w:t>  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重力、支持力和摩擦力</w:t>
      </w:r>
      <w:r>
        <w:rPr>
          <w:color w:val="000000"/>
          <w:lang w:eastAsia="zh-CN"/>
        </w:rPr>
        <w:t>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重力、压力、支持力和摩擦力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小周同学在探究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凸透镜成像规律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实验时，在光屏上得到清晰的与烛焰等大的像（如图），保持凸透镜位置不变，为了在光屏上得到清晰的缩小的像，他</w:t>
      </w:r>
      <w:r>
        <w:rPr>
          <w:color w:val="000000"/>
          <w:lang w:eastAsia="zh-CN"/>
        </w:rPr>
        <w:t>必须（</w:t>
      </w:r>
      <w:r>
        <w:rPr>
          <w:color w:val="000000"/>
          <w:lang w:eastAsia="zh-CN"/>
        </w:rPr>
        <w:t> </w:t>
      </w:r>
      <w:r w:rsidR="00971BB8"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> </w:t>
      </w:r>
      <w:r>
        <w:rPr>
          <w:color w:val="000000"/>
          <w:lang w:eastAsia="zh-CN"/>
        </w:rPr>
        <w:t>）</w:t>
      </w:r>
      <w:r>
        <w:rPr>
          <w:lang w:eastAsia="zh-CN"/>
        </w:rPr>
        <w:br/>
      </w:r>
      <w:r>
        <w:rPr>
          <w:noProof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513080</wp:posOffset>
            </wp:positionV>
            <wp:extent cx="1628775" cy="723900"/>
            <wp:effectExtent l="19050" t="0" r="9525" b="0"/>
            <wp:wrapSquare wrapText="bothSides"/>
            <wp:docPr id="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97AB2">
      <w:pPr>
        <w:spacing w:after="0"/>
        <w:rPr>
          <w:lang w:eastAsia="zh-CN"/>
        </w:rPr>
      </w:pPr>
    </w:p>
    <w:p w:rsidR="00971BB8">
      <w:pPr>
        <w:spacing w:after="0"/>
        <w:ind w:left="150"/>
        <w:rPr>
          <w:rFonts w:hint="eastAsia"/>
          <w:color w:val="000000"/>
          <w:lang w:eastAsia="zh-CN"/>
        </w:rPr>
      </w:pPr>
    </w:p>
    <w:p w:rsidR="00971BB8">
      <w:pPr>
        <w:spacing w:after="0"/>
        <w:ind w:left="150"/>
        <w:rPr>
          <w:rFonts w:hint="eastAsia"/>
          <w:color w:val="000000"/>
          <w:lang w:eastAsia="zh-CN"/>
        </w:rPr>
      </w:pPr>
    </w:p>
    <w:p w:rsidR="00997AB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让蜡烛远离透镜，同时让光屏也远离透镜</w:t>
      </w:r>
      <w:r>
        <w:rPr>
          <w:color w:val="000000"/>
          <w:lang w:eastAsia="zh-CN"/>
        </w:rPr>
        <w:t>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让蜡烛远离透镜，同时让光屏靠近透镜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让蜡烛靠近透镜，同时让光屏也靠近透镜</w:t>
      </w:r>
      <w:r>
        <w:rPr>
          <w:color w:val="000000"/>
          <w:lang w:eastAsia="zh-CN"/>
        </w:rPr>
        <w:t>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让蜡烛靠近透镜，同时让光屏远离透镜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在如图所示的各个过程中，人对物体做功的是（</w:t>
      </w:r>
      <w:r w:rsidR="00971BB8"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> </w:t>
      </w:r>
      <w:r>
        <w:rPr>
          <w:color w:val="000000"/>
          <w:lang w:eastAsia="zh-CN"/>
        </w:rPr>
        <w:t>）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5943600" cy="1010322"/>
            <wp:effectExtent l="0" t="0" r="0" b="0"/>
            <wp:docPr id="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10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7AB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俩同学拉着小车沿水平路面匀速前进</w:t>
      </w:r>
      <w:r>
        <w:rPr>
          <w:color w:val="000000"/>
          <w:lang w:eastAsia="zh-CN"/>
        </w:rPr>
        <w:t>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人用力搬石头未动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俩同学抬着水桶沿水平路面匀速前进</w:t>
      </w:r>
      <w:r>
        <w:rPr>
          <w:color w:val="000000"/>
          <w:lang w:eastAsia="zh-CN"/>
        </w:rPr>
        <w:t>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踢出去的足球在地面上滚动一段距离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在纸上剪一个很小的</w:t>
      </w:r>
      <w:r>
        <w:rPr>
          <w:color w:val="000000"/>
          <w:lang w:eastAsia="zh-CN"/>
        </w:rPr>
        <w:t>“△”</w:t>
      </w:r>
      <w:r>
        <w:rPr>
          <w:color w:val="000000"/>
          <w:lang w:eastAsia="zh-CN"/>
        </w:rPr>
        <w:t>形孔，让太阳光垂直照射到</w:t>
      </w:r>
      <w:r>
        <w:rPr>
          <w:color w:val="000000"/>
          <w:lang w:eastAsia="zh-CN"/>
        </w:rPr>
        <w:t>“△”</w:t>
      </w:r>
      <w:r>
        <w:rPr>
          <w:color w:val="000000"/>
          <w:lang w:eastAsia="zh-CN"/>
        </w:rPr>
        <w:t>形孔上</w:t>
      </w:r>
      <w:r>
        <w:rPr>
          <w:color w:val="000000"/>
          <w:lang w:eastAsia="zh-CN"/>
        </w:rPr>
        <w:t>，那么地面上形成的光斑是（　　）</w:t>
      </w:r>
    </w:p>
    <w:p w:rsidR="00997AB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“▽”</w:t>
      </w:r>
      <w:r>
        <w:rPr>
          <w:color w:val="000000"/>
          <w:lang w:eastAsia="zh-CN"/>
        </w:rPr>
        <w:t>形的</w:t>
      </w:r>
      <w:r>
        <w:rPr>
          <w:color w:val="000000"/>
          <w:lang w:eastAsia="zh-CN"/>
        </w:rPr>
        <w:t>                              B. “△”</w:t>
      </w:r>
      <w:r>
        <w:rPr>
          <w:color w:val="000000"/>
          <w:lang w:eastAsia="zh-CN"/>
        </w:rPr>
        <w:t>形</w:t>
      </w:r>
      <w:r>
        <w:rPr>
          <w:color w:val="000000"/>
          <w:lang w:eastAsia="zh-CN"/>
        </w:rPr>
        <w:t>                              C. </w:t>
      </w:r>
      <w:r>
        <w:rPr>
          <w:color w:val="000000"/>
          <w:lang w:eastAsia="zh-CN"/>
        </w:rPr>
        <w:t>无法确定</w:t>
      </w:r>
      <w:r>
        <w:rPr>
          <w:color w:val="000000"/>
          <w:lang w:eastAsia="zh-CN"/>
        </w:rPr>
        <w:t>                              D. </w:t>
      </w:r>
      <w:r>
        <w:rPr>
          <w:color w:val="000000"/>
          <w:lang w:eastAsia="zh-CN"/>
        </w:rPr>
        <w:t>圆形</w:t>
      </w:r>
    </w:p>
    <w:p w:rsidR="00997AB2">
      <w:pPr>
        <w:spacing w:after="0"/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为了测出石块的密度，某同学先用天平测石块的质量，所加砝码和游码在标尺上的位置如图甲所示，接着用量筒</w:t>
      </w:r>
      <w:r>
        <w:rPr>
          <w:color w:val="000000"/>
          <w:lang w:eastAsia="zh-CN"/>
        </w:rPr>
        <w:t>和水测矿石</w:t>
      </w:r>
      <w:r>
        <w:rPr>
          <w:color w:val="000000"/>
          <w:lang w:eastAsia="zh-CN"/>
        </w:rPr>
        <w:t>的体积，其过程如图乙所示。</w:t>
      </w:r>
      <w:r>
        <w:rPr>
          <w:color w:val="000000"/>
        </w:rPr>
        <w:t>下列判断错误的是</w:t>
      </w:r>
      <w:r>
        <w:rPr>
          <w:color w:val="000000"/>
        </w:rPr>
        <w:t xml:space="preserve">  </w:t>
      </w:r>
      <w:r>
        <w:rPr>
          <w:color w:val="000000"/>
        </w:rPr>
        <w:t>（</w:t>
      </w:r>
      <w:r>
        <w:rPr>
          <w:color w:val="000000"/>
        </w:rPr>
        <w:t xml:space="preserve">     </w:t>
      </w:r>
      <w:r>
        <w:rPr>
          <w:color w:val="000000"/>
        </w:rPr>
        <w:t>）</w:t>
      </w:r>
    </w:p>
    <w:p w:rsidR="00997AB2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73025</wp:posOffset>
            </wp:positionV>
            <wp:extent cx="2009775" cy="1047750"/>
            <wp:effectExtent l="19050" t="0" r="9525" b="0"/>
            <wp:wrapSquare wrapText="bothSides"/>
            <wp:docPr id="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71BB8">
      <w:pPr>
        <w:spacing w:after="0"/>
        <w:ind w:left="150"/>
        <w:rPr>
          <w:rFonts w:hint="eastAsia"/>
          <w:color w:val="000000"/>
          <w:lang w:eastAsia="zh-CN"/>
        </w:rPr>
      </w:pPr>
    </w:p>
    <w:p w:rsidR="00971BB8">
      <w:pPr>
        <w:spacing w:after="0"/>
        <w:ind w:left="150"/>
        <w:rPr>
          <w:rFonts w:hint="eastAsia"/>
          <w:color w:val="000000"/>
          <w:lang w:eastAsia="zh-CN"/>
        </w:rPr>
      </w:pPr>
    </w:p>
    <w:p w:rsidR="00971BB8">
      <w:pPr>
        <w:spacing w:after="0"/>
        <w:ind w:left="150"/>
        <w:rPr>
          <w:rFonts w:hint="eastAsia"/>
          <w:color w:val="000000"/>
          <w:lang w:eastAsia="zh-CN"/>
        </w:rPr>
      </w:pPr>
    </w:p>
    <w:p w:rsidR="00971BB8">
      <w:pPr>
        <w:spacing w:after="0"/>
        <w:ind w:left="150"/>
        <w:rPr>
          <w:rFonts w:hint="eastAsia"/>
          <w:color w:val="000000"/>
          <w:lang w:eastAsia="zh-CN"/>
        </w:rPr>
      </w:pPr>
    </w:p>
    <w:p w:rsidR="00997AB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石块的质量是</w:t>
      </w:r>
      <w:r>
        <w:rPr>
          <w:color w:val="000000"/>
          <w:lang w:eastAsia="zh-CN"/>
        </w:rPr>
        <w:t>47.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2g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石块的体积是</w:t>
      </w:r>
      <w:r>
        <w:rPr>
          <w:color w:val="000000"/>
          <w:lang w:eastAsia="zh-CN"/>
        </w:rPr>
        <w:t>18cm</w:t>
      </w:r>
      <w:r>
        <w:rPr>
          <w:color w:val="000000"/>
          <w:vertAlign w:val="superscript"/>
          <w:lang w:eastAsia="zh-CN"/>
        </w:rPr>
        <w:t>3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石块的密度是</w:t>
      </w: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 xml:space="preserve"> 6 x10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kg/m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若先测石块的体积，最终测得石块的密度会偏大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关于飞机的升力，以下说法正确是（</w:t>
      </w:r>
      <w:r>
        <w:rPr>
          <w:color w:val="000000"/>
          <w:lang w:eastAsia="zh-CN"/>
        </w:rPr>
        <w:t xml:space="preserve">   </w:t>
      </w:r>
      <w:r w:rsidR="00971BB8"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997AB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飞机的升力如同气球在空气中受到向上的力，是空气对它的浮力</w:t>
      </w:r>
      <w:r>
        <w:rPr>
          <w:lang w:eastAsia="zh-CN"/>
        </w:rPr>
        <w:br/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飞机的升力是因为机翼上下方气流速度不同，使机翼上下表面产生的压</w:t>
      </w:r>
      <w:r>
        <w:rPr>
          <w:color w:val="000000"/>
          <w:lang w:eastAsia="zh-CN"/>
        </w:rPr>
        <w:t>强不同而产生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飞机的升力是因为飞机高速运动产生的，任何一个物体，只要在空气中高速运动都会受到这样的升力</w:t>
      </w:r>
      <w:r>
        <w:rPr>
          <w:lang w:eastAsia="zh-CN"/>
        </w:rPr>
        <w:br/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太空中杨利伟乘坐的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神舟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五号飞船，也同样受到升力作用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对下列四幅图情景描述错误的是（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997AB2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34925</wp:posOffset>
            </wp:positionV>
            <wp:extent cx="3867150" cy="914400"/>
            <wp:effectExtent l="19050" t="0" r="0" b="0"/>
            <wp:wrapSquare wrapText="bothSides"/>
            <wp:docPr id="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71BB8">
      <w:pPr>
        <w:spacing w:after="0"/>
        <w:ind w:left="150"/>
        <w:rPr>
          <w:rFonts w:hint="eastAsia"/>
          <w:color w:val="000000"/>
          <w:lang w:eastAsia="zh-CN"/>
        </w:rPr>
      </w:pPr>
    </w:p>
    <w:p w:rsidR="00971BB8">
      <w:pPr>
        <w:spacing w:after="0"/>
        <w:ind w:left="150"/>
        <w:rPr>
          <w:rFonts w:hint="eastAsia"/>
          <w:color w:val="000000"/>
          <w:lang w:eastAsia="zh-CN"/>
        </w:rPr>
      </w:pPr>
    </w:p>
    <w:p w:rsidR="00971BB8">
      <w:pPr>
        <w:spacing w:after="0"/>
        <w:ind w:left="150"/>
        <w:rPr>
          <w:rFonts w:hint="eastAsia"/>
          <w:color w:val="000000"/>
          <w:lang w:eastAsia="zh-CN"/>
        </w:rPr>
      </w:pPr>
    </w:p>
    <w:p w:rsidR="00997AB2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图甲中用电吹风向下吹漏斗中的乒兵球，球不掉落，表明气体压强与气体流速有关</w:t>
      </w:r>
      <w:r>
        <w:rPr>
          <w:lang w:eastAsia="zh-CN"/>
        </w:rPr>
        <w:br/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图乙中纸片不掉落、杯中的水不流出，证明了大气压的存在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图丙中手提袋手柄宽大是为了减小对手的压强</w:t>
      </w:r>
      <w:r>
        <w:rPr>
          <w:lang w:eastAsia="zh-CN"/>
        </w:rPr>
        <w:br/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图丁中鱼吐出的气泡在上升未露出水面前，水对气泡的压强不变，浮力不变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为了安装书柜的门玻璃，要测量玻璃的长和宽，应选用刻度尺的最小刻度是（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997AB2">
      <w:pPr>
        <w:spacing w:after="0"/>
        <w:ind w:left="150"/>
      </w:pPr>
      <w:r>
        <w:rPr>
          <w:color w:val="000000"/>
        </w:rPr>
        <w:t>A. 1</w:t>
      </w:r>
      <w:r>
        <w:rPr>
          <w:color w:val="000000"/>
        </w:rPr>
        <w:t>毫米</w:t>
      </w:r>
      <w:r>
        <w:rPr>
          <w:color w:val="000000"/>
        </w:rPr>
        <w:t>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1</w:t>
      </w:r>
      <w:r>
        <w:rPr>
          <w:color w:val="000000"/>
        </w:rPr>
        <w:t>厘米</w:t>
      </w:r>
      <w:r>
        <w:rPr>
          <w:color w:val="000000"/>
        </w:rPr>
        <w:t>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1</w:t>
      </w:r>
      <w:r>
        <w:rPr>
          <w:color w:val="000000"/>
        </w:rPr>
        <w:t>分米</w:t>
      </w:r>
      <w:r>
        <w:rPr>
          <w:color w:val="000000"/>
        </w:rPr>
        <w:t>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1</w:t>
      </w:r>
      <w:r>
        <w:rPr>
          <w:color w:val="000000"/>
        </w:rPr>
        <w:t>米</w:t>
      </w:r>
    </w:p>
    <w:p w:rsidR="00997AB2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二、填空题（</w:t>
      </w:r>
      <w:r w:rsidR="00971BB8">
        <w:rPr>
          <w:b/>
          <w:bCs/>
          <w:sz w:val="24"/>
          <w:szCs w:val="24"/>
          <w:lang w:eastAsia="zh-CN"/>
        </w:rPr>
        <w:t>每空</w:t>
      </w:r>
      <w:r w:rsidR="00971BB8">
        <w:rPr>
          <w:b/>
          <w:bCs/>
          <w:sz w:val="24"/>
          <w:szCs w:val="24"/>
          <w:lang w:eastAsia="zh-CN"/>
        </w:rPr>
        <w:t>1</w:t>
      </w:r>
      <w:r w:rsidR="00971BB8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15</w:t>
      </w:r>
      <w:r>
        <w:rPr>
          <w:b/>
          <w:bCs/>
          <w:sz w:val="24"/>
          <w:szCs w:val="24"/>
          <w:lang w:eastAsia="zh-CN"/>
        </w:rPr>
        <w:t>分）</w:t>
      </w:r>
    </w:p>
    <w:p w:rsidR="00997AB2" w:rsidRPr="00971BB8">
      <w:pPr>
        <w:spacing w:after="0"/>
        <w:rPr>
          <w:color w:val="000000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3394710</wp:posOffset>
            </wp:positionH>
            <wp:positionV relativeFrom="paragraph">
              <wp:posOffset>429260</wp:posOffset>
            </wp:positionV>
            <wp:extent cx="1285875" cy="876300"/>
            <wp:effectExtent l="19050" t="0" r="9525" b="0"/>
            <wp:wrapSquare wrapText="bothSides"/>
            <wp:docPr id="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B30D4">
        <w:rPr>
          <w:color w:val="000000"/>
          <w:lang w:eastAsia="zh-CN"/>
        </w:rPr>
        <w:t>18.</w:t>
      </w:r>
      <w:r w:rsidR="004B30D4">
        <w:rPr>
          <w:color w:val="000000"/>
          <w:lang w:eastAsia="zh-CN"/>
        </w:rPr>
        <w:t>如图是一款利用高温水蒸气熨烫衣服的便携式挂烫机．通电时</w:t>
      </w:r>
      <w:r w:rsidR="004B30D4">
        <w:rPr>
          <w:color w:val="000000"/>
          <w:lang w:eastAsia="zh-CN"/>
        </w:rPr>
        <w:t>挂烫机将</w:t>
      </w:r>
      <w:r w:rsidR="004B30D4">
        <w:rPr>
          <w:color w:val="000000"/>
          <w:lang w:eastAsia="zh-CN"/>
        </w:rPr>
        <w:t>电能转化为</w:t>
      </w:r>
      <w:r w:rsidR="004B30D4">
        <w:rPr>
          <w:color w:val="000000"/>
          <w:lang w:eastAsia="zh-CN"/>
        </w:rPr>
        <w:t>______</w:t>
      </w:r>
      <w:r w:rsidR="004B30D4">
        <w:rPr>
          <w:color w:val="000000"/>
          <w:lang w:eastAsia="zh-CN"/>
        </w:rPr>
        <w:t>__</w:t>
      </w:r>
      <w:r w:rsidR="004B30D4">
        <w:rPr>
          <w:color w:val="000000"/>
          <w:lang w:eastAsia="zh-CN"/>
        </w:rPr>
        <w:t>能；熨烫衣服时冒气口冒出的</w:t>
      </w:r>
      <w:r w:rsidR="004B30D4">
        <w:rPr>
          <w:color w:val="000000"/>
          <w:lang w:eastAsia="zh-CN"/>
        </w:rPr>
        <w:t>“</w:t>
      </w:r>
      <w:r w:rsidR="004B30D4">
        <w:rPr>
          <w:color w:val="000000"/>
          <w:lang w:eastAsia="zh-CN"/>
        </w:rPr>
        <w:t>白气</w:t>
      </w:r>
      <w:r w:rsidR="004B30D4">
        <w:rPr>
          <w:color w:val="000000"/>
          <w:lang w:eastAsia="zh-CN"/>
        </w:rPr>
        <w:t>”</w:t>
      </w:r>
      <w:r w:rsidR="004B30D4">
        <w:rPr>
          <w:color w:val="000000"/>
          <w:lang w:eastAsia="zh-CN"/>
        </w:rPr>
        <w:t>是由水蒸气</w:t>
      </w:r>
      <w:r w:rsidR="004B30D4">
        <w:rPr>
          <w:color w:val="000000"/>
          <w:lang w:eastAsia="zh-CN"/>
        </w:rPr>
        <w:t>________</w:t>
      </w:r>
      <w:r w:rsidR="004B30D4">
        <w:rPr>
          <w:color w:val="000000"/>
          <w:lang w:eastAsia="zh-CN"/>
        </w:rPr>
        <w:t>形成的．</w:t>
      </w:r>
      <w:r w:rsidR="004B30D4">
        <w:rPr>
          <w:color w:val="000000"/>
          <w:lang w:eastAsia="zh-CN"/>
        </w:rPr>
        <w:t xml:space="preserve">  </w:t>
      </w:r>
    </w:p>
    <w:p w:rsidR="00971BB8">
      <w:pPr>
        <w:spacing w:after="0"/>
        <w:rPr>
          <w:rFonts w:hint="eastAsia"/>
          <w:color w:val="000000"/>
          <w:lang w:eastAsia="zh-CN"/>
        </w:rPr>
      </w:pPr>
    </w:p>
    <w:p w:rsidR="00971BB8">
      <w:pPr>
        <w:spacing w:after="0"/>
        <w:rPr>
          <w:rFonts w:hint="eastAsia"/>
          <w:color w:val="000000"/>
          <w:lang w:eastAsia="zh-CN"/>
        </w:rPr>
      </w:pPr>
    </w:p>
    <w:p w:rsidR="00971BB8">
      <w:pPr>
        <w:spacing w:after="0"/>
        <w:rPr>
          <w:rFonts w:hint="eastAsia"/>
          <w:color w:val="000000"/>
          <w:lang w:eastAsia="zh-CN"/>
        </w:rPr>
      </w:pPr>
    </w:p>
    <w:p w:rsidR="00971BB8">
      <w:pPr>
        <w:spacing w:after="0"/>
        <w:rPr>
          <w:rFonts w:hint="eastAsia"/>
          <w:color w:val="000000"/>
          <w:lang w:eastAsia="zh-CN"/>
        </w:rPr>
      </w:pPr>
    </w:p>
    <w:p w:rsidR="00997AB2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5004435</wp:posOffset>
            </wp:positionH>
            <wp:positionV relativeFrom="paragraph">
              <wp:posOffset>498475</wp:posOffset>
            </wp:positionV>
            <wp:extent cx="1114425" cy="809625"/>
            <wp:effectExtent l="19050" t="0" r="9525" b="0"/>
            <wp:wrapSquare wrapText="bothSides"/>
            <wp:docPr id="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B30D4">
        <w:rPr>
          <w:color w:val="000000"/>
          <w:lang w:eastAsia="zh-CN"/>
        </w:rPr>
        <w:t>19.</w:t>
      </w:r>
      <w:r w:rsidR="004B30D4">
        <w:rPr>
          <w:color w:val="000000"/>
          <w:lang w:eastAsia="zh-CN"/>
        </w:rPr>
        <w:t>科学考察工作者为了测海底某处的深度，向海底垂直发射超声波，经过</w:t>
      </w:r>
      <w:r w:rsidR="004B30D4">
        <w:rPr>
          <w:color w:val="000000"/>
          <w:lang w:eastAsia="zh-CN"/>
        </w:rPr>
        <w:t>4s</w:t>
      </w:r>
      <w:r w:rsidR="004B30D4">
        <w:rPr>
          <w:color w:val="000000"/>
          <w:lang w:eastAsia="zh-CN"/>
        </w:rPr>
        <w:t>收到回波信号，则测得该处海水深</w:t>
      </w:r>
      <w:r w:rsidR="004B30D4">
        <w:rPr>
          <w:color w:val="000000"/>
          <w:lang w:eastAsia="zh-CN"/>
        </w:rPr>
        <w:t xml:space="preserve">________ m </w:t>
      </w:r>
      <w:r w:rsidR="004B30D4">
        <w:rPr>
          <w:color w:val="000000"/>
          <w:lang w:eastAsia="zh-CN"/>
        </w:rPr>
        <w:t>（声音在海水中的传播速度为</w:t>
      </w:r>
      <w:r w:rsidR="004B30D4">
        <w:rPr>
          <w:color w:val="000000"/>
          <w:lang w:eastAsia="zh-CN"/>
        </w:rPr>
        <w:t>1500m/s</w:t>
      </w:r>
      <w:r w:rsidR="004B30D4">
        <w:rPr>
          <w:color w:val="000000"/>
          <w:lang w:eastAsia="zh-CN"/>
        </w:rPr>
        <w:t>）．这种方法</w:t>
      </w:r>
      <w:r w:rsidR="004B30D4">
        <w:rPr>
          <w:color w:val="000000"/>
          <w:lang w:eastAsia="zh-CN"/>
        </w:rPr>
        <w:t>________</w:t>
      </w:r>
      <w:r w:rsidR="004B30D4">
        <w:rPr>
          <w:color w:val="000000"/>
          <w:lang w:eastAsia="zh-CN"/>
        </w:rPr>
        <w:t>（选填</w:t>
      </w:r>
      <w:r w:rsidR="004B30D4">
        <w:rPr>
          <w:color w:val="000000"/>
          <w:lang w:eastAsia="zh-CN"/>
        </w:rPr>
        <w:t>“</w:t>
      </w:r>
      <w:r w:rsidR="004B30D4">
        <w:rPr>
          <w:color w:val="000000"/>
          <w:lang w:eastAsia="zh-CN"/>
        </w:rPr>
        <w:t>能</w:t>
      </w:r>
      <w:r w:rsidR="004B30D4">
        <w:rPr>
          <w:color w:val="000000"/>
          <w:lang w:eastAsia="zh-CN"/>
        </w:rPr>
        <w:t>”</w:t>
      </w:r>
      <w:r w:rsidR="004B30D4">
        <w:rPr>
          <w:color w:val="000000"/>
          <w:lang w:eastAsia="zh-CN"/>
        </w:rPr>
        <w:t>或</w:t>
      </w:r>
      <w:r w:rsidR="004B30D4">
        <w:rPr>
          <w:color w:val="000000"/>
          <w:lang w:eastAsia="zh-CN"/>
        </w:rPr>
        <w:t>“</w:t>
      </w:r>
      <w:r w:rsidR="004B30D4">
        <w:rPr>
          <w:color w:val="000000"/>
          <w:lang w:eastAsia="zh-CN"/>
        </w:rPr>
        <w:t>不能</w:t>
      </w:r>
      <w:r w:rsidR="004B30D4">
        <w:rPr>
          <w:color w:val="000000"/>
          <w:lang w:eastAsia="zh-CN"/>
        </w:rPr>
        <w:t>”</w:t>
      </w:r>
      <w:r w:rsidR="004B30D4">
        <w:rPr>
          <w:color w:val="000000"/>
          <w:lang w:eastAsia="zh-CN"/>
        </w:rPr>
        <w:t>）用来测量地球和月球之间的距离．</w:t>
      </w:r>
      <w:r w:rsidR="004B30D4">
        <w:rPr>
          <w:color w:val="000000"/>
          <w:lang w:eastAsia="zh-CN"/>
        </w:rPr>
        <w:t xml:space="preserve">    </w:t>
      </w:r>
    </w:p>
    <w:p w:rsidR="00971BB8" w:rsidRPr="00971BB8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如图所示的飞机翼，机翼下方空气流速　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　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快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慢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），气体压强大；机翼上方空气流速　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　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快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慢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），气体压强小，于是机翼</w:t>
      </w:r>
      <w:r>
        <w:rPr>
          <w:color w:val="000000"/>
          <w:lang w:eastAsia="zh-CN"/>
        </w:rPr>
        <w:t>的上下表面就产生了　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　，形成了飞机的升力．</w:t>
      </w:r>
    </w:p>
    <w:p w:rsidR="00997AB2">
      <w:pPr>
        <w:spacing w:after="0"/>
      </w:pPr>
      <w:r>
        <w:rPr>
          <w:color w:val="000000"/>
        </w:rPr>
        <w:t>21.                      </w:t>
      </w:r>
    </w:p>
    <w:p w:rsidR="00997AB2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15240</wp:posOffset>
            </wp:positionV>
            <wp:extent cx="4438650" cy="1352550"/>
            <wp:effectExtent l="19050" t="0" r="0" b="0"/>
            <wp:wrapSquare wrapText="bothSides"/>
            <wp:docPr id="3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71BB8">
      <w:pPr>
        <w:spacing w:after="0"/>
        <w:rPr>
          <w:rFonts w:hint="eastAsia"/>
          <w:color w:val="000000"/>
          <w:lang w:eastAsia="zh-CN"/>
        </w:rPr>
      </w:pPr>
    </w:p>
    <w:p w:rsidR="00971BB8">
      <w:pPr>
        <w:spacing w:after="0"/>
        <w:rPr>
          <w:rFonts w:hint="eastAsia"/>
          <w:color w:val="000000"/>
          <w:lang w:eastAsia="zh-CN"/>
        </w:rPr>
      </w:pPr>
    </w:p>
    <w:p w:rsidR="00971BB8">
      <w:pPr>
        <w:spacing w:after="0"/>
        <w:rPr>
          <w:rFonts w:hint="eastAsia"/>
          <w:color w:val="000000"/>
          <w:lang w:eastAsia="zh-CN"/>
        </w:rPr>
      </w:pPr>
    </w:p>
    <w:p w:rsidR="00971BB8">
      <w:pPr>
        <w:spacing w:after="0"/>
        <w:rPr>
          <w:rFonts w:hint="eastAsia"/>
          <w:color w:val="000000"/>
          <w:lang w:eastAsia="zh-CN"/>
        </w:rPr>
      </w:pPr>
    </w:p>
    <w:p w:rsidR="00971BB8">
      <w:pPr>
        <w:spacing w:after="0"/>
        <w:rPr>
          <w:rFonts w:hint="eastAsia"/>
          <w:color w:val="000000"/>
          <w:lang w:eastAsia="zh-CN"/>
        </w:rPr>
      </w:pP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）如图甲所示，体温计的示数是</w:t>
      </w:r>
      <w:r>
        <w:rPr>
          <w:color w:val="000000"/>
          <w:lang w:eastAsia="zh-CN"/>
        </w:rPr>
        <w:t>________℃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    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）图乙，木块长度的测量值为</w:t>
      </w:r>
      <w:r>
        <w:rPr>
          <w:color w:val="000000"/>
          <w:lang w:eastAsia="zh-CN"/>
        </w:rPr>
        <w:t>________cm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    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）图丙中电阻箱的示数是</w:t>
      </w:r>
      <w:r>
        <w:rPr>
          <w:color w:val="000000"/>
          <w:lang w:eastAsia="zh-CN"/>
        </w:rPr>
        <w:t>________</w:t>
      </w:r>
      <w:r>
        <w:rPr>
          <w:color w:val="000000"/>
        </w:rPr>
        <w:t>Ω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牛顿第一定律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能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不能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）用实验来直接证明，当衣服上粘了灰尘后，用手拍打几下，灰尘就会飞离衣服，这是因为灰尘具有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的缘故．</w:t>
      </w:r>
      <w:r>
        <w:rPr>
          <w:color w:val="000000"/>
          <w:lang w:eastAsia="zh-CN"/>
        </w:rPr>
        <w:t xml:space="preserve">    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接听电话时，很容易分辨出熟人的声音，这主要是根据声音的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________ (</w:t>
      </w:r>
      <w:r>
        <w:rPr>
          <w:color w:val="000000"/>
          <w:lang w:eastAsia="zh-CN"/>
        </w:rPr>
        <w:t>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音调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响度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音色</w:t>
      </w:r>
      <w:r>
        <w:rPr>
          <w:color w:val="000000"/>
          <w:lang w:eastAsia="zh-CN"/>
        </w:rPr>
        <w:t>”)</w:t>
      </w:r>
      <w:r>
        <w:rPr>
          <w:color w:val="000000"/>
          <w:lang w:eastAsia="zh-CN"/>
        </w:rPr>
        <w:t>来判断的：如图甲、乙所示是两种声音的波形图，从上图形可知，图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是噪声的波形；正在房间写作业的小</w:t>
      </w:r>
      <w:r>
        <w:rPr>
          <w:color w:val="000000"/>
          <w:lang w:eastAsia="zh-CN"/>
        </w:rPr>
        <w:t>明觉得</w:t>
      </w:r>
      <w:r>
        <w:rPr>
          <w:color w:val="000000"/>
          <w:lang w:eastAsia="zh-CN"/>
        </w:rPr>
        <w:t>客厅的电视声太大了，于是关上了房间门，这属于在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中减弱噪声。</w:t>
      </w:r>
    </w:p>
    <w:p w:rsidR="00997AB2">
      <w:pPr>
        <w:spacing w:after="0"/>
      </w:pP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70485</wp:posOffset>
            </wp:positionH>
            <wp:positionV relativeFrom="paragraph">
              <wp:posOffset>63500</wp:posOffset>
            </wp:positionV>
            <wp:extent cx="2876550" cy="1257300"/>
            <wp:effectExtent l="19050" t="0" r="0" b="0"/>
            <wp:wrapSquare wrapText="bothSides"/>
            <wp:docPr id="4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97AB2">
      <w:pPr>
        <w:spacing w:after="0"/>
      </w:pPr>
    </w:p>
    <w:p w:rsidR="00971BB8">
      <w:pPr>
        <w:rPr>
          <w:rFonts w:hint="eastAsia"/>
          <w:b/>
          <w:bCs/>
          <w:sz w:val="24"/>
          <w:szCs w:val="24"/>
          <w:lang w:eastAsia="zh-CN"/>
        </w:rPr>
      </w:pPr>
    </w:p>
    <w:p w:rsidR="00971BB8">
      <w:pPr>
        <w:rPr>
          <w:rFonts w:hint="eastAsia"/>
          <w:b/>
          <w:bCs/>
          <w:sz w:val="24"/>
          <w:szCs w:val="24"/>
          <w:lang w:eastAsia="zh-CN"/>
        </w:rPr>
      </w:pPr>
    </w:p>
    <w:p w:rsidR="00971BB8">
      <w:pPr>
        <w:rPr>
          <w:rFonts w:hint="eastAsia"/>
          <w:b/>
          <w:bCs/>
          <w:sz w:val="24"/>
          <w:szCs w:val="24"/>
          <w:lang w:eastAsia="zh-CN"/>
        </w:rPr>
      </w:pPr>
    </w:p>
    <w:p w:rsidR="00997AB2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三、简答题（</w:t>
      </w:r>
      <w:r w:rsidR="00971BB8">
        <w:rPr>
          <w:rFonts w:hint="eastAsia"/>
          <w:b/>
          <w:bCs/>
          <w:sz w:val="24"/>
          <w:szCs w:val="24"/>
          <w:lang w:eastAsia="zh-CN"/>
        </w:rPr>
        <w:t>24</w:t>
      </w:r>
      <w:r w:rsidR="00971BB8">
        <w:rPr>
          <w:rFonts w:hint="eastAsia"/>
          <w:b/>
          <w:bCs/>
          <w:sz w:val="24"/>
          <w:szCs w:val="24"/>
          <w:lang w:eastAsia="zh-CN"/>
        </w:rPr>
        <w:t>题</w:t>
      </w:r>
      <w:r w:rsidR="00971BB8">
        <w:rPr>
          <w:rFonts w:hint="eastAsia"/>
          <w:b/>
          <w:bCs/>
          <w:sz w:val="24"/>
          <w:szCs w:val="24"/>
          <w:lang w:eastAsia="zh-CN"/>
        </w:rPr>
        <w:t>3</w:t>
      </w:r>
      <w:r w:rsidR="00971BB8">
        <w:rPr>
          <w:rFonts w:hint="eastAsia"/>
          <w:b/>
          <w:bCs/>
          <w:sz w:val="24"/>
          <w:szCs w:val="24"/>
          <w:lang w:eastAsia="zh-CN"/>
        </w:rPr>
        <w:t>分，</w:t>
      </w:r>
      <w:r w:rsidR="00971BB8">
        <w:rPr>
          <w:rFonts w:hint="eastAsia"/>
          <w:b/>
          <w:bCs/>
          <w:sz w:val="24"/>
          <w:szCs w:val="24"/>
          <w:lang w:eastAsia="zh-CN"/>
        </w:rPr>
        <w:t>25</w:t>
      </w:r>
      <w:r w:rsidR="00971BB8">
        <w:rPr>
          <w:rFonts w:hint="eastAsia"/>
          <w:b/>
          <w:bCs/>
          <w:sz w:val="24"/>
          <w:szCs w:val="24"/>
          <w:lang w:eastAsia="zh-CN"/>
        </w:rPr>
        <w:t>题</w:t>
      </w:r>
      <w:r w:rsidR="00971BB8">
        <w:rPr>
          <w:rFonts w:hint="eastAsia"/>
          <w:b/>
          <w:bCs/>
          <w:sz w:val="24"/>
          <w:szCs w:val="24"/>
          <w:lang w:eastAsia="zh-CN"/>
        </w:rPr>
        <w:t>4</w:t>
      </w:r>
      <w:r w:rsidR="00971BB8"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 w:rsidR="00971BB8">
        <w:rPr>
          <w:rFonts w:hint="eastAsia"/>
          <w:b/>
          <w:bCs/>
          <w:sz w:val="24"/>
          <w:szCs w:val="24"/>
          <w:lang w:eastAsia="zh-CN"/>
        </w:rPr>
        <w:t>7</w:t>
      </w:r>
      <w:r>
        <w:rPr>
          <w:b/>
          <w:bCs/>
          <w:sz w:val="24"/>
          <w:szCs w:val="24"/>
          <w:lang w:eastAsia="zh-CN"/>
        </w:rPr>
        <w:t>分）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>甲、乙两辆小车在平直的路面上的同一地点向东运动．如图所示是它们的路程</w:t>
      </w:r>
      <w:r>
        <w:rPr>
          <w:color w:val="000000"/>
          <w:lang w:eastAsia="zh-CN"/>
        </w:rPr>
        <w:t>—</w:t>
      </w:r>
      <w:r>
        <w:rPr>
          <w:color w:val="000000"/>
          <w:lang w:eastAsia="zh-CN"/>
        </w:rPr>
        <w:t>时间</w:t>
      </w:r>
      <w:r>
        <w:rPr>
          <w:color w:val="000000"/>
          <w:lang w:eastAsia="zh-CN"/>
        </w:rPr>
        <w:t>图象</w:t>
      </w:r>
      <w:r>
        <w:rPr>
          <w:color w:val="000000"/>
          <w:lang w:eastAsia="zh-CN"/>
        </w:rPr>
        <w:t>，由</w:t>
      </w:r>
      <w:r>
        <w:rPr>
          <w:color w:val="000000"/>
          <w:lang w:eastAsia="zh-CN"/>
        </w:rPr>
        <w:t>图象</w:t>
      </w:r>
      <w:r>
        <w:rPr>
          <w:color w:val="000000"/>
          <w:lang w:eastAsia="zh-CN"/>
        </w:rPr>
        <w:t>可知小车甲速度大小为　</w:t>
      </w:r>
      <w:r>
        <w:rPr>
          <w:color w:val="000000"/>
          <w:lang w:eastAsia="zh-CN"/>
        </w:rPr>
        <w:t> ________</w:t>
      </w:r>
      <w:r>
        <w:rPr>
          <w:color w:val="000000"/>
          <w:lang w:eastAsia="zh-CN"/>
        </w:rPr>
        <w:t>　</w:t>
      </w:r>
      <w:r>
        <w:rPr>
          <w:color w:val="000000"/>
          <w:lang w:eastAsia="zh-CN"/>
        </w:rPr>
        <w:t xml:space="preserve"> km/h</w:t>
      </w:r>
      <w:r>
        <w:rPr>
          <w:color w:val="000000"/>
          <w:lang w:eastAsia="zh-CN"/>
        </w:rPr>
        <w:t>．经过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秒钟时，甲、乙</w:t>
      </w:r>
      <w:r>
        <w:rPr>
          <w:color w:val="000000"/>
          <w:lang w:eastAsia="zh-CN"/>
        </w:rPr>
        <w:t>两车相距　</w:t>
      </w:r>
      <w:r>
        <w:rPr>
          <w:color w:val="000000"/>
          <w:lang w:eastAsia="zh-CN"/>
        </w:rPr>
        <w:t> ________</w:t>
      </w:r>
      <w:r>
        <w:rPr>
          <w:color w:val="000000"/>
          <w:lang w:eastAsia="zh-CN"/>
        </w:rPr>
        <w:t>　</w:t>
      </w:r>
      <w:r>
        <w:rPr>
          <w:color w:val="000000"/>
          <w:lang w:eastAsia="zh-CN"/>
        </w:rPr>
        <w:t xml:space="preserve"> m</w:t>
      </w:r>
      <w:r>
        <w:rPr>
          <w:color w:val="000000"/>
          <w:lang w:eastAsia="zh-CN"/>
        </w:rPr>
        <w:t>，若以甲为参照物，乙车向</w:t>
      </w:r>
      <w:r>
        <w:rPr>
          <w:color w:val="000000"/>
          <w:lang w:eastAsia="zh-CN"/>
        </w:rPr>
        <w:t> ________</w:t>
      </w:r>
      <w:r>
        <w:rPr>
          <w:color w:val="000000"/>
          <w:lang w:eastAsia="zh-CN"/>
        </w:rPr>
        <w:t>运动．</w:t>
      </w:r>
    </w:p>
    <w:p w:rsidR="00997AB2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38735</wp:posOffset>
            </wp:positionV>
            <wp:extent cx="1466850" cy="1314450"/>
            <wp:effectExtent l="19050" t="0" r="0" b="0"/>
            <wp:wrapSquare wrapText="bothSides"/>
            <wp:docPr id="4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71BB8">
      <w:pPr>
        <w:spacing w:after="0"/>
        <w:rPr>
          <w:rFonts w:hint="eastAsia"/>
          <w:color w:val="000000"/>
          <w:lang w:eastAsia="zh-CN"/>
        </w:rPr>
      </w:pPr>
    </w:p>
    <w:p w:rsidR="00971BB8">
      <w:pPr>
        <w:spacing w:after="0"/>
        <w:rPr>
          <w:rFonts w:hint="eastAsia"/>
          <w:color w:val="000000"/>
          <w:lang w:eastAsia="zh-CN"/>
        </w:rPr>
      </w:pPr>
    </w:p>
    <w:p w:rsidR="00971BB8">
      <w:pPr>
        <w:spacing w:after="0"/>
        <w:rPr>
          <w:rFonts w:hint="eastAsia"/>
          <w:color w:val="000000"/>
          <w:lang w:eastAsia="zh-CN"/>
        </w:rPr>
      </w:pPr>
    </w:p>
    <w:p w:rsidR="00971BB8">
      <w:pPr>
        <w:spacing w:after="0"/>
        <w:rPr>
          <w:rFonts w:hint="eastAsia"/>
          <w:color w:val="000000"/>
          <w:lang w:eastAsia="zh-CN"/>
        </w:rPr>
      </w:pPr>
    </w:p>
    <w:p w:rsidR="00971BB8">
      <w:pPr>
        <w:spacing w:after="0"/>
        <w:rPr>
          <w:rFonts w:hint="eastAsia"/>
          <w:color w:val="000000"/>
          <w:lang w:eastAsia="zh-CN"/>
        </w:rPr>
      </w:pP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00"/>
          <w:lang w:eastAsia="zh-CN"/>
        </w:rPr>
        <w:t>请简要分析为什么司机和乘客要系安全带及安全带做的宽的原因．</w:t>
      </w:r>
    </w:p>
    <w:p w:rsidR="00997AB2">
      <w:pPr>
        <w:spacing w:after="0"/>
        <w:rPr>
          <w:lang w:eastAsia="zh-CN"/>
        </w:rPr>
      </w:pPr>
    </w:p>
    <w:p w:rsidR="00971BB8">
      <w:pPr>
        <w:rPr>
          <w:rFonts w:hint="eastAsia"/>
          <w:b/>
          <w:bCs/>
          <w:sz w:val="24"/>
          <w:szCs w:val="24"/>
          <w:lang w:eastAsia="zh-CN"/>
        </w:rPr>
      </w:pPr>
    </w:p>
    <w:p w:rsidR="00971BB8">
      <w:pPr>
        <w:rPr>
          <w:rFonts w:hint="eastAsia"/>
          <w:b/>
          <w:bCs/>
          <w:sz w:val="24"/>
          <w:szCs w:val="24"/>
          <w:lang w:eastAsia="zh-CN"/>
        </w:rPr>
      </w:pPr>
    </w:p>
    <w:p w:rsidR="00971BB8">
      <w:pPr>
        <w:rPr>
          <w:rFonts w:hint="eastAsia"/>
          <w:b/>
          <w:bCs/>
          <w:sz w:val="24"/>
          <w:szCs w:val="24"/>
          <w:lang w:eastAsia="zh-CN"/>
        </w:rPr>
      </w:pPr>
    </w:p>
    <w:p w:rsidR="00997AB2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</w:t>
      </w:r>
      <w:r>
        <w:rPr>
          <w:b/>
          <w:bCs/>
          <w:sz w:val="24"/>
          <w:szCs w:val="24"/>
          <w:lang w:eastAsia="zh-CN"/>
        </w:rPr>
        <w:t>、实验题（</w:t>
      </w:r>
      <w:r w:rsidR="00971BB8">
        <w:rPr>
          <w:b/>
          <w:bCs/>
          <w:sz w:val="24"/>
          <w:szCs w:val="24"/>
          <w:lang w:eastAsia="zh-CN"/>
        </w:rPr>
        <w:t>每空</w:t>
      </w:r>
      <w:r w:rsidR="00971BB8">
        <w:rPr>
          <w:rFonts w:hint="eastAsia"/>
          <w:b/>
          <w:bCs/>
          <w:sz w:val="24"/>
          <w:szCs w:val="24"/>
          <w:lang w:eastAsia="zh-CN"/>
        </w:rPr>
        <w:t>0.5</w:t>
      </w:r>
      <w:r w:rsidR="00971BB8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 w:rsidR="00971BB8">
        <w:rPr>
          <w:rFonts w:hint="eastAsia"/>
          <w:b/>
          <w:bCs/>
          <w:sz w:val="24"/>
          <w:szCs w:val="24"/>
          <w:lang w:eastAsia="zh-CN"/>
        </w:rPr>
        <w:t>15</w:t>
      </w:r>
      <w:r>
        <w:rPr>
          <w:b/>
          <w:bCs/>
          <w:sz w:val="24"/>
          <w:szCs w:val="24"/>
          <w:lang w:eastAsia="zh-CN"/>
        </w:rPr>
        <w:t>分）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00"/>
          <w:lang w:eastAsia="zh-CN"/>
        </w:rPr>
        <w:t>洋洋同学在用天平和量筒测物体密度的实验中，首先取来托盘天平放在水平桌面上，发现分度盘如图甲所示。</w:t>
      </w:r>
    </w:p>
    <w:p w:rsidR="00997AB2">
      <w:pPr>
        <w:spacing w:after="0"/>
      </w:pP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70485</wp:posOffset>
            </wp:positionH>
            <wp:positionV relativeFrom="paragraph">
              <wp:posOffset>72390</wp:posOffset>
            </wp:positionV>
            <wp:extent cx="3619500" cy="1047750"/>
            <wp:effectExtent l="19050" t="0" r="0" b="0"/>
            <wp:wrapSquare wrapText="bothSides"/>
            <wp:docPr id="4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71BB8">
      <w:pPr>
        <w:spacing w:after="0"/>
        <w:rPr>
          <w:rFonts w:hint="eastAsia"/>
          <w:color w:val="000000"/>
          <w:lang w:eastAsia="zh-CN"/>
        </w:rPr>
      </w:pPr>
    </w:p>
    <w:p w:rsidR="00971BB8">
      <w:pPr>
        <w:spacing w:after="0"/>
        <w:rPr>
          <w:rFonts w:hint="eastAsia"/>
          <w:color w:val="000000"/>
          <w:lang w:eastAsia="zh-CN"/>
        </w:rPr>
      </w:pPr>
    </w:p>
    <w:p w:rsidR="00971BB8">
      <w:pPr>
        <w:spacing w:after="0"/>
        <w:rPr>
          <w:rFonts w:hint="eastAsia"/>
          <w:color w:val="000000"/>
          <w:lang w:eastAsia="zh-CN"/>
        </w:rPr>
      </w:pPr>
    </w:p>
    <w:p w:rsidR="00971BB8">
      <w:pPr>
        <w:spacing w:after="0"/>
        <w:rPr>
          <w:rFonts w:hint="eastAsia"/>
          <w:color w:val="000000"/>
          <w:lang w:eastAsia="zh-CN"/>
        </w:rPr>
      </w:pP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）他应采取的措施是：将天平的平衡螺母向</w:t>
      </w:r>
      <w:r>
        <w:rPr>
          <w:color w:val="000000"/>
          <w:lang w:eastAsia="zh-CN"/>
        </w:rPr>
        <w:t xml:space="preserve">________ </w:t>
      </w:r>
      <w:r>
        <w:rPr>
          <w:color w:val="000000"/>
          <w:lang w:eastAsia="zh-CN"/>
        </w:rPr>
        <w:t>移动；</w:t>
      </w:r>
      <w:r>
        <w:rPr>
          <w:color w:val="000000"/>
          <w:lang w:eastAsia="zh-CN"/>
        </w:rPr>
        <w:t xml:space="preserve">    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）天平调节平衡后，洋洋按图乙所示的方法来称量物体的质量，小江立即对洋洋说：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你操作时至少犯了两个错误。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小江所说的两个错误是：</w:t>
      </w:r>
      <w:r>
        <w:rPr>
          <w:color w:val="000000"/>
          <w:lang w:eastAsia="zh-CN"/>
        </w:rPr>
        <w:t>①__</w:t>
      </w:r>
      <w:r>
        <w:rPr>
          <w:color w:val="000000"/>
          <w:lang w:eastAsia="zh-CN"/>
        </w:rPr>
        <w:t xml:space="preserve">______ 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②________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）改正错误后，小明正确的测出了物块的质量，所用的砝码和游码位置如图丙所示，物块的体积如</w:t>
      </w:r>
      <w:r>
        <w:rPr>
          <w:color w:val="000000"/>
          <w:lang w:eastAsia="zh-CN"/>
        </w:rPr>
        <w:t>图丁</w:t>
      </w:r>
      <w:r>
        <w:rPr>
          <w:color w:val="000000"/>
          <w:lang w:eastAsia="zh-CN"/>
        </w:rPr>
        <w:t>所示，则该物块的质量为</w:t>
      </w:r>
      <w:r>
        <w:rPr>
          <w:color w:val="000000"/>
          <w:lang w:eastAsia="zh-CN"/>
        </w:rPr>
        <w:t>________g</w:t>
      </w:r>
      <w:r>
        <w:rPr>
          <w:color w:val="000000"/>
          <w:lang w:eastAsia="zh-CN"/>
        </w:rPr>
        <w:t>，密度为</w:t>
      </w:r>
      <w:r>
        <w:rPr>
          <w:color w:val="000000"/>
          <w:lang w:eastAsia="zh-CN"/>
        </w:rPr>
        <w:t>________g/cm</w:t>
      </w:r>
      <w:r>
        <w:rPr>
          <w:color w:val="000000"/>
          <w:vertAlign w:val="superscript"/>
          <w:lang w:eastAsia="zh-CN"/>
        </w:rPr>
        <w:t xml:space="preserve">3 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）若小明先测出矿石的体积，再测出矿石的质量，这样测出的密度比上述结果偏</w:t>
      </w:r>
      <w:r>
        <w:rPr>
          <w:color w:val="000000"/>
          <w:lang w:eastAsia="zh-CN"/>
        </w:rPr>
        <w:t>________ (</w:t>
      </w:r>
      <w:r>
        <w:rPr>
          <w:color w:val="000000"/>
          <w:lang w:eastAsia="zh-CN"/>
        </w:rPr>
        <w:t>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大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小</w:t>
      </w:r>
      <w:r>
        <w:rPr>
          <w:color w:val="000000"/>
          <w:lang w:eastAsia="zh-CN"/>
        </w:rPr>
        <w:t>”)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00"/>
          <w:lang w:eastAsia="zh-CN"/>
        </w:rPr>
        <w:t>小刘同学发现一杯热水冬天比夏天冷却快，为了掌握物体保温和降温的规律，小刘根据热水冷却快慢的一些现象，做了以下实验探究：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（提出问题）热水冷却的快慢与哪些</w:t>
      </w:r>
      <w:r>
        <w:rPr>
          <w:color w:val="000000"/>
          <w:lang w:eastAsia="zh-CN"/>
        </w:rPr>
        <w:t>因素有关？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（进行猜想）猜想</w:t>
      </w:r>
      <w:r>
        <w:rPr>
          <w:color w:val="000000"/>
          <w:lang w:eastAsia="zh-CN"/>
        </w:rPr>
        <w:t>一</w:t>
      </w:r>
      <w:r>
        <w:rPr>
          <w:color w:val="000000"/>
          <w:lang w:eastAsia="zh-CN"/>
        </w:rPr>
        <w:t>：热水冷却的快慢与温差</w:t>
      </w:r>
      <w:r>
        <w:rPr>
          <w:color w:val="000000"/>
          <w:lang w:eastAsia="zh-CN"/>
        </w:rPr>
        <w:t>(</w:t>
      </w:r>
      <w:r>
        <w:rPr>
          <w:color w:val="000000"/>
          <w:lang w:eastAsia="zh-CN"/>
        </w:rPr>
        <w:t>温差＝热水温度－环境温度</w:t>
      </w:r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有关；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猜想二：热水冷却的快慢与装水容器的材料有关；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猜想三：热水冷却的快慢与热水表面空气的流速有关。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（进行实验，收集证据）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小刘选用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个玻璃杯、一个塑料杯、一个铝杯</w:t>
      </w:r>
      <w:r>
        <w:rPr>
          <w:color w:val="000000"/>
          <w:lang w:eastAsia="zh-CN"/>
        </w:rPr>
        <w:t>(5</w:t>
      </w:r>
      <w:r>
        <w:rPr>
          <w:color w:val="000000"/>
          <w:lang w:eastAsia="zh-CN"/>
        </w:rPr>
        <w:t>个杯子大小、形状完全相同</w:t>
      </w:r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，在杯中分别倒入热水放在温度可调控的房间里做了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次实验，每次实验杯子都装满同质量、同温度的热水。用温度计和秒表记录每次实验热水温度从</w:t>
      </w:r>
      <w:r>
        <w:rPr>
          <w:color w:val="000000"/>
          <w:lang w:eastAsia="zh-CN"/>
        </w:rPr>
        <w:t>90 ℃</w:t>
      </w:r>
      <w:r>
        <w:rPr>
          <w:color w:val="000000"/>
          <w:lang w:eastAsia="zh-CN"/>
        </w:rPr>
        <w:t>降至</w:t>
      </w:r>
      <w:r>
        <w:rPr>
          <w:color w:val="000000"/>
          <w:lang w:eastAsia="zh-CN"/>
        </w:rPr>
        <w:t>50 ℃</w:t>
      </w:r>
      <w:r>
        <w:rPr>
          <w:color w:val="000000"/>
          <w:lang w:eastAsia="zh-CN"/>
        </w:rPr>
        <w:t>所用时间，只有第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次实验用电风扇对杯中热水吹风</w:t>
      </w:r>
      <w:r>
        <w:rPr>
          <w:color w:val="000000"/>
          <w:lang w:eastAsia="zh-CN"/>
        </w:rPr>
        <w:t>(</w:t>
      </w:r>
      <w:r>
        <w:rPr>
          <w:color w:val="000000"/>
          <w:lang w:eastAsia="zh-CN"/>
        </w:rPr>
        <w:t>水</w:t>
      </w:r>
      <w:r>
        <w:rPr>
          <w:color w:val="000000"/>
          <w:lang w:eastAsia="zh-CN"/>
        </w:rPr>
        <w:t>不</w:t>
      </w:r>
      <w:r>
        <w:rPr>
          <w:color w:val="000000"/>
          <w:lang w:eastAsia="zh-CN"/>
        </w:rPr>
        <w:t>溢出</w:t>
      </w:r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。</w:t>
      </w:r>
    </w:p>
    <w:p w:rsidR="00997AB2">
      <w:pPr>
        <w:spacing w:after="0"/>
      </w:pPr>
      <w:r>
        <w:rPr>
          <w:color w:val="000000"/>
        </w:rPr>
        <w:t>实验数据记入下表</w:t>
      </w:r>
      <w:r>
        <w:rPr>
          <w:color w:val="000000"/>
        </w:rPr>
        <w:t>：</w:t>
      </w:r>
    </w:p>
    <w:p w:rsidR="00997AB2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76835</wp:posOffset>
            </wp:positionV>
            <wp:extent cx="3371850" cy="1238250"/>
            <wp:effectExtent l="19050" t="0" r="0" b="0"/>
            <wp:wrapSquare wrapText="bothSides"/>
            <wp:docPr id="4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71BB8">
      <w:pPr>
        <w:spacing w:after="0"/>
        <w:rPr>
          <w:rFonts w:hint="eastAsia"/>
          <w:color w:val="000000"/>
          <w:lang w:eastAsia="zh-CN"/>
        </w:rPr>
      </w:pPr>
    </w:p>
    <w:p w:rsidR="00971BB8">
      <w:pPr>
        <w:spacing w:after="0"/>
        <w:rPr>
          <w:rFonts w:hint="eastAsia"/>
          <w:color w:val="000000"/>
          <w:lang w:eastAsia="zh-CN"/>
        </w:rPr>
      </w:pPr>
    </w:p>
    <w:p w:rsidR="00971BB8">
      <w:pPr>
        <w:spacing w:after="0"/>
        <w:rPr>
          <w:rFonts w:hint="eastAsia"/>
          <w:color w:val="000000"/>
          <w:lang w:eastAsia="zh-CN"/>
        </w:rPr>
      </w:pPr>
    </w:p>
    <w:p w:rsidR="00971BB8">
      <w:pPr>
        <w:spacing w:after="0"/>
        <w:rPr>
          <w:rFonts w:hint="eastAsia"/>
          <w:color w:val="000000"/>
          <w:lang w:eastAsia="zh-CN"/>
        </w:rPr>
      </w:pPr>
    </w:p>
    <w:p w:rsidR="00971BB8">
      <w:pPr>
        <w:spacing w:after="0"/>
        <w:rPr>
          <w:rFonts w:hint="eastAsia"/>
          <w:color w:val="000000"/>
          <w:lang w:eastAsia="zh-CN"/>
        </w:rPr>
      </w:pP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）本实验中还需要测量工具</w:t>
      </w:r>
      <w:r>
        <w:rPr>
          <w:color w:val="000000"/>
          <w:lang w:eastAsia="zh-CN"/>
        </w:rPr>
        <w:t xml:space="preserve"> 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）请你提出一个新的科学猜想：热水冷却快慢还与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有关；</w:t>
      </w:r>
      <w:r>
        <w:rPr>
          <w:color w:val="000000"/>
          <w:lang w:eastAsia="zh-CN"/>
        </w:rPr>
        <w:t xml:space="preserve">    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）分析比较实验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和实验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的数据，可知热水表面空气流速越快，冷却时间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    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）用序号为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的三个实验可以验证小刘的第</w:t>
      </w:r>
      <w:r>
        <w:rPr>
          <w:color w:val="000000"/>
          <w:lang w:eastAsia="zh-CN"/>
        </w:rPr>
        <w:t>________(</w:t>
      </w:r>
      <w:r>
        <w:rPr>
          <w:color w:val="000000"/>
          <w:lang w:eastAsia="zh-CN"/>
        </w:rPr>
        <w:t>填序号</w:t>
      </w:r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个</w:t>
      </w:r>
      <w:r>
        <w:rPr>
          <w:color w:val="000000"/>
          <w:lang w:eastAsia="zh-CN"/>
        </w:rPr>
        <w:t>猜想；</w:t>
      </w:r>
      <w:r>
        <w:rPr>
          <w:color w:val="000000"/>
          <w:lang w:eastAsia="zh-CN"/>
        </w:rPr>
        <w:t xml:space="preserve">    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）在验证热水冷却快慢与温差有关的两次实验中，小刘控制的变量是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    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）请你对以上实验探究中存在的不足提出一条合理的评价意见：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997AB2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3594735</wp:posOffset>
            </wp:positionH>
            <wp:positionV relativeFrom="paragraph">
              <wp:posOffset>405765</wp:posOffset>
            </wp:positionV>
            <wp:extent cx="2314575" cy="1352550"/>
            <wp:effectExtent l="19050" t="0" r="9525" b="0"/>
            <wp:wrapSquare wrapText="bothSides"/>
            <wp:docPr id="4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B30D4">
        <w:rPr>
          <w:color w:val="000000"/>
          <w:lang w:eastAsia="zh-CN"/>
        </w:rPr>
        <w:t>（</w:t>
      </w:r>
      <w:r w:rsidR="004B30D4">
        <w:rPr>
          <w:color w:val="000000"/>
          <w:lang w:eastAsia="zh-CN"/>
        </w:rPr>
        <w:t>7</w:t>
      </w:r>
      <w:r w:rsidR="004B30D4">
        <w:rPr>
          <w:color w:val="000000"/>
          <w:lang w:eastAsia="zh-CN"/>
        </w:rPr>
        <w:t>）根据实验数据你能得出一定质量的热水应该在</w:t>
      </w:r>
      <w:r w:rsidR="004B30D4">
        <w:rPr>
          <w:color w:val="000000"/>
          <w:lang w:eastAsia="zh-CN"/>
        </w:rPr>
        <w:t xml:space="preserve"> ________</w:t>
      </w:r>
      <w:r w:rsidR="004B30D4">
        <w:rPr>
          <w:color w:val="000000"/>
          <w:lang w:eastAsia="zh-CN"/>
        </w:rPr>
        <w:t>（玻璃</w:t>
      </w:r>
      <w:r w:rsidR="004B30D4">
        <w:rPr>
          <w:color w:val="000000"/>
          <w:lang w:eastAsia="zh-CN"/>
        </w:rPr>
        <w:t>/</w:t>
      </w:r>
      <w:r w:rsidR="004B30D4">
        <w:rPr>
          <w:color w:val="000000"/>
          <w:lang w:eastAsia="zh-CN"/>
        </w:rPr>
        <w:t>塑料</w:t>
      </w:r>
      <w:r w:rsidR="004B30D4">
        <w:rPr>
          <w:color w:val="000000"/>
          <w:lang w:eastAsia="zh-CN"/>
        </w:rPr>
        <w:t>/</w:t>
      </w:r>
      <w:r w:rsidR="004B30D4">
        <w:rPr>
          <w:color w:val="000000"/>
          <w:lang w:eastAsia="zh-CN"/>
        </w:rPr>
        <w:t>铝，有风</w:t>
      </w:r>
      <w:r w:rsidR="004B30D4">
        <w:rPr>
          <w:color w:val="000000"/>
          <w:lang w:eastAsia="zh-CN"/>
        </w:rPr>
        <w:t>/</w:t>
      </w:r>
      <w:r w:rsidR="004B30D4">
        <w:rPr>
          <w:color w:val="000000"/>
          <w:lang w:eastAsia="zh-CN"/>
        </w:rPr>
        <w:t>无风，环境温度高</w:t>
      </w:r>
      <w:r w:rsidR="004B30D4">
        <w:rPr>
          <w:color w:val="000000"/>
          <w:lang w:eastAsia="zh-CN"/>
        </w:rPr>
        <w:t>/</w:t>
      </w:r>
      <w:r w:rsidR="004B30D4">
        <w:rPr>
          <w:color w:val="000000"/>
          <w:lang w:eastAsia="zh-CN"/>
        </w:rPr>
        <w:t>低）的情况下更保温。</w:t>
      </w:r>
      <w:r w:rsidR="004B30D4">
        <w:rPr>
          <w:color w:val="000000"/>
          <w:lang w:eastAsia="zh-CN"/>
        </w:rPr>
        <w:t xml:space="preserve">    </w:t>
      </w:r>
    </w:p>
    <w:p w:rsidR="00971BB8" w:rsidRPr="00971BB8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28.</w:t>
      </w:r>
      <w:r>
        <w:rPr>
          <w:color w:val="000000"/>
          <w:lang w:eastAsia="zh-CN"/>
        </w:rPr>
        <w:t>如图所示是小明利用透明玻璃板探究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平面镜成像的特点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的情景：竖立的薄透明玻璃板下方放一张白纸，再准备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两支大小、外形完全一样的蜡烛，然后把点燃的蜡烛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立在玻璃板前，又把蜡烛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放在玻璃板后面，以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蜡烛为成像物体．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）该实验选择两个相同的蜡烛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，是为了比较像与物的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关系．</w:t>
      </w:r>
    </w:p>
    <w:p w:rsidR="00997AB2">
      <w:pPr>
        <w:spacing w:after="0"/>
        <w:rPr>
          <w:lang w:eastAsia="zh-CN"/>
        </w:rPr>
      </w:pP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）实验时，小明应在</w:t>
      </w:r>
      <w:r>
        <w:rPr>
          <w:color w:val="000000"/>
          <w:lang w:eastAsia="zh-CN"/>
        </w:rPr>
        <w:t>________ (</w:t>
      </w:r>
      <w:r>
        <w:rPr>
          <w:color w:val="000000"/>
          <w:lang w:eastAsia="zh-CN"/>
        </w:rPr>
        <w:t>填</w:t>
      </w:r>
      <w:r>
        <w:rPr>
          <w:color w:val="000000"/>
          <w:lang w:eastAsia="zh-CN"/>
        </w:rPr>
        <w:t>“A”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“B”)</w:t>
      </w:r>
      <w:r>
        <w:rPr>
          <w:color w:val="000000"/>
          <w:lang w:eastAsia="zh-CN"/>
        </w:rPr>
        <w:t>侧</w:t>
      </w:r>
      <w:r>
        <w:rPr>
          <w:color w:val="000000"/>
          <w:lang w:eastAsia="zh-CN"/>
        </w:rPr>
        <w:t>观察</w:t>
      </w:r>
      <w:r>
        <w:rPr>
          <w:color w:val="000000"/>
          <w:lang w:eastAsia="zh-CN"/>
        </w:rPr>
        <w:t>蜡烛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经玻璃板所成的像</w:t>
      </w:r>
    </w:p>
    <w:p w:rsidR="00971BB8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）将蜡烛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在玻璃板后的纸面上来回移动，发现无法让它与蜡烛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的像完全重合</w:t>
      </w:r>
      <w:r>
        <w:rPr>
          <w:color w:val="000000"/>
          <w:lang w:eastAsia="zh-CN"/>
        </w:rPr>
        <w:t>(</w:t>
      </w:r>
      <w:r>
        <w:rPr>
          <w:color w:val="000000"/>
          <w:lang w:eastAsia="zh-CN"/>
        </w:rPr>
        <w:t>如图甲</w:t>
      </w:r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．你分析出现这种情况的原因可能是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．</w:t>
      </w:r>
    </w:p>
    <w:p w:rsidR="00997AB2" w:rsidRPr="00971BB8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）小明在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蜡烛的上方放一根火柴，火柴</w:t>
      </w:r>
      <w:r>
        <w:rPr>
          <w:color w:val="000000"/>
          <w:lang w:eastAsia="zh-CN"/>
        </w:rPr>
        <w:t>________ (</w:t>
      </w:r>
      <w:r>
        <w:rPr>
          <w:color w:val="000000"/>
          <w:lang w:eastAsia="zh-CN"/>
        </w:rPr>
        <w:t>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可能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不可能</w:t>
      </w:r>
      <w:r>
        <w:rPr>
          <w:color w:val="000000"/>
          <w:lang w:eastAsia="zh-CN"/>
        </w:rPr>
        <w:t>”)</w:t>
      </w:r>
      <w:r>
        <w:rPr>
          <w:color w:val="000000"/>
          <w:lang w:eastAsia="zh-CN"/>
        </w:rPr>
        <w:t>被点燃；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）图乙是小</w:t>
      </w:r>
      <w:r>
        <w:rPr>
          <w:color w:val="000000"/>
          <w:lang w:eastAsia="zh-CN"/>
        </w:rPr>
        <w:t>明同学</w:t>
      </w:r>
      <w:r>
        <w:rPr>
          <w:color w:val="000000"/>
          <w:lang w:eastAsia="zh-CN"/>
        </w:rPr>
        <w:t>经过本次实验后，在白纸上记录的像与物对应点的位置．他接着连接了像与物的对应点，发现连线与镜面是垂直的关系，然后又分别测量物与像到平面镜之间的距离，发现距离相等。请问小</w:t>
      </w:r>
      <w:r>
        <w:rPr>
          <w:color w:val="000000"/>
          <w:lang w:eastAsia="zh-CN"/>
        </w:rPr>
        <w:t>明同学</w:t>
      </w:r>
      <w:r>
        <w:rPr>
          <w:color w:val="000000"/>
          <w:lang w:eastAsia="zh-CN"/>
        </w:rPr>
        <w:t>能否得出像与物关于平面镜对称？</w:t>
      </w:r>
    </w:p>
    <w:p w:rsidR="00997AB2" w:rsidRPr="00971BB8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若现有</w:t>
      </w:r>
      <w:r>
        <w:rPr>
          <w:color w:val="000000"/>
          <w:lang w:eastAsia="zh-CN"/>
        </w:rPr>
        <w:t>3mm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2mm</w:t>
      </w:r>
      <w:r>
        <w:rPr>
          <w:color w:val="000000"/>
          <w:lang w:eastAsia="zh-CN"/>
        </w:rPr>
        <w:t>厚的两块玻璃板，则应该选择</w:t>
      </w:r>
      <w:r>
        <w:rPr>
          <w:color w:val="000000"/>
          <w:lang w:eastAsia="zh-CN"/>
        </w:rPr>
        <w:t>______mm</w:t>
      </w:r>
      <w:r>
        <w:rPr>
          <w:color w:val="000000"/>
          <w:lang w:eastAsia="zh-CN"/>
        </w:rPr>
        <w:t>厚的玻璃板做实验；如果选用另一个，可能出现的情况是</w:t>
      </w:r>
      <w:r>
        <w:rPr>
          <w:color w:val="000000"/>
          <w:u w:val="single"/>
          <w:lang w:eastAsia="zh-CN"/>
        </w:rPr>
        <w:t>                                    </w:t>
      </w:r>
      <w:r>
        <w:rPr>
          <w:color w:val="000000"/>
          <w:lang w:eastAsia="zh-CN"/>
        </w:rPr>
        <w:t>.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29.</w:t>
      </w:r>
      <w:r>
        <w:rPr>
          <w:color w:val="000000"/>
          <w:lang w:eastAsia="zh-CN"/>
        </w:rPr>
        <w:t>如图所示，在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测平均速度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的实验中</w:t>
      </w:r>
      <w:r>
        <w:rPr>
          <w:color w:val="000000"/>
          <w:lang w:eastAsia="zh-CN"/>
        </w:rPr>
        <w:t xml:space="preserve">  </w:t>
      </w:r>
    </w:p>
    <w:p w:rsidR="00997AB2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36195</wp:posOffset>
            </wp:positionV>
            <wp:extent cx="3200400" cy="714375"/>
            <wp:effectExtent l="19050" t="0" r="0" b="0"/>
            <wp:wrapSquare wrapText="bothSides"/>
            <wp:docPr id="4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71BB8">
      <w:pPr>
        <w:spacing w:after="0"/>
        <w:rPr>
          <w:rFonts w:hint="eastAsia"/>
          <w:color w:val="000000"/>
          <w:lang w:eastAsia="zh-CN"/>
        </w:rPr>
      </w:pPr>
    </w:p>
    <w:p w:rsidR="00971BB8">
      <w:pPr>
        <w:spacing w:after="0"/>
        <w:rPr>
          <w:rFonts w:hint="eastAsia"/>
          <w:color w:val="000000"/>
          <w:lang w:eastAsia="zh-CN"/>
        </w:rPr>
      </w:pPr>
    </w:p>
    <w:p w:rsidR="00971BB8">
      <w:pPr>
        <w:spacing w:after="0"/>
        <w:rPr>
          <w:rFonts w:hint="eastAsia"/>
          <w:color w:val="000000"/>
          <w:lang w:eastAsia="zh-CN"/>
        </w:rPr>
      </w:pP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）斜面的作用是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    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）金属片的作用是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    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）下表是重复三次实验获得的数据，请根据这些数据把表格填完整</w:t>
      </w:r>
      <w:r>
        <w:rPr>
          <w:color w:val="000000"/>
          <w:lang w:eastAsia="zh-CN"/>
        </w:rPr>
        <w:t xml:space="preserve">  </w:t>
      </w:r>
    </w:p>
    <w:p w:rsidR="00971BB8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noProof/>
          <w:color w:val="000000"/>
          <w:lang w:eastAsia="zh-CN"/>
        </w:rPr>
        <w:drawing>
          <wp:inline distT="0" distB="0" distL="0" distR="0">
            <wp:extent cx="2343150" cy="1876425"/>
            <wp:effectExtent l="19050" t="0" r="0" b="0"/>
            <wp:docPr id="6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7AB2" w:rsidRPr="00971BB8">
      <w:pPr>
        <w:spacing w:after="0"/>
        <w:rPr>
          <w:lang w:eastAsia="zh-CN"/>
        </w:rPr>
      </w:pPr>
      <w:r>
        <w:rPr>
          <w:color w:val="000000"/>
          <w:lang w:eastAsia="zh-CN"/>
        </w:rPr>
        <w:t>30.</w:t>
      </w:r>
      <w:r>
        <w:rPr>
          <w:color w:val="000000"/>
          <w:lang w:eastAsia="zh-CN"/>
        </w:rPr>
        <w:t>在探究凸透镜成像规律时，</w:t>
      </w:r>
      <w:r>
        <w:rPr>
          <w:color w:val="000000"/>
          <w:lang w:eastAsia="zh-CN"/>
        </w:rPr>
        <w:t>小捷用了</w:t>
      </w:r>
      <w:r>
        <w:rPr>
          <w:color w:val="000000"/>
          <w:lang w:eastAsia="zh-CN"/>
        </w:rPr>
        <w:t>9</w:t>
      </w:r>
      <w:r>
        <w:rPr>
          <w:color w:val="000000"/>
          <w:lang w:eastAsia="zh-CN"/>
        </w:rPr>
        <w:t>个红色的发光二极管按</w:t>
      </w:r>
      <w:r>
        <w:rPr>
          <w:color w:val="000000"/>
          <w:lang w:eastAsia="zh-CN"/>
        </w:rPr>
        <w:t>“F”</w:t>
      </w:r>
      <w:r>
        <w:rPr>
          <w:color w:val="000000"/>
          <w:lang w:eastAsia="zh-CN"/>
        </w:rPr>
        <w:t>字样镶嵌排列在白色的板上代替蜡烛作光源，实验装置如图所示：</w:t>
      </w:r>
    </w:p>
    <w:p w:rsidR="00997AB2" w:rsidRPr="00971BB8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）为了确定凸透镜的焦距，小捷将凸透镜正对太阳光，再把光屏放在另一侧，改变凸透镜与光屏的距离，直到光屏上出现一个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亮点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亮环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）为止，测得它与凸透镜中心的距离为</w:t>
      </w:r>
      <w:r>
        <w:rPr>
          <w:color w:val="000000"/>
          <w:lang w:eastAsia="zh-CN"/>
        </w:rPr>
        <w:t>10cm</w:t>
      </w:r>
      <w:r>
        <w:rPr>
          <w:color w:val="000000"/>
          <w:lang w:eastAsia="zh-CN"/>
        </w:rPr>
        <w:t>，确定出焦距</w:t>
      </w:r>
      <w:r>
        <w:rPr>
          <w:color w:val="000000"/>
          <w:lang w:eastAsia="zh-CN"/>
        </w:rPr>
        <w:t>f=________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“5cm”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“10cm”</w:t>
      </w:r>
      <w:r>
        <w:rPr>
          <w:color w:val="000000"/>
          <w:lang w:eastAsia="zh-CN"/>
        </w:rPr>
        <w:t>）．</w:t>
      </w:r>
    </w:p>
    <w:p w:rsidR="00997AB2" w:rsidRPr="00971BB8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）凸透镜固定在光具座的零刻度线上，小捷将光源移至光具座</w:t>
      </w:r>
      <w:r>
        <w:rPr>
          <w:color w:val="000000"/>
          <w:lang w:eastAsia="zh-CN"/>
        </w:rPr>
        <w:t>30cm</w:t>
      </w:r>
      <w:r>
        <w:rPr>
          <w:color w:val="000000"/>
          <w:lang w:eastAsia="zh-CN"/>
        </w:rPr>
        <w:t>处后，再移动光屏，到如图所示位置，光屏上会出现清晰的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放大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缩小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等大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）的实像；如果她将光源再远离凸透镜一些，这时光屏应向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左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右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）移动，以获得清晰的实像．</w:t>
      </w:r>
    </w:p>
    <w:p w:rsidR="00997AB2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41910</wp:posOffset>
            </wp:positionV>
            <wp:extent cx="2066925" cy="895350"/>
            <wp:effectExtent l="19050" t="0" r="9525" b="0"/>
            <wp:wrapSquare wrapText="bothSides"/>
            <wp:docPr id="4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71BB8">
      <w:pPr>
        <w:spacing w:after="0"/>
        <w:rPr>
          <w:rFonts w:hint="eastAsia"/>
          <w:color w:val="000000"/>
          <w:lang w:eastAsia="zh-CN"/>
        </w:rPr>
      </w:pPr>
    </w:p>
    <w:p w:rsidR="00971BB8">
      <w:pPr>
        <w:spacing w:after="0"/>
        <w:rPr>
          <w:rFonts w:hint="eastAsia"/>
          <w:color w:val="000000"/>
          <w:lang w:eastAsia="zh-CN"/>
        </w:rPr>
      </w:pPr>
    </w:p>
    <w:p w:rsidR="00971BB8">
      <w:pPr>
        <w:spacing w:after="0"/>
        <w:rPr>
          <w:rFonts w:hint="eastAsia"/>
          <w:color w:val="000000"/>
          <w:lang w:eastAsia="zh-CN"/>
        </w:rPr>
      </w:pPr>
    </w:p>
    <w:p w:rsidR="00997AB2" w:rsidRPr="00971BB8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）如果将光源移至</w:t>
      </w:r>
      <w:r>
        <w:rPr>
          <w:color w:val="000000"/>
          <w:lang w:eastAsia="zh-CN"/>
        </w:rPr>
        <w:t>7cm</w:t>
      </w:r>
      <w:r>
        <w:rPr>
          <w:color w:val="000000"/>
          <w:lang w:eastAsia="zh-CN"/>
        </w:rPr>
        <w:t>处，凸透镜此时成的是放大的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虚像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实像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）．</w:t>
      </w:r>
    </w:p>
    <w:p w:rsidR="004B30D4" w:rsidRPr="004B30D4" w:rsidP="004B30D4">
      <w:pPr>
        <w:spacing w:after="0"/>
        <w:rPr>
          <w:rFonts w:hint="eastAsia"/>
          <w:color w:val="000000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215265</wp:posOffset>
            </wp:positionH>
            <wp:positionV relativeFrom="paragraph">
              <wp:posOffset>289560</wp:posOffset>
            </wp:positionV>
            <wp:extent cx="1064260" cy="2009775"/>
            <wp:effectExtent l="19050" t="0" r="2540" b="0"/>
            <wp:wrapSquare wrapText="bothSides"/>
            <wp:docPr id="4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4260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31.</w:t>
      </w:r>
      <w:r>
        <w:rPr>
          <w:color w:val="000000"/>
          <w:lang w:eastAsia="zh-CN"/>
        </w:rPr>
        <w:t>小</w:t>
      </w:r>
      <w:r>
        <w:rPr>
          <w:color w:val="000000"/>
          <w:lang w:eastAsia="zh-CN"/>
        </w:rPr>
        <w:t>刚同学</w:t>
      </w:r>
      <w:r>
        <w:rPr>
          <w:color w:val="000000"/>
          <w:lang w:eastAsia="zh-CN"/>
        </w:rPr>
        <w:t>利用弹簧测力计等器材测量液体密度．</w:t>
      </w:r>
      <w:r>
        <w:rPr>
          <w:lang w:eastAsia="zh-CN"/>
        </w:rPr>
        <w:br/>
      </w:r>
      <w:r w:rsidR="00971BB8">
        <w:rPr>
          <w:rFonts w:hint="eastAsia"/>
          <w:color w:val="000000"/>
          <w:lang w:eastAsia="zh-CN"/>
        </w:rPr>
        <w:t>⑴</w:t>
      </w:r>
      <w:r>
        <w:rPr>
          <w:color w:val="000000"/>
          <w:lang w:eastAsia="zh-CN"/>
        </w:rPr>
        <w:t>主要步骤如下：</w:t>
      </w:r>
      <w:r>
        <w:rPr>
          <w:lang w:eastAsia="zh-CN"/>
        </w:rPr>
        <w:br/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把塑料杯挂在弹簧测力计的挂钩上，然后再将测力计的指针调整到零刻度线处；</w:t>
      </w:r>
      <w:r>
        <w:rPr>
          <w:lang w:eastAsia="zh-CN"/>
        </w:rPr>
        <w:br/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在塑料杯中装入一定体积的水后，弹簧测力计指针的位置如图甲所示；</w:t>
      </w:r>
      <w:r>
        <w:rPr>
          <w:lang w:eastAsia="zh-CN"/>
        </w:rPr>
        <w:br/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将塑料杯中的水倒尽，再向塑料杯中注入体积相等的待测液体，弹簧测力计指针的位置如图乙所示．</w:t>
      </w:r>
      <w:r>
        <w:rPr>
          <w:lang w:eastAsia="zh-CN"/>
        </w:rPr>
        <w:br/>
      </w:r>
      <w:r w:rsidR="00971BB8">
        <w:rPr>
          <w:rFonts w:hint="eastAsia"/>
          <w:color w:val="000000"/>
          <w:lang w:eastAsia="zh-CN"/>
        </w:rPr>
        <w:t>⑵</w:t>
      </w:r>
      <w:r>
        <w:rPr>
          <w:color w:val="000000"/>
          <w:lang w:eastAsia="zh-CN"/>
        </w:rPr>
        <w:t>由此可知，塑料杯中待测液体重</w:t>
      </w:r>
      <w:r>
        <w:rPr>
          <w:color w:val="000000"/>
          <w:lang w:eastAsia="zh-CN"/>
        </w:rPr>
        <w:t>________N</w:t>
      </w:r>
      <w:r>
        <w:rPr>
          <w:color w:val="000000"/>
          <w:lang w:eastAsia="zh-CN"/>
        </w:rPr>
        <w:t>；密度为</w:t>
      </w:r>
      <w:r>
        <w:rPr>
          <w:color w:val="000000"/>
          <w:lang w:eastAsia="zh-CN"/>
        </w:rPr>
        <w:t>________kg/m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 w:rsidR="00971BB8">
        <w:rPr>
          <w:rFonts w:hint="eastAsia"/>
          <w:color w:val="000000"/>
          <w:lang w:eastAsia="zh-CN"/>
        </w:rPr>
        <w:t>⑶</w:t>
      </w:r>
      <w:r>
        <w:rPr>
          <w:color w:val="000000"/>
          <w:lang w:eastAsia="zh-CN"/>
        </w:rPr>
        <w:t>如果小</w:t>
      </w:r>
      <w:r>
        <w:rPr>
          <w:color w:val="000000"/>
          <w:lang w:eastAsia="zh-CN"/>
        </w:rPr>
        <w:t>刚同学</w:t>
      </w:r>
      <w:r>
        <w:rPr>
          <w:color w:val="000000"/>
          <w:lang w:eastAsia="zh-CN"/>
        </w:rPr>
        <w:t>把这个弹簧测力计面板上的物理量的单位改为</w:t>
      </w:r>
      <w:r>
        <w:rPr>
          <w:color w:val="000000"/>
          <w:lang w:eastAsia="zh-CN"/>
        </w:rPr>
        <w:t>“kg/m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，他改造的这个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液体密度计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的最大测量值是</w:t>
      </w:r>
      <w:r>
        <w:rPr>
          <w:color w:val="000000"/>
          <w:lang w:eastAsia="zh-CN"/>
        </w:rPr>
        <w:t>________ kg/m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．</w:t>
      </w:r>
      <w:r>
        <w:rPr>
          <w:lang w:eastAsia="zh-CN"/>
        </w:rPr>
        <w:br/>
      </w:r>
      <w:r w:rsidR="00971BB8">
        <w:rPr>
          <w:rFonts w:hint="eastAsia"/>
          <w:color w:val="000000"/>
          <w:lang w:eastAsia="zh-CN"/>
        </w:rPr>
        <w:t>⑷</w:t>
      </w:r>
      <w:r>
        <w:rPr>
          <w:color w:val="000000"/>
          <w:lang w:eastAsia="zh-CN"/>
        </w:rPr>
        <w:t>他计算待测液体密度所依据的原理是</w:t>
      </w:r>
      <w:r>
        <w:rPr>
          <w:color w:val="000000"/>
          <w:lang w:eastAsia="zh-CN"/>
        </w:rPr>
        <w:t>______</w:t>
      </w:r>
      <w:r>
        <w:rPr>
          <w:color w:val="000000"/>
          <w:lang w:eastAsia="zh-CN"/>
        </w:rPr>
        <w:t xml:space="preserve">__    </w:t>
      </w:r>
    </w:p>
    <w:p w:rsidR="00997AB2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五、作图题（每个</w:t>
      </w:r>
      <w:r>
        <w:rPr>
          <w:b/>
          <w:bCs/>
          <w:sz w:val="24"/>
          <w:szCs w:val="24"/>
          <w:lang w:eastAsia="zh-CN"/>
        </w:rPr>
        <w:t>2</w:t>
      </w:r>
      <w:r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rFonts w:hint="eastAsia"/>
          <w:b/>
          <w:bCs/>
          <w:sz w:val="24"/>
          <w:szCs w:val="24"/>
          <w:lang w:eastAsia="zh-CN"/>
        </w:rPr>
        <w:t>4</w:t>
      </w:r>
      <w:r>
        <w:rPr>
          <w:b/>
          <w:bCs/>
          <w:sz w:val="24"/>
          <w:szCs w:val="24"/>
          <w:lang w:eastAsia="zh-CN"/>
        </w:rPr>
        <w:t>分）</w:t>
      </w:r>
    </w:p>
    <w:p w:rsidR="00997AB2" w:rsidRPr="004B30D4">
      <w:pPr>
        <w:spacing w:after="0"/>
        <w:rPr>
          <w:lang w:eastAsia="zh-CN"/>
        </w:rPr>
      </w:pPr>
      <w:r>
        <w:rPr>
          <w:color w:val="000000"/>
          <w:lang w:eastAsia="zh-CN"/>
        </w:rPr>
        <w:t>32.</w:t>
      </w:r>
      <w:r>
        <w:rPr>
          <w:color w:val="000000"/>
          <w:lang w:eastAsia="zh-CN"/>
        </w:rPr>
        <w:t>请同学们将下左</w:t>
      </w:r>
      <w:r>
        <w:rPr>
          <w:color w:val="000000"/>
          <w:lang w:eastAsia="zh-CN"/>
        </w:rPr>
        <w:t>图连成符合安全用电原则的照明电路．</w:t>
      </w:r>
    </w:p>
    <w:p w:rsidR="00997AB2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2803525</wp:posOffset>
            </wp:positionH>
            <wp:positionV relativeFrom="paragraph">
              <wp:posOffset>170180</wp:posOffset>
            </wp:positionV>
            <wp:extent cx="1377315" cy="704850"/>
            <wp:effectExtent l="19050" t="0" r="0" b="0"/>
            <wp:wrapSquare wrapText="bothSides"/>
            <wp:docPr id="4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731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46355</wp:posOffset>
            </wp:positionV>
            <wp:extent cx="2133600" cy="1085850"/>
            <wp:effectExtent l="19050" t="0" r="0" b="0"/>
            <wp:wrapSquare wrapText="bothSides"/>
            <wp:docPr id="4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B30D4">
      <w:pPr>
        <w:spacing w:after="0"/>
        <w:rPr>
          <w:rFonts w:hint="eastAsia"/>
          <w:color w:val="000000"/>
          <w:lang w:eastAsia="zh-CN"/>
        </w:rPr>
      </w:pPr>
    </w:p>
    <w:p w:rsidR="004B30D4">
      <w:pPr>
        <w:spacing w:after="0"/>
        <w:rPr>
          <w:rFonts w:hint="eastAsia"/>
          <w:color w:val="000000"/>
          <w:lang w:eastAsia="zh-CN"/>
        </w:rPr>
      </w:pPr>
    </w:p>
    <w:p w:rsidR="004B30D4">
      <w:pPr>
        <w:spacing w:after="0"/>
        <w:rPr>
          <w:rFonts w:hint="eastAsia"/>
          <w:color w:val="000000"/>
          <w:lang w:eastAsia="zh-CN"/>
        </w:rPr>
      </w:pPr>
    </w:p>
    <w:p w:rsidR="004B30D4">
      <w:pPr>
        <w:spacing w:after="0"/>
        <w:rPr>
          <w:rFonts w:hint="eastAsia"/>
          <w:color w:val="000000"/>
          <w:lang w:eastAsia="zh-CN"/>
        </w:rPr>
      </w:pP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33.</w:t>
      </w:r>
      <w:r>
        <w:rPr>
          <w:color w:val="000000"/>
          <w:lang w:eastAsia="zh-CN"/>
        </w:rPr>
        <w:t>请在上右</w:t>
      </w:r>
      <w:r>
        <w:rPr>
          <w:color w:val="000000"/>
          <w:lang w:eastAsia="zh-CN"/>
        </w:rPr>
        <w:t>图中画出沿斜面向上运动的物体受到的摩擦力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的示意图．</w:t>
      </w:r>
    </w:p>
    <w:p w:rsidR="00997AB2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六、计算题（</w:t>
      </w:r>
      <w:r>
        <w:rPr>
          <w:rFonts w:hint="eastAsia"/>
          <w:b/>
          <w:bCs/>
          <w:sz w:val="24"/>
          <w:szCs w:val="24"/>
          <w:lang w:eastAsia="zh-CN"/>
        </w:rPr>
        <w:t>34</w:t>
      </w:r>
      <w:r>
        <w:rPr>
          <w:rFonts w:hint="eastAsia"/>
          <w:b/>
          <w:bCs/>
          <w:sz w:val="24"/>
          <w:szCs w:val="24"/>
          <w:lang w:eastAsia="zh-CN"/>
        </w:rPr>
        <w:t>题</w:t>
      </w:r>
      <w:r>
        <w:rPr>
          <w:rFonts w:hint="eastAsia"/>
          <w:b/>
          <w:bCs/>
          <w:sz w:val="24"/>
          <w:szCs w:val="24"/>
          <w:lang w:eastAsia="zh-CN"/>
        </w:rPr>
        <w:t>7</w:t>
      </w:r>
      <w:r>
        <w:rPr>
          <w:rFonts w:hint="eastAsia"/>
          <w:b/>
          <w:bCs/>
          <w:sz w:val="24"/>
          <w:szCs w:val="24"/>
          <w:lang w:eastAsia="zh-CN"/>
        </w:rPr>
        <w:t>分，</w:t>
      </w:r>
      <w:r>
        <w:rPr>
          <w:rFonts w:hint="eastAsia"/>
          <w:b/>
          <w:bCs/>
          <w:sz w:val="24"/>
          <w:szCs w:val="24"/>
          <w:lang w:eastAsia="zh-CN"/>
        </w:rPr>
        <w:t>35</w:t>
      </w:r>
      <w:r>
        <w:rPr>
          <w:rFonts w:hint="eastAsia"/>
          <w:b/>
          <w:bCs/>
          <w:sz w:val="24"/>
          <w:szCs w:val="24"/>
          <w:lang w:eastAsia="zh-CN"/>
        </w:rPr>
        <w:t>题</w:t>
      </w:r>
      <w:r>
        <w:rPr>
          <w:rFonts w:hint="eastAsia"/>
          <w:b/>
          <w:bCs/>
          <w:sz w:val="24"/>
          <w:szCs w:val="24"/>
          <w:lang w:eastAsia="zh-CN"/>
        </w:rPr>
        <w:t>9</w:t>
      </w:r>
      <w:r>
        <w:rPr>
          <w:rFonts w:hint="eastAsia"/>
          <w:b/>
          <w:bCs/>
          <w:sz w:val="24"/>
          <w:szCs w:val="24"/>
          <w:lang w:eastAsia="zh-CN"/>
        </w:rPr>
        <w:t>分，</w:t>
      </w:r>
      <w:r>
        <w:rPr>
          <w:rFonts w:hint="eastAsia"/>
          <w:b/>
          <w:bCs/>
          <w:sz w:val="24"/>
          <w:szCs w:val="24"/>
          <w:lang w:eastAsia="zh-CN"/>
        </w:rPr>
        <w:t>36</w:t>
      </w:r>
      <w:r>
        <w:rPr>
          <w:rFonts w:hint="eastAsia"/>
          <w:b/>
          <w:bCs/>
          <w:sz w:val="24"/>
          <w:szCs w:val="24"/>
          <w:lang w:eastAsia="zh-CN"/>
        </w:rPr>
        <w:t>题</w:t>
      </w:r>
      <w:r>
        <w:rPr>
          <w:rFonts w:hint="eastAsia"/>
          <w:b/>
          <w:bCs/>
          <w:sz w:val="24"/>
          <w:szCs w:val="24"/>
          <w:lang w:eastAsia="zh-CN"/>
        </w:rPr>
        <w:t>9</w:t>
      </w:r>
      <w:r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2</w:t>
      </w:r>
      <w:r>
        <w:rPr>
          <w:rFonts w:hint="eastAsia"/>
          <w:b/>
          <w:bCs/>
          <w:sz w:val="24"/>
          <w:szCs w:val="24"/>
          <w:lang w:eastAsia="zh-CN"/>
        </w:rPr>
        <w:t>5</w:t>
      </w:r>
      <w:r>
        <w:rPr>
          <w:b/>
          <w:bCs/>
          <w:sz w:val="24"/>
          <w:szCs w:val="24"/>
          <w:lang w:eastAsia="zh-CN"/>
        </w:rPr>
        <w:t>分）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34.</w:t>
      </w:r>
      <w:r>
        <w:rPr>
          <w:color w:val="000000"/>
          <w:lang w:eastAsia="zh-CN"/>
        </w:rPr>
        <w:t>便捷的交通与互联网给人们出行带来极大的方便，某天，王爷爷带小孙子驾车到沈阳北站，然后乘高铁去南京，</w:t>
      </w:r>
      <w:r>
        <w:rPr>
          <w:color w:val="000000"/>
          <w:lang w:eastAsia="zh-CN"/>
        </w:rPr>
        <w:t>7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00</w:t>
      </w:r>
      <w:r>
        <w:rPr>
          <w:color w:val="000000"/>
          <w:lang w:eastAsia="zh-CN"/>
        </w:rPr>
        <w:t>开车出发，并看到路边如图所示交通标志牌，此刻吩咐小孙子通过铁路</w:t>
      </w:r>
      <w:r>
        <w:rPr>
          <w:color w:val="000000"/>
          <w:lang w:eastAsia="zh-CN"/>
        </w:rPr>
        <w:t>12306</w:t>
      </w:r>
      <w:r>
        <w:rPr>
          <w:color w:val="000000"/>
          <w:lang w:eastAsia="zh-CN"/>
        </w:rPr>
        <w:t>网站查询列车时刻表，如表所示．求：</w:t>
      </w:r>
      <w:r>
        <w:rPr>
          <w:color w:val="000000"/>
          <w:lang w:eastAsia="zh-CN"/>
        </w:rPr>
        <w:t xml:space="preserve">  </w:t>
      </w:r>
    </w:p>
    <w:p w:rsidR="004B30D4">
      <w:pPr>
        <w:spacing w:after="0"/>
        <w:rPr>
          <w:rFonts w:hint="eastAsia"/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1728394" cy="1164996"/>
            <wp:effectExtent l="0" t="0" r="0" b="0"/>
            <wp:docPr id="5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394" cy="116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  <w:lang w:eastAsia="zh-CN"/>
        </w:rPr>
        <w:drawing>
          <wp:inline distT="0" distB="0" distL="0" distR="0">
            <wp:extent cx="2085975" cy="1133475"/>
            <wp:effectExtent l="19050" t="0" r="9525" b="0"/>
            <wp:docPr id="6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）在交通正常的情况下，依据以上信息并通过计算，爷孙俩最快能赶乘上哪一车次？</w:t>
      </w:r>
      <w:r>
        <w:rPr>
          <w:color w:val="000000"/>
          <w:lang w:eastAsia="zh-CN"/>
        </w:rPr>
        <w:t xml:space="preserve">    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）该趟高</w:t>
      </w:r>
      <w:r>
        <w:rPr>
          <w:color w:val="000000"/>
          <w:lang w:eastAsia="zh-CN"/>
        </w:rPr>
        <w:t>铁运行</w:t>
      </w:r>
      <w:r>
        <w:rPr>
          <w:color w:val="000000"/>
          <w:lang w:eastAsia="zh-CN"/>
        </w:rPr>
        <w:t>的平均速度为多少</w:t>
      </w:r>
      <w:r>
        <w:rPr>
          <w:color w:val="000000"/>
          <w:lang w:eastAsia="zh-CN"/>
        </w:rPr>
        <w:t>km/h</w:t>
      </w:r>
      <w:r>
        <w:rPr>
          <w:color w:val="000000"/>
          <w:lang w:eastAsia="zh-CN"/>
        </w:rPr>
        <w:t>？</w:t>
      </w:r>
      <w:r>
        <w:rPr>
          <w:color w:val="000000"/>
          <w:lang w:eastAsia="zh-CN"/>
        </w:rPr>
        <w:t xml:space="preserve">    </w:t>
      </w:r>
    </w:p>
    <w:p w:rsidR="004B30D4">
      <w:pPr>
        <w:spacing w:after="0"/>
        <w:rPr>
          <w:rFonts w:hint="eastAsia"/>
          <w:color w:val="000000"/>
          <w:lang w:eastAsia="zh-CN"/>
        </w:rPr>
      </w:pPr>
    </w:p>
    <w:p w:rsidR="004B30D4">
      <w:pPr>
        <w:spacing w:after="0"/>
        <w:rPr>
          <w:rFonts w:hint="eastAsia"/>
          <w:color w:val="000000"/>
          <w:lang w:eastAsia="zh-CN"/>
        </w:rPr>
      </w:pPr>
    </w:p>
    <w:p w:rsidR="004B30D4">
      <w:pPr>
        <w:spacing w:after="0"/>
        <w:rPr>
          <w:rFonts w:hint="eastAsia"/>
          <w:color w:val="000000"/>
          <w:lang w:eastAsia="zh-CN"/>
        </w:rPr>
      </w:pPr>
    </w:p>
    <w:p w:rsidR="004B30D4">
      <w:pPr>
        <w:spacing w:after="0"/>
        <w:rPr>
          <w:rFonts w:hint="eastAsia"/>
          <w:color w:val="000000"/>
          <w:lang w:eastAsia="zh-CN"/>
        </w:rPr>
      </w:pPr>
    </w:p>
    <w:p w:rsidR="004B30D4">
      <w:pPr>
        <w:spacing w:after="0"/>
        <w:rPr>
          <w:rFonts w:hint="eastAsia"/>
          <w:color w:val="000000"/>
          <w:lang w:eastAsia="zh-CN"/>
        </w:rPr>
      </w:pPr>
    </w:p>
    <w:p w:rsidR="004B30D4">
      <w:pPr>
        <w:spacing w:after="0"/>
        <w:rPr>
          <w:rFonts w:hint="eastAsia"/>
          <w:color w:val="000000"/>
          <w:lang w:eastAsia="zh-CN"/>
        </w:rPr>
      </w:pPr>
    </w:p>
    <w:p w:rsidR="004B30D4">
      <w:pPr>
        <w:spacing w:after="0"/>
        <w:rPr>
          <w:rFonts w:hint="eastAsia"/>
          <w:color w:val="000000"/>
          <w:lang w:eastAsia="zh-CN"/>
        </w:rPr>
      </w:pPr>
    </w:p>
    <w:p w:rsidR="004B30D4">
      <w:pPr>
        <w:spacing w:after="0"/>
        <w:rPr>
          <w:rFonts w:hint="eastAsia"/>
          <w:color w:val="000000"/>
          <w:lang w:eastAsia="zh-CN"/>
        </w:rPr>
      </w:pPr>
    </w:p>
    <w:p w:rsidR="00997AB2" w:rsidRPr="004B30D4">
      <w:pPr>
        <w:spacing w:after="0"/>
        <w:rPr>
          <w:lang w:eastAsia="zh-CN"/>
        </w:rPr>
      </w:pPr>
      <w:r>
        <w:rPr>
          <w:color w:val="000000"/>
          <w:lang w:eastAsia="zh-CN"/>
        </w:rPr>
        <w:t>35.</w:t>
      </w:r>
      <w:r>
        <w:rPr>
          <w:color w:val="000000"/>
          <w:lang w:eastAsia="zh-CN"/>
        </w:rPr>
        <w:t>如图所示，它是我国第一艘航空母舰﹣﹣辽宁舰，如表是该航母的主要参数值，（</w:t>
      </w:r>
      <w:r>
        <w:rPr>
          <w:color w:val="000000"/>
          <w:lang w:eastAsia="zh-CN"/>
        </w:rPr>
        <w:t>g</w:t>
      </w:r>
      <w:r>
        <w:rPr>
          <w:color w:val="000000"/>
          <w:lang w:eastAsia="zh-CN"/>
        </w:rPr>
        <w:t>取</w:t>
      </w:r>
      <w:r>
        <w:rPr>
          <w:color w:val="000000"/>
          <w:lang w:eastAsia="zh-CN"/>
        </w:rPr>
        <w:t>10N/kg</w:t>
      </w:r>
      <w:r>
        <w:rPr>
          <w:color w:val="000000"/>
          <w:lang w:eastAsia="zh-CN"/>
        </w:rPr>
        <w:t>，海水的密度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海水</w:t>
      </w:r>
      <w:r>
        <w:rPr>
          <w:color w:val="000000"/>
          <w:lang w:eastAsia="zh-CN"/>
        </w:rPr>
        <w:t>=1.03×10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kg/m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）求：</w:t>
      </w:r>
    </w:p>
    <w:p w:rsidR="00997AB2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61595</wp:posOffset>
            </wp:positionV>
            <wp:extent cx="1333500" cy="666750"/>
            <wp:effectExtent l="19050" t="0" r="0" b="0"/>
            <wp:wrapSquare wrapText="bothSides"/>
            <wp:docPr id="5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97AB2">
      <w:pPr>
        <w:spacing w:after="0"/>
      </w:pPr>
    </w:p>
    <w:p w:rsidR="004B30D4">
      <w:pPr>
        <w:spacing w:after="0"/>
        <w:rPr>
          <w:rFonts w:hint="eastAsia"/>
          <w:color w:val="000000"/>
          <w:lang w:eastAsia="zh-CN"/>
        </w:rPr>
      </w:pPr>
    </w:p>
    <w:p w:rsidR="004B30D4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-1552575</wp:posOffset>
            </wp:positionH>
            <wp:positionV relativeFrom="paragraph">
              <wp:posOffset>81915</wp:posOffset>
            </wp:positionV>
            <wp:extent cx="3143250" cy="1571625"/>
            <wp:effectExtent l="19050" t="0" r="0" b="0"/>
            <wp:wrapSquare wrapText="bothSides"/>
            <wp:docPr id="5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B30D4">
      <w:pPr>
        <w:spacing w:after="0"/>
        <w:rPr>
          <w:rFonts w:hint="eastAsia"/>
          <w:color w:val="000000"/>
          <w:lang w:eastAsia="zh-CN"/>
        </w:rPr>
      </w:pPr>
    </w:p>
    <w:p w:rsidR="004B30D4">
      <w:pPr>
        <w:spacing w:after="0"/>
        <w:rPr>
          <w:rFonts w:hint="eastAsia"/>
          <w:color w:val="000000"/>
          <w:lang w:eastAsia="zh-CN"/>
        </w:rPr>
      </w:pPr>
    </w:p>
    <w:p w:rsidR="004B30D4">
      <w:pPr>
        <w:spacing w:after="0"/>
        <w:rPr>
          <w:rFonts w:hint="eastAsia"/>
          <w:color w:val="000000"/>
          <w:lang w:eastAsia="zh-CN"/>
        </w:rPr>
      </w:pPr>
    </w:p>
    <w:p w:rsidR="004B30D4">
      <w:pPr>
        <w:spacing w:after="0"/>
        <w:rPr>
          <w:rFonts w:hint="eastAsia"/>
          <w:color w:val="000000"/>
          <w:lang w:eastAsia="zh-CN"/>
        </w:rPr>
      </w:pPr>
    </w:p>
    <w:p w:rsidR="004B30D4">
      <w:pPr>
        <w:spacing w:after="0"/>
        <w:rPr>
          <w:rFonts w:hint="eastAsia"/>
          <w:color w:val="000000"/>
          <w:lang w:eastAsia="zh-CN"/>
        </w:rPr>
      </w:pPr>
    </w:p>
    <w:p w:rsidR="004B30D4">
      <w:pPr>
        <w:spacing w:after="0"/>
        <w:rPr>
          <w:rFonts w:hint="eastAsia"/>
          <w:color w:val="000000"/>
          <w:lang w:eastAsia="zh-CN"/>
        </w:rPr>
      </w:pP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）每架舰载飞机对甲板的压强；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）航母所受的浮力；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）若其中一架舰载飞机起飞后，求航母排开海水的体积减少了多少？</w:t>
      </w:r>
    </w:p>
    <w:p w:rsidR="00997AB2">
      <w:pPr>
        <w:spacing w:after="0"/>
        <w:rPr>
          <w:lang w:eastAsia="zh-CN"/>
        </w:rPr>
      </w:pPr>
    </w:p>
    <w:p w:rsidR="004B30D4">
      <w:pPr>
        <w:spacing w:after="0"/>
        <w:rPr>
          <w:rFonts w:hint="eastAsia"/>
          <w:color w:val="000000"/>
          <w:lang w:eastAsia="zh-CN"/>
        </w:rPr>
      </w:pPr>
    </w:p>
    <w:p w:rsidR="004B30D4">
      <w:pPr>
        <w:spacing w:after="0"/>
        <w:rPr>
          <w:rFonts w:hint="eastAsia"/>
          <w:color w:val="000000"/>
          <w:lang w:eastAsia="zh-CN"/>
        </w:rPr>
      </w:pPr>
    </w:p>
    <w:p w:rsidR="004B30D4">
      <w:pPr>
        <w:spacing w:after="0"/>
        <w:rPr>
          <w:rFonts w:hint="eastAsia"/>
          <w:color w:val="000000"/>
          <w:lang w:eastAsia="zh-CN"/>
        </w:rPr>
      </w:pPr>
    </w:p>
    <w:p w:rsidR="004B30D4">
      <w:pPr>
        <w:spacing w:after="0"/>
        <w:rPr>
          <w:rFonts w:hint="eastAsia"/>
          <w:color w:val="000000"/>
          <w:lang w:eastAsia="zh-CN"/>
        </w:rPr>
      </w:pPr>
    </w:p>
    <w:p w:rsidR="004B30D4">
      <w:pPr>
        <w:spacing w:after="0"/>
        <w:rPr>
          <w:rFonts w:hint="eastAsia"/>
          <w:color w:val="000000"/>
          <w:lang w:eastAsia="zh-CN"/>
        </w:rPr>
      </w:pP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36.</w:t>
      </w:r>
      <w:r>
        <w:rPr>
          <w:color w:val="000000"/>
          <w:lang w:eastAsia="zh-CN"/>
        </w:rPr>
        <w:t>如图所示，在质量为</w:t>
      </w:r>
      <w:r>
        <w:rPr>
          <w:color w:val="000000"/>
          <w:lang w:eastAsia="zh-CN"/>
        </w:rPr>
        <w:t>1kg</w:t>
      </w:r>
      <w:r>
        <w:rPr>
          <w:color w:val="000000"/>
          <w:lang w:eastAsia="zh-CN"/>
        </w:rPr>
        <w:t>的容器内装有</w:t>
      </w:r>
      <w:r>
        <w:rPr>
          <w:color w:val="000000"/>
          <w:lang w:eastAsia="zh-CN"/>
        </w:rPr>
        <w:t>5kg</w:t>
      </w:r>
      <w:r>
        <w:rPr>
          <w:color w:val="000000"/>
          <w:lang w:eastAsia="zh-CN"/>
        </w:rPr>
        <w:t>的水，容器底面积为</w:t>
      </w:r>
      <w:r>
        <w:rPr>
          <w:color w:val="000000"/>
          <w:lang w:eastAsia="zh-CN"/>
        </w:rPr>
        <w:t>100cm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容器放在水平桌面上，桌面面积为</w:t>
      </w:r>
      <w:r>
        <w:rPr>
          <w:color w:val="000000"/>
          <w:lang w:eastAsia="zh-CN"/>
        </w:rPr>
        <w:t>0.9m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求：</w:t>
      </w:r>
      <w:r>
        <w:rPr>
          <w:color w:val="000000"/>
          <w:lang w:eastAsia="zh-CN"/>
        </w:rPr>
        <w:t xml:space="preserve">  </w:t>
      </w:r>
    </w:p>
    <w:p w:rsidR="00997AB2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83185</wp:posOffset>
            </wp:positionV>
            <wp:extent cx="1200150" cy="1028700"/>
            <wp:effectExtent l="19050" t="0" r="0" b="0"/>
            <wp:wrapSquare wrapText="bothSides"/>
            <wp:docPr id="5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B30D4">
      <w:pPr>
        <w:spacing w:after="0"/>
        <w:rPr>
          <w:rFonts w:hint="eastAsia"/>
          <w:color w:val="000000"/>
          <w:lang w:eastAsia="zh-CN"/>
        </w:rPr>
      </w:pPr>
    </w:p>
    <w:p w:rsidR="004B30D4">
      <w:pPr>
        <w:spacing w:after="0"/>
        <w:rPr>
          <w:rFonts w:hint="eastAsia"/>
          <w:color w:val="000000"/>
          <w:lang w:eastAsia="zh-CN"/>
        </w:rPr>
      </w:pPr>
    </w:p>
    <w:p w:rsidR="004B30D4">
      <w:pPr>
        <w:spacing w:after="0"/>
        <w:rPr>
          <w:rFonts w:hint="eastAsia"/>
          <w:color w:val="000000"/>
          <w:lang w:eastAsia="zh-CN"/>
        </w:rPr>
      </w:pPr>
    </w:p>
    <w:p w:rsidR="004B30D4">
      <w:pPr>
        <w:spacing w:after="0"/>
        <w:rPr>
          <w:rFonts w:hint="eastAsia"/>
          <w:color w:val="000000"/>
          <w:lang w:eastAsia="zh-CN"/>
        </w:rPr>
      </w:pP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容器底对桌面</w:t>
      </w:r>
      <w:r>
        <w:rPr>
          <w:color w:val="000000"/>
          <w:lang w:eastAsia="zh-CN"/>
        </w:rPr>
        <w:t>的压力；</w:t>
      </w:r>
      <w:r>
        <w:rPr>
          <w:color w:val="000000"/>
          <w:lang w:eastAsia="zh-CN"/>
        </w:rPr>
        <w:t xml:space="preserve">    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容器底对桌面</w:t>
      </w:r>
      <w:r>
        <w:rPr>
          <w:color w:val="000000"/>
          <w:lang w:eastAsia="zh-CN"/>
        </w:rPr>
        <w:t>的压强；</w:t>
      </w:r>
      <w:r>
        <w:rPr>
          <w:color w:val="000000"/>
          <w:lang w:eastAsia="zh-CN"/>
        </w:rPr>
        <w:t xml:space="preserve">    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）水对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点的压强．</w:t>
      </w:r>
      <w:r>
        <w:rPr>
          <w:color w:val="000000"/>
          <w:lang w:eastAsia="zh-CN"/>
        </w:rPr>
        <w:t xml:space="preserve">    </w:t>
      </w:r>
    </w:p>
    <w:p w:rsidR="00997AB2">
      <w:pPr>
        <w:rPr>
          <w:lang w:eastAsia="zh-CN"/>
        </w:rPr>
      </w:pPr>
      <w:r>
        <w:rPr>
          <w:lang w:eastAsia="zh-CN"/>
        </w:rPr>
        <w:br w:type="page"/>
      </w:r>
    </w:p>
    <w:p w:rsidR="00997AB2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</w:t>
      </w:r>
      <w:r>
        <w:rPr>
          <w:b/>
          <w:bCs/>
          <w:sz w:val="28"/>
          <w:szCs w:val="28"/>
          <w:lang w:eastAsia="zh-CN"/>
        </w:rPr>
        <w:t>答案</w:t>
      </w:r>
    </w:p>
    <w:p w:rsidR="00997AB2">
      <w:pPr>
        <w:rPr>
          <w:lang w:eastAsia="zh-CN"/>
        </w:rPr>
      </w:pPr>
      <w:r>
        <w:rPr>
          <w:lang w:eastAsia="zh-CN"/>
        </w:rPr>
        <w:t>一、</w:t>
      </w:r>
      <w:r>
        <w:rPr>
          <w:lang w:eastAsia="zh-CN"/>
        </w:rPr>
        <w:t>单选题</w:t>
      </w:r>
      <w:r>
        <w:rPr>
          <w:lang w:eastAsia="zh-CN"/>
        </w:rPr>
        <w:t xml:space="preserve"> </w:t>
      </w:r>
    </w:p>
    <w:p w:rsidR="00997AB2">
      <w:pPr>
        <w:spacing w:after="0"/>
      </w:pPr>
      <w:r>
        <w:rPr>
          <w:color w:val="000000"/>
        </w:rPr>
        <w:t>1.</w:t>
      </w:r>
      <w:r>
        <w:rPr>
          <w:color w:val="000000"/>
        </w:rPr>
        <w:t>C</w:t>
      </w:r>
      <w:r>
        <w:rPr>
          <w:color w:val="000000"/>
        </w:rPr>
        <w:t xml:space="preserve">  </w:t>
      </w:r>
      <w:r>
        <w:rPr>
          <w:color w:val="000000"/>
        </w:rPr>
        <w:t>2.</w:t>
      </w:r>
      <w:r>
        <w:rPr>
          <w:color w:val="000000"/>
        </w:rPr>
        <w:t xml:space="preserve"> </w:t>
      </w:r>
      <w:r>
        <w:rPr>
          <w:color w:val="000000"/>
        </w:rPr>
        <w:t xml:space="preserve">D   </w:t>
      </w:r>
      <w:r>
        <w:rPr>
          <w:color w:val="000000"/>
        </w:rPr>
        <w:t>3.</w:t>
      </w:r>
      <w:r>
        <w:rPr>
          <w:color w:val="000000"/>
        </w:rPr>
        <w:t xml:space="preserve"> </w:t>
      </w:r>
      <w:r>
        <w:rPr>
          <w:color w:val="000000"/>
        </w:rPr>
        <w:t xml:space="preserve">A   </w:t>
      </w:r>
      <w:r>
        <w:rPr>
          <w:color w:val="000000"/>
        </w:rPr>
        <w:t>4.</w:t>
      </w:r>
      <w:r>
        <w:rPr>
          <w:color w:val="000000"/>
        </w:rPr>
        <w:t xml:space="preserve"> </w:t>
      </w:r>
      <w:r>
        <w:rPr>
          <w:color w:val="000000"/>
        </w:rPr>
        <w:t xml:space="preserve">D   </w:t>
      </w:r>
      <w:r>
        <w:rPr>
          <w:color w:val="000000"/>
        </w:rPr>
        <w:t>5.</w:t>
      </w:r>
      <w:r>
        <w:rPr>
          <w:color w:val="000000"/>
        </w:rPr>
        <w:t xml:space="preserve"> </w:t>
      </w:r>
      <w:r>
        <w:rPr>
          <w:color w:val="000000"/>
        </w:rPr>
        <w:t xml:space="preserve">D   </w:t>
      </w:r>
      <w:r>
        <w:rPr>
          <w:color w:val="000000"/>
        </w:rPr>
        <w:t>6.</w:t>
      </w:r>
      <w:r>
        <w:rPr>
          <w:color w:val="000000"/>
        </w:rPr>
        <w:t xml:space="preserve"> D   </w:t>
      </w:r>
      <w:r>
        <w:rPr>
          <w:color w:val="000000"/>
        </w:rPr>
        <w:t>7.</w:t>
      </w:r>
      <w:r>
        <w:rPr>
          <w:color w:val="000000"/>
        </w:rPr>
        <w:t xml:space="preserve">B  </w:t>
      </w:r>
      <w:r>
        <w:rPr>
          <w:color w:val="000000"/>
        </w:rPr>
        <w:t>8</w:t>
      </w:r>
      <w:r>
        <w:rPr>
          <w:color w:val="000000"/>
        </w:rPr>
        <w:t>.</w:t>
      </w:r>
      <w:r>
        <w:rPr>
          <w:color w:val="000000"/>
        </w:rPr>
        <w:t xml:space="preserve"> </w:t>
      </w:r>
      <w:r>
        <w:rPr>
          <w:color w:val="000000"/>
        </w:rPr>
        <w:t xml:space="preserve">D   </w:t>
      </w:r>
      <w:r>
        <w:rPr>
          <w:color w:val="000000"/>
        </w:rPr>
        <w:t>9.</w:t>
      </w:r>
      <w:r>
        <w:rPr>
          <w:color w:val="000000"/>
        </w:rPr>
        <w:t xml:space="preserve"> </w:t>
      </w:r>
      <w:r>
        <w:rPr>
          <w:color w:val="000000"/>
        </w:rPr>
        <w:t xml:space="preserve">D   </w:t>
      </w:r>
      <w:r>
        <w:rPr>
          <w:color w:val="000000"/>
        </w:rPr>
        <w:t>10.</w:t>
      </w:r>
      <w:r>
        <w:rPr>
          <w:color w:val="000000"/>
        </w:rPr>
        <w:t xml:space="preserve"> </w:t>
      </w:r>
      <w:r>
        <w:rPr>
          <w:color w:val="000000"/>
        </w:rPr>
        <w:t xml:space="preserve">B   </w:t>
      </w:r>
      <w:r>
        <w:rPr>
          <w:color w:val="000000"/>
        </w:rPr>
        <w:t>11.</w:t>
      </w:r>
      <w:r>
        <w:rPr>
          <w:color w:val="000000"/>
        </w:rPr>
        <w:t xml:space="preserve"> </w:t>
      </w:r>
      <w:r>
        <w:rPr>
          <w:color w:val="000000"/>
        </w:rPr>
        <w:t xml:space="preserve">B   </w:t>
      </w:r>
      <w:r>
        <w:rPr>
          <w:color w:val="000000"/>
        </w:rPr>
        <w:t>12.</w:t>
      </w:r>
      <w:r>
        <w:rPr>
          <w:color w:val="000000"/>
        </w:rPr>
        <w:t xml:space="preserve"> </w:t>
      </w:r>
      <w:r>
        <w:rPr>
          <w:color w:val="000000"/>
        </w:rPr>
        <w:t xml:space="preserve">A   </w:t>
      </w:r>
      <w:r>
        <w:rPr>
          <w:color w:val="000000"/>
        </w:rPr>
        <w:t>13.</w:t>
      </w:r>
      <w:r>
        <w:rPr>
          <w:color w:val="000000"/>
        </w:rPr>
        <w:t xml:space="preserve"> </w:t>
      </w:r>
      <w:r>
        <w:rPr>
          <w:color w:val="000000"/>
        </w:rPr>
        <w:t xml:space="preserve">D   </w:t>
      </w:r>
      <w:r>
        <w:rPr>
          <w:color w:val="000000"/>
        </w:rPr>
        <w:t>14.</w:t>
      </w:r>
      <w:r>
        <w:rPr>
          <w:color w:val="000000"/>
        </w:rPr>
        <w:t xml:space="preserve"> A   </w:t>
      </w:r>
    </w:p>
    <w:p w:rsidR="00997AB2">
      <w:pPr>
        <w:spacing w:after="0"/>
      </w:pPr>
      <w:r>
        <w:rPr>
          <w:color w:val="000000"/>
        </w:rPr>
        <w:t>15</w:t>
      </w:r>
      <w:r>
        <w:rPr>
          <w:color w:val="000000"/>
        </w:rPr>
        <w:t>.</w:t>
      </w:r>
      <w:r>
        <w:rPr>
          <w:color w:val="000000"/>
        </w:rPr>
        <w:t>B</w:t>
      </w:r>
      <w:r>
        <w:rPr>
          <w:color w:val="000000"/>
        </w:rPr>
        <w:t xml:space="preserve">  </w:t>
      </w:r>
      <w:r>
        <w:rPr>
          <w:color w:val="000000"/>
        </w:rPr>
        <w:t>16.</w:t>
      </w:r>
      <w:r>
        <w:rPr>
          <w:color w:val="000000"/>
        </w:rPr>
        <w:t xml:space="preserve"> </w:t>
      </w:r>
      <w:r>
        <w:rPr>
          <w:color w:val="000000"/>
        </w:rPr>
        <w:t xml:space="preserve">D   </w:t>
      </w:r>
      <w:r>
        <w:rPr>
          <w:color w:val="000000"/>
        </w:rPr>
        <w:t>17.</w:t>
      </w:r>
      <w:r>
        <w:rPr>
          <w:color w:val="000000"/>
        </w:rPr>
        <w:t xml:space="preserve"> A   </w:t>
      </w:r>
    </w:p>
    <w:p w:rsidR="00997AB2">
      <w:r>
        <w:t>二、</w:t>
      </w:r>
      <w:r>
        <w:t>填空题</w:t>
      </w:r>
      <w:r>
        <w:t xml:space="preserve"> 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内；液化</w:t>
      </w:r>
      <w:r>
        <w:rPr>
          <w:color w:val="000000"/>
          <w:lang w:eastAsia="zh-CN"/>
        </w:rPr>
        <w:t xml:space="preserve">  </w:t>
      </w:r>
      <w:r>
        <w:rPr>
          <w:rFonts w:hint="eastAsia"/>
          <w:color w:val="000000"/>
          <w:lang w:eastAsia="zh-CN"/>
        </w:rPr>
        <w:t xml:space="preserve">            </w:t>
      </w: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3000</w:t>
      </w:r>
      <w:r>
        <w:rPr>
          <w:color w:val="000000"/>
          <w:lang w:eastAsia="zh-CN"/>
        </w:rPr>
        <w:t>；不能</w:t>
      </w:r>
      <w:r>
        <w:rPr>
          <w:color w:val="000000"/>
          <w:lang w:eastAsia="zh-CN"/>
        </w:rPr>
        <w:t xml:space="preserve">  </w:t>
      </w:r>
      <w:r>
        <w:rPr>
          <w:rFonts w:hint="eastAsia"/>
          <w:color w:val="000000"/>
          <w:lang w:eastAsia="zh-CN"/>
        </w:rPr>
        <w:t xml:space="preserve">                     </w:t>
      </w: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慢</w:t>
      </w:r>
      <w:r>
        <w:rPr>
          <w:color w:val="000000"/>
          <w:lang w:eastAsia="zh-CN"/>
        </w:rPr>
        <w:t>；快</w:t>
      </w:r>
      <w:r>
        <w:rPr>
          <w:color w:val="000000"/>
          <w:lang w:eastAsia="zh-CN"/>
        </w:rPr>
        <w:t>；压力差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36.5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2.50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108  </w:t>
      </w:r>
      <w:r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不能；惯性</w:t>
      </w:r>
      <w:r>
        <w:rPr>
          <w:color w:val="000000"/>
          <w:lang w:eastAsia="zh-CN"/>
        </w:rPr>
        <w:t xml:space="preserve">  </w:t>
      </w:r>
      <w:r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音色</w:t>
      </w:r>
      <w:r>
        <w:rPr>
          <w:color w:val="000000"/>
          <w:lang w:eastAsia="zh-CN"/>
        </w:rPr>
        <w:t>；乙</w:t>
      </w:r>
      <w:r>
        <w:rPr>
          <w:color w:val="000000"/>
          <w:lang w:eastAsia="zh-CN"/>
        </w:rPr>
        <w:t>；传播过程</w:t>
      </w:r>
      <w:r>
        <w:rPr>
          <w:color w:val="000000"/>
          <w:lang w:eastAsia="zh-CN"/>
        </w:rPr>
        <w:t xml:space="preserve">  </w:t>
      </w:r>
    </w:p>
    <w:p w:rsidR="00997AB2">
      <w:pPr>
        <w:rPr>
          <w:lang w:eastAsia="zh-CN"/>
        </w:rPr>
      </w:pPr>
      <w:r>
        <w:rPr>
          <w:lang w:eastAsia="zh-CN"/>
        </w:rPr>
        <w:t>三、</w:t>
      </w:r>
      <w:r>
        <w:rPr>
          <w:lang w:eastAsia="zh-CN"/>
        </w:rPr>
        <w:t>简答题</w:t>
      </w:r>
      <w:r>
        <w:rPr>
          <w:lang w:eastAsia="zh-CN"/>
        </w:rPr>
        <w:t xml:space="preserve"> 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 xml:space="preserve"> 3.6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；西</w:t>
      </w:r>
    </w:p>
    <w:p w:rsidR="00997AB2" w:rsidRPr="004B30D4"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00"/>
          <w:lang w:eastAsia="zh-CN"/>
        </w:rPr>
        <w:t>汽车行驶的速度很大，一旦急刹车，车身停止运动，而前排乘客由于惯性会继续向前运动，容易给司机和乘客造成伤害，所以司机和乘客必须使用安全带．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安全带做的宽，是在压力一定时，通过增大受力面积来减小压强，使人感到舒服．</w:t>
      </w:r>
    </w:p>
    <w:p w:rsidR="00997AB2">
      <w:pPr>
        <w:rPr>
          <w:lang w:eastAsia="zh-CN"/>
        </w:rPr>
      </w:pPr>
      <w:r>
        <w:rPr>
          <w:lang w:eastAsia="zh-CN"/>
        </w:rPr>
        <w:t>四、</w:t>
      </w:r>
      <w:r>
        <w:rPr>
          <w:lang w:eastAsia="zh-CN"/>
        </w:rPr>
        <w:t>实验题</w:t>
      </w:r>
      <w:r>
        <w:rPr>
          <w:lang w:eastAsia="zh-CN"/>
        </w:rPr>
        <w:t xml:space="preserve"> 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）左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）用手直接拿砝码；物体与砝码位置放反了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57.4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2.87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）大</w:t>
      </w:r>
      <w:r>
        <w:rPr>
          <w:color w:val="000000"/>
          <w:lang w:eastAsia="zh-CN"/>
        </w:rPr>
        <w:t xml:space="preserve">  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）托盘天平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）热水的质量（表面积等）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）越短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）二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）容器的材料和热水表面空气的流速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）在验证某一个猜想时，应多做几次实验，这样才能得出普遍的实验结论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7</w:t>
      </w:r>
      <w:r>
        <w:rPr>
          <w:color w:val="000000"/>
          <w:lang w:eastAsia="zh-CN"/>
        </w:rPr>
        <w:t>）塑料无风环境温度高</w:t>
      </w:r>
      <w:r>
        <w:rPr>
          <w:color w:val="000000"/>
          <w:lang w:eastAsia="zh-CN"/>
        </w:rPr>
        <w:t xml:space="preserve">  </w:t>
      </w:r>
    </w:p>
    <w:p w:rsidR="00997AB2" w:rsidRPr="004B30D4">
      <w:pPr>
        <w:spacing w:after="0"/>
        <w:rPr>
          <w:lang w:eastAsia="zh-CN"/>
        </w:rPr>
      </w:pPr>
      <w:r>
        <w:rPr>
          <w:color w:val="000000"/>
          <w:lang w:eastAsia="zh-CN"/>
        </w:rPr>
        <w:t>28.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）大小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）玻璃板没有竖直放置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）不可能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）不能</w:t>
      </w:r>
      <w:r>
        <w:rPr>
          <w:color w:val="000000"/>
          <w:lang w:eastAsia="zh-CN"/>
        </w:rPr>
        <w:t> </w:t>
      </w:r>
      <w:r>
        <w:rPr>
          <w:color w:val="000000"/>
          <w:lang w:eastAsia="zh-CN"/>
        </w:rPr>
        <w:t>实验次数太少，实验结论具有偶然性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，出现两个像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29.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）让小车做变速运动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）便于测量时间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30.00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30.00   </w:t>
      </w:r>
    </w:p>
    <w:p w:rsidR="00997AB2" w:rsidRPr="004B30D4">
      <w:pPr>
        <w:spacing w:after="0"/>
        <w:rPr>
          <w:lang w:eastAsia="zh-CN"/>
        </w:rPr>
      </w:pPr>
      <w:r>
        <w:rPr>
          <w:color w:val="000000"/>
          <w:lang w:eastAsia="zh-CN"/>
        </w:rPr>
        <w:t>30.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）亮点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10cm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）缩小</w:t>
      </w:r>
      <w:r>
        <w:rPr>
          <w:color w:val="000000"/>
          <w:lang w:eastAsia="zh-CN"/>
        </w:rPr>
        <w:t>；左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）虚像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31.</w:t>
      </w:r>
      <w:r>
        <w:rPr>
          <w:color w:val="000000"/>
          <w:lang w:eastAsia="zh-CN"/>
        </w:rPr>
        <w:t>1.6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0.8×10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2.5×10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；</w:t>
      </w:r>
      <w:r>
        <w:rPr>
          <w:noProof/>
          <w:lang w:eastAsia="zh-CN"/>
        </w:rPr>
        <w:drawing>
          <wp:inline distT="0" distB="0" distL="0" distR="0">
            <wp:extent cx="401066" cy="229184"/>
            <wp:effectExtent l="0" t="0" r="0" b="0"/>
            <wp:docPr id="5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   </w:t>
      </w:r>
    </w:p>
    <w:p w:rsidR="00997AB2">
      <w:pPr>
        <w:rPr>
          <w:lang w:eastAsia="zh-CN"/>
        </w:rPr>
      </w:pPr>
      <w:r>
        <w:rPr>
          <w:lang w:eastAsia="zh-CN"/>
        </w:rPr>
        <w:t>五、</w:t>
      </w:r>
      <w:r>
        <w:rPr>
          <w:lang w:eastAsia="zh-CN"/>
        </w:rPr>
        <w:t>作图题</w:t>
      </w:r>
      <w:r>
        <w:rPr>
          <w:lang w:eastAsia="zh-CN"/>
        </w:rPr>
        <w:t xml:space="preserve"> </w:t>
      </w:r>
    </w:p>
    <w:p w:rsidR="004B30D4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32.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如图示：</w:t>
      </w:r>
      <w:r>
        <w:rPr>
          <w:rFonts w:hint="eastAsia"/>
          <w:color w:val="000000"/>
          <w:lang w:eastAsia="zh-CN"/>
        </w:rPr>
        <w:t xml:space="preserve">                                </w:t>
      </w:r>
      <w:r>
        <w:rPr>
          <w:color w:val="000000"/>
        </w:rPr>
        <w:t xml:space="preserve">33. </w:t>
      </w:r>
      <w:r>
        <w:rPr>
          <w:color w:val="000000"/>
        </w:rPr>
        <w:t>如图所示</w:t>
      </w:r>
      <w:r>
        <w:rPr>
          <w:color w:val="000000"/>
        </w:rPr>
        <w:t>:</w:t>
      </w:r>
    </w:p>
    <w:p w:rsidR="00997AB2">
      <w:pPr>
        <w:spacing w:after="0"/>
        <w:rPr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2110359" cy="1069505"/>
            <wp:effectExtent l="0" t="0" r="0" b="0"/>
            <wp:docPr id="5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0359" cy="1069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  <w:lang w:eastAsia="zh-CN"/>
        </w:rPr>
        <w:t xml:space="preserve">       </w:t>
      </w:r>
      <w:r>
        <w:rPr>
          <w:noProof/>
          <w:lang w:eastAsia="zh-CN"/>
        </w:rPr>
        <w:drawing>
          <wp:inline distT="0" distB="0" distL="0" distR="0">
            <wp:extent cx="1393012" cy="619125"/>
            <wp:effectExtent l="19050" t="0" r="0" b="0"/>
            <wp:docPr id="5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6559" cy="620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7AB2">
      <w:r>
        <w:t>六、</w:t>
      </w:r>
      <w:r>
        <w:t>计算题</w:t>
      </w:r>
      <w:r>
        <w:t xml:space="preserve"> </w:t>
      </w:r>
    </w:p>
    <w:p w:rsidR="00997AB2">
      <w:pPr>
        <w:spacing w:after="0"/>
      </w:pPr>
      <w:r>
        <w:rPr>
          <w:color w:val="000000"/>
        </w:rPr>
        <w:t>34.</w:t>
      </w:r>
      <w:r>
        <w:rPr>
          <w:color w:val="000000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）解：由图知，</w:t>
      </w:r>
      <w:r>
        <w:rPr>
          <w:color w:val="000000"/>
        </w:rPr>
        <w:t>s=120km</w:t>
      </w:r>
      <w:r>
        <w:rPr>
          <w:color w:val="000000"/>
        </w:rPr>
        <w:t>，限速</w:t>
      </w:r>
      <w:r>
        <w:rPr>
          <w:color w:val="000000"/>
        </w:rPr>
        <w:t>v=80km/h</w:t>
      </w:r>
      <w:r>
        <w:rPr>
          <w:color w:val="000000"/>
        </w:rPr>
        <w:t>，</w:t>
      </w:r>
      <w:r>
        <w:rPr>
          <w:color w:val="000000"/>
        </w:rPr>
        <w:t xml:space="preserve">  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由</w:t>
      </w:r>
      <w:r>
        <w:rPr>
          <w:color w:val="000000"/>
          <w:lang w:eastAsia="zh-CN"/>
        </w:rPr>
        <w:t xml:space="preserve">v= </w:t>
      </w:r>
      <w:r>
        <w:rPr>
          <w:noProof/>
          <w:lang w:eastAsia="zh-CN"/>
        </w:rPr>
        <w:drawing>
          <wp:inline distT="0" distB="0" distL="0" distR="0">
            <wp:extent cx="143243" cy="391516"/>
            <wp:effectExtent l="0" t="0" r="0" b="0"/>
            <wp:docPr id="5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43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可得，驾车到沈阳北站所用的最少时间：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t= </w:t>
      </w:r>
      <w:r>
        <w:rPr>
          <w:noProof/>
          <w:lang w:eastAsia="zh-CN"/>
        </w:rPr>
        <w:drawing>
          <wp:inline distT="0" distB="0" distL="0" distR="0">
            <wp:extent cx="143243" cy="391516"/>
            <wp:effectExtent l="0" t="0" r="0" b="0"/>
            <wp:docPr id="5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43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582498" cy="391516"/>
            <wp:effectExtent l="0" t="0" r="0" b="0"/>
            <wp:docPr id="5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498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=1.5h</w:t>
      </w:r>
      <w:r>
        <w:rPr>
          <w:color w:val="000000"/>
          <w:lang w:eastAsia="zh-CN"/>
        </w:rPr>
        <w:t>，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他们</w:t>
      </w:r>
      <w:r>
        <w:rPr>
          <w:color w:val="000000"/>
          <w:lang w:eastAsia="zh-CN"/>
        </w:rPr>
        <w:t>7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00</w:t>
      </w:r>
      <w:r>
        <w:rPr>
          <w:color w:val="000000"/>
          <w:lang w:eastAsia="zh-CN"/>
        </w:rPr>
        <w:t>开车出发，到达沈阳北站的时间为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30</w:t>
      </w:r>
      <w:r>
        <w:rPr>
          <w:color w:val="000000"/>
          <w:lang w:eastAsia="zh-CN"/>
        </w:rPr>
        <w:t>，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根据表中信息可知，爷孙俩只能赶上</w:t>
      </w:r>
      <w:r>
        <w:rPr>
          <w:color w:val="000000"/>
          <w:lang w:eastAsia="zh-CN"/>
        </w:rPr>
        <w:t>G1212</w:t>
      </w:r>
      <w:r>
        <w:rPr>
          <w:color w:val="000000"/>
          <w:lang w:eastAsia="zh-CN"/>
        </w:rPr>
        <w:t>车次；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）解：根据列车时刻表可得，乘坐</w:t>
      </w:r>
      <w:r>
        <w:rPr>
          <w:color w:val="000000"/>
          <w:lang w:eastAsia="zh-CN"/>
        </w:rPr>
        <w:t>G1212</w:t>
      </w:r>
      <w:r>
        <w:rPr>
          <w:color w:val="000000"/>
          <w:lang w:eastAsia="zh-CN"/>
        </w:rPr>
        <w:t>到达南京所用时间</w:t>
      </w:r>
      <w:r>
        <w:rPr>
          <w:color w:val="000000"/>
          <w:lang w:eastAsia="zh-CN"/>
        </w:rPr>
        <w:t>t′=18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49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37=8h12min=8.2h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 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总路程</w:t>
      </w:r>
      <w:r>
        <w:rPr>
          <w:color w:val="000000"/>
          <w:lang w:eastAsia="zh-CN"/>
        </w:rPr>
        <w:t>s′=1804km</w:t>
      </w:r>
      <w:r>
        <w:rPr>
          <w:color w:val="000000"/>
          <w:lang w:eastAsia="zh-CN"/>
        </w:rPr>
        <w:t>，高</w:t>
      </w:r>
      <w:r>
        <w:rPr>
          <w:color w:val="000000"/>
          <w:lang w:eastAsia="zh-CN"/>
        </w:rPr>
        <w:t>铁运行</w:t>
      </w:r>
      <w:r>
        <w:rPr>
          <w:color w:val="000000"/>
          <w:lang w:eastAsia="zh-CN"/>
        </w:rPr>
        <w:t>的平均速度：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v′= </w:t>
      </w:r>
      <w:r>
        <w:rPr>
          <w:noProof/>
          <w:lang w:eastAsia="zh-CN"/>
        </w:rPr>
        <w:drawing>
          <wp:inline distT="0" distB="0" distL="0" distR="0">
            <wp:extent cx="181432" cy="391516"/>
            <wp:effectExtent l="0" t="0" r="0" b="0"/>
            <wp:docPr id="6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432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544297" cy="391516"/>
            <wp:effectExtent l="0" t="0" r="0" b="0"/>
            <wp:docPr id="6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297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=220km/h</w:t>
      </w:r>
      <w:r>
        <w:rPr>
          <w:color w:val="000000"/>
          <w:lang w:eastAsia="zh-CN"/>
        </w:rPr>
        <w:t>．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35.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）解：每架舰载飞机对甲板的压力：</w:t>
      </w:r>
      <w:r>
        <w:rPr>
          <w:color w:val="000000"/>
          <w:lang w:eastAsia="zh-CN"/>
        </w:rPr>
        <w:t>F=G</w:t>
      </w:r>
      <w:r>
        <w:rPr>
          <w:color w:val="000000"/>
          <w:vertAlign w:val="subscript"/>
          <w:lang w:eastAsia="zh-CN"/>
        </w:rPr>
        <w:t>飞机</w:t>
      </w:r>
      <w:r>
        <w:rPr>
          <w:color w:val="000000"/>
          <w:lang w:eastAsia="zh-CN"/>
        </w:rPr>
        <w:t>=m</w:t>
      </w:r>
      <w:r>
        <w:rPr>
          <w:color w:val="000000"/>
          <w:vertAlign w:val="subscript"/>
          <w:lang w:eastAsia="zh-CN"/>
        </w:rPr>
        <w:t>飞机</w:t>
      </w:r>
      <w:r>
        <w:rPr>
          <w:color w:val="000000"/>
          <w:lang w:eastAsia="zh-CN"/>
        </w:rPr>
        <w:t>g=5150kg×10N/kg=5.15×10</w:t>
      </w:r>
      <w:r>
        <w:rPr>
          <w:color w:val="000000"/>
          <w:vertAlign w:val="superscript"/>
          <w:lang w:eastAsia="zh-CN"/>
        </w:rPr>
        <w:t>4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，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每架舰载飞机对甲板的压强：</w:t>
      </w:r>
      <w:r>
        <w:rPr>
          <w:color w:val="000000"/>
          <w:lang w:eastAsia="zh-CN"/>
        </w:rPr>
        <w:t>p=F/S=5.15×10</w:t>
      </w:r>
      <w:r>
        <w:rPr>
          <w:color w:val="000000"/>
          <w:vertAlign w:val="superscript"/>
          <w:lang w:eastAsia="zh-CN"/>
        </w:rPr>
        <w:t>4</w:t>
      </w:r>
      <w:r>
        <w:rPr>
          <w:color w:val="000000"/>
          <w:lang w:eastAsia="zh-CN"/>
        </w:rPr>
        <w:t>N/5000×10</w:t>
      </w:r>
      <w:r>
        <w:rPr>
          <w:color w:val="000000"/>
          <w:vertAlign w:val="superscript"/>
          <w:lang w:eastAsia="zh-CN"/>
        </w:rPr>
        <w:t>−</w:t>
      </w:r>
      <w:r>
        <w:rPr>
          <w:color w:val="000000"/>
          <w:vertAlign w:val="superscript"/>
          <w:lang w:eastAsia="zh-CN"/>
        </w:rPr>
        <w:t>4</w:t>
      </w:r>
      <w:r>
        <w:rPr>
          <w:color w:val="000000"/>
          <w:lang w:eastAsia="zh-CN"/>
        </w:rPr>
        <w:t>m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=1.03×10</w:t>
      </w:r>
      <w:r>
        <w:rPr>
          <w:color w:val="000000"/>
          <w:vertAlign w:val="superscript"/>
          <w:lang w:eastAsia="zh-CN"/>
        </w:rPr>
        <w:t>5</w:t>
      </w:r>
      <w:r>
        <w:rPr>
          <w:color w:val="000000"/>
          <w:lang w:eastAsia="zh-CN"/>
        </w:rPr>
        <w:t>Pa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答：每架舰载飞机对甲板的压强为</w:t>
      </w:r>
      <w:r>
        <w:rPr>
          <w:color w:val="000000"/>
          <w:lang w:eastAsia="zh-CN"/>
        </w:rPr>
        <w:t>1.03×10</w:t>
      </w:r>
      <w:r>
        <w:rPr>
          <w:color w:val="000000"/>
          <w:vertAlign w:val="superscript"/>
          <w:lang w:eastAsia="zh-CN"/>
        </w:rPr>
        <w:t>5</w:t>
      </w:r>
      <w:r>
        <w:rPr>
          <w:color w:val="000000"/>
          <w:lang w:eastAsia="zh-CN"/>
        </w:rPr>
        <w:t>Pa.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）解：因航母漂浮时受到的浮力和自身的重力相等，所以，航母所受的浮力：</w:t>
      </w:r>
    </w:p>
    <w:p w:rsidR="00997AB2">
      <w:pPr>
        <w:spacing w:after="0"/>
      </w:pPr>
      <w:r>
        <w:rPr>
          <w:color w:val="000000"/>
        </w:rPr>
        <w:t>F</w:t>
      </w:r>
      <w:r>
        <w:rPr>
          <w:color w:val="000000"/>
          <w:vertAlign w:val="subscript"/>
        </w:rPr>
        <w:t>浮</w:t>
      </w:r>
      <w:r>
        <w:rPr>
          <w:color w:val="000000"/>
        </w:rPr>
        <w:t>=</w:t>
      </w:r>
      <w:r>
        <w:rPr>
          <w:color w:val="000000"/>
        </w:rPr>
        <w:t>G</w:t>
      </w:r>
      <w:r>
        <w:rPr>
          <w:color w:val="000000"/>
          <w:vertAlign w:val="subscript"/>
        </w:rPr>
        <w:t>航母</w:t>
      </w:r>
      <w:r>
        <w:rPr>
          <w:color w:val="000000"/>
        </w:rPr>
        <w:t>=</w:t>
      </w:r>
      <w:r>
        <w:rPr>
          <w:color w:val="000000"/>
        </w:rPr>
        <w:t>m</w:t>
      </w:r>
      <w:r>
        <w:rPr>
          <w:color w:val="000000"/>
          <w:vertAlign w:val="subscript"/>
        </w:rPr>
        <w:t>航母</w:t>
      </w:r>
      <w:r>
        <w:rPr>
          <w:color w:val="000000"/>
        </w:rPr>
        <w:t>g</w:t>
      </w:r>
      <w:r>
        <w:rPr>
          <w:color w:val="000000"/>
        </w:rPr>
        <w:t>=6.75×10</w:t>
      </w:r>
      <w:r>
        <w:rPr>
          <w:color w:val="000000"/>
          <w:vertAlign w:val="superscript"/>
        </w:rPr>
        <w:t>7</w:t>
      </w:r>
      <w:r>
        <w:rPr>
          <w:color w:val="000000"/>
        </w:rPr>
        <w:t xml:space="preserve"> kg×10N/kg=6.75×10</w:t>
      </w:r>
      <w:r>
        <w:rPr>
          <w:color w:val="000000"/>
          <w:vertAlign w:val="superscript"/>
        </w:rPr>
        <w:t>8</w:t>
      </w:r>
      <w:r>
        <w:rPr>
          <w:color w:val="000000"/>
        </w:rPr>
        <w:t>N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答：航母所受的浮力为</w:t>
      </w:r>
      <w:r>
        <w:rPr>
          <w:color w:val="000000"/>
          <w:lang w:eastAsia="zh-CN"/>
        </w:rPr>
        <w:t>6.75×10</w:t>
      </w:r>
      <w:r>
        <w:rPr>
          <w:color w:val="000000"/>
          <w:vertAlign w:val="superscript"/>
          <w:lang w:eastAsia="zh-CN"/>
        </w:rPr>
        <w:t>8</w:t>
      </w:r>
      <w:r>
        <w:rPr>
          <w:color w:val="000000"/>
          <w:lang w:eastAsia="zh-CN"/>
        </w:rPr>
        <w:t>N.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）解：因舰载飞机起飞前后始终漂浮，所以，一架舰载飞机起飞后，航母所受浮力的减少量：</w:t>
      </w:r>
      <w:r>
        <w:rPr>
          <w:color w:val="000000"/>
          <w:lang w:eastAsia="zh-CN"/>
        </w:rPr>
        <w:t>△F</w:t>
      </w:r>
      <w:r>
        <w:rPr>
          <w:color w:val="000000"/>
          <w:vertAlign w:val="subscript"/>
          <w:lang w:eastAsia="zh-CN"/>
        </w:rPr>
        <w:t>浮</w:t>
      </w:r>
      <w:r>
        <w:rPr>
          <w:color w:val="000000"/>
          <w:lang w:eastAsia="zh-CN"/>
        </w:rPr>
        <w:t xml:space="preserve"> =G</w:t>
      </w:r>
      <w:r>
        <w:rPr>
          <w:color w:val="000000"/>
          <w:vertAlign w:val="subscript"/>
          <w:lang w:eastAsia="zh-CN"/>
        </w:rPr>
        <w:t>飞机</w:t>
      </w:r>
      <w:r>
        <w:rPr>
          <w:color w:val="000000"/>
          <w:lang w:eastAsia="zh-CN"/>
        </w:rPr>
        <w:t xml:space="preserve"> =5.15×10</w:t>
      </w:r>
      <w:r>
        <w:rPr>
          <w:color w:val="000000"/>
          <w:vertAlign w:val="superscript"/>
          <w:lang w:eastAsia="zh-CN"/>
        </w:rPr>
        <w:t>4</w:t>
      </w:r>
      <w:r>
        <w:rPr>
          <w:color w:val="000000"/>
          <w:lang w:eastAsia="zh-CN"/>
        </w:rPr>
        <w:t xml:space="preserve"> N</w:t>
      </w:r>
      <w:r>
        <w:rPr>
          <w:color w:val="000000"/>
          <w:lang w:eastAsia="zh-CN"/>
        </w:rPr>
        <w:t>，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由</w:t>
      </w:r>
      <w:r>
        <w:rPr>
          <w:color w:val="000000"/>
          <w:lang w:eastAsia="zh-CN"/>
        </w:rPr>
        <w:t>F</w:t>
      </w:r>
      <w:r>
        <w:rPr>
          <w:color w:val="000000"/>
          <w:vertAlign w:val="subscript"/>
          <w:lang w:eastAsia="zh-CN"/>
        </w:rPr>
        <w:t>浮</w:t>
      </w:r>
      <w:r>
        <w:rPr>
          <w:color w:val="000000"/>
          <w:lang w:eastAsia="zh-CN"/>
        </w:rPr>
        <w:t xml:space="preserve"> =</w:t>
      </w:r>
      <w:r>
        <w:rPr>
          <w:color w:val="000000"/>
        </w:rPr>
        <w:t>ρ</w:t>
      </w:r>
      <w:r>
        <w:rPr>
          <w:color w:val="000000"/>
          <w:lang w:eastAsia="zh-CN"/>
        </w:rPr>
        <w:t>gV</w:t>
      </w:r>
      <w:r>
        <w:rPr>
          <w:color w:val="000000"/>
          <w:vertAlign w:val="subscript"/>
          <w:lang w:eastAsia="zh-CN"/>
        </w:rPr>
        <w:t>排</w:t>
      </w:r>
      <w:r>
        <w:rPr>
          <w:color w:val="000000"/>
          <w:lang w:eastAsia="zh-CN"/>
        </w:rPr>
        <w:t>可得，航母排开海水减少的体积：</w:t>
      </w:r>
    </w:p>
    <w:p w:rsidR="00997AB2">
      <w:pPr>
        <w:spacing w:after="0"/>
      </w:pPr>
      <w:r>
        <w:rPr>
          <w:color w:val="000000"/>
        </w:rPr>
        <w:t>△V=△</w:t>
      </w:r>
      <w:r>
        <w:rPr>
          <w:color w:val="000000"/>
        </w:rPr>
        <w:t>F</w:t>
      </w:r>
      <w:r>
        <w:rPr>
          <w:color w:val="000000"/>
          <w:vertAlign w:val="subscript"/>
        </w:rPr>
        <w:t>浮</w:t>
      </w:r>
      <w:r>
        <w:rPr>
          <w:color w:val="000000"/>
        </w:rPr>
        <w:t>/</w:t>
      </w:r>
      <w:r>
        <w:rPr>
          <w:color w:val="000000"/>
        </w:rPr>
        <w:t>ρ</w:t>
      </w:r>
      <w:r>
        <w:rPr>
          <w:color w:val="000000"/>
          <w:vertAlign w:val="subscript"/>
        </w:rPr>
        <w:t>海水</w:t>
      </w:r>
      <w:r>
        <w:rPr>
          <w:color w:val="000000"/>
        </w:rPr>
        <w:t>g</w:t>
      </w:r>
      <w:r>
        <w:rPr>
          <w:color w:val="000000"/>
        </w:rPr>
        <w:t>=5.1×10</w:t>
      </w:r>
      <w:r>
        <w:rPr>
          <w:color w:val="000000"/>
          <w:vertAlign w:val="superscript"/>
        </w:rPr>
        <w:t>4</w:t>
      </w:r>
      <w:r>
        <w:rPr>
          <w:color w:val="000000"/>
        </w:rPr>
        <w:t>N/1.03×10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rPr>
          <w:color w:val="000000"/>
        </w:rPr>
        <w:t>×10N/kg=5m</w:t>
      </w:r>
      <w:r>
        <w:rPr>
          <w:color w:val="000000"/>
          <w:vertAlign w:val="superscript"/>
        </w:rPr>
        <w:t>3</w:t>
      </w:r>
      <w:r>
        <w:rPr>
          <w:color w:val="000000"/>
        </w:rPr>
        <w:t>.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答：航母排开海水的体积减少了</w:t>
      </w:r>
      <w:r>
        <w:rPr>
          <w:color w:val="000000"/>
          <w:lang w:eastAsia="zh-CN"/>
        </w:rPr>
        <w:t>5m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.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36.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）解：容器对桌面的压力：</w:t>
      </w:r>
      <w:r>
        <w:rPr>
          <w:color w:val="000000"/>
          <w:lang w:eastAsia="zh-CN"/>
        </w:rPr>
        <w:t xml:space="preserve">  </w:t>
      </w:r>
    </w:p>
    <w:p w:rsidR="00997AB2">
      <w:pPr>
        <w:spacing w:after="0"/>
      </w:pPr>
      <w:r>
        <w:rPr>
          <w:color w:val="000000"/>
        </w:rPr>
        <w:t>F=</w:t>
      </w:r>
      <w:r>
        <w:rPr>
          <w:color w:val="000000"/>
        </w:rPr>
        <w:t>G</w:t>
      </w:r>
      <w:r>
        <w:rPr>
          <w:color w:val="000000"/>
          <w:vertAlign w:val="subscript"/>
        </w:rPr>
        <w:t>总</w:t>
      </w:r>
      <w:r>
        <w:rPr>
          <w:color w:val="000000"/>
        </w:rPr>
        <w:t>=</w:t>
      </w:r>
      <w:r>
        <w:rPr>
          <w:color w:val="000000"/>
        </w:rPr>
        <w:t>（</w:t>
      </w:r>
      <w:r>
        <w:rPr>
          <w:color w:val="000000"/>
        </w:rPr>
        <w:t>m</w:t>
      </w:r>
      <w:r>
        <w:rPr>
          <w:color w:val="000000"/>
          <w:vertAlign w:val="subscript"/>
        </w:rPr>
        <w:t>容</w:t>
      </w:r>
      <w:r>
        <w:rPr>
          <w:color w:val="000000"/>
        </w:rPr>
        <w:t>+m</w:t>
      </w:r>
      <w:r>
        <w:rPr>
          <w:color w:val="000000"/>
          <w:vertAlign w:val="subscript"/>
        </w:rPr>
        <w:t>水</w:t>
      </w:r>
      <w:r>
        <w:rPr>
          <w:color w:val="000000"/>
        </w:rPr>
        <w:t>）</w:t>
      </w:r>
      <w:r>
        <w:rPr>
          <w:color w:val="000000"/>
        </w:rPr>
        <w:t>g</w:t>
      </w:r>
      <w:r>
        <w:rPr>
          <w:color w:val="000000"/>
        </w:rPr>
        <w:t>=</w:t>
      </w:r>
      <w:r>
        <w:rPr>
          <w:color w:val="000000"/>
        </w:rPr>
        <w:t>（</w:t>
      </w:r>
      <w:r>
        <w:rPr>
          <w:color w:val="000000"/>
        </w:rPr>
        <w:t>1kg+5kg</w:t>
      </w:r>
      <w:r>
        <w:rPr>
          <w:color w:val="000000"/>
        </w:rPr>
        <w:t>）</w:t>
      </w:r>
      <w:r>
        <w:rPr>
          <w:color w:val="000000"/>
        </w:rPr>
        <w:t>×10N/kg=60N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）解：容器底对桌面的压强：</w:t>
      </w:r>
      <w:r>
        <w:rPr>
          <w:color w:val="000000"/>
        </w:rPr>
        <w:t xml:space="preserve">  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p= </w:t>
      </w:r>
      <w:r>
        <w:rPr>
          <w:noProof/>
          <w:lang w:eastAsia="zh-CN"/>
        </w:rPr>
        <w:drawing>
          <wp:inline distT="0" distB="0" distL="0" distR="0">
            <wp:extent cx="190983" cy="391516"/>
            <wp:effectExtent l="0" t="0" r="0" b="0"/>
            <wp:docPr id="6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830771" cy="391516"/>
            <wp:effectExtent l="0" t="0" r="0" b="0"/>
            <wp:docPr id="6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0771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=6000Pa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）解：由图可知，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点的深度：</w:t>
      </w:r>
      <w:r>
        <w:rPr>
          <w:color w:val="000000"/>
          <w:lang w:eastAsia="zh-CN"/>
        </w:rPr>
        <w:t xml:space="preserve">  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h=100cm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35cm=65cm=0.65m</w:t>
      </w:r>
      <w:r>
        <w:rPr>
          <w:color w:val="000000"/>
          <w:lang w:eastAsia="zh-CN"/>
        </w:rPr>
        <w:t>，</w:t>
      </w:r>
    </w:p>
    <w:p w:rsidR="00997AB2">
      <w:pPr>
        <w:spacing w:after="0"/>
        <w:rPr>
          <w:lang w:eastAsia="zh-CN"/>
        </w:rPr>
      </w:pPr>
      <w:r>
        <w:rPr>
          <w:color w:val="000000"/>
          <w:lang w:eastAsia="zh-CN"/>
        </w:rPr>
        <w:t>水对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点的压强：</w:t>
      </w:r>
    </w:p>
    <w:p w:rsidR="00997AB2">
      <w:pPr>
        <w:spacing w:after="0"/>
      </w:pPr>
      <w:r>
        <w:rPr>
          <w:color w:val="000000"/>
        </w:rPr>
        <w:t>p</w:t>
      </w:r>
      <w:r>
        <w:rPr>
          <w:color w:val="000000"/>
          <w:vertAlign w:val="subscript"/>
        </w:rPr>
        <w:t>A</w:t>
      </w:r>
      <w:r>
        <w:rPr>
          <w:color w:val="000000"/>
        </w:rPr>
        <w:t>=</w:t>
      </w:r>
      <w:r>
        <w:rPr>
          <w:color w:val="000000"/>
        </w:rPr>
        <w:t>ρgh</w:t>
      </w:r>
      <w:r>
        <w:rPr>
          <w:color w:val="000000"/>
        </w:rPr>
        <w:t>=1.0×10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rPr>
          <w:color w:val="000000"/>
        </w:rPr>
        <w:t>×10N/kg×0.65m=6500Pa</w:t>
      </w:r>
    </w:p>
    <w:sectPr w:rsidSect="00997AB2">
      <w:headerReference w:type="even" r:id="rId49"/>
      <w:footerReference w:type="default" r:id="rId50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AB2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AB2">
    <w:pPr>
      <w:pStyle w:val="Header"/>
      <w:pBdr>
        <w:bottom w:val="nil"/>
      </w:pBdr>
    </w:pPr>
    <w:r>
      <w:pict>
        <v:rect id="Rectangle 7" o:spid="_x0000_s2049" style="height:57pt;margin-left:1056.4pt;margin-top:-43pt;mso-height-relative:page;mso-width-relative:page;position:absolute;width:42.15pt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height:843pt;margin-left:1098.55pt;margin-top:-43pt;mso-height-relative:page;mso-width-relative:page;position:absolute;v-text-anchor:middle;width:31.6pt;z-index:251659264" o:preferrelative="t">
          <v:textbox style="layout-flow:vertical;mso-layout-flow-alt:bottom-to-top">
            <w:txbxContent>
              <w:p w:rsidR="00997AB2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外……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  <w:r>
      <w:pict>
        <v:shape id="Quad Arrow 3" o:spid="_x0000_s2051" type="#_x0000_t202" style="height:843pt;margin-left:1056.4pt;margin-top:-43pt;mso-height-relative:page;mso-width-relative:page;position:absolute;v-text-anchor:middle;width:42.15pt;z-index:251660288" o:preferrelative="t" fillcolor="#d8d8d8">
          <v:textbox style="layout-flow:vertical;mso-layout-flow-alt:bottom-to-top">
            <w:txbxContent>
              <w:p w:rsidR="00997AB2" w:rsidP="004F25B0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height:843pt;margin-left:1025.45pt;margin-top:-43pt;mso-height-relative:page;mso-width-relative:page;position:absolute;v-text-anchor:middle;width:30.95pt;z-index:251661312" o:preferrelative="t">
          <v:textbox style="layout-flow:vertical;mso-layout-flow-alt:bottom-to-top">
            <w:txbxContent>
              <w:p w:rsidR="00997AB2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4F7ECA"/>
    <w:multiLevelType w:val="hybridMultilevel"/>
    <w:tmpl w:val="C48EF12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5A3CA3"/>
    <w:multiLevelType w:val="hybridMultilevel"/>
    <w:tmpl w:val="11B22D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AB2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997AB2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997AB2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997AB2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997AB2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997AB2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997AB2"/>
    <w:rPr>
      <w:sz w:val="18"/>
      <w:szCs w:val="18"/>
    </w:rPr>
  </w:style>
  <w:style w:type="paragraph" w:customStyle="1" w:styleId="1">
    <w:name w:val="正文1"/>
    <w:qFormat/>
    <w:rsid w:val="00997AB2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997AB2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997AB2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997AB2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997AB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image" Target="media/image27.png" /><Relationship Id="rId33" Type="http://schemas.openxmlformats.org/officeDocument/2006/relationships/image" Target="media/image28.png" /><Relationship Id="rId34" Type="http://schemas.openxmlformats.org/officeDocument/2006/relationships/image" Target="media/image29.png" /><Relationship Id="rId35" Type="http://schemas.openxmlformats.org/officeDocument/2006/relationships/image" Target="media/image30.png" /><Relationship Id="rId36" Type="http://schemas.openxmlformats.org/officeDocument/2006/relationships/image" Target="media/image31.png" /><Relationship Id="rId37" Type="http://schemas.openxmlformats.org/officeDocument/2006/relationships/image" Target="media/image32.png" /><Relationship Id="rId38" Type="http://schemas.openxmlformats.org/officeDocument/2006/relationships/image" Target="media/image33.png" /><Relationship Id="rId39" Type="http://schemas.openxmlformats.org/officeDocument/2006/relationships/image" Target="media/image34.png" /><Relationship Id="rId4" Type="http://schemas.openxmlformats.org/officeDocument/2006/relationships/customXml" Target="../customXml/item1.xml" /><Relationship Id="rId40" Type="http://schemas.openxmlformats.org/officeDocument/2006/relationships/image" Target="media/image35.png" /><Relationship Id="rId41" Type="http://schemas.openxmlformats.org/officeDocument/2006/relationships/image" Target="media/image36.png" /><Relationship Id="rId42" Type="http://schemas.openxmlformats.org/officeDocument/2006/relationships/image" Target="media/image37.png" /><Relationship Id="rId43" Type="http://schemas.openxmlformats.org/officeDocument/2006/relationships/image" Target="media/image38.png" /><Relationship Id="rId44" Type="http://schemas.openxmlformats.org/officeDocument/2006/relationships/image" Target="media/image39.png" /><Relationship Id="rId45" Type="http://schemas.openxmlformats.org/officeDocument/2006/relationships/image" Target="media/image40.png" /><Relationship Id="rId46" Type="http://schemas.openxmlformats.org/officeDocument/2006/relationships/image" Target="media/image41.png" /><Relationship Id="rId47" Type="http://schemas.openxmlformats.org/officeDocument/2006/relationships/image" Target="media/image42.png" /><Relationship Id="rId48" Type="http://schemas.openxmlformats.org/officeDocument/2006/relationships/image" Target="media/image43.png" /><Relationship Id="rId49" Type="http://schemas.openxmlformats.org/officeDocument/2006/relationships/header" Target="header1.xml" /><Relationship Id="rId5" Type="http://schemas.openxmlformats.org/officeDocument/2006/relationships/customXml" Target="../customXml/item2.xml" /><Relationship Id="rId50" Type="http://schemas.openxmlformats.org/officeDocument/2006/relationships/footer" Target="footer1.xml" /><Relationship Id="rId51" Type="http://schemas.openxmlformats.org/officeDocument/2006/relationships/theme" Target="theme/theme1.xml" /><Relationship Id="rId52" Type="http://schemas.openxmlformats.org/officeDocument/2006/relationships/numbering" Target="numbering.xml" /><Relationship Id="rId53" Type="http://schemas.openxmlformats.org/officeDocument/2006/relationships/styles" Target="styles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DC25C6-91FA-402F-9907-4C0E6DC7F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10</Pages>
  <Words>1278</Words>
  <Characters>7290</Characters>
  <Application>Microsoft Office Word</Application>
  <DocSecurity>0</DocSecurity>
  <Lines>60</Lines>
  <Paragraphs>17</Paragraphs>
  <ScaleCrop>false</ScaleCrop>
  <Company/>
  <LinksUpToDate>false</LinksUpToDate>
  <CharactersWithSpaces>8551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Windows 用户</cp:lastModifiedBy>
  <cp:revision>3</cp:revision>
  <dcterms:created xsi:type="dcterms:W3CDTF">2019-04-21T08:26:00Z</dcterms:created>
  <dcterms:modified xsi:type="dcterms:W3CDTF">2019-04-21T08:43:00Z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