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1A079D" w:rsidP="00671639">
      <w:pPr>
        <w:ind w:firstLine="420" w:firstLineChars="2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840pt;margin-top:852pt;mso-position-horizontal-relative:page;mso-position-vertical-relative:top-margin-area;position:absolute;width:24pt;z-index:251658240">
            <v:imagedata r:id="rId6" o:title=""/>
          </v:shape>
        </w:pict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年湖北省荆州市初中学业水平考试</w:t>
      </w:r>
      <w:r w:rsidRPr="00671639">
        <w:rPr>
          <w:rFonts w:hint="eastAsia"/>
          <w:b/>
          <w:bCs/>
          <w:sz w:val="44"/>
          <w:szCs w:val="44"/>
          <w:lang w:eastAsia="zh-CN"/>
        </w:rPr>
        <w:t>物理</w:t>
      </w:r>
      <w:r>
        <w:rPr>
          <w:rFonts w:hint="eastAsia"/>
          <w:b/>
          <w:bCs/>
          <w:sz w:val="28"/>
          <w:szCs w:val="28"/>
          <w:lang w:eastAsia="zh-CN"/>
        </w:rPr>
        <w:t>最后一次仿真模拟试卷</w:t>
      </w:r>
    </w:p>
    <w:p w:rsidR="00671639" w:rsidRPr="00671639">
      <w:pPr>
        <w:jc w:val="center"/>
        <w:rPr>
          <w:lang w:eastAsia="zh-CN"/>
        </w:rPr>
      </w:pPr>
      <w:r w:rsidRPr="00671639">
        <w:rPr>
          <w:rFonts w:hint="eastAsia"/>
          <w:bCs/>
          <w:sz w:val="28"/>
          <w:szCs w:val="28"/>
          <w:lang w:eastAsia="zh-CN"/>
        </w:rPr>
        <w:t>时量：</w:t>
      </w:r>
      <w:r w:rsidRPr="00671639">
        <w:rPr>
          <w:rFonts w:hint="eastAsia"/>
          <w:bCs/>
          <w:sz w:val="28"/>
          <w:szCs w:val="28"/>
          <w:lang w:eastAsia="zh-CN"/>
        </w:rPr>
        <w:t>90</w:t>
      </w:r>
      <w:r w:rsidRPr="00671639">
        <w:rPr>
          <w:rFonts w:hint="eastAsia"/>
          <w:bCs/>
          <w:sz w:val="28"/>
          <w:szCs w:val="28"/>
          <w:lang w:eastAsia="zh-CN"/>
        </w:rPr>
        <w:t>分钟，满分</w:t>
      </w:r>
      <w:r w:rsidRPr="00671639">
        <w:rPr>
          <w:rFonts w:hint="eastAsia"/>
          <w:bCs/>
          <w:sz w:val="28"/>
          <w:szCs w:val="28"/>
          <w:lang w:eastAsia="zh-CN"/>
        </w:rPr>
        <w:t>;100</w:t>
      </w:r>
      <w:r w:rsidRPr="00671639">
        <w:rPr>
          <w:rFonts w:hint="eastAsia"/>
          <w:bCs/>
          <w:sz w:val="28"/>
          <w:szCs w:val="28"/>
          <w:lang w:eastAsia="zh-CN"/>
        </w:rPr>
        <w:t>分</w:t>
      </w:r>
    </w:p>
    <w:p w:rsidR="001A079D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</w:t>
      </w:r>
      <w:r w:rsidR="00671639">
        <w:rPr>
          <w:b/>
          <w:bCs/>
          <w:sz w:val="24"/>
          <w:szCs w:val="24"/>
          <w:lang w:eastAsia="zh-CN"/>
        </w:rPr>
        <w:t>每个</w:t>
      </w:r>
      <w:r w:rsidR="00671639">
        <w:rPr>
          <w:b/>
          <w:bCs/>
          <w:sz w:val="24"/>
          <w:szCs w:val="24"/>
          <w:lang w:eastAsia="zh-CN"/>
        </w:rPr>
        <w:t>2</w:t>
      </w:r>
      <w:r w:rsidR="00671639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24</w:t>
      </w:r>
      <w:r>
        <w:rPr>
          <w:b/>
          <w:bCs/>
          <w:sz w:val="24"/>
          <w:szCs w:val="24"/>
          <w:lang w:eastAsia="zh-CN"/>
        </w:rPr>
        <w:t>分）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下列物质哪些属于不可再生能源（</w:t>
      </w:r>
      <w:r>
        <w:rPr>
          <w:color w:val="000000"/>
          <w:lang w:eastAsia="zh-CN"/>
        </w:rPr>
        <w:t>  </w:t>
      </w:r>
      <w:r w:rsidR="009A5514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1A079D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核能</w:t>
      </w:r>
      <w:r>
        <w:rPr>
          <w:color w:val="000000"/>
          <w:lang w:eastAsia="zh-CN"/>
        </w:rPr>
        <w:t>                                    B. </w:t>
      </w:r>
      <w:r>
        <w:rPr>
          <w:color w:val="000000"/>
          <w:lang w:eastAsia="zh-CN"/>
        </w:rPr>
        <w:t>太阳能</w:t>
      </w:r>
      <w:r>
        <w:rPr>
          <w:color w:val="000000"/>
          <w:lang w:eastAsia="zh-CN"/>
        </w:rPr>
        <w:t>                                    C. </w:t>
      </w:r>
      <w:r>
        <w:rPr>
          <w:color w:val="000000"/>
          <w:lang w:eastAsia="zh-CN"/>
        </w:rPr>
        <w:t>风能</w:t>
      </w:r>
      <w:r>
        <w:rPr>
          <w:color w:val="000000"/>
          <w:lang w:eastAsia="zh-CN"/>
        </w:rPr>
        <w:t>                                    D. </w:t>
      </w:r>
      <w:r>
        <w:rPr>
          <w:color w:val="000000"/>
          <w:lang w:eastAsia="zh-CN"/>
        </w:rPr>
        <w:t>水能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下列做法属于在声源处有效地控制了噪音产生的是</w:t>
      </w:r>
      <w:r w:rsidR="009A5514">
        <w:rPr>
          <w:color w:val="000000"/>
          <w:lang w:eastAsia="zh-CN"/>
        </w:rPr>
        <w:t>（</w:t>
      </w:r>
      <w:r w:rsidR="009A5514">
        <w:rPr>
          <w:rFonts w:hint="eastAsia"/>
          <w:color w:val="000000"/>
          <w:lang w:eastAsia="zh-CN"/>
        </w:rPr>
        <w:t xml:space="preserve">    </w:t>
      </w:r>
      <w:r w:rsidR="009A5514"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</w:t>
      </w:r>
    </w:p>
    <w:p w:rsidR="001A079D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在嘈杂的环境中带好耳塞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歌厅的内墙使用很厚的软材料装修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会场里将手机调静音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有居民居住的公路旁修建隔音墙</w:t>
      </w:r>
    </w:p>
    <w:p w:rsidR="001A079D" w:rsidRPr="009A5514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下列关于光现象的说法正确的是（</w:t>
      </w:r>
      <w:r>
        <w:rPr>
          <w:color w:val="000000"/>
          <w:lang w:eastAsia="zh-CN"/>
        </w:rPr>
        <w:t xml:space="preserve">  </w:t>
      </w:r>
      <w:r w:rsidR="009A5514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）</w:t>
      </w:r>
    </w:p>
    <w:p w:rsidR="001A079D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桥在水中的倒影是光的折射现象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影子的形成说明了光在均匀介质中沿直线传播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红外线最显著的性质是能使荧光物质发光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镜面反射遵循光的反射定律，漫反射不遵循光的反射定律</w:t>
      </w:r>
    </w:p>
    <w:p w:rsidR="001A079D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4.</w:t>
      </w:r>
      <w:r w:rsidR="009A5514">
        <w:rPr>
          <w:rFonts w:hint="eastAsia"/>
          <w:color w:val="000000"/>
          <w:lang w:eastAsia="zh-CN"/>
        </w:rPr>
        <w:t>2018</w:t>
      </w:r>
      <w:r w:rsidR="009A5514">
        <w:rPr>
          <w:rFonts w:hint="eastAsia"/>
          <w:color w:val="000000"/>
          <w:lang w:eastAsia="zh-CN"/>
        </w:rPr>
        <w:t>年</w:t>
      </w:r>
      <w:r>
        <w:rPr>
          <w:color w:val="000000"/>
          <w:lang w:eastAsia="zh-CN"/>
        </w:rPr>
        <w:t>冬天．世界多地出现了</w:t>
      </w:r>
      <w:r>
        <w:rPr>
          <w:color w:val="000000"/>
          <w:lang w:eastAsia="zh-CN"/>
        </w:rPr>
        <w:t>极</w:t>
      </w:r>
      <w:r>
        <w:rPr>
          <w:color w:val="000000"/>
          <w:lang w:eastAsia="zh-CN"/>
        </w:rPr>
        <w:t>寒天气．如</w:t>
      </w:r>
      <w:r w:rsidR="009A5514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图是我国某地出现的雾凇景象．雾凇的形成，是由于水蒸气遇冷发生了（</w:t>
      </w:r>
      <w:r>
        <w:rPr>
          <w:color w:val="000000"/>
          <w:lang w:eastAsia="zh-CN"/>
        </w:rPr>
        <w:t>  </w:t>
      </w:r>
      <w:r w:rsidR="009A5514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1A079D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液化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                                   B. </w:t>
      </w:r>
      <w:r>
        <w:rPr>
          <w:color w:val="000000"/>
          <w:lang w:eastAsia="zh-CN"/>
        </w:rPr>
        <w:t>凝华</w:t>
      </w:r>
      <w:r>
        <w:rPr>
          <w:color w:val="000000"/>
          <w:lang w:eastAsia="zh-CN"/>
        </w:rPr>
        <w:t>                                     C. </w:t>
      </w:r>
      <w:r>
        <w:rPr>
          <w:color w:val="000000"/>
          <w:lang w:eastAsia="zh-CN"/>
        </w:rPr>
        <w:t>汽化</w:t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color w:val="000000"/>
          <w:lang w:eastAsia="zh-CN"/>
        </w:rPr>
        <w:t>升华</w:t>
      </w:r>
    </w:p>
    <w:p w:rsidR="009A5514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3099435</wp:posOffset>
            </wp:positionH>
            <wp:positionV relativeFrom="paragraph">
              <wp:posOffset>35560</wp:posOffset>
            </wp:positionV>
            <wp:extent cx="932815" cy="762000"/>
            <wp:effectExtent l="19050" t="0" r="635" b="0"/>
            <wp:wrapSquare wrapText="bothSides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375285</wp:posOffset>
            </wp:positionH>
            <wp:positionV relativeFrom="paragraph">
              <wp:posOffset>178435</wp:posOffset>
            </wp:positionV>
            <wp:extent cx="904875" cy="714375"/>
            <wp:effectExtent l="19050" t="0" r="9525" b="0"/>
            <wp:wrapSquare wrapText="bothSides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5514">
      <w:pPr>
        <w:spacing w:after="0"/>
        <w:rPr>
          <w:rFonts w:hint="eastAsia"/>
          <w:color w:val="000000"/>
          <w:lang w:eastAsia="zh-CN"/>
        </w:rPr>
      </w:pPr>
    </w:p>
    <w:p w:rsidR="009A5514">
      <w:pPr>
        <w:spacing w:after="0"/>
        <w:rPr>
          <w:rFonts w:hint="eastAsia"/>
          <w:color w:val="000000"/>
          <w:lang w:eastAsia="zh-CN"/>
        </w:rPr>
      </w:pPr>
    </w:p>
    <w:p w:rsidR="009A5514">
      <w:pPr>
        <w:spacing w:after="0"/>
        <w:rPr>
          <w:rFonts w:hint="eastAsia"/>
          <w:color w:val="000000"/>
          <w:lang w:eastAsia="zh-CN"/>
        </w:rPr>
      </w:pP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如</w:t>
      </w:r>
      <w:r w:rsidR="009A5514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图所示，在研究平面镜成像的特点的实验时（</w:t>
      </w:r>
      <w:r>
        <w:rPr>
          <w:color w:val="000000"/>
          <w:lang w:eastAsia="zh-CN"/>
        </w:rPr>
        <w:t> </w:t>
      </w:r>
      <w:r w:rsidR="009A5514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1A079D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蜡烛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比蜡烛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若把蜡烛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靠近玻璃板，像会变大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若用更大的玻璃板，像会变大</w:t>
      </w:r>
      <w:r>
        <w:rPr>
          <w:color w:val="000000"/>
          <w:lang w:eastAsia="zh-CN"/>
        </w:rPr>
        <w:t>              </w:t>
      </w:r>
      <w:r>
        <w:rPr>
          <w:color w:val="000000"/>
          <w:lang w:eastAsia="zh-CN"/>
        </w:rPr>
        <w:t>      D. </w:t>
      </w:r>
      <w:r>
        <w:rPr>
          <w:color w:val="000000"/>
          <w:lang w:eastAsia="zh-CN"/>
        </w:rPr>
        <w:t>不管怎样移动蜡烛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，像始终大小不变且与蜡烛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等大</w:t>
      </w:r>
    </w:p>
    <w:p w:rsidR="001A079D" w:rsidRPr="009A5514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小明把台灯插头插入插座，当他闭合台灯开关时，室内其他电灯全部熄灭，检查发现保险丝熔断。造成这一故障的原因可能是</w:t>
      </w:r>
      <w:r>
        <w:rPr>
          <w:color w:val="000000"/>
          <w:lang w:eastAsia="zh-CN"/>
        </w:rPr>
        <w:t>  </w:t>
      </w:r>
      <w:r w:rsidR="009A5514">
        <w:rPr>
          <w:color w:val="000000"/>
          <w:lang w:eastAsia="zh-CN"/>
        </w:rPr>
        <w:t>（</w:t>
      </w:r>
      <w:r w:rsidR="009A5514">
        <w:rPr>
          <w:rFonts w:hint="eastAsia"/>
          <w:color w:val="000000"/>
          <w:lang w:eastAsia="zh-CN"/>
        </w:rPr>
        <w:t xml:space="preserve">     </w:t>
      </w:r>
      <w:r w:rsidR="009A5514">
        <w:rPr>
          <w:color w:val="000000"/>
          <w:lang w:eastAsia="zh-CN"/>
        </w:rPr>
        <w:t>）</w:t>
      </w:r>
    </w:p>
    <w:p w:rsidR="001A079D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灯座短路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插座短路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插头短路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开关短路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如图是一种充电鞋的结构示意图．当人走动时，会驱动磁性转子旋转，使线圈中产生电流，产生的电流进入鞋面上锂聚合物电池．这种充电鞋的工作原理是</w:t>
      </w:r>
    </w:p>
    <w:p w:rsidR="001A079D">
      <w:pPr>
        <w:spacing w:after="0"/>
        <w:rPr>
          <w:lang w:eastAsia="zh-CN"/>
        </w:rPr>
      </w:pPr>
    </w:p>
    <w:p w:rsidR="001A079D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59690</wp:posOffset>
            </wp:positionV>
            <wp:extent cx="1571625" cy="1057275"/>
            <wp:effectExtent l="19050" t="0" r="9525" b="0"/>
            <wp:wrapSquare wrapText="bothSides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​</w:t>
      </w:r>
    </w:p>
    <w:p w:rsidR="009A5514">
      <w:pPr>
        <w:spacing w:after="0"/>
        <w:ind w:left="150"/>
        <w:rPr>
          <w:rFonts w:hint="eastAsia"/>
          <w:color w:val="000000"/>
          <w:lang w:eastAsia="zh-CN"/>
        </w:rPr>
      </w:pPr>
    </w:p>
    <w:p w:rsidR="009A5514">
      <w:pPr>
        <w:spacing w:after="0"/>
        <w:ind w:left="150"/>
        <w:rPr>
          <w:rFonts w:hint="eastAsia"/>
          <w:color w:val="000000"/>
          <w:lang w:eastAsia="zh-CN"/>
        </w:rPr>
      </w:pPr>
    </w:p>
    <w:p w:rsidR="009A5514">
      <w:pPr>
        <w:spacing w:after="0"/>
        <w:ind w:left="150"/>
        <w:rPr>
          <w:rFonts w:hint="eastAsia"/>
          <w:color w:val="000000"/>
          <w:lang w:eastAsia="zh-CN"/>
        </w:rPr>
      </w:pPr>
    </w:p>
    <w:p w:rsidR="009A5514">
      <w:pPr>
        <w:spacing w:after="0"/>
        <w:ind w:left="150"/>
        <w:rPr>
          <w:rFonts w:hint="eastAsia"/>
          <w:color w:val="000000"/>
          <w:lang w:eastAsia="zh-CN"/>
        </w:rPr>
      </w:pPr>
    </w:p>
    <w:p w:rsidR="001A079D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电磁感应现象</w:t>
      </w:r>
      <w:r>
        <w:rPr>
          <w:color w:val="000000"/>
          <w:lang w:eastAsia="zh-CN"/>
        </w:rPr>
        <w:t>         B. </w:t>
      </w:r>
      <w:r>
        <w:rPr>
          <w:color w:val="000000"/>
          <w:lang w:eastAsia="zh-CN"/>
        </w:rPr>
        <w:t>电流的磁效应</w:t>
      </w:r>
      <w:r>
        <w:rPr>
          <w:color w:val="000000"/>
          <w:lang w:eastAsia="zh-CN"/>
        </w:rPr>
        <w:t>         C. </w:t>
      </w:r>
      <w:r>
        <w:rPr>
          <w:color w:val="000000"/>
          <w:lang w:eastAsia="zh-CN"/>
        </w:rPr>
        <w:t>磁极间的相互作用</w:t>
      </w:r>
      <w:r>
        <w:rPr>
          <w:color w:val="000000"/>
          <w:lang w:eastAsia="zh-CN"/>
        </w:rPr>
        <w:t>         D. </w:t>
      </w:r>
      <w:r>
        <w:rPr>
          <w:color w:val="000000"/>
          <w:lang w:eastAsia="zh-CN"/>
        </w:rPr>
        <w:t>通电线圈在磁场中受力转动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如图所示的各种现象中，物体运动状态没有改变的是</w:t>
      </w:r>
      <w:r w:rsidR="009A5514">
        <w:rPr>
          <w:color w:val="000000"/>
          <w:lang w:eastAsia="zh-CN"/>
        </w:rPr>
        <w:t>（</w:t>
      </w:r>
      <w:r w:rsidR="009A5514">
        <w:rPr>
          <w:rFonts w:hint="eastAsia"/>
          <w:color w:val="000000"/>
          <w:lang w:eastAsia="zh-CN"/>
        </w:rPr>
        <w:t xml:space="preserve">     </w:t>
      </w:r>
      <w:r w:rsidR="009A5514">
        <w:rPr>
          <w:color w:val="000000"/>
          <w:lang w:eastAsia="zh-CN"/>
        </w:rPr>
        <w:t>）</w:t>
      </w:r>
    </w:p>
    <w:p w:rsidR="001A079D">
      <w:pPr>
        <w:spacing w:after="0"/>
        <w:rPr>
          <w:lang w:eastAsia="zh-CN"/>
        </w:rPr>
      </w:pPr>
    </w:p>
    <w:p w:rsidR="009A551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002665" cy="744830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849871" cy="763930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76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 C. </w:t>
      </w:r>
      <w:r>
        <w:rPr>
          <w:noProof/>
          <w:lang w:eastAsia="zh-CN"/>
        </w:rPr>
        <w:drawing>
          <wp:inline distT="0" distB="0" distL="0" distR="0">
            <wp:extent cx="1355979" cy="744830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  D. </w:t>
      </w:r>
      <w:r>
        <w:rPr>
          <w:noProof/>
          <w:lang w:eastAsia="zh-CN"/>
        </w:rPr>
        <w:drawing>
          <wp:inline distT="0" distB="0" distL="0" distR="0">
            <wp:extent cx="1193648" cy="81168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3648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79D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火箭刚起飞</w:t>
      </w:r>
      <w:r>
        <w:rPr>
          <w:color w:val="000000"/>
          <w:lang w:eastAsia="zh-CN"/>
        </w:rPr>
        <w:t>   </w:t>
      </w:r>
      <w:r>
        <w:rPr>
          <w:rFonts w:hint="eastAsia"/>
          <w:color w:val="000000"/>
          <w:lang w:eastAsia="zh-CN"/>
        </w:rPr>
        <w:t xml:space="preserve">               </w:t>
      </w:r>
      <w:r>
        <w:rPr>
          <w:color w:val="000000"/>
          <w:lang w:eastAsia="zh-CN"/>
        </w:rPr>
        <w:t>顶足球</w:t>
      </w:r>
      <w:r>
        <w:rPr>
          <w:rFonts w:hint="eastAsia"/>
          <w:color w:val="000000"/>
          <w:lang w:eastAsia="zh-CN"/>
        </w:rPr>
        <w:t xml:space="preserve">              </w:t>
      </w:r>
      <w:r>
        <w:rPr>
          <w:color w:val="000000"/>
          <w:lang w:eastAsia="zh-CN"/>
        </w:rPr>
        <w:t>汽车匀速直线运动</w:t>
      </w:r>
      <w:r>
        <w:rPr>
          <w:color w:val="000000"/>
          <w:lang w:eastAsia="zh-CN"/>
        </w:rPr>
        <w:t>     </w:t>
      </w:r>
      <w:r>
        <w:rPr>
          <w:rFonts w:hint="eastAsia"/>
          <w:color w:val="000000"/>
          <w:lang w:eastAsia="zh-CN"/>
        </w:rPr>
        <w:t xml:space="preserve">     </w:t>
      </w:r>
      <w:r w:rsidR="00586EE9">
        <w:rPr>
          <w:color w:val="000000"/>
          <w:lang w:eastAsia="zh-CN"/>
        </w:rPr>
        <w:t>小钢球的曲线运动</w:t>
      </w:r>
    </w:p>
    <w:p w:rsidR="001A079D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5166360</wp:posOffset>
            </wp:positionH>
            <wp:positionV relativeFrom="paragraph">
              <wp:posOffset>433070</wp:posOffset>
            </wp:positionV>
            <wp:extent cx="676275" cy="695325"/>
            <wp:effectExtent l="19050" t="0" r="9525" b="0"/>
            <wp:wrapSquare wrapText="bothSides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6EE9">
        <w:rPr>
          <w:color w:val="000000"/>
          <w:lang w:eastAsia="zh-CN"/>
        </w:rPr>
        <w:t>9.</w:t>
      </w:r>
      <w:r w:rsidR="00586EE9">
        <w:rPr>
          <w:color w:val="000000"/>
          <w:lang w:eastAsia="zh-CN"/>
        </w:rPr>
        <w:t>如图所示，水平地面上静止叠放着</w:t>
      </w:r>
      <w:r w:rsidR="00586EE9">
        <w:rPr>
          <w:i/>
          <w:color w:val="000000"/>
          <w:lang w:eastAsia="zh-CN"/>
        </w:rPr>
        <w:t>A</w:t>
      </w:r>
      <w:r w:rsidR="00586EE9">
        <w:rPr>
          <w:color w:val="000000"/>
          <w:lang w:eastAsia="zh-CN"/>
        </w:rPr>
        <w:t>、</w:t>
      </w:r>
      <w:r w:rsidR="00586EE9">
        <w:rPr>
          <w:i/>
          <w:color w:val="000000"/>
          <w:lang w:eastAsia="zh-CN"/>
        </w:rPr>
        <w:t>B</w:t>
      </w:r>
      <w:r w:rsidR="00586EE9">
        <w:rPr>
          <w:color w:val="000000"/>
          <w:lang w:eastAsia="zh-CN"/>
        </w:rPr>
        <w:t>两物体，物体</w:t>
      </w:r>
      <w:r w:rsidR="00586EE9">
        <w:rPr>
          <w:i/>
          <w:color w:val="000000"/>
          <w:lang w:eastAsia="zh-CN"/>
        </w:rPr>
        <w:t>A</w:t>
      </w:r>
      <w:r w:rsidR="00586EE9">
        <w:rPr>
          <w:color w:val="000000"/>
          <w:lang w:eastAsia="zh-CN"/>
        </w:rPr>
        <w:t>上表面受到</w:t>
      </w:r>
      <w:r w:rsidR="00586EE9">
        <w:rPr>
          <w:color w:val="000000"/>
          <w:lang w:eastAsia="zh-CN"/>
        </w:rPr>
        <w:t>一</w:t>
      </w:r>
      <w:r w:rsidR="00586EE9">
        <w:rPr>
          <w:color w:val="000000"/>
          <w:lang w:eastAsia="zh-CN"/>
        </w:rPr>
        <w:t>竖直向下的压力</w:t>
      </w:r>
      <w:r w:rsidR="00586EE9">
        <w:rPr>
          <w:i/>
          <w:color w:val="000000"/>
          <w:lang w:eastAsia="zh-CN"/>
        </w:rPr>
        <w:t>F</w:t>
      </w:r>
      <w:r w:rsidR="00586EE9">
        <w:rPr>
          <w:color w:val="000000"/>
          <w:lang w:eastAsia="zh-CN"/>
        </w:rPr>
        <w:t xml:space="preserve">  </w:t>
      </w:r>
      <w:r w:rsidR="00586EE9">
        <w:rPr>
          <w:color w:val="000000"/>
          <w:lang w:eastAsia="zh-CN"/>
        </w:rPr>
        <w:t>，</w:t>
      </w:r>
      <w:r w:rsidR="00586EE9">
        <w:rPr>
          <w:color w:val="000000"/>
          <w:lang w:eastAsia="zh-CN"/>
        </w:rPr>
        <w:t xml:space="preserve"> </w:t>
      </w:r>
      <w:r w:rsidR="00586EE9">
        <w:rPr>
          <w:color w:val="000000"/>
          <w:lang w:eastAsia="zh-CN"/>
        </w:rPr>
        <w:t>下列说法正确的是</w:t>
      </w:r>
      <w:r w:rsidR="009A5514">
        <w:rPr>
          <w:color w:val="000000"/>
          <w:lang w:eastAsia="zh-CN"/>
        </w:rPr>
        <w:t>（</w:t>
      </w:r>
      <w:r w:rsidR="009A5514">
        <w:rPr>
          <w:rFonts w:hint="eastAsia"/>
          <w:color w:val="000000"/>
          <w:lang w:eastAsia="zh-CN"/>
        </w:rPr>
        <w:t xml:space="preserve">     </w:t>
      </w:r>
      <w:r w:rsidR="009A5514">
        <w:rPr>
          <w:color w:val="000000"/>
          <w:lang w:eastAsia="zh-CN"/>
        </w:rPr>
        <w:t>）</w:t>
      </w:r>
    </w:p>
    <w:p w:rsidR="002442F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i/>
          <w:color w:val="000000"/>
          <w:lang w:eastAsia="zh-CN"/>
        </w:rPr>
        <w:t>A</w:t>
      </w:r>
      <w:r>
        <w:rPr>
          <w:color w:val="000000"/>
          <w:lang w:eastAsia="zh-CN"/>
        </w:rPr>
        <w:t>物体受到的支持力与</w:t>
      </w:r>
      <w:r>
        <w:rPr>
          <w:i/>
          <w:color w:val="000000"/>
          <w:lang w:eastAsia="zh-CN"/>
        </w:rPr>
        <w:t>B</w:t>
      </w:r>
      <w:r>
        <w:rPr>
          <w:color w:val="000000"/>
          <w:lang w:eastAsia="zh-CN"/>
        </w:rPr>
        <w:t>物体受到的压力是一对相互作用力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42FF">
      <w:pPr>
        <w:spacing w:after="0"/>
        <w:ind w:left="15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B. </w:t>
      </w:r>
      <w:r>
        <w:rPr>
          <w:i/>
          <w:color w:val="000000"/>
          <w:lang w:eastAsia="zh-CN"/>
        </w:rPr>
        <w:t>A</w:t>
      </w:r>
      <w:r>
        <w:rPr>
          <w:color w:val="000000"/>
          <w:lang w:eastAsia="zh-CN"/>
        </w:rPr>
        <w:t>物体受到的重力与</w:t>
      </w:r>
      <w:r>
        <w:rPr>
          <w:i/>
          <w:color w:val="000000"/>
          <w:lang w:eastAsia="zh-CN"/>
        </w:rPr>
        <w:t>A</w:t>
      </w:r>
      <w:r>
        <w:rPr>
          <w:color w:val="000000"/>
          <w:lang w:eastAsia="zh-CN"/>
        </w:rPr>
        <w:t>物体受到的支持力是一对平衡力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i/>
          <w:color w:val="000000"/>
          <w:lang w:eastAsia="zh-CN"/>
        </w:rPr>
        <w:t>B</w:t>
      </w:r>
      <w:r>
        <w:rPr>
          <w:color w:val="000000"/>
          <w:lang w:eastAsia="zh-CN"/>
        </w:rPr>
        <w:t>物体受到的支持力大小等于物体</w:t>
      </w:r>
      <w:r>
        <w:rPr>
          <w:i/>
          <w:color w:val="000000"/>
          <w:lang w:eastAsia="zh-CN"/>
        </w:rPr>
        <w:t>A</w:t>
      </w:r>
      <w:r>
        <w:rPr>
          <w:color w:val="000000"/>
          <w:lang w:eastAsia="zh-CN"/>
        </w:rPr>
        <w:t>和物体</w:t>
      </w:r>
      <w:r>
        <w:rPr>
          <w:i/>
          <w:color w:val="000000"/>
          <w:lang w:eastAsia="zh-CN"/>
        </w:rPr>
        <w:t>B</w:t>
      </w:r>
      <w:r>
        <w:rPr>
          <w:color w:val="000000"/>
          <w:lang w:eastAsia="zh-CN"/>
        </w:rPr>
        <w:t>的总重力</w:t>
      </w:r>
      <w:r>
        <w:rPr>
          <w:color w:val="000000"/>
          <w:lang w:eastAsia="zh-CN"/>
        </w:rPr>
        <w:t>          </w:t>
      </w:r>
    </w:p>
    <w:p w:rsidR="001A079D">
      <w:pPr>
        <w:spacing w:after="0"/>
        <w:ind w:left="15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i/>
          <w:color w:val="000000"/>
          <w:lang w:eastAsia="zh-CN"/>
        </w:rPr>
        <w:t>B</w:t>
      </w:r>
      <w:r>
        <w:rPr>
          <w:color w:val="000000"/>
          <w:lang w:eastAsia="zh-CN"/>
        </w:rPr>
        <w:t>物体受到</w:t>
      </w:r>
      <w:r>
        <w:rPr>
          <w:i/>
          <w:color w:val="000000"/>
          <w:lang w:eastAsia="zh-CN"/>
        </w:rPr>
        <w:t>A</w:t>
      </w:r>
      <w:r>
        <w:rPr>
          <w:color w:val="000000"/>
          <w:lang w:eastAsia="zh-CN"/>
        </w:rPr>
        <w:t>对它的压力大小与</w:t>
      </w:r>
      <w:r>
        <w:rPr>
          <w:i/>
          <w:color w:val="000000"/>
          <w:lang w:eastAsia="zh-CN"/>
        </w:rPr>
        <w:t>F</w:t>
      </w:r>
      <w:r>
        <w:rPr>
          <w:color w:val="000000"/>
          <w:lang w:eastAsia="zh-CN"/>
        </w:rPr>
        <w:t>的大小相同</w:t>
      </w:r>
    </w:p>
    <w:p w:rsidR="001A079D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如</w:t>
      </w:r>
      <w:r w:rsidR="002442FF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图所示电路，电源电压不变，闭合开关，当滑动变阻器的滑片</w:t>
      </w:r>
      <w:r>
        <w:rPr>
          <w:i/>
          <w:color w:val="000000"/>
          <w:lang w:eastAsia="zh-CN"/>
        </w:rPr>
        <w:t>P</w:t>
      </w:r>
      <w:r>
        <w:rPr>
          <w:color w:val="000000"/>
          <w:lang w:eastAsia="zh-CN"/>
        </w:rPr>
        <w:t>向右移动的过程中，下列说法正确的是</w:t>
      </w:r>
      <w:r>
        <w:rPr>
          <w:color w:val="000000"/>
          <w:lang w:eastAsia="zh-CN"/>
        </w:rPr>
        <w:t xml:space="preserve"> </w:t>
      </w:r>
      <w:r w:rsidR="002442FF">
        <w:rPr>
          <w:noProof/>
          <w:lang w:eastAsia="zh-CN"/>
        </w:rPr>
        <w:t>（</w:t>
      </w:r>
      <w:r w:rsidR="002442FF">
        <w:rPr>
          <w:rFonts w:hint="eastAsia"/>
          <w:noProof/>
          <w:lang w:eastAsia="zh-CN"/>
        </w:rPr>
        <w:t xml:space="preserve">      </w:t>
      </w:r>
      <w:r w:rsidR="002442FF">
        <w:rPr>
          <w:noProof/>
          <w:lang w:eastAsia="zh-CN"/>
        </w:rPr>
        <w:t>）</w:t>
      </w:r>
    </w:p>
    <w:p w:rsidR="002442FF" w:rsidRPr="002442FF" w:rsidP="002442F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电流表</w:t>
      </w:r>
      <w:r>
        <w:rPr>
          <w:color w:val="000000"/>
          <w:lang w:eastAsia="zh-CN"/>
        </w:rPr>
        <w:t>的示数变小</w:t>
      </w:r>
      <w:r>
        <w:rPr>
          <w:color w:val="000000"/>
          <w:lang w:eastAsia="zh-CN"/>
        </w:rPr>
        <w:t>         B. </w:t>
      </w:r>
      <w:r>
        <w:rPr>
          <w:color w:val="000000"/>
          <w:lang w:eastAsia="zh-CN"/>
        </w:rPr>
        <w:t>电压表的示数变小</w:t>
      </w:r>
      <w:r>
        <w:rPr>
          <w:color w:val="000000"/>
          <w:lang w:eastAsia="zh-CN"/>
        </w:rPr>
        <w:t>         C. </w:t>
      </w:r>
      <w:r>
        <w:rPr>
          <w:color w:val="000000"/>
          <w:lang w:eastAsia="zh-CN"/>
        </w:rPr>
        <w:t>小灯泡的亮度变暗</w:t>
      </w:r>
      <w:r>
        <w:rPr>
          <w:color w:val="000000"/>
          <w:lang w:eastAsia="zh-CN"/>
        </w:rPr>
        <w:t>         D. </w:t>
      </w:r>
      <w:r>
        <w:rPr>
          <w:color w:val="000000"/>
          <w:lang w:eastAsia="zh-CN"/>
        </w:rPr>
        <w:t>电压表的示数不变</w:t>
      </w:r>
    </w:p>
    <w:p w:rsidR="002442FF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2975610</wp:posOffset>
            </wp:positionH>
            <wp:positionV relativeFrom="paragraph">
              <wp:posOffset>74930</wp:posOffset>
            </wp:positionV>
            <wp:extent cx="1971675" cy="1333500"/>
            <wp:effectExtent l="19050" t="0" r="9525" b="0"/>
            <wp:wrapSquare wrapText="bothSides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403860</wp:posOffset>
            </wp:positionH>
            <wp:positionV relativeFrom="paragraph">
              <wp:posOffset>74930</wp:posOffset>
            </wp:positionV>
            <wp:extent cx="1524000" cy="1114425"/>
            <wp:effectExtent l="19050" t="0" r="0" b="0"/>
            <wp:wrapSquare wrapText="bothSides"/>
            <wp:docPr id="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2FF">
      <w:pPr>
        <w:spacing w:after="0"/>
        <w:rPr>
          <w:rFonts w:hint="eastAsia"/>
          <w:color w:val="000000"/>
          <w:lang w:eastAsia="zh-CN"/>
        </w:rPr>
      </w:pPr>
    </w:p>
    <w:p w:rsidR="002442FF">
      <w:pPr>
        <w:spacing w:after="0"/>
        <w:rPr>
          <w:rFonts w:hint="eastAsia"/>
          <w:color w:val="000000"/>
          <w:lang w:eastAsia="zh-CN"/>
        </w:rPr>
      </w:pPr>
    </w:p>
    <w:p w:rsidR="002442FF">
      <w:pPr>
        <w:spacing w:after="0"/>
        <w:rPr>
          <w:rFonts w:hint="eastAsia"/>
          <w:color w:val="000000"/>
          <w:lang w:eastAsia="zh-CN"/>
        </w:rPr>
      </w:pPr>
    </w:p>
    <w:p w:rsidR="002442FF">
      <w:pPr>
        <w:spacing w:after="0"/>
        <w:rPr>
          <w:rFonts w:hint="eastAsia"/>
          <w:color w:val="000000"/>
          <w:lang w:eastAsia="zh-CN"/>
        </w:rPr>
      </w:pPr>
    </w:p>
    <w:p w:rsidR="002442FF">
      <w:pPr>
        <w:spacing w:after="0"/>
        <w:rPr>
          <w:rFonts w:hint="eastAsia"/>
          <w:color w:val="000000"/>
          <w:lang w:eastAsia="zh-CN"/>
        </w:rPr>
      </w:pPr>
    </w:p>
    <w:p w:rsidR="002442FF">
      <w:pPr>
        <w:spacing w:after="0"/>
        <w:rPr>
          <w:rFonts w:hint="eastAsia"/>
          <w:color w:val="000000"/>
          <w:lang w:eastAsia="zh-CN"/>
        </w:rPr>
      </w:pP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某同学做电学实验时，电路如</w:t>
      </w:r>
      <w:r w:rsidR="002442FF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图所示，已知他所用电流表的量程为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0.6A</w:t>
      </w:r>
      <w:r>
        <w:rPr>
          <w:color w:val="000000"/>
          <w:lang w:eastAsia="zh-CN"/>
        </w:rPr>
        <w:t>，电压表的量程为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3V</w:t>
      </w:r>
      <w:r>
        <w:rPr>
          <w:color w:val="000000"/>
          <w:lang w:eastAsia="zh-CN"/>
        </w:rPr>
        <w:t>，电源电压为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（保持不变），滑动变阻器的最大阻值为</w:t>
      </w:r>
      <w:r>
        <w:rPr>
          <w:color w:val="000000"/>
          <w:lang w:eastAsia="zh-CN"/>
        </w:rPr>
        <w:t>50</w:t>
      </w:r>
      <w:r>
        <w:rPr>
          <w:color w:val="000000"/>
        </w:rPr>
        <w:t>Ω</w:t>
      </w:r>
      <w:r>
        <w:rPr>
          <w:color w:val="000000"/>
          <w:lang w:eastAsia="zh-CN"/>
        </w:rPr>
        <w:t>，定值电阻</w:t>
      </w:r>
      <w:r>
        <w:rPr>
          <w:color w:val="000000"/>
          <w:lang w:eastAsia="zh-CN"/>
        </w:rPr>
        <w:t xml:space="preserve"> 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，开关</w:t>
      </w:r>
      <w:r>
        <w:rPr>
          <w:i/>
          <w:color w:val="000000"/>
          <w:lang w:eastAsia="zh-CN"/>
        </w:rPr>
        <w:t>S</w:t>
      </w:r>
      <w:r>
        <w:rPr>
          <w:color w:val="000000"/>
          <w:lang w:eastAsia="zh-CN"/>
        </w:rPr>
        <w:t>闭合后，为保证电路安全，在移动滑动变阻器的过程中，下列情况可能出现的是（</w:t>
      </w:r>
      <w:r>
        <w:rPr>
          <w:color w:val="000000"/>
          <w:lang w:eastAsia="zh-CN"/>
        </w:rPr>
        <w:t>  </w:t>
      </w:r>
      <w:r w:rsidR="002442FF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1A079D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电压表的最小示数为</w:t>
      </w:r>
      <w:r>
        <w:rPr>
          <w:color w:val="000000"/>
          <w:lang w:eastAsia="zh-CN"/>
        </w:rPr>
        <w:t>1V                                      </w:t>
      </w:r>
      <w:r>
        <w:rPr>
          <w:color w:val="000000"/>
          <w:lang w:eastAsia="zh-CN"/>
        </w:rPr>
        <w:t> B. </w:t>
      </w:r>
      <w:r>
        <w:rPr>
          <w:color w:val="000000"/>
          <w:lang w:eastAsia="zh-CN"/>
        </w:rPr>
        <w:t>滑动变阻器的最小功率为</w:t>
      </w:r>
      <w:r>
        <w:rPr>
          <w:color w:val="000000"/>
          <w:lang w:eastAsia="zh-CN"/>
        </w:rPr>
        <w:t>0 W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电流表的最大示数为</w:t>
      </w:r>
      <w:r>
        <w:rPr>
          <w:color w:val="000000"/>
          <w:lang w:eastAsia="zh-CN"/>
        </w:rPr>
        <w:t>0.6A                                    D. </w:t>
      </w:r>
      <w:r>
        <w:rPr>
          <w:color w:val="000000"/>
          <w:lang w:eastAsia="zh-CN"/>
        </w:rPr>
        <w:t>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的最大功率为</w:t>
      </w:r>
      <w:r>
        <w:rPr>
          <w:color w:val="000000"/>
          <w:lang w:eastAsia="zh-CN"/>
        </w:rPr>
        <w:t>1.8W</w:t>
      </w:r>
    </w:p>
    <w:p w:rsidR="001A079D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4947285</wp:posOffset>
            </wp:positionH>
            <wp:positionV relativeFrom="paragraph">
              <wp:posOffset>317500</wp:posOffset>
            </wp:positionV>
            <wp:extent cx="981075" cy="1209675"/>
            <wp:effectExtent l="19050" t="0" r="9525" b="0"/>
            <wp:wrapSquare wrapText="bothSides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6EE9">
        <w:rPr>
          <w:color w:val="000000"/>
          <w:lang w:eastAsia="zh-CN"/>
        </w:rPr>
        <w:t>12.</w:t>
      </w:r>
      <w:r w:rsidR="00586EE9">
        <w:rPr>
          <w:color w:val="000000"/>
          <w:lang w:eastAsia="zh-CN"/>
        </w:rPr>
        <w:t>如图所示，拉力</w:t>
      </w:r>
      <w:r w:rsidR="00586EE9">
        <w:rPr>
          <w:i/>
          <w:color w:val="000000"/>
          <w:lang w:eastAsia="zh-CN"/>
        </w:rPr>
        <w:t>F</w:t>
      </w:r>
      <w:r w:rsidR="00586EE9">
        <w:rPr>
          <w:color w:val="000000"/>
          <w:lang w:eastAsia="zh-CN"/>
        </w:rPr>
        <w:t>=125</w:t>
      </w:r>
      <w:r w:rsidR="00586EE9">
        <w:rPr>
          <w:color w:val="000000"/>
          <w:lang w:eastAsia="zh-CN"/>
        </w:rPr>
        <w:t>Ｎ，在</w:t>
      </w:r>
      <w:r w:rsidR="00586EE9">
        <w:rPr>
          <w:color w:val="000000"/>
          <w:lang w:eastAsia="zh-CN"/>
        </w:rPr>
        <w:t>10s</w:t>
      </w:r>
      <w:r w:rsidR="00586EE9">
        <w:rPr>
          <w:color w:val="000000"/>
          <w:lang w:eastAsia="zh-CN"/>
        </w:rPr>
        <w:t>内将重物匀速提升</w:t>
      </w:r>
      <w:r w:rsidR="00586EE9">
        <w:rPr>
          <w:color w:val="000000"/>
          <w:lang w:eastAsia="zh-CN"/>
        </w:rPr>
        <w:t>2m</w:t>
      </w:r>
      <w:r w:rsidR="00586EE9">
        <w:rPr>
          <w:color w:val="000000"/>
          <w:lang w:eastAsia="zh-CN"/>
        </w:rPr>
        <w:t>，滑轮组的机械效率是</w:t>
      </w:r>
      <w:r w:rsidR="00586EE9">
        <w:rPr>
          <w:color w:val="000000"/>
          <w:lang w:eastAsia="zh-CN"/>
        </w:rPr>
        <w:t>80%</w:t>
      </w:r>
      <w:r w:rsidR="00586EE9">
        <w:rPr>
          <w:color w:val="000000"/>
          <w:lang w:eastAsia="zh-CN"/>
        </w:rPr>
        <w:t>。则下列说法正确的是</w:t>
      </w:r>
      <w:r w:rsidR="00586EE9">
        <w:rPr>
          <w:color w:val="000000"/>
          <w:lang w:eastAsia="zh-CN"/>
        </w:rPr>
        <w:t xml:space="preserve">  </w:t>
      </w:r>
      <w:r w:rsidR="00586EE9">
        <w:rPr>
          <w:color w:val="000000"/>
          <w:lang w:eastAsia="zh-CN"/>
        </w:rPr>
        <w:t>（</w:t>
      </w:r>
      <w:r w:rsidR="00586EE9"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 </w:t>
      </w:r>
      <w:r w:rsidR="00586EE9">
        <w:rPr>
          <w:color w:val="000000"/>
          <w:lang w:eastAsia="zh-CN"/>
        </w:rPr>
        <w:t xml:space="preserve">  </w:t>
      </w:r>
      <w:r w:rsidR="00586EE9">
        <w:rPr>
          <w:color w:val="000000"/>
          <w:lang w:eastAsia="zh-CN"/>
        </w:rPr>
        <w:t>）</w:t>
      </w:r>
      <w:r w:rsidR="00586EE9">
        <w:rPr>
          <w:color w:val="000000"/>
          <w:lang w:eastAsia="zh-CN"/>
        </w:rPr>
        <w:t>            </w:t>
      </w:r>
    </w:p>
    <w:p w:rsidR="002442F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绳子自由端移动距离为</w:t>
      </w:r>
      <w:r>
        <w:rPr>
          <w:color w:val="000000"/>
          <w:lang w:eastAsia="zh-CN"/>
        </w:rPr>
        <w:t>6m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42FF">
      <w:pPr>
        <w:spacing w:after="0"/>
        <w:ind w:left="15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物体重是</w:t>
      </w:r>
      <w:r>
        <w:rPr>
          <w:color w:val="000000"/>
          <w:lang w:eastAsia="zh-CN"/>
        </w:rPr>
        <w:t>375</w:t>
      </w:r>
      <w:r>
        <w:rPr>
          <w:color w:val="000000"/>
          <w:lang w:eastAsia="zh-CN"/>
        </w:rPr>
        <w:t>Ｎ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拉力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做的功是</w:t>
      </w:r>
      <w:r>
        <w:rPr>
          <w:color w:val="000000"/>
          <w:lang w:eastAsia="zh-CN"/>
        </w:rPr>
        <w:t>250</w:t>
      </w:r>
      <w:r>
        <w:rPr>
          <w:color w:val="000000"/>
          <w:lang w:eastAsia="zh-CN"/>
        </w:rPr>
        <w:t>Ｊ</w:t>
      </w:r>
      <w:r>
        <w:rPr>
          <w:color w:val="000000"/>
          <w:lang w:eastAsia="zh-CN"/>
        </w:rPr>
        <w:t>         </w:t>
      </w:r>
      <w:r>
        <w:rPr>
          <w:color w:val="000000"/>
          <w:lang w:eastAsia="zh-CN"/>
        </w:rPr>
        <w:t>                                 </w:t>
      </w:r>
    </w:p>
    <w:p w:rsidR="001A079D">
      <w:pPr>
        <w:spacing w:after="0"/>
        <w:ind w:left="15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拉力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的功率为</w:t>
      </w:r>
      <w:r>
        <w:rPr>
          <w:color w:val="000000"/>
          <w:lang w:eastAsia="zh-CN"/>
        </w:rPr>
        <w:t>25W</w:t>
      </w:r>
      <w:r>
        <w:rPr>
          <w:color w:val="000000"/>
          <w:lang w:eastAsia="zh-CN"/>
        </w:rPr>
        <w:t>．</w:t>
      </w:r>
    </w:p>
    <w:p w:rsidR="001A079D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2442FF">
        <w:rPr>
          <w:b/>
          <w:bCs/>
          <w:sz w:val="24"/>
          <w:szCs w:val="24"/>
          <w:lang w:eastAsia="zh-CN"/>
        </w:rPr>
        <w:t>每空</w:t>
      </w:r>
      <w:r w:rsidR="002442FF">
        <w:rPr>
          <w:b/>
          <w:bCs/>
          <w:sz w:val="24"/>
          <w:szCs w:val="24"/>
          <w:lang w:eastAsia="zh-CN"/>
        </w:rPr>
        <w:t>2</w:t>
      </w:r>
      <w:r w:rsidR="002442FF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2442FF"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0</w:t>
      </w:r>
      <w:r>
        <w:rPr>
          <w:b/>
          <w:bCs/>
          <w:sz w:val="24"/>
          <w:szCs w:val="24"/>
          <w:lang w:eastAsia="zh-CN"/>
        </w:rPr>
        <w:t>分）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13.“</w:t>
      </w:r>
      <w:r>
        <w:rPr>
          <w:color w:val="000000"/>
          <w:lang w:eastAsia="zh-CN"/>
        </w:rPr>
        <w:t>清风不识字、何故乱翻书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诗句中清风能翻书，是因为风使书表面上空气流动速度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而导致书上表面压强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增大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减小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2442FF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用铁锤连续敲打铁块，铁块变热，内能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；铁块的内能是通过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的方式改变的。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一位粗心的同学在测量记录中忘记写单位，请你替他补上：物理课本内一张纸的厚度是</w:t>
      </w:r>
      <w:r>
        <w:rPr>
          <w:color w:val="000000"/>
          <w:lang w:eastAsia="zh-CN"/>
        </w:rPr>
        <w:t>60________ </w:t>
      </w:r>
      <w:r>
        <w:rPr>
          <w:color w:val="000000"/>
          <w:lang w:eastAsia="zh-CN"/>
        </w:rPr>
        <w:t>；一个鸡蛋的质量是</w:t>
      </w:r>
      <w:r>
        <w:rPr>
          <w:color w:val="000000"/>
          <w:lang w:eastAsia="zh-CN"/>
        </w:rPr>
        <w:t>42________ </w:t>
      </w:r>
      <w:r>
        <w:rPr>
          <w:color w:val="000000"/>
          <w:lang w:eastAsia="zh-CN"/>
        </w:rPr>
        <w:t>。</w:t>
      </w:r>
    </w:p>
    <w:p w:rsidR="002442FF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如图是我国西部某地区风力发电的外景．下表给出了在不同风速下一台风车获得的能量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1A079D">
      <w:pPr>
        <w:spacing w:after="0"/>
        <w:rPr>
          <w:rFonts w:hint="eastAsia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537210</wp:posOffset>
            </wp:positionH>
            <wp:positionV relativeFrom="paragraph">
              <wp:posOffset>5080</wp:posOffset>
            </wp:positionV>
            <wp:extent cx="1104900" cy="647700"/>
            <wp:effectExtent l="19050" t="0" r="0" b="0"/>
            <wp:wrapSquare wrapText="bothSides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1927860</wp:posOffset>
            </wp:positionH>
            <wp:positionV relativeFrom="paragraph">
              <wp:posOffset>5080</wp:posOffset>
            </wp:positionV>
            <wp:extent cx="2419350" cy="581025"/>
            <wp:effectExtent l="19050" t="0" r="0" b="0"/>
            <wp:wrapSquare wrapText="bothSides"/>
            <wp:docPr id="6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42FF">
      <w:pPr>
        <w:spacing w:after="0"/>
        <w:rPr>
          <w:lang w:eastAsia="zh-CN"/>
        </w:rPr>
      </w:pPr>
    </w:p>
    <w:p w:rsidR="002442FF">
      <w:pPr>
        <w:spacing w:after="0"/>
        <w:rPr>
          <w:rFonts w:hint="eastAsia"/>
          <w:color w:val="000000"/>
          <w:lang w:eastAsia="zh-CN"/>
        </w:rPr>
      </w:pP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若此地平均风速为</w:t>
      </w:r>
      <w:r>
        <w:rPr>
          <w:color w:val="000000"/>
          <w:lang w:eastAsia="zh-CN"/>
        </w:rPr>
        <w:t>15m/s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台这样的风车</w:t>
      </w:r>
      <w:r>
        <w:rPr>
          <w:color w:val="000000"/>
          <w:lang w:eastAsia="zh-CN"/>
        </w:rPr>
        <w:t>10min</w:t>
      </w:r>
      <w:r>
        <w:rPr>
          <w:color w:val="000000"/>
          <w:lang w:eastAsia="zh-CN"/>
        </w:rPr>
        <w:t>获得的风能是</w:t>
      </w:r>
      <w:r>
        <w:rPr>
          <w:color w:val="000000"/>
          <w:lang w:eastAsia="zh-CN"/>
        </w:rPr>
        <w:t>________ J</w:t>
      </w:r>
      <w:r>
        <w:rPr>
          <w:color w:val="000000"/>
          <w:lang w:eastAsia="zh-CN"/>
        </w:rPr>
        <w:t>；若某时间内风速为</w:t>
      </w:r>
      <w:r>
        <w:rPr>
          <w:color w:val="000000"/>
          <w:lang w:eastAsia="zh-CN"/>
        </w:rPr>
        <w:t>12m/s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台风车工作</w:t>
      </w:r>
      <w:r>
        <w:rPr>
          <w:color w:val="000000"/>
          <w:lang w:eastAsia="zh-CN"/>
        </w:rPr>
        <w:t>1h</w:t>
      </w:r>
      <w:r>
        <w:rPr>
          <w:color w:val="000000"/>
          <w:lang w:eastAsia="zh-CN"/>
        </w:rPr>
        <w:t>所产生的电能供</w:t>
      </w:r>
      <w:r>
        <w:rPr>
          <w:color w:val="000000"/>
          <w:lang w:eastAsia="zh-CN"/>
        </w:rPr>
        <w:t>18</w:t>
      </w:r>
      <w:r>
        <w:rPr>
          <w:color w:val="000000"/>
          <w:lang w:eastAsia="zh-CN"/>
        </w:rPr>
        <w:t>只</w:t>
      </w:r>
      <w:r>
        <w:rPr>
          <w:color w:val="000000"/>
          <w:lang w:eastAsia="zh-CN"/>
        </w:rPr>
        <w:t>“220V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100W”</w:t>
      </w:r>
      <w:r>
        <w:rPr>
          <w:color w:val="000000"/>
          <w:lang w:eastAsia="zh-CN"/>
        </w:rPr>
        <w:t>灯泡正常工作</w:t>
      </w:r>
      <w:r>
        <w:rPr>
          <w:color w:val="000000"/>
          <w:lang w:eastAsia="zh-CN"/>
        </w:rPr>
        <w:t>8h</w:t>
      </w:r>
      <w:r>
        <w:rPr>
          <w:color w:val="000000"/>
          <w:lang w:eastAsia="zh-CN"/>
        </w:rPr>
        <w:t>，则这台风车发电效率为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如图所示，质量分布均匀的相同的两块砖平放在水平地面上，现分别用竖直向上的力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分别作用在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的中点，使它们缓慢的竖直起来，</w:t>
      </w:r>
      <w:r>
        <w:rPr>
          <w:color w:val="000000"/>
          <w:lang w:eastAsia="zh-CN"/>
        </w:rPr>
        <w:t>且砖不在</w:t>
      </w:r>
      <w:r>
        <w:rPr>
          <w:color w:val="000000"/>
          <w:lang w:eastAsia="zh-CN"/>
        </w:rPr>
        <w:t>地面上滑动，当砖的边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刚离开地面时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________F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“=”</w:t>
      </w:r>
      <w:r>
        <w:rPr>
          <w:color w:val="000000"/>
          <w:lang w:eastAsia="zh-CN"/>
        </w:rPr>
        <w:t>），在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边不断抬高的过程中，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的大小将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增大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减小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2442FF"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270038" cy="553847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38" cy="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79D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三、实验题（</w:t>
      </w:r>
      <w:r w:rsidR="002442FF">
        <w:rPr>
          <w:b/>
          <w:bCs/>
          <w:sz w:val="24"/>
          <w:szCs w:val="24"/>
          <w:lang w:eastAsia="zh-CN"/>
        </w:rPr>
        <w:t>每空</w:t>
      </w:r>
      <w:r w:rsidR="002442FF">
        <w:rPr>
          <w:b/>
          <w:bCs/>
          <w:sz w:val="24"/>
          <w:szCs w:val="24"/>
          <w:lang w:eastAsia="zh-CN"/>
        </w:rPr>
        <w:t>1</w:t>
      </w:r>
      <w:r w:rsidR="002442FF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</w:t>
      </w:r>
      <w:r w:rsidR="00E43865">
        <w:rPr>
          <w:rFonts w:hint="eastAsia"/>
          <w:b/>
          <w:bCs/>
          <w:sz w:val="24"/>
          <w:szCs w:val="24"/>
          <w:lang w:eastAsia="zh-CN"/>
        </w:rPr>
        <w:t>7</w:t>
      </w:r>
      <w:r>
        <w:rPr>
          <w:b/>
          <w:bCs/>
          <w:sz w:val="24"/>
          <w:szCs w:val="24"/>
          <w:lang w:eastAsia="zh-CN"/>
        </w:rPr>
        <w:t>分）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军同学</w:t>
      </w:r>
      <w:r>
        <w:rPr>
          <w:color w:val="000000"/>
          <w:lang w:eastAsia="zh-CN"/>
        </w:rPr>
        <w:t>在做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探究水沸</w:t>
      </w:r>
      <w:r>
        <w:rPr>
          <w:color w:val="000000"/>
          <w:lang w:eastAsia="zh-CN"/>
        </w:rPr>
        <w:t>腾时温度变化的特点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的实验中：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309880</wp:posOffset>
            </wp:positionV>
            <wp:extent cx="4810125" cy="1838325"/>
            <wp:effectExtent l="19050" t="0" r="9525" b="0"/>
            <wp:wrapSquare wrapText="bothSides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）如图甲所示，他的操作存在错误，请指出其中的一个错误：</w:t>
      </w:r>
      <w:r>
        <w:rPr>
          <w:color w:val="000000"/>
          <w:lang w:eastAsia="zh-CN"/>
        </w:rPr>
        <w:t>________</w:t>
      </w:r>
      <w:r w:rsidR="00E4386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）小军纠正所有错误后，在水温到达</w:t>
      </w:r>
      <w:r>
        <w:rPr>
          <w:color w:val="000000"/>
          <w:lang w:eastAsia="zh-CN"/>
        </w:rPr>
        <w:t>88℃</w:t>
      </w:r>
      <w:r>
        <w:rPr>
          <w:color w:val="000000"/>
          <w:lang w:eastAsia="zh-CN"/>
        </w:rPr>
        <w:t>时开始每隔</w:t>
      </w:r>
      <w:r>
        <w:rPr>
          <w:color w:val="000000"/>
          <w:lang w:eastAsia="zh-CN"/>
        </w:rPr>
        <w:t>2min</w:t>
      </w:r>
      <w:r>
        <w:rPr>
          <w:color w:val="000000"/>
          <w:lang w:eastAsia="zh-CN"/>
        </w:rPr>
        <w:t>做一次温度记录，并绘出如图乙所示的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．根据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可知水的沸点为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，此次实验中水沸腾的时间为</w:t>
      </w:r>
      <w:r>
        <w:rPr>
          <w:color w:val="000000"/>
          <w:lang w:eastAsia="zh-CN"/>
        </w:rPr>
        <w:t>________min</w:t>
      </w:r>
      <w:r w:rsidR="00E4386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）小军发现，水沸腾后，水的温度不变，脱离容器壁的气泡在上升过程中体积逐渐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，一直上升到液面而破裂</w:t>
      </w:r>
      <w:r w:rsidR="00E4386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在探究凸透镜成像规律的实验中</w:t>
      </w:r>
    </w:p>
    <w:p w:rsidR="001A079D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78105</wp:posOffset>
            </wp:positionV>
            <wp:extent cx="3409950" cy="1038225"/>
            <wp:effectExtent l="19050" t="0" r="0" b="0"/>
            <wp:wrapSquare wrapText="bothSides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所示，为了测</w:t>
      </w:r>
      <w:r>
        <w:rPr>
          <w:color w:val="000000"/>
          <w:lang w:eastAsia="zh-CN"/>
        </w:rPr>
        <w:t>出凸透镜的焦距，小明把一束平行光正对凸透镜照射，移动光屏，直到光屏上出现一个最小、最亮的光斑，由此可以测出凸透镜的焦距是</w:t>
      </w:r>
      <w:r>
        <w:rPr>
          <w:color w:val="000000"/>
          <w:lang w:eastAsia="zh-CN"/>
        </w:rPr>
        <w:t>________cm</w:t>
      </w:r>
      <w:r w:rsidR="00E4386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）小明将蜡烛、凸透镜和光屏安装在光具座上如图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所示，要使烛焰的像能成在光屏的中央，应将蜡烛向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上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）调整．使它们的中心跟烛焰大致在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）当移动蜡烛距凸透镜</w:t>
      </w:r>
      <w:r>
        <w:rPr>
          <w:color w:val="000000"/>
          <w:lang w:eastAsia="zh-CN"/>
        </w:rPr>
        <w:t>25cm</w:t>
      </w:r>
      <w:r>
        <w:rPr>
          <w:color w:val="000000"/>
          <w:lang w:eastAsia="zh-CN"/>
        </w:rPr>
        <w:t>处时，在光屏上呈清晰倒立、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缩小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实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虚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）像。再将蜡烛向透镜移近一些，要使光</w:t>
      </w:r>
      <w:r>
        <w:rPr>
          <w:color w:val="000000"/>
          <w:lang w:eastAsia="zh-CN"/>
        </w:rPr>
        <w:t>屏上重新呈清晰的像，光屏应向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）调节。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）小明将蜡烛移至距透镜</w:t>
      </w:r>
      <w:r>
        <w:rPr>
          <w:color w:val="000000"/>
          <w:lang w:eastAsia="zh-CN"/>
        </w:rPr>
        <w:t>8cm</w:t>
      </w:r>
      <w:r>
        <w:rPr>
          <w:color w:val="000000"/>
          <w:lang w:eastAsia="zh-CN"/>
        </w:rPr>
        <w:t>处，发现无法在光屏上成像，用眼睛向左观察透镜，却看见烛焰呈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缩小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）、正立的虚像。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图示为探究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物体动能的大小跟哪些因素有关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的实验。</w:t>
      </w:r>
      <w:r>
        <w:rPr>
          <w:color w:val="000000"/>
        </w:rPr>
        <w:t>实验步骤如下</w:t>
      </w:r>
      <w:r>
        <w:rPr>
          <w:color w:val="000000"/>
        </w:rPr>
        <w:t>：</w:t>
      </w:r>
    </w:p>
    <w:p w:rsidR="001A079D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270510</wp:posOffset>
            </wp:positionH>
            <wp:positionV relativeFrom="paragraph">
              <wp:posOffset>178435</wp:posOffset>
            </wp:positionV>
            <wp:extent cx="2028825" cy="704850"/>
            <wp:effectExtent l="19050" t="0" r="9525" b="0"/>
            <wp:wrapSquare wrapText="bothSides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079D">
      <w:pPr>
        <w:spacing w:after="0"/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Ⅰ</w:t>
      </w:r>
      <w:r>
        <w:rPr>
          <w:color w:val="000000"/>
          <w:lang w:eastAsia="zh-CN"/>
        </w:rPr>
        <w:t>．让同一钢球从斜面上不同的高度由静止滚下，观察木块被撞击后移动的距离。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Ⅱ</w:t>
      </w:r>
      <w:r>
        <w:rPr>
          <w:color w:val="000000"/>
          <w:lang w:eastAsia="zh-CN"/>
        </w:rPr>
        <w:t>．让不同质量的钢球从斜面上相同的高度由静止滚下，观察木块被撞击后移动的距离。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回答下列问题：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）步骤</w:t>
      </w:r>
      <w:r>
        <w:rPr>
          <w:color w:val="000000"/>
          <w:lang w:eastAsia="zh-CN"/>
        </w:rPr>
        <w:t>Ⅰ</w:t>
      </w:r>
      <w:r>
        <w:rPr>
          <w:color w:val="000000"/>
          <w:lang w:eastAsia="zh-CN"/>
        </w:rPr>
        <w:t>是为了研究动能大小与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的关系。</w:t>
      </w:r>
    </w:p>
    <w:p w:rsidR="001A079D" w:rsidRPr="00E4386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）步骤</w:t>
      </w:r>
      <w:r>
        <w:rPr>
          <w:color w:val="000000"/>
          <w:lang w:eastAsia="zh-CN"/>
        </w:rPr>
        <w:t>Ⅱ</w:t>
      </w:r>
      <w:r>
        <w:rPr>
          <w:color w:val="000000"/>
          <w:lang w:eastAsia="zh-CN"/>
        </w:rPr>
        <w:t>是为了研究动能大小与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的关系。</w:t>
      </w:r>
    </w:p>
    <w:p w:rsidR="001A079D" w:rsidRPr="00E4386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）该实验中斜面的作用是为了控制钢球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的大小，木块的作用是为了比较钢球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的大小。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某同学做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测定小灯泡的电功率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实验，所用电源由若干</w:t>
      </w:r>
      <w:r>
        <w:rPr>
          <w:color w:val="000000"/>
          <w:lang w:eastAsia="zh-CN"/>
        </w:rPr>
        <w:t>节普通</w:t>
      </w:r>
      <w:r>
        <w:rPr>
          <w:color w:val="000000"/>
          <w:lang w:eastAsia="zh-CN"/>
        </w:rPr>
        <w:t>新干电池串联组成，滑动变阻器上标有</w:t>
      </w:r>
      <w:r>
        <w:rPr>
          <w:color w:val="000000"/>
          <w:lang w:eastAsia="zh-CN"/>
        </w:rPr>
        <w:t>“50</w:t>
      </w:r>
      <w:r>
        <w:rPr>
          <w:color w:val="000000"/>
        </w:rPr>
        <w:t>Ω</w:t>
      </w:r>
      <w:r>
        <w:rPr>
          <w:color w:val="000000"/>
          <w:lang w:eastAsia="zh-CN"/>
        </w:rPr>
        <w:t xml:space="preserve"> 2A”</w:t>
      </w:r>
      <w:r>
        <w:rPr>
          <w:color w:val="000000"/>
          <w:lang w:eastAsia="zh-CN"/>
        </w:rPr>
        <w:t>字样，待测小灯泡上标有</w:t>
      </w:r>
      <w:r>
        <w:rPr>
          <w:color w:val="000000"/>
          <w:lang w:eastAsia="zh-CN"/>
        </w:rPr>
        <w:t>“0.2A”</w:t>
      </w:r>
      <w:r>
        <w:rPr>
          <w:color w:val="000000"/>
          <w:lang w:eastAsia="zh-CN"/>
        </w:rPr>
        <w:t>字样，其额定功率大于</w:t>
      </w:r>
      <w:r>
        <w:rPr>
          <w:color w:val="000000"/>
          <w:lang w:eastAsia="zh-CN"/>
        </w:rPr>
        <w:t>0.5W</w:t>
      </w:r>
      <w:r>
        <w:rPr>
          <w:color w:val="000000"/>
          <w:lang w:eastAsia="zh-CN"/>
        </w:rPr>
        <w:t>，他正确连接电路并按正确的步骤进行实验操作，当他闭合开关时，观察到电流表示数为</w:t>
      </w:r>
      <w:r>
        <w:rPr>
          <w:color w:val="000000"/>
          <w:lang w:eastAsia="zh-CN"/>
        </w:rPr>
        <w:t>0.12A</w:t>
      </w:r>
      <w:r>
        <w:rPr>
          <w:color w:val="000000"/>
          <w:lang w:eastAsia="zh-CN"/>
        </w:rPr>
        <w:t>，但小灯泡却不发</w:t>
      </w:r>
      <w:r>
        <w:rPr>
          <w:color w:val="000000"/>
          <w:lang w:eastAsia="zh-CN"/>
        </w:rPr>
        <w:t>光，电压表</w:t>
      </w:r>
      <w:r>
        <w:rPr>
          <w:color w:val="000000"/>
          <w:lang w:eastAsia="zh-CN"/>
        </w:rPr>
        <w:t>也无示数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）若电路中只有一处故障，且只发生在滑动变阻器或小灯泡上，则电路发生故障是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。实验所用电源由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节干电池串联组成。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）用规格相同的元件换下发生故障的元件后重新进行实验，当调节滑动变阻器的滑片最终使小灯泡正常发光时，发现电路中两个电表的指针偏离零刻度线的角度恰好相同。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该同学判断小灯泡正常发光的依据是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请根据相关信息计算出小灯泡的额定功率为</w:t>
      </w:r>
      <w:r>
        <w:rPr>
          <w:color w:val="000000"/>
          <w:lang w:eastAsia="zh-CN"/>
        </w:rPr>
        <w:t>________W</w:t>
      </w:r>
      <w:r>
        <w:rPr>
          <w:color w:val="000000"/>
          <w:lang w:eastAsia="zh-CN"/>
        </w:rPr>
        <w:t>。</w:t>
      </w:r>
    </w:p>
    <w:p w:rsidR="00E43865">
      <w:pPr>
        <w:spacing w:after="0"/>
        <w:rPr>
          <w:rFonts w:hint="eastAsia"/>
          <w:noProof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3556635</wp:posOffset>
            </wp:positionH>
            <wp:positionV relativeFrom="paragraph">
              <wp:posOffset>747395</wp:posOffset>
            </wp:positionV>
            <wp:extent cx="1791970" cy="1143000"/>
            <wp:effectExtent l="19050" t="0" r="0" b="0"/>
            <wp:wrapSquare wrapText="bothSides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6EE9">
        <w:rPr>
          <w:color w:val="000000"/>
          <w:lang w:eastAsia="zh-CN"/>
        </w:rPr>
        <w:t>22.</w:t>
      </w:r>
      <w:r w:rsidR="00586EE9">
        <w:rPr>
          <w:color w:val="000000"/>
          <w:lang w:eastAsia="zh-CN"/>
        </w:rPr>
        <w:t>小王在</w:t>
      </w:r>
      <w:r w:rsidR="00586EE9">
        <w:rPr>
          <w:color w:val="000000"/>
          <w:lang w:eastAsia="zh-CN"/>
        </w:rPr>
        <w:t>“</w:t>
      </w:r>
      <w:r w:rsidR="00586EE9">
        <w:rPr>
          <w:color w:val="000000"/>
          <w:lang w:eastAsia="zh-CN"/>
        </w:rPr>
        <w:t>用电流表、电压表测电阻</w:t>
      </w:r>
      <w:r w:rsidR="00586EE9">
        <w:rPr>
          <w:color w:val="000000"/>
          <w:lang w:eastAsia="zh-CN"/>
        </w:rPr>
        <w:t>”</w:t>
      </w:r>
      <w:r w:rsidR="00586EE9">
        <w:rPr>
          <w:color w:val="000000"/>
          <w:lang w:eastAsia="zh-CN"/>
        </w:rPr>
        <w:t>的实验中，元件均完好，电源电压为</w:t>
      </w:r>
      <w:r w:rsidR="00586EE9">
        <w:rPr>
          <w:color w:val="000000"/>
          <w:lang w:eastAsia="zh-CN"/>
        </w:rPr>
        <w:t>2</w:t>
      </w:r>
      <w:r w:rsidR="00586EE9">
        <w:rPr>
          <w:color w:val="000000"/>
          <w:lang w:eastAsia="zh-CN"/>
        </w:rPr>
        <w:t>伏的整数</w:t>
      </w:r>
      <w:r w:rsidR="00586EE9">
        <w:rPr>
          <w:color w:val="000000"/>
          <w:lang w:eastAsia="zh-CN"/>
        </w:rPr>
        <w:t>倍</w:t>
      </w:r>
      <w:r w:rsidR="00586EE9">
        <w:rPr>
          <w:color w:val="000000"/>
          <w:lang w:eastAsia="zh-CN"/>
        </w:rPr>
        <w:t>，滑动变阻器上标有</w:t>
      </w:r>
      <w:r w:rsidR="00586EE9">
        <w:rPr>
          <w:color w:val="000000"/>
          <w:lang w:eastAsia="zh-CN"/>
        </w:rPr>
        <w:t>“20</w:t>
      </w:r>
      <w:r w:rsidR="00586EE9">
        <w:rPr>
          <w:color w:val="000000"/>
        </w:rPr>
        <w:t>Ω</w:t>
      </w:r>
      <w:r w:rsidR="00586EE9">
        <w:rPr>
          <w:color w:val="000000"/>
          <w:lang w:eastAsia="zh-CN"/>
        </w:rPr>
        <w:t xml:space="preserve"> 2A”</w:t>
      </w:r>
      <w:r w:rsidR="00586EE9">
        <w:rPr>
          <w:color w:val="000000"/>
          <w:lang w:eastAsia="zh-CN"/>
        </w:rPr>
        <w:t>字样</w:t>
      </w:r>
      <w:r w:rsidR="00586EE9">
        <w:rPr>
          <w:color w:val="000000"/>
          <w:lang w:eastAsia="zh-CN"/>
        </w:rPr>
        <w:t xml:space="preserve"> . </w:t>
      </w:r>
      <w:r w:rsidR="00586EE9">
        <w:rPr>
          <w:color w:val="000000"/>
          <w:lang w:eastAsia="zh-CN"/>
        </w:rPr>
        <w:t>他正确连接电路，实验步骤正确，闭合电键后，电流表的示数如图</w:t>
      </w:r>
      <w:r w:rsidR="00586EE9">
        <w:rPr>
          <w:color w:val="000000"/>
          <w:lang w:eastAsia="zh-CN"/>
        </w:rPr>
        <w:t>(a)</w:t>
      </w:r>
      <w:r w:rsidR="00586EE9">
        <w:rPr>
          <w:color w:val="000000"/>
          <w:lang w:eastAsia="zh-CN"/>
        </w:rPr>
        <w:t>所示；当把滑动变阻器的滑片</w:t>
      </w:r>
      <w:r w:rsidR="00586EE9">
        <w:rPr>
          <w:color w:val="000000"/>
          <w:lang w:eastAsia="zh-CN"/>
        </w:rPr>
        <w:t>P</w:t>
      </w:r>
      <w:r w:rsidR="00586EE9">
        <w:rPr>
          <w:color w:val="000000"/>
          <w:lang w:eastAsia="zh-CN"/>
        </w:rPr>
        <w:t>恰好移到中点时，电压表示数如图</w:t>
      </w:r>
      <w:r w:rsidR="00586EE9">
        <w:rPr>
          <w:color w:val="000000"/>
          <w:lang w:eastAsia="zh-CN"/>
        </w:rPr>
        <w:t>(b)</w:t>
      </w:r>
      <w:r w:rsidR="00586EE9">
        <w:rPr>
          <w:color w:val="000000"/>
          <w:lang w:eastAsia="zh-CN"/>
        </w:rPr>
        <w:t>所示；小王继续移动滑片</w:t>
      </w:r>
      <w:r w:rsidR="00586EE9">
        <w:rPr>
          <w:color w:val="000000"/>
          <w:lang w:eastAsia="zh-CN"/>
        </w:rPr>
        <w:t>P</w:t>
      </w:r>
      <w:r w:rsidR="00586EE9">
        <w:rPr>
          <w:color w:val="000000"/>
          <w:lang w:eastAsia="zh-CN"/>
        </w:rPr>
        <w:t>，在确保安全的情况下，又测得电路中的最大电流为</w:t>
      </w:r>
      <w:r w:rsidR="00586EE9">
        <w:rPr>
          <w:color w:val="000000"/>
          <w:lang w:eastAsia="zh-CN"/>
        </w:rPr>
        <w:t xml:space="preserve">0.42A </w:t>
      </w:r>
      <w:r>
        <w:rPr>
          <w:color w:val="000000"/>
          <w:lang w:eastAsia="zh-CN"/>
        </w:rPr>
        <w:t>。</w:t>
      </w:r>
    </w:p>
    <w:p w:rsidR="00E43865">
      <w:pPr>
        <w:spacing w:after="0"/>
        <w:rPr>
          <w:rFonts w:hint="eastAsia"/>
          <w:color w:val="000000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41910</wp:posOffset>
            </wp:positionV>
            <wp:extent cx="2809875" cy="895350"/>
            <wp:effectExtent l="0" t="0" r="9525" b="0"/>
            <wp:wrapSquare wrapText="bothSides"/>
            <wp:docPr id="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6EE9">
        <w:rPr>
          <w:lang w:eastAsia="zh-CN"/>
        </w:rPr>
        <w:br/>
      </w: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根据以上信息，小张</w:t>
      </w:r>
      <w:r>
        <w:rPr>
          <w:color w:val="000000"/>
          <w:lang w:eastAsia="zh-CN"/>
        </w:rPr>
        <w:t>经思考</w:t>
      </w:r>
      <w:r>
        <w:rPr>
          <w:color w:val="000000"/>
          <w:lang w:eastAsia="zh-CN"/>
        </w:rPr>
        <w:t>后认为，小王所用的电源电压为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伏</w:t>
      </w:r>
      <w:r>
        <w:rPr>
          <w:color w:val="000000"/>
          <w:lang w:eastAsia="zh-CN"/>
        </w:rPr>
        <w:t xml:space="preserve"> . </w:t>
      </w:r>
      <w:r>
        <w:rPr>
          <w:color w:val="000000"/>
          <w:lang w:eastAsia="zh-CN"/>
        </w:rPr>
        <w:t>请你通过计算说明，小张的判断是正确的</w:t>
      </w:r>
      <w:r w:rsidR="00E4386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>请将</w:t>
      </w:r>
      <w:r w:rsidR="00E43865">
        <w:rPr>
          <w:color w:val="000000"/>
          <w:lang w:eastAsia="zh-CN"/>
        </w:rPr>
        <w:t>上</w:t>
      </w:r>
      <w:r>
        <w:rPr>
          <w:color w:val="000000"/>
          <w:lang w:eastAsia="zh-CN"/>
        </w:rPr>
        <w:t>表填写完整</w:t>
      </w:r>
      <w:r>
        <w:rPr>
          <w:color w:val="000000"/>
          <w:lang w:eastAsia="zh-CN"/>
        </w:rPr>
        <w:t xml:space="preserve"> . (</w:t>
      </w:r>
      <w:r>
        <w:rPr>
          <w:color w:val="000000"/>
          <w:lang w:eastAsia="zh-CN"/>
        </w:rPr>
        <w:t>计算电阻时，精确到</w:t>
      </w:r>
      <w:r>
        <w:rPr>
          <w:color w:val="000000"/>
          <w:lang w:eastAsia="zh-CN"/>
        </w:rPr>
        <w:t>0.1</w:t>
      </w:r>
      <w:r>
        <w:rPr>
          <w:color w:val="000000"/>
          <w:lang w:eastAsia="zh-CN"/>
        </w:rPr>
        <w:t>欧</w:t>
      </w:r>
      <w:r>
        <w:rPr>
          <w:color w:val="000000"/>
          <w:lang w:eastAsia="zh-CN"/>
        </w:rPr>
        <w:t>)</w:t>
      </w:r>
      <w:r>
        <w:rPr>
          <w:lang w:eastAsia="zh-CN"/>
        </w:rPr>
        <w:br/>
      </w:r>
    </w:p>
    <w:p w:rsidR="00E43865">
      <w:pPr>
        <w:rPr>
          <w:rFonts w:hint="eastAsia"/>
          <w:b/>
          <w:bCs/>
          <w:sz w:val="24"/>
          <w:szCs w:val="24"/>
          <w:lang w:eastAsia="zh-CN"/>
        </w:rPr>
      </w:pPr>
    </w:p>
    <w:p w:rsidR="001A079D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</w:t>
      </w:r>
      <w:r>
        <w:rPr>
          <w:b/>
          <w:bCs/>
          <w:sz w:val="24"/>
          <w:szCs w:val="24"/>
          <w:lang w:eastAsia="zh-CN"/>
        </w:rPr>
        <w:t>算题（</w:t>
      </w:r>
      <w:r w:rsidR="00E43865">
        <w:rPr>
          <w:rFonts w:hint="eastAsia"/>
          <w:b/>
          <w:bCs/>
          <w:sz w:val="24"/>
          <w:szCs w:val="24"/>
          <w:lang w:eastAsia="zh-CN"/>
        </w:rPr>
        <w:t>23</w:t>
      </w:r>
      <w:r w:rsidR="00E43865">
        <w:rPr>
          <w:rFonts w:hint="eastAsia"/>
          <w:b/>
          <w:bCs/>
          <w:sz w:val="24"/>
          <w:szCs w:val="24"/>
          <w:lang w:eastAsia="zh-CN"/>
        </w:rPr>
        <w:t>题</w:t>
      </w:r>
      <w:r w:rsidR="00E43865">
        <w:rPr>
          <w:rFonts w:hint="eastAsia"/>
          <w:b/>
          <w:bCs/>
          <w:sz w:val="24"/>
          <w:szCs w:val="24"/>
          <w:lang w:eastAsia="zh-CN"/>
        </w:rPr>
        <w:t>9</w:t>
      </w:r>
      <w:r w:rsidR="00E43865">
        <w:rPr>
          <w:rFonts w:hint="eastAsia"/>
          <w:b/>
          <w:bCs/>
          <w:sz w:val="24"/>
          <w:szCs w:val="24"/>
          <w:lang w:eastAsia="zh-CN"/>
        </w:rPr>
        <w:t>分，</w:t>
      </w:r>
      <w:r w:rsidR="00E43865">
        <w:rPr>
          <w:rFonts w:hint="eastAsia"/>
          <w:b/>
          <w:bCs/>
          <w:sz w:val="24"/>
          <w:szCs w:val="24"/>
          <w:lang w:eastAsia="zh-CN"/>
        </w:rPr>
        <w:t>24</w:t>
      </w:r>
      <w:r w:rsidR="00E43865">
        <w:rPr>
          <w:rFonts w:hint="eastAsia"/>
          <w:b/>
          <w:bCs/>
          <w:sz w:val="24"/>
          <w:szCs w:val="24"/>
          <w:lang w:eastAsia="zh-CN"/>
        </w:rPr>
        <w:t>题</w:t>
      </w:r>
      <w:r w:rsidR="00E43865">
        <w:rPr>
          <w:rFonts w:hint="eastAsia"/>
          <w:b/>
          <w:bCs/>
          <w:sz w:val="24"/>
          <w:szCs w:val="24"/>
          <w:lang w:eastAsia="zh-CN"/>
        </w:rPr>
        <w:t>20</w:t>
      </w:r>
      <w:r w:rsidR="00E43865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</w:t>
      </w:r>
      <w:r w:rsidR="00E43865">
        <w:rPr>
          <w:rFonts w:hint="eastAsia"/>
          <w:b/>
          <w:bCs/>
          <w:sz w:val="24"/>
          <w:szCs w:val="24"/>
          <w:lang w:eastAsia="zh-CN"/>
        </w:rPr>
        <w:t>9</w:t>
      </w:r>
      <w:r>
        <w:rPr>
          <w:b/>
          <w:bCs/>
          <w:sz w:val="24"/>
          <w:szCs w:val="24"/>
          <w:lang w:eastAsia="zh-CN"/>
        </w:rPr>
        <w:t>分）</w:t>
      </w:r>
    </w:p>
    <w:p w:rsidR="001A079D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4690110</wp:posOffset>
            </wp:positionH>
            <wp:positionV relativeFrom="paragraph">
              <wp:posOffset>880745</wp:posOffset>
            </wp:positionV>
            <wp:extent cx="1047750" cy="1181100"/>
            <wp:effectExtent l="19050" t="0" r="0" b="0"/>
            <wp:wrapSquare wrapText="bothSides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6EE9">
        <w:rPr>
          <w:color w:val="000000"/>
          <w:lang w:eastAsia="zh-CN"/>
        </w:rPr>
        <w:t>23.</w:t>
      </w:r>
      <w:r w:rsidR="00586EE9">
        <w:rPr>
          <w:color w:val="000000"/>
          <w:lang w:eastAsia="zh-CN"/>
        </w:rPr>
        <w:t>如图所示是一种电压力锅简易原理图，</w:t>
      </w:r>
      <w:r w:rsidR="00586EE9">
        <w:rPr>
          <w:color w:val="000000"/>
          <w:lang w:eastAsia="zh-CN"/>
        </w:rPr>
        <w:t>A</w:t>
      </w:r>
      <w:r w:rsidR="00586EE9">
        <w:rPr>
          <w:color w:val="000000"/>
          <w:lang w:eastAsia="zh-CN"/>
        </w:rPr>
        <w:t>为密闭锅体，锅盖面积为</w:t>
      </w:r>
      <w:r w:rsidR="00586EE9">
        <w:rPr>
          <w:color w:val="000000"/>
          <w:lang w:eastAsia="zh-CN"/>
        </w:rPr>
        <w:t>400cm</w:t>
      </w:r>
      <w:r w:rsidR="00586EE9">
        <w:rPr>
          <w:color w:val="000000"/>
          <w:vertAlign w:val="superscript"/>
          <w:lang w:eastAsia="zh-CN"/>
        </w:rPr>
        <w:t>2</w:t>
      </w:r>
      <w:r w:rsidR="00586EE9">
        <w:rPr>
          <w:color w:val="000000"/>
          <w:lang w:eastAsia="zh-CN"/>
        </w:rPr>
        <w:t xml:space="preserve"> </w:t>
      </w:r>
      <w:r w:rsidR="00586EE9">
        <w:rPr>
          <w:color w:val="000000"/>
          <w:lang w:eastAsia="zh-CN"/>
        </w:rPr>
        <w:t>．</w:t>
      </w:r>
      <w:r w:rsidR="00586EE9">
        <w:rPr>
          <w:color w:val="000000"/>
          <w:lang w:eastAsia="zh-CN"/>
        </w:rPr>
        <w:t xml:space="preserve"> R</w:t>
      </w:r>
      <w:r w:rsidR="00586EE9">
        <w:rPr>
          <w:color w:val="000000"/>
          <w:vertAlign w:val="subscript"/>
          <w:lang w:eastAsia="zh-CN"/>
        </w:rPr>
        <w:t>1</w:t>
      </w:r>
      <w:r w:rsidR="00586EE9">
        <w:rPr>
          <w:color w:val="000000"/>
          <w:lang w:eastAsia="zh-CN"/>
        </w:rPr>
        <w:t>为工作时的加热电阻，</w:t>
      </w:r>
      <w:r w:rsidR="00586EE9">
        <w:rPr>
          <w:color w:val="000000"/>
          <w:lang w:eastAsia="zh-CN"/>
        </w:rPr>
        <w:t>L</w:t>
      </w:r>
      <w:r w:rsidR="00586EE9">
        <w:rPr>
          <w:color w:val="000000"/>
          <w:lang w:eastAsia="zh-CN"/>
        </w:rPr>
        <w:t>为指示灯，其电阻为</w:t>
      </w:r>
      <w:r w:rsidR="00586EE9">
        <w:rPr>
          <w:color w:val="000000"/>
          <w:lang w:eastAsia="zh-CN"/>
        </w:rPr>
        <w:t>20</w:t>
      </w:r>
      <w:r w:rsidR="00586EE9">
        <w:rPr>
          <w:color w:val="000000"/>
        </w:rPr>
        <w:t>Ω</w:t>
      </w:r>
      <w:r w:rsidR="00586EE9">
        <w:rPr>
          <w:color w:val="000000"/>
          <w:lang w:eastAsia="zh-CN"/>
        </w:rPr>
        <w:t>，</w:t>
      </w:r>
      <w:r w:rsidR="00586EE9">
        <w:rPr>
          <w:color w:val="000000"/>
          <w:lang w:eastAsia="zh-CN"/>
        </w:rPr>
        <w:t>R</w:t>
      </w:r>
      <w:r w:rsidR="00586EE9">
        <w:rPr>
          <w:color w:val="000000"/>
          <w:vertAlign w:val="subscript"/>
          <w:lang w:eastAsia="zh-CN"/>
        </w:rPr>
        <w:t>2</w:t>
      </w:r>
      <w:r w:rsidR="00586EE9">
        <w:rPr>
          <w:color w:val="000000"/>
          <w:lang w:eastAsia="zh-CN"/>
        </w:rPr>
        <w:t>为保温电阻，</w:t>
      </w:r>
      <w:r w:rsidR="00586EE9">
        <w:rPr>
          <w:color w:val="000000"/>
          <w:lang w:eastAsia="zh-CN"/>
        </w:rPr>
        <w:t>S</w:t>
      </w:r>
      <w:r w:rsidR="00586EE9">
        <w:rPr>
          <w:color w:val="000000"/>
          <w:vertAlign w:val="subscript"/>
          <w:lang w:eastAsia="zh-CN"/>
        </w:rPr>
        <w:t>1</w:t>
      </w:r>
      <w:r w:rsidR="00586EE9">
        <w:rPr>
          <w:color w:val="000000"/>
          <w:lang w:eastAsia="zh-CN"/>
        </w:rPr>
        <w:t>为电源开关，</w:t>
      </w:r>
      <w:r w:rsidR="00586EE9">
        <w:rPr>
          <w:color w:val="000000"/>
          <w:lang w:eastAsia="zh-CN"/>
        </w:rPr>
        <w:t>S</w:t>
      </w:r>
      <w:r w:rsidR="00586EE9">
        <w:rPr>
          <w:color w:val="000000"/>
          <w:vertAlign w:val="subscript"/>
          <w:lang w:eastAsia="zh-CN"/>
        </w:rPr>
        <w:t>2</w:t>
      </w:r>
      <w:r w:rsidR="00586EE9">
        <w:rPr>
          <w:color w:val="000000"/>
          <w:lang w:eastAsia="zh-CN"/>
        </w:rPr>
        <w:t>为压力开关，闭合</w:t>
      </w:r>
      <w:r w:rsidR="00586EE9">
        <w:rPr>
          <w:color w:val="000000"/>
          <w:lang w:eastAsia="zh-CN"/>
        </w:rPr>
        <w:t>S</w:t>
      </w:r>
      <w:r w:rsidR="00586EE9">
        <w:rPr>
          <w:color w:val="000000"/>
          <w:vertAlign w:val="subscript"/>
          <w:lang w:eastAsia="zh-CN"/>
        </w:rPr>
        <w:t>1</w:t>
      </w:r>
      <w:r w:rsidR="00586EE9">
        <w:rPr>
          <w:color w:val="000000"/>
          <w:lang w:eastAsia="zh-CN"/>
        </w:rPr>
        <w:t>后，电路通过</w:t>
      </w:r>
      <w:r w:rsidR="00586EE9">
        <w:rPr>
          <w:color w:val="000000"/>
          <w:lang w:eastAsia="zh-CN"/>
        </w:rPr>
        <w:t>R</w:t>
      </w:r>
      <w:r w:rsidR="00586EE9">
        <w:rPr>
          <w:color w:val="000000"/>
          <w:vertAlign w:val="subscript"/>
          <w:lang w:eastAsia="zh-CN"/>
        </w:rPr>
        <w:t>1</w:t>
      </w:r>
      <w:r w:rsidR="00586EE9">
        <w:rPr>
          <w:color w:val="000000"/>
          <w:lang w:eastAsia="zh-CN"/>
        </w:rPr>
        <w:t>对电力压力锅加热，当锅内气体压强达到设定值时，水开始沸腾，锅底向下移动，压力开关与触点</w:t>
      </w:r>
      <w:r w:rsidR="00586EE9">
        <w:rPr>
          <w:color w:val="000000"/>
          <w:lang w:eastAsia="zh-CN"/>
        </w:rPr>
        <w:t>a</w:t>
      </w:r>
      <w:r w:rsidR="00586EE9">
        <w:rPr>
          <w:color w:val="000000"/>
          <w:lang w:eastAsia="zh-CN"/>
        </w:rPr>
        <w:t>断开，并与</w:t>
      </w:r>
      <w:r w:rsidR="00586EE9">
        <w:rPr>
          <w:color w:val="000000"/>
          <w:lang w:eastAsia="zh-CN"/>
        </w:rPr>
        <w:t>b</w:t>
      </w:r>
      <w:r w:rsidR="00586EE9">
        <w:rPr>
          <w:color w:val="000000"/>
          <w:lang w:eastAsia="zh-CN"/>
        </w:rPr>
        <w:t>点接通，</w:t>
      </w:r>
      <w:r w:rsidR="00586EE9">
        <w:rPr>
          <w:color w:val="000000"/>
          <w:lang w:eastAsia="zh-CN"/>
        </w:rPr>
        <w:t>起到控压控温</w:t>
      </w:r>
      <w:r w:rsidR="00586EE9">
        <w:rPr>
          <w:color w:val="000000"/>
          <w:lang w:eastAsia="zh-CN"/>
        </w:rPr>
        <w:t>的目的，此时保温电路的总功率为</w:t>
      </w:r>
      <w:r w:rsidR="00586EE9">
        <w:rPr>
          <w:color w:val="000000"/>
          <w:lang w:eastAsia="zh-CN"/>
        </w:rPr>
        <w:t>20W</w:t>
      </w:r>
      <w:r w:rsidR="00586EE9">
        <w:rPr>
          <w:color w:val="000000"/>
          <w:lang w:eastAsia="zh-CN"/>
        </w:rPr>
        <w:t>。</w:t>
      </w:r>
      <w:r w:rsidR="00586EE9">
        <w:rPr>
          <w:color w:val="000000"/>
          <w:lang w:eastAsia="zh-CN"/>
        </w:rPr>
        <w:t xml:space="preserve">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 w:rsidR="00586EE9"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 w:rsidR="00586EE9">
        <w:rPr>
          <w:color w:val="000000"/>
          <w:lang w:eastAsia="zh-CN"/>
        </w:rPr>
        <w:t>当锅内温度为</w:t>
      </w:r>
      <w:r w:rsidR="00586EE9">
        <w:rPr>
          <w:color w:val="000000"/>
          <w:lang w:eastAsia="zh-CN"/>
        </w:rPr>
        <w:t>120℃</w:t>
      </w:r>
      <w:r w:rsidR="00586EE9">
        <w:rPr>
          <w:color w:val="000000"/>
          <w:lang w:eastAsia="zh-CN"/>
        </w:rPr>
        <w:t>时，锅内气体对锅盖的压力是多少？</w:t>
      </w:r>
    </w:p>
    <w:p w:rsidR="00E43865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）保温电阻</w:t>
      </w:r>
      <w:r>
        <w:rPr>
          <w:rFonts w:hint="eastAsia"/>
          <w:color w:val="000000"/>
          <w:lang w:eastAsia="zh-CN"/>
        </w:rPr>
        <w:t>R2</w:t>
      </w:r>
      <w:r>
        <w:rPr>
          <w:rFonts w:hint="eastAsia"/>
          <w:color w:val="000000"/>
          <w:lang w:eastAsia="zh-CN"/>
        </w:rPr>
        <w:t>的阻值是多大</w:t>
      </w:r>
      <w:r>
        <w:rPr>
          <w:rFonts w:hint="eastAsia"/>
          <w:color w:val="000000"/>
          <w:lang w:eastAsia="zh-CN"/>
        </w:rPr>
        <w:t>?</w:t>
      </w: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E43865">
      <w:pPr>
        <w:spacing w:after="0"/>
        <w:rPr>
          <w:rFonts w:hint="eastAsia"/>
          <w:color w:val="000000"/>
          <w:lang w:eastAsia="zh-CN"/>
        </w:rPr>
      </w:pPr>
    </w:p>
    <w:p w:rsidR="001A079D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3499485</wp:posOffset>
            </wp:positionH>
            <wp:positionV relativeFrom="paragraph">
              <wp:posOffset>554990</wp:posOffset>
            </wp:positionV>
            <wp:extent cx="2466975" cy="1552575"/>
            <wp:effectExtent l="19050" t="0" r="9525" b="0"/>
            <wp:wrapSquare wrapText="bothSides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6EE9">
        <w:rPr>
          <w:color w:val="000000"/>
          <w:lang w:eastAsia="zh-CN"/>
        </w:rPr>
        <w:t>24.</w:t>
      </w:r>
      <w:r w:rsidR="00586EE9">
        <w:rPr>
          <w:color w:val="000000"/>
          <w:lang w:eastAsia="zh-CN"/>
        </w:rPr>
        <w:t>如图甲所示，是建筑工地上的塔式起重机示意图</w:t>
      </w:r>
      <w:r w:rsidR="00586EE9">
        <w:rPr>
          <w:color w:val="000000"/>
          <w:lang w:eastAsia="zh-CN"/>
        </w:rPr>
        <w:t>，它是通过电动机带动如图乙所示的滑轮组起吊物料的。如果这个滑轮组把</w:t>
      </w:r>
      <w:r w:rsidR="00586EE9">
        <w:rPr>
          <w:color w:val="000000"/>
          <w:lang w:eastAsia="zh-CN"/>
        </w:rPr>
        <w:t>6×10</w:t>
      </w:r>
      <w:r w:rsidR="00586EE9">
        <w:rPr>
          <w:color w:val="000000"/>
          <w:vertAlign w:val="superscript"/>
          <w:lang w:eastAsia="zh-CN"/>
        </w:rPr>
        <w:t>3</w:t>
      </w:r>
      <w:r w:rsidR="00586EE9">
        <w:rPr>
          <w:color w:val="000000"/>
          <w:lang w:eastAsia="zh-CN"/>
        </w:rPr>
        <w:t>N</w:t>
      </w:r>
      <w:r w:rsidR="00586EE9">
        <w:rPr>
          <w:color w:val="000000"/>
          <w:lang w:eastAsia="zh-CN"/>
        </w:rPr>
        <w:t>的重物在</w:t>
      </w:r>
      <w:r w:rsidR="00586EE9">
        <w:rPr>
          <w:color w:val="000000"/>
          <w:lang w:eastAsia="zh-CN"/>
        </w:rPr>
        <w:t>10s</w:t>
      </w:r>
      <w:r w:rsidR="00586EE9">
        <w:rPr>
          <w:color w:val="000000"/>
          <w:lang w:eastAsia="zh-CN"/>
        </w:rPr>
        <w:t>内匀速提升</w:t>
      </w:r>
      <w:r w:rsidR="00586EE9">
        <w:rPr>
          <w:color w:val="000000"/>
          <w:lang w:eastAsia="zh-CN"/>
        </w:rPr>
        <w:t>10m</w:t>
      </w:r>
      <w:r w:rsidR="00586EE9">
        <w:rPr>
          <w:color w:val="000000"/>
          <w:lang w:eastAsia="zh-CN"/>
        </w:rPr>
        <w:t>，绳索自由端的拉力</w:t>
      </w:r>
      <w:r w:rsidR="00586EE9">
        <w:rPr>
          <w:i/>
          <w:color w:val="000000"/>
          <w:lang w:eastAsia="zh-CN"/>
        </w:rPr>
        <w:t>F</w:t>
      </w:r>
      <w:r w:rsidR="00586EE9">
        <w:rPr>
          <w:color w:val="000000"/>
          <w:lang w:eastAsia="zh-CN"/>
        </w:rPr>
        <w:t>=2.1×10</w:t>
      </w:r>
      <w:r w:rsidR="00586EE9">
        <w:rPr>
          <w:color w:val="000000"/>
          <w:vertAlign w:val="superscript"/>
          <w:lang w:eastAsia="zh-CN"/>
        </w:rPr>
        <w:t>3</w:t>
      </w:r>
      <w:r w:rsidR="00586EE9">
        <w:rPr>
          <w:color w:val="000000"/>
          <w:lang w:eastAsia="zh-CN"/>
        </w:rPr>
        <w:t>N</w:t>
      </w:r>
      <w:r w:rsidR="00586EE9">
        <w:rPr>
          <w:color w:val="000000"/>
          <w:lang w:eastAsia="zh-CN"/>
        </w:rPr>
        <w:t>。</w:t>
      </w:r>
      <w:r w:rsidR="00586EE9">
        <w:rPr>
          <w:color w:val="000000"/>
        </w:rPr>
        <w:t>不计一切摩擦和绳重，求</w:t>
      </w:r>
      <w:r w:rsidR="00586EE9">
        <w:rPr>
          <w:color w:val="000000"/>
        </w:rPr>
        <w:t>：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）拉力通过的距离及拉力所做的功；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）拉力</w:t>
      </w:r>
      <w:r>
        <w:rPr>
          <w:i/>
          <w:color w:val="000000"/>
          <w:lang w:eastAsia="zh-CN"/>
        </w:rPr>
        <w:t>F</w:t>
      </w:r>
      <w:r>
        <w:rPr>
          <w:color w:val="000000"/>
          <w:lang w:eastAsia="zh-CN"/>
        </w:rPr>
        <w:t>的功率；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）该滑轮组动滑轮重；</w:t>
      </w:r>
      <w:r>
        <w:rPr>
          <w:color w:val="000000"/>
          <w:lang w:eastAsia="zh-CN"/>
        </w:rPr>
        <w:t xml:space="preserve">  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）该滑轮组的机械效率。</w:t>
      </w:r>
      <w:r>
        <w:rPr>
          <w:color w:val="000000"/>
          <w:lang w:eastAsia="zh-CN"/>
        </w:rPr>
        <w:t xml:space="preserve">    </w:t>
      </w:r>
    </w:p>
    <w:p w:rsidR="001A079D">
      <w:pPr>
        <w:rPr>
          <w:lang w:eastAsia="zh-CN"/>
        </w:rPr>
      </w:pPr>
      <w:r>
        <w:rPr>
          <w:lang w:eastAsia="zh-CN"/>
        </w:rPr>
        <w:br w:type="page"/>
      </w:r>
    </w:p>
    <w:p w:rsidR="001A079D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 w:rsidR="00586EE9">
        <w:rPr>
          <w:b/>
          <w:bCs/>
          <w:sz w:val="28"/>
          <w:szCs w:val="28"/>
          <w:lang w:eastAsia="zh-CN"/>
        </w:rPr>
        <w:t>答案</w:t>
      </w:r>
    </w:p>
    <w:p w:rsidR="001A079D">
      <w:pPr>
        <w:rPr>
          <w:lang w:eastAsia="zh-CN"/>
        </w:rPr>
      </w:pPr>
      <w:r>
        <w:rPr>
          <w:lang w:eastAsia="zh-CN"/>
        </w:rPr>
        <w:t>一、单选题</w:t>
      </w:r>
      <w:r>
        <w:rPr>
          <w:lang w:eastAsia="zh-CN"/>
        </w:rPr>
        <w:t xml:space="preserve">  </w:t>
      </w:r>
    </w:p>
    <w:p w:rsidR="001A079D">
      <w:pPr>
        <w:spacing w:after="0"/>
      </w:pPr>
      <w:r>
        <w:rPr>
          <w:color w:val="000000"/>
        </w:rPr>
        <w:t>1.</w:t>
      </w:r>
      <w:r>
        <w:rPr>
          <w:color w:val="000000"/>
        </w:rPr>
        <w:t>A</w:t>
      </w:r>
      <w:r>
        <w:rPr>
          <w:color w:val="000000"/>
        </w:rPr>
        <w:t xml:space="preserve">  </w:t>
      </w:r>
      <w:r>
        <w:rPr>
          <w:color w:val="000000"/>
        </w:rPr>
        <w:t>2.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3.</w:t>
      </w:r>
      <w:r>
        <w:rPr>
          <w:color w:val="000000"/>
        </w:rPr>
        <w:t xml:space="preserve"> B   </w:t>
      </w:r>
      <w:r>
        <w:rPr>
          <w:color w:val="000000"/>
        </w:rPr>
        <w:t>4.</w:t>
      </w:r>
      <w:r>
        <w:rPr>
          <w:color w:val="000000"/>
        </w:rPr>
        <w:t xml:space="preserve">B  </w:t>
      </w:r>
      <w:r>
        <w:rPr>
          <w:color w:val="000000"/>
        </w:rPr>
        <w:t>5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6.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7.</w:t>
      </w:r>
      <w:r>
        <w:rPr>
          <w:color w:val="000000"/>
        </w:rPr>
        <w:t xml:space="preserve"> </w:t>
      </w:r>
      <w:r>
        <w:rPr>
          <w:color w:val="000000"/>
        </w:rPr>
        <w:t>A</w:t>
      </w:r>
      <w:r>
        <w:rPr>
          <w:color w:val="000000"/>
        </w:rPr>
        <w:t xml:space="preserve">   </w:t>
      </w:r>
      <w:r>
        <w:rPr>
          <w:color w:val="000000"/>
        </w:rPr>
        <w:t>8.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9.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10.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11.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12.</w:t>
      </w:r>
      <w:r>
        <w:rPr>
          <w:color w:val="000000"/>
        </w:rPr>
        <w:t xml:space="preserve"> A   </w:t>
      </w:r>
    </w:p>
    <w:p w:rsidR="001A079D">
      <w:pPr>
        <w:rPr>
          <w:lang w:eastAsia="zh-CN"/>
        </w:rPr>
      </w:pPr>
      <w:r>
        <w:rPr>
          <w:lang w:eastAsia="zh-CN"/>
        </w:rPr>
        <w:t>二、填空题</w:t>
      </w:r>
      <w:r>
        <w:rPr>
          <w:lang w:eastAsia="zh-CN"/>
        </w:rPr>
        <w:t xml:space="preserve">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增大；减小</w:t>
      </w:r>
      <w:r>
        <w:rPr>
          <w:color w:val="000000"/>
          <w:lang w:eastAsia="zh-CN"/>
        </w:rPr>
        <w:t xml:space="preserve">   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增加；做功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 xml:space="preserve"> </w:t>
      </w:r>
      <w:r>
        <w:rPr>
          <w:color w:val="000000"/>
        </w:rPr>
        <w:t>μ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g </w:t>
      </w:r>
      <w:r>
        <w:rPr>
          <w:rFonts w:hint="eastAsia"/>
          <w:lang w:eastAsia="zh-CN"/>
        </w:rPr>
        <w:t xml:space="preserve">     </w:t>
      </w: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7.2×10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J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15%  </w:t>
      </w:r>
      <w:r>
        <w:rPr>
          <w:rFonts w:hint="eastAsia"/>
          <w:lang w:eastAsia="zh-CN"/>
        </w:rPr>
        <w:t xml:space="preserve">    </w:t>
      </w: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等于；不变</w:t>
      </w:r>
      <w:r>
        <w:rPr>
          <w:color w:val="000000"/>
          <w:lang w:eastAsia="zh-CN"/>
        </w:rPr>
        <w:t xml:space="preserve">  </w:t>
      </w:r>
    </w:p>
    <w:p w:rsidR="001A079D">
      <w:pPr>
        <w:rPr>
          <w:lang w:eastAsia="zh-CN"/>
        </w:rPr>
      </w:pPr>
      <w:r>
        <w:rPr>
          <w:lang w:eastAsia="zh-CN"/>
        </w:rPr>
        <w:t>三、实验题</w:t>
      </w:r>
      <w:r>
        <w:rPr>
          <w:lang w:eastAsia="zh-CN"/>
        </w:rPr>
        <w:t xml:space="preserve">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）读数时视线未跟液柱的液面相平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98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）变大</w:t>
      </w:r>
      <w:r>
        <w:rPr>
          <w:color w:val="000000"/>
          <w:lang w:eastAsia="zh-CN"/>
        </w:rPr>
        <w:t xml:space="preserve">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10.0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）下；同一高度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）缩小；实；右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）放大</w:t>
      </w:r>
      <w:r>
        <w:rPr>
          <w:color w:val="000000"/>
          <w:lang w:eastAsia="zh-CN"/>
        </w:rPr>
        <w:t xml:space="preserve">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）山东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）质量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）速度</w:t>
      </w:r>
      <w:r>
        <w:rPr>
          <w:color w:val="000000"/>
          <w:lang w:eastAsia="zh-CN"/>
        </w:rPr>
        <w:t>；动能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）小灯泡短路；</w:t>
      </w:r>
      <w:r>
        <w:rPr>
          <w:color w:val="000000"/>
          <w:lang w:eastAsia="zh-CN"/>
        </w:rPr>
        <w:t>4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）观察到电流表的示数为</w:t>
      </w:r>
      <w:r>
        <w:rPr>
          <w:color w:val="000000"/>
          <w:lang w:eastAsia="zh-CN"/>
        </w:rPr>
        <w:t>0.2A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1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解：刚开始接入时，滑动变阻器最大阻值接入，由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可知，电流表示数为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=0.22 A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则电源电压：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375080" cy="18143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080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当把滑动变阻器的滑片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恰好移到中点时，电阻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两端的电压如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图所示为</w:t>
      </w:r>
      <w:r>
        <w:rPr>
          <w:color w:val="000000"/>
          <w:lang w:eastAsia="zh-CN"/>
        </w:rPr>
        <w:t>2.5 V</w:t>
      </w:r>
      <w:r>
        <w:rPr>
          <w:color w:val="000000"/>
          <w:lang w:eastAsia="zh-CN"/>
        </w:rPr>
        <w:t>，此时电路中的电流可表示为：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630238" cy="267373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238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，则电源电压：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387" cy="171882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17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因为电源电压不变，所以：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186750" cy="181432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6750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即：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597366" cy="267373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736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解得：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601599" cy="124143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，带入公式：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3657321" cy="171882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321" cy="17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所以小张的判断是正确的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电源电压为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，根据欧姆定律可得：</w:t>
      </w:r>
      <w:r>
        <w:rPr>
          <w:lang w:eastAsia="zh-CN"/>
        </w:rPr>
        <w:br/>
      </w:r>
      <w:r>
        <w:rPr>
          <w:color w:val="000000"/>
          <w:lang w:eastAsia="zh-CN"/>
        </w:rPr>
        <w:t>第一次试验中：</w:t>
      </w:r>
      <w:r>
        <w:rPr>
          <w:lang w:eastAsia="zh-CN"/>
        </w:rPr>
        <w:br/>
      </w:r>
      <w:r>
        <w:rPr>
          <w:color w:val="000000"/>
          <w:lang w:eastAsia="zh-CN"/>
        </w:rPr>
        <w:t>滑动变阻器两端的电压：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滑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滑最大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0.22A×20</w:t>
      </w:r>
      <w:r>
        <w:rPr>
          <w:color w:val="000000"/>
        </w:rPr>
        <w:t>Ω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4.4V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253590" cy="171882"/>
            <wp:effectExtent l="0" t="0" r="0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3590" cy="17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575613" cy="305575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5613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第二次试验中：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244052" cy="171882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4052" cy="17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电流：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671104" cy="315125"/>
            <wp:effectExtent l="0" t="0" r="0" b="0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10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556512" cy="296024"/>
            <wp:effectExtent l="0" t="0" r="0" b="0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6512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第三次试验中：为了确保安全，电阻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两端的电压最大为</w:t>
      </w:r>
      <w:r>
        <w:rPr>
          <w:color w:val="000000"/>
          <w:lang w:eastAsia="zh-CN"/>
        </w:rPr>
        <w:t>3 V</w:t>
      </w:r>
      <w:r>
        <w:rPr>
          <w:color w:val="000000"/>
          <w:lang w:eastAsia="zh-CN"/>
        </w:rPr>
        <w:t>（由选择的电压表量程判断）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所以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575613" cy="305575"/>
            <wp:effectExtent l="0" t="0" r="0" b="0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5613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电阻的平均值：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823885" cy="267373"/>
            <wp:effectExtent l="0" t="0" r="0" b="0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388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填表如下：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463673" cy="945363"/>
            <wp:effectExtent l="0" t="0" r="0" b="0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3673" cy="94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79D">
      <w:pPr>
        <w:rPr>
          <w:lang w:eastAsia="zh-CN"/>
        </w:rPr>
      </w:pPr>
      <w:r>
        <w:rPr>
          <w:lang w:eastAsia="zh-CN"/>
        </w:rPr>
        <w:t>四、计算题</w:t>
      </w:r>
      <w:r>
        <w:rPr>
          <w:lang w:eastAsia="zh-CN"/>
        </w:rPr>
        <w:t xml:space="preserve">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解：由表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知，当锅内温度为</w:t>
      </w:r>
      <w:r>
        <w:rPr>
          <w:color w:val="000000"/>
          <w:lang w:eastAsia="zh-CN"/>
        </w:rPr>
        <w:t>120℃</w:t>
      </w:r>
      <w:r>
        <w:rPr>
          <w:color w:val="000000"/>
          <w:lang w:eastAsia="zh-CN"/>
        </w:rPr>
        <w:t>时，锅内气体压强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199kPa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1.99×10</w:t>
      </w:r>
      <w:r>
        <w:rPr>
          <w:color w:val="000000"/>
          <w:vertAlign w:val="superscript"/>
          <w:lang w:eastAsia="zh-CN"/>
        </w:rPr>
        <w:t>5</w:t>
      </w:r>
      <w:r>
        <w:rPr>
          <w:color w:val="000000"/>
          <w:lang w:eastAsia="zh-CN"/>
        </w:rPr>
        <w:t>Pa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 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∵p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00533" cy="296024"/>
            <wp:effectExtent l="0" t="0" r="0" b="0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锅内气体对锅盖的压力：</w:t>
      </w:r>
    </w:p>
    <w:p w:rsidR="001A079D">
      <w:pPr>
        <w:spacing w:after="0"/>
      </w:pPr>
      <w:r>
        <w:rPr>
          <w:color w:val="000000"/>
        </w:rPr>
        <w:t>F</w:t>
      </w:r>
      <w:r>
        <w:rPr>
          <w:color w:val="000000"/>
        </w:rPr>
        <w:t>＝</w:t>
      </w:r>
      <w:r>
        <w:rPr>
          <w:color w:val="000000"/>
        </w:rPr>
        <w:t>ps</w:t>
      </w:r>
      <w:r>
        <w:rPr>
          <w:color w:val="000000"/>
        </w:rPr>
        <w:t>＝</w:t>
      </w:r>
      <w:r>
        <w:rPr>
          <w:color w:val="000000"/>
        </w:rPr>
        <w:t>1.99×10</w:t>
      </w:r>
      <w:r>
        <w:rPr>
          <w:color w:val="000000"/>
          <w:vertAlign w:val="superscript"/>
        </w:rPr>
        <w:t>5</w:t>
      </w:r>
      <w:r>
        <w:rPr>
          <w:color w:val="000000"/>
        </w:rPr>
        <w:t>Pa×400×10</w:t>
      </w:r>
      <w:r>
        <w:rPr>
          <w:color w:val="000000"/>
          <w:vertAlign w:val="superscript"/>
        </w:rPr>
        <w:t>﹣</w:t>
      </w:r>
      <w:r>
        <w:rPr>
          <w:color w:val="000000"/>
          <w:vertAlign w:val="superscript"/>
        </w:rPr>
        <w:t>4m2</w:t>
      </w:r>
      <w:r>
        <w:rPr>
          <w:color w:val="000000"/>
        </w:rPr>
        <w:t>＝</w:t>
      </w:r>
      <w:r>
        <w:rPr>
          <w:color w:val="000000"/>
        </w:rPr>
        <w:t>7960N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答：当锅内温度为</w:t>
      </w:r>
      <w:r>
        <w:rPr>
          <w:color w:val="000000"/>
          <w:lang w:eastAsia="zh-CN"/>
        </w:rPr>
        <w:t>120℃</w:t>
      </w:r>
      <w:r>
        <w:rPr>
          <w:color w:val="000000"/>
          <w:lang w:eastAsia="zh-CN"/>
        </w:rPr>
        <w:t>时，锅内气体对锅盖的压力是</w:t>
      </w:r>
      <w:r>
        <w:rPr>
          <w:color w:val="000000"/>
          <w:lang w:eastAsia="zh-CN"/>
        </w:rPr>
        <w:t>7960N</w:t>
      </w:r>
      <w:r>
        <w:rPr>
          <w:color w:val="000000"/>
          <w:lang w:eastAsia="zh-CN"/>
        </w:rPr>
        <w:t>；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 xml:space="preserve">2 </w:t>
      </w:r>
      <w:r>
        <w:rPr>
          <w:color w:val="000000"/>
          <w:lang w:eastAsia="zh-CN"/>
        </w:rPr>
        <w:t>）保温电阻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的阻值多大？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∵P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96024" cy="391516"/>
            <wp:effectExtent l="0" t="0" r="0" b="0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保温时电路总电阻：</w:t>
      </w:r>
    </w:p>
    <w:p w:rsidR="001A079D">
      <w:pPr>
        <w:spacing w:after="0"/>
      </w:pPr>
      <w:r>
        <w:rPr>
          <w:color w:val="000000"/>
        </w:rPr>
        <w:t>R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96024" cy="391516"/>
            <wp:effectExtent l="0" t="0" r="0" b="0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＝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697090" cy="487007"/>
            <wp:effectExtent l="0" t="0" r="0" b="0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090" cy="48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＝</w:t>
      </w:r>
      <w:r>
        <w:rPr>
          <w:color w:val="000000"/>
        </w:rPr>
        <w:t>2420Ω</w:t>
      </w:r>
      <w:r>
        <w:rPr>
          <w:color w:val="000000"/>
        </w:rPr>
        <w:t>，</w:t>
      </w:r>
    </w:p>
    <w:p w:rsidR="001A079D">
      <w:pPr>
        <w:spacing w:after="0"/>
      </w:pPr>
      <w:r>
        <w:rPr>
          <w:color w:val="000000"/>
        </w:rPr>
        <w:t>∵R</w:t>
      </w:r>
      <w:r>
        <w:rPr>
          <w:color w:val="000000"/>
        </w:rPr>
        <w:t>＝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+</w:t>
      </w:r>
      <w:r>
        <w:rPr>
          <w:color w:val="000000"/>
        </w:rPr>
        <w:t>R</w:t>
      </w:r>
      <w:r>
        <w:rPr>
          <w:color w:val="000000"/>
          <w:vertAlign w:val="subscript"/>
        </w:rPr>
        <w:t>L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1A079D">
      <w:pPr>
        <w:spacing w:after="0"/>
      </w:pPr>
      <w:r>
        <w:rPr>
          <w:color w:val="000000"/>
        </w:rPr>
        <w:t>∴R</w:t>
      </w:r>
      <w:r>
        <w:rPr>
          <w:color w:val="000000"/>
          <w:vertAlign w:val="subscript"/>
        </w:rPr>
        <w:t>2</w:t>
      </w:r>
      <w:r>
        <w:rPr>
          <w:color w:val="000000"/>
        </w:rPr>
        <w:t>＝</w:t>
      </w:r>
      <w:r>
        <w:rPr>
          <w:color w:val="000000"/>
        </w:rPr>
        <w:t>R</w:t>
      </w:r>
      <w:r>
        <w:rPr>
          <w:color w:val="000000"/>
        </w:rPr>
        <w:t>﹣</w:t>
      </w:r>
      <w:r>
        <w:rPr>
          <w:color w:val="000000"/>
        </w:rPr>
        <w:t>R</w:t>
      </w:r>
      <w:r>
        <w:rPr>
          <w:color w:val="000000"/>
          <w:vertAlign w:val="subscript"/>
        </w:rPr>
        <w:t>L</w:t>
      </w:r>
      <w:r>
        <w:rPr>
          <w:color w:val="000000"/>
        </w:rPr>
        <w:t>＝</w:t>
      </w:r>
      <w:r>
        <w:rPr>
          <w:color w:val="000000"/>
        </w:rPr>
        <w:t>2420Ω</w:t>
      </w:r>
      <w:r>
        <w:rPr>
          <w:color w:val="000000"/>
        </w:rPr>
        <w:t>﹣</w:t>
      </w:r>
      <w:r>
        <w:rPr>
          <w:color w:val="000000"/>
        </w:rPr>
        <w:t>20Ω</w:t>
      </w:r>
      <w:r>
        <w:rPr>
          <w:color w:val="000000"/>
        </w:rPr>
        <w:t>＝</w:t>
      </w:r>
      <w:r>
        <w:rPr>
          <w:color w:val="000000"/>
        </w:rPr>
        <w:t>2400Ω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答：保温电阻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的阻值</w:t>
      </w:r>
      <w:r>
        <w:rPr>
          <w:color w:val="000000"/>
          <w:lang w:eastAsia="zh-CN"/>
        </w:rPr>
        <w:t>2400</w:t>
      </w:r>
      <w:r>
        <w:rPr>
          <w:color w:val="000000"/>
        </w:rPr>
        <w:t>Ω</w:t>
      </w:r>
      <w:r>
        <w:rPr>
          <w:color w:val="000000"/>
          <w:lang w:eastAsia="zh-CN"/>
        </w:rPr>
        <w:t>；</w:t>
      </w:r>
    </w:p>
    <w:p w:rsidR="001A079D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3h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3 </w:t>
      </w:r>
      <w:r>
        <w:rPr>
          <w:noProof/>
          <w:lang w:eastAsia="zh-CN"/>
        </w:rPr>
        <w:drawing>
          <wp:inline distT="0" distB="0" distL="0" distR="0">
            <wp:extent cx="143243" cy="95491"/>
            <wp:effectExtent l="0" t="0" r="0" b="0"/>
            <wp:docPr id="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9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10m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30m</w:t>
      </w:r>
      <w:r>
        <w:rPr>
          <w:color w:val="000000"/>
          <w:lang w:eastAsia="zh-CN"/>
        </w:rPr>
        <w:t>，拉力做功</w:t>
      </w:r>
      <w:r>
        <w:rPr>
          <w:color w:val="000000"/>
          <w:lang w:eastAsia="zh-CN"/>
        </w:rPr>
        <w:t>W</w:t>
      </w:r>
      <w:r>
        <w:rPr>
          <w:color w:val="000000"/>
          <w:vertAlign w:val="subscript"/>
          <w:lang w:eastAsia="zh-CN"/>
        </w:rPr>
        <w:t>总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Fs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2.1×10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N×30m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6.3×10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>J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）解：所以拉力的功率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983564" cy="315125"/>
            <wp:effectExtent l="0" t="0" r="0" b="0"/>
            <wp:docPr id="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356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6.3×10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W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）解：绳索自由端的拉力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2.1×10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，物体重</w:t>
      </w:r>
      <w:r>
        <w:rPr>
          <w:color w:val="000000"/>
          <w:lang w:eastAsia="zh-CN"/>
        </w:rPr>
        <w:t>G</w:t>
      </w:r>
      <w:r>
        <w:rPr>
          <w:color w:val="000000"/>
          <w:vertAlign w:val="subscript"/>
          <w:lang w:eastAsia="zh-CN"/>
        </w:rPr>
        <w:t>物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6×10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，不计一切摩擦和绳重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所以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582498" cy="324676"/>
            <wp:effectExtent l="0" t="0" r="0" b="0"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498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，所以动滑轮重</w:t>
      </w:r>
      <w:r>
        <w:rPr>
          <w:color w:val="000000"/>
          <w:lang w:eastAsia="zh-CN"/>
        </w:rPr>
        <w:t>G</w:t>
      </w:r>
      <w:r>
        <w:rPr>
          <w:color w:val="000000"/>
          <w:vertAlign w:val="subscript"/>
          <w:lang w:eastAsia="zh-CN"/>
        </w:rPr>
        <w:t>动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3F−G</w:t>
      </w:r>
      <w:r>
        <w:rPr>
          <w:color w:val="000000"/>
          <w:vertAlign w:val="subscript"/>
          <w:lang w:eastAsia="zh-CN"/>
        </w:rPr>
        <w:t>物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3×2.1×10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N−6×10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300N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）解：</w:t>
      </w:r>
      <w:r>
        <w:rPr>
          <w:color w:val="000000"/>
        </w:rPr>
        <w:t>η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429717" cy="362864"/>
            <wp:effectExtent l="0" t="0" r="0" b="0"/>
            <wp:docPr id="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717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×100%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38735" cy="267373"/>
            <wp:effectExtent l="0" t="0" r="0" b="0"/>
            <wp:docPr id="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×100%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334226" cy="267373"/>
            <wp:effectExtent l="0" t="0" r="0" b="0"/>
            <wp:docPr id="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×100</w:t>
      </w:r>
      <w:r>
        <w:rPr>
          <w:color w:val="000000"/>
          <w:lang w:eastAsia="zh-CN"/>
        </w:rPr>
        <w:t>%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050404" cy="343764"/>
            <wp:effectExtent l="0" t="0" r="0" b="0"/>
            <wp:docPr id="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×100% </w:t>
      </w:r>
      <w:r>
        <w:rPr>
          <w:noProof/>
          <w:lang w:eastAsia="zh-CN"/>
        </w:rPr>
        <w:drawing>
          <wp:inline distT="0" distB="0" distL="0" distR="0">
            <wp:extent cx="162331" cy="85941"/>
            <wp:effectExtent l="0" t="0" r="0" b="0"/>
            <wp:docPr id="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85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95%   </w:t>
      </w:r>
    </w:p>
    <w:sectPr w:rsidSect="001A079D">
      <w:headerReference w:type="even" r:id="rId58"/>
      <w:footerReference w:type="default" r:id="rId5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79D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79D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1A079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1A079D" w:rsidP="00671639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1A079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94E29B7"/>
    <w:multiLevelType w:val="hybridMultilevel"/>
    <w:tmpl w:val="CED2E5F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B5A66"/>
    <w:multiLevelType w:val="hybridMultilevel"/>
    <w:tmpl w:val="7794ED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79D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1A079D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1A079D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1A079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1A079D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1A079D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1A079D"/>
    <w:rPr>
      <w:sz w:val="18"/>
      <w:szCs w:val="18"/>
    </w:rPr>
  </w:style>
  <w:style w:type="paragraph" w:customStyle="1" w:styleId="1">
    <w:name w:val="正文1"/>
    <w:qFormat/>
    <w:rsid w:val="001A079D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1A079D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1A079D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1A079D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1A079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png" /><Relationship Id="rId47" Type="http://schemas.openxmlformats.org/officeDocument/2006/relationships/image" Target="media/image42.png" /><Relationship Id="rId48" Type="http://schemas.openxmlformats.org/officeDocument/2006/relationships/image" Target="media/image43.png" /><Relationship Id="rId49" Type="http://schemas.openxmlformats.org/officeDocument/2006/relationships/image" Target="media/image44.png" /><Relationship Id="rId5" Type="http://schemas.openxmlformats.org/officeDocument/2006/relationships/customXml" Target="../customXml/item2.xml" /><Relationship Id="rId50" Type="http://schemas.openxmlformats.org/officeDocument/2006/relationships/image" Target="media/image45.png" /><Relationship Id="rId51" Type="http://schemas.openxmlformats.org/officeDocument/2006/relationships/image" Target="media/image46.png" /><Relationship Id="rId52" Type="http://schemas.openxmlformats.org/officeDocument/2006/relationships/image" Target="media/image47.png" /><Relationship Id="rId53" Type="http://schemas.openxmlformats.org/officeDocument/2006/relationships/image" Target="media/image48.png" /><Relationship Id="rId54" Type="http://schemas.openxmlformats.org/officeDocument/2006/relationships/image" Target="media/image49.png" /><Relationship Id="rId55" Type="http://schemas.openxmlformats.org/officeDocument/2006/relationships/image" Target="media/image50.png" /><Relationship Id="rId56" Type="http://schemas.openxmlformats.org/officeDocument/2006/relationships/image" Target="media/image51.png" /><Relationship Id="rId57" Type="http://schemas.openxmlformats.org/officeDocument/2006/relationships/image" Target="media/image52.png" /><Relationship Id="rId58" Type="http://schemas.openxmlformats.org/officeDocument/2006/relationships/header" Target="header1.xml" /><Relationship Id="rId59" Type="http://schemas.openxmlformats.org/officeDocument/2006/relationships/footer" Target="footer1.xml" /><Relationship Id="rId6" Type="http://schemas.openxmlformats.org/officeDocument/2006/relationships/image" Target="media/image1.png" /><Relationship Id="rId60" Type="http://schemas.openxmlformats.org/officeDocument/2006/relationships/theme" Target="theme/theme1.xml" /><Relationship Id="rId61" Type="http://schemas.openxmlformats.org/officeDocument/2006/relationships/numbering" Target="numbering.xml" /><Relationship Id="rId62" Type="http://schemas.openxmlformats.org/officeDocument/2006/relationships/styles" Target="styles.xml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704F70-2A32-4B06-8EF3-CD70EE69D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881</Words>
  <Characters>5025</Characters>
  <Application>Microsoft Office Word</Application>
  <DocSecurity>0</DocSecurity>
  <Lines>41</Lines>
  <Paragraphs>11</Paragraphs>
  <ScaleCrop>false</ScaleCrop>
  <Company/>
  <LinksUpToDate>false</LinksUpToDate>
  <CharactersWithSpaces>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2019-06-11T23:50:00Z</dcterms:created>
  <dcterms:modified xsi:type="dcterms:W3CDTF">2019-06-12T00:20:00Z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