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7506F" w:rsidP="0007506F">
      <w:pPr>
        <w:ind w:firstLine="840" w:firstLineChars="400"/>
        <w:rPr>
          <w:rFonts w:hint="eastAsia"/>
          <w:b/>
          <w:bCs/>
          <w:sz w:val="28"/>
          <w:szCs w:val="28"/>
          <w:lang w:eastAsia="zh-CN"/>
        </w:rPr>
      </w:pPr>
      <w:r>
        <w:rPr>
          <w:rFonts w:hint="eastAsia"/>
          <w:b/>
          <w:bCs/>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76pt;margin-top:804pt;mso-position-horizontal-relative:page;mso-position-vertical-relative:top-margin-area;position:absolute;width:27pt;z-index:251658240">
            <v:imagedata r:id="rId6" o:title=""/>
          </v:shape>
        </w:pict>
      </w:r>
      <w:r>
        <w:rPr>
          <w:rFonts w:hint="eastAsia"/>
          <w:b/>
          <w:bCs/>
          <w:sz w:val="28"/>
          <w:szCs w:val="28"/>
          <w:lang w:eastAsia="zh-CN"/>
        </w:rPr>
        <w:t>2019</w:t>
      </w:r>
      <w:r>
        <w:rPr>
          <w:rFonts w:hint="eastAsia"/>
          <w:b/>
          <w:bCs/>
          <w:sz w:val="28"/>
          <w:szCs w:val="28"/>
          <w:lang w:eastAsia="zh-CN"/>
        </w:rPr>
        <w:t>年广东省茂名市中考</w:t>
      </w:r>
      <w:r w:rsidRPr="000B3170">
        <w:rPr>
          <w:rFonts w:hint="eastAsia"/>
          <w:b/>
          <w:bCs/>
          <w:sz w:val="44"/>
          <w:szCs w:val="44"/>
          <w:lang w:eastAsia="zh-CN"/>
        </w:rPr>
        <w:t>物理</w:t>
      </w:r>
      <w:r>
        <w:rPr>
          <w:rFonts w:hint="eastAsia"/>
          <w:b/>
          <w:bCs/>
          <w:sz w:val="28"/>
          <w:szCs w:val="28"/>
          <w:lang w:eastAsia="zh-CN"/>
        </w:rPr>
        <w:t>最后一次仿真模拟冲刺试卷</w:t>
      </w:r>
    </w:p>
    <w:p w:rsidR="0007506F" w:rsidRPr="000B3170" w:rsidP="0007506F">
      <w:pPr>
        <w:jc w:val="center"/>
        <w:rPr>
          <w:lang w:eastAsia="zh-CN"/>
        </w:rPr>
      </w:pPr>
      <w:r w:rsidRPr="000B3170">
        <w:rPr>
          <w:rFonts w:hint="eastAsia"/>
          <w:bCs/>
          <w:sz w:val="28"/>
          <w:szCs w:val="28"/>
          <w:lang w:eastAsia="zh-CN"/>
        </w:rPr>
        <w:t>时量：</w:t>
      </w:r>
      <w:r w:rsidRPr="000B3170">
        <w:rPr>
          <w:rFonts w:hint="eastAsia"/>
          <w:bCs/>
          <w:sz w:val="28"/>
          <w:szCs w:val="28"/>
          <w:lang w:eastAsia="zh-CN"/>
        </w:rPr>
        <w:t>90</w:t>
      </w:r>
      <w:r w:rsidRPr="000B3170">
        <w:rPr>
          <w:rFonts w:hint="eastAsia"/>
          <w:bCs/>
          <w:sz w:val="28"/>
          <w:szCs w:val="28"/>
          <w:lang w:eastAsia="zh-CN"/>
        </w:rPr>
        <w:t>分钟，满分</w:t>
      </w:r>
      <w:r w:rsidRPr="000B3170">
        <w:rPr>
          <w:rFonts w:hint="eastAsia"/>
          <w:bCs/>
          <w:sz w:val="28"/>
          <w:szCs w:val="28"/>
          <w:lang w:eastAsia="zh-CN"/>
        </w:rPr>
        <w:t>;100</w:t>
      </w:r>
      <w:r w:rsidRPr="000B3170">
        <w:rPr>
          <w:rFonts w:hint="eastAsia"/>
          <w:bCs/>
          <w:sz w:val="28"/>
          <w:szCs w:val="28"/>
          <w:lang w:eastAsia="zh-CN"/>
        </w:rPr>
        <w:t>分</w:t>
      </w:r>
    </w:p>
    <w:p w:rsidR="004E6B51">
      <w:pPr>
        <w:rPr>
          <w:lang w:eastAsia="zh-CN"/>
        </w:rPr>
      </w:pPr>
      <w:r>
        <w:rPr>
          <w:b/>
          <w:bCs/>
          <w:sz w:val="24"/>
          <w:szCs w:val="24"/>
          <w:lang w:eastAsia="zh-CN"/>
        </w:rPr>
        <w:t>一、单项选择题（</w:t>
      </w:r>
      <w:r w:rsidR="0009375E">
        <w:rPr>
          <w:rFonts w:hint="eastAsia"/>
          <w:b/>
          <w:bCs/>
          <w:sz w:val="24"/>
          <w:szCs w:val="24"/>
          <w:lang w:eastAsia="zh-CN"/>
        </w:rPr>
        <w:t>每个</w:t>
      </w:r>
      <w:r w:rsidR="0009375E">
        <w:rPr>
          <w:rFonts w:hint="eastAsia"/>
          <w:b/>
          <w:bCs/>
          <w:sz w:val="24"/>
          <w:szCs w:val="24"/>
          <w:lang w:eastAsia="zh-CN"/>
        </w:rPr>
        <w:t>2</w:t>
      </w:r>
      <w:r w:rsidR="0009375E">
        <w:rPr>
          <w:rFonts w:hint="eastAsia"/>
          <w:b/>
          <w:bCs/>
          <w:sz w:val="24"/>
          <w:szCs w:val="24"/>
          <w:lang w:eastAsia="zh-CN"/>
        </w:rPr>
        <w:t>分</w:t>
      </w:r>
      <w:r>
        <w:rPr>
          <w:b/>
          <w:bCs/>
          <w:sz w:val="24"/>
          <w:szCs w:val="24"/>
          <w:lang w:eastAsia="zh-CN"/>
        </w:rPr>
        <w:t>；共</w:t>
      </w:r>
      <w:r>
        <w:rPr>
          <w:b/>
          <w:bCs/>
          <w:sz w:val="24"/>
          <w:szCs w:val="24"/>
          <w:lang w:eastAsia="zh-CN"/>
        </w:rPr>
        <w:t>14</w:t>
      </w:r>
      <w:r>
        <w:rPr>
          <w:b/>
          <w:bCs/>
          <w:sz w:val="24"/>
          <w:szCs w:val="24"/>
          <w:lang w:eastAsia="zh-CN"/>
        </w:rPr>
        <w:t>分）</w:t>
      </w:r>
    </w:p>
    <w:p w:rsidR="004E6B51">
      <w:pPr>
        <w:spacing w:after="0"/>
        <w:rPr>
          <w:lang w:eastAsia="zh-CN"/>
        </w:rPr>
      </w:pPr>
      <w:r>
        <w:rPr>
          <w:color w:val="000000"/>
          <w:lang w:eastAsia="zh-CN"/>
        </w:rPr>
        <w:t>1.</w:t>
      </w:r>
      <w:r>
        <w:rPr>
          <w:color w:val="000000"/>
          <w:lang w:eastAsia="zh-CN"/>
        </w:rPr>
        <w:t>如图所示的现象中，由于光的折射形成的是（</w:t>
      </w:r>
      <w:r>
        <w:rPr>
          <w:color w:val="000000"/>
          <w:lang w:eastAsia="zh-CN"/>
        </w:rPr>
        <w:t xml:space="preserve">  </w:t>
      </w:r>
      <w:r w:rsidR="0009375E">
        <w:rPr>
          <w:rFonts w:hint="eastAsia"/>
          <w:color w:val="000000"/>
          <w:lang w:eastAsia="zh-CN"/>
        </w:rPr>
        <w:t xml:space="preserve">    </w:t>
      </w:r>
      <w:r>
        <w:rPr>
          <w:color w:val="000000"/>
          <w:lang w:eastAsia="zh-CN"/>
        </w:rPr>
        <w:t> </w:t>
      </w:r>
      <w:r>
        <w:rPr>
          <w:color w:val="000000"/>
          <w:lang w:eastAsia="zh-CN"/>
        </w:rPr>
        <w:t>）</w:t>
      </w:r>
      <w:r>
        <w:rPr>
          <w:color w:val="000000"/>
          <w:lang w:eastAsia="zh-CN"/>
        </w:rPr>
        <w:t xml:space="preserve">            </w:t>
      </w:r>
    </w:p>
    <w:p w:rsidR="0009375E">
      <w:pPr>
        <w:spacing w:after="0"/>
        <w:ind w:left="150"/>
        <w:rPr>
          <w:rFonts w:hint="eastAsia"/>
          <w:color w:val="000000"/>
          <w:lang w:eastAsia="zh-CN"/>
        </w:rPr>
      </w:pPr>
      <w:r>
        <w:rPr>
          <w:color w:val="000000"/>
          <w:lang w:eastAsia="zh-CN"/>
        </w:rPr>
        <w:t>A. </w:t>
      </w:r>
      <w:r>
        <w:rPr>
          <w:noProof/>
          <w:lang w:eastAsia="zh-CN"/>
        </w:rPr>
        <w:drawing>
          <wp:inline distT="0" distB="0" distL="0" distR="0">
            <wp:extent cx="981075" cy="925684"/>
            <wp:effectExtent l="1905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983564" cy="928033"/>
                    </a:xfrm>
                    <a:prstGeom prst="rect">
                      <a:avLst/>
                    </a:prstGeom>
                  </pic:spPr>
                </pic:pic>
              </a:graphicData>
            </a:graphic>
          </wp:inline>
        </w:drawing>
      </w:r>
      <w:r>
        <w:rPr>
          <w:color w:val="000000"/>
          <w:lang w:eastAsia="zh-CN"/>
        </w:rPr>
        <w:t>              </w:t>
      </w:r>
      <w:r>
        <w:rPr>
          <w:color w:val="000000"/>
          <w:lang w:eastAsia="zh-CN"/>
        </w:rPr>
        <w:t>B. </w:t>
      </w:r>
      <w:r>
        <w:rPr>
          <w:noProof/>
          <w:lang w:eastAsia="zh-CN"/>
        </w:rPr>
        <w:drawing>
          <wp:inline distT="0" distB="0" distL="0" distR="0">
            <wp:extent cx="787931" cy="876300"/>
            <wp:effectExtent l="1905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789926" cy="878519"/>
                    </a:xfrm>
                    <a:prstGeom prst="rect">
                      <a:avLst/>
                    </a:prstGeom>
                  </pic:spPr>
                </pic:pic>
              </a:graphicData>
            </a:graphic>
          </wp:inline>
        </w:drawing>
      </w:r>
      <w:r>
        <w:rPr>
          <w:lang w:eastAsia="zh-CN"/>
        </w:rPr>
        <w:t xml:space="preserve"> </w:t>
      </w:r>
      <w:r>
        <w:rPr>
          <w:rFonts w:hint="eastAsia"/>
          <w:lang w:eastAsia="zh-CN"/>
        </w:rPr>
        <w:t xml:space="preserve">    </w:t>
      </w:r>
      <w:r>
        <w:rPr>
          <w:color w:val="000000"/>
          <w:lang w:eastAsia="zh-CN"/>
        </w:rPr>
        <w:t>C. </w:t>
      </w:r>
      <w:r>
        <w:rPr>
          <w:noProof/>
          <w:lang w:eastAsia="zh-CN"/>
        </w:rPr>
        <w:drawing>
          <wp:inline distT="0" distB="0" distL="0" distR="0">
            <wp:extent cx="914400" cy="850606"/>
            <wp:effectExtent l="1905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916717" cy="852761"/>
                    </a:xfrm>
                    <a:prstGeom prst="rect">
                      <a:avLst/>
                    </a:prstGeom>
                  </pic:spPr>
                </pic:pic>
              </a:graphicData>
            </a:graphic>
          </wp:inline>
        </w:drawing>
      </w:r>
      <w:r>
        <w:rPr>
          <w:color w:val="000000"/>
          <w:lang w:eastAsia="zh-CN"/>
        </w:rPr>
        <w:t>             </w:t>
      </w:r>
      <w:r>
        <w:rPr>
          <w:color w:val="000000"/>
          <w:lang w:eastAsia="zh-CN"/>
        </w:rPr>
        <w:t>  D. </w:t>
      </w:r>
      <w:r>
        <w:rPr>
          <w:noProof/>
          <w:lang w:eastAsia="zh-CN"/>
        </w:rPr>
        <w:drawing>
          <wp:inline distT="0" distB="0" distL="0" distR="0">
            <wp:extent cx="952500" cy="1013666"/>
            <wp:effectExtent l="1905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954912" cy="1016233"/>
                    </a:xfrm>
                    <a:prstGeom prst="rect">
                      <a:avLst/>
                    </a:prstGeom>
                  </pic:spPr>
                </pic:pic>
              </a:graphicData>
            </a:graphic>
          </wp:inline>
        </w:drawing>
      </w:r>
    </w:p>
    <w:p w:rsidR="004E6B51" w:rsidP="0009375E">
      <w:pPr>
        <w:spacing w:after="0"/>
        <w:ind w:left="150" w:firstLine="630" w:firstLineChars="300"/>
        <w:rPr>
          <w:lang w:eastAsia="zh-CN"/>
        </w:rPr>
      </w:pPr>
      <w:r>
        <w:rPr>
          <w:color w:val="000000"/>
          <w:lang w:eastAsia="zh-CN"/>
        </w:rPr>
        <w:t>树荫</w:t>
      </w:r>
      <w:r>
        <w:rPr>
          <w:color w:val="000000"/>
          <w:lang w:eastAsia="zh-CN"/>
        </w:rPr>
        <w:t>下的光斑</w:t>
      </w:r>
      <w:r>
        <w:rPr>
          <w:rFonts w:hint="eastAsia"/>
          <w:color w:val="000000"/>
          <w:lang w:eastAsia="zh-CN"/>
        </w:rPr>
        <w:t xml:space="preserve">           </w:t>
      </w:r>
      <w:r>
        <w:rPr>
          <w:color w:val="000000"/>
          <w:lang w:eastAsia="zh-CN"/>
        </w:rPr>
        <w:t>手影</w:t>
      </w:r>
      <w:r>
        <w:rPr>
          <w:color w:val="000000"/>
          <w:lang w:eastAsia="zh-CN"/>
        </w:rPr>
        <w:t>  </w:t>
      </w:r>
      <w:r>
        <w:rPr>
          <w:rFonts w:hint="eastAsia"/>
          <w:color w:val="000000"/>
          <w:lang w:eastAsia="zh-CN"/>
        </w:rPr>
        <w:t xml:space="preserve">             </w:t>
      </w:r>
      <w:r>
        <w:rPr>
          <w:color w:val="000000"/>
          <w:lang w:eastAsia="zh-CN"/>
        </w:rPr>
        <w:t>月亮的</w:t>
      </w:r>
      <w:r>
        <w:rPr>
          <w:color w:val="000000"/>
          <w:lang w:eastAsia="zh-CN"/>
        </w:rPr>
        <w:t>“</w:t>
      </w:r>
      <w:r>
        <w:rPr>
          <w:color w:val="000000"/>
          <w:lang w:eastAsia="zh-CN"/>
        </w:rPr>
        <w:t>倒影</w:t>
      </w:r>
      <w:r>
        <w:rPr>
          <w:color w:val="000000"/>
          <w:lang w:eastAsia="zh-CN"/>
        </w:rPr>
        <w:t>”</w:t>
      </w:r>
      <w:r>
        <w:rPr>
          <w:rFonts w:hint="eastAsia"/>
          <w:color w:val="000000"/>
          <w:lang w:eastAsia="zh-CN"/>
        </w:rPr>
        <w:t xml:space="preserve">            </w:t>
      </w:r>
      <w:r>
        <w:rPr>
          <w:color w:val="000000"/>
          <w:lang w:eastAsia="zh-CN"/>
        </w:rPr>
        <w:t> </w:t>
      </w:r>
      <w:r w:rsidR="00100020">
        <w:rPr>
          <w:color w:val="000000"/>
          <w:lang w:eastAsia="zh-CN"/>
        </w:rPr>
        <w:t>笔</w:t>
      </w:r>
      <w:r w:rsidR="00100020">
        <w:rPr>
          <w:color w:val="000000"/>
          <w:lang w:eastAsia="zh-CN"/>
        </w:rPr>
        <w:t>“</w:t>
      </w:r>
      <w:r w:rsidR="00100020">
        <w:rPr>
          <w:color w:val="000000"/>
          <w:lang w:eastAsia="zh-CN"/>
        </w:rPr>
        <w:t>折断</w:t>
      </w:r>
      <w:r w:rsidR="00100020">
        <w:rPr>
          <w:color w:val="000000"/>
          <w:lang w:eastAsia="zh-CN"/>
        </w:rPr>
        <w:t>”</w:t>
      </w:r>
      <w:r w:rsidR="00100020">
        <w:rPr>
          <w:color w:val="000000"/>
          <w:lang w:eastAsia="zh-CN"/>
        </w:rPr>
        <w:t>了</w:t>
      </w:r>
    </w:p>
    <w:p w:rsidR="004E6B51">
      <w:pPr>
        <w:spacing w:after="0"/>
        <w:rPr>
          <w:lang w:eastAsia="zh-CN"/>
        </w:rPr>
      </w:pPr>
      <w:r>
        <w:rPr>
          <w:color w:val="000000"/>
          <w:lang w:eastAsia="zh-CN"/>
        </w:rPr>
        <w:t>2.</w:t>
      </w:r>
      <w:r>
        <w:rPr>
          <w:color w:val="000000"/>
          <w:lang w:eastAsia="zh-CN"/>
        </w:rPr>
        <w:t>电灯是以下哪位科学家发明的（</w:t>
      </w:r>
      <w:r>
        <w:rPr>
          <w:color w:val="000000"/>
          <w:lang w:eastAsia="zh-CN"/>
        </w:rPr>
        <w:t xml:space="preserve">   </w:t>
      </w:r>
      <w:r w:rsidR="0009375E">
        <w:rPr>
          <w:rFonts w:hint="eastAsia"/>
          <w:color w:val="000000"/>
          <w:lang w:eastAsia="zh-CN"/>
        </w:rPr>
        <w:t xml:space="preserve">    </w:t>
      </w:r>
      <w:r>
        <w:rPr>
          <w:color w:val="000000"/>
          <w:lang w:eastAsia="zh-CN"/>
        </w:rPr>
        <w:t>）</w:t>
      </w:r>
      <w:r>
        <w:rPr>
          <w:color w:val="000000"/>
          <w:lang w:eastAsia="zh-CN"/>
        </w:rPr>
        <w:t xml:space="preserve">            </w:t>
      </w:r>
    </w:p>
    <w:p w:rsidR="004E6B51">
      <w:pPr>
        <w:spacing w:after="0"/>
        <w:ind w:left="150"/>
        <w:rPr>
          <w:lang w:eastAsia="zh-CN"/>
        </w:rPr>
      </w:pPr>
      <w:r>
        <w:rPr>
          <w:color w:val="000000"/>
          <w:lang w:eastAsia="zh-CN"/>
        </w:rPr>
        <w:t>A. </w:t>
      </w:r>
      <w:r>
        <w:rPr>
          <w:color w:val="000000"/>
          <w:lang w:eastAsia="zh-CN"/>
        </w:rPr>
        <w:t>爱迪生</w:t>
      </w:r>
      <w:r>
        <w:rPr>
          <w:color w:val="000000"/>
          <w:lang w:eastAsia="zh-CN"/>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爱恩斯坦</w:t>
      </w:r>
      <w:r>
        <w:rPr>
          <w:color w:val="000000"/>
          <w:lang w:eastAsia="zh-CN"/>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伽利略</w:t>
      </w:r>
      <w:r>
        <w:rPr>
          <w:color w:val="000000"/>
          <w:lang w:eastAsia="zh-CN"/>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波尔</w:t>
      </w:r>
    </w:p>
    <w:p w:rsidR="004E6B51" w:rsidRPr="0009375E">
      <w:pPr>
        <w:spacing w:after="0"/>
        <w:rPr>
          <w:lang w:eastAsia="zh-CN"/>
        </w:rPr>
      </w:pPr>
      <w:r>
        <w:rPr>
          <w:color w:val="000000"/>
          <w:lang w:eastAsia="zh-CN"/>
        </w:rPr>
        <w:t>3.</w:t>
      </w:r>
      <w:r>
        <w:rPr>
          <w:color w:val="000000"/>
          <w:lang w:eastAsia="zh-CN"/>
        </w:rPr>
        <w:t>关于声现象，下列说法正确的是（　</w:t>
      </w:r>
      <w:r w:rsidR="0009375E">
        <w:rPr>
          <w:rFonts w:hint="eastAsia"/>
          <w:color w:val="000000"/>
          <w:lang w:eastAsia="zh-CN"/>
        </w:rPr>
        <w:t xml:space="preserve"> </w:t>
      </w:r>
      <w:r>
        <w:rPr>
          <w:color w:val="000000"/>
          <w:lang w:eastAsia="zh-CN"/>
        </w:rPr>
        <w:t>　）</w:t>
      </w:r>
    </w:p>
    <w:p w:rsidR="004E6B51">
      <w:pPr>
        <w:spacing w:after="0"/>
        <w:ind w:left="150"/>
        <w:rPr>
          <w:lang w:eastAsia="zh-CN"/>
        </w:rPr>
      </w:pPr>
      <w:r>
        <w:rPr>
          <w:color w:val="000000"/>
          <w:lang w:eastAsia="zh-CN"/>
        </w:rPr>
        <w:t>A. </w:t>
      </w:r>
      <w:r>
        <w:rPr>
          <w:color w:val="000000"/>
          <w:lang w:eastAsia="zh-CN"/>
        </w:rPr>
        <w:t>公路旁安装隔音墙是为了在声源处减弱噪声</w:t>
      </w:r>
      <w:r>
        <w:rPr>
          <w:lang w:eastAsia="zh-CN"/>
        </w:rPr>
        <w:br/>
      </w:r>
      <w:r>
        <w:rPr>
          <w:color w:val="000000"/>
          <w:lang w:eastAsia="zh-CN"/>
        </w:rPr>
        <w:t>B. </w:t>
      </w:r>
      <w:r>
        <w:rPr>
          <w:color w:val="000000"/>
          <w:lang w:eastAsia="zh-CN"/>
        </w:rPr>
        <w:t>诗句</w:t>
      </w:r>
      <w:r>
        <w:rPr>
          <w:color w:val="000000"/>
          <w:lang w:eastAsia="zh-CN"/>
        </w:rPr>
        <w:t>“</w:t>
      </w:r>
      <w:r>
        <w:rPr>
          <w:color w:val="000000"/>
          <w:lang w:eastAsia="zh-CN"/>
        </w:rPr>
        <w:t>不敢高声语，恐惊天上人</w:t>
      </w:r>
      <w:r>
        <w:rPr>
          <w:color w:val="000000"/>
          <w:lang w:eastAsia="zh-CN"/>
        </w:rPr>
        <w:t>”</w:t>
      </w:r>
      <w:r>
        <w:rPr>
          <w:color w:val="000000"/>
          <w:lang w:eastAsia="zh-CN"/>
        </w:rPr>
        <w:t>的</w:t>
      </w:r>
      <w:r>
        <w:rPr>
          <w:color w:val="000000"/>
          <w:lang w:eastAsia="zh-CN"/>
        </w:rPr>
        <w:t>“</w:t>
      </w:r>
      <w:r>
        <w:rPr>
          <w:color w:val="000000"/>
          <w:lang w:eastAsia="zh-CN"/>
        </w:rPr>
        <w:t>高</w:t>
      </w:r>
      <w:r>
        <w:rPr>
          <w:color w:val="000000"/>
          <w:lang w:eastAsia="zh-CN"/>
        </w:rPr>
        <w:t>”</w:t>
      </w:r>
      <w:r>
        <w:rPr>
          <w:color w:val="000000"/>
          <w:lang w:eastAsia="zh-CN"/>
        </w:rPr>
        <w:t>指声音的音调高</w:t>
      </w:r>
      <w:r>
        <w:rPr>
          <w:lang w:eastAsia="zh-CN"/>
        </w:rPr>
        <w:br/>
      </w:r>
      <w:r>
        <w:rPr>
          <w:color w:val="000000"/>
          <w:lang w:eastAsia="zh-CN"/>
        </w:rPr>
        <w:t>C. </w:t>
      </w:r>
      <w:r>
        <w:rPr>
          <w:color w:val="000000"/>
          <w:lang w:eastAsia="zh-CN"/>
        </w:rPr>
        <w:t>只要物体振动就一定能听到声音</w:t>
      </w:r>
      <w:r>
        <w:rPr>
          <w:lang w:eastAsia="zh-CN"/>
        </w:rPr>
        <w:br/>
      </w:r>
      <w:r>
        <w:rPr>
          <w:color w:val="000000"/>
          <w:lang w:eastAsia="zh-CN"/>
        </w:rPr>
        <w:t>D. </w:t>
      </w:r>
      <w:r>
        <w:rPr>
          <w:color w:val="000000"/>
          <w:lang w:eastAsia="zh-CN"/>
        </w:rPr>
        <w:t>回声是声波反射形成的</w:t>
      </w:r>
    </w:p>
    <w:p w:rsidR="004E6B51">
      <w:pPr>
        <w:spacing w:after="0"/>
        <w:rPr>
          <w:rFonts w:hint="eastAsia"/>
          <w:lang w:eastAsia="zh-CN"/>
        </w:rPr>
      </w:pPr>
      <w:r>
        <w:rPr>
          <w:color w:val="000000"/>
          <w:lang w:eastAsia="zh-CN"/>
        </w:rPr>
        <w:t>4.</w:t>
      </w:r>
      <w:r>
        <w:rPr>
          <w:color w:val="000000"/>
          <w:lang w:eastAsia="zh-CN"/>
        </w:rPr>
        <w:t>对某固态物质加热时，其温度随时间的变化</w:t>
      </w:r>
      <w:r>
        <w:rPr>
          <w:color w:val="000000"/>
          <w:lang w:eastAsia="zh-CN"/>
        </w:rPr>
        <w:t>图象</w:t>
      </w:r>
      <w:r>
        <w:rPr>
          <w:color w:val="000000"/>
          <w:lang w:eastAsia="zh-CN"/>
        </w:rPr>
        <w:t>如图</w:t>
      </w:r>
      <w:r>
        <w:rPr>
          <w:color w:val="000000"/>
          <w:lang w:eastAsia="zh-CN"/>
        </w:rPr>
        <w:t>所示，以下从</w:t>
      </w:r>
      <w:r>
        <w:rPr>
          <w:color w:val="000000"/>
          <w:lang w:eastAsia="zh-CN"/>
        </w:rPr>
        <w:t>图象</w:t>
      </w:r>
      <w:r>
        <w:rPr>
          <w:color w:val="000000"/>
          <w:lang w:eastAsia="zh-CN"/>
        </w:rPr>
        <w:t>中获得的信息正确的是（</w:t>
      </w:r>
      <w:r>
        <w:rPr>
          <w:color w:val="000000"/>
          <w:lang w:eastAsia="zh-CN"/>
        </w:rPr>
        <w:t xml:space="preserve">   </w:t>
      </w:r>
      <w:r w:rsidR="0009375E">
        <w:rPr>
          <w:rFonts w:hint="eastAsia"/>
          <w:color w:val="000000"/>
          <w:lang w:eastAsia="zh-CN"/>
        </w:rPr>
        <w:t xml:space="preserve">   </w:t>
      </w:r>
      <w:r>
        <w:rPr>
          <w:color w:val="000000"/>
          <w:lang w:eastAsia="zh-CN"/>
        </w:rPr>
        <w:t>）</w:t>
      </w:r>
      <w:r>
        <w:rPr>
          <w:color w:val="000000"/>
          <w:lang w:eastAsia="zh-CN"/>
        </w:rPr>
        <w:t xml:space="preserve">  </w:t>
      </w:r>
    </w:p>
    <w:p w:rsidR="0009375E">
      <w:pPr>
        <w:spacing w:after="0"/>
        <w:ind w:left="150"/>
        <w:rPr>
          <w:rFonts w:hint="eastAsia"/>
          <w:color w:val="000000"/>
          <w:lang w:eastAsia="zh-CN"/>
        </w:rPr>
      </w:pPr>
      <w:r>
        <w:rPr>
          <w:noProof/>
          <w:color w:val="000000"/>
          <w:lang w:eastAsia="zh-CN"/>
        </w:rPr>
        <w:drawing>
          <wp:anchor distT="0" distB="0" distL="114300" distR="114300" simplePos="0" relativeHeight="251659264" behindDoc="0" locked="0" layoutInCell="1" allowOverlap="1">
            <wp:simplePos x="0" y="0"/>
            <wp:positionH relativeFrom="column">
              <wp:posOffset>4794885</wp:posOffset>
            </wp:positionH>
            <wp:positionV relativeFrom="paragraph">
              <wp:posOffset>27305</wp:posOffset>
            </wp:positionV>
            <wp:extent cx="1276350" cy="819150"/>
            <wp:effectExtent l="19050" t="0" r="0" b="0"/>
            <wp:wrapSquare wrapText="bothSides"/>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276350" cy="819150"/>
                    </a:xfrm>
                    <a:prstGeom prst="rect">
                      <a:avLst/>
                    </a:prstGeom>
                  </pic:spPr>
                </pic:pic>
              </a:graphicData>
            </a:graphic>
          </wp:anchor>
        </w:drawing>
      </w:r>
      <w:r w:rsidR="00100020">
        <w:rPr>
          <w:color w:val="000000"/>
          <w:lang w:eastAsia="zh-CN"/>
        </w:rPr>
        <w:t>A. </w:t>
      </w:r>
      <w:r w:rsidR="00100020">
        <w:rPr>
          <w:color w:val="000000"/>
          <w:lang w:eastAsia="zh-CN"/>
        </w:rPr>
        <w:t>bc</w:t>
      </w:r>
      <w:r w:rsidR="00100020">
        <w:rPr>
          <w:color w:val="000000"/>
          <w:lang w:eastAsia="zh-CN"/>
        </w:rPr>
        <w:t>段物质处于固液共存状态</w:t>
      </w:r>
      <w:r w:rsidR="00100020">
        <w:rPr>
          <w:color w:val="000000"/>
          <w:lang w:eastAsia="zh-CN"/>
        </w:rPr>
        <w:t>                                </w:t>
      </w:r>
      <w:r w:rsidR="00100020">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p>
    <w:p w:rsidR="0009375E">
      <w:pPr>
        <w:spacing w:after="0"/>
        <w:ind w:left="150"/>
        <w:rPr>
          <w:rFonts w:hint="eastAsia"/>
          <w:color w:val="000000"/>
          <w:lang w:eastAsia="zh-CN"/>
        </w:rPr>
      </w:pPr>
      <w:r>
        <w:rPr>
          <w:color w:val="000000"/>
          <w:lang w:eastAsia="zh-CN"/>
        </w:rPr>
        <w:t>B. </w:t>
      </w:r>
      <w:r>
        <w:rPr>
          <w:color w:val="000000"/>
          <w:lang w:eastAsia="zh-CN"/>
        </w:rPr>
        <w:t>该固态物质是非晶体</w:t>
      </w:r>
      <w:r>
        <w:rPr>
          <w:lang w:eastAsia="zh-CN"/>
        </w:rPr>
        <w:br/>
      </w:r>
      <w:r>
        <w:rPr>
          <w:color w:val="000000"/>
          <w:lang w:eastAsia="zh-CN"/>
        </w:rPr>
        <w:t>C. </w:t>
      </w:r>
      <w:r>
        <w:rPr>
          <w:color w:val="000000"/>
          <w:lang w:eastAsia="zh-CN"/>
        </w:rPr>
        <w:t>该物质从固态变为液态时比热容增大</w:t>
      </w:r>
      <w:r>
        <w:rPr>
          <w:color w:val="000000"/>
          <w:lang w:eastAsia="zh-CN"/>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4E6B51">
      <w:pPr>
        <w:spacing w:after="0"/>
        <w:ind w:left="150"/>
        <w:rPr>
          <w:lang w:eastAsia="zh-CN"/>
        </w:rPr>
      </w:pPr>
      <w:r>
        <w:rPr>
          <w:color w:val="000000"/>
          <w:lang w:eastAsia="zh-CN"/>
        </w:rPr>
        <w:t>D. a</w:t>
      </w:r>
      <w:r>
        <w:rPr>
          <w:color w:val="000000"/>
          <w:lang w:eastAsia="zh-CN"/>
        </w:rPr>
        <w:t>到</w:t>
      </w:r>
      <w:r>
        <w:rPr>
          <w:color w:val="000000"/>
          <w:lang w:eastAsia="zh-CN"/>
        </w:rPr>
        <w:t>b</w:t>
      </w:r>
      <w:r>
        <w:rPr>
          <w:color w:val="000000"/>
          <w:lang w:eastAsia="zh-CN"/>
        </w:rPr>
        <w:t>的过程中物体的内能不变</w:t>
      </w:r>
    </w:p>
    <w:p w:rsidR="004E6B51" w:rsidRPr="0009375E">
      <w:pPr>
        <w:spacing w:after="0"/>
        <w:rPr>
          <w:lang w:eastAsia="zh-CN"/>
        </w:rPr>
      </w:pPr>
      <w:r>
        <w:rPr>
          <w:color w:val="000000"/>
          <w:lang w:eastAsia="zh-CN"/>
        </w:rPr>
        <w:t>5.</w:t>
      </w:r>
      <w:r>
        <w:rPr>
          <w:color w:val="000000"/>
          <w:lang w:eastAsia="zh-CN"/>
        </w:rPr>
        <w:t>一名空降兵的质量为</w:t>
      </w:r>
      <w:r>
        <w:rPr>
          <w:color w:val="000000"/>
          <w:lang w:eastAsia="zh-CN"/>
        </w:rPr>
        <w:t>60kg.</w:t>
      </w:r>
      <w:r>
        <w:rPr>
          <w:color w:val="000000"/>
          <w:lang w:eastAsia="zh-CN"/>
        </w:rPr>
        <w:t>他随身所带的装备</w:t>
      </w:r>
      <w:r>
        <w:rPr>
          <w:color w:val="000000"/>
          <w:lang w:eastAsia="zh-CN"/>
        </w:rPr>
        <w:t>(</w:t>
      </w:r>
      <w:r>
        <w:rPr>
          <w:color w:val="000000"/>
          <w:lang w:eastAsia="zh-CN"/>
        </w:rPr>
        <w:t>包括降落伞和武器</w:t>
      </w:r>
      <w:r>
        <w:rPr>
          <w:color w:val="000000"/>
          <w:lang w:eastAsia="zh-CN"/>
        </w:rPr>
        <w:t>)</w:t>
      </w:r>
      <w:r>
        <w:rPr>
          <w:color w:val="000000"/>
          <w:lang w:eastAsia="zh-CN"/>
        </w:rPr>
        <w:t>总重为</w:t>
      </w:r>
      <w:r>
        <w:rPr>
          <w:color w:val="000000"/>
          <w:lang w:eastAsia="zh-CN"/>
        </w:rPr>
        <w:t>200N</w:t>
      </w:r>
      <w:r>
        <w:rPr>
          <w:color w:val="000000"/>
          <w:lang w:eastAsia="zh-CN"/>
        </w:rPr>
        <w:t>。在匀速下落过程中，若在竖直向上只受空气阻力和重力的作用，则他与所带装备所受的空气阻力为（</w:t>
      </w:r>
      <w:r>
        <w:rPr>
          <w:color w:val="000000"/>
          <w:lang w:eastAsia="zh-CN"/>
        </w:rPr>
        <w:t>  </w:t>
      </w:r>
      <w:r w:rsidR="0009375E">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4E6B51">
      <w:pPr>
        <w:spacing w:after="0"/>
        <w:ind w:left="150"/>
        <w:rPr>
          <w:lang w:eastAsia="zh-CN"/>
        </w:rPr>
      </w:pPr>
      <w:r>
        <w:rPr>
          <w:color w:val="000000"/>
          <w:lang w:eastAsia="zh-CN"/>
        </w:rPr>
        <w:t>A. ON           </w:t>
      </w:r>
      <w:r>
        <w:rPr>
          <w:color w:val="000000"/>
          <w:lang w:eastAsia="zh-CN"/>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B. 260N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C. 788N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D. 388N</w:t>
      </w:r>
    </w:p>
    <w:p w:rsidR="004E6B51">
      <w:pPr>
        <w:spacing w:after="0"/>
        <w:rPr>
          <w:lang w:eastAsia="zh-CN"/>
        </w:rPr>
      </w:pPr>
      <w:r>
        <w:rPr>
          <w:noProof/>
          <w:color w:val="000000"/>
          <w:lang w:eastAsia="zh-CN"/>
        </w:rPr>
        <w:drawing>
          <wp:anchor distT="0" distB="0" distL="114300" distR="114300" simplePos="0" relativeHeight="251660288" behindDoc="0" locked="0" layoutInCell="1" allowOverlap="1">
            <wp:simplePos x="0" y="0"/>
            <wp:positionH relativeFrom="column">
              <wp:posOffset>4775835</wp:posOffset>
            </wp:positionH>
            <wp:positionV relativeFrom="paragraph">
              <wp:posOffset>296545</wp:posOffset>
            </wp:positionV>
            <wp:extent cx="1276350" cy="923925"/>
            <wp:effectExtent l="19050" t="0" r="0" b="0"/>
            <wp:wrapSquare wrapText="bothSides"/>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276350" cy="923925"/>
                    </a:xfrm>
                    <a:prstGeom prst="rect">
                      <a:avLst/>
                    </a:prstGeom>
                  </pic:spPr>
                </pic:pic>
              </a:graphicData>
            </a:graphic>
          </wp:anchor>
        </w:drawing>
      </w:r>
      <w:r w:rsidR="00100020">
        <w:rPr>
          <w:color w:val="000000"/>
          <w:lang w:eastAsia="zh-CN"/>
        </w:rPr>
        <w:t>6.</w:t>
      </w:r>
      <w:r w:rsidR="00100020">
        <w:rPr>
          <w:color w:val="000000"/>
          <w:lang w:eastAsia="zh-CN"/>
        </w:rPr>
        <w:t>在如图所示的电路中，闭合开关，滑动变阻器的滑片</w:t>
      </w:r>
      <w:r w:rsidR="00100020">
        <w:rPr>
          <w:i/>
          <w:color w:val="000000"/>
          <w:lang w:eastAsia="zh-CN"/>
        </w:rPr>
        <w:t>P</w:t>
      </w:r>
      <w:r w:rsidR="00100020">
        <w:rPr>
          <w:color w:val="000000"/>
          <w:lang w:eastAsia="zh-CN"/>
        </w:rPr>
        <w:t>向左移动的过程中（两</w:t>
      </w:r>
      <w:r w:rsidR="00100020">
        <w:rPr>
          <w:color w:val="000000"/>
          <w:lang w:eastAsia="zh-CN"/>
        </w:rPr>
        <w:t>灯始终</w:t>
      </w:r>
      <w:r w:rsidR="00100020">
        <w:rPr>
          <w:color w:val="000000"/>
          <w:lang w:eastAsia="zh-CN"/>
        </w:rPr>
        <w:t>发光），则下列说法正确的是</w:t>
      </w:r>
      <w:r>
        <w:rPr>
          <w:color w:val="000000"/>
          <w:lang w:eastAsia="zh-CN"/>
        </w:rPr>
        <w:t>（</w:t>
      </w:r>
      <w:r>
        <w:rPr>
          <w:rFonts w:hint="eastAsia"/>
          <w:color w:val="000000"/>
          <w:lang w:eastAsia="zh-CN"/>
        </w:rPr>
        <w:t xml:space="preserve">      </w:t>
      </w:r>
      <w:r>
        <w:rPr>
          <w:rFonts w:hint="eastAsia"/>
          <w:color w:val="000000"/>
          <w:lang w:eastAsia="zh-CN"/>
        </w:rPr>
        <w:t>）</w:t>
      </w:r>
    </w:p>
    <w:p w:rsidR="0009375E">
      <w:pPr>
        <w:spacing w:after="0"/>
        <w:ind w:left="150"/>
        <w:rPr>
          <w:rFonts w:hint="eastAsia"/>
          <w:color w:val="000000"/>
          <w:lang w:eastAsia="zh-CN"/>
        </w:rPr>
      </w:pPr>
      <w:r>
        <w:rPr>
          <w:color w:val="000000"/>
          <w:lang w:eastAsia="zh-CN"/>
        </w:rPr>
        <w:t>A. </w:t>
      </w:r>
      <w:r>
        <w:rPr>
          <w:color w:val="000000"/>
          <w:lang w:eastAsia="zh-CN"/>
        </w:rPr>
        <w:t>电流表示数变小</w:t>
      </w:r>
      <w:r>
        <w:rPr>
          <w:color w:val="000000"/>
          <w:lang w:eastAsia="zh-CN"/>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p>
    <w:p w:rsidR="0009375E">
      <w:pPr>
        <w:spacing w:after="0"/>
        <w:ind w:left="150"/>
        <w:rPr>
          <w:rFonts w:hint="eastAsia"/>
          <w:color w:val="000000"/>
          <w:lang w:eastAsia="zh-CN"/>
        </w:rPr>
      </w:pPr>
      <w:r>
        <w:rPr>
          <w:color w:val="000000"/>
          <w:lang w:eastAsia="zh-CN"/>
        </w:rPr>
        <w:t>B. </w:t>
      </w:r>
      <w:r>
        <w:rPr>
          <w:color w:val="000000"/>
          <w:lang w:eastAsia="zh-CN"/>
        </w:rPr>
        <w:t>灯</w:t>
      </w:r>
      <w:r>
        <w:rPr>
          <w:color w:val="000000"/>
          <w:lang w:eastAsia="zh-CN"/>
        </w:rPr>
        <w:t>L</w:t>
      </w:r>
      <w:r>
        <w:rPr>
          <w:color w:val="000000"/>
          <w:vertAlign w:val="subscript"/>
          <w:lang w:eastAsia="zh-CN"/>
        </w:rPr>
        <w:t>1</w:t>
      </w:r>
      <w:r>
        <w:rPr>
          <w:color w:val="000000"/>
          <w:lang w:eastAsia="zh-CN"/>
        </w:rPr>
        <w:t>变亮，灯</w:t>
      </w:r>
      <w:r>
        <w:rPr>
          <w:color w:val="000000"/>
          <w:lang w:eastAsia="zh-CN"/>
        </w:rPr>
        <w:t>L</w:t>
      </w:r>
      <w:r>
        <w:rPr>
          <w:color w:val="000000"/>
          <w:vertAlign w:val="subscript"/>
          <w:lang w:eastAsia="zh-CN"/>
        </w:rPr>
        <w:t>2</w:t>
      </w:r>
      <w:r>
        <w:rPr>
          <w:color w:val="000000"/>
          <w:lang w:eastAsia="zh-CN"/>
        </w:rPr>
        <w:t>变暗</w:t>
      </w:r>
      <w:r>
        <w:rPr>
          <w:lang w:eastAsia="zh-CN"/>
        </w:rPr>
        <w:br/>
      </w:r>
      <w:r>
        <w:rPr>
          <w:color w:val="000000"/>
          <w:lang w:eastAsia="zh-CN"/>
        </w:rPr>
        <w:t>C. </w:t>
      </w:r>
      <w:r>
        <w:rPr>
          <w:color w:val="000000"/>
          <w:lang w:eastAsia="zh-CN"/>
        </w:rPr>
        <w:t>电压表</w:t>
      </w:r>
      <w:r>
        <w:rPr>
          <w:color w:val="000000"/>
          <w:lang w:eastAsia="zh-CN"/>
        </w:rPr>
        <w:t>V</w:t>
      </w:r>
      <w:r>
        <w:rPr>
          <w:color w:val="000000"/>
          <w:vertAlign w:val="subscript"/>
          <w:lang w:eastAsia="zh-CN"/>
        </w:rPr>
        <w:t>1</w:t>
      </w:r>
      <w:r>
        <w:rPr>
          <w:color w:val="000000"/>
          <w:lang w:eastAsia="zh-CN"/>
        </w:rPr>
        <w:t>的示数变小，电压表</w:t>
      </w:r>
      <w:r>
        <w:rPr>
          <w:color w:val="000000"/>
          <w:lang w:eastAsia="zh-CN"/>
        </w:rPr>
        <w:t>V</w:t>
      </w:r>
      <w:r>
        <w:rPr>
          <w:color w:val="000000"/>
          <w:vertAlign w:val="subscript"/>
          <w:lang w:eastAsia="zh-CN"/>
        </w:rPr>
        <w:t>2</w:t>
      </w:r>
      <w:r>
        <w:rPr>
          <w:color w:val="000000"/>
          <w:lang w:eastAsia="zh-CN"/>
        </w:rPr>
        <w:t>的示数变大</w:t>
      </w:r>
      <w:r>
        <w:rPr>
          <w:color w:val="000000"/>
          <w:lang w:eastAsia="zh-CN"/>
        </w:rPr>
        <w:t>       </w:t>
      </w:r>
    </w:p>
    <w:p w:rsidR="004E6B51">
      <w:pPr>
        <w:spacing w:after="0"/>
        <w:ind w:left="150"/>
        <w:rPr>
          <w:lang w:eastAsia="zh-CN"/>
        </w:rPr>
      </w:pPr>
      <w:r>
        <w:rPr>
          <w:color w:val="000000"/>
          <w:lang w:eastAsia="zh-CN"/>
        </w:rPr>
        <w:t>D. </w:t>
      </w:r>
      <w:r>
        <w:rPr>
          <w:color w:val="000000"/>
          <w:lang w:eastAsia="zh-CN"/>
        </w:rPr>
        <w:t>电压表</w:t>
      </w:r>
      <w:r>
        <w:rPr>
          <w:color w:val="000000"/>
          <w:lang w:eastAsia="zh-CN"/>
        </w:rPr>
        <w:t>V</w:t>
      </w:r>
      <w:r>
        <w:rPr>
          <w:color w:val="000000"/>
          <w:vertAlign w:val="subscript"/>
          <w:lang w:eastAsia="zh-CN"/>
        </w:rPr>
        <w:t>1</w:t>
      </w:r>
      <w:r>
        <w:rPr>
          <w:color w:val="000000"/>
          <w:lang w:eastAsia="zh-CN"/>
        </w:rPr>
        <w:t>的示数变小，电压表</w:t>
      </w:r>
      <w:r>
        <w:rPr>
          <w:color w:val="000000"/>
          <w:lang w:eastAsia="zh-CN"/>
        </w:rPr>
        <w:t>V</w:t>
      </w:r>
      <w:r>
        <w:rPr>
          <w:color w:val="000000"/>
          <w:vertAlign w:val="subscript"/>
          <w:lang w:eastAsia="zh-CN"/>
        </w:rPr>
        <w:t>2</w:t>
      </w:r>
      <w:r>
        <w:rPr>
          <w:color w:val="000000"/>
          <w:lang w:eastAsia="zh-CN"/>
        </w:rPr>
        <w:t>的示数变小</w:t>
      </w:r>
    </w:p>
    <w:p w:rsidR="004E6B51">
      <w:pPr>
        <w:spacing w:after="0"/>
        <w:rPr>
          <w:rFonts w:hint="eastAsia"/>
          <w:lang w:eastAsia="zh-CN"/>
        </w:rPr>
      </w:pPr>
      <w:r>
        <w:rPr>
          <w:noProof/>
          <w:color w:val="000000"/>
          <w:lang w:eastAsia="zh-CN"/>
        </w:rPr>
        <w:drawing>
          <wp:anchor distT="0" distB="0" distL="114300" distR="114300" simplePos="0" relativeHeight="251661312" behindDoc="0" locked="0" layoutInCell="1" allowOverlap="1">
            <wp:simplePos x="0" y="0"/>
            <wp:positionH relativeFrom="column">
              <wp:posOffset>5061585</wp:posOffset>
            </wp:positionH>
            <wp:positionV relativeFrom="paragraph">
              <wp:posOffset>60960</wp:posOffset>
            </wp:positionV>
            <wp:extent cx="923925" cy="1028700"/>
            <wp:effectExtent l="19050" t="0" r="9525" b="0"/>
            <wp:wrapSquare wrapText="bothSides"/>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923925" cy="1028700"/>
                    </a:xfrm>
                    <a:prstGeom prst="rect">
                      <a:avLst/>
                    </a:prstGeom>
                  </pic:spPr>
                </pic:pic>
              </a:graphicData>
            </a:graphic>
          </wp:anchor>
        </w:drawing>
      </w:r>
      <w:r w:rsidR="00100020">
        <w:rPr>
          <w:color w:val="000000"/>
          <w:lang w:eastAsia="zh-CN"/>
        </w:rPr>
        <w:t>7.</w:t>
      </w:r>
      <w:r w:rsidR="00100020">
        <w:rPr>
          <w:color w:val="000000"/>
          <w:lang w:eastAsia="zh-CN"/>
        </w:rPr>
        <w:t>如图所示，物理兴趣小组分别用甲、乙两个滑轮组匀速提起质量相同的物体，把物体提升相同的高度，不计绳重及摩擦。若每个滑轮质量相同，对比两个滑轮组，下列说法正确的是（</w:t>
      </w:r>
      <w:r w:rsidR="00100020">
        <w:rPr>
          <w:color w:val="000000"/>
          <w:lang w:eastAsia="zh-CN"/>
        </w:rPr>
        <w:t xml:space="preserve">   </w:t>
      </w:r>
      <w:r>
        <w:rPr>
          <w:rFonts w:hint="eastAsia"/>
          <w:color w:val="000000"/>
          <w:lang w:eastAsia="zh-CN"/>
        </w:rPr>
        <w:t xml:space="preserve">    </w:t>
      </w:r>
      <w:r w:rsidR="00100020">
        <w:rPr>
          <w:color w:val="000000"/>
          <w:lang w:eastAsia="zh-CN"/>
        </w:rPr>
        <w:t>）</w:t>
      </w:r>
    </w:p>
    <w:p w:rsidR="0009375E">
      <w:pPr>
        <w:spacing w:after="0"/>
        <w:ind w:left="150"/>
        <w:rPr>
          <w:rFonts w:hint="eastAsia"/>
          <w:color w:val="000000"/>
          <w:lang w:eastAsia="zh-CN"/>
        </w:rPr>
      </w:pPr>
      <w:r>
        <w:rPr>
          <w:color w:val="000000"/>
          <w:lang w:eastAsia="zh-CN"/>
        </w:rPr>
        <w:t>A. </w:t>
      </w:r>
      <w:r>
        <w:rPr>
          <w:color w:val="000000"/>
          <w:lang w:eastAsia="zh-CN"/>
        </w:rPr>
        <w:t>甲更省力，甲机械效率大</w:t>
      </w:r>
      <w:r>
        <w:rPr>
          <w:color w:val="000000"/>
          <w:lang w:eastAsia="zh-CN"/>
        </w:rPr>
        <w:t>                                    </w:t>
      </w:r>
      <w:r>
        <w:rPr>
          <w:noProof/>
          <w:lang w:eastAsia="zh-CN"/>
        </w:rPr>
        <w:drawing>
          <wp:inline distT="0" distB="0" distL="0" distR="0">
            <wp:extent cx="9550"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p>
    <w:p w:rsidR="0009375E">
      <w:pPr>
        <w:spacing w:after="0"/>
        <w:ind w:left="150"/>
        <w:rPr>
          <w:rFonts w:hint="eastAsia"/>
          <w:noProof/>
          <w:lang w:eastAsia="zh-CN"/>
        </w:rPr>
      </w:pPr>
      <w:r>
        <w:rPr>
          <w:color w:val="000000"/>
          <w:lang w:eastAsia="zh-CN"/>
        </w:rPr>
        <w:t>B. </w:t>
      </w:r>
      <w:r>
        <w:rPr>
          <w:color w:val="000000"/>
          <w:lang w:eastAsia="zh-CN"/>
        </w:rPr>
        <w:t>甲更省力，机械效率一样大</w:t>
      </w:r>
      <w:r>
        <w:rPr>
          <w:lang w:eastAsia="zh-CN"/>
        </w:rPr>
        <w:br/>
      </w:r>
      <w:r>
        <w:rPr>
          <w:color w:val="000000"/>
          <w:lang w:eastAsia="zh-CN"/>
        </w:rPr>
        <w:t>C. </w:t>
      </w:r>
      <w:r>
        <w:rPr>
          <w:color w:val="000000"/>
          <w:lang w:eastAsia="zh-CN"/>
        </w:rPr>
        <w:t>乙更省力，乙机械效率大</w:t>
      </w:r>
      <w:r>
        <w:rPr>
          <w:color w:val="000000"/>
          <w:lang w:eastAsia="zh-CN"/>
        </w:rPr>
        <w:t>                              </w:t>
      </w:r>
      <w:r>
        <w:rPr>
          <w:color w:val="000000"/>
          <w:lang w:eastAsia="zh-CN"/>
        </w:rPr>
        <w:t>      </w:t>
      </w:r>
    </w:p>
    <w:p w:rsidR="004E6B51">
      <w:pPr>
        <w:spacing w:after="0"/>
        <w:ind w:left="150"/>
        <w:rPr>
          <w:lang w:eastAsia="zh-CN"/>
        </w:rPr>
      </w:pPr>
      <w:r>
        <w:rPr>
          <w:noProof/>
          <w:lang w:eastAsia="zh-CN"/>
        </w:rPr>
        <w:drawing>
          <wp:inline distT="0" distB="0" distL="0" distR="0">
            <wp:extent cx="9550"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乙更省力，机械效率一样大</w:t>
      </w:r>
    </w:p>
    <w:p w:rsidR="004E6B51">
      <w:pPr>
        <w:rPr>
          <w:lang w:eastAsia="zh-CN"/>
        </w:rPr>
      </w:pPr>
      <w:r>
        <w:rPr>
          <w:b/>
          <w:bCs/>
          <w:sz w:val="24"/>
          <w:szCs w:val="24"/>
          <w:lang w:eastAsia="zh-CN"/>
        </w:rPr>
        <w:t>二、填空题（</w:t>
      </w:r>
      <w:r w:rsidR="0009375E">
        <w:rPr>
          <w:b/>
          <w:bCs/>
          <w:sz w:val="24"/>
          <w:szCs w:val="24"/>
          <w:lang w:eastAsia="zh-CN"/>
        </w:rPr>
        <w:t>每个</w:t>
      </w:r>
      <w:r w:rsidR="0009375E">
        <w:rPr>
          <w:b/>
          <w:bCs/>
          <w:sz w:val="24"/>
          <w:szCs w:val="24"/>
          <w:lang w:eastAsia="zh-CN"/>
        </w:rPr>
        <w:t>1</w:t>
      </w:r>
      <w:r w:rsidR="0009375E">
        <w:rPr>
          <w:b/>
          <w:bCs/>
          <w:sz w:val="24"/>
          <w:szCs w:val="24"/>
          <w:lang w:eastAsia="zh-CN"/>
        </w:rPr>
        <w:t>分</w:t>
      </w:r>
      <w:r>
        <w:rPr>
          <w:b/>
          <w:bCs/>
          <w:sz w:val="24"/>
          <w:szCs w:val="24"/>
          <w:lang w:eastAsia="zh-CN"/>
        </w:rPr>
        <w:t>；共</w:t>
      </w:r>
      <w:r>
        <w:rPr>
          <w:b/>
          <w:bCs/>
          <w:sz w:val="24"/>
          <w:szCs w:val="24"/>
          <w:lang w:eastAsia="zh-CN"/>
        </w:rPr>
        <w:t>1</w:t>
      </w:r>
      <w:r w:rsidR="0009375E">
        <w:rPr>
          <w:rFonts w:hint="eastAsia"/>
          <w:b/>
          <w:bCs/>
          <w:sz w:val="24"/>
          <w:szCs w:val="24"/>
          <w:lang w:eastAsia="zh-CN"/>
        </w:rPr>
        <w:t>7</w:t>
      </w:r>
      <w:r>
        <w:rPr>
          <w:b/>
          <w:bCs/>
          <w:sz w:val="24"/>
          <w:szCs w:val="24"/>
          <w:lang w:eastAsia="zh-CN"/>
        </w:rPr>
        <w:t>分）</w:t>
      </w:r>
    </w:p>
    <w:p w:rsidR="004E6B51">
      <w:pPr>
        <w:spacing w:after="0"/>
        <w:rPr>
          <w:lang w:eastAsia="zh-CN"/>
        </w:rPr>
      </w:pPr>
      <w:r>
        <w:rPr>
          <w:color w:val="000000"/>
          <w:lang w:eastAsia="zh-CN"/>
        </w:rPr>
        <w:t>8.</w:t>
      </w:r>
      <w:r>
        <w:rPr>
          <w:color w:val="000000"/>
          <w:lang w:eastAsia="zh-CN"/>
        </w:rPr>
        <w:t>冬天，用雪堆成的雪人，气温即使在</w:t>
      </w:r>
      <w:r>
        <w:rPr>
          <w:color w:val="000000"/>
          <w:lang w:eastAsia="zh-CN"/>
        </w:rPr>
        <w:t>0℃</w:t>
      </w:r>
      <w:r>
        <w:rPr>
          <w:color w:val="000000"/>
          <w:lang w:eastAsia="zh-CN"/>
        </w:rPr>
        <w:t>以下</w:t>
      </w:r>
      <w:r>
        <w:rPr>
          <w:color w:val="000000"/>
          <w:lang w:eastAsia="zh-CN"/>
        </w:rPr>
        <w:t>,</w:t>
      </w:r>
      <w:r>
        <w:rPr>
          <w:color w:val="000000"/>
          <w:lang w:eastAsia="zh-CN"/>
        </w:rPr>
        <w:t>时间久了雪人也会逐渐变矮，这是物态变化中的</w:t>
      </w:r>
      <w:r>
        <w:rPr>
          <w:color w:val="000000"/>
          <w:lang w:eastAsia="zh-CN"/>
        </w:rPr>
        <w:t>________</w:t>
      </w:r>
      <w:r>
        <w:rPr>
          <w:color w:val="000000"/>
          <w:lang w:eastAsia="zh-CN"/>
        </w:rPr>
        <w:t>现象，这个过程中雪需要</w:t>
      </w:r>
      <w:r>
        <w:rPr>
          <w:color w:val="000000"/>
          <w:lang w:eastAsia="zh-CN"/>
        </w:rPr>
        <w:t>________</w:t>
      </w:r>
      <w:r>
        <w:rPr>
          <w:color w:val="000000"/>
          <w:lang w:eastAsia="zh-CN"/>
        </w:rPr>
        <w:t>热量</w:t>
      </w:r>
      <w:r w:rsidR="0009375E">
        <w:rPr>
          <w:color w:val="000000"/>
          <w:lang w:eastAsia="zh-CN"/>
        </w:rPr>
        <w:t>。</w:t>
      </w:r>
      <w:r>
        <w:rPr>
          <w:color w:val="000000"/>
          <w:lang w:eastAsia="zh-CN"/>
        </w:rPr>
        <w:t xml:space="preserve">   </w:t>
      </w:r>
    </w:p>
    <w:p w:rsidR="004E6B51">
      <w:pPr>
        <w:spacing w:after="0"/>
        <w:rPr>
          <w:lang w:eastAsia="zh-CN"/>
        </w:rPr>
      </w:pPr>
      <w:r>
        <w:rPr>
          <w:color w:val="000000"/>
          <w:lang w:eastAsia="zh-CN"/>
        </w:rPr>
        <w:t>9.</w:t>
      </w:r>
      <w:r>
        <w:rPr>
          <w:color w:val="000000"/>
          <w:lang w:eastAsia="zh-CN"/>
        </w:rPr>
        <w:t>如图所示，有两个瓶子，其中一个空瓶子，另一个瓶子装着红棕色二氧化氮气体，使这两个瓶子口相对，之间用一块玻璃板隔开，抽掉玻璃板后，我们看到的现象是两个瓶子内的气体会混合在一起，最后颜色变得均匀，这个现象叫</w:t>
      </w:r>
      <w:r>
        <w:rPr>
          <w:color w:val="000000"/>
          <w:lang w:eastAsia="zh-CN"/>
        </w:rPr>
        <w:t>________</w:t>
      </w:r>
      <w:r>
        <w:rPr>
          <w:color w:val="000000"/>
          <w:lang w:eastAsia="zh-CN"/>
        </w:rPr>
        <w:t>，在实验开始前，</w:t>
      </w:r>
      <w:r>
        <w:rPr>
          <w:color w:val="000000"/>
          <w:lang w:eastAsia="zh-CN"/>
        </w:rPr>
        <w:t>________</w:t>
      </w:r>
      <w:r>
        <w:rPr>
          <w:color w:val="000000"/>
          <w:lang w:eastAsia="zh-CN"/>
        </w:rPr>
        <w:t>瓶子里装的是二氧化氮气体</w:t>
      </w:r>
      <w:r w:rsidR="0009375E">
        <w:rPr>
          <w:color w:val="000000"/>
          <w:lang w:eastAsia="zh-CN"/>
        </w:rPr>
        <w:t>。</w:t>
      </w:r>
    </w:p>
    <w:p w:rsidR="004E6B51">
      <w:pPr>
        <w:spacing w:after="0"/>
      </w:pPr>
      <w:r>
        <w:rPr>
          <w:noProof/>
          <w:lang w:eastAsia="zh-CN"/>
        </w:rPr>
        <w:drawing>
          <wp:anchor distT="0" distB="0" distL="114300" distR="114300" simplePos="0" relativeHeight="251662336" behindDoc="0" locked="0" layoutInCell="1" allowOverlap="1">
            <wp:simplePos x="0" y="0"/>
            <wp:positionH relativeFrom="column">
              <wp:posOffset>3810</wp:posOffset>
            </wp:positionH>
            <wp:positionV relativeFrom="paragraph">
              <wp:posOffset>83185</wp:posOffset>
            </wp:positionV>
            <wp:extent cx="1009650" cy="1619250"/>
            <wp:effectExtent l="19050" t="0" r="0" b="0"/>
            <wp:wrapSquare wrapText="bothSides"/>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1009650" cy="1619250"/>
                    </a:xfrm>
                    <a:prstGeom prst="rect">
                      <a:avLst/>
                    </a:prstGeom>
                  </pic:spPr>
                </pic:pic>
              </a:graphicData>
            </a:graphic>
          </wp:anchor>
        </w:drawing>
      </w: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4E6B51">
      <w:pPr>
        <w:spacing w:after="0"/>
        <w:rPr>
          <w:lang w:eastAsia="zh-CN"/>
        </w:rPr>
      </w:pPr>
      <w:r>
        <w:rPr>
          <w:color w:val="000000"/>
          <w:lang w:eastAsia="zh-CN"/>
        </w:rPr>
        <w:t>10.</w:t>
      </w:r>
      <w:r>
        <w:rPr>
          <w:color w:val="000000"/>
          <w:lang w:eastAsia="zh-CN"/>
        </w:rPr>
        <w:t>登陆月球表面的月球车携带有红外线成像光谱仪、激光点阵器等多套科学探测仪器，探测得到的图像是通过</w:t>
      </w:r>
      <w:r>
        <w:rPr>
          <w:color w:val="000000"/>
          <w:lang w:eastAsia="zh-CN"/>
        </w:rPr>
        <w:t>________</w:t>
      </w:r>
      <w:r>
        <w:rPr>
          <w:color w:val="000000"/>
          <w:lang w:eastAsia="zh-CN"/>
        </w:rPr>
        <w:t>（选填</w:t>
      </w:r>
      <w:r>
        <w:rPr>
          <w:color w:val="000000"/>
          <w:lang w:eastAsia="zh-CN"/>
        </w:rPr>
        <w:t>“</w:t>
      </w:r>
      <w:r>
        <w:rPr>
          <w:color w:val="000000"/>
          <w:lang w:eastAsia="zh-CN"/>
        </w:rPr>
        <w:t>超声波</w:t>
      </w:r>
      <w:r>
        <w:rPr>
          <w:color w:val="000000"/>
          <w:lang w:eastAsia="zh-CN"/>
        </w:rPr>
        <w:t>”</w:t>
      </w:r>
      <w:r>
        <w:rPr>
          <w:color w:val="000000"/>
          <w:lang w:eastAsia="zh-CN"/>
        </w:rPr>
        <w:t>或</w:t>
      </w:r>
      <w:r>
        <w:rPr>
          <w:color w:val="000000"/>
          <w:lang w:eastAsia="zh-CN"/>
        </w:rPr>
        <w:t>“</w:t>
      </w:r>
      <w:r>
        <w:rPr>
          <w:color w:val="000000"/>
          <w:lang w:eastAsia="zh-CN"/>
        </w:rPr>
        <w:t>电磁波</w:t>
      </w:r>
      <w:r>
        <w:rPr>
          <w:color w:val="000000"/>
          <w:lang w:eastAsia="zh-CN"/>
        </w:rPr>
        <w:t>”</w:t>
      </w:r>
      <w:r>
        <w:rPr>
          <w:color w:val="000000"/>
          <w:lang w:eastAsia="zh-CN"/>
        </w:rPr>
        <w:t>）传播到地球的。</w:t>
      </w:r>
      <w:r>
        <w:rPr>
          <w:color w:val="000000"/>
          <w:lang w:eastAsia="zh-CN"/>
        </w:rPr>
        <w:t>“</w:t>
      </w:r>
      <w:r>
        <w:rPr>
          <w:color w:val="000000"/>
          <w:lang w:eastAsia="zh-CN"/>
        </w:rPr>
        <w:t>激光橡皮</w:t>
      </w:r>
      <w:r>
        <w:rPr>
          <w:color w:val="000000"/>
          <w:lang w:eastAsia="zh-CN"/>
        </w:rPr>
        <w:t>”</w:t>
      </w:r>
      <w:r>
        <w:rPr>
          <w:color w:val="000000"/>
          <w:lang w:eastAsia="zh-CN"/>
        </w:rPr>
        <w:t>在激光的照射下，纸张上的黑色碳粉直接</w:t>
      </w:r>
      <w:r>
        <w:rPr>
          <w:color w:val="000000"/>
          <w:lang w:eastAsia="zh-CN"/>
        </w:rPr>
        <w:t xml:space="preserve"> ________</w:t>
      </w:r>
      <w:r>
        <w:rPr>
          <w:color w:val="000000"/>
          <w:lang w:eastAsia="zh-CN"/>
        </w:rPr>
        <w:t>（填物态变化名称）为高温碳</w:t>
      </w:r>
      <w:r>
        <w:rPr>
          <w:color w:val="000000"/>
          <w:lang w:eastAsia="zh-CN"/>
        </w:rPr>
        <w:t>蒸气</w:t>
      </w:r>
      <w:r>
        <w:rPr>
          <w:color w:val="000000"/>
          <w:lang w:eastAsia="zh-CN"/>
        </w:rPr>
        <w:t>，在这个过程中，碳粉是通过</w:t>
      </w:r>
      <w:r>
        <w:rPr>
          <w:color w:val="000000"/>
          <w:lang w:eastAsia="zh-CN"/>
        </w:rPr>
        <w:t>________</w:t>
      </w:r>
      <w:r>
        <w:rPr>
          <w:color w:val="000000"/>
          <w:lang w:eastAsia="zh-CN"/>
        </w:rPr>
        <w:t>（选填</w:t>
      </w:r>
      <w:r>
        <w:rPr>
          <w:color w:val="000000"/>
          <w:lang w:eastAsia="zh-CN"/>
        </w:rPr>
        <w:t>“</w:t>
      </w:r>
      <w:r>
        <w:rPr>
          <w:color w:val="000000"/>
          <w:lang w:eastAsia="zh-CN"/>
        </w:rPr>
        <w:t>做功</w:t>
      </w:r>
      <w:r>
        <w:rPr>
          <w:color w:val="000000"/>
          <w:lang w:eastAsia="zh-CN"/>
        </w:rPr>
        <w:t>”</w:t>
      </w:r>
      <w:r>
        <w:rPr>
          <w:color w:val="000000"/>
          <w:lang w:eastAsia="zh-CN"/>
        </w:rPr>
        <w:t>或</w:t>
      </w:r>
      <w:r>
        <w:rPr>
          <w:color w:val="000000"/>
          <w:lang w:eastAsia="zh-CN"/>
        </w:rPr>
        <w:t>“</w:t>
      </w:r>
      <w:r>
        <w:rPr>
          <w:color w:val="000000"/>
          <w:lang w:eastAsia="zh-CN"/>
        </w:rPr>
        <w:t>热传递</w:t>
      </w:r>
      <w:r>
        <w:rPr>
          <w:color w:val="000000"/>
          <w:lang w:eastAsia="zh-CN"/>
        </w:rPr>
        <w:t>”</w:t>
      </w:r>
      <w:r>
        <w:rPr>
          <w:color w:val="000000"/>
          <w:lang w:eastAsia="zh-CN"/>
        </w:rPr>
        <w:t>）的方式来改</w:t>
      </w:r>
      <w:r>
        <w:rPr>
          <w:color w:val="000000"/>
          <w:lang w:eastAsia="zh-CN"/>
        </w:rPr>
        <w:t xml:space="preserve"> </w:t>
      </w:r>
      <w:r>
        <w:rPr>
          <w:color w:val="000000"/>
          <w:lang w:eastAsia="zh-CN"/>
        </w:rPr>
        <w:t>变内能的。</w:t>
      </w:r>
      <w:r>
        <w:rPr>
          <w:color w:val="000000"/>
          <w:lang w:eastAsia="zh-CN"/>
        </w:rPr>
        <w:t xml:space="preserve">    </w:t>
      </w:r>
    </w:p>
    <w:p w:rsidR="004E6B51">
      <w:pPr>
        <w:spacing w:after="0"/>
        <w:rPr>
          <w:lang w:eastAsia="zh-CN"/>
        </w:rPr>
      </w:pPr>
      <w:r>
        <w:rPr>
          <w:color w:val="000000"/>
          <w:lang w:eastAsia="zh-CN"/>
        </w:rPr>
        <w:t>11.</w:t>
      </w:r>
      <w:r>
        <w:rPr>
          <w:color w:val="000000"/>
          <w:lang w:eastAsia="zh-CN"/>
        </w:rPr>
        <w:t>如</w:t>
      </w:r>
      <w:r w:rsidR="0009375E">
        <w:rPr>
          <w:color w:val="000000"/>
          <w:lang w:eastAsia="zh-CN"/>
        </w:rPr>
        <w:t>下左</w:t>
      </w:r>
      <w:r>
        <w:rPr>
          <w:color w:val="000000"/>
          <w:lang w:eastAsia="zh-CN"/>
        </w:rPr>
        <w:t>图所示电路中，闭合开关</w:t>
      </w:r>
      <w:r>
        <w:rPr>
          <w:color w:val="000000"/>
          <w:lang w:eastAsia="zh-CN"/>
        </w:rPr>
        <w:t>S</w:t>
      </w:r>
      <w:r>
        <w:rPr>
          <w:color w:val="000000"/>
          <w:lang w:eastAsia="zh-CN"/>
        </w:rPr>
        <w:t>后，要使电流表示数增大，滑动变阻器的滑片</w:t>
      </w:r>
      <w:r>
        <w:rPr>
          <w:color w:val="000000"/>
          <w:lang w:eastAsia="zh-CN"/>
        </w:rPr>
        <w:t>P</w:t>
      </w:r>
      <w:r>
        <w:rPr>
          <w:color w:val="000000"/>
          <w:lang w:eastAsia="zh-CN"/>
        </w:rPr>
        <w:t>应向</w:t>
      </w:r>
      <w:r>
        <w:rPr>
          <w:color w:val="000000"/>
          <w:lang w:eastAsia="zh-CN"/>
        </w:rPr>
        <w:t>________</w:t>
      </w:r>
      <w:r>
        <w:rPr>
          <w:color w:val="000000"/>
          <w:lang w:eastAsia="zh-CN"/>
        </w:rPr>
        <w:t>端滑动，此过程中电压表示数将</w:t>
      </w:r>
      <w:r>
        <w:rPr>
          <w:color w:val="000000"/>
          <w:lang w:eastAsia="zh-CN"/>
        </w:rPr>
        <w:t>________</w:t>
      </w:r>
      <w:r w:rsidR="0009375E">
        <w:rPr>
          <w:color w:val="000000"/>
          <w:lang w:eastAsia="zh-CN"/>
        </w:rPr>
        <w:t>。</w:t>
      </w:r>
      <w:r>
        <w:rPr>
          <w:color w:val="000000"/>
          <w:lang w:eastAsia="zh-CN"/>
        </w:rPr>
        <w:t xml:space="preserve"> </w:t>
      </w:r>
    </w:p>
    <w:p w:rsidR="004E6B51">
      <w:pPr>
        <w:spacing w:after="0"/>
      </w:pPr>
      <w:r>
        <w:rPr>
          <w:noProof/>
          <w:lang w:eastAsia="zh-CN"/>
        </w:rPr>
        <w:drawing>
          <wp:anchor distT="0" distB="0" distL="114300" distR="114300" simplePos="0" relativeHeight="251664384" behindDoc="0" locked="0" layoutInCell="1" allowOverlap="1">
            <wp:simplePos x="0" y="0"/>
            <wp:positionH relativeFrom="column">
              <wp:posOffset>2851785</wp:posOffset>
            </wp:positionH>
            <wp:positionV relativeFrom="paragraph">
              <wp:posOffset>212090</wp:posOffset>
            </wp:positionV>
            <wp:extent cx="1248410" cy="1400175"/>
            <wp:effectExtent l="19050" t="0" r="8890" b="0"/>
            <wp:wrapSquare wrapText="bothSides"/>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1248410" cy="1400175"/>
                    </a:xfrm>
                    <a:prstGeom prst="rect">
                      <a:avLst/>
                    </a:prstGeom>
                  </pic:spPr>
                </pic:pic>
              </a:graphicData>
            </a:graphic>
          </wp:anchor>
        </w:drawing>
      </w:r>
      <w:r w:rsidR="00100020">
        <w:rPr>
          <w:noProof/>
          <w:lang w:eastAsia="zh-CN"/>
        </w:rPr>
        <w:drawing>
          <wp:anchor distT="0" distB="0" distL="114300" distR="114300" simplePos="0" relativeHeight="251663360" behindDoc="0" locked="0" layoutInCell="1" allowOverlap="1">
            <wp:simplePos x="0" y="0"/>
            <wp:positionH relativeFrom="column">
              <wp:posOffset>3810</wp:posOffset>
            </wp:positionH>
            <wp:positionV relativeFrom="paragraph">
              <wp:posOffset>50165</wp:posOffset>
            </wp:positionV>
            <wp:extent cx="1695450" cy="1685925"/>
            <wp:effectExtent l="19050" t="0" r="0" b="0"/>
            <wp:wrapSquare wrapText="bothSides"/>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1695450" cy="1685925"/>
                    </a:xfrm>
                    <a:prstGeom prst="rect">
                      <a:avLst/>
                    </a:prstGeom>
                  </pic:spPr>
                </pic:pic>
              </a:graphicData>
            </a:graphic>
          </wp:anchor>
        </w:drawing>
      </w: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lang w:eastAsia="zh-CN"/>
        </w:rPr>
      </w:pPr>
      <w:r>
        <w:rPr>
          <w:noProof/>
          <w:color w:val="000000"/>
          <w:lang w:eastAsia="zh-CN"/>
        </w:rPr>
        <w:drawing>
          <wp:anchor distT="0" distB="0" distL="114300" distR="114300" simplePos="0" relativeHeight="251665408" behindDoc="0" locked="0" layoutInCell="1" allowOverlap="1">
            <wp:simplePos x="0" y="0"/>
            <wp:positionH relativeFrom="column">
              <wp:posOffset>3232785</wp:posOffset>
            </wp:positionH>
            <wp:positionV relativeFrom="paragraph">
              <wp:posOffset>872490</wp:posOffset>
            </wp:positionV>
            <wp:extent cx="2743200" cy="1019175"/>
            <wp:effectExtent l="19050" t="0" r="0" b="0"/>
            <wp:wrapSquare wrapText="bothSides"/>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2743200" cy="1019175"/>
                    </a:xfrm>
                    <a:prstGeom prst="rect">
                      <a:avLst/>
                    </a:prstGeom>
                  </pic:spPr>
                </pic:pic>
              </a:graphicData>
            </a:graphic>
          </wp:anchor>
        </w:drawing>
      </w:r>
      <w:r w:rsidR="00100020">
        <w:rPr>
          <w:color w:val="000000"/>
          <w:lang w:eastAsia="zh-CN"/>
        </w:rPr>
        <w:t>12.</w:t>
      </w:r>
      <w:r w:rsidR="00100020">
        <w:rPr>
          <w:color w:val="000000"/>
          <w:lang w:eastAsia="zh-CN"/>
        </w:rPr>
        <w:t>小</w:t>
      </w:r>
      <w:r w:rsidR="00100020">
        <w:rPr>
          <w:color w:val="000000"/>
          <w:lang w:eastAsia="zh-CN"/>
        </w:rPr>
        <w:t>宇同学</w:t>
      </w:r>
      <w:r w:rsidR="00100020">
        <w:rPr>
          <w:color w:val="000000"/>
          <w:lang w:eastAsia="zh-CN"/>
        </w:rPr>
        <w:t>用漆包线在笔杆上绕制了一只螺线管，接入</w:t>
      </w:r>
      <w:r>
        <w:rPr>
          <w:color w:val="000000"/>
          <w:lang w:eastAsia="zh-CN"/>
        </w:rPr>
        <w:t>上右</w:t>
      </w:r>
      <w:r w:rsidR="00100020">
        <w:rPr>
          <w:color w:val="000000"/>
          <w:lang w:eastAsia="zh-CN"/>
        </w:rPr>
        <w:t>图</w:t>
      </w:r>
      <w:r w:rsidR="00100020">
        <w:rPr>
          <w:color w:val="000000"/>
          <w:lang w:eastAsia="zh-CN"/>
        </w:rPr>
        <w:t>所示电路中，在螺线管的上方放置一个小磁针，下方放置一些大头针（未画出），闭合开关或，要使螺线管吸引大头针的数量增多，变阻器的滑片</w:t>
      </w:r>
      <w:r w:rsidR="00100020">
        <w:rPr>
          <w:color w:val="000000"/>
          <w:lang w:eastAsia="zh-CN"/>
        </w:rPr>
        <w:t>P</w:t>
      </w:r>
      <w:r w:rsidR="00100020">
        <w:rPr>
          <w:color w:val="000000"/>
          <w:lang w:eastAsia="zh-CN"/>
        </w:rPr>
        <w:t>应向　</w:t>
      </w:r>
      <w:r w:rsidR="00100020">
        <w:rPr>
          <w:color w:val="000000"/>
          <w:lang w:eastAsia="zh-CN"/>
        </w:rPr>
        <w:t> ________</w:t>
      </w:r>
      <w:r w:rsidR="00100020">
        <w:rPr>
          <w:color w:val="000000"/>
          <w:lang w:eastAsia="zh-CN"/>
        </w:rPr>
        <w:t>（选填：</w:t>
      </w:r>
      <w:r w:rsidR="00100020">
        <w:rPr>
          <w:color w:val="000000"/>
          <w:lang w:eastAsia="zh-CN"/>
        </w:rPr>
        <w:t>“a”</w:t>
      </w:r>
      <w:r w:rsidR="00100020">
        <w:rPr>
          <w:color w:val="000000"/>
          <w:lang w:eastAsia="zh-CN"/>
        </w:rPr>
        <w:t>或</w:t>
      </w:r>
      <w:r w:rsidR="00100020">
        <w:rPr>
          <w:color w:val="000000"/>
          <w:lang w:eastAsia="zh-CN"/>
        </w:rPr>
        <w:t>“b</w:t>
      </w:r>
      <w:r w:rsidR="00100020">
        <w:rPr>
          <w:color w:val="000000"/>
          <w:lang w:eastAsia="zh-CN"/>
        </w:rPr>
        <w:t>”</w:t>
      </w:r>
      <w:r w:rsidR="00100020">
        <w:rPr>
          <w:color w:val="000000"/>
          <w:lang w:eastAsia="zh-CN"/>
        </w:rPr>
        <w:t>）端移动；此时小磁针将发生</w:t>
      </w:r>
      <w:r w:rsidR="00100020">
        <w:rPr>
          <w:color w:val="000000"/>
          <w:lang w:eastAsia="zh-CN"/>
        </w:rPr>
        <w:t> ________</w:t>
      </w:r>
      <w:r w:rsidR="00100020">
        <w:rPr>
          <w:color w:val="000000"/>
          <w:lang w:eastAsia="zh-CN"/>
        </w:rPr>
        <w:t>（选填：</w:t>
      </w:r>
      <w:r w:rsidR="00100020">
        <w:rPr>
          <w:color w:val="000000"/>
          <w:lang w:eastAsia="zh-CN"/>
        </w:rPr>
        <w:t>“</w:t>
      </w:r>
      <w:r w:rsidR="00100020">
        <w:rPr>
          <w:color w:val="000000"/>
          <w:lang w:eastAsia="zh-CN"/>
        </w:rPr>
        <w:t>顺时针</w:t>
      </w:r>
      <w:r w:rsidR="00100020">
        <w:rPr>
          <w:color w:val="000000"/>
          <w:lang w:eastAsia="zh-CN"/>
        </w:rPr>
        <w:t>”</w:t>
      </w:r>
      <w:r w:rsidR="00100020">
        <w:rPr>
          <w:color w:val="000000"/>
          <w:lang w:eastAsia="zh-CN"/>
        </w:rPr>
        <w:t>或</w:t>
      </w:r>
      <w:r w:rsidR="00100020">
        <w:rPr>
          <w:color w:val="000000"/>
          <w:lang w:eastAsia="zh-CN"/>
        </w:rPr>
        <w:t>“</w:t>
      </w:r>
      <w:r w:rsidR="00100020">
        <w:rPr>
          <w:color w:val="000000"/>
          <w:lang w:eastAsia="zh-CN"/>
        </w:rPr>
        <w:t>逆时针</w:t>
      </w:r>
      <w:r w:rsidR="00100020">
        <w:rPr>
          <w:color w:val="000000"/>
          <w:lang w:eastAsia="zh-CN"/>
        </w:rPr>
        <w:t>”</w:t>
      </w:r>
      <w:r w:rsidR="00100020">
        <w:rPr>
          <w:color w:val="000000"/>
          <w:lang w:eastAsia="zh-CN"/>
        </w:rPr>
        <w:t>）旋转</w:t>
      </w:r>
      <w:r>
        <w:rPr>
          <w:color w:val="000000"/>
          <w:lang w:eastAsia="zh-CN"/>
        </w:rPr>
        <w:t>。</w:t>
      </w:r>
    </w:p>
    <w:p w:rsidR="0009375E" w:rsidRPr="0009375E">
      <w:pPr>
        <w:spacing w:after="0"/>
        <w:rPr>
          <w:rFonts w:hint="eastAsia"/>
          <w:lang w:eastAsia="zh-CN"/>
        </w:rPr>
      </w:pPr>
      <w:r>
        <w:rPr>
          <w:color w:val="000000"/>
          <w:lang w:eastAsia="zh-CN"/>
        </w:rPr>
        <w:t>13.</w:t>
      </w:r>
      <w:r>
        <w:rPr>
          <w:color w:val="000000"/>
          <w:lang w:eastAsia="zh-CN"/>
        </w:rPr>
        <w:t>如</w:t>
      </w:r>
      <w:r>
        <w:rPr>
          <w:color w:val="000000"/>
          <w:lang w:eastAsia="zh-CN"/>
        </w:rPr>
        <w:t>右</w:t>
      </w:r>
      <w:r>
        <w:rPr>
          <w:color w:val="000000"/>
          <w:lang w:eastAsia="zh-CN"/>
        </w:rPr>
        <w:t>图甲所示，电源电压为</w:t>
      </w:r>
      <w:r>
        <w:rPr>
          <w:color w:val="000000"/>
          <w:lang w:eastAsia="zh-CN"/>
        </w:rPr>
        <w:t>6V</w:t>
      </w:r>
      <w:r>
        <w:rPr>
          <w:color w:val="000000"/>
          <w:lang w:eastAsia="zh-CN"/>
        </w:rPr>
        <w:t>恒定不变，滑动变阻器</w:t>
      </w:r>
      <w:r>
        <w:rPr>
          <w:color w:val="000000"/>
          <w:lang w:eastAsia="zh-CN"/>
        </w:rPr>
        <w:t>R</w:t>
      </w:r>
      <w:r>
        <w:rPr>
          <w:color w:val="000000"/>
          <w:vertAlign w:val="subscript"/>
          <w:lang w:eastAsia="zh-CN"/>
        </w:rPr>
        <w:t>2</w:t>
      </w:r>
      <w:r>
        <w:rPr>
          <w:color w:val="000000"/>
          <w:lang w:eastAsia="zh-CN"/>
        </w:rPr>
        <w:t>最大阻值是</w:t>
      </w:r>
      <w:r>
        <w:rPr>
          <w:color w:val="000000"/>
          <w:lang w:eastAsia="zh-CN"/>
        </w:rPr>
        <w:t>20</w:t>
      </w:r>
      <w:r>
        <w:rPr>
          <w:color w:val="000000"/>
        </w:rPr>
        <w:t>Ω</w:t>
      </w:r>
      <w:r>
        <w:rPr>
          <w:color w:val="000000"/>
          <w:lang w:eastAsia="zh-CN"/>
        </w:rPr>
        <w:t>．闭合开关，滑动变阻器的</w:t>
      </w:r>
      <w:r>
        <w:rPr>
          <w:color w:val="000000"/>
          <w:lang w:eastAsia="zh-CN"/>
        </w:rPr>
        <w:t>P</w:t>
      </w:r>
      <w:r>
        <w:rPr>
          <w:color w:val="000000"/>
          <w:lang w:eastAsia="zh-CN"/>
        </w:rPr>
        <w:t>﹣</w:t>
      </w:r>
      <w:r>
        <w:rPr>
          <w:color w:val="000000"/>
          <w:lang w:eastAsia="zh-CN"/>
        </w:rPr>
        <w:t>R</w:t>
      </w:r>
      <w:r>
        <w:rPr>
          <w:color w:val="000000"/>
          <w:lang w:eastAsia="zh-CN"/>
        </w:rPr>
        <w:t>图象</w:t>
      </w:r>
      <w:r>
        <w:rPr>
          <w:color w:val="000000"/>
          <w:lang w:eastAsia="zh-CN"/>
        </w:rPr>
        <w:t>如图乙所示，则</w:t>
      </w:r>
      <w:r>
        <w:rPr>
          <w:color w:val="000000"/>
          <w:lang w:eastAsia="zh-CN"/>
        </w:rPr>
        <w:t>R</w:t>
      </w:r>
      <w:r>
        <w:rPr>
          <w:color w:val="000000"/>
          <w:vertAlign w:val="subscript"/>
          <w:lang w:eastAsia="zh-CN"/>
        </w:rPr>
        <w:t>1</w:t>
      </w:r>
      <w:r>
        <w:rPr>
          <w:color w:val="000000"/>
          <w:lang w:eastAsia="zh-CN"/>
        </w:rPr>
        <w:t>=________</w:t>
      </w:r>
      <w:r>
        <w:rPr>
          <w:color w:val="000000"/>
        </w:rPr>
        <w:t>Ω</w:t>
      </w:r>
      <w:r>
        <w:rPr>
          <w:color w:val="000000"/>
          <w:lang w:eastAsia="zh-CN"/>
        </w:rPr>
        <w:t>；当滑片</w:t>
      </w:r>
      <w:r>
        <w:rPr>
          <w:color w:val="000000"/>
          <w:lang w:eastAsia="zh-CN"/>
        </w:rPr>
        <w:t>P</w:t>
      </w:r>
      <w:r>
        <w:rPr>
          <w:color w:val="000000"/>
          <w:lang w:eastAsia="zh-CN"/>
        </w:rPr>
        <w:t>滑至最右端时，电流表的示数为</w:t>
      </w:r>
      <w:r>
        <w:rPr>
          <w:color w:val="000000"/>
          <w:lang w:eastAsia="zh-CN"/>
        </w:rPr>
        <w:t>________A</w:t>
      </w:r>
      <w:r>
        <w:rPr>
          <w:color w:val="000000"/>
          <w:lang w:eastAsia="zh-CN"/>
        </w:rPr>
        <w:t>，通电</w:t>
      </w:r>
      <w:r>
        <w:rPr>
          <w:color w:val="000000"/>
          <w:lang w:eastAsia="zh-CN"/>
        </w:rPr>
        <w:t>10s</w:t>
      </w:r>
      <w:r>
        <w:rPr>
          <w:color w:val="000000"/>
          <w:lang w:eastAsia="zh-CN"/>
        </w:rPr>
        <w:t>电流通过</w:t>
      </w:r>
      <w:r>
        <w:rPr>
          <w:color w:val="000000"/>
          <w:lang w:eastAsia="zh-CN"/>
        </w:rPr>
        <w:t>R</w:t>
      </w:r>
      <w:r>
        <w:rPr>
          <w:color w:val="000000"/>
          <w:vertAlign w:val="subscript"/>
          <w:lang w:eastAsia="zh-CN"/>
        </w:rPr>
        <w:t>1</w:t>
      </w:r>
      <w:r>
        <w:rPr>
          <w:color w:val="000000"/>
          <w:lang w:eastAsia="zh-CN"/>
        </w:rPr>
        <w:t>产生的热量是</w:t>
      </w:r>
      <w:r>
        <w:rPr>
          <w:color w:val="000000"/>
          <w:lang w:eastAsia="zh-CN"/>
        </w:rPr>
        <w:t>________J</w:t>
      </w:r>
      <w:r>
        <w:rPr>
          <w:color w:val="000000"/>
          <w:lang w:eastAsia="zh-CN"/>
        </w:rPr>
        <w:t>。</w:t>
      </w:r>
    </w:p>
    <w:p w:rsidR="004E6B51">
      <w:pPr>
        <w:spacing w:after="0"/>
        <w:rPr>
          <w:lang w:eastAsia="zh-CN"/>
        </w:rPr>
      </w:pPr>
      <w:r>
        <w:rPr>
          <w:noProof/>
          <w:color w:val="000000"/>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768350</wp:posOffset>
            </wp:positionV>
            <wp:extent cx="1724025" cy="1042035"/>
            <wp:effectExtent l="19050" t="0" r="9525" b="0"/>
            <wp:wrapSquare wrapText="bothSides"/>
            <wp:docPr id="24" name="" descr="Picture_x0020_9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1" cstate="print"/>
                    <a:stretch>
                      <a:fillRect/>
                    </a:stretch>
                  </pic:blipFill>
                  <pic:spPr>
                    <a:xfrm>
                      <a:off x="0" y="0"/>
                      <a:ext cx="1724025" cy="1042035"/>
                    </a:xfrm>
                    <a:prstGeom prst="rect">
                      <a:avLst/>
                    </a:prstGeom>
                  </pic:spPr>
                </pic:pic>
              </a:graphicData>
            </a:graphic>
          </wp:anchor>
        </w:drawing>
      </w:r>
      <w:r w:rsidR="00100020">
        <w:rPr>
          <w:color w:val="000000"/>
          <w:lang w:eastAsia="zh-CN"/>
        </w:rPr>
        <w:t>14.</w:t>
      </w:r>
      <w:r w:rsidR="00100020">
        <w:rPr>
          <w:color w:val="000000"/>
          <w:lang w:eastAsia="zh-CN"/>
        </w:rPr>
        <w:t>在课外小组活动中，小刚将一挂在弹簧测力计下的形状不规则的石块分别浸没在水和盐水中，弹簧测力计的示数如图所示，石块在水中所受的浮力为</w:t>
      </w:r>
      <w:r w:rsidR="00100020">
        <w:rPr>
          <w:color w:val="000000"/>
          <w:lang w:eastAsia="zh-CN"/>
        </w:rPr>
        <w:t>________ N</w:t>
      </w:r>
      <w:r w:rsidR="00100020">
        <w:rPr>
          <w:color w:val="000000"/>
          <w:lang w:eastAsia="zh-CN"/>
        </w:rPr>
        <w:t>；如</w:t>
      </w:r>
      <w:r w:rsidR="00100020">
        <w:rPr>
          <w:color w:val="000000"/>
          <w:lang w:eastAsia="zh-CN"/>
        </w:rPr>
        <w:t>果直接将该物体投入水中，该物体将</w:t>
      </w:r>
      <w:r w:rsidR="00100020">
        <w:rPr>
          <w:color w:val="000000"/>
          <w:lang w:eastAsia="zh-CN"/>
        </w:rPr>
        <w:t>________</w:t>
      </w:r>
      <w:r w:rsidR="00100020">
        <w:rPr>
          <w:color w:val="000000"/>
          <w:lang w:eastAsia="zh-CN"/>
        </w:rPr>
        <w:t>（填</w:t>
      </w:r>
      <w:r w:rsidR="00100020">
        <w:rPr>
          <w:color w:val="000000"/>
          <w:lang w:eastAsia="zh-CN"/>
        </w:rPr>
        <w:t>“</w:t>
      </w:r>
      <w:r w:rsidR="00100020">
        <w:rPr>
          <w:color w:val="000000"/>
          <w:lang w:eastAsia="zh-CN"/>
        </w:rPr>
        <w:t>上浮</w:t>
      </w:r>
      <w:r w:rsidR="00100020">
        <w:rPr>
          <w:color w:val="000000"/>
          <w:lang w:eastAsia="zh-CN"/>
        </w:rPr>
        <w:t>”</w:t>
      </w:r>
      <w:r w:rsidR="00100020">
        <w:rPr>
          <w:color w:val="000000"/>
          <w:lang w:eastAsia="zh-CN"/>
        </w:rPr>
        <w:t>、</w:t>
      </w:r>
      <w:r w:rsidR="00100020">
        <w:rPr>
          <w:color w:val="000000"/>
          <w:lang w:eastAsia="zh-CN"/>
        </w:rPr>
        <w:t>“</w:t>
      </w:r>
      <w:r w:rsidR="00100020">
        <w:rPr>
          <w:color w:val="000000"/>
          <w:lang w:eastAsia="zh-CN"/>
        </w:rPr>
        <w:t>悬浮</w:t>
      </w:r>
      <w:r w:rsidR="00100020">
        <w:rPr>
          <w:color w:val="000000"/>
          <w:lang w:eastAsia="zh-CN"/>
        </w:rPr>
        <w:t>”</w:t>
      </w:r>
      <w:r w:rsidR="00100020">
        <w:rPr>
          <w:color w:val="000000"/>
          <w:lang w:eastAsia="zh-CN"/>
        </w:rPr>
        <w:t>或</w:t>
      </w:r>
      <w:r w:rsidR="00100020">
        <w:rPr>
          <w:color w:val="000000"/>
          <w:lang w:eastAsia="zh-CN"/>
        </w:rPr>
        <w:t>“</w:t>
      </w:r>
      <w:r w:rsidR="00100020">
        <w:rPr>
          <w:color w:val="000000"/>
          <w:lang w:eastAsia="zh-CN"/>
        </w:rPr>
        <w:t>下沉</w:t>
      </w:r>
      <w:r w:rsidR="00100020">
        <w:rPr>
          <w:color w:val="000000"/>
          <w:lang w:eastAsia="zh-CN"/>
        </w:rPr>
        <w:t>”</w:t>
      </w:r>
      <w:r w:rsidR="00100020">
        <w:rPr>
          <w:color w:val="000000"/>
          <w:lang w:eastAsia="zh-CN"/>
        </w:rPr>
        <w:t>）；盐水的密度为</w:t>
      </w:r>
      <w:r w:rsidR="00100020">
        <w:rPr>
          <w:color w:val="000000"/>
          <w:lang w:eastAsia="zh-CN"/>
        </w:rPr>
        <w:t>________</w:t>
      </w:r>
      <w:r w:rsidR="00100020">
        <w:rPr>
          <w:color w:val="000000"/>
          <w:lang w:eastAsia="zh-CN"/>
        </w:rPr>
        <w:t>；</w:t>
      </w:r>
      <w:r w:rsidR="00100020">
        <w:rPr>
          <w:lang w:eastAsia="zh-CN"/>
        </w:rPr>
        <w:br/>
      </w:r>
    </w:p>
    <w:p w:rsidR="0009375E">
      <w:pPr>
        <w:rPr>
          <w:rFonts w:hint="eastAsia"/>
          <w:b/>
          <w:bCs/>
          <w:sz w:val="24"/>
          <w:szCs w:val="24"/>
          <w:lang w:eastAsia="zh-CN"/>
        </w:rPr>
      </w:pPr>
    </w:p>
    <w:p w:rsidR="0009375E">
      <w:pPr>
        <w:rPr>
          <w:rFonts w:hint="eastAsia"/>
          <w:b/>
          <w:bCs/>
          <w:sz w:val="24"/>
          <w:szCs w:val="24"/>
          <w:lang w:eastAsia="zh-CN"/>
        </w:rPr>
      </w:pPr>
    </w:p>
    <w:p w:rsidR="0009375E" w:rsidRPr="0009375E">
      <w:pPr>
        <w:rPr>
          <w:rFonts w:hint="eastAsia"/>
          <w:b/>
          <w:bCs/>
          <w:sz w:val="24"/>
          <w:szCs w:val="24"/>
          <w:lang w:eastAsia="zh-CN"/>
        </w:rPr>
      </w:pPr>
    </w:p>
    <w:p w:rsidR="004E6B51">
      <w:pPr>
        <w:rPr>
          <w:lang w:eastAsia="zh-CN"/>
        </w:rPr>
      </w:pPr>
      <w:r>
        <w:rPr>
          <w:b/>
          <w:bCs/>
          <w:sz w:val="24"/>
          <w:szCs w:val="24"/>
          <w:lang w:eastAsia="zh-CN"/>
        </w:rPr>
        <w:t>三、作图题（</w:t>
      </w:r>
      <w:r>
        <w:rPr>
          <w:b/>
          <w:bCs/>
          <w:sz w:val="24"/>
          <w:szCs w:val="24"/>
          <w:lang w:eastAsia="zh-CN"/>
        </w:rPr>
        <w:t>共</w:t>
      </w:r>
      <w:r>
        <w:rPr>
          <w:b/>
          <w:bCs/>
          <w:sz w:val="24"/>
          <w:szCs w:val="24"/>
          <w:lang w:eastAsia="zh-CN"/>
        </w:rPr>
        <w:t>5</w:t>
      </w:r>
      <w:r>
        <w:rPr>
          <w:b/>
          <w:bCs/>
          <w:sz w:val="24"/>
          <w:szCs w:val="24"/>
          <w:lang w:eastAsia="zh-CN"/>
        </w:rPr>
        <w:t>分）</w:t>
      </w:r>
    </w:p>
    <w:p w:rsidR="004E6B51">
      <w:pPr>
        <w:spacing w:after="0"/>
        <w:rPr>
          <w:lang w:eastAsia="zh-CN"/>
        </w:rPr>
      </w:pPr>
      <w:r>
        <w:rPr>
          <w:color w:val="000000"/>
          <w:lang w:eastAsia="zh-CN"/>
        </w:rPr>
        <w:t>15.</w:t>
      </w:r>
      <w:r>
        <w:rPr>
          <w:color w:val="000000"/>
          <w:lang w:eastAsia="zh-CN"/>
        </w:rPr>
        <w:t>如右图，请将两个标有</w:t>
      </w:r>
      <w:r>
        <w:rPr>
          <w:color w:val="000000"/>
          <w:lang w:eastAsia="zh-CN"/>
        </w:rPr>
        <w:t>“220V  40W”</w:t>
      </w:r>
      <w:r>
        <w:rPr>
          <w:color w:val="000000"/>
          <w:lang w:eastAsia="zh-CN"/>
        </w:rPr>
        <w:t>的灯</w:t>
      </w:r>
      <w:r>
        <w:rPr>
          <w:color w:val="000000"/>
          <w:lang w:eastAsia="zh-CN"/>
        </w:rPr>
        <w:t>L</w:t>
      </w:r>
      <w:r>
        <w:rPr>
          <w:color w:val="000000"/>
          <w:vertAlign w:val="subscript"/>
          <w:lang w:eastAsia="zh-CN"/>
        </w:rPr>
        <w:t>1</w:t>
      </w:r>
      <w:r>
        <w:rPr>
          <w:color w:val="000000"/>
          <w:lang w:eastAsia="zh-CN"/>
        </w:rPr>
        <w:t>、</w:t>
      </w:r>
      <w:r>
        <w:rPr>
          <w:color w:val="000000"/>
          <w:lang w:eastAsia="zh-CN"/>
        </w:rPr>
        <w:t>L</w:t>
      </w:r>
      <w:r>
        <w:rPr>
          <w:color w:val="000000"/>
          <w:vertAlign w:val="subscript"/>
          <w:lang w:eastAsia="zh-CN"/>
        </w:rPr>
        <w:t>2</w:t>
      </w:r>
      <w:r>
        <w:rPr>
          <w:color w:val="000000"/>
          <w:lang w:eastAsia="zh-CN"/>
        </w:rPr>
        <w:t>连接在家庭电路的电路图中，要求开关</w:t>
      </w:r>
      <w:r>
        <w:rPr>
          <w:color w:val="000000"/>
          <w:lang w:eastAsia="zh-CN"/>
        </w:rPr>
        <w:t>S</w:t>
      </w:r>
      <w:r>
        <w:rPr>
          <w:color w:val="000000"/>
          <w:lang w:eastAsia="zh-CN"/>
        </w:rPr>
        <w:t>控制两盏灯，</w:t>
      </w:r>
      <w:r>
        <w:rPr>
          <w:color w:val="000000"/>
          <w:lang w:eastAsia="zh-CN"/>
        </w:rPr>
        <w:t>S</w:t>
      </w:r>
      <w:r>
        <w:rPr>
          <w:color w:val="000000"/>
          <w:lang w:eastAsia="zh-CN"/>
        </w:rPr>
        <w:t>闭合后两盏灯都能正常发光。</w:t>
      </w:r>
      <w:r>
        <w:rPr>
          <w:lang w:eastAsia="zh-CN"/>
        </w:rPr>
        <w:br/>
      </w:r>
      <w:r>
        <w:rPr>
          <w:noProof/>
          <w:lang w:eastAsia="zh-CN"/>
        </w:rPr>
        <w:drawing>
          <wp:inline distT="0" distB="0" distL="0" distR="0">
            <wp:extent cx="1671104" cy="1059955"/>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1671104" cy="1059955"/>
                    </a:xfrm>
                    <a:prstGeom prst="rect">
                      <a:avLst/>
                    </a:prstGeom>
                  </pic:spPr>
                </pic:pic>
              </a:graphicData>
            </a:graphic>
          </wp:inline>
        </w:drawing>
      </w:r>
    </w:p>
    <w:p w:rsidR="004E6B51">
      <w:pPr>
        <w:rPr>
          <w:lang w:eastAsia="zh-CN"/>
        </w:rPr>
      </w:pPr>
      <w:r>
        <w:rPr>
          <w:b/>
          <w:bCs/>
          <w:sz w:val="24"/>
          <w:szCs w:val="24"/>
          <w:lang w:eastAsia="zh-CN"/>
        </w:rPr>
        <w:t>四、实验题（</w:t>
      </w:r>
      <w:r w:rsidR="0009375E">
        <w:rPr>
          <w:b/>
          <w:bCs/>
          <w:sz w:val="24"/>
          <w:szCs w:val="24"/>
          <w:lang w:eastAsia="zh-CN"/>
        </w:rPr>
        <w:t>每空</w:t>
      </w:r>
      <w:r w:rsidR="005C7E8C">
        <w:rPr>
          <w:rFonts w:hint="eastAsia"/>
          <w:b/>
          <w:bCs/>
          <w:sz w:val="24"/>
          <w:szCs w:val="24"/>
          <w:lang w:eastAsia="zh-CN"/>
        </w:rPr>
        <w:t>1</w:t>
      </w:r>
      <w:r w:rsidR="0009375E">
        <w:rPr>
          <w:b/>
          <w:bCs/>
          <w:sz w:val="24"/>
          <w:szCs w:val="24"/>
          <w:lang w:eastAsia="zh-CN"/>
        </w:rPr>
        <w:t>分</w:t>
      </w:r>
      <w:r>
        <w:rPr>
          <w:b/>
          <w:bCs/>
          <w:sz w:val="24"/>
          <w:szCs w:val="24"/>
          <w:lang w:eastAsia="zh-CN"/>
        </w:rPr>
        <w:t>；共</w:t>
      </w:r>
      <w:r w:rsidR="005C7E8C">
        <w:rPr>
          <w:rFonts w:hint="eastAsia"/>
          <w:b/>
          <w:bCs/>
          <w:sz w:val="24"/>
          <w:szCs w:val="24"/>
          <w:lang w:eastAsia="zh-CN"/>
        </w:rPr>
        <w:t>16</w:t>
      </w:r>
      <w:r>
        <w:rPr>
          <w:b/>
          <w:bCs/>
          <w:sz w:val="24"/>
          <w:szCs w:val="24"/>
          <w:lang w:eastAsia="zh-CN"/>
        </w:rPr>
        <w:t>分）</w:t>
      </w:r>
    </w:p>
    <w:p w:rsidR="004E6B51">
      <w:pPr>
        <w:spacing w:after="0"/>
        <w:rPr>
          <w:lang w:eastAsia="zh-CN"/>
        </w:rPr>
      </w:pPr>
      <w:r>
        <w:rPr>
          <w:color w:val="000000"/>
          <w:lang w:eastAsia="zh-CN"/>
        </w:rPr>
        <w:t>16.</w:t>
      </w:r>
      <w:r>
        <w:rPr>
          <w:color w:val="000000"/>
          <w:lang w:eastAsia="zh-CN"/>
        </w:rPr>
        <w:t>学习完</w:t>
      </w:r>
      <w:r>
        <w:rPr>
          <w:color w:val="000000"/>
          <w:lang w:eastAsia="zh-CN"/>
        </w:rPr>
        <w:t>“</w:t>
      </w:r>
      <w:r>
        <w:rPr>
          <w:color w:val="000000"/>
          <w:lang w:eastAsia="zh-CN"/>
        </w:rPr>
        <w:t>物体的浮沉条件</w:t>
      </w:r>
      <w:r>
        <w:rPr>
          <w:color w:val="000000"/>
          <w:lang w:eastAsia="zh-CN"/>
        </w:rPr>
        <w:t>”</w:t>
      </w:r>
      <w:r>
        <w:rPr>
          <w:color w:val="000000"/>
          <w:lang w:eastAsia="zh-CN"/>
        </w:rPr>
        <w:t>后，小丽想用</w:t>
      </w:r>
      <w:r>
        <w:rPr>
          <w:color w:val="000000"/>
          <w:lang w:eastAsia="zh-CN"/>
        </w:rPr>
        <w:t>“</w:t>
      </w:r>
      <w:r>
        <w:rPr>
          <w:color w:val="000000"/>
          <w:lang w:eastAsia="zh-CN"/>
        </w:rPr>
        <w:t>替代法</w:t>
      </w:r>
      <w:r>
        <w:rPr>
          <w:color w:val="000000"/>
          <w:lang w:eastAsia="zh-CN"/>
        </w:rPr>
        <w:t>”</w:t>
      </w:r>
      <w:r>
        <w:rPr>
          <w:color w:val="000000"/>
          <w:lang w:eastAsia="zh-CN"/>
        </w:rPr>
        <w:t>，通过测量和花生米密度相等的液体的密度来测量一粒花生米的密度</w:t>
      </w:r>
      <w:r w:rsidR="0009375E">
        <w:rPr>
          <w:color w:val="000000"/>
          <w:lang w:eastAsia="zh-CN"/>
        </w:rPr>
        <w:t>。</w:t>
      </w:r>
    </w:p>
    <w:p w:rsidR="004E6B51">
      <w:pPr>
        <w:spacing w:after="0"/>
        <w:rPr>
          <w:lang w:eastAsia="zh-CN"/>
        </w:rPr>
      </w:pPr>
      <w:r>
        <w:rPr>
          <w:color w:val="000000"/>
          <w:lang w:eastAsia="zh-CN"/>
        </w:rPr>
        <w:t>（</w:t>
      </w:r>
      <w:r>
        <w:rPr>
          <w:color w:val="000000"/>
          <w:lang w:eastAsia="zh-CN"/>
        </w:rPr>
        <w:t>1</w:t>
      </w:r>
      <w:r>
        <w:rPr>
          <w:color w:val="000000"/>
          <w:lang w:eastAsia="zh-CN"/>
        </w:rPr>
        <w:t>）首先，小丽将花生米放入水中，发现花生米在水中下沉．根据物体浮沉</w:t>
      </w:r>
      <w:r>
        <w:rPr>
          <w:color w:val="000000"/>
          <w:lang w:eastAsia="zh-CN"/>
        </w:rPr>
        <w:t>条件的有关知识推测小丽下一步的做法是：</w:t>
      </w:r>
      <w:r>
        <w:rPr>
          <w:color w:val="000000"/>
          <w:u w:val="single"/>
          <w:lang w:eastAsia="zh-CN"/>
        </w:rPr>
        <w:t>________ </w:t>
      </w:r>
      <w:r>
        <w:rPr>
          <w:color w:val="000000"/>
          <w:lang w:eastAsia="zh-CN"/>
        </w:rPr>
        <w:t xml:space="preserve"> </w:t>
      </w:r>
      <w:r w:rsidR="0009375E">
        <w:rPr>
          <w:color w:val="000000"/>
          <w:lang w:eastAsia="zh-CN"/>
        </w:rPr>
        <w:t>。</w:t>
      </w:r>
      <w:r>
        <w:rPr>
          <w:color w:val="000000"/>
          <w:lang w:eastAsia="zh-CN"/>
        </w:rPr>
        <w:t xml:space="preserve"> </w:t>
      </w:r>
    </w:p>
    <w:p w:rsidR="004E6B51" w:rsidRPr="0009375E">
      <w:pPr>
        <w:spacing w:after="0"/>
        <w:rPr>
          <w:lang w:eastAsia="zh-CN"/>
        </w:rPr>
      </w:pPr>
      <w:r>
        <w:rPr>
          <w:color w:val="000000"/>
          <w:lang w:eastAsia="zh-CN"/>
        </w:rPr>
        <w:t>（</w:t>
      </w:r>
      <w:r>
        <w:rPr>
          <w:color w:val="000000"/>
          <w:lang w:eastAsia="zh-CN"/>
        </w:rPr>
        <w:t>2</w:t>
      </w:r>
      <w:r>
        <w:rPr>
          <w:color w:val="000000"/>
          <w:lang w:eastAsia="zh-CN"/>
        </w:rPr>
        <w:t>）完成</w:t>
      </w:r>
      <w:r>
        <w:rPr>
          <w:color w:val="000000"/>
          <w:lang w:eastAsia="zh-CN"/>
        </w:rPr>
        <w:t>“</w:t>
      </w:r>
      <w:r>
        <w:rPr>
          <w:color w:val="000000"/>
          <w:lang w:eastAsia="zh-CN"/>
        </w:rPr>
        <w:t>替代</w:t>
      </w:r>
      <w:r>
        <w:rPr>
          <w:color w:val="000000"/>
          <w:lang w:eastAsia="zh-CN"/>
        </w:rPr>
        <w:t>”</w:t>
      </w:r>
      <w:r>
        <w:rPr>
          <w:color w:val="000000"/>
          <w:lang w:eastAsia="zh-CN"/>
        </w:rPr>
        <w:t>后，小丽先用调好的天平测得杯子和盐水的总质量，再将玻璃杯中的盐水全部倒入量筒，测得盐水的总体积，利用密度公式计算</w:t>
      </w:r>
      <w:r>
        <w:rPr>
          <w:color w:val="000000"/>
          <w:lang w:eastAsia="zh-CN"/>
        </w:rPr>
        <w:t xml:space="preserve"> </w:t>
      </w:r>
      <w:r>
        <w:rPr>
          <w:color w:val="000000"/>
          <w:lang w:eastAsia="zh-CN"/>
        </w:rPr>
        <w:t>出盐水的密度，即为花生米的密度．请帮助小</w:t>
      </w:r>
      <w:r>
        <w:rPr>
          <w:color w:val="000000"/>
          <w:lang w:eastAsia="zh-CN"/>
        </w:rPr>
        <w:t>丽正确</w:t>
      </w:r>
      <w:r>
        <w:rPr>
          <w:color w:val="000000"/>
          <w:lang w:eastAsia="zh-CN"/>
        </w:rPr>
        <w:t>记录数据：天平的读数为　</w:t>
      </w:r>
      <w:r>
        <w:rPr>
          <w:color w:val="000000"/>
          <w:lang w:eastAsia="zh-CN"/>
        </w:rPr>
        <w:t>________ </w:t>
      </w:r>
      <w:r>
        <w:rPr>
          <w:color w:val="000000"/>
          <w:lang w:eastAsia="zh-CN"/>
        </w:rPr>
        <w:t>　；量筒的读数为　</w:t>
      </w:r>
      <w:r>
        <w:rPr>
          <w:color w:val="000000"/>
          <w:lang w:eastAsia="zh-CN"/>
        </w:rPr>
        <w:t>________ </w:t>
      </w:r>
      <w:r w:rsidR="0009375E">
        <w:rPr>
          <w:color w:val="000000"/>
          <w:lang w:eastAsia="zh-CN"/>
        </w:rPr>
        <w:t>。</w:t>
      </w:r>
    </w:p>
    <w:p w:rsidR="004E6B51">
      <w:pPr>
        <w:spacing w:after="0"/>
      </w:pPr>
      <w:r>
        <w:rPr>
          <w:noProof/>
          <w:lang w:eastAsia="zh-CN"/>
        </w:rPr>
        <w:drawing>
          <wp:anchor distT="0" distB="0" distL="114300" distR="114300" simplePos="0" relativeHeight="251667456" behindDoc="0" locked="0" layoutInCell="1" allowOverlap="1">
            <wp:simplePos x="0" y="0"/>
            <wp:positionH relativeFrom="column">
              <wp:posOffset>22860</wp:posOffset>
            </wp:positionH>
            <wp:positionV relativeFrom="paragraph">
              <wp:posOffset>80010</wp:posOffset>
            </wp:positionV>
            <wp:extent cx="3429000" cy="1419225"/>
            <wp:effectExtent l="19050" t="0" r="0" b="0"/>
            <wp:wrapSquare wrapText="bothSides"/>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3" cstate="print"/>
                    <a:stretch>
                      <a:fillRect/>
                    </a:stretch>
                  </pic:blipFill>
                  <pic:spPr>
                    <a:xfrm>
                      <a:off x="0" y="0"/>
                      <a:ext cx="3429000" cy="1419225"/>
                    </a:xfrm>
                    <a:prstGeom prst="rect">
                      <a:avLst/>
                    </a:prstGeom>
                  </pic:spPr>
                </pic:pic>
              </a:graphicData>
            </a:graphic>
          </wp:anchor>
        </w:drawing>
      </w: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4E6B51" w:rsidRPr="0009375E">
      <w:pPr>
        <w:spacing w:after="0"/>
        <w:rPr>
          <w:lang w:eastAsia="zh-CN"/>
        </w:rPr>
      </w:pPr>
      <w:r>
        <w:rPr>
          <w:color w:val="000000"/>
          <w:lang w:eastAsia="zh-CN"/>
        </w:rPr>
        <w:t>（</w:t>
      </w:r>
      <w:r>
        <w:rPr>
          <w:color w:val="000000"/>
          <w:lang w:eastAsia="zh-CN"/>
        </w:rPr>
        <w:t>3</w:t>
      </w:r>
      <w:r>
        <w:rPr>
          <w:color w:val="000000"/>
          <w:lang w:eastAsia="zh-CN"/>
        </w:rPr>
        <w:t>）按照上面所述的实验步骤，小</w:t>
      </w:r>
      <w:r>
        <w:rPr>
          <w:color w:val="000000"/>
          <w:lang w:eastAsia="zh-CN"/>
        </w:rPr>
        <w:t>丽能否</w:t>
      </w:r>
      <w:r>
        <w:rPr>
          <w:color w:val="000000"/>
          <w:lang w:eastAsia="zh-CN"/>
        </w:rPr>
        <w:t>顺利完成实验？请说明原因</w:t>
      </w:r>
      <w:r>
        <w:rPr>
          <w:color w:val="000000"/>
          <w:lang w:eastAsia="zh-CN"/>
        </w:rPr>
        <w:t>________ </w:t>
      </w:r>
      <w:r w:rsidR="0009375E">
        <w:rPr>
          <w:color w:val="000000"/>
          <w:lang w:eastAsia="zh-CN"/>
        </w:rPr>
        <w:t>。</w:t>
      </w:r>
    </w:p>
    <w:p w:rsidR="004E6B51" w:rsidRPr="0009375E">
      <w:pPr>
        <w:spacing w:after="0"/>
        <w:rPr>
          <w:lang w:eastAsia="zh-CN"/>
        </w:rPr>
      </w:pPr>
      <w:r>
        <w:rPr>
          <w:color w:val="000000"/>
          <w:lang w:eastAsia="zh-CN"/>
        </w:rPr>
        <w:t>（</w:t>
      </w:r>
      <w:r>
        <w:rPr>
          <w:color w:val="000000"/>
          <w:lang w:eastAsia="zh-CN"/>
        </w:rPr>
        <w:t>4</w:t>
      </w:r>
      <w:r>
        <w:rPr>
          <w:color w:val="000000"/>
          <w:lang w:eastAsia="zh-CN"/>
        </w:rPr>
        <w:t>）以下实验和此实验用到的方法相同的是</w:t>
      </w:r>
    </w:p>
    <w:p w:rsidR="004E6B51">
      <w:pPr>
        <w:spacing w:after="0"/>
        <w:ind w:left="150"/>
        <w:rPr>
          <w:lang w:eastAsia="zh-CN"/>
        </w:rPr>
      </w:pPr>
      <w:r>
        <w:rPr>
          <w:color w:val="000000"/>
          <w:lang w:eastAsia="zh-CN"/>
        </w:rPr>
        <w:t>A. </w:t>
      </w:r>
      <w:r>
        <w:rPr>
          <w:color w:val="000000"/>
          <w:lang w:eastAsia="zh-CN"/>
        </w:rPr>
        <w:t>在研究平面镜成像时，利用和物体大小相等的蜡烛与虚像比较来确定物像大小关系</w:t>
      </w:r>
      <w:r>
        <w:rPr>
          <w:lang w:eastAsia="zh-CN"/>
        </w:rPr>
        <w:br/>
      </w:r>
      <w:r>
        <w:rPr>
          <w:color w:val="000000"/>
          <w:lang w:eastAsia="zh-CN"/>
        </w:rPr>
        <w:t>B. </w:t>
      </w:r>
      <w:r>
        <w:rPr>
          <w:color w:val="000000"/>
          <w:lang w:eastAsia="zh-CN"/>
        </w:rPr>
        <w:t>在研究影响动能的因素时，通过木块被撞击后运动距离的远近来说明钢球动能大小</w:t>
      </w:r>
      <w:r>
        <w:rPr>
          <w:lang w:eastAsia="zh-CN"/>
        </w:rPr>
        <w:br/>
      </w:r>
      <w:r>
        <w:rPr>
          <w:color w:val="000000"/>
          <w:lang w:eastAsia="zh-CN"/>
        </w:rPr>
        <w:t>C. </w:t>
      </w:r>
      <w:r>
        <w:rPr>
          <w:color w:val="000000"/>
          <w:lang w:eastAsia="zh-CN"/>
        </w:rPr>
        <w:t>在研究电压作用时，通过水压是水流形成的原因类比电压是电流形成原因便于理解</w:t>
      </w:r>
      <w:r>
        <w:rPr>
          <w:lang w:eastAsia="zh-CN"/>
        </w:rPr>
        <w:br/>
      </w:r>
      <w:r>
        <w:rPr>
          <w:color w:val="000000"/>
          <w:lang w:eastAsia="zh-CN"/>
        </w:rPr>
        <w:t>D. </w:t>
      </w:r>
      <w:r>
        <w:rPr>
          <w:color w:val="000000"/>
          <w:lang w:eastAsia="zh-CN"/>
        </w:rPr>
        <w:t>在研究物体不受力时的运动情况时，利用研究摩擦力逐渐减小时的运动趋势推理得到不受力时的运动情况</w:t>
      </w:r>
      <w:r w:rsidR="0009375E">
        <w:rPr>
          <w:color w:val="000000"/>
          <w:lang w:eastAsia="zh-CN"/>
        </w:rPr>
        <w:t>。</w:t>
      </w:r>
    </w:p>
    <w:p w:rsidR="004E6B51">
      <w:pPr>
        <w:spacing w:after="0"/>
        <w:rPr>
          <w:lang w:eastAsia="zh-CN"/>
        </w:rPr>
      </w:pPr>
      <w:r>
        <w:rPr>
          <w:color w:val="000000"/>
          <w:lang w:eastAsia="zh-CN"/>
        </w:rPr>
        <w:t>17.</w:t>
      </w:r>
      <w:r>
        <w:rPr>
          <w:color w:val="000000"/>
          <w:lang w:eastAsia="zh-CN"/>
        </w:rPr>
        <w:t>感冒需要输液，图为输液示意图，输液时有时会发生回血（血液倒流入输液管）现象，正常情况下输液瓶中的液体至少要产生</w:t>
      </w:r>
      <w:r>
        <w:rPr>
          <w:color w:val="000000"/>
          <w:lang w:eastAsia="zh-CN"/>
        </w:rPr>
        <w:t>8×10</w:t>
      </w:r>
      <w:r>
        <w:rPr>
          <w:color w:val="000000"/>
          <w:vertAlign w:val="superscript"/>
          <w:lang w:eastAsia="zh-CN"/>
        </w:rPr>
        <w:t>3</w:t>
      </w:r>
      <w:r>
        <w:rPr>
          <w:color w:val="000000"/>
          <w:lang w:eastAsia="zh-CN"/>
        </w:rPr>
        <w:t>Pa</w:t>
      </w:r>
      <w:r>
        <w:rPr>
          <w:color w:val="000000"/>
          <w:lang w:eastAsia="zh-CN"/>
        </w:rPr>
        <w:t>的压强才能保证输液正常进行。</w:t>
      </w:r>
      <w:r>
        <w:rPr>
          <w:color w:val="000000"/>
          <w:lang w:eastAsia="zh-CN"/>
        </w:rPr>
        <w:t xml:space="preserve">  </w:t>
      </w:r>
    </w:p>
    <w:p w:rsidR="004E6B51">
      <w:pPr>
        <w:spacing w:after="0"/>
      </w:pPr>
      <w:r>
        <w:rPr>
          <w:noProof/>
          <w:lang w:eastAsia="zh-CN"/>
        </w:rPr>
        <w:drawing>
          <wp:inline distT="0" distB="0" distL="0" distR="0">
            <wp:extent cx="773481" cy="162335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4" cstate="print"/>
                    <a:stretch>
                      <a:fillRect/>
                    </a:stretch>
                  </pic:blipFill>
                  <pic:spPr>
                    <a:xfrm>
                      <a:off x="0" y="0"/>
                      <a:ext cx="773481" cy="1623352"/>
                    </a:xfrm>
                    <a:prstGeom prst="rect">
                      <a:avLst/>
                    </a:prstGeom>
                  </pic:spPr>
                </pic:pic>
              </a:graphicData>
            </a:graphic>
          </wp:inline>
        </w:drawing>
      </w:r>
    </w:p>
    <w:p w:rsidR="004E6B51">
      <w:pPr>
        <w:spacing w:after="0"/>
        <w:rPr>
          <w:lang w:eastAsia="zh-CN"/>
        </w:rPr>
      </w:pPr>
      <w:r>
        <w:rPr>
          <w:color w:val="000000"/>
          <w:lang w:eastAsia="zh-CN"/>
        </w:rPr>
        <w:t>（</w:t>
      </w:r>
      <w:r>
        <w:rPr>
          <w:color w:val="000000"/>
          <w:lang w:eastAsia="zh-CN"/>
        </w:rPr>
        <w:t>1</w:t>
      </w:r>
      <w:r>
        <w:rPr>
          <w:color w:val="000000"/>
          <w:lang w:eastAsia="zh-CN"/>
        </w:rPr>
        <w:t>）药瓶瓶口插有两根管子。其中</w:t>
      </w:r>
      <w:r>
        <w:rPr>
          <w:color w:val="000000"/>
          <w:lang w:eastAsia="zh-CN"/>
        </w:rPr>
        <w:t>C</w:t>
      </w:r>
      <w:r>
        <w:rPr>
          <w:color w:val="000000"/>
          <w:lang w:eastAsia="zh-CN"/>
        </w:rPr>
        <w:t>管的作用是利用</w:t>
      </w:r>
      <w:r>
        <w:rPr>
          <w:color w:val="000000"/>
          <w:lang w:eastAsia="zh-CN"/>
        </w:rPr>
        <w:t>________</w:t>
      </w:r>
      <w:r>
        <w:rPr>
          <w:color w:val="000000"/>
          <w:lang w:eastAsia="zh-CN"/>
        </w:rPr>
        <w:t>使药液从</w:t>
      </w:r>
      <w:r>
        <w:rPr>
          <w:color w:val="000000"/>
          <w:lang w:eastAsia="zh-CN"/>
        </w:rPr>
        <w:t>A</w:t>
      </w:r>
      <w:r>
        <w:rPr>
          <w:color w:val="000000"/>
          <w:lang w:eastAsia="zh-CN"/>
        </w:rPr>
        <w:t>管中顺利流出；若要提高输液速度，除了调节调节器外，还有一个简便的方法就是：</w:t>
      </w:r>
      <w:r>
        <w:rPr>
          <w:color w:val="000000"/>
          <w:lang w:eastAsia="zh-CN"/>
        </w:rPr>
        <w:t>________</w:t>
      </w:r>
      <w:r>
        <w:rPr>
          <w:color w:val="000000"/>
          <w:lang w:eastAsia="zh-CN"/>
        </w:rPr>
        <w:t>。</w:t>
      </w:r>
      <w:r>
        <w:rPr>
          <w:color w:val="000000"/>
          <w:lang w:eastAsia="zh-CN"/>
        </w:rPr>
        <w:t xml:space="preserve">    </w:t>
      </w:r>
    </w:p>
    <w:p w:rsidR="004E6B51">
      <w:pPr>
        <w:spacing w:after="0"/>
        <w:rPr>
          <w:lang w:eastAsia="zh-CN"/>
        </w:rPr>
      </w:pPr>
      <w:r>
        <w:rPr>
          <w:color w:val="000000"/>
          <w:lang w:eastAsia="zh-CN"/>
        </w:rPr>
        <w:t>（</w:t>
      </w:r>
      <w:r>
        <w:rPr>
          <w:color w:val="000000"/>
          <w:lang w:eastAsia="zh-CN"/>
        </w:rPr>
        <w:t>2</w:t>
      </w:r>
      <w:r>
        <w:rPr>
          <w:color w:val="000000"/>
          <w:lang w:eastAsia="zh-CN"/>
        </w:rPr>
        <w:t>）请你计算一下输液瓶中的药液至少要高出扎针的手多高才行？（</w:t>
      </w:r>
      <w:r>
        <w:rPr>
          <w:color w:val="000000"/>
          <w:lang w:eastAsia="zh-CN"/>
        </w:rPr>
        <w:t>g</w:t>
      </w:r>
      <w:r>
        <w:rPr>
          <w:color w:val="000000"/>
          <w:lang w:eastAsia="zh-CN"/>
        </w:rPr>
        <w:t>＝</w:t>
      </w:r>
      <w:r>
        <w:rPr>
          <w:color w:val="000000"/>
          <w:lang w:eastAsia="zh-CN"/>
        </w:rPr>
        <w:t>10N/kg</w:t>
      </w:r>
      <w:r>
        <w:rPr>
          <w:color w:val="000000"/>
          <w:lang w:eastAsia="zh-CN"/>
        </w:rPr>
        <w:t>；忽略输液管中气体柱产生的影响；药液的密度约为水的密度）</w:t>
      </w:r>
      <w:r>
        <w:rPr>
          <w:color w:val="000000"/>
          <w:lang w:eastAsia="zh-CN"/>
        </w:rPr>
        <w:t xml:space="preserve"> </w:t>
      </w:r>
      <w:r w:rsidR="005C7E8C">
        <w:rPr>
          <w:rFonts w:hint="eastAsia"/>
          <w:color w:val="000000"/>
          <w:u w:val="single"/>
          <w:lang w:eastAsia="zh-CN"/>
        </w:rPr>
        <w:t xml:space="preserve">            </w:t>
      </w:r>
      <w:r>
        <w:rPr>
          <w:color w:val="000000"/>
          <w:lang w:eastAsia="zh-CN"/>
        </w:rPr>
        <w:t xml:space="preserve">   </w:t>
      </w:r>
    </w:p>
    <w:p w:rsidR="004E6B51">
      <w:pPr>
        <w:spacing w:after="0"/>
        <w:rPr>
          <w:lang w:eastAsia="zh-CN"/>
        </w:rPr>
      </w:pPr>
      <w:r>
        <w:rPr>
          <w:color w:val="000000"/>
          <w:lang w:eastAsia="zh-CN"/>
        </w:rPr>
        <w:t>（</w:t>
      </w:r>
      <w:r>
        <w:rPr>
          <w:color w:val="000000"/>
          <w:lang w:eastAsia="zh-CN"/>
        </w:rPr>
        <w:t>3</w:t>
      </w:r>
      <w:r>
        <w:rPr>
          <w:color w:val="000000"/>
          <w:lang w:eastAsia="zh-CN"/>
        </w:rPr>
        <w:t>）请你分析为什么会发生回血现象？</w:t>
      </w:r>
      <w:r w:rsidR="005C7E8C">
        <w:rPr>
          <w:rFonts w:hint="eastAsia"/>
          <w:color w:val="000000"/>
          <w:u w:val="single"/>
          <w:lang w:eastAsia="zh-CN"/>
        </w:rPr>
        <w:t xml:space="preserve">              </w:t>
      </w:r>
      <w:r>
        <w:rPr>
          <w:color w:val="000000"/>
          <w:lang w:eastAsia="zh-CN"/>
        </w:rPr>
        <w:t>怎样才能</w:t>
      </w:r>
      <w:r>
        <w:rPr>
          <w:color w:val="000000"/>
          <w:lang w:eastAsia="zh-CN"/>
        </w:rPr>
        <w:t>不</w:t>
      </w:r>
      <w:r>
        <w:rPr>
          <w:color w:val="000000"/>
          <w:lang w:eastAsia="zh-CN"/>
        </w:rPr>
        <w:t>回血？</w:t>
      </w:r>
      <w:r>
        <w:rPr>
          <w:color w:val="000000"/>
          <w:lang w:eastAsia="zh-CN"/>
        </w:rPr>
        <w:t xml:space="preserve"> </w:t>
      </w:r>
      <w:r w:rsidR="005C7E8C">
        <w:rPr>
          <w:rFonts w:hint="eastAsia"/>
          <w:color w:val="000000"/>
          <w:u w:val="single"/>
          <w:lang w:eastAsia="zh-CN"/>
        </w:rPr>
        <w:t xml:space="preserve">          </w:t>
      </w:r>
      <w:r>
        <w:rPr>
          <w:color w:val="000000"/>
          <w:lang w:eastAsia="zh-CN"/>
        </w:rPr>
        <w:t xml:space="preserve">   </w:t>
      </w:r>
    </w:p>
    <w:p w:rsidR="004E6B51">
      <w:pPr>
        <w:spacing w:after="0"/>
        <w:rPr>
          <w:lang w:eastAsia="zh-CN"/>
        </w:rPr>
      </w:pPr>
      <w:r>
        <w:rPr>
          <w:color w:val="000000"/>
          <w:lang w:eastAsia="zh-CN"/>
        </w:rPr>
        <w:t>18.</w:t>
      </w:r>
      <w:r>
        <w:rPr>
          <w:color w:val="000000"/>
          <w:lang w:eastAsia="zh-CN"/>
        </w:rPr>
        <w:t>在探究</w:t>
      </w:r>
      <w:r>
        <w:rPr>
          <w:color w:val="000000"/>
          <w:lang w:eastAsia="zh-CN"/>
        </w:rPr>
        <w:t>“</w:t>
      </w:r>
      <w:r>
        <w:rPr>
          <w:color w:val="000000"/>
          <w:lang w:eastAsia="zh-CN"/>
        </w:rPr>
        <w:t>电压一定时，电流跟电阻的关系</w:t>
      </w:r>
      <w:r>
        <w:rPr>
          <w:color w:val="000000"/>
          <w:lang w:eastAsia="zh-CN"/>
        </w:rPr>
        <w:t>”</w:t>
      </w:r>
      <w:r>
        <w:rPr>
          <w:color w:val="000000"/>
          <w:lang w:eastAsia="zh-CN"/>
        </w:rPr>
        <w:t>的实验中，设计电路图如图甲所示</w:t>
      </w:r>
      <w:r w:rsidR="0009375E">
        <w:rPr>
          <w:color w:val="000000"/>
          <w:lang w:eastAsia="zh-CN"/>
        </w:rPr>
        <w:t>。</w:t>
      </w:r>
    </w:p>
    <w:p w:rsidR="004E6B51">
      <w:pPr>
        <w:spacing w:after="0"/>
      </w:pPr>
      <w:r>
        <w:rPr>
          <w:noProof/>
          <w:lang w:eastAsia="zh-CN"/>
        </w:rPr>
        <w:drawing>
          <wp:inline distT="0" distB="0" distL="0" distR="0">
            <wp:extent cx="4468990" cy="1270038"/>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5" cstate="print"/>
                    <a:stretch>
                      <a:fillRect/>
                    </a:stretch>
                  </pic:blipFill>
                  <pic:spPr>
                    <a:xfrm>
                      <a:off x="0" y="0"/>
                      <a:ext cx="4468990" cy="1270038"/>
                    </a:xfrm>
                    <a:prstGeom prst="rect">
                      <a:avLst/>
                    </a:prstGeom>
                  </pic:spPr>
                </pic:pic>
              </a:graphicData>
            </a:graphic>
          </wp:inline>
        </w:drawing>
      </w:r>
    </w:p>
    <w:p w:rsidR="004E6B51">
      <w:pPr>
        <w:spacing w:after="0"/>
        <w:rPr>
          <w:lang w:eastAsia="zh-CN"/>
        </w:rPr>
      </w:pPr>
      <w:r>
        <w:rPr>
          <w:color w:val="000000"/>
          <w:lang w:eastAsia="zh-CN"/>
        </w:rPr>
        <w:t>（</w:t>
      </w:r>
      <w:r>
        <w:rPr>
          <w:color w:val="000000"/>
          <w:lang w:eastAsia="zh-CN"/>
        </w:rPr>
        <w:t>1</w:t>
      </w:r>
      <w:r>
        <w:rPr>
          <w:color w:val="000000"/>
          <w:lang w:eastAsia="zh-CN"/>
        </w:rPr>
        <w:t>）连接电路前，开关必须</w:t>
      </w:r>
      <w:r>
        <w:rPr>
          <w:color w:val="000000"/>
          <w:lang w:eastAsia="zh-CN"/>
        </w:rPr>
        <w:t>________ </w:t>
      </w:r>
      <w:r w:rsidR="0009375E">
        <w:rPr>
          <w:color w:val="000000"/>
          <w:lang w:eastAsia="zh-CN"/>
        </w:rPr>
        <w:t>。</w:t>
      </w:r>
    </w:p>
    <w:p w:rsidR="004E6B51" w:rsidRPr="0009375E">
      <w:pPr>
        <w:spacing w:after="0"/>
        <w:rPr>
          <w:u w:val="single"/>
          <w:lang w:eastAsia="zh-CN"/>
        </w:rPr>
      </w:pPr>
      <w:r>
        <w:rPr>
          <w:color w:val="000000"/>
          <w:lang w:eastAsia="zh-CN"/>
        </w:rPr>
        <w:t>（</w:t>
      </w:r>
      <w:r>
        <w:rPr>
          <w:color w:val="000000"/>
          <w:lang w:eastAsia="zh-CN"/>
        </w:rPr>
        <w:t>2</w:t>
      </w:r>
      <w:r>
        <w:rPr>
          <w:color w:val="000000"/>
          <w:lang w:eastAsia="zh-CN"/>
        </w:rPr>
        <w:t>）请根据图甲电路图用笔画线代替导线将图乙所示实物连接成完整电路</w:t>
      </w:r>
      <w:r w:rsidR="0009375E">
        <w:rPr>
          <w:color w:val="000000"/>
          <w:lang w:eastAsia="zh-CN"/>
        </w:rPr>
        <w:t>。</w:t>
      </w:r>
      <w:r>
        <w:rPr>
          <w:color w:val="000000"/>
          <w:lang w:eastAsia="zh-CN"/>
        </w:rPr>
        <w:t>（导线不允许交叉）</w:t>
      </w:r>
      <w:r w:rsidR="0009375E">
        <w:rPr>
          <w:rFonts w:hint="eastAsia"/>
          <w:color w:val="000000"/>
          <w:u w:val="single"/>
          <w:lang w:eastAsia="zh-CN"/>
        </w:rPr>
        <w:t xml:space="preserve">       </w:t>
      </w:r>
    </w:p>
    <w:p w:rsidR="004E6B51" w:rsidRPr="0009375E">
      <w:pPr>
        <w:spacing w:after="0"/>
        <w:rPr>
          <w:lang w:eastAsia="zh-CN"/>
        </w:rPr>
      </w:pPr>
      <w:r>
        <w:rPr>
          <w:color w:val="000000"/>
          <w:lang w:eastAsia="zh-CN"/>
        </w:rPr>
        <w:t>（</w:t>
      </w:r>
      <w:r>
        <w:rPr>
          <w:color w:val="000000"/>
          <w:lang w:eastAsia="zh-CN"/>
        </w:rPr>
        <w:t>3</w:t>
      </w:r>
      <w:r>
        <w:rPr>
          <w:color w:val="000000"/>
          <w:lang w:eastAsia="zh-CN"/>
        </w:rPr>
        <w:t>）连接好电路，闭合开关，发现电流表没有示数，移动滑动变阻器的滑片，电压表示数始终接近电源电压．造成这一现象的原因可能是</w:t>
      </w:r>
      <w:r>
        <w:rPr>
          <w:color w:val="000000"/>
          <w:lang w:eastAsia="zh-CN"/>
        </w:rPr>
        <w:t>________ </w:t>
      </w:r>
      <w:r w:rsidR="0009375E">
        <w:rPr>
          <w:color w:val="000000"/>
          <w:lang w:eastAsia="zh-CN"/>
        </w:rPr>
        <w:t>。</w:t>
      </w:r>
    </w:p>
    <w:p w:rsidR="004E6B51">
      <w:pPr>
        <w:spacing w:after="0"/>
        <w:rPr>
          <w:lang w:eastAsia="zh-CN"/>
        </w:rPr>
      </w:pPr>
      <w:r>
        <w:rPr>
          <w:color w:val="000000"/>
          <w:lang w:eastAsia="zh-CN"/>
        </w:rPr>
        <w:t>（</w:t>
      </w:r>
      <w:r>
        <w:rPr>
          <w:color w:val="000000"/>
          <w:lang w:eastAsia="zh-CN"/>
        </w:rPr>
        <w:t>4</w:t>
      </w:r>
      <w:r>
        <w:rPr>
          <w:color w:val="000000"/>
          <w:lang w:eastAsia="zh-CN"/>
        </w:rPr>
        <w:t>）排除电路故障进行实验，多次改变</w:t>
      </w:r>
      <w:r>
        <w:rPr>
          <w:color w:val="000000"/>
          <w:lang w:eastAsia="zh-CN"/>
        </w:rPr>
        <w:t>R</w:t>
      </w:r>
      <w:r>
        <w:rPr>
          <w:color w:val="000000"/>
          <w:lang w:eastAsia="zh-CN"/>
        </w:rPr>
        <w:t>的阻值，调节滑动变阻器，使电压示数保持不变，实验数据记录如下表．其中第</w:t>
      </w:r>
      <w:r>
        <w:rPr>
          <w:color w:val="000000"/>
          <w:lang w:eastAsia="zh-CN"/>
        </w:rPr>
        <w:t>5</w:t>
      </w:r>
      <w:r>
        <w:rPr>
          <w:color w:val="000000"/>
          <w:lang w:eastAsia="zh-CN"/>
        </w:rPr>
        <w:t>次实验电流表示数如图丙所示，其读数为</w:t>
      </w:r>
      <w:r>
        <w:rPr>
          <w:color w:val="000000"/>
          <w:u w:val="single"/>
          <w:lang w:eastAsia="zh-CN"/>
        </w:rPr>
        <w:t>________ </w:t>
      </w:r>
      <w:r>
        <w:rPr>
          <w:color w:val="000000"/>
          <w:lang w:eastAsia="zh-CN"/>
        </w:rPr>
        <w:t>A</w:t>
      </w:r>
      <w:r w:rsidR="0009375E">
        <w:rPr>
          <w:color w:val="000000"/>
          <w:lang w:eastAsia="zh-CN"/>
        </w:rPr>
        <w:t>。</w:t>
      </w:r>
    </w:p>
    <w:p w:rsidR="004E6B51">
      <w:pPr>
        <w:spacing w:after="0"/>
        <w:rPr>
          <w:lang w:eastAsia="zh-CN"/>
        </w:rPr>
      </w:pPr>
      <w:r>
        <w:rPr>
          <w:noProof/>
          <w:lang w:eastAsia="zh-CN"/>
        </w:rPr>
        <w:drawing>
          <wp:anchor distT="0" distB="0" distL="114300" distR="114300" simplePos="0" relativeHeight="251668480" behindDoc="0" locked="0" layoutInCell="1" allowOverlap="1">
            <wp:simplePos x="0" y="0"/>
            <wp:positionH relativeFrom="column">
              <wp:posOffset>22860</wp:posOffset>
            </wp:positionH>
            <wp:positionV relativeFrom="paragraph">
              <wp:posOffset>59690</wp:posOffset>
            </wp:positionV>
            <wp:extent cx="1581150" cy="866775"/>
            <wp:effectExtent l="19050" t="0" r="0" b="0"/>
            <wp:wrapSquare wrapText="bothSides"/>
            <wp:docPr id="4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26" cstate="print"/>
                    <a:srcRect/>
                    <a:stretch>
                      <a:fillRect/>
                    </a:stretch>
                  </pic:blipFill>
                  <pic:spPr bwMode="auto">
                    <a:xfrm>
                      <a:off x="0" y="0"/>
                      <a:ext cx="1581150" cy="866775"/>
                    </a:xfrm>
                    <a:prstGeom prst="rect">
                      <a:avLst/>
                    </a:prstGeom>
                    <a:noFill/>
                    <a:ln w="9525">
                      <a:noFill/>
                      <a:miter lim="800000"/>
                      <a:headEnd/>
                      <a:tailEnd/>
                    </a:ln>
                  </pic:spPr>
                </pic:pic>
              </a:graphicData>
            </a:graphic>
          </wp:anchor>
        </w:drawing>
      </w:r>
    </w:p>
    <w:p w:rsidR="0009375E">
      <w:pPr>
        <w:spacing w:after="0"/>
        <w:rPr>
          <w:rFonts w:hint="eastAsia"/>
          <w:color w:val="000000"/>
          <w:lang w:eastAsia="zh-CN"/>
        </w:rPr>
      </w:pPr>
    </w:p>
    <w:p w:rsidR="0009375E">
      <w:pPr>
        <w:spacing w:after="0"/>
        <w:rPr>
          <w:rFonts w:hint="eastAsia"/>
          <w:color w:val="000000"/>
          <w:lang w:eastAsia="zh-CN"/>
        </w:rPr>
      </w:pPr>
    </w:p>
    <w:p w:rsidR="0009375E">
      <w:pPr>
        <w:spacing w:after="0"/>
        <w:rPr>
          <w:rFonts w:hint="eastAsia"/>
          <w:color w:val="000000"/>
          <w:lang w:eastAsia="zh-CN"/>
        </w:rPr>
      </w:pPr>
    </w:p>
    <w:p w:rsidR="004E6B51">
      <w:pPr>
        <w:spacing w:after="0"/>
        <w:rPr>
          <w:rFonts w:hint="eastAsia"/>
          <w:lang w:eastAsia="zh-CN"/>
        </w:rPr>
      </w:pPr>
      <w:r>
        <w:rPr>
          <w:color w:val="000000"/>
        </w:rPr>
        <w:t>（</w:t>
      </w:r>
      <w:r>
        <w:rPr>
          <w:color w:val="000000"/>
        </w:rPr>
        <w:t>5</w:t>
      </w:r>
      <w:r>
        <w:rPr>
          <w:color w:val="000000"/>
        </w:rPr>
        <w:t>）实验结果是：</w:t>
      </w:r>
      <w:r>
        <w:rPr>
          <w:color w:val="000000"/>
        </w:rPr>
        <w:t>________ </w:t>
      </w:r>
      <w:r w:rsidR="0009375E">
        <w:rPr>
          <w:color w:val="000000"/>
        </w:rPr>
        <w:t>。</w:t>
      </w:r>
    </w:p>
    <w:p w:rsidR="004E6B51" w:rsidRPr="0009375E">
      <w:pPr>
        <w:spacing w:after="0"/>
        <w:rPr>
          <w:lang w:eastAsia="zh-CN"/>
        </w:rPr>
      </w:pPr>
      <w:r>
        <w:rPr>
          <w:color w:val="000000"/>
          <w:lang w:eastAsia="zh-CN"/>
        </w:rPr>
        <w:t>（</w:t>
      </w:r>
      <w:r>
        <w:rPr>
          <w:color w:val="000000"/>
          <w:lang w:eastAsia="zh-CN"/>
        </w:rPr>
        <w:t>6</w:t>
      </w:r>
      <w:r>
        <w:rPr>
          <w:color w:val="000000"/>
          <w:lang w:eastAsia="zh-CN"/>
        </w:rPr>
        <w:t>）实验时，将定值电阻</w:t>
      </w:r>
      <w:r>
        <w:rPr>
          <w:color w:val="000000"/>
          <w:lang w:eastAsia="zh-CN"/>
        </w:rPr>
        <w:t>R</w:t>
      </w:r>
      <w:r>
        <w:rPr>
          <w:color w:val="000000"/>
          <w:lang w:eastAsia="zh-CN"/>
        </w:rPr>
        <w:t>由</w:t>
      </w:r>
      <w:r>
        <w:rPr>
          <w:color w:val="000000"/>
          <w:lang w:eastAsia="zh-CN"/>
        </w:rPr>
        <w:t>5Ω</w:t>
      </w:r>
      <w:r>
        <w:rPr>
          <w:color w:val="000000"/>
          <w:lang w:eastAsia="zh-CN"/>
        </w:rPr>
        <w:t>换成</w:t>
      </w:r>
      <w:r>
        <w:rPr>
          <w:color w:val="000000"/>
          <w:lang w:eastAsia="zh-CN"/>
        </w:rPr>
        <w:t>10Ω</w:t>
      </w:r>
      <w:r>
        <w:rPr>
          <w:color w:val="000000"/>
          <w:lang w:eastAsia="zh-CN"/>
        </w:rPr>
        <w:t>，滑动变阻器</w:t>
      </w:r>
      <w:r>
        <w:rPr>
          <w:color w:val="000000"/>
          <w:lang w:eastAsia="zh-CN"/>
        </w:rPr>
        <w:t>R</w:t>
      </w:r>
      <w:r>
        <w:rPr>
          <w:color w:val="000000"/>
          <w:lang w:eastAsia="zh-CN"/>
        </w:rPr>
        <w:t>’</w:t>
      </w:r>
      <w:r>
        <w:rPr>
          <w:color w:val="000000"/>
          <w:lang w:eastAsia="zh-CN"/>
        </w:rPr>
        <w:t>的滑片户应向</w:t>
      </w:r>
      <w:r>
        <w:rPr>
          <w:color w:val="000000"/>
          <w:lang w:eastAsia="zh-CN"/>
        </w:rPr>
        <w:t>________ </w:t>
      </w:r>
      <w:r>
        <w:rPr>
          <w:color w:val="000000"/>
          <w:lang w:eastAsia="zh-CN"/>
        </w:rPr>
        <w:t>（选填</w:t>
      </w:r>
      <w:r>
        <w:rPr>
          <w:color w:val="000000"/>
          <w:lang w:eastAsia="zh-CN"/>
        </w:rPr>
        <w:t>“</w:t>
      </w:r>
      <w:r>
        <w:rPr>
          <w:color w:val="000000"/>
          <w:lang w:eastAsia="zh-CN"/>
        </w:rPr>
        <w:t>左</w:t>
      </w:r>
      <w:r>
        <w:rPr>
          <w:color w:val="000000"/>
          <w:lang w:eastAsia="zh-CN"/>
        </w:rPr>
        <w:t>”</w:t>
      </w:r>
      <w:r>
        <w:rPr>
          <w:color w:val="000000"/>
          <w:lang w:eastAsia="zh-CN"/>
        </w:rPr>
        <w:t>或</w:t>
      </w:r>
      <w:r>
        <w:rPr>
          <w:color w:val="000000"/>
          <w:lang w:eastAsia="zh-CN"/>
        </w:rPr>
        <w:t>“</w:t>
      </w:r>
      <w:r>
        <w:rPr>
          <w:color w:val="000000"/>
          <w:lang w:eastAsia="zh-CN"/>
        </w:rPr>
        <w:t>右</w:t>
      </w:r>
      <w:r>
        <w:rPr>
          <w:color w:val="000000"/>
          <w:lang w:eastAsia="zh-CN"/>
        </w:rPr>
        <w:t>”</w:t>
      </w:r>
      <w:r>
        <w:rPr>
          <w:color w:val="000000"/>
          <w:lang w:eastAsia="zh-CN"/>
        </w:rPr>
        <w:t>）端移动才能使电阻</w:t>
      </w:r>
      <w:r>
        <w:rPr>
          <w:color w:val="000000"/>
          <w:lang w:eastAsia="zh-CN"/>
        </w:rPr>
        <w:t>R</w:t>
      </w:r>
      <w:r>
        <w:rPr>
          <w:color w:val="000000"/>
          <w:lang w:eastAsia="zh-CN"/>
        </w:rPr>
        <w:t>两端的电压保持不变</w:t>
      </w:r>
      <w:r w:rsidR="0009375E">
        <w:rPr>
          <w:rFonts w:hint="eastAsia"/>
          <w:lang w:eastAsia="zh-CN"/>
        </w:rPr>
        <w:t>。</w:t>
      </w:r>
    </w:p>
    <w:p w:rsidR="004E6B51" w:rsidRPr="0009375E">
      <w:pPr>
        <w:spacing w:after="0"/>
        <w:rPr>
          <w:lang w:eastAsia="zh-CN"/>
        </w:rPr>
      </w:pPr>
      <w:r>
        <w:rPr>
          <w:color w:val="000000"/>
          <w:lang w:eastAsia="zh-CN"/>
        </w:rPr>
        <w:t>（</w:t>
      </w:r>
      <w:r>
        <w:rPr>
          <w:color w:val="000000"/>
          <w:lang w:eastAsia="zh-CN"/>
        </w:rPr>
        <w:t>7</w:t>
      </w:r>
      <w:r>
        <w:rPr>
          <w:color w:val="000000"/>
          <w:lang w:eastAsia="zh-CN"/>
        </w:rPr>
        <w:t>）上表是他的实验记录，分析表中数据可知，他在实验时，将电阻</w:t>
      </w:r>
      <w:r>
        <w:rPr>
          <w:color w:val="000000"/>
          <w:lang w:eastAsia="zh-CN"/>
        </w:rPr>
        <w:t>R</w:t>
      </w:r>
      <w:r>
        <w:rPr>
          <w:color w:val="000000"/>
          <w:lang w:eastAsia="zh-CN"/>
        </w:rPr>
        <w:t>两端的电压控制在</w:t>
      </w:r>
      <w:r>
        <w:rPr>
          <w:color w:val="000000"/>
          <w:lang w:eastAsia="zh-CN"/>
        </w:rPr>
        <w:t>________ </w:t>
      </w:r>
      <w:r>
        <w:rPr>
          <w:color w:val="000000"/>
          <w:lang w:eastAsia="zh-CN"/>
        </w:rPr>
        <w:t>伏</w:t>
      </w:r>
      <w:r w:rsidR="0009375E">
        <w:rPr>
          <w:color w:val="000000"/>
          <w:lang w:eastAsia="zh-CN"/>
        </w:rPr>
        <w:t>。</w:t>
      </w:r>
    </w:p>
    <w:p w:rsidR="004E6B51">
      <w:pPr>
        <w:rPr>
          <w:lang w:eastAsia="zh-CN"/>
        </w:rPr>
      </w:pPr>
      <w:r>
        <w:rPr>
          <w:b/>
          <w:bCs/>
          <w:sz w:val="24"/>
          <w:szCs w:val="24"/>
          <w:lang w:eastAsia="zh-CN"/>
        </w:rPr>
        <w:t>五、计算题、（</w:t>
      </w:r>
      <w:r w:rsidR="005C7E8C">
        <w:rPr>
          <w:rFonts w:hint="eastAsia"/>
          <w:b/>
          <w:bCs/>
          <w:sz w:val="24"/>
          <w:szCs w:val="24"/>
          <w:lang w:eastAsia="zh-CN"/>
        </w:rPr>
        <w:t>19</w:t>
      </w:r>
      <w:r w:rsidR="005C7E8C">
        <w:rPr>
          <w:rFonts w:hint="eastAsia"/>
          <w:b/>
          <w:bCs/>
          <w:sz w:val="24"/>
          <w:szCs w:val="24"/>
          <w:lang w:eastAsia="zh-CN"/>
        </w:rPr>
        <w:t>题</w:t>
      </w:r>
      <w:r w:rsidR="005C7E8C">
        <w:rPr>
          <w:rFonts w:hint="eastAsia"/>
          <w:b/>
          <w:bCs/>
          <w:sz w:val="24"/>
          <w:szCs w:val="24"/>
          <w:lang w:eastAsia="zh-CN"/>
        </w:rPr>
        <w:t>15</w:t>
      </w:r>
      <w:r w:rsidR="005C7E8C">
        <w:rPr>
          <w:rFonts w:hint="eastAsia"/>
          <w:b/>
          <w:bCs/>
          <w:sz w:val="24"/>
          <w:szCs w:val="24"/>
          <w:lang w:eastAsia="zh-CN"/>
        </w:rPr>
        <w:t>分；</w:t>
      </w:r>
      <w:r w:rsidR="005C7E8C">
        <w:rPr>
          <w:rFonts w:hint="eastAsia"/>
          <w:b/>
          <w:bCs/>
          <w:sz w:val="24"/>
          <w:szCs w:val="24"/>
          <w:lang w:eastAsia="zh-CN"/>
        </w:rPr>
        <w:t>20</w:t>
      </w:r>
      <w:r w:rsidR="005C7E8C">
        <w:rPr>
          <w:rFonts w:hint="eastAsia"/>
          <w:b/>
          <w:bCs/>
          <w:sz w:val="24"/>
          <w:szCs w:val="24"/>
          <w:lang w:eastAsia="zh-CN"/>
        </w:rPr>
        <w:t>题</w:t>
      </w:r>
      <w:r w:rsidR="005C7E8C">
        <w:rPr>
          <w:rFonts w:hint="eastAsia"/>
          <w:b/>
          <w:bCs/>
          <w:sz w:val="24"/>
          <w:szCs w:val="24"/>
          <w:lang w:eastAsia="zh-CN"/>
        </w:rPr>
        <w:t>10</w:t>
      </w:r>
      <w:r w:rsidR="005C7E8C">
        <w:rPr>
          <w:rFonts w:hint="eastAsia"/>
          <w:b/>
          <w:bCs/>
          <w:sz w:val="24"/>
          <w:szCs w:val="24"/>
          <w:lang w:eastAsia="zh-CN"/>
        </w:rPr>
        <w:t>分</w:t>
      </w:r>
      <w:r>
        <w:rPr>
          <w:b/>
          <w:bCs/>
          <w:sz w:val="24"/>
          <w:szCs w:val="24"/>
          <w:lang w:eastAsia="zh-CN"/>
        </w:rPr>
        <w:t>；共</w:t>
      </w:r>
      <w:r w:rsidR="005C7E8C">
        <w:rPr>
          <w:rFonts w:hint="eastAsia"/>
          <w:b/>
          <w:bCs/>
          <w:sz w:val="24"/>
          <w:szCs w:val="24"/>
          <w:lang w:eastAsia="zh-CN"/>
        </w:rPr>
        <w:t>25</w:t>
      </w:r>
      <w:r>
        <w:rPr>
          <w:b/>
          <w:bCs/>
          <w:sz w:val="24"/>
          <w:szCs w:val="24"/>
          <w:lang w:eastAsia="zh-CN"/>
        </w:rPr>
        <w:t>分）</w:t>
      </w:r>
    </w:p>
    <w:p w:rsidR="004E6B51">
      <w:pPr>
        <w:spacing w:after="0"/>
        <w:rPr>
          <w:noProof/>
          <w:lang w:eastAsia="zh-CN"/>
        </w:rPr>
      </w:pPr>
      <w:r>
        <w:rPr>
          <w:noProof/>
          <w:color w:val="000000"/>
          <w:lang w:eastAsia="zh-CN"/>
        </w:rPr>
        <w:drawing>
          <wp:anchor distT="0" distB="0" distL="114300" distR="114300" simplePos="0" relativeHeight="251671552" behindDoc="0" locked="0" layoutInCell="1" allowOverlap="1">
            <wp:simplePos x="0" y="0"/>
            <wp:positionH relativeFrom="column">
              <wp:posOffset>4718685</wp:posOffset>
            </wp:positionH>
            <wp:positionV relativeFrom="paragraph">
              <wp:posOffset>318135</wp:posOffset>
            </wp:positionV>
            <wp:extent cx="1181100" cy="1133475"/>
            <wp:effectExtent l="19050" t="0" r="0" b="0"/>
            <wp:wrapSquare wrapText="bothSides"/>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7" cstate="print"/>
                    <a:stretch>
                      <a:fillRect/>
                    </a:stretch>
                  </pic:blipFill>
                  <pic:spPr>
                    <a:xfrm>
                      <a:off x="0" y="0"/>
                      <a:ext cx="1181100" cy="1133475"/>
                    </a:xfrm>
                    <a:prstGeom prst="rect">
                      <a:avLst/>
                    </a:prstGeom>
                  </pic:spPr>
                </pic:pic>
              </a:graphicData>
            </a:graphic>
          </wp:anchor>
        </w:drawing>
      </w:r>
      <w:r w:rsidR="00100020">
        <w:rPr>
          <w:color w:val="000000"/>
          <w:lang w:eastAsia="zh-CN"/>
        </w:rPr>
        <w:t>19.</w:t>
      </w:r>
      <w:r w:rsidR="00100020">
        <w:rPr>
          <w:color w:val="000000"/>
          <w:lang w:eastAsia="zh-CN"/>
        </w:rPr>
        <w:t>某景区索道全长</w:t>
      </w:r>
      <w:r w:rsidR="00100020">
        <w:rPr>
          <w:color w:val="000000"/>
          <w:lang w:eastAsia="zh-CN"/>
        </w:rPr>
        <w:t>3000m</w:t>
      </w:r>
      <w:r w:rsidR="00100020">
        <w:rPr>
          <w:color w:val="000000"/>
          <w:lang w:eastAsia="zh-CN"/>
        </w:rPr>
        <w:t>，最高处到最低处高度差为</w:t>
      </w:r>
      <w:r w:rsidR="00100020">
        <w:rPr>
          <w:color w:val="000000"/>
          <w:lang w:eastAsia="zh-CN"/>
        </w:rPr>
        <w:t>600m</w:t>
      </w:r>
      <w:r w:rsidR="00100020">
        <w:rPr>
          <w:color w:val="000000"/>
          <w:lang w:eastAsia="zh-CN"/>
        </w:rPr>
        <w:t>，吊车质量为</w:t>
      </w:r>
      <w:r w:rsidR="00100020">
        <w:rPr>
          <w:color w:val="000000"/>
          <w:lang w:eastAsia="zh-CN"/>
        </w:rPr>
        <w:t>200kg</w:t>
      </w:r>
      <w:r w:rsidR="00100020">
        <w:rPr>
          <w:color w:val="000000"/>
          <w:lang w:eastAsia="zh-CN"/>
        </w:rPr>
        <w:t>，从索道最高处运行到最低处，需时</w:t>
      </w:r>
      <w:r w:rsidR="00100020">
        <w:rPr>
          <w:color w:val="000000"/>
          <w:lang w:eastAsia="zh-CN"/>
        </w:rPr>
        <w:t>25min</w:t>
      </w:r>
      <w:r w:rsidR="00100020">
        <w:rPr>
          <w:color w:val="000000"/>
          <w:lang w:eastAsia="zh-CN"/>
        </w:rPr>
        <w:t>，求：</w:t>
      </w:r>
      <w:r w:rsidR="00100020">
        <w:rPr>
          <w:lang w:eastAsia="zh-CN"/>
        </w:rPr>
        <w:br/>
      </w:r>
      <w:r w:rsidR="00100020">
        <w:rPr>
          <w:color w:val="000000"/>
          <w:lang w:eastAsia="zh-CN"/>
        </w:rPr>
        <w:t>①</w:t>
      </w:r>
      <w:r w:rsidR="00100020">
        <w:rPr>
          <w:color w:val="000000"/>
          <w:lang w:eastAsia="zh-CN"/>
        </w:rPr>
        <w:t>吊车运行的平均速度是多少；</w:t>
      </w:r>
      <w:r w:rsidR="00100020">
        <w:rPr>
          <w:lang w:eastAsia="zh-CN"/>
        </w:rPr>
        <w:br/>
      </w:r>
      <w:r w:rsidR="00100020">
        <w:rPr>
          <w:color w:val="000000"/>
          <w:lang w:eastAsia="zh-CN"/>
        </w:rPr>
        <w:t>②</w:t>
      </w:r>
      <w:r w:rsidR="00100020">
        <w:rPr>
          <w:color w:val="000000"/>
          <w:lang w:eastAsia="zh-CN"/>
        </w:rPr>
        <w:t>吊车的重力是多少；</w:t>
      </w:r>
      <w:r w:rsidR="00100020">
        <w:rPr>
          <w:lang w:eastAsia="zh-CN"/>
        </w:rPr>
        <w:br/>
      </w:r>
      <w:r w:rsidR="00100020">
        <w:rPr>
          <w:color w:val="000000"/>
          <w:lang w:eastAsia="zh-CN"/>
        </w:rPr>
        <w:t>③</w:t>
      </w:r>
      <w:r w:rsidR="00100020">
        <w:rPr>
          <w:color w:val="000000"/>
          <w:lang w:eastAsia="zh-CN"/>
        </w:rPr>
        <w:t>吊车的重力做了多少功．</w:t>
      </w:r>
      <w:r w:rsidR="00100020">
        <w:rPr>
          <w:color w:val="000000"/>
          <w:lang w:eastAsia="zh-CN"/>
        </w:rPr>
        <w:t xml:space="preserve">    </w:t>
      </w: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4E6B51">
      <w:pPr>
        <w:spacing w:after="0"/>
        <w:rPr>
          <w:lang w:eastAsia="zh-CN"/>
        </w:rPr>
      </w:pPr>
      <w:r>
        <w:rPr>
          <w:noProof/>
          <w:color w:val="000000"/>
          <w:lang w:eastAsia="zh-CN"/>
        </w:rPr>
        <w:drawing>
          <wp:anchor distT="0" distB="0" distL="114300" distR="114300" simplePos="0" relativeHeight="251672576" behindDoc="0" locked="0" layoutInCell="1" allowOverlap="1">
            <wp:simplePos x="0" y="0"/>
            <wp:positionH relativeFrom="column">
              <wp:posOffset>4718685</wp:posOffset>
            </wp:positionH>
            <wp:positionV relativeFrom="paragraph">
              <wp:posOffset>398780</wp:posOffset>
            </wp:positionV>
            <wp:extent cx="1352550" cy="1085850"/>
            <wp:effectExtent l="19050" t="0" r="0" b="0"/>
            <wp:wrapSquare wrapText="bothSides"/>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8" cstate="print"/>
                    <a:stretch>
                      <a:fillRect/>
                    </a:stretch>
                  </pic:blipFill>
                  <pic:spPr>
                    <a:xfrm>
                      <a:off x="0" y="0"/>
                      <a:ext cx="1352550" cy="1085850"/>
                    </a:xfrm>
                    <a:prstGeom prst="rect">
                      <a:avLst/>
                    </a:prstGeom>
                  </pic:spPr>
                </pic:pic>
              </a:graphicData>
            </a:graphic>
          </wp:anchor>
        </w:drawing>
      </w:r>
      <w:r w:rsidR="00100020">
        <w:rPr>
          <w:color w:val="000000"/>
          <w:lang w:eastAsia="zh-CN"/>
        </w:rPr>
        <w:t>20.</w:t>
      </w:r>
      <w:r w:rsidR="00100020">
        <w:rPr>
          <w:color w:val="000000"/>
          <w:lang w:eastAsia="zh-CN"/>
        </w:rPr>
        <w:t>如图所示，电源两端电压为</w:t>
      </w:r>
      <w:r w:rsidR="00100020">
        <w:rPr>
          <w:color w:val="000000"/>
          <w:lang w:eastAsia="zh-CN"/>
        </w:rPr>
        <w:t>12V</w:t>
      </w:r>
      <w:r w:rsidR="00100020">
        <w:rPr>
          <w:color w:val="000000"/>
          <w:lang w:eastAsia="zh-CN"/>
        </w:rPr>
        <w:t>且保持不变，电阻</w:t>
      </w:r>
      <w:r w:rsidR="00100020">
        <w:rPr>
          <w:color w:val="000000"/>
          <w:lang w:eastAsia="zh-CN"/>
        </w:rPr>
        <w:t>R</w:t>
      </w:r>
      <w:r w:rsidR="00100020">
        <w:rPr>
          <w:color w:val="000000"/>
          <w:vertAlign w:val="subscript"/>
          <w:lang w:eastAsia="zh-CN"/>
        </w:rPr>
        <w:t>1</w:t>
      </w:r>
      <w:r w:rsidR="00100020">
        <w:rPr>
          <w:color w:val="000000"/>
          <w:lang w:eastAsia="zh-CN"/>
        </w:rPr>
        <w:t>的阻值为</w:t>
      </w:r>
      <w:r w:rsidR="00100020">
        <w:rPr>
          <w:color w:val="000000"/>
          <w:lang w:eastAsia="zh-CN"/>
        </w:rPr>
        <w:t>8Ω</w:t>
      </w:r>
      <w:r w:rsidR="00100020">
        <w:rPr>
          <w:color w:val="000000"/>
          <w:lang w:eastAsia="zh-CN"/>
        </w:rPr>
        <w:t>。当开关</w:t>
      </w:r>
      <w:r w:rsidR="00100020">
        <w:rPr>
          <w:color w:val="000000"/>
          <w:lang w:eastAsia="zh-CN"/>
        </w:rPr>
        <w:t>S</w:t>
      </w:r>
      <w:r w:rsidR="00100020">
        <w:rPr>
          <w:color w:val="000000"/>
          <w:lang w:eastAsia="zh-CN"/>
        </w:rPr>
        <w:t>闭合时，电压表示数为</w:t>
      </w:r>
      <w:r w:rsidR="00100020">
        <w:rPr>
          <w:color w:val="000000"/>
          <w:lang w:eastAsia="zh-CN"/>
        </w:rPr>
        <w:t>4V</w:t>
      </w:r>
      <w:r w:rsidR="00100020">
        <w:rPr>
          <w:color w:val="000000"/>
          <w:lang w:eastAsia="zh-CN"/>
        </w:rPr>
        <w:t>。</w:t>
      </w:r>
      <w:r w:rsidR="00100020">
        <w:rPr>
          <w:color w:val="000000"/>
          <w:lang w:eastAsia="zh-CN"/>
        </w:rPr>
        <w:t xml:space="preserve">  </w:t>
      </w:r>
    </w:p>
    <w:p w:rsidR="004E6B51">
      <w:pPr>
        <w:spacing w:after="0"/>
        <w:rPr>
          <w:lang w:eastAsia="zh-CN"/>
        </w:rPr>
      </w:pPr>
      <w:r>
        <w:rPr>
          <w:color w:val="000000"/>
          <w:lang w:eastAsia="zh-CN"/>
        </w:rPr>
        <w:t>求：</w:t>
      </w:r>
    </w:p>
    <w:p w:rsidR="004E6B51">
      <w:pPr>
        <w:spacing w:after="0"/>
        <w:rPr>
          <w:lang w:eastAsia="zh-CN"/>
        </w:rPr>
      </w:pPr>
      <w:r>
        <w:rPr>
          <w:color w:val="000000"/>
          <w:lang w:eastAsia="zh-CN"/>
        </w:rPr>
        <w:t>（</w:t>
      </w:r>
      <w:r>
        <w:rPr>
          <w:color w:val="000000"/>
          <w:lang w:eastAsia="zh-CN"/>
        </w:rPr>
        <w:t>1</w:t>
      </w:r>
      <w:r>
        <w:rPr>
          <w:color w:val="000000"/>
          <w:lang w:eastAsia="zh-CN"/>
        </w:rPr>
        <w:t>）电阻</w:t>
      </w:r>
      <w:r>
        <w:rPr>
          <w:color w:val="000000"/>
          <w:lang w:eastAsia="zh-CN"/>
        </w:rPr>
        <w:t>R</w:t>
      </w:r>
      <w:r>
        <w:rPr>
          <w:color w:val="000000"/>
          <w:vertAlign w:val="subscript"/>
          <w:lang w:eastAsia="zh-CN"/>
        </w:rPr>
        <w:t>2</w:t>
      </w:r>
      <w:r>
        <w:rPr>
          <w:color w:val="000000"/>
          <w:lang w:eastAsia="zh-CN"/>
        </w:rPr>
        <w:t>的阻值；</w:t>
      </w:r>
      <w:r>
        <w:rPr>
          <w:color w:val="000000"/>
          <w:lang w:eastAsia="zh-CN"/>
        </w:rPr>
        <w:t xml:space="preserve">    </w:t>
      </w:r>
    </w:p>
    <w:p w:rsidR="004E6B51">
      <w:pPr>
        <w:spacing w:after="0"/>
        <w:rPr>
          <w:lang w:eastAsia="zh-CN"/>
        </w:rPr>
      </w:pPr>
      <w:r>
        <w:rPr>
          <w:color w:val="000000"/>
          <w:lang w:eastAsia="zh-CN"/>
        </w:rPr>
        <w:t>（</w:t>
      </w:r>
      <w:r>
        <w:rPr>
          <w:color w:val="000000"/>
          <w:lang w:eastAsia="zh-CN"/>
        </w:rPr>
        <w:t>2</w:t>
      </w:r>
      <w:r>
        <w:rPr>
          <w:color w:val="000000"/>
          <w:lang w:eastAsia="zh-CN"/>
        </w:rPr>
        <w:t>）电阻</w:t>
      </w:r>
      <w:r>
        <w:rPr>
          <w:color w:val="000000"/>
          <w:lang w:eastAsia="zh-CN"/>
        </w:rPr>
        <w:t>R</w:t>
      </w:r>
      <w:r>
        <w:rPr>
          <w:color w:val="000000"/>
          <w:vertAlign w:val="subscript"/>
          <w:lang w:eastAsia="zh-CN"/>
        </w:rPr>
        <w:t>1</w:t>
      </w:r>
      <w:r>
        <w:rPr>
          <w:color w:val="000000"/>
          <w:lang w:eastAsia="zh-CN"/>
        </w:rPr>
        <w:t>消耗的电功率</w:t>
      </w:r>
      <w:r>
        <w:rPr>
          <w:color w:val="000000"/>
          <w:lang w:eastAsia="zh-CN"/>
        </w:rPr>
        <w:t>P</w:t>
      </w:r>
      <w:r>
        <w:rPr>
          <w:color w:val="000000"/>
          <w:vertAlign w:val="subscript"/>
          <w:lang w:eastAsia="zh-CN"/>
        </w:rPr>
        <w:t>1</w:t>
      </w:r>
      <w:r>
        <w:rPr>
          <w:color w:val="000000"/>
          <w:lang w:eastAsia="zh-CN"/>
        </w:rPr>
        <w:t>。</w:t>
      </w:r>
      <w:r>
        <w:rPr>
          <w:color w:val="000000"/>
          <w:lang w:eastAsia="zh-CN"/>
        </w:rPr>
        <w:t xml:space="preserve">    </w:t>
      </w:r>
    </w:p>
    <w:p w:rsidR="005C7E8C">
      <w:pPr>
        <w:rPr>
          <w:rFonts w:hint="eastAsia"/>
          <w:b/>
          <w:bCs/>
          <w:sz w:val="24"/>
          <w:szCs w:val="24"/>
          <w:lang w:eastAsia="zh-CN"/>
        </w:rPr>
      </w:pPr>
    </w:p>
    <w:p w:rsidR="005C7E8C">
      <w:pPr>
        <w:rPr>
          <w:rFonts w:hint="eastAsia"/>
          <w:b/>
          <w:bCs/>
          <w:sz w:val="24"/>
          <w:szCs w:val="24"/>
          <w:lang w:eastAsia="zh-CN"/>
        </w:rPr>
      </w:pPr>
    </w:p>
    <w:p w:rsidR="005C7E8C">
      <w:pPr>
        <w:rPr>
          <w:rFonts w:hint="eastAsia"/>
          <w:b/>
          <w:bCs/>
          <w:sz w:val="24"/>
          <w:szCs w:val="24"/>
          <w:lang w:eastAsia="zh-CN"/>
        </w:rPr>
      </w:pPr>
    </w:p>
    <w:p w:rsidR="005C7E8C">
      <w:pPr>
        <w:rPr>
          <w:rFonts w:hint="eastAsia"/>
          <w:b/>
          <w:bCs/>
          <w:sz w:val="24"/>
          <w:szCs w:val="24"/>
          <w:lang w:eastAsia="zh-CN"/>
        </w:rPr>
      </w:pPr>
    </w:p>
    <w:p w:rsidR="005C7E8C">
      <w:pPr>
        <w:rPr>
          <w:rFonts w:hint="eastAsia"/>
          <w:b/>
          <w:bCs/>
          <w:sz w:val="24"/>
          <w:szCs w:val="24"/>
          <w:lang w:eastAsia="zh-CN"/>
        </w:rPr>
      </w:pPr>
    </w:p>
    <w:p w:rsidR="004E6B51">
      <w:pPr>
        <w:rPr>
          <w:lang w:eastAsia="zh-CN"/>
        </w:rPr>
      </w:pPr>
      <w:r>
        <w:rPr>
          <w:b/>
          <w:bCs/>
          <w:sz w:val="24"/>
          <w:szCs w:val="24"/>
          <w:lang w:eastAsia="zh-CN"/>
        </w:rPr>
        <w:t>六、综合能力题（</w:t>
      </w:r>
      <w:r w:rsidR="005C7E8C">
        <w:rPr>
          <w:b/>
          <w:bCs/>
          <w:sz w:val="24"/>
          <w:szCs w:val="24"/>
          <w:lang w:eastAsia="zh-CN"/>
        </w:rPr>
        <w:t>每空</w:t>
      </w:r>
      <w:r w:rsidR="005C7E8C">
        <w:rPr>
          <w:b/>
          <w:bCs/>
          <w:sz w:val="24"/>
          <w:szCs w:val="24"/>
          <w:lang w:eastAsia="zh-CN"/>
        </w:rPr>
        <w:t>2</w:t>
      </w:r>
      <w:r w:rsidR="005C7E8C">
        <w:rPr>
          <w:b/>
          <w:bCs/>
          <w:sz w:val="24"/>
          <w:szCs w:val="24"/>
          <w:lang w:eastAsia="zh-CN"/>
        </w:rPr>
        <w:t>分</w:t>
      </w:r>
      <w:r>
        <w:rPr>
          <w:b/>
          <w:bCs/>
          <w:sz w:val="24"/>
          <w:szCs w:val="24"/>
          <w:lang w:eastAsia="zh-CN"/>
        </w:rPr>
        <w:t>；共</w:t>
      </w:r>
      <w:r w:rsidR="005C7E8C">
        <w:rPr>
          <w:rFonts w:hint="eastAsia"/>
          <w:b/>
          <w:bCs/>
          <w:sz w:val="24"/>
          <w:szCs w:val="24"/>
          <w:lang w:eastAsia="zh-CN"/>
        </w:rPr>
        <w:t>26</w:t>
      </w:r>
      <w:r>
        <w:rPr>
          <w:b/>
          <w:bCs/>
          <w:sz w:val="24"/>
          <w:szCs w:val="24"/>
          <w:lang w:eastAsia="zh-CN"/>
        </w:rPr>
        <w:t>分）</w:t>
      </w:r>
    </w:p>
    <w:p w:rsidR="004E6B51">
      <w:pPr>
        <w:spacing w:after="0"/>
        <w:rPr>
          <w:lang w:eastAsia="zh-CN"/>
        </w:rPr>
      </w:pPr>
      <w:r>
        <w:rPr>
          <w:noProof/>
          <w:color w:val="000000"/>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744855</wp:posOffset>
            </wp:positionV>
            <wp:extent cx="3667125" cy="1334135"/>
            <wp:effectExtent l="19050" t="0" r="9525" b="0"/>
            <wp:wrapSquare wrapText="bothSides"/>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9" cstate="print"/>
                    <a:stretch>
                      <a:fillRect/>
                    </a:stretch>
                  </pic:blipFill>
                  <pic:spPr>
                    <a:xfrm>
                      <a:off x="0" y="0"/>
                      <a:ext cx="3667125" cy="1334135"/>
                    </a:xfrm>
                    <a:prstGeom prst="rect">
                      <a:avLst/>
                    </a:prstGeom>
                  </pic:spPr>
                </pic:pic>
              </a:graphicData>
            </a:graphic>
          </wp:anchor>
        </w:drawing>
      </w:r>
      <w:r w:rsidR="00100020">
        <w:rPr>
          <w:color w:val="000000"/>
          <w:lang w:eastAsia="zh-CN"/>
        </w:rPr>
        <w:t>21.</w:t>
      </w:r>
      <w:r w:rsidR="00100020">
        <w:rPr>
          <w:color w:val="000000"/>
          <w:lang w:eastAsia="zh-CN"/>
        </w:rPr>
        <w:t>如图</w:t>
      </w:r>
      <w:r w:rsidR="00100020">
        <w:rPr>
          <w:color w:val="000000"/>
          <w:lang w:eastAsia="zh-CN"/>
        </w:rPr>
        <w:t>1</w:t>
      </w:r>
      <w:r w:rsidR="00100020">
        <w:rPr>
          <w:color w:val="000000"/>
          <w:lang w:eastAsia="zh-CN"/>
        </w:rPr>
        <w:t>为一款利用高温水蒸气熨烫衣服的便携式挂烫机，它的正常工作电压为</w:t>
      </w:r>
      <w:r w:rsidR="00100020">
        <w:rPr>
          <w:color w:val="000000"/>
          <w:lang w:eastAsia="zh-CN"/>
        </w:rPr>
        <w:t>220V</w:t>
      </w:r>
      <w:r w:rsidR="00100020">
        <w:rPr>
          <w:color w:val="000000"/>
          <w:lang w:eastAsia="zh-CN"/>
        </w:rPr>
        <w:t>，水箱装水最多</w:t>
      </w:r>
      <w:r w:rsidR="00100020">
        <w:rPr>
          <w:color w:val="000000"/>
          <w:lang w:eastAsia="zh-CN"/>
        </w:rPr>
        <w:t>0.3kg</w:t>
      </w:r>
      <w:r w:rsidR="00100020">
        <w:rPr>
          <w:color w:val="000000"/>
          <w:lang w:eastAsia="zh-CN"/>
        </w:rPr>
        <w:t>，加热功率有大小两个档位，设计师最初设计的内部电路有如图</w:t>
      </w:r>
      <w:r w:rsidR="00100020">
        <w:rPr>
          <w:color w:val="000000"/>
          <w:lang w:eastAsia="zh-CN"/>
        </w:rPr>
        <w:t>2</w:t>
      </w:r>
      <w:r w:rsidR="00100020">
        <w:rPr>
          <w:color w:val="000000"/>
          <w:lang w:eastAsia="zh-CN"/>
        </w:rPr>
        <w:t>甲、乙两种接法，其中电热丝</w:t>
      </w:r>
      <w:r w:rsidR="00100020">
        <w:rPr>
          <w:color w:val="000000"/>
          <w:lang w:eastAsia="zh-CN"/>
        </w:rPr>
        <w:t>R</w:t>
      </w:r>
      <w:r w:rsidR="00100020">
        <w:rPr>
          <w:color w:val="000000"/>
          <w:vertAlign w:val="subscript"/>
          <w:lang w:eastAsia="zh-CN"/>
        </w:rPr>
        <w:t>1</w:t>
      </w:r>
      <w:r w:rsidR="00100020">
        <w:rPr>
          <w:color w:val="000000"/>
          <w:lang w:eastAsia="zh-CN"/>
        </w:rPr>
        <w:t>=56</w:t>
      </w:r>
      <w:r w:rsidR="00100020">
        <w:rPr>
          <w:color w:val="000000"/>
        </w:rPr>
        <w:t>Ω</w:t>
      </w:r>
      <w:r w:rsidR="00100020">
        <w:rPr>
          <w:color w:val="000000"/>
          <w:lang w:eastAsia="zh-CN"/>
        </w:rPr>
        <w:t>，</w:t>
      </w:r>
      <w:r w:rsidR="00100020">
        <w:rPr>
          <w:color w:val="000000"/>
          <w:lang w:eastAsia="zh-CN"/>
        </w:rPr>
        <w:t>R</w:t>
      </w:r>
      <w:r w:rsidR="00100020">
        <w:rPr>
          <w:color w:val="000000"/>
          <w:vertAlign w:val="subscript"/>
          <w:lang w:eastAsia="zh-CN"/>
        </w:rPr>
        <w:t>2</w:t>
      </w:r>
      <w:r w:rsidR="00100020">
        <w:rPr>
          <w:color w:val="000000"/>
          <w:lang w:eastAsia="zh-CN"/>
        </w:rPr>
        <w:t>=44</w:t>
      </w:r>
      <w:r w:rsidR="00100020">
        <w:rPr>
          <w:color w:val="000000"/>
        </w:rPr>
        <w:t>Ω</w:t>
      </w:r>
      <w:r w:rsidR="00100020">
        <w:rPr>
          <w:color w:val="000000"/>
          <w:lang w:eastAsia="zh-CN"/>
        </w:rPr>
        <w:t>．</w:t>
      </w:r>
      <w:r w:rsidR="00100020">
        <w:rPr>
          <w:color w:val="000000"/>
          <w:lang w:eastAsia="zh-CN"/>
        </w:rPr>
        <w:t xml:space="preserve">  </w:t>
      </w:r>
    </w:p>
    <w:p w:rsidR="004E6B51">
      <w:pPr>
        <w:spacing w:after="0"/>
        <w:rPr>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4E6B51">
      <w:pPr>
        <w:spacing w:after="0"/>
        <w:rPr>
          <w:lang w:eastAsia="zh-CN"/>
        </w:rPr>
      </w:pPr>
      <w:r>
        <w:rPr>
          <w:color w:val="000000"/>
          <w:lang w:eastAsia="zh-CN"/>
        </w:rPr>
        <w:t>（</w:t>
      </w:r>
      <w:r>
        <w:rPr>
          <w:color w:val="000000"/>
          <w:lang w:eastAsia="zh-CN"/>
        </w:rPr>
        <w:t>1</w:t>
      </w:r>
      <w:r>
        <w:rPr>
          <w:color w:val="000000"/>
          <w:lang w:eastAsia="zh-CN"/>
        </w:rPr>
        <w:t>）高温水蒸气熨烫衣服时，水蒸气遇到衣服迅速</w:t>
      </w:r>
      <w:r>
        <w:rPr>
          <w:color w:val="000000"/>
          <w:lang w:eastAsia="zh-CN"/>
        </w:rPr>
        <w:t>________</w:t>
      </w:r>
      <w:r>
        <w:rPr>
          <w:color w:val="000000"/>
          <w:lang w:eastAsia="zh-CN"/>
        </w:rPr>
        <w:t>成小水珠，放出热量，将衣服</w:t>
      </w:r>
      <w:r>
        <w:rPr>
          <w:color w:val="000000"/>
          <w:lang w:eastAsia="zh-CN"/>
        </w:rPr>
        <w:t>熨</w:t>
      </w:r>
      <w:r>
        <w:rPr>
          <w:color w:val="000000"/>
          <w:lang w:eastAsia="zh-CN"/>
        </w:rPr>
        <w:t>平（填物态变化名称）；</w:t>
      </w:r>
      <w:r>
        <w:rPr>
          <w:color w:val="000000"/>
          <w:lang w:eastAsia="zh-CN"/>
        </w:rPr>
        <w:t xml:space="preserve">    </w:t>
      </w:r>
    </w:p>
    <w:p w:rsidR="004E6B51">
      <w:pPr>
        <w:spacing w:after="0"/>
        <w:rPr>
          <w:lang w:eastAsia="zh-CN"/>
        </w:rPr>
      </w:pPr>
      <w:r>
        <w:rPr>
          <w:color w:val="000000"/>
          <w:lang w:eastAsia="zh-CN"/>
        </w:rPr>
        <w:t>（</w:t>
      </w:r>
      <w:r>
        <w:rPr>
          <w:color w:val="000000"/>
          <w:lang w:eastAsia="zh-CN"/>
        </w:rPr>
        <w:t>2</w:t>
      </w:r>
      <w:r>
        <w:rPr>
          <w:color w:val="000000"/>
          <w:lang w:eastAsia="zh-CN"/>
        </w:rPr>
        <w:t>）如果选择甲电路，电路中最大电流为</w:t>
      </w:r>
      <w:r>
        <w:rPr>
          <w:color w:val="000000"/>
          <w:lang w:eastAsia="zh-CN"/>
        </w:rPr>
        <w:t>________A</w:t>
      </w:r>
      <w:r>
        <w:rPr>
          <w:color w:val="000000"/>
          <w:lang w:eastAsia="zh-CN"/>
        </w:rPr>
        <w:t>，如果选择乙电路，电路中最大电流为</w:t>
      </w:r>
      <w:r>
        <w:rPr>
          <w:color w:val="000000"/>
          <w:lang w:eastAsia="zh-CN"/>
        </w:rPr>
        <w:t>________A</w:t>
      </w:r>
      <w:r>
        <w:rPr>
          <w:color w:val="000000"/>
          <w:lang w:eastAsia="zh-CN"/>
        </w:rPr>
        <w:t>，由于两个电路中所选熔断器里的熔丝允许通过的最大电流为</w:t>
      </w:r>
      <w:r>
        <w:rPr>
          <w:color w:val="000000"/>
          <w:lang w:eastAsia="zh-CN"/>
        </w:rPr>
        <w:t>8.2A</w:t>
      </w:r>
      <w:r>
        <w:rPr>
          <w:color w:val="000000"/>
          <w:lang w:eastAsia="zh-CN"/>
        </w:rPr>
        <w:t>，故设计师最终选择了甲电路；（计算结果保留一位小数）</w:t>
      </w:r>
      <w:r>
        <w:rPr>
          <w:color w:val="000000"/>
          <w:lang w:eastAsia="zh-CN"/>
        </w:rPr>
        <w:t xml:space="preserve">    </w:t>
      </w:r>
    </w:p>
    <w:p w:rsidR="004E6B51">
      <w:pPr>
        <w:spacing w:after="0"/>
        <w:rPr>
          <w:lang w:eastAsia="zh-CN"/>
        </w:rPr>
      </w:pPr>
      <w:r>
        <w:rPr>
          <w:color w:val="000000"/>
          <w:lang w:eastAsia="zh-CN"/>
        </w:rPr>
        <w:t>（</w:t>
      </w:r>
      <w:r>
        <w:rPr>
          <w:color w:val="000000"/>
          <w:lang w:eastAsia="zh-CN"/>
        </w:rPr>
        <w:t>3</w:t>
      </w:r>
      <w:r>
        <w:rPr>
          <w:color w:val="000000"/>
          <w:lang w:eastAsia="zh-CN"/>
        </w:rPr>
        <w:t>）请分别计算这款</w:t>
      </w:r>
      <w:r>
        <w:rPr>
          <w:color w:val="000000"/>
          <w:lang w:eastAsia="zh-CN"/>
        </w:rPr>
        <w:t>挂烫机两个</w:t>
      </w:r>
      <w:r>
        <w:rPr>
          <w:color w:val="000000"/>
          <w:lang w:eastAsia="zh-CN"/>
        </w:rPr>
        <w:t>档位的额定功率；</w:t>
      </w:r>
      <w:r w:rsidR="005C7E8C">
        <w:rPr>
          <w:rFonts w:hint="eastAsia"/>
          <w:color w:val="000000"/>
          <w:u w:val="single"/>
          <w:lang w:eastAsia="zh-CN"/>
        </w:rPr>
        <w:t xml:space="preserve">             </w:t>
      </w:r>
      <w:r w:rsidR="005C7E8C">
        <w:rPr>
          <w:rFonts w:hint="eastAsia"/>
          <w:color w:val="000000"/>
          <w:lang w:eastAsia="zh-CN"/>
        </w:rPr>
        <w:t>，</w:t>
      </w:r>
      <w:r w:rsidR="005C7E8C">
        <w:rPr>
          <w:rFonts w:hint="eastAsia"/>
          <w:color w:val="000000"/>
          <w:u w:val="single"/>
          <w:lang w:eastAsia="zh-CN"/>
        </w:rPr>
        <w:t xml:space="preserve">             </w:t>
      </w:r>
      <w:r w:rsidR="005C7E8C">
        <w:rPr>
          <w:rFonts w:hint="eastAsia"/>
          <w:color w:val="000000"/>
          <w:lang w:eastAsia="zh-CN"/>
        </w:rPr>
        <w:t>。</w:t>
      </w:r>
      <w:r>
        <w:rPr>
          <w:color w:val="000000"/>
          <w:lang w:eastAsia="zh-CN"/>
        </w:rPr>
        <w:t xml:space="preserve">    </w:t>
      </w:r>
    </w:p>
    <w:p w:rsidR="004E6B51">
      <w:pPr>
        <w:spacing w:after="0"/>
        <w:rPr>
          <w:lang w:eastAsia="zh-CN"/>
        </w:rPr>
      </w:pPr>
      <w:r>
        <w:rPr>
          <w:color w:val="000000"/>
          <w:lang w:eastAsia="zh-CN"/>
        </w:rPr>
        <w:t>（</w:t>
      </w:r>
      <w:r>
        <w:rPr>
          <w:color w:val="000000"/>
          <w:lang w:eastAsia="zh-CN"/>
        </w:rPr>
        <w:t>4</w:t>
      </w:r>
      <w:r>
        <w:rPr>
          <w:color w:val="000000"/>
          <w:lang w:eastAsia="zh-CN"/>
        </w:rPr>
        <w:t>）若将水箱中</w:t>
      </w:r>
      <w:r>
        <w:rPr>
          <w:color w:val="000000"/>
          <w:lang w:eastAsia="zh-CN"/>
        </w:rPr>
        <w:t>0.22kg</w:t>
      </w:r>
      <w:r>
        <w:rPr>
          <w:color w:val="000000"/>
          <w:lang w:eastAsia="zh-CN"/>
        </w:rPr>
        <w:t>的水从</w:t>
      </w:r>
      <w:r>
        <w:rPr>
          <w:color w:val="000000"/>
          <w:lang w:eastAsia="zh-CN"/>
        </w:rPr>
        <w:t>25℃</w:t>
      </w:r>
      <w:r>
        <w:rPr>
          <w:color w:val="000000"/>
          <w:lang w:eastAsia="zh-CN"/>
        </w:rPr>
        <w:t>加热到</w:t>
      </w:r>
      <w:r>
        <w:rPr>
          <w:color w:val="000000"/>
          <w:lang w:eastAsia="zh-CN"/>
        </w:rPr>
        <w:t>100℃</w:t>
      </w:r>
      <w:r>
        <w:rPr>
          <w:color w:val="000000"/>
          <w:lang w:eastAsia="zh-CN"/>
        </w:rPr>
        <w:t>，</w:t>
      </w:r>
      <w:r>
        <w:rPr>
          <w:color w:val="000000"/>
          <w:lang w:eastAsia="zh-CN"/>
        </w:rPr>
        <w:t>挂烫机至少</w:t>
      </w:r>
      <w:r>
        <w:rPr>
          <w:color w:val="000000"/>
          <w:lang w:eastAsia="zh-CN"/>
        </w:rPr>
        <w:t>需</w:t>
      </w:r>
      <w:r>
        <w:rPr>
          <w:color w:val="000000"/>
          <w:lang w:eastAsia="zh-CN"/>
        </w:rPr>
        <w:t>要加热多长时间？</w:t>
      </w:r>
      <w:r>
        <w:rPr>
          <w:color w:val="000000"/>
          <w:lang w:eastAsia="zh-CN"/>
        </w:rPr>
        <w:t>[</w:t>
      </w:r>
      <w:r>
        <w:rPr>
          <w:color w:val="000000"/>
          <w:lang w:eastAsia="zh-CN"/>
        </w:rPr>
        <w:t>水的比热容</w:t>
      </w:r>
      <w:r>
        <w:rPr>
          <w:color w:val="000000"/>
          <w:lang w:eastAsia="zh-CN"/>
        </w:rPr>
        <w:t>c=4.2×10</w:t>
      </w:r>
      <w:r>
        <w:rPr>
          <w:color w:val="000000"/>
          <w:vertAlign w:val="superscript"/>
          <w:lang w:eastAsia="zh-CN"/>
        </w:rPr>
        <w:t>3</w:t>
      </w:r>
      <w:r>
        <w:rPr>
          <w:color w:val="000000"/>
          <w:lang w:eastAsia="zh-CN"/>
        </w:rPr>
        <w:t>J/</w:t>
      </w:r>
      <w:r>
        <w:rPr>
          <w:color w:val="000000"/>
          <w:lang w:eastAsia="zh-CN"/>
        </w:rPr>
        <w:t>（</w:t>
      </w:r>
      <w:r>
        <w:rPr>
          <w:color w:val="000000"/>
          <w:lang w:eastAsia="zh-CN"/>
        </w:rPr>
        <w:t>kg•℃</w:t>
      </w:r>
      <w:r>
        <w:rPr>
          <w:color w:val="000000"/>
          <w:lang w:eastAsia="zh-CN"/>
        </w:rPr>
        <w:t>）</w:t>
      </w:r>
      <w:r>
        <w:rPr>
          <w:color w:val="000000"/>
          <w:lang w:eastAsia="zh-CN"/>
        </w:rPr>
        <w:t>]</w:t>
      </w:r>
      <w:r w:rsidR="005C7E8C">
        <w:rPr>
          <w:color w:val="000000"/>
          <w:lang w:eastAsia="zh-CN"/>
        </w:rPr>
        <w:t>。</w:t>
      </w:r>
      <w:r w:rsidR="005C7E8C">
        <w:rPr>
          <w:rFonts w:hint="eastAsia"/>
          <w:color w:val="000000"/>
          <w:u w:val="single"/>
          <w:lang w:eastAsia="zh-CN"/>
        </w:rPr>
        <w:t xml:space="preserve">              </w:t>
      </w:r>
      <w:r w:rsidR="005C7E8C">
        <w:rPr>
          <w:rFonts w:hint="eastAsia"/>
          <w:color w:val="000000"/>
          <w:lang w:eastAsia="zh-CN"/>
        </w:rPr>
        <w:t>。</w:t>
      </w:r>
      <w:r>
        <w:rPr>
          <w:color w:val="000000"/>
          <w:lang w:eastAsia="zh-CN"/>
        </w:rPr>
        <w:t xml:space="preserve">    </w:t>
      </w:r>
    </w:p>
    <w:p w:rsidR="004E6B51">
      <w:pPr>
        <w:spacing w:after="0"/>
        <w:rPr>
          <w:lang w:eastAsia="zh-CN"/>
        </w:rPr>
      </w:pPr>
      <w:r>
        <w:rPr>
          <w:color w:val="000000"/>
          <w:lang w:eastAsia="zh-CN"/>
        </w:rPr>
        <w:t>22.</w:t>
      </w:r>
      <w:r>
        <w:rPr>
          <w:color w:val="000000"/>
          <w:lang w:eastAsia="zh-CN"/>
        </w:rPr>
        <w:t>阅读下列材料，回答下列问题：</w:t>
      </w:r>
    </w:p>
    <w:p w:rsidR="004E6B51">
      <w:pPr>
        <w:spacing w:after="0"/>
        <w:rPr>
          <w:lang w:eastAsia="zh-CN"/>
        </w:rPr>
      </w:pPr>
      <w:r>
        <w:rPr>
          <w:color w:val="000000"/>
          <w:lang w:eastAsia="zh-CN"/>
        </w:rPr>
        <w:t>1911</w:t>
      </w:r>
      <w:r>
        <w:rPr>
          <w:color w:val="000000"/>
          <w:lang w:eastAsia="zh-CN"/>
        </w:rPr>
        <w:t>年，荷兰科学家</w:t>
      </w:r>
      <w:r>
        <w:rPr>
          <w:color w:val="000000"/>
          <w:lang w:eastAsia="zh-CN"/>
        </w:rPr>
        <w:t>卡末林</w:t>
      </w:r>
      <w:r>
        <w:rPr>
          <w:color w:val="000000"/>
          <w:lang w:eastAsia="zh-CN"/>
        </w:rPr>
        <w:t>﹣昂内斯（</w:t>
      </w:r>
      <w:r>
        <w:rPr>
          <w:color w:val="000000"/>
          <w:lang w:eastAsia="zh-CN"/>
        </w:rPr>
        <w:t xml:space="preserve">Heike </w:t>
      </w:r>
      <w:r>
        <w:rPr>
          <w:color w:val="000000"/>
          <w:lang w:eastAsia="zh-CN"/>
        </w:rPr>
        <w:t>Kam</w:t>
      </w:r>
      <w:r>
        <w:rPr>
          <w:color w:val="000000"/>
          <w:lang w:eastAsia="zh-CN"/>
        </w:rPr>
        <w:t xml:space="preserve"> </w:t>
      </w:r>
      <w:r>
        <w:rPr>
          <w:color w:val="000000"/>
          <w:lang w:eastAsia="zh-CN"/>
        </w:rPr>
        <w:t>erlingh</w:t>
      </w:r>
      <w:r>
        <w:rPr>
          <w:color w:val="000000"/>
          <w:lang w:eastAsia="zh-CN"/>
        </w:rPr>
        <w:t>﹣</w:t>
      </w:r>
      <w:r>
        <w:rPr>
          <w:color w:val="000000"/>
          <w:lang w:eastAsia="zh-CN"/>
        </w:rPr>
        <w:t>Onnes</w:t>
      </w:r>
      <w:r>
        <w:rPr>
          <w:color w:val="000000"/>
          <w:lang w:eastAsia="zh-CN"/>
        </w:rPr>
        <w:t>）用液氦冷却汞，当温度下降到</w:t>
      </w:r>
      <w:r>
        <w:rPr>
          <w:color w:val="000000"/>
          <w:lang w:eastAsia="zh-CN"/>
        </w:rPr>
        <w:t>4.2K</w:t>
      </w:r>
      <w:r>
        <w:rPr>
          <w:color w:val="000000"/>
          <w:lang w:eastAsia="zh-CN"/>
        </w:rPr>
        <w:t>（零下</w:t>
      </w:r>
      <w:r>
        <w:rPr>
          <w:color w:val="000000"/>
          <w:lang w:eastAsia="zh-CN"/>
        </w:rPr>
        <w:t>268.95℃</w:t>
      </w:r>
      <w:r>
        <w:rPr>
          <w:color w:val="000000"/>
          <w:lang w:eastAsia="zh-CN"/>
        </w:rPr>
        <w:t>）时，水银的电阻完全消失．当温度降低到足够低时，有些材料的电阻变为零，这即为超导现象．</w:t>
      </w:r>
      <w:r>
        <w:rPr>
          <w:color w:val="000000"/>
          <w:lang w:eastAsia="zh-CN"/>
        </w:rPr>
        <w:t>1933</w:t>
      </w:r>
      <w:r>
        <w:rPr>
          <w:color w:val="000000"/>
          <w:lang w:eastAsia="zh-CN"/>
        </w:rPr>
        <w:t>年，荷兰的迈斯纳和奥森菲尔德共同发现了超导体的另一个极为重要的性质﹣完全抗磁性，也称迈斯纳效应．完全抗磁性是指磁场中的金属处于超导状态时，体内的磁感应强度为零的现象</w:t>
      </w:r>
      <w:r>
        <w:rPr>
          <w:color w:val="000000"/>
          <w:lang w:eastAsia="zh-CN"/>
        </w:rPr>
        <w:t>．迈斯纳效应使人们可以用此原理制造超导列车和超导船，由于这些交通工具将在悬浮无摩擦状态下运行，这将大大提高它们的速度和安静性，并有效减少机械磨损．另外利用超导悬浮还可制造无磨损轴承，将轴承转速提高到每分钟</w:t>
      </w:r>
      <w:r>
        <w:rPr>
          <w:color w:val="000000"/>
          <w:lang w:eastAsia="zh-CN"/>
        </w:rPr>
        <w:t>10</w:t>
      </w:r>
      <w:r>
        <w:rPr>
          <w:color w:val="000000"/>
          <w:lang w:eastAsia="zh-CN"/>
        </w:rPr>
        <w:t>万转以上</w:t>
      </w:r>
      <w:r w:rsidR="005C7E8C">
        <w:rPr>
          <w:color w:val="000000"/>
          <w:lang w:eastAsia="zh-CN"/>
        </w:rPr>
        <w:t>。</w:t>
      </w:r>
    </w:p>
    <w:p w:rsidR="004E6B51">
      <w:pPr>
        <w:spacing w:after="0"/>
        <w:rPr>
          <w:lang w:eastAsia="zh-CN"/>
        </w:rPr>
      </w:pPr>
      <w:r>
        <w:rPr>
          <w:color w:val="000000"/>
          <w:lang w:eastAsia="zh-CN"/>
        </w:rPr>
        <w:t>发生超导现象时的温度称为临界温度．</w:t>
      </w:r>
      <w:r>
        <w:rPr>
          <w:color w:val="000000"/>
          <w:lang w:eastAsia="zh-CN"/>
        </w:rPr>
        <w:t>2014</w:t>
      </w:r>
      <w:r>
        <w:rPr>
          <w:color w:val="000000"/>
          <w:lang w:eastAsia="zh-CN"/>
        </w:rPr>
        <w:t>年</w:t>
      </w:r>
      <w:r>
        <w:rPr>
          <w:color w:val="000000"/>
          <w:lang w:eastAsia="zh-CN"/>
        </w:rPr>
        <w:t>12</w:t>
      </w:r>
      <w:r>
        <w:rPr>
          <w:color w:val="000000"/>
          <w:lang w:eastAsia="zh-CN"/>
        </w:rPr>
        <w:t>月，我国科学家发现了一种新的铁基超导</w:t>
      </w:r>
      <w:r>
        <w:rPr>
          <w:color w:val="000000"/>
          <w:lang w:eastAsia="zh-CN"/>
        </w:rPr>
        <w:t>材料锂铁氢氧</w:t>
      </w:r>
      <w:r>
        <w:rPr>
          <w:color w:val="000000"/>
          <w:lang w:eastAsia="zh-CN"/>
        </w:rPr>
        <w:t>铁硒化合物，其超导转变温度高达</w:t>
      </w:r>
      <w:r>
        <w:rPr>
          <w:color w:val="000000"/>
          <w:lang w:eastAsia="zh-CN"/>
        </w:rPr>
        <w:t>40K</w:t>
      </w:r>
      <w:r>
        <w:rPr>
          <w:color w:val="000000"/>
          <w:lang w:eastAsia="zh-CN"/>
        </w:rPr>
        <w:t>（零下</w:t>
      </w:r>
      <w:r>
        <w:rPr>
          <w:color w:val="000000"/>
          <w:lang w:eastAsia="zh-CN"/>
        </w:rPr>
        <w:t>233.15</w:t>
      </w:r>
      <w:r>
        <w:rPr>
          <w:color w:val="000000"/>
          <w:lang w:eastAsia="zh-CN"/>
        </w:rPr>
        <w:t>摄氏度）以上，这是世界上首次利用水热法发现铁硒类新型高温超导材料，堪称铁基超导研究的重大进展，为相关体系新超导体的探索提供了新的研究思路．同时</w:t>
      </w:r>
      <w:r>
        <w:rPr>
          <w:color w:val="000000"/>
          <w:lang w:eastAsia="zh-CN"/>
        </w:rPr>
        <w:t>，为探索铁基高温超导的内在物理机制提供了理想的材料体系</w:t>
      </w:r>
      <w:r w:rsidR="005C7E8C">
        <w:rPr>
          <w:color w:val="000000"/>
          <w:lang w:eastAsia="zh-CN"/>
        </w:rPr>
        <w:t>。</w:t>
      </w:r>
    </w:p>
    <w:p w:rsidR="004E6B51">
      <w:pPr>
        <w:spacing w:after="0"/>
        <w:rPr>
          <w:lang w:eastAsia="zh-CN"/>
        </w:rPr>
      </w:pPr>
      <w:r>
        <w:rPr>
          <w:color w:val="000000"/>
          <w:lang w:eastAsia="zh-CN"/>
        </w:rPr>
        <w:t>（</w:t>
      </w:r>
      <w:r>
        <w:rPr>
          <w:color w:val="000000"/>
          <w:lang w:eastAsia="zh-CN"/>
        </w:rPr>
        <w:t>1</w:t>
      </w:r>
      <w:r>
        <w:rPr>
          <w:color w:val="000000"/>
          <w:lang w:eastAsia="zh-CN"/>
        </w:rPr>
        <w:t>）当温度降低到足够低时，有些材料的</w:t>
      </w:r>
      <w:r>
        <w:rPr>
          <w:color w:val="000000"/>
          <w:lang w:eastAsia="zh-CN"/>
        </w:rPr>
        <w:t>________ </w:t>
      </w:r>
      <w:r>
        <w:rPr>
          <w:color w:val="000000"/>
          <w:lang w:eastAsia="zh-CN"/>
        </w:rPr>
        <w:t>变为零，这即为超导现象</w:t>
      </w:r>
      <w:r w:rsidR="005C7E8C">
        <w:rPr>
          <w:color w:val="000000"/>
          <w:lang w:eastAsia="zh-CN"/>
        </w:rPr>
        <w:t>。</w:t>
      </w:r>
    </w:p>
    <w:p w:rsidR="004E6B51">
      <w:pPr>
        <w:spacing w:after="0"/>
        <w:rPr>
          <w:lang w:eastAsia="zh-CN"/>
        </w:rPr>
      </w:pPr>
      <w:r>
        <w:rPr>
          <w:color w:val="000000"/>
          <w:lang w:eastAsia="zh-CN"/>
        </w:rPr>
        <w:t>（</w:t>
      </w:r>
      <w:r>
        <w:rPr>
          <w:color w:val="000000"/>
          <w:lang w:eastAsia="zh-CN"/>
        </w:rPr>
        <w:t>2</w:t>
      </w:r>
      <w:r>
        <w:rPr>
          <w:color w:val="000000"/>
          <w:lang w:eastAsia="zh-CN"/>
        </w:rPr>
        <w:t>）荷兰的迈斯纳和奥森菲尔德共同发现了超导体的另一个极为重要的性质</w:t>
      </w:r>
      <w:r>
        <w:rPr>
          <w:color w:val="000000"/>
          <w:lang w:eastAsia="zh-CN"/>
        </w:rPr>
        <w:t>________ </w:t>
      </w:r>
      <w:r>
        <w:rPr>
          <w:color w:val="000000"/>
          <w:lang w:eastAsia="zh-CN"/>
        </w:rPr>
        <w:t>，也称迈斯纳效应</w:t>
      </w:r>
      <w:r w:rsidR="005C7E8C">
        <w:rPr>
          <w:color w:val="000000"/>
          <w:lang w:eastAsia="zh-CN"/>
        </w:rPr>
        <w:t>。</w:t>
      </w:r>
    </w:p>
    <w:p w:rsidR="004E6B51">
      <w:pPr>
        <w:spacing w:after="0"/>
        <w:rPr>
          <w:lang w:eastAsia="zh-CN"/>
        </w:rPr>
      </w:pPr>
      <w:r>
        <w:rPr>
          <w:color w:val="000000"/>
          <w:lang w:eastAsia="zh-CN"/>
        </w:rPr>
        <w:t>（</w:t>
      </w:r>
      <w:r>
        <w:rPr>
          <w:color w:val="000000"/>
          <w:lang w:eastAsia="zh-CN"/>
        </w:rPr>
        <w:t>3</w:t>
      </w:r>
      <w:r>
        <w:rPr>
          <w:color w:val="000000"/>
          <w:lang w:eastAsia="zh-CN"/>
        </w:rPr>
        <w:t>）利用超导材料输电，可最大限度地减少电能转化为</w:t>
      </w:r>
      <w:r>
        <w:rPr>
          <w:color w:val="000000"/>
          <w:lang w:eastAsia="zh-CN"/>
        </w:rPr>
        <w:t>________ </w:t>
      </w:r>
      <w:r>
        <w:rPr>
          <w:color w:val="000000"/>
          <w:lang w:eastAsia="zh-CN"/>
        </w:rPr>
        <w:t>能所造成的能量损失</w:t>
      </w:r>
      <w:r w:rsidR="005C7E8C">
        <w:rPr>
          <w:color w:val="000000"/>
          <w:lang w:eastAsia="zh-CN"/>
        </w:rPr>
        <w:t>。</w:t>
      </w:r>
    </w:p>
    <w:p w:rsidR="004E6B51" w:rsidRPr="005C7E8C">
      <w:pPr>
        <w:spacing w:after="0"/>
        <w:rPr>
          <w:lang w:eastAsia="zh-CN"/>
        </w:rPr>
      </w:pPr>
      <w:r>
        <w:rPr>
          <w:color w:val="000000"/>
          <w:lang w:eastAsia="zh-CN"/>
        </w:rPr>
        <w:t>（</w:t>
      </w:r>
      <w:r>
        <w:rPr>
          <w:color w:val="000000"/>
          <w:lang w:eastAsia="zh-CN"/>
        </w:rPr>
        <w:t>4</w:t>
      </w:r>
      <w:r>
        <w:rPr>
          <w:color w:val="000000"/>
          <w:lang w:eastAsia="zh-CN"/>
        </w:rPr>
        <w:t>）假如白炽灯的灯丝、电动车内电动机的线圈、电饭锅及电熨斗内部电热丝都用超导材料制作，当用电器通电时，假设这些导体的电阻都变为零，下列说法正确的是</w:t>
      </w:r>
      <w:r>
        <w:rPr>
          <w:color w:val="000000"/>
          <w:lang w:eastAsia="zh-CN"/>
        </w:rPr>
        <w:t>________ </w:t>
      </w:r>
      <w:r w:rsidR="005C7E8C">
        <w:rPr>
          <w:color w:val="000000"/>
          <w:lang w:eastAsia="zh-CN"/>
        </w:rPr>
        <w:t>。</w:t>
      </w:r>
    </w:p>
    <w:p w:rsidR="004E6B51">
      <w:pPr>
        <w:spacing w:after="0"/>
        <w:rPr>
          <w:lang w:eastAsia="zh-CN"/>
        </w:rPr>
      </w:pPr>
      <w:r>
        <w:rPr>
          <w:color w:val="000000"/>
          <w:lang w:eastAsia="zh-CN"/>
        </w:rPr>
        <w:t>A</w:t>
      </w:r>
      <w:r>
        <w:rPr>
          <w:color w:val="000000"/>
          <w:lang w:eastAsia="zh-CN"/>
        </w:rPr>
        <w:t>．白炽灯仍能发光且更省电</w:t>
      </w:r>
      <w:r>
        <w:rPr>
          <w:color w:val="000000"/>
          <w:lang w:eastAsia="zh-CN"/>
        </w:rPr>
        <w:t>      B</w:t>
      </w:r>
      <w:r>
        <w:rPr>
          <w:color w:val="000000"/>
          <w:lang w:eastAsia="zh-CN"/>
        </w:rPr>
        <w:t>．电动车仍能行驶且效率更高</w:t>
      </w:r>
    </w:p>
    <w:p w:rsidR="004E6B51">
      <w:pPr>
        <w:spacing w:after="0"/>
        <w:rPr>
          <w:lang w:eastAsia="zh-CN"/>
        </w:rPr>
      </w:pPr>
      <w:r>
        <w:rPr>
          <w:color w:val="000000"/>
          <w:lang w:eastAsia="zh-CN"/>
        </w:rPr>
        <w:t>C</w:t>
      </w:r>
      <w:r>
        <w:rPr>
          <w:color w:val="000000"/>
          <w:lang w:eastAsia="zh-CN"/>
        </w:rPr>
        <w:t>．电饭锅仍能煮饭且效率更高</w:t>
      </w:r>
      <w:r>
        <w:rPr>
          <w:color w:val="000000"/>
          <w:lang w:eastAsia="zh-CN"/>
        </w:rPr>
        <w:t>    D</w:t>
      </w:r>
      <w:r>
        <w:rPr>
          <w:color w:val="000000"/>
          <w:lang w:eastAsia="zh-CN"/>
        </w:rPr>
        <w:t>．电熨斗仍能熨烫衣服且更省电</w:t>
      </w:r>
      <w:r w:rsidR="005C7E8C">
        <w:rPr>
          <w:color w:val="000000"/>
          <w:lang w:eastAsia="zh-CN"/>
        </w:rPr>
        <w:t>。</w:t>
      </w:r>
    </w:p>
    <w:p w:rsidR="004E6B51">
      <w:pPr>
        <w:spacing w:after="0"/>
        <w:rPr>
          <w:rFonts w:hint="eastAsia"/>
          <w:lang w:eastAsia="zh-CN"/>
        </w:rPr>
      </w:pPr>
      <w:r>
        <w:rPr>
          <w:color w:val="000000"/>
        </w:rPr>
        <w:t xml:space="preserve">23.                                                                                           </w:t>
      </w:r>
      <w:r>
        <w:rPr>
          <w:color w:val="000000"/>
        </w:rPr>
        <w:t>火</w:t>
      </w:r>
      <w:r>
        <w:rPr>
          <w:color w:val="000000"/>
        </w:rPr>
        <w:t xml:space="preserve"> </w:t>
      </w:r>
      <w:r>
        <w:rPr>
          <w:color w:val="000000"/>
        </w:rPr>
        <w:t>箭</w:t>
      </w:r>
    </w:p>
    <w:p w:rsidR="004E6B51">
      <w:pPr>
        <w:spacing w:after="0"/>
        <w:rPr>
          <w:lang w:eastAsia="zh-CN"/>
        </w:rPr>
      </w:pPr>
      <w:r>
        <w:rPr>
          <w:color w:val="000000"/>
          <w:lang w:eastAsia="zh-CN"/>
        </w:rPr>
        <w:t xml:space="preserve">      </w:t>
      </w:r>
      <w:r>
        <w:rPr>
          <w:color w:val="000000"/>
          <w:lang w:eastAsia="zh-CN"/>
        </w:rPr>
        <w:t>中国科学技术馆新馆，中国古代传统技术展厅，陈列着反映中华民族灿烂文明成就的珍品，介绍四大发明及天文、陶瓷、建筑、青铜、冶铸、纺织、刺绣、中医中药、机械、手工艺等学科</w:t>
      </w:r>
      <w:r>
        <w:rPr>
          <w:color w:val="000000"/>
          <w:lang w:eastAsia="zh-CN"/>
        </w:rPr>
        <w:t>内容。并陈列有古代的火箭、战船，天文学的浑仪、简仪，设计精巧的水磨、水车、指南针等。</w:t>
      </w:r>
    </w:p>
    <w:p w:rsidR="004E6B51">
      <w:pPr>
        <w:spacing w:after="0"/>
        <w:rPr>
          <w:lang w:eastAsia="zh-CN"/>
        </w:rPr>
      </w:pPr>
      <w:r>
        <w:rPr>
          <w:color w:val="000000"/>
          <w:lang w:eastAsia="zh-CN"/>
        </w:rPr>
        <w:t xml:space="preserve">       </w:t>
      </w:r>
      <w:r>
        <w:rPr>
          <w:color w:val="000000"/>
          <w:lang w:eastAsia="zh-CN"/>
        </w:rPr>
        <w:t>中国人首先发明火箭这样一个事实已经被世界所公认。宋朝的时候出现了很多烟花爆竹，这些爆竹也是喷气式的原始火箭。明朝时期的毛元仪在他的著作里面就记载了</w:t>
      </w:r>
      <w:r>
        <w:rPr>
          <w:color w:val="000000"/>
          <w:lang w:eastAsia="zh-CN"/>
        </w:rPr>
        <w:t>30</w:t>
      </w:r>
      <w:r>
        <w:rPr>
          <w:color w:val="000000"/>
          <w:lang w:eastAsia="zh-CN"/>
        </w:rPr>
        <w:t>多种火箭的基本原理和结构，其中有飞火飞天、火龙出水等。中国是从明朝开始发射火箭的，大明史嘉靖年间，万户进行最早的火箭升空试验（如图</w:t>
      </w:r>
      <w:r>
        <w:rPr>
          <w:color w:val="000000"/>
          <w:lang w:eastAsia="zh-CN"/>
        </w:rPr>
        <w:t>1</w:t>
      </w:r>
      <w:r>
        <w:rPr>
          <w:color w:val="000000"/>
          <w:lang w:eastAsia="zh-CN"/>
        </w:rPr>
        <w:t>所示），成为现代载人飞行先驱，现在月球和火星均有以其名字命名的环形山</w:t>
      </w:r>
      <w:r w:rsidR="005C7E8C">
        <w:rPr>
          <w:color w:val="000000"/>
          <w:lang w:eastAsia="zh-CN"/>
        </w:rPr>
        <w:t>。</w:t>
      </w:r>
    </w:p>
    <w:p w:rsidR="004E6B51">
      <w:pPr>
        <w:spacing w:after="0"/>
        <w:rPr>
          <w:lang w:eastAsia="zh-CN"/>
        </w:rPr>
      </w:pPr>
      <w:r>
        <w:rPr>
          <w:color w:val="000000"/>
          <w:lang w:eastAsia="zh-CN"/>
        </w:rPr>
        <w:t>现代火箭的飞行原理与万户的飞行试验原理基本相同。</w:t>
      </w:r>
    </w:p>
    <w:p w:rsidR="004E6B51">
      <w:pPr>
        <w:spacing w:after="0"/>
        <w:rPr>
          <w:lang w:eastAsia="zh-CN"/>
        </w:rPr>
      </w:pPr>
      <w:r>
        <w:rPr>
          <w:color w:val="000000"/>
          <w:lang w:eastAsia="zh-CN"/>
        </w:rPr>
        <w:t>    </w:t>
      </w:r>
      <w:r>
        <w:rPr>
          <w:color w:val="000000"/>
          <w:lang w:eastAsia="zh-CN"/>
        </w:rPr>
        <w:t xml:space="preserve">   </w:t>
      </w:r>
      <w:r>
        <w:rPr>
          <w:color w:val="000000"/>
          <w:lang w:eastAsia="zh-CN"/>
        </w:rPr>
        <w:t>现代火箭大多是利用喷气发动机升空的，喷气发动机将推进剂贮箱或运载工具内的反应物（推进剂）燃烧后变成高速气流，高速气流对火箭产生巨大的反作用力使火箭加速升空。</w:t>
      </w:r>
    </w:p>
    <w:p w:rsidR="004E6B51">
      <w:pPr>
        <w:spacing w:after="0"/>
        <w:rPr>
          <w:lang w:eastAsia="zh-CN"/>
        </w:rPr>
      </w:pPr>
      <w:r>
        <w:rPr>
          <w:color w:val="000000"/>
          <w:lang w:eastAsia="zh-CN"/>
        </w:rPr>
        <w:t xml:space="preserve">       </w:t>
      </w:r>
      <w:r>
        <w:rPr>
          <w:color w:val="000000"/>
          <w:lang w:eastAsia="zh-CN"/>
        </w:rPr>
        <w:t>最常见的火箭燃烧的是固体或液体的化学推进剂。推进剂燃烧产生热气，通过喷口向火箭后部喷出高速气流。火箭自带燃料和氧化剂，而其他喷气发动机仅须携带燃料，燃料燃烧所须的氧取自空气中。所以，火箭可以在地球大气层以外使用，而其他喷气发动机不能。</w:t>
      </w:r>
    </w:p>
    <w:p w:rsidR="004E6B51">
      <w:pPr>
        <w:spacing w:after="0"/>
        <w:rPr>
          <w:lang w:eastAsia="zh-CN"/>
        </w:rPr>
      </w:pPr>
      <w:r>
        <w:rPr>
          <w:color w:val="000000"/>
          <w:lang w:eastAsia="zh-CN"/>
        </w:rPr>
        <w:t xml:space="preserve">       </w:t>
      </w:r>
      <w:r>
        <w:rPr>
          <w:color w:val="000000"/>
          <w:lang w:eastAsia="zh-CN"/>
        </w:rPr>
        <w:t>人类要在太空中走的更远，就需要不断提高火箭运行速度增大推力，科学家们为此做了大量的研究和反复的实验．提高火箭运行速度和增大推力的主要措施包括：减小火箭质量（例如三级火箭升空过程，燃料燃尽后逐级脱落，以减小火箭的质量）、增大喷出气流的速度、改善推进剂等。</w:t>
      </w:r>
    </w:p>
    <w:p w:rsidR="004E6B51">
      <w:pPr>
        <w:spacing w:after="0"/>
        <w:rPr>
          <w:lang w:eastAsia="zh-CN"/>
        </w:rPr>
      </w:pPr>
      <w:r>
        <w:rPr>
          <w:color w:val="000000"/>
          <w:lang w:eastAsia="zh-CN"/>
        </w:rPr>
        <w:t xml:space="preserve">       </w:t>
      </w:r>
      <w:r>
        <w:rPr>
          <w:color w:val="000000"/>
          <w:lang w:eastAsia="zh-CN"/>
        </w:rPr>
        <w:t>火箭远离地球后，质量和重力影响不断下降，火箭速度也因此越来越快。</w:t>
      </w:r>
    </w:p>
    <w:p w:rsidR="004E6B51">
      <w:pPr>
        <w:spacing w:after="0"/>
        <w:rPr>
          <w:lang w:eastAsia="zh-CN"/>
        </w:rPr>
      </w:pPr>
      <w:r>
        <w:rPr>
          <w:color w:val="000000"/>
          <w:lang w:eastAsia="zh-CN"/>
        </w:rPr>
        <w:t xml:space="preserve">       </w:t>
      </w:r>
      <w:r>
        <w:rPr>
          <w:color w:val="000000"/>
          <w:lang w:eastAsia="zh-CN"/>
        </w:rPr>
        <w:t>从</w:t>
      </w:r>
      <w:r>
        <w:rPr>
          <w:color w:val="000000"/>
          <w:lang w:eastAsia="zh-CN"/>
        </w:rPr>
        <w:t>1970</w:t>
      </w:r>
      <w:r>
        <w:rPr>
          <w:color w:val="000000"/>
          <w:lang w:eastAsia="zh-CN"/>
        </w:rPr>
        <w:t>年</w:t>
      </w:r>
      <w:r>
        <w:rPr>
          <w:color w:val="000000"/>
          <w:lang w:eastAsia="zh-CN"/>
        </w:rPr>
        <w:t>4</w:t>
      </w:r>
      <w:r>
        <w:rPr>
          <w:color w:val="000000"/>
          <w:lang w:eastAsia="zh-CN"/>
        </w:rPr>
        <w:t>月，长征一号火箭成功发射东方红</w:t>
      </w:r>
      <w:r>
        <w:rPr>
          <w:color w:val="000000"/>
          <w:lang w:eastAsia="zh-CN"/>
        </w:rPr>
        <w:t>1</w:t>
      </w:r>
      <w:r>
        <w:rPr>
          <w:color w:val="000000"/>
          <w:lang w:eastAsia="zh-CN"/>
        </w:rPr>
        <w:t>号卫星开始到现在，我国火箭研究与应用处于世界领先水平，火箭的稳定性和运载能力等各项性能都大大提高。</w:t>
      </w:r>
    </w:p>
    <w:p w:rsidR="004E6B51">
      <w:pPr>
        <w:spacing w:after="0"/>
      </w:pPr>
      <w:r>
        <w:rPr>
          <w:noProof/>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41910</wp:posOffset>
            </wp:positionV>
            <wp:extent cx="3857625" cy="1618615"/>
            <wp:effectExtent l="19050" t="0" r="9525" b="0"/>
            <wp:wrapSquare wrapText="bothSides"/>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0" cstate="print"/>
                    <a:stretch>
                      <a:fillRect/>
                    </a:stretch>
                  </pic:blipFill>
                  <pic:spPr>
                    <a:xfrm>
                      <a:off x="0" y="0"/>
                      <a:ext cx="3857625" cy="1618615"/>
                    </a:xfrm>
                    <a:prstGeom prst="rect">
                      <a:avLst/>
                    </a:prstGeom>
                  </pic:spPr>
                </pic:pic>
              </a:graphicData>
            </a:graphic>
          </wp:anchor>
        </w:drawing>
      </w: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5C7E8C">
      <w:pPr>
        <w:spacing w:after="0"/>
        <w:rPr>
          <w:rFonts w:hint="eastAsia"/>
          <w:color w:val="000000"/>
          <w:lang w:eastAsia="zh-CN"/>
        </w:rPr>
      </w:pPr>
    </w:p>
    <w:p w:rsidR="004E6B51" w:rsidRPr="005C7E8C">
      <w:pPr>
        <w:spacing w:after="0"/>
        <w:rPr>
          <w:lang w:eastAsia="zh-CN"/>
        </w:rPr>
      </w:pPr>
      <w:r>
        <w:rPr>
          <w:color w:val="000000"/>
          <w:lang w:eastAsia="zh-CN"/>
        </w:rPr>
        <w:t>（</w:t>
      </w:r>
      <w:r>
        <w:rPr>
          <w:color w:val="000000"/>
          <w:lang w:eastAsia="zh-CN"/>
        </w:rPr>
        <w:t>1</w:t>
      </w:r>
      <w:r>
        <w:rPr>
          <w:color w:val="000000"/>
          <w:lang w:eastAsia="zh-CN"/>
        </w:rPr>
        <w:t>）火箭发射</w:t>
      </w:r>
      <w:r>
        <w:rPr>
          <w:color w:val="000000"/>
          <w:lang w:eastAsia="zh-CN"/>
        </w:rPr>
        <w:t>升空是将燃料燃烧时释放的内能转化为火箭的</w:t>
      </w:r>
      <w:r>
        <w:rPr>
          <w:color w:val="000000"/>
          <w:lang w:eastAsia="zh-CN"/>
        </w:rPr>
        <w:t xml:space="preserve">________  </w:t>
      </w:r>
      <w:r>
        <w:rPr>
          <w:color w:val="000000"/>
          <w:lang w:eastAsia="zh-CN"/>
        </w:rPr>
        <w:t>能；</w:t>
      </w:r>
    </w:p>
    <w:p w:rsidR="004E6B51" w:rsidRPr="005C7E8C">
      <w:pPr>
        <w:spacing w:after="0"/>
        <w:rPr>
          <w:lang w:eastAsia="zh-CN"/>
        </w:rPr>
      </w:pPr>
      <w:r>
        <w:rPr>
          <w:color w:val="000000"/>
          <w:lang w:eastAsia="zh-CN"/>
        </w:rPr>
        <w:t>（</w:t>
      </w:r>
      <w:r>
        <w:rPr>
          <w:color w:val="000000"/>
          <w:lang w:eastAsia="zh-CN"/>
        </w:rPr>
        <w:t>2</w:t>
      </w:r>
      <w:r>
        <w:rPr>
          <w:color w:val="000000"/>
          <w:lang w:eastAsia="zh-CN"/>
        </w:rPr>
        <w:t>）万户成功加速升空过程中，万户与他的座椅是</w:t>
      </w:r>
      <w:r>
        <w:rPr>
          <w:color w:val="000000"/>
          <w:lang w:eastAsia="zh-CN"/>
        </w:rPr>
        <w:t>________ </w:t>
      </w:r>
      <w:r>
        <w:rPr>
          <w:color w:val="000000"/>
          <w:lang w:eastAsia="zh-CN"/>
        </w:rPr>
        <w:t>的（选填</w:t>
      </w:r>
      <w:r>
        <w:rPr>
          <w:color w:val="000000"/>
          <w:lang w:eastAsia="zh-CN"/>
        </w:rPr>
        <w:t>“</w:t>
      </w:r>
      <w:r>
        <w:rPr>
          <w:color w:val="000000"/>
          <w:lang w:eastAsia="zh-CN"/>
        </w:rPr>
        <w:t>运动</w:t>
      </w:r>
      <w:r>
        <w:rPr>
          <w:color w:val="000000"/>
          <w:lang w:eastAsia="zh-CN"/>
        </w:rPr>
        <w:t>”</w:t>
      </w:r>
      <w:r>
        <w:rPr>
          <w:color w:val="000000"/>
          <w:lang w:eastAsia="zh-CN"/>
        </w:rPr>
        <w:t>或</w:t>
      </w:r>
      <w:r>
        <w:rPr>
          <w:color w:val="000000"/>
          <w:lang w:eastAsia="zh-CN"/>
        </w:rPr>
        <w:t>“</w:t>
      </w:r>
      <w:r>
        <w:rPr>
          <w:color w:val="000000"/>
          <w:lang w:eastAsia="zh-CN"/>
        </w:rPr>
        <w:t>静止</w:t>
      </w:r>
      <w:r>
        <w:rPr>
          <w:color w:val="000000"/>
          <w:lang w:eastAsia="zh-CN"/>
        </w:rPr>
        <w:t>”</w:t>
      </w:r>
      <w:r>
        <w:rPr>
          <w:color w:val="000000"/>
          <w:lang w:eastAsia="zh-CN"/>
        </w:rPr>
        <w:t>）；</w:t>
      </w:r>
    </w:p>
    <w:p w:rsidR="004E6B51">
      <w:pPr>
        <w:spacing w:after="0"/>
        <w:rPr>
          <w:lang w:eastAsia="zh-CN"/>
        </w:rPr>
      </w:pPr>
      <w:r>
        <w:rPr>
          <w:color w:val="000000"/>
          <w:lang w:eastAsia="zh-CN"/>
        </w:rPr>
        <w:t>（</w:t>
      </w:r>
      <w:r>
        <w:rPr>
          <w:color w:val="000000"/>
          <w:lang w:eastAsia="zh-CN"/>
        </w:rPr>
        <w:t>3</w:t>
      </w:r>
      <w:r>
        <w:rPr>
          <w:color w:val="000000"/>
          <w:lang w:eastAsia="zh-CN"/>
        </w:rPr>
        <w:t>）某科技活动小组利用可乐瓶等材料制作的水火箭如图</w:t>
      </w:r>
      <w:r>
        <w:rPr>
          <w:color w:val="000000"/>
          <w:lang w:eastAsia="zh-CN"/>
        </w:rPr>
        <w:t>2</w:t>
      </w:r>
      <w:r>
        <w:rPr>
          <w:color w:val="000000"/>
          <w:lang w:eastAsia="zh-CN"/>
        </w:rPr>
        <w:t>所示，小组同学为了探究影响水火箭飞行高度的众多因素，做了多项探究实验，其中包括：探究改变胶塞与可乐瓶的松紧程度对水火箭飞行高度的影响。请你简要写出与他们目的相同的探究实验：</w:t>
      </w:r>
      <w:r>
        <w:rPr>
          <w:color w:val="000000"/>
          <w:lang w:eastAsia="zh-CN"/>
        </w:rPr>
        <w:t>________</w:t>
      </w:r>
      <w:r>
        <w:rPr>
          <w:color w:val="000000"/>
          <w:lang w:eastAsia="zh-CN"/>
        </w:rPr>
        <w:t>。</w:t>
      </w:r>
    </w:p>
    <w:p w:rsidR="004E6B51">
      <w:pPr>
        <w:spacing w:after="0"/>
        <w:rPr>
          <w:lang w:eastAsia="zh-CN"/>
        </w:rPr>
      </w:pPr>
    </w:p>
    <w:p w:rsidR="004E6B51">
      <w:pPr>
        <w:rPr>
          <w:lang w:eastAsia="zh-CN"/>
        </w:rPr>
      </w:pPr>
      <w:r>
        <w:rPr>
          <w:lang w:eastAsia="zh-CN"/>
        </w:rPr>
        <w:br w:type="page"/>
      </w:r>
    </w:p>
    <w:p w:rsidR="004E6B51">
      <w:pPr>
        <w:jc w:val="center"/>
        <w:rPr>
          <w:lang w:eastAsia="zh-CN"/>
        </w:rPr>
      </w:pPr>
      <w:r>
        <w:rPr>
          <w:b/>
          <w:bCs/>
          <w:sz w:val="28"/>
          <w:szCs w:val="28"/>
          <w:lang w:eastAsia="zh-CN"/>
        </w:rPr>
        <w:t>参考</w:t>
      </w:r>
      <w:r w:rsidR="00100020">
        <w:rPr>
          <w:b/>
          <w:bCs/>
          <w:sz w:val="28"/>
          <w:szCs w:val="28"/>
          <w:lang w:eastAsia="zh-CN"/>
        </w:rPr>
        <w:t>答案</w:t>
      </w:r>
    </w:p>
    <w:p w:rsidR="004E6B51">
      <w:pPr>
        <w:rPr>
          <w:lang w:eastAsia="zh-CN"/>
        </w:rPr>
      </w:pPr>
      <w:r>
        <w:rPr>
          <w:lang w:eastAsia="zh-CN"/>
        </w:rPr>
        <w:t>一、</w:t>
      </w:r>
      <w:r>
        <w:rPr>
          <w:lang w:eastAsia="zh-CN"/>
        </w:rPr>
        <w:t>单项选择题</w:t>
      </w:r>
      <w:r>
        <w:rPr>
          <w:lang w:eastAsia="zh-CN"/>
        </w:rPr>
        <w:t xml:space="preserve"> </w:t>
      </w:r>
    </w:p>
    <w:p w:rsidR="004E6B51">
      <w:pPr>
        <w:spacing w:after="0"/>
        <w:rPr>
          <w:lang w:eastAsia="zh-CN"/>
        </w:rPr>
      </w:pPr>
      <w:r>
        <w:rPr>
          <w:color w:val="000000"/>
          <w:lang w:eastAsia="zh-CN"/>
        </w:rPr>
        <w:t>1.</w:t>
      </w:r>
      <w:r>
        <w:rPr>
          <w:color w:val="000000"/>
          <w:lang w:eastAsia="zh-CN"/>
        </w:rPr>
        <w:t xml:space="preserve"> D   </w:t>
      </w:r>
      <w:r>
        <w:rPr>
          <w:color w:val="000000"/>
          <w:lang w:eastAsia="zh-CN"/>
        </w:rPr>
        <w:t>2.</w:t>
      </w:r>
      <w:r>
        <w:rPr>
          <w:color w:val="000000"/>
          <w:lang w:eastAsia="zh-CN"/>
        </w:rPr>
        <w:t xml:space="preserve">A  </w:t>
      </w:r>
      <w:r>
        <w:rPr>
          <w:color w:val="000000"/>
          <w:lang w:eastAsia="zh-CN"/>
        </w:rPr>
        <w:t>3</w:t>
      </w:r>
      <w:r>
        <w:rPr>
          <w:color w:val="000000"/>
          <w:lang w:eastAsia="zh-CN"/>
        </w:rPr>
        <w:t>.</w:t>
      </w:r>
      <w:r>
        <w:rPr>
          <w:color w:val="000000"/>
          <w:lang w:eastAsia="zh-CN"/>
        </w:rPr>
        <w:t xml:space="preserve"> D   </w:t>
      </w:r>
      <w:r>
        <w:rPr>
          <w:color w:val="000000"/>
          <w:lang w:eastAsia="zh-CN"/>
        </w:rPr>
        <w:t>4.</w:t>
      </w:r>
      <w:r>
        <w:rPr>
          <w:color w:val="000000"/>
          <w:lang w:eastAsia="zh-CN"/>
        </w:rPr>
        <w:t xml:space="preserve">C  </w:t>
      </w:r>
      <w:r>
        <w:rPr>
          <w:color w:val="000000"/>
          <w:lang w:eastAsia="zh-CN"/>
        </w:rPr>
        <w:t>5.</w:t>
      </w:r>
      <w:r>
        <w:rPr>
          <w:color w:val="000000"/>
          <w:lang w:eastAsia="zh-CN"/>
        </w:rPr>
        <w:t>C</w:t>
      </w:r>
      <w:r>
        <w:rPr>
          <w:color w:val="000000"/>
          <w:lang w:eastAsia="zh-CN"/>
        </w:rPr>
        <w:t xml:space="preserve">  </w:t>
      </w:r>
      <w:r>
        <w:rPr>
          <w:color w:val="000000"/>
          <w:lang w:eastAsia="zh-CN"/>
        </w:rPr>
        <w:t>6.</w:t>
      </w:r>
      <w:r>
        <w:rPr>
          <w:color w:val="000000"/>
          <w:lang w:eastAsia="zh-CN"/>
        </w:rPr>
        <w:t xml:space="preserve"> </w:t>
      </w:r>
      <w:r>
        <w:rPr>
          <w:color w:val="000000"/>
          <w:lang w:eastAsia="zh-CN"/>
        </w:rPr>
        <w:t xml:space="preserve">D   </w:t>
      </w:r>
      <w:r>
        <w:rPr>
          <w:color w:val="000000"/>
          <w:lang w:eastAsia="zh-CN"/>
        </w:rPr>
        <w:t>7.</w:t>
      </w:r>
      <w:r>
        <w:rPr>
          <w:color w:val="000000"/>
          <w:lang w:eastAsia="zh-CN"/>
        </w:rPr>
        <w:t xml:space="preserve"> D   </w:t>
      </w:r>
    </w:p>
    <w:p w:rsidR="004E6B51">
      <w:pPr>
        <w:rPr>
          <w:lang w:eastAsia="zh-CN"/>
        </w:rPr>
      </w:pPr>
      <w:r>
        <w:rPr>
          <w:lang w:eastAsia="zh-CN"/>
        </w:rPr>
        <w:t>二、</w:t>
      </w:r>
      <w:r>
        <w:rPr>
          <w:lang w:eastAsia="zh-CN"/>
        </w:rPr>
        <w:t>填空题</w:t>
      </w:r>
      <w:r>
        <w:rPr>
          <w:lang w:eastAsia="zh-CN"/>
        </w:rPr>
        <w:t xml:space="preserve"> </w:t>
      </w:r>
    </w:p>
    <w:p w:rsidR="004E6B51">
      <w:pPr>
        <w:spacing w:after="0"/>
        <w:rPr>
          <w:lang w:eastAsia="zh-CN"/>
        </w:rPr>
      </w:pPr>
      <w:r>
        <w:rPr>
          <w:color w:val="000000"/>
          <w:lang w:eastAsia="zh-CN"/>
        </w:rPr>
        <w:t>8.</w:t>
      </w:r>
      <w:r>
        <w:rPr>
          <w:color w:val="000000"/>
          <w:lang w:eastAsia="zh-CN"/>
        </w:rPr>
        <w:t>升华；吸收</w:t>
      </w:r>
      <w:r>
        <w:rPr>
          <w:color w:val="000000"/>
          <w:lang w:eastAsia="zh-CN"/>
        </w:rPr>
        <w:t xml:space="preserve">  </w:t>
      </w:r>
      <w:r w:rsidR="005C7E8C">
        <w:rPr>
          <w:rFonts w:hint="eastAsia"/>
          <w:lang w:eastAsia="zh-CN"/>
        </w:rPr>
        <w:t xml:space="preserve">         </w:t>
      </w:r>
      <w:r>
        <w:rPr>
          <w:color w:val="000000"/>
          <w:lang w:eastAsia="zh-CN"/>
        </w:rPr>
        <w:t>9.</w:t>
      </w:r>
      <w:r>
        <w:rPr>
          <w:color w:val="000000"/>
          <w:lang w:eastAsia="zh-CN"/>
        </w:rPr>
        <w:t xml:space="preserve"> </w:t>
      </w:r>
      <w:r>
        <w:rPr>
          <w:color w:val="000000"/>
          <w:lang w:eastAsia="zh-CN"/>
        </w:rPr>
        <w:t>扩散；</w:t>
      </w:r>
      <w:r>
        <w:rPr>
          <w:color w:val="000000"/>
          <w:lang w:eastAsia="zh-CN"/>
        </w:rPr>
        <w:t xml:space="preserve">B   </w:t>
      </w:r>
      <w:r w:rsidR="005C7E8C">
        <w:rPr>
          <w:rFonts w:hint="eastAsia"/>
          <w:lang w:eastAsia="zh-CN"/>
        </w:rPr>
        <w:t xml:space="preserve">      </w:t>
      </w:r>
      <w:r>
        <w:rPr>
          <w:color w:val="000000"/>
          <w:lang w:eastAsia="zh-CN"/>
        </w:rPr>
        <w:t>10.</w:t>
      </w:r>
      <w:r>
        <w:rPr>
          <w:color w:val="000000"/>
          <w:lang w:eastAsia="zh-CN"/>
        </w:rPr>
        <w:t>电磁波；升华；热传递</w:t>
      </w:r>
      <w:r>
        <w:rPr>
          <w:color w:val="000000"/>
          <w:lang w:eastAsia="zh-CN"/>
        </w:rPr>
        <w:t xml:space="preserve">  </w:t>
      </w:r>
      <w:r w:rsidR="005C7E8C">
        <w:rPr>
          <w:rFonts w:hint="eastAsia"/>
          <w:lang w:eastAsia="zh-CN"/>
        </w:rPr>
        <w:t xml:space="preserve">       </w:t>
      </w:r>
      <w:r>
        <w:rPr>
          <w:color w:val="000000"/>
          <w:lang w:eastAsia="zh-CN"/>
        </w:rPr>
        <w:t>11.</w:t>
      </w:r>
      <w:r>
        <w:rPr>
          <w:color w:val="000000"/>
          <w:lang w:eastAsia="zh-CN"/>
        </w:rPr>
        <w:t>右；增大</w:t>
      </w:r>
      <w:r>
        <w:rPr>
          <w:color w:val="000000"/>
          <w:lang w:eastAsia="zh-CN"/>
        </w:rPr>
        <w:t xml:space="preserve">  </w:t>
      </w:r>
    </w:p>
    <w:p w:rsidR="004E6B51">
      <w:pPr>
        <w:spacing w:after="0"/>
        <w:rPr>
          <w:lang w:eastAsia="zh-CN"/>
        </w:rPr>
      </w:pPr>
      <w:r>
        <w:rPr>
          <w:color w:val="000000"/>
          <w:lang w:eastAsia="zh-CN"/>
        </w:rPr>
        <w:t>12.</w:t>
      </w:r>
      <w:r>
        <w:rPr>
          <w:color w:val="000000"/>
          <w:lang w:eastAsia="zh-CN"/>
        </w:rPr>
        <w:t xml:space="preserve"> a</w:t>
      </w:r>
      <w:r>
        <w:rPr>
          <w:color w:val="000000"/>
          <w:lang w:eastAsia="zh-CN"/>
        </w:rPr>
        <w:t>；顺时针</w:t>
      </w:r>
      <w:r w:rsidR="005C7E8C">
        <w:rPr>
          <w:rFonts w:hint="eastAsia"/>
          <w:lang w:eastAsia="zh-CN"/>
        </w:rPr>
        <w:t xml:space="preserve">          </w:t>
      </w:r>
      <w:r>
        <w:rPr>
          <w:color w:val="000000"/>
          <w:lang w:eastAsia="zh-CN"/>
        </w:rPr>
        <w:t>13.</w:t>
      </w:r>
      <w:r>
        <w:rPr>
          <w:color w:val="000000"/>
          <w:lang w:eastAsia="zh-CN"/>
        </w:rPr>
        <w:t>10</w:t>
      </w:r>
      <w:r>
        <w:rPr>
          <w:color w:val="000000"/>
          <w:lang w:eastAsia="zh-CN"/>
        </w:rPr>
        <w:t>；</w:t>
      </w:r>
      <w:r>
        <w:rPr>
          <w:color w:val="000000"/>
          <w:lang w:eastAsia="zh-CN"/>
        </w:rPr>
        <w:t>0.2</w:t>
      </w:r>
      <w:r>
        <w:rPr>
          <w:color w:val="000000"/>
          <w:lang w:eastAsia="zh-CN"/>
        </w:rPr>
        <w:t>；</w:t>
      </w:r>
      <w:r>
        <w:rPr>
          <w:color w:val="000000"/>
          <w:lang w:eastAsia="zh-CN"/>
        </w:rPr>
        <w:t xml:space="preserve">4  </w:t>
      </w:r>
      <w:r w:rsidR="005C7E8C">
        <w:rPr>
          <w:rFonts w:hint="eastAsia"/>
          <w:lang w:eastAsia="zh-CN"/>
        </w:rPr>
        <w:t xml:space="preserve">     </w:t>
      </w:r>
      <w:r>
        <w:rPr>
          <w:color w:val="000000"/>
          <w:lang w:eastAsia="zh-CN"/>
        </w:rPr>
        <w:t>14.</w:t>
      </w:r>
      <w:r>
        <w:rPr>
          <w:color w:val="000000"/>
          <w:lang w:eastAsia="zh-CN"/>
        </w:rPr>
        <w:t>1</w:t>
      </w:r>
      <w:r>
        <w:rPr>
          <w:color w:val="000000"/>
          <w:lang w:eastAsia="zh-CN"/>
        </w:rPr>
        <w:t>；下沉；</w:t>
      </w:r>
      <w:r>
        <w:rPr>
          <w:color w:val="000000"/>
          <w:lang w:eastAsia="zh-CN"/>
        </w:rPr>
        <w:t>1.1×10</w:t>
      </w:r>
      <w:r>
        <w:rPr>
          <w:color w:val="000000"/>
          <w:vertAlign w:val="superscript"/>
          <w:lang w:eastAsia="zh-CN"/>
        </w:rPr>
        <w:t>3</w:t>
      </w:r>
      <w:r>
        <w:rPr>
          <w:color w:val="000000"/>
          <w:lang w:eastAsia="zh-CN"/>
        </w:rPr>
        <w:t>千克</w:t>
      </w:r>
      <w:r>
        <w:rPr>
          <w:color w:val="000000"/>
          <w:lang w:eastAsia="zh-CN"/>
        </w:rPr>
        <w:t>/</w:t>
      </w:r>
      <w:r>
        <w:rPr>
          <w:color w:val="000000"/>
          <w:lang w:eastAsia="zh-CN"/>
        </w:rPr>
        <w:t>米</w:t>
      </w:r>
      <w:r>
        <w:rPr>
          <w:color w:val="000000"/>
          <w:vertAlign w:val="superscript"/>
          <w:lang w:eastAsia="zh-CN"/>
        </w:rPr>
        <w:t>3</w:t>
      </w:r>
      <w:r>
        <w:rPr>
          <w:color w:val="000000"/>
          <w:lang w:eastAsia="zh-CN"/>
        </w:rPr>
        <w:t xml:space="preserve">  </w:t>
      </w:r>
    </w:p>
    <w:p w:rsidR="004E6B51">
      <w:pPr>
        <w:rPr>
          <w:lang w:eastAsia="zh-CN"/>
        </w:rPr>
      </w:pPr>
      <w:r>
        <w:rPr>
          <w:lang w:eastAsia="zh-CN"/>
        </w:rPr>
        <w:t>三、</w:t>
      </w:r>
      <w:r>
        <w:rPr>
          <w:lang w:eastAsia="zh-CN"/>
        </w:rPr>
        <w:t>作图题</w:t>
      </w:r>
      <w:r>
        <w:rPr>
          <w:lang w:eastAsia="zh-CN"/>
        </w:rPr>
        <w:t xml:space="preserve"> </w:t>
      </w:r>
    </w:p>
    <w:p w:rsidR="004E6B51">
      <w:pPr>
        <w:spacing w:after="0"/>
        <w:rPr>
          <w:lang w:eastAsia="zh-CN"/>
        </w:rPr>
      </w:pPr>
      <w:r>
        <w:rPr>
          <w:color w:val="000000"/>
          <w:lang w:eastAsia="zh-CN"/>
        </w:rPr>
        <w:t>15.</w:t>
      </w:r>
      <w:r>
        <w:rPr>
          <w:color w:val="000000"/>
          <w:lang w:eastAsia="zh-CN"/>
        </w:rPr>
        <w:t>如图所示</w:t>
      </w:r>
      <w:r>
        <w:rPr>
          <w:color w:val="000000"/>
          <w:lang w:eastAsia="zh-CN"/>
        </w:rPr>
        <w:t>:</w:t>
      </w:r>
      <w:r>
        <w:rPr>
          <w:lang w:eastAsia="zh-CN"/>
        </w:rPr>
        <w:br/>
      </w:r>
      <w:r>
        <w:rPr>
          <w:noProof/>
          <w:lang w:eastAsia="zh-CN"/>
        </w:rPr>
        <w:drawing>
          <wp:inline distT="0" distB="0" distL="0" distR="0">
            <wp:extent cx="1174547" cy="1069505"/>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1" cstate="print"/>
                    <a:stretch>
                      <a:fillRect/>
                    </a:stretch>
                  </pic:blipFill>
                  <pic:spPr>
                    <a:xfrm>
                      <a:off x="0" y="0"/>
                      <a:ext cx="1174547" cy="1069505"/>
                    </a:xfrm>
                    <a:prstGeom prst="rect">
                      <a:avLst/>
                    </a:prstGeom>
                  </pic:spPr>
                </pic:pic>
              </a:graphicData>
            </a:graphic>
          </wp:inline>
        </w:drawing>
      </w:r>
    </w:p>
    <w:p w:rsidR="004E6B51">
      <w:pPr>
        <w:rPr>
          <w:lang w:eastAsia="zh-CN"/>
        </w:rPr>
      </w:pPr>
      <w:r>
        <w:rPr>
          <w:lang w:eastAsia="zh-CN"/>
        </w:rPr>
        <w:t>四、</w:t>
      </w:r>
      <w:r>
        <w:rPr>
          <w:lang w:eastAsia="zh-CN"/>
        </w:rPr>
        <w:t>实验题</w:t>
      </w:r>
      <w:r>
        <w:rPr>
          <w:lang w:eastAsia="zh-CN"/>
        </w:rPr>
        <w:t xml:space="preserve"> </w:t>
      </w:r>
    </w:p>
    <w:p w:rsidR="004E6B51">
      <w:pPr>
        <w:spacing w:after="0"/>
        <w:rPr>
          <w:lang w:eastAsia="zh-CN"/>
        </w:rPr>
      </w:pPr>
      <w:r>
        <w:rPr>
          <w:color w:val="000000"/>
          <w:lang w:eastAsia="zh-CN"/>
        </w:rPr>
        <w:t>16.</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 </w:t>
      </w:r>
      <w:r>
        <w:rPr>
          <w:color w:val="000000"/>
          <w:lang w:eastAsia="zh-CN"/>
        </w:rPr>
        <w:t>　向水中加盐，直至花生米悬浮于水中　</w:t>
      </w:r>
      <w:r>
        <w:rPr>
          <w:lang w:eastAsia="zh-CN"/>
        </w:rPr>
        <w:br/>
      </w:r>
      <w:r>
        <w:rPr>
          <w:color w:val="000000"/>
          <w:lang w:eastAsia="zh-CN"/>
        </w:rPr>
        <w:t>（</w:t>
      </w:r>
      <w:r>
        <w:rPr>
          <w:color w:val="000000"/>
          <w:lang w:eastAsia="zh-CN"/>
        </w:rPr>
        <w:t>2</w:t>
      </w:r>
      <w:r>
        <w:rPr>
          <w:color w:val="000000"/>
          <w:lang w:eastAsia="zh-CN"/>
        </w:rPr>
        <w:t>）</w:t>
      </w:r>
      <w:r>
        <w:rPr>
          <w:color w:val="000000"/>
          <w:lang w:eastAsia="zh-CN"/>
        </w:rPr>
        <w:t>121g</w:t>
      </w:r>
      <w:r>
        <w:rPr>
          <w:color w:val="000000"/>
          <w:lang w:eastAsia="zh-CN"/>
        </w:rPr>
        <w:t>；</w:t>
      </w:r>
      <w:r>
        <w:rPr>
          <w:color w:val="000000"/>
          <w:lang w:eastAsia="zh-CN"/>
        </w:rPr>
        <w:t>55ml</w:t>
      </w:r>
      <w:r>
        <w:rPr>
          <w:color w:val="000000"/>
          <w:lang w:eastAsia="zh-CN"/>
        </w:rPr>
        <w:t>　</w:t>
      </w:r>
      <w:r>
        <w:rPr>
          <w:lang w:eastAsia="zh-CN"/>
        </w:rPr>
        <w:br/>
      </w:r>
      <w:r>
        <w:rPr>
          <w:color w:val="000000"/>
          <w:lang w:eastAsia="zh-CN"/>
        </w:rPr>
        <w:t>（</w:t>
      </w:r>
      <w:r>
        <w:rPr>
          <w:color w:val="000000"/>
          <w:lang w:eastAsia="zh-CN"/>
        </w:rPr>
        <w:t>3</w:t>
      </w:r>
      <w:r>
        <w:rPr>
          <w:color w:val="000000"/>
          <w:lang w:eastAsia="zh-CN"/>
        </w:rPr>
        <w:t>）　小</w:t>
      </w:r>
      <w:r>
        <w:rPr>
          <w:color w:val="000000"/>
          <w:lang w:eastAsia="zh-CN"/>
        </w:rPr>
        <w:t>丽不能</w:t>
      </w:r>
      <w:r>
        <w:rPr>
          <w:color w:val="000000"/>
          <w:lang w:eastAsia="zh-CN"/>
        </w:rPr>
        <w:t>顺利完成实验，因为没有测量空烧杯的质量　</w:t>
      </w:r>
    </w:p>
    <w:p w:rsidR="004E6B51">
      <w:pPr>
        <w:spacing w:after="0"/>
        <w:rPr>
          <w:lang w:eastAsia="zh-CN"/>
        </w:rPr>
      </w:pPr>
      <w:r>
        <w:rPr>
          <w:color w:val="000000"/>
          <w:lang w:eastAsia="zh-CN"/>
        </w:rPr>
        <w:t>（</w:t>
      </w:r>
      <w:r>
        <w:rPr>
          <w:color w:val="000000"/>
          <w:lang w:eastAsia="zh-CN"/>
        </w:rPr>
        <w:t>4</w:t>
      </w:r>
      <w:r>
        <w:rPr>
          <w:color w:val="000000"/>
          <w:lang w:eastAsia="zh-CN"/>
        </w:rPr>
        <w:t>）</w:t>
      </w:r>
      <w:r>
        <w:rPr>
          <w:color w:val="000000"/>
          <w:lang w:eastAsia="zh-CN"/>
        </w:rPr>
        <w:t xml:space="preserve">A   </w:t>
      </w:r>
    </w:p>
    <w:p w:rsidR="004E6B51">
      <w:pPr>
        <w:spacing w:after="0"/>
        <w:rPr>
          <w:lang w:eastAsia="zh-CN"/>
        </w:rPr>
      </w:pPr>
      <w:r>
        <w:rPr>
          <w:color w:val="000000"/>
          <w:lang w:eastAsia="zh-CN"/>
        </w:rPr>
        <w:t>17.</w:t>
      </w:r>
      <w:r>
        <w:rPr>
          <w:color w:val="000000"/>
          <w:lang w:eastAsia="zh-CN"/>
        </w:rPr>
        <w:t xml:space="preserve"> </w:t>
      </w:r>
      <w:r>
        <w:rPr>
          <w:color w:val="000000"/>
          <w:lang w:eastAsia="zh-CN"/>
        </w:rPr>
        <w:t>（</w:t>
      </w:r>
      <w:r>
        <w:rPr>
          <w:color w:val="000000"/>
          <w:lang w:eastAsia="zh-CN"/>
        </w:rPr>
        <w:t>1</w:t>
      </w:r>
      <w:r>
        <w:rPr>
          <w:color w:val="000000"/>
          <w:lang w:eastAsia="zh-CN"/>
        </w:rPr>
        <w:t>）大气压；增加病人扎针的手背与输液瓶之间的高度</w:t>
      </w:r>
      <w:r>
        <w:rPr>
          <w:lang w:eastAsia="zh-CN"/>
        </w:rPr>
        <w:br/>
      </w:r>
      <w:r>
        <w:rPr>
          <w:color w:val="000000"/>
          <w:lang w:eastAsia="zh-CN"/>
        </w:rPr>
        <w:t>（</w:t>
      </w:r>
      <w:r>
        <w:rPr>
          <w:color w:val="000000"/>
          <w:lang w:eastAsia="zh-CN"/>
        </w:rPr>
        <w:t>2</w:t>
      </w:r>
      <w:r>
        <w:rPr>
          <w:color w:val="000000"/>
          <w:lang w:eastAsia="zh-CN"/>
        </w:rPr>
        <w:t>）解：由</w:t>
      </w:r>
      <w:r>
        <w:rPr>
          <w:color w:val="000000"/>
          <w:lang w:eastAsia="zh-CN"/>
        </w:rPr>
        <w:t>P</w:t>
      </w:r>
      <w:r>
        <w:rPr>
          <w:color w:val="000000"/>
          <w:lang w:eastAsia="zh-CN"/>
        </w:rPr>
        <w:t>＝</w:t>
      </w:r>
      <w:r>
        <w:rPr>
          <w:color w:val="000000"/>
        </w:rPr>
        <w:t>ρ</w:t>
      </w:r>
      <w:r>
        <w:rPr>
          <w:color w:val="000000"/>
          <w:lang w:eastAsia="zh-CN"/>
        </w:rPr>
        <w:t>gh</w:t>
      </w:r>
      <w:r>
        <w:rPr>
          <w:color w:val="000000"/>
          <w:lang w:eastAsia="zh-CN"/>
        </w:rPr>
        <w:t>得，</w:t>
      </w:r>
      <w:r>
        <w:rPr>
          <w:color w:val="000000"/>
          <w:lang w:eastAsia="zh-CN"/>
        </w:rPr>
        <w:t>h</w:t>
      </w:r>
      <w:r>
        <w:rPr>
          <w:color w:val="000000"/>
          <w:lang w:eastAsia="zh-CN"/>
        </w:rPr>
        <w:t>＝</w:t>
      </w:r>
      <w:r>
        <w:rPr>
          <w:color w:val="000000"/>
          <w:lang w:eastAsia="zh-CN"/>
        </w:rPr>
        <w:t xml:space="preserve"> </w:t>
      </w:r>
      <w:r>
        <w:rPr>
          <w:noProof/>
          <w:lang w:eastAsia="zh-CN"/>
        </w:rPr>
        <w:drawing>
          <wp:inline distT="0" distB="0" distL="0" distR="0">
            <wp:extent cx="205191" cy="247650"/>
            <wp:effectExtent l="19050" t="0" r="4359"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2" cstate="print"/>
                    <a:stretch>
                      <a:fillRect/>
                    </a:stretch>
                  </pic:blipFill>
                  <pic:spPr>
                    <a:xfrm>
                      <a:off x="0" y="0"/>
                      <a:ext cx="205715" cy="248282"/>
                    </a:xfrm>
                    <a:prstGeom prst="rect">
                      <a:avLst/>
                    </a:prstGeom>
                  </pic:spPr>
                </pic:pic>
              </a:graphicData>
            </a:graphic>
          </wp:inline>
        </w:drawing>
      </w:r>
      <w:r>
        <w:rPr>
          <w:color w:val="000000"/>
          <w:lang w:eastAsia="zh-CN"/>
        </w:rPr>
        <w:t>＝</w:t>
      </w:r>
      <w:r>
        <w:rPr>
          <w:color w:val="000000"/>
          <w:lang w:eastAsia="zh-CN"/>
        </w:rPr>
        <w:t xml:space="preserve"> </w:t>
      </w:r>
      <w:r>
        <w:rPr>
          <w:noProof/>
          <w:lang w:eastAsia="zh-CN"/>
        </w:rPr>
        <w:drawing>
          <wp:inline distT="0" distB="0" distL="0" distR="0">
            <wp:extent cx="1838325" cy="421117"/>
            <wp:effectExtent l="1905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3" cstate="print"/>
                    <a:stretch>
                      <a:fillRect/>
                    </a:stretch>
                  </pic:blipFill>
                  <pic:spPr>
                    <a:xfrm>
                      <a:off x="0" y="0"/>
                      <a:ext cx="1842990" cy="422186"/>
                    </a:xfrm>
                    <a:prstGeom prst="rect">
                      <a:avLst/>
                    </a:prstGeom>
                  </pic:spPr>
                </pic:pic>
              </a:graphicData>
            </a:graphic>
          </wp:inline>
        </w:drawing>
      </w:r>
      <w:r>
        <w:rPr>
          <w:color w:val="000000"/>
          <w:lang w:eastAsia="zh-CN"/>
        </w:rPr>
        <w:t>＝</w:t>
      </w:r>
      <w:r>
        <w:rPr>
          <w:color w:val="000000"/>
          <w:lang w:eastAsia="zh-CN"/>
        </w:rPr>
        <w:t>0.8m</w:t>
      </w:r>
      <w:r>
        <w:rPr>
          <w:lang w:eastAsia="zh-CN"/>
        </w:rPr>
        <w:br/>
      </w:r>
      <w:r>
        <w:rPr>
          <w:color w:val="000000"/>
          <w:lang w:eastAsia="zh-CN"/>
        </w:rPr>
        <w:t>（</w:t>
      </w:r>
      <w:r>
        <w:rPr>
          <w:color w:val="000000"/>
          <w:lang w:eastAsia="zh-CN"/>
        </w:rPr>
        <w:t>3</w:t>
      </w:r>
      <w:r>
        <w:rPr>
          <w:color w:val="000000"/>
          <w:lang w:eastAsia="zh-CN"/>
        </w:rPr>
        <w:t>）解：当人血管里血液的压强大于输液管中药液的压强时就会发生回血现象，所以医生应该嘱咐病人扎针的手与输液瓶之间必须要保持</w:t>
      </w:r>
      <w:r>
        <w:rPr>
          <w:color w:val="000000"/>
          <w:lang w:eastAsia="zh-CN"/>
        </w:rPr>
        <w:t>0.8 m</w:t>
      </w:r>
      <w:r>
        <w:rPr>
          <w:color w:val="000000"/>
          <w:lang w:eastAsia="zh-CN"/>
        </w:rPr>
        <w:t>的高度，保证正常情况下输液瓶中的液体至少要产生</w:t>
      </w:r>
      <w:r>
        <w:rPr>
          <w:color w:val="000000"/>
          <w:lang w:eastAsia="zh-CN"/>
        </w:rPr>
        <w:t>8×10</w:t>
      </w:r>
      <w:r>
        <w:rPr>
          <w:color w:val="000000"/>
          <w:vertAlign w:val="superscript"/>
          <w:lang w:eastAsia="zh-CN"/>
        </w:rPr>
        <w:t>3</w:t>
      </w:r>
      <w:r>
        <w:rPr>
          <w:color w:val="000000"/>
          <w:lang w:eastAsia="zh-CN"/>
        </w:rPr>
        <w:t>Pa</w:t>
      </w:r>
      <w:r>
        <w:rPr>
          <w:color w:val="000000"/>
          <w:lang w:eastAsia="zh-CN"/>
        </w:rPr>
        <w:t>的压强才能不发生回血现象。</w:t>
      </w:r>
      <w:r>
        <w:rPr>
          <w:color w:val="000000"/>
          <w:lang w:eastAsia="zh-CN"/>
        </w:rPr>
        <w:t xml:space="preserve">   </w:t>
      </w:r>
    </w:p>
    <w:p w:rsidR="004E6B51">
      <w:pPr>
        <w:spacing w:after="0"/>
        <w:rPr>
          <w:lang w:eastAsia="zh-CN"/>
        </w:rPr>
      </w:pPr>
      <w:r>
        <w:rPr>
          <w:color w:val="000000"/>
          <w:lang w:eastAsia="zh-CN"/>
        </w:rPr>
        <w:t>18.</w:t>
      </w:r>
      <w:r>
        <w:rPr>
          <w:color w:val="000000"/>
          <w:lang w:eastAsia="zh-CN"/>
        </w:rPr>
        <w:t>（</w:t>
      </w:r>
      <w:r>
        <w:rPr>
          <w:color w:val="000000"/>
          <w:lang w:eastAsia="zh-CN"/>
        </w:rPr>
        <w:t>1</w:t>
      </w:r>
      <w:r>
        <w:rPr>
          <w:color w:val="000000"/>
          <w:lang w:eastAsia="zh-CN"/>
        </w:rPr>
        <w:t>）断开　</w:t>
      </w:r>
      <w:r>
        <w:rPr>
          <w:lang w:eastAsia="zh-CN"/>
        </w:rPr>
        <w:br/>
      </w:r>
      <w:r>
        <w:rPr>
          <w:color w:val="000000"/>
          <w:lang w:eastAsia="zh-CN"/>
        </w:rPr>
        <w:t>（</w:t>
      </w:r>
      <w:r>
        <w:rPr>
          <w:color w:val="000000"/>
          <w:lang w:eastAsia="zh-CN"/>
        </w:rPr>
        <w:t>2</w:t>
      </w:r>
      <w:r>
        <w:rPr>
          <w:color w:val="000000"/>
          <w:lang w:eastAsia="zh-CN"/>
        </w:rPr>
        <w:t>）解：把滑动变阻器串联接入电路，电压表并联在电阻两端，根据电路图连接实物电路图，实物电路图如图所示：</w:t>
      </w:r>
    </w:p>
    <w:p w:rsidR="004E6B51">
      <w:pPr>
        <w:spacing w:after="0"/>
      </w:pPr>
      <w:r>
        <w:rPr>
          <w:noProof/>
          <w:lang w:eastAsia="zh-CN"/>
        </w:rPr>
        <w:drawing>
          <wp:inline distT="0" distB="0" distL="0" distR="0">
            <wp:extent cx="1900276" cy="1069505"/>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4" cstate="print"/>
                    <a:stretch>
                      <a:fillRect/>
                    </a:stretch>
                  </pic:blipFill>
                  <pic:spPr>
                    <a:xfrm>
                      <a:off x="0" y="0"/>
                      <a:ext cx="1900276" cy="1069505"/>
                    </a:xfrm>
                    <a:prstGeom prst="rect">
                      <a:avLst/>
                    </a:prstGeom>
                  </pic:spPr>
                </pic:pic>
              </a:graphicData>
            </a:graphic>
          </wp:inline>
        </w:drawing>
      </w:r>
    </w:p>
    <w:p w:rsidR="004E6B51">
      <w:pPr>
        <w:spacing w:after="0"/>
        <w:rPr>
          <w:lang w:eastAsia="zh-CN"/>
        </w:rPr>
      </w:pPr>
      <w:r>
        <w:rPr>
          <w:color w:val="000000"/>
          <w:lang w:eastAsia="zh-CN"/>
        </w:rPr>
        <w:t>（</w:t>
      </w:r>
      <w:r>
        <w:rPr>
          <w:color w:val="000000"/>
          <w:lang w:eastAsia="zh-CN"/>
        </w:rPr>
        <w:t>3</w:t>
      </w:r>
      <w:r>
        <w:rPr>
          <w:color w:val="000000"/>
          <w:lang w:eastAsia="zh-CN"/>
        </w:rPr>
        <w:t>）定值电阻断路　</w:t>
      </w:r>
      <w:r>
        <w:rPr>
          <w:color w:val="000000"/>
          <w:lang w:eastAsia="zh-CN"/>
        </w:rPr>
        <w:t>（</w:t>
      </w:r>
      <w:r>
        <w:rPr>
          <w:color w:val="000000"/>
          <w:lang w:eastAsia="zh-CN"/>
        </w:rPr>
        <w:t>4</w:t>
      </w:r>
      <w:r>
        <w:rPr>
          <w:color w:val="000000"/>
          <w:lang w:eastAsia="zh-CN"/>
        </w:rPr>
        <w:t>）</w:t>
      </w:r>
      <w:r>
        <w:rPr>
          <w:color w:val="000000"/>
          <w:lang w:eastAsia="zh-CN"/>
        </w:rPr>
        <w:t>0.12</w:t>
      </w:r>
      <w:r>
        <w:rPr>
          <w:color w:val="000000"/>
          <w:lang w:eastAsia="zh-CN"/>
        </w:rPr>
        <w:t>（</w:t>
      </w:r>
      <w:r>
        <w:rPr>
          <w:color w:val="000000"/>
          <w:lang w:eastAsia="zh-CN"/>
        </w:rPr>
        <w:t>5</w:t>
      </w:r>
      <w:r>
        <w:rPr>
          <w:color w:val="000000"/>
          <w:lang w:eastAsia="zh-CN"/>
        </w:rPr>
        <w:t>）　电压一定时，电流跟电阻成反比　．</w:t>
      </w:r>
      <w:r>
        <w:rPr>
          <w:color w:val="000000"/>
          <w:lang w:eastAsia="zh-CN"/>
        </w:rPr>
        <w:t>（</w:t>
      </w:r>
      <w:r>
        <w:rPr>
          <w:color w:val="000000"/>
          <w:lang w:eastAsia="zh-CN"/>
        </w:rPr>
        <w:t>6</w:t>
      </w:r>
      <w:r>
        <w:rPr>
          <w:color w:val="000000"/>
          <w:lang w:eastAsia="zh-CN"/>
        </w:rPr>
        <w:t>）　左　</w:t>
      </w:r>
      <w:r>
        <w:rPr>
          <w:color w:val="000000"/>
          <w:lang w:eastAsia="zh-CN"/>
        </w:rPr>
        <w:t>（</w:t>
      </w:r>
      <w:r>
        <w:rPr>
          <w:color w:val="000000"/>
          <w:lang w:eastAsia="zh-CN"/>
        </w:rPr>
        <w:t>7</w:t>
      </w:r>
      <w:r>
        <w:rPr>
          <w:color w:val="000000"/>
          <w:lang w:eastAsia="zh-CN"/>
        </w:rPr>
        <w:t>）</w:t>
      </w:r>
      <w:r>
        <w:rPr>
          <w:color w:val="000000"/>
          <w:lang w:eastAsia="zh-CN"/>
        </w:rPr>
        <w:t>3</w:t>
      </w:r>
    </w:p>
    <w:p w:rsidR="004E6B51">
      <w:pPr>
        <w:rPr>
          <w:lang w:eastAsia="zh-CN"/>
        </w:rPr>
      </w:pPr>
      <w:r>
        <w:rPr>
          <w:lang w:eastAsia="zh-CN"/>
        </w:rPr>
        <w:t>五、</w:t>
      </w:r>
      <w:r>
        <w:rPr>
          <w:lang w:eastAsia="zh-CN"/>
        </w:rPr>
        <w:t>计算题</w:t>
      </w:r>
      <w:r>
        <w:rPr>
          <w:lang w:eastAsia="zh-CN"/>
        </w:rPr>
        <w:t xml:space="preserve"> </w:t>
      </w:r>
    </w:p>
    <w:p w:rsidR="004E6B51">
      <w:pPr>
        <w:spacing w:after="0"/>
        <w:rPr>
          <w:lang w:eastAsia="zh-CN"/>
        </w:rPr>
      </w:pPr>
      <w:r>
        <w:rPr>
          <w:color w:val="000000"/>
          <w:lang w:eastAsia="zh-CN"/>
        </w:rPr>
        <w:t>19.</w:t>
      </w:r>
      <w:r>
        <w:rPr>
          <w:color w:val="000000"/>
          <w:lang w:eastAsia="zh-CN"/>
        </w:rPr>
        <w:t>①</w:t>
      </w:r>
      <w:r>
        <w:rPr>
          <w:color w:val="000000"/>
          <w:lang w:eastAsia="zh-CN"/>
        </w:rPr>
        <w:t>吊车运行的平均速度：</w:t>
      </w:r>
      <w:r>
        <w:rPr>
          <w:lang w:eastAsia="zh-CN"/>
        </w:rPr>
        <w:br/>
      </w:r>
      <w:r>
        <w:rPr>
          <w:color w:val="000000"/>
          <w:lang w:eastAsia="zh-CN"/>
        </w:rPr>
        <w:t xml:space="preserve">v= </w:t>
      </w:r>
      <w:r>
        <w:rPr>
          <w:noProof/>
          <w:lang w:eastAsia="zh-CN"/>
        </w:rPr>
        <w:drawing>
          <wp:inline distT="0" distB="0" distL="0" distR="0">
            <wp:extent cx="105042" cy="210083"/>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5" cstate="print"/>
                    <a:stretch>
                      <a:fillRect/>
                    </a:stretch>
                  </pic:blipFill>
                  <pic:spPr>
                    <a:xfrm>
                      <a:off x="0" y="0"/>
                      <a:ext cx="105042" cy="210083"/>
                    </a:xfrm>
                    <a:prstGeom prst="rect">
                      <a:avLst/>
                    </a:prstGeom>
                  </pic:spPr>
                </pic:pic>
              </a:graphicData>
            </a:graphic>
          </wp:inline>
        </w:drawing>
      </w:r>
      <w:r>
        <w:rPr>
          <w:color w:val="000000"/>
          <w:lang w:eastAsia="zh-CN"/>
        </w:rPr>
        <w:t xml:space="preserve">= </w:t>
      </w:r>
      <w:r>
        <w:rPr>
          <w:noProof/>
          <w:lang w:eastAsia="zh-CN"/>
        </w:rPr>
        <w:drawing>
          <wp:inline distT="0" distB="0" distL="0" distR="0">
            <wp:extent cx="458356" cy="267373"/>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6" cstate="print"/>
                    <a:stretch>
                      <a:fillRect/>
                    </a:stretch>
                  </pic:blipFill>
                  <pic:spPr>
                    <a:xfrm>
                      <a:off x="0" y="0"/>
                      <a:ext cx="458356" cy="267373"/>
                    </a:xfrm>
                    <a:prstGeom prst="rect">
                      <a:avLst/>
                    </a:prstGeom>
                  </pic:spPr>
                </pic:pic>
              </a:graphicData>
            </a:graphic>
          </wp:inline>
        </w:drawing>
      </w:r>
      <w:r>
        <w:rPr>
          <w:color w:val="000000"/>
          <w:lang w:eastAsia="zh-CN"/>
        </w:rPr>
        <w:t>=0.4m/s</w:t>
      </w:r>
      <w:r>
        <w:rPr>
          <w:color w:val="000000"/>
          <w:lang w:eastAsia="zh-CN"/>
        </w:rPr>
        <w:t>；</w:t>
      </w:r>
      <w:r>
        <w:rPr>
          <w:lang w:eastAsia="zh-CN"/>
        </w:rPr>
        <w:br/>
      </w:r>
      <w:r>
        <w:rPr>
          <w:color w:val="000000"/>
          <w:lang w:eastAsia="zh-CN"/>
        </w:rPr>
        <w:t>②</w:t>
      </w:r>
      <w:r>
        <w:rPr>
          <w:color w:val="000000"/>
          <w:lang w:eastAsia="zh-CN"/>
        </w:rPr>
        <w:t>吊车的重力：</w:t>
      </w:r>
      <w:r>
        <w:rPr>
          <w:lang w:eastAsia="zh-CN"/>
        </w:rPr>
        <w:br/>
      </w:r>
      <w:r>
        <w:rPr>
          <w:color w:val="000000"/>
          <w:lang w:eastAsia="zh-CN"/>
        </w:rPr>
        <w:t>G=mg=200kg×10N/kg=2000N</w:t>
      </w:r>
      <w:r>
        <w:rPr>
          <w:color w:val="000000"/>
          <w:lang w:eastAsia="zh-CN"/>
        </w:rPr>
        <w:t>；</w:t>
      </w:r>
      <w:r>
        <w:rPr>
          <w:lang w:eastAsia="zh-CN"/>
        </w:rPr>
        <w:br/>
      </w:r>
      <w:r>
        <w:rPr>
          <w:color w:val="000000"/>
          <w:lang w:eastAsia="zh-CN"/>
        </w:rPr>
        <w:t>③</w:t>
      </w:r>
      <w:r>
        <w:rPr>
          <w:color w:val="000000"/>
          <w:lang w:eastAsia="zh-CN"/>
        </w:rPr>
        <w:t>吊车的重力做的功：</w:t>
      </w:r>
      <w:r>
        <w:rPr>
          <w:lang w:eastAsia="zh-CN"/>
        </w:rPr>
        <w:br/>
      </w:r>
      <w:r>
        <w:rPr>
          <w:color w:val="000000"/>
          <w:lang w:eastAsia="zh-CN"/>
        </w:rPr>
        <w:t>W=</w:t>
      </w:r>
      <w:r>
        <w:rPr>
          <w:color w:val="000000"/>
          <w:lang w:eastAsia="zh-CN"/>
        </w:rPr>
        <w:t>Gh</w:t>
      </w:r>
      <w:r>
        <w:rPr>
          <w:color w:val="000000"/>
          <w:lang w:eastAsia="zh-CN"/>
        </w:rPr>
        <w:t>=2000N×600m=1.2×10</w:t>
      </w:r>
      <w:r>
        <w:rPr>
          <w:color w:val="000000"/>
          <w:vertAlign w:val="superscript"/>
          <w:lang w:eastAsia="zh-CN"/>
        </w:rPr>
        <w:t>6</w:t>
      </w:r>
      <w:r>
        <w:rPr>
          <w:color w:val="000000"/>
          <w:lang w:eastAsia="zh-CN"/>
        </w:rPr>
        <w:t>J</w:t>
      </w:r>
      <w:r>
        <w:rPr>
          <w:color w:val="000000"/>
          <w:lang w:eastAsia="zh-CN"/>
        </w:rPr>
        <w:t>．</w:t>
      </w:r>
      <w:r>
        <w:rPr>
          <w:lang w:eastAsia="zh-CN"/>
        </w:rPr>
        <w:br/>
      </w:r>
      <w:r>
        <w:rPr>
          <w:color w:val="000000"/>
          <w:lang w:eastAsia="zh-CN"/>
        </w:rPr>
        <w:t>答：</w:t>
      </w:r>
      <w:r>
        <w:rPr>
          <w:color w:val="000000"/>
          <w:lang w:eastAsia="zh-CN"/>
        </w:rPr>
        <w:t>①</w:t>
      </w:r>
      <w:r>
        <w:rPr>
          <w:color w:val="000000"/>
          <w:lang w:eastAsia="zh-CN"/>
        </w:rPr>
        <w:t>吊车运行的平均速度是</w:t>
      </w:r>
      <w:r>
        <w:rPr>
          <w:color w:val="000000"/>
          <w:lang w:eastAsia="zh-CN"/>
        </w:rPr>
        <w:t>0.4m/s</w:t>
      </w:r>
      <w:r>
        <w:rPr>
          <w:color w:val="000000"/>
          <w:lang w:eastAsia="zh-CN"/>
        </w:rPr>
        <w:t>；</w:t>
      </w:r>
      <w:r>
        <w:rPr>
          <w:color w:val="000000"/>
          <w:lang w:eastAsia="zh-CN"/>
        </w:rPr>
        <w:t>②</w:t>
      </w:r>
      <w:r>
        <w:rPr>
          <w:color w:val="000000"/>
          <w:lang w:eastAsia="zh-CN"/>
        </w:rPr>
        <w:t>吊车的重力是</w:t>
      </w:r>
      <w:r>
        <w:rPr>
          <w:color w:val="000000"/>
          <w:lang w:eastAsia="zh-CN"/>
        </w:rPr>
        <w:t>2000N</w:t>
      </w:r>
      <w:r>
        <w:rPr>
          <w:color w:val="000000"/>
          <w:lang w:eastAsia="zh-CN"/>
        </w:rPr>
        <w:t>；</w:t>
      </w:r>
      <w:r>
        <w:rPr>
          <w:color w:val="000000"/>
          <w:lang w:eastAsia="zh-CN"/>
        </w:rPr>
        <w:t>③</w:t>
      </w:r>
      <w:r>
        <w:rPr>
          <w:color w:val="000000"/>
          <w:lang w:eastAsia="zh-CN"/>
        </w:rPr>
        <w:t>吊车的重力做功为</w:t>
      </w:r>
      <w:r>
        <w:rPr>
          <w:color w:val="000000"/>
          <w:lang w:eastAsia="zh-CN"/>
        </w:rPr>
        <w:t>1.2×10</w:t>
      </w:r>
      <w:r>
        <w:rPr>
          <w:color w:val="000000"/>
          <w:vertAlign w:val="superscript"/>
          <w:lang w:eastAsia="zh-CN"/>
        </w:rPr>
        <w:t>6</w:t>
      </w:r>
      <w:r>
        <w:rPr>
          <w:color w:val="000000"/>
          <w:lang w:eastAsia="zh-CN"/>
        </w:rPr>
        <w:t>J</w:t>
      </w:r>
      <w:r>
        <w:rPr>
          <w:color w:val="000000"/>
          <w:lang w:eastAsia="zh-CN"/>
        </w:rPr>
        <w:t>．</w:t>
      </w:r>
      <w:r>
        <w:rPr>
          <w:color w:val="000000"/>
          <w:lang w:eastAsia="zh-CN"/>
        </w:rPr>
        <w:t xml:space="preserve">  </w:t>
      </w:r>
    </w:p>
    <w:p w:rsidR="004E6B51">
      <w:pPr>
        <w:spacing w:after="0"/>
        <w:rPr>
          <w:lang w:eastAsia="zh-CN"/>
        </w:rPr>
      </w:pPr>
      <w:r>
        <w:rPr>
          <w:color w:val="000000"/>
          <w:lang w:eastAsia="zh-CN"/>
        </w:rPr>
        <w:t>20.</w:t>
      </w:r>
      <w:r>
        <w:rPr>
          <w:color w:val="000000"/>
          <w:lang w:eastAsia="zh-CN"/>
        </w:rPr>
        <w:t xml:space="preserve"> </w:t>
      </w:r>
      <w:r>
        <w:rPr>
          <w:color w:val="000000"/>
          <w:lang w:eastAsia="zh-CN"/>
        </w:rPr>
        <w:t>（</w:t>
      </w:r>
      <w:r>
        <w:rPr>
          <w:color w:val="000000"/>
          <w:lang w:eastAsia="zh-CN"/>
        </w:rPr>
        <w:t>1</w:t>
      </w:r>
      <w:r>
        <w:rPr>
          <w:color w:val="000000"/>
          <w:lang w:eastAsia="zh-CN"/>
        </w:rPr>
        <w:t>）解：由图可知</w:t>
      </w:r>
      <w:r>
        <w:rPr>
          <w:color w:val="000000"/>
          <w:lang w:eastAsia="zh-CN"/>
        </w:rPr>
        <w:t>,R</w:t>
      </w:r>
      <w:r>
        <w:rPr>
          <w:color w:val="000000"/>
          <w:vertAlign w:val="subscript"/>
          <w:lang w:eastAsia="zh-CN"/>
        </w:rPr>
        <w:t>1</w:t>
      </w:r>
      <w:r>
        <w:rPr>
          <w:color w:val="000000"/>
          <w:lang w:eastAsia="zh-CN"/>
        </w:rPr>
        <w:t>与</w:t>
      </w:r>
      <w:r>
        <w:rPr>
          <w:color w:val="000000"/>
          <w:lang w:eastAsia="zh-CN"/>
        </w:rPr>
        <w:t>R</w:t>
      </w:r>
      <w:r>
        <w:rPr>
          <w:color w:val="000000"/>
          <w:vertAlign w:val="subscript"/>
          <w:lang w:eastAsia="zh-CN"/>
        </w:rPr>
        <w:t>2</w:t>
      </w:r>
      <w:r>
        <w:rPr>
          <w:color w:val="000000"/>
          <w:lang w:eastAsia="zh-CN"/>
        </w:rPr>
        <w:t>串联</w:t>
      </w:r>
      <w:r>
        <w:rPr>
          <w:color w:val="000000"/>
          <w:lang w:eastAsia="zh-CN"/>
        </w:rPr>
        <w:t>,</w:t>
      </w:r>
      <w:r>
        <w:rPr>
          <w:color w:val="000000"/>
          <w:lang w:eastAsia="zh-CN"/>
        </w:rPr>
        <w:t>电压表测</w:t>
      </w:r>
      <w:r>
        <w:rPr>
          <w:color w:val="000000"/>
          <w:lang w:eastAsia="zh-CN"/>
        </w:rPr>
        <w:t>R</w:t>
      </w:r>
      <w:r>
        <w:rPr>
          <w:color w:val="000000"/>
          <w:vertAlign w:val="subscript"/>
          <w:lang w:eastAsia="zh-CN"/>
        </w:rPr>
        <w:t>2</w:t>
      </w:r>
      <w:r>
        <w:rPr>
          <w:color w:val="000000"/>
          <w:lang w:eastAsia="zh-CN"/>
        </w:rPr>
        <w:t>两</w:t>
      </w:r>
      <w:r>
        <w:rPr>
          <w:color w:val="000000"/>
          <w:lang w:eastAsia="zh-CN"/>
        </w:rPr>
        <w:t>端电压</w:t>
      </w:r>
      <w:r>
        <w:rPr>
          <w:color w:val="000000"/>
          <w:lang w:eastAsia="zh-CN"/>
        </w:rPr>
        <w:t>U</w:t>
      </w:r>
      <w:r>
        <w:rPr>
          <w:color w:val="000000"/>
          <w:vertAlign w:val="subscript"/>
          <w:lang w:eastAsia="zh-CN"/>
        </w:rPr>
        <w:t>2</w:t>
      </w:r>
      <w:r>
        <w:rPr>
          <w:color w:val="000000"/>
          <w:lang w:eastAsia="zh-CN"/>
        </w:rPr>
        <w:t>=4V</w:t>
      </w:r>
      <w:r>
        <w:rPr>
          <w:color w:val="000000"/>
          <w:lang w:eastAsia="zh-CN"/>
        </w:rPr>
        <w:t>，</w:t>
      </w:r>
      <w:r>
        <w:rPr>
          <w:color w:val="000000"/>
          <w:lang w:eastAsia="zh-CN"/>
        </w:rPr>
        <w:t>R</w:t>
      </w:r>
      <w:r>
        <w:rPr>
          <w:color w:val="000000"/>
          <w:vertAlign w:val="subscript"/>
          <w:lang w:eastAsia="zh-CN"/>
        </w:rPr>
        <w:t>1</w:t>
      </w:r>
      <w:r>
        <w:rPr>
          <w:color w:val="000000"/>
          <w:lang w:eastAsia="zh-CN"/>
        </w:rPr>
        <w:t>两</w:t>
      </w:r>
      <w:r>
        <w:rPr>
          <w:color w:val="000000"/>
          <w:lang w:eastAsia="zh-CN"/>
        </w:rPr>
        <w:t>端电压：</w:t>
      </w:r>
      <w:r>
        <w:rPr>
          <w:color w:val="000000"/>
          <w:lang w:eastAsia="zh-CN"/>
        </w:rPr>
        <w:t>U</w:t>
      </w:r>
      <w:r>
        <w:rPr>
          <w:color w:val="000000"/>
          <w:vertAlign w:val="subscript"/>
          <w:lang w:eastAsia="zh-CN"/>
        </w:rPr>
        <w:t>1</w:t>
      </w:r>
      <w:r>
        <w:rPr>
          <w:color w:val="000000"/>
          <w:lang w:eastAsia="zh-CN"/>
        </w:rPr>
        <w:t>=U−U</w:t>
      </w:r>
      <w:r>
        <w:rPr>
          <w:color w:val="000000"/>
          <w:vertAlign w:val="subscript"/>
          <w:lang w:eastAsia="zh-CN"/>
        </w:rPr>
        <w:t>2</w:t>
      </w:r>
      <w:r>
        <w:rPr>
          <w:color w:val="000000"/>
          <w:lang w:eastAsia="zh-CN"/>
        </w:rPr>
        <w:t>=12V−4V=8V</w:t>
      </w:r>
      <w:r>
        <w:rPr>
          <w:color w:val="000000"/>
          <w:lang w:eastAsia="zh-CN"/>
        </w:rPr>
        <w:t>，通过</w:t>
      </w:r>
      <w:r>
        <w:rPr>
          <w:color w:val="000000"/>
          <w:lang w:eastAsia="zh-CN"/>
        </w:rPr>
        <w:t>R</w:t>
      </w:r>
      <w:r>
        <w:rPr>
          <w:color w:val="000000"/>
          <w:vertAlign w:val="subscript"/>
          <w:lang w:eastAsia="zh-CN"/>
        </w:rPr>
        <w:t>1</w:t>
      </w:r>
      <w:r>
        <w:rPr>
          <w:color w:val="000000"/>
          <w:lang w:eastAsia="zh-CN"/>
        </w:rPr>
        <w:t>的电流：</w:t>
      </w:r>
      <w:r>
        <w:rPr>
          <w:color w:val="000000"/>
          <w:lang w:eastAsia="zh-CN"/>
        </w:rPr>
        <w:t>I</w:t>
      </w:r>
      <w:r>
        <w:rPr>
          <w:color w:val="000000"/>
          <w:vertAlign w:val="subscript"/>
          <w:lang w:eastAsia="zh-CN"/>
        </w:rPr>
        <w:t>1</w:t>
      </w:r>
      <w:r>
        <w:rPr>
          <w:color w:val="000000"/>
          <w:lang w:eastAsia="zh-CN"/>
        </w:rPr>
        <w:t xml:space="preserve">= </w:t>
      </w:r>
      <w:r>
        <w:rPr>
          <w:noProof/>
          <w:lang w:eastAsia="zh-CN"/>
        </w:rPr>
        <w:drawing>
          <wp:inline distT="0" distB="0" distL="0" distR="0">
            <wp:extent cx="219634" cy="334226"/>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7" cstate="print"/>
                    <a:stretch>
                      <a:fillRect/>
                    </a:stretch>
                  </pic:blipFill>
                  <pic:spPr>
                    <a:xfrm>
                      <a:off x="0" y="0"/>
                      <a:ext cx="219634" cy="334226"/>
                    </a:xfrm>
                    <a:prstGeom prst="rect">
                      <a:avLst/>
                    </a:prstGeom>
                  </pic:spPr>
                </pic:pic>
              </a:graphicData>
            </a:graphic>
          </wp:inline>
        </w:drawing>
      </w:r>
      <w:r>
        <w:rPr>
          <w:color w:val="000000"/>
          <w:lang w:eastAsia="zh-CN"/>
        </w:rPr>
        <w:t xml:space="preserve">= </w:t>
      </w:r>
      <w:r>
        <w:rPr>
          <w:noProof/>
          <w:lang w:eastAsia="zh-CN"/>
        </w:rPr>
        <w:drawing>
          <wp:inline distT="0" distB="0" distL="0" distR="0">
            <wp:extent cx="229184" cy="267373"/>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8" cstate="print"/>
                    <a:stretch>
                      <a:fillRect/>
                    </a:stretch>
                  </pic:blipFill>
                  <pic:spPr>
                    <a:xfrm>
                      <a:off x="0" y="0"/>
                      <a:ext cx="229184" cy="267373"/>
                    </a:xfrm>
                    <a:prstGeom prst="rect">
                      <a:avLst/>
                    </a:prstGeom>
                  </pic:spPr>
                </pic:pic>
              </a:graphicData>
            </a:graphic>
          </wp:inline>
        </w:drawing>
      </w:r>
      <w:r>
        <w:rPr>
          <w:color w:val="000000"/>
          <w:lang w:eastAsia="zh-CN"/>
        </w:rPr>
        <w:t>=1A</w:t>
      </w:r>
      <w:r>
        <w:rPr>
          <w:color w:val="000000"/>
          <w:lang w:eastAsia="zh-CN"/>
        </w:rPr>
        <w:t>，串联电路中电流处处相等：</w:t>
      </w:r>
      <w:r>
        <w:rPr>
          <w:color w:val="000000"/>
          <w:lang w:eastAsia="zh-CN"/>
        </w:rPr>
        <w:t>I</w:t>
      </w:r>
      <w:r>
        <w:rPr>
          <w:color w:val="000000"/>
          <w:vertAlign w:val="subscript"/>
          <w:lang w:eastAsia="zh-CN"/>
        </w:rPr>
        <w:t>2</w:t>
      </w:r>
      <w:r>
        <w:rPr>
          <w:color w:val="000000"/>
          <w:lang w:eastAsia="zh-CN"/>
        </w:rPr>
        <w:t>=I</w:t>
      </w:r>
      <w:r>
        <w:rPr>
          <w:color w:val="000000"/>
          <w:vertAlign w:val="subscript"/>
          <w:lang w:eastAsia="zh-CN"/>
        </w:rPr>
        <w:t>1</w:t>
      </w:r>
      <w:r>
        <w:rPr>
          <w:color w:val="000000"/>
          <w:lang w:eastAsia="zh-CN"/>
        </w:rPr>
        <w:t>=1A</w:t>
      </w:r>
      <w:r>
        <w:rPr>
          <w:color w:val="000000"/>
          <w:lang w:eastAsia="zh-CN"/>
        </w:rPr>
        <w:t>，</w:t>
      </w:r>
      <w:r>
        <w:rPr>
          <w:color w:val="000000"/>
          <w:lang w:eastAsia="zh-CN"/>
        </w:rPr>
        <w:t xml:space="preserve">  </w:t>
      </w:r>
    </w:p>
    <w:p w:rsidR="004E6B51">
      <w:pPr>
        <w:spacing w:after="0"/>
        <w:rPr>
          <w:lang w:eastAsia="zh-CN"/>
        </w:rPr>
      </w:pPr>
      <w:r>
        <w:rPr>
          <w:color w:val="000000"/>
          <w:lang w:eastAsia="zh-CN"/>
        </w:rPr>
        <w:t>R</w:t>
      </w:r>
      <w:r>
        <w:rPr>
          <w:color w:val="000000"/>
          <w:vertAlign w:val="subscript"/>
          <w:lang w:eastAsia="zh-CN"/>
        </w:rPr>
        <w:t>2</w:t>
      </w:r>
      <w:r>
        <w:rPr>
          <w:color w:val="000000"/>
          <w:lang w:eastAsia="zh-CN"/>
        </w:rPr>
        <w:t>的电阻：</w:t>
      </w:r>
      <w:r>
        <w:rPr>
          <w:color w:val="000000"/>
          <w:lang w:eastAsia="zh-CN"/>
        </w:rPr>
        <w:t>R</w:t>
      </w:r>
      <w:r>
        <w:rPr>
          <w:color w:val="000000"/>
          <w:vertAlign w:val="subscript"/>
          <w:lang w:eastAsia="zh-CN"/>
        </w:rPr>
        <w:t>2</w:t>
      </w:r>
      <w:r>
        <w:rPr>
          <w:color w:val="000000"/>
          <w:lang w:eastAsia="zh-CN"/>
        </w:rPr>
        <w:t xml:space="preserve">= </w:t>
      </w:r>
      <w:r>
        <w:rPr>
          <w:noProof/>
          <w:lang w:eastAsia="zh-CN"/>
        </w:rPr>
        <w:drawing>
          <wp:inline distT="0" distB="0" distL="0" distR="0">
            <wp:extent cx="219634" cy="324676"/>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9" cstate="print"/>
                    <a:stretch>
                      <a:fillRect/>
                    </a:stretch>
                  </pic:blipFill>
                  <pic:spPr>
                    <a:xfrm>
                      <a:off x="0" y="0"/>
                      <a:ext cx="219634" cy="324676"/>
                    </a:xfrm>
                    <a:prstGeom prst="rect">
                      <a:avLst/>
                    </a:prstGeom>
                  </pic:spPr>
                </pic:pic>
              </a:graphicData>
            </a:graphic>
          </wp:inline>
        </w:drawing>
      </w:r>
      <w:r>
        <w:rPr>
          <w:color w:val="000000"/>
          <w:lang w:eastAsia="zh-CN"/>
        </w:rPr>
        <w:t xml:space="preserve">= </w:t>
      </w:r>
      <w:r>
        <w:rPr>
          <w:noProof/>
          <w:lang w:eastAsia="zh-CN"/>
        </w:rPr>
        <w:drawing>
          <wp:inline distT="0" distB="0" distL="0" distR="0">
            <wp:extent cx="229184" cy="267373"/>
            <wp:effectExtent l="0" t="0" r="0" b="0"/>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0" cstate="print"/>
                    <a:stretch>
                      <a:fillRect/>
                    </a:stretch>
                  </pic:blipFill>
                  <pic:spPr>
                    <a:xfrm>
                      <a:off x="0" y="0"/>
                      <a:ext cx="229184" cy="267373"/>
                    </a:xfrm>
                    <a:prstGeom prst="rect">
                      <a:avLst/>
                    </a:prstGeom>
                  </pic:spPr>
                </pic:pic>
              </a:graphicData>
            </a:graphic>
          </wp:inline>
        </w:drawing>
      </w:r>
      <w:r>
        <w:rPr>
          <w:color w:val="000000"/>
          <w:lang w:eastAsia="zh-CN"/>
        </w:rPr>
        <w:t>=4</w:t>
      </w:r>
      <w:r>
        <w:rPr>
          <w:color w:val="000000"/>
        </w:rPr>
        <w:t>Ω</w:t>
      </w:r>
    </w:p>
    <w:p w:rsidR="004E6B51">
      <w:pPr>
        <w:spacing w:after="0"/>
        <w:rPr>
          <w:lang w:eastAsia="zh-CN"/>
        </w:rPr>
      </w:pPr>
      <w:r>
        <w:rPr>
          <w:color w:val="000000"/>
          <w:lang w:eastAsia="zh-CN"/>
        </w:rPr>
        <w:t>答：电阻</w:t>
      </w:r>
      <w:r>
        <w:rPr>
          <w:color w:val="000000"/>
          <w:lang w:eastAsia="zh-CN"/>
        </w:rPr>
        <w:t>R</w:t>
      </w:r>
      <w:r>
        <w:rPr>
          <w:color w:val="000000"/>
          <w:vertAlign w:val="subscript"/>
          <w:lang w:eastAsia="zh-CN"/>
        </w:rPr>
        <w:t>2</w:t>
      </w:r>
      <w:r>
        <w:rPr>
          <w:color w:val="000000"/>
          <w:lang w:eastAsia="zh-CN"/>
        </w:rPr>
        <w:t>的阻值为</w:t>
      </w:r>
      <w:r>
        <w:rPr>
          <w:color w:val="000000"/>
          <w:lang w:eastAsia="zh-CN"/>
        </w:rPr>
        <w:t>4</w:t>
      </w:r>
      <w:r>
        <w:rPr>
          <w:color w:val="000000"/>
        </w:rPr>
        <w:t>Ω</w:t>
      </w:r>
      <w:r>
        <w:rPr>
          <w:lang w:eastAsia="zh-CN"/>
        </w:rPr>
        <w:br/>
      </w:r>
      <w:r>
        <w:rPr>
          <w:color w:val="000000"/>
        </w:rPr>
        <w:t>（</w:t>
      </w:r>
      <w:r>
        <w:rPr>
          <w:color w:val="000000"/>
        </w:rPr>
        <w:t>2</w:t>
      </w:r>
      <w:r>
        <w:rPr>
          <w:color w:val="000000"/>
        </w:rPr>
        <w:t>）解：电阻</w:t>
      </w:r>
      <w:r>
        <w:rPr>
          <w:color w:val="000000"/>
        </w:rPr>
        <w:t>R</w:t>
      </w:r>
      <w:r>
        <w:rPr>
          <w:color w:val="000000"/>
          <w:vertAlign w:val="subscript"/>
        </w:rPr>
        <w:t>1</w:t>
      </w:r>
      <w:r>
        <w:rPr>
          <w:color w:val="000000"/>
        </w:rPr>
        <w:t>消耗的电功率：</w:t>
      </w:r>
      <w:r>
        <w:rPr>
          <w:color w:val="000000"/>
        </w:rPr>
        <w:t>P</w:t>
      </w:r>
      <w:r>
        <w:rPr>
          <w:color w:val="000000"/>
          <w:vertAlign w:val="subscript"/>
        </w:rPr>
        <w:t>1</w:t>
      </w:r>
      <w:r>
        <w:rPr>
          <w:color w:val="000000"/>
        </w:rPr>
        <w:t>=U</w:t>
      </w:r>
      <w:r>
        <w:rPr>
          <w:color w:val="000000"/>
          <w:vertAlign w:val="subscript"/>
        </w:rPr>
        <w:t>1</w:t>
      </w:r>
      <w:r>
        <w:rPr>
          <w:color w:val="000000"/>
        </w:rPr>
        <w:t>I</w:t>
      </w:r>
      <w:r>
        <w:rPr>
          <w:color w:val="000000"/>
          <w:vertAlign w:val="subscript"/>
        </w:rPr>
        <w:t>1</w:t>
      </w:r>
      <w:r>
        <w:rPr>
          <w:color w:val="000000"/>
        </w:rPr>
        <w:t>=8V×1A=8W</w:t>
      </w:r>
      <w:r>
        <w:rPr>
          <w:color w:val="000000"/>
        </w:rPr>
        <w:t>。</w:t>
      </w:r>
      <w:r>
        <w:rPr>
          <w:color w:val="000000"/>
        </w:rPr>
        <w:t xml:space="preserve">  </w:t>
      </w:r>
    </w:p>
    <w:p w:rsidR="004E6B51">
      <w:pPr>
        <w:spacing w:after="0"/>
      </w:pPr>
      <w:r>
        <w:rPr>
          <w:color w:val="000000"/>
        </w:rPr>
        <w:t>答：电阻</w:t>
      </w:r>
      <w:r>
        <w:rPr>
          <w:color w:val="000000"/>
        </w:rPr>
        <w:t>R</w:t>
      </w:r>
      <w:r>
        <w:rPr>
          <w:color w:val="000000"/>
          <w:vertAlign w:val="subscript"/>
        </w:rPr>
        <w:t>1</w:t>
      </w:r>
      <w:r>
        <w:rPr>
          <w:color w:val="000000"/>
        </w:rPr>
        <w:t>消耗的电功率</w:t>
      </w:r>
      <w:r>
        <w:rPr>
          <w:color w:val="000000"/>
        </w:rPr>
        <w:t>P</w:t>
      </w:r>
      <w:r>
        <w:rPr>
          <w:color w:val="000000"/>
          <w:vertAlign w:val="subscript"/>
        </w:rPr>
        <w:t>1</w:t>
      </w:r>
      <w:r>
        <w:rPr>
          <w:color w:val="000000"/>
        </w:rPr>
        <w:t>是</w:t>
      </w:r>
      <w:r>
        <w:rPr>
          <w:color w:val="000000"/>
        </w:rPr>
        <w:t>8W</w:t>
      </w:r>
    </w:p>
    <w:p w:rsidR="004E6B51">
      <w:pPr>
        <w:rPr>
          <w:lang w:eastAsia="zh-CN"/>
        </w:rPr>
      </w:pPr>
      <w:r>
        <w:rPr>
          <w:lang w:eastAsia="zh-CN"/>
        </w:rPr>
        <w:t>六、</w:t>
      </w:r>
      <w:r>
        <w:rPr>
          <w:lang w:eastAsia="zh-CN"/>
        </w:rPr>
        <w:t>综合能力题</w:t>
      </w:r>
      <w:r>
        <w:rPr>
          <w:lang w:eastAsia="zh-CN"/>
        </w:rPr>
        <w:t xml:space="preserve"> </w:t>
      </w:r>
    </w:p>
    <w:p w:rsidR="004E6B51">
      <w:pPr>
        <w:spacing w:after="0"/>
        <w:rPr>
          <w:lang w:eastAsia="zh-CN"/>
        </w:rPr>
      </w:pPr>
      <w:r>
        <w:rPr>
          <w:color w:val="000000"/>
          <w:lang w:eastAsia="zh-CN"/>
        </w:rPr>
        <w:t>21.</w:t>
      </w:r>
      <w:r>
        <w:rPr>
          <w:color w:val="000000"/>
          <w:lang w:eastAsia="zh-CN"/>
        </w:rPr>
        <w:t>（</w:t>
      </w:r>
      <w:r>
        <w:rPr>
          <w:color w:val="000000"/>
          <w:lang w:eastAsia="zh-CN"/>
        </w:rPr>
        <w:t>1</w:t>
      </w:r>
      <w:r>
        <w:rPr>
          <w:color w:val="000000"/>
          <w:lang w:eastAsia="zh-CN"/>
        </w:rPr>
        <w:t>）液化</w:t>
      </w:r>
      <w:r>
        <w:rPr>
          <w:color w:val="000000"/>
          <w:lang w:eastAsia="zh-CN"/>
        </w:rPr>
        <w:t>（</w:t>
      </w:r>
      <w:r>
        <w:rPr>
          <w:color w:val="000000"/>
          <w:lang w:eastAsia="zh-CN"/>
        </w:rPr>
        <w:t>2</w:t>
      </w:r>
      <w:r>
        <w:rPr>
          <w:color w:val="000000"/>
          <w:lang w:eastAsia="zh-CN"/>
        </w:rPr>
        <w:t>）</w:t>
      </w:r>
      <w:r>
        <w:rPr>
          <w:color w:val="000000"/>
          <w:lang w:eastAsia="zh-CN"/>
        </w:rPr>
        <w:t>5</w:t>
      </w:r>
      <w:r>
        <w:rPr>
          <w:color w:val="000000"/>
          <w:lang w:eastAsia="zh-CN"/>
        </w:rPr>
        <w:t>；</w:t>
      </w:r>
      <w:r>
        <w:rPr>
          <w:color w:val="000000"/>
          <w:lang w:eastAsia="zh-CN"/>
        </w:rPr>
        <w:t>8.9</w:t>
      </w:r>
      <w:r>
        <w:rPr>
          <w:color w:val="000000"/>
          <w:lang w:eastAsia="zh-CN"/>
        </w:rPr>
        <w:t>（</w:t>
      </w:r>
      <w:r>
        <w:rPr>
          <w:color w:val="000000"/>
          <w:lang w:eastAsia="zh-CN"/>
        </w:rPr>
        <w:t>3</w:t>
      </w:r>
      <w:r>
        <w:rPr>
          <w:color w:val="000000"/>
          <w:lang w:eastAsia="zh-CN"/>
        </w:rPr>
        <w:t>）挂</w:t>
      </w:r>
      <w:r>
        <w:rPr>
          <w:color w:val="000000"/>
          <w:lang w:eastAsia="zh-CN"/>
        </w:rPr>
        <w:t>烫机大功率挡工作</w:t>
      </w:r>
      <w:r>
        <w:rPr>
          <w:color w:val="000000"/>
          <w:lang w:eastAsia="zh-CN"/>
        </w:rPr>
        <w:t>时，电路中电流为</w:t>
      </w:r>
      <w:r>
        <w:rPr>
          <w:color w:val="000000"/>
          <w:lang w:eastAsia="zh-CN"/>
        </w:rPr>
        <w:t>5 A</w:t>
      </w:r>
      <w:r>
        <w:rPr>
          <w:color w:val="000000"/>
          <w:lang w:eastAsia="zh-CN"/>
        </w:rPr>
        <w:t>，此时功率</w:t>
      </w:r>
      <w:r>
        <w:rPr>
          <w:color w:val="000000"/>
          <w:lang w:eastAsia="zh-CN"/>
        </w:rPr>
        <w:t xml:space="preserve">  </w:t>
      </w:r>
    </w:p>
    <w:p w:rsidR="004E6B51">
      <w:pPr>
        <w:spacing w:after="0"/>
      </w:pPr>
      <w:r>
        <w:rPr>
          <w:color w:val="000000"/>
        </w:rPr>
        <w:t>P</w:t>
      </w:r>
      <w:r>
        <w:rPr>
          <w:color w:val="000000"/>
          <w:vertAlign w:val="subscript"/>
        </w:rPr>
        <w:t>1</w:t>
      </w:r>
      <w:r>
        <w:rPr>
          <w:color w:val="000000"/>
        </w:rPr>
        <w:t>=</w:t>
      </w:r>
      <w:r>
        <w:rPr>
          <w:color w:val="000000"/>
        </w:rPr>
        <w:t>UI</w:t>
      </w:r>
      <w:r>
        <w:rPr>
          <w:color w:val="000000"/>
          <w:vertAlign w:val="subscript"/>
        </w:rPr>
        <w:t>大</w:t>
      </w:r>
      <w:r>
        <w:rPr>
          <w:color w:val="000000"/>
        </w:rPr>
        <w:t>=220V×5A=1100W</w:t>
      </w:r>
      <w:r>
        <w:rPr>
          <w:color w:val="000000"/>
        </w:rPr>
        <w:t>；</w:t>
      </w:r>
    </w:p>
    <w:p w:rsidR="004E6B51">
      <w:pPr>
        <w:spacing w:after="0"/>
      </w:pPr>
      <w:r>
        <w:rPr>
          <w:color w:val="000000"/>
        </w:rPr>
        <w:t>挂烫机小功率挡工作时，</w:t>
      </w:r>
      <w:r>
        <w:rPr>
          <w:color w:val="000000"/>
        </w:rPr>
        <w:t>R1</w:t>
      </w:r>
      <w:r>
        <w:rPr>
          <w:color w:val="000000"/>
        </w:rPr>
        <w:t>、</w:t>
      </w:r>
      <w:r>
        <w:rPr>
          <w:color w:val="000000"/>
        </w:rPr>
        <w:t>R2</w:t>
      </w:r>
      <w:r>
        <w:rPr>
          <w:color w:val="000000"/>
        </w:rPr>
        <w:t>串联，此时功率</w:t>
      </w:r>
    </w:p>
    <w:p w:rsidR="004E6B51">
      <w:pPr>
        <w:spacing w:after="0"/>
      </w:pPr>
      <w:r>
        <w:rPr>
          <w:color w:val="000000"/>
        </w:rPr>
        <w:t>P</w:t>
      </w:r>
      <w:r>
        <w:rPr>
          <w:color w:val="000000"/>
          <w:vertAlign w:val="subscript"/>
        </w:rPr>
        <w:t>2</w:t>
      </w:r>
      <w:r>
        <w:rPr>
          <w:color w:val="000000"/>
        </w:rPr>
        <w:t xml:space="preserve">= </w:t>
      </w:r>
      <w:r>
        <w:rPr>
          <w:noProof/>
          <w:lang w:eastAsia="zh-CN"/>
        </w:rPr>
        <w:drawing>
          <wp:inline distT="0" distB="0" distL="0" distR="0">
            <wp:extent cx="458356" cy="458356"/>
            <wp:effectExtent l="0" t="0" r="0" b="0"/>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1" cstate="print"/>
                    <a:stretch>
                      <a:fillRect/>
                    </a:stretch>
                  </pic:blipFill>
                  <pic:spPr>
                    <a:xfrm>
                      <a:off x="0" y="0"/>
                      <a:ext cx="458356" cy="458356"/>
                    </a:xfrm>
                    <a:prstGeom prst="rect">
                      <a:avLst/>
                    </a:prstGeom>
                  </pic:spPr>
                </pic:pic>
              </a:graphicData>
            </a:graphic>
          </wp:inline>
        </w:drawing>
      </w:r>
      <w:r>
        <w:rPr>
          <w:color w:val="000000"/>
        </w:rPr>
        <w:t xml:space="preserve">= </w:t>
      </w:r>
      <w:r>
        <w:rPr>
          <w:noProof/>
          <w:lang w:eastAsia="zh-CN"/>
        </w:rPr>
        <w:drawing>
          <wp:inline distT="0" distB="0" distL="0" distR="0">
            <wp:extent cx="735279" cy="458356"/>
            <wp:effectExtent l="0" t="0" r="0" b="0"/>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2" cstate="print"/>
                    <a:stretch>
                      <a:fillRect/>
                    </a:stretch>
                  </pic:blipFill>
                  <pic:spPr>
                    <a:xfrm>
                      <a:off x="0" y="0"/>
                      <a:ext cx="735279" cy="458356"/>
                    </a:xfrm>
                    <a:prstGeom prst="rect">
                      <a:avLst/>
                    </a:prstGeom>
                  </pic:spPr>
                </pic:pic>
              </a:graphicData>
            </a:graphic>
          </wp:inline>
        </w:drawing>
      </w:r>
      <w:r>
        <w:rPr>
          <w:color w:val="000000"/>
        </w:rPr>
        <w:t>=484W</w:t>
      </w:r>
      <w:r>
        <w:rPr>
          <w:color w:val="000000"/>
        </w:rPr>
        <w:t>；</w:t>
      </w:r>
      <w:r>
        <w:br/>
      </w:r>
      <w:r>
        <w:rPr>
          <w:color w:val="000000"/>
        </w:rPr>
        <w:t>（</w:t>
      </w:r>
      <w:r>
        <w:rPr>
          <w:color w:val="000000"/>
        </w:rPr>
        <w:t>4</w:t>
      </w:r>
      <w:r>
        <w:rPr>
          <w:color w:val="000000"/>
        </w:rPr>
        <w:t>）解：水吸收的热量：</w:t>
      </w:r>
      <w:r>
        <w:rPr>
          <w:color w:val="000000"/>
        </w:rPr>
        <w:t>Q=cm</w:t>
      </w:r>
      <w:r>
        <w:rPr>
          <w:color w:val="000000"/>
        </w:rPr>
        <w:t>（</w:t>
      </w:r>
      <w:r>
        <w:rPr>
          <w:color w:val="000000"/>
        </w:rPr>
        <w:t>t</w:t>
      </w:r>
      <w:r>
        <w:rPr>
          <w:color w:val="000000"/>
        </w:rPr>
        <w:t>﹣</w:t>
      </w:r>
      <w:r>
        <w:rPr>
          <w:color w:val="000000"/>
        </w:rPr>
        <w:t>t</w:t>
      </w:r>
      <w:r>
        <w:rPr>
          <w:color w:val="000000"/>
          <w:vertAlign w:val="subscript"/>
        </w:rPr>
        <w:t>0</w:t>
      </w:r>
      <w:r>
        <w:rPr>
          <w:color w:val="000000"/>
        </w:rPr>
        <w:t>）</w:t>
      </w:r>
      <w:r>
        <w:rPr>
          <w:color w:val="000000"/>
        </w:rPr>
        <w:t>=4.2×10</w:t>
      </w:r>
      <w:r>
        <w:rPr>
          <w:color w:val="000000"/>
          <w:vertAlign w:val="superscript"/>
        </w:rPr>
        <w:t>3</w:t>
      </w:r>
      <w:r>
        <w:rPr>
          <w:color w:val="000000"/>
        </w:rPr>
        <w:t>J/</w:t>
      </w:r>
      <w:r>
        <w:rPr>
          <w:color w:val="000000"/>
        </w:rPr>
        <w:t>（</w:t>
      </w:r>
      <w:r>
        <w:rPr>
          <w:color w:val="000000"/>
        </w:rPr>
        <w:t>kg•℃</w:t>
      </w:r>
      <w:r>
        <w:rPr>
          <w:color w:val="000000"/>
        </w:rPr>
        <w:t>）</w:t>
      </w:r>
      <w:r>
        <w:rPr>
          <w:color w:val="000000"/>
        </w:rPr>
        <w:t>×0.22kg×</w:t>
      </w:r>
      <w:r>
        <w:rPr>
          <w:color w:val="000000"/>
        </w:rPr>
        <w:t>（</w:t>
      </w:r>
      <w:r>
        <w:rPr>
          <w:color w:val="000000"/>
        </w:rPr>
        <w:t>100℃</w:t>
      </w:r>
      <w:r>
        <w:rPr>
          <w:color w:val="000000"/>
        </w:rPr>
        <w:t>﹣</w:t>
      </w:r>
      <w:r>
        <w:rPr>
          <w:color w:val="000000"/>
        </w:rPr>
        <w:t>25℃</w:t>
      </w:r>
      <w:r>
        <w:rPr>
          <w:color w:val="000000"/>
        </w:rPr>
        <w:t>）</w:t>
      </w:r>
      <w:r>
        <w:rPr>
          <w:color w:val="000000"/>
        </w:rPr>
        <w:t>=6.93×10</w:t>
      </w:r>
      <w:r>
        <w:rPr>
          <w:color w:val="000000"/>
          <w:vertAlign w:val="superscript"/>
        </w:rPr>
        <w:t>4</w:t>
      </w:r>
      <w:r>
        <w:rPr>
          <w:color w:val="000000"/>
        </w:rPr>
        <w:t>J</w:t>
      </w:r>
      <w:r>
        <w:rPr>
          <w:color w:val="000000"/>
        </w:rPr>
        <w:t>，</w:t>
      </w:r>
      <w:r>
        <w:rPr>
          <w:color w:val="000000"/>
        </w:rPr>
        <w:t xml:space="preserve">  </w:t>
      </w:r>
    </w:p>
    <w:p w:rsidR="004E6B51">
      <w:pPr>
        <w:spacing w:after="0"/>
        <w:rPr>
          <w:lang w:eastAsia="zh-CN"/>
        </w:rPr>
      </w:pPr>
      <w:r>
        <w:rPr>
          <w:color w:val="000000"/>
          <w:lang w:eastAsia="zh-CN"/>
        </w:rPr>
        <w:t>由</w:t>
      </w:r>
      <w:r>
        <w:rPr>
          <w:color w:val="000000"/>
          <w:lang w:eastAsia="zh-CN"/>
        </w:rPr>
        <w:t xml:space="preserve">P= </w:t>
      </w:r>
      <w:r>
        <w:rPr>
          <w:noProof/>
          <w:lang w:eastAsia="zh-CN"/>
        </w:rPr>
        <w:drawing>
          <wp:inline distT="0" distB="0" distL="0" distR="0">
            <wp:extent cx="181432" cy="362864"/>
            <wp:effectExtent l="0" t="0" r="0" b="0"/>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3" cstate="print"/>
                    <a:stretch>
                      <a:fillRect/>
                    </a:stretch>
                  </pic:blipFill>
                  <pic:spPr>
                    <a:xfrm>
                      <a:off x="0" y="0"/>
                      <a:ext cx="181432" cy="362864"/>
                    </a:xfrm>
                    <a:prstGeom prst="rect">
                      <a:avLst/>
                    </a:prstGeom>
                  </pic:spPr>
                </pic:pic>
              </a:graphicData>
            </a:graphic>
          </wp:inline>
        </w:drawing>
      </w:r>
      <w:r>
        <w:rPr>
          <w:color w:val="000000"/>
          <w:lang w:eastAsia="zh-CN"/>
        </w:rPr>
        <w:t>得，所需时间</w:t>
      </w:r>
      <w:r>
        <w:rPr>
          <w:color w:val="000000"/>
          <w:lang w:eastAsia="zh-CN"/>
        </w:rPr>
        <w:t xml:space="preserve">t= </w:t>
      </w:r>
      <w:r>
        <w:rPr>
          <w:noProof/>
          <w:lang w:eastAsia="zh-CN"/>
        </w:rPr>
        <w:drawing>
          <wp:inline distT="0" distB="0" distL="0" distR="0">
            <wp:extent cx="181432" cy="458356"/>
            <wp:effectExtent l="0" t="0" r="0" b="0"/>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4" cstate="print"/>
                    <a:stretch>
                      <a:fillRect/>
                    </a:stretch>
                  </pic:blipFill>
                  <pic:spPr>
                    <a:xfrm>
                      <a:off x="0" y="0"/>
                      <a:ext cx="181432" cy="458356"/>
                    </a:xfrm>
                    <a:prstGeom prst="rect">
                      <a:avLst/>
                    </a:prstGeom>
                  </pic:spPr>
                </pic:pic>
              </a:graphicData>
            </a:graphic>
          </wp:inline>
        </w:drawing>
      </w:r>
      <w:r>
        <w:rPr>
          <w:color w:val="000000"/>
          <w:lang w:eastAsia="zh-CN"/>
        </w:rPr>
        <w:t xml:space="preserve">= </w:t>
      </w:r>
      <w:r>
        <w:rPr>
          <w:noProof/>
          <w:lang w:eastAsia="zh-CN"/>
        </w:rPr>
        <w:drawing>
          <wp:inline distT="0" distB="0" distL="0" distR="0">
            <wp:extent cx="735279" cy="458356"/>
            <wp:effectExtent l="0" t="0" r="0" b="0"/>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5" cstate="print"/>
                    <a:stretch>
                      <a:fillRect/>
                    </a:stretch>
                  </pic:blipFill>
                  <pic:spPr>
                    <a:xfrm>
                      <a:off x="0" y="0"/>
                      <a:ext cx="735279" cy="458356"/>
                    </a:xfrm>
                    <a:prstGeom prst="rect">
                      <a:avLst/>
                    </a:prstGeom>
                  </pic:spPr>
                </pic:pic>
              </a:graphicData>
            </a:graphic>
          </wp:inline>
        </w:drawing>
      </w:r>
      <w:r>
        <w:rPr>
          <w:color w:val="000000"/>
          <w:lang w:eastAsia="zh-CN"/>
        </w:rPr>
        <w:t>=63s</w:t>
      </w:r>
      <w:r>
        <w:rPr>
          <w:color w:val="000000"/>
          <w:lang w:eastAsia="zh-CN"/>
        </w:rPr>
        <w:t>．</w:t>
      </w:r>
    </w:p>
    <w:p w:rsidR="004E6B51">
      <w:pPr>
        <w:spacing w:after="0"/>
        <w:rPr>
          <w:lang w:eastAsia="zh-CN"/>
        </w:rPr>
      </w:pPr>
      <w:r>
        <w:rPr>
          <w:color w:val="000000"/>
          <w:lang w:eastAsia="zh-CN"/>
        </w:rPr>
        <w:t>22.</w:t>
      </w:r>
      <w:r>
        <w:rPr>
          <w:color w:val="000000"/>
          <w:lang w:eastAsia="zh-CN"/>
        </w:rPr>
        <w:t>（</w:t>
      </w:r>
      <w:r>
        <w:rPr>
          <w:color w:val="000000"/>
          <w:lang w:eastAsia="zh-CN"/>
        </w:rPr>
        <w:t>1</w:t>
      </w:r>
      <w:r>
        <w:rPr>
          <w:color w:val="000000"/>
          <w:lang w:eastAsia="zh-CN"/>
        </w:rPr>
        <w:t>）电阻</w:t>
      </w:r>
      <w:r>
        <w:rPr>
          <w:color w:val="000000"/>
          <w:lang w:eastAsia="zh-CN"/>
        </w:rPr>
        <w:t>（</w:t>
      </w:r>
      <w:r>
        <w:rPr>
          <w:color w:val="000000"/>
          <w:lang w:eastAsia="zh-CN"/>
        </w:rPr>
        <w:t>2</w:t>
      </w:r>
      <w:r>
        <w:rPr>
          <w:color w:val="000000"/>
          <w:lang w:eastAsia="zh-CN"/>
        </w:rPr>
        <w:t>）完全抗磁性</w:t>
      </w:r>
      <w:r>
        <w:rPr>
          <w:color w:val="000000"/>
          <w:lang w:eastAsia="zh-CN"/>
        </w:rPr>
        <w:t>（</w:t>
      </w:r>
      <w:r>
        <w:rPr>
          <w:color w:val="000000"/>
          <w:lang w:eastAsia="zh-CN"/>
        </w:rPr>
        <w:t>3</w:t>
      </w:r>
      <w:r>
        <w:rPr>
          <w:color w:val="000000"/>
          <w:lang w:eastAsia="zh-CN"/>
        </w:rPr>
        <w:t>）内</w:t>
      </w:r>
      <w:r>
        <w:rPr>
          <w:color w:val="000000"/>
          <w:lang w:eastAsia="zh-CN"/>
        </w:rPr>
        <w:t>（</w:t>
      </w:r>
      <w:r>
        <w:rPr>
          <w:color w:val="000000"/>
          <w:lang w:eastAsia="zh-CN"/>
        </w:rPr>
        <w:t>4</w:t>
      </w:r>
      <w:r>
        <w:rPr>
          <w:color w:val="000000"/>
          <w:lang w:eastAsia="zh-CN"/>
        </w:rPr>
        <w:t>）</w:t>
      </w:r>
      <w:r>
        <w:rPr>
          <w:color w:val="000000"/>
          <w:lang w:eastAsia="zh-CN"/>
        </w:rPr>
        <w:t>B</w:t>
      </w:r>
    </w:p>
    <w:p w:rsidR="004E6B51">
      <w:pPr>
        <w:spacing w:after="0"/>
        <w:rPr>
          <w:lang w:eastAsia="zh-CN"/>
        </w:rPr>
      </w:pPr>
      <w:r>
        <w:rPr>
          <w:color w:val="000000"/>
          <w:lang w:eastAsia="zh-CN"/>
        </w:rPr>
        <w:t>23.</w:t>
      </w:r>
      <w:r>
        <w:rPr>
          <w:color w:val="000000"/>
          <w:lang w:eastAsia="zh-CN"/>
        </w:rPr>
        <w:t>（</w:t>
      </w:r>
      <w:r>
        <w:rPr>
          <w:color w:val="000000"/>
          <w:lang w:eastAsia="zh-CN"/>
        </w:rPr>
        <w:t>1</w:t>
      </w:r>
      <w:r>
        <w:rPr>
          <w:color w:val="000000"/>
          <w:lang w:eastAsia="zh-CN"/>
        </w:rPr>
        <w:t>）机械</w:t>
      </w:r>
      <w:r>
        <w:rPr>
          <w:lang w:eastAsia="zh-CN"/>
        </w:rPr>
        <w:br/>
      </w:r>
      <w:r>
        <w:rPr>
          <w:color w:val="000000"/>
          <w:lang w:eastAsia="zh-CN"/>
        </w:rPr>
        <w:t>（</w:t>
      </w:r>
      <w:r>
        <w:rPr>
          <w:color w:val="000000"/>
          <w:lang w:eastAsia="zh-CN"/>
        </w:rPr>
        <w:t>2</w:t>
      </w:r>
      <w:r>
        <w:rPr>
          <w:color w:val="000000"/>
          <w:lang w:eastAsia="zh-CN"/>
        </w:rPr>
        <w:t>）静止</w:t>
      </w:r>
    </w:p>
    <w:p w:rsidR="004E6B51">
      <w:pPr>
        <w:spacing w:after="0"/>
        <w:rPr>
          <w:lang w:eastAsia="zh-CN"/>
        </w:rPr>
      </w:pPr>
      <w:r>
        <w:rPr>
          <w:color w:val="000000"/>
          <w:lang w:eastAsia="zh-CN"/>
        </w:rPr>
        <w:t>（</w:t>
      </w:r>
      <w:r>
        <w:rPr>
          <w:color w:val="000000"/>
          <w:lang w:eastAsia="zh-CN"/>
        </w:rPr>
        <w:t>3</w:t>
      </w:r>
      <w:r>
        <w:rPr>
          <w:color w:val="000000"/>
          <w:lang w:eastAsia="zh-CN"/>
        </w:rPr>
        <w:t>）水火箭的水平飞行距离与装水量是否有关</w:t>
      </w:r>
    </w:p>
    <w:p w:rsidR="004E6B51">
      <w:pPr>
        <w:spacing w:after="0"/>
        <w:rPr>
          <w:lang w:eastAsia="zh-CN"/>
        </w:rPr>
      </w:pPr>
    </w:p>
    <w:sectPr w:rsidSect="004E6B51">
      <w:headerReference w:type="even" r:id="rId46"/>
      <w:footerReference w:type="default" r:id="rId4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B51">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B51">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4E6B51">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4E6B51" w:rsidP="0007506F">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4E6B51">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D2C3D30"/>
    <w:multiLevelType w:val="hybridMultilevel"/>
    <w:tmpl w:val="1F8812A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EDF0404"/>
    <w:multiLevelType w:val="hybridMultilevel"/>
    <w:tmpl w:val="94CE245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0"/>
  </w:num>
  <w:num w:numId="7">
    <w:abstractNumId w:val="3"/>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B51"/>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4E6B51"/>
    <w:rPr>
      <w:sz w:val="18"/>
      <w:szCs w:val="18"/>
    </w:rPr>
  </w:style>
  <w:style w:type="paragraph" w:styleId="Footer">
    <w:name w:val="footer"/>
    <w:basedOn w:val="Normal"/>
    <w:link w:val="Char0"/>
    <w:uiPriority w:val="99"/>
    <w:unhideWhenUsed/>
    <w:qFormat/>
    <w:rsid w:val="004E6B51"/>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4E6B51"/>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4E6B51"/>
    <w:rPr>
      <w:sz w:val="18"/>
      <w:szCs w:val="18"/>
    </w:rPr>
  </w:style>
  <w:style w:type="character" w:customStyle="1" w:styleId="Char0">
    <w:name w:val="页脚 Char"/>
    <w:link w:val="Footer"/>
    <w:uiPriority w:val="99"/>
    <w:qFormat/>
    <w:rsid w:val="004E6B51"/>
    <w:rPr>
      <w:sz w:val="18"/>
      <w:szCs w:val="18"/>
    </w:rPr>
  </w:style>
  <w:style w:type="character" w:customStyle="1" w:styleId="Char1">
    <w:name w:val="批注框文本 Char"/>
    <w:link w:val="BalloonText"/>
    <w:uiPriority w:val="99"/>
    <w:semiHidden/>
    <w:qFormat/>
    <w:rsid w:val="004E6B51"/>
    <w:rPr>
      <w:sz w:val="18"/>
      <w:szCs w:val="18"/>
    </w:rPr>
  </w:style>
  <w:style w:type="paragraph" w:customStyle="1" w:styleId="1">
    <w:name w:val="正文1"/>
    <w:qFormat/>
    <w:rsid w:val="004E6B51"/>
    <w:pPr>
      <w:jc w:val="both"/>
    </w:pPr>
    <w:rPr>
      <w:kern w:val="2"/>
      <w:sz w:val="21"/>
      <w:szCs w:val="21"/>
    </w:rPr>
  </w:style>
  <w:style w:type="character" w:customStyle="1" w:styleId="15">
    <w:name w:val="15"/>
    <w:qFormat/>
    <w:rsid w:val="004E6B51"/>
    <w:rPr>
      <w:rFonts w:ascii="Times New Roman" w:hAnsi="Times New Roman" w:cs="Times New Roman" w:hint="default"/>
      <w:color w:val="0000FF"/>
      <w:u w:val="single"/>
    </w:rPr>
  </w:style>
  <w:style w:type="paragraph" w:customStyle="1" w:styleId="2">
    <w:name w:val="正文2"/>
    <w:qFormat/>
    <w:rsid w:val="004E6B51"/>
    <w:pPr>
      <w:jc w:val="both"/>
    </w:pPr>
    <w:rPr>
      <w:kern w:val="2"/>
      <w:sz w:val="21"/>
      <w:szCs w:val="21"/>
    </w:rPr>
  </w:style>
  <w:style w:type="character" w:customStyle="1" w:styleId="DefaultParagraphFontPHPDOCX">
    <w:name w:val="Default Paragraph Font PHPDOCX"/>
    <w:uiPriority w:val="1"/>
    <w:semiHidden/>
    <w:unhideWhenUsed/>
    <w:rsid w:val="004E6B51"/>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4E6B51"/>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header" Target="header1.xml" /><Relationship Id="rId47" Type="http://schemas.openxmlformats.org/officeDocument/2006/relationships/footer" Target="footer1.xml"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customXml" Target="../customXml/item2.xml" /><Relationship Id="rId50"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783AAF-F127-482E-B412-182E8D2B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1107</Words>
  <Characters>6310</Characters>
  <Application>Microsoft Office Word</Application>
  <DocSecurity>0</DocSecurity>
  <Lines>52</Lines>
  <Paragraphs>14</Paragraphs>
  <ScaleCrop>false</ScaleCrop>
  <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2</cp:revision>
  <dcterms:created xsi:type="dcterms:W3CDTF">2019-06-11T13:06:00Z</dcterms:created>
  <dcterms:modified xsi:type="dcterms:W3CDTF">2019-06-11T13:06:00Z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