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75091" w:rsidP="000B3170">
      <w:pPr>
        <w:ind w:firstLine="840" w:firstLineChars="4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969pt;margin-top:886pt;mso-position-horizontal-relative:page;mso-position-vertical-relative:top-margin-area;position:absolute;width:36pt;z-index:251658240">
            <v:imagedata r:id="rId6" o:title=""/>
          </v:shape>
        </w:pict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年广东省东莞市中考</w:t>
      </w:r>
      <w:r w:rsidRPr="000B3170">
        <w:rPr>
          <w:rFonts w:hint="eastAsia"/>
          <w:b/>
          <w:bCs/>
          <w:sz w:val="44"/>
          <w:szCs w:val="44"/>
          <w:lang w:eastAsia="zh-CN"/>
        </w:rPr>
        <w:t>物理</w:t>
      </w:r>
      <w:r>
        <w:rPr>
          <w:rFonts w:hint="eastAsia"/>
          <w:b/>
          <w:bCs/>
          <w:sz w:val="28"/>
          <w:szCs w:val="28"/>
          <w:lang w:eastAsia="zh-CN"/>
        </w:rPr>
        <w:t>最后一次仿真模拟冲刺试卷</w:t>
      </w:r>
    </w:p>
    <w:p w:rsidR="000B3170" w:rsidRPr="000B3170">
      <w:pPr>
        <w:jc w:val="center"/>
        <w:rPr>
          <w:lang w:eastAsia="zh-CN"/>
        </w:rPr>
      </w:pPr>
      <w:r w:rsidRPr="000B3170">
        <w:rPr>
          <w:rFonts w:hint="eastAsia"/>
          <w:bCs/>
          <w:sz w:val="28"/>
          <w:szCs w:val="28"/>
          <w:lang w:eastAsia="zh-CN"/>
        </w:rPr>
        <w:t>时量：</w:t>
      </w:r>
      <w:r w:rsidRPr="000B3170">
        <w:rPr>
          <w:rFonts w:hint="eastAsia"/>
          <w:bCs/>
          <w:sz w:val="28"/>
          <w:szCs w:val="28"/>
          <w:lang w:eastAsia="zh-CN"/>
        </w:rPr>
        <w:t>90</w:t>
      </w:r>
      <w:r w:rsidRPr="000B3170">
        <w:rPr>
          <w:rFonts w:hint="eastAsia"/>
          <w:bCs/>
          <w:sz w:val="28"/>
          <w:szCs w:val="28"/>
          <w:lang w:eastAsia="zh-CN"/>
        </w:rPr>
        <w:t>分钟，满分</w:t>
      </w:r>
      <w:r w:rsidRPr="000B3170">
        <w:rPr>
          <w:rFonts w:hint="eastAsia"/>
          <w:bCs/>
          <w:sz w:val="28"/>
          <w:szCs w:val="28"/>
          <w:lang w:eastAsia="zh-CN"/>
        </w:rPr>
        <w:t>;100</w:t>
      </w:r>
      <w:r w:rsidRPr="000B3170">
        <w:rPr>
          <w:rFonts w:hint="eastAsia"/>
          <w:bCs/>
          <w:sz w:val="28"/>
          <w:szCs w:val="28"/>
          <w:lang w:eastAsia="zh-CN"/>
        </w:rPr>
        <w:t>分</w:t>
      </w:r>
    </w:p>
    <w:p w:rsidR="0087509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一、单项选择题（</w:t>
      </w:r>
      <w:r w:rsidR="000B3170">
        <w:rPr>
          <w:b/>
          <w:bCs/>
          <w:sz w:val="24"/>
          <w:szCs w:val="24"/>
          <w:lang w:eastAsia="zh-CN"/>
        </w:rPr>
        <w:t>每个</w:t>
      </w:r>
      <w:r w:rsidR="000B3170">
        <w:rPr>
          <w:b/>
          <w:bCs/>
          <w:sz w:val="24"/>
          <w:szCs w:val="24"/>
          <w:lang w:eastAsia="zh-CN"/>
        </w:rPr>
        <w:t>2</w:t>
      </w:r>
      <w:r w:rsidR="000B3170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14</w:t>
      </w:r>
      <w:r>
        <w:rPr>
          <w:b/>
          <w:bCs/>
          <w:sz w:val="24"/>
          <w:szCs w:val="24"/>
          <w:lang w:eastAsia="zh-CN"/>
        </w:rPr>
        <w:t>分）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下列现象中属于光的折射现象的是（</w:t>
      </w:r>
      <w:r w:rsidR="000B3170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0B317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1040854" cy="74483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854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716191" cy="783031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1050404" cy="649338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649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1021753" cy="611149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753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09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人民大礼堂水中的倒影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筷子被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折断</w:t>
      </w:r>
      <w:r>
        <w:rPr>
          <w:color w:val="000000"/>
          <w:lang w:eastAsia="zh-CN"/>
        </w:rPr>
        <w:t>”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>小孔可以成像</w:t>
      </w:r>
      <w:r>
        <w:rPr>
          <w:color w:val="000000"/>
          <w:lang w:eastAsia="zh-CN"/>
        </w:rPr>
        <w:t>             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> </w:t>
      </w:r>
      <w:r w:rsidR="000F6A7B">
        <w:rPr>
          <w:color w:val="000000"/>
          <w:lang w:eastAsia="zh-CN"/>
        </w:rPr>
        <w:t>皮影戏</w:t>
      </w:r>
    </w:p>
    <w:p w:rsidR="00875091">
      <w:pPr>
        <w:spacing w:after="0"/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下面哪种说法是错误的？（</w:t>
      </w:r>
      <w:r>
        <w:rPr>
          <w:color w:val="000000"/>
          <w:lang w:eastAsia="zh-CN"/>
        </w:rPr>
        <w:t>  </w:t>
      </w:r>
      <w:r w:rsidR="000B3170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87509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帕斯卡概括出力学的惯性规律</w:t>
      </w:r>
      <w:r>
        <w:rPr>
          <w:color w:val="000000"/>
          <w:lang w:eastAsia="zh-CN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马德堡半球的实验表明存在大气压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阿基米德发现了浮力的计算方法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托里拆利实验测出了大气压强的值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如图所示的编钟是我国出土的春秋战国时代的乐器，下列关于编钟的说法正确的是（　</w:t>
      </w:r>
      <w:r w:rsidR="000B3170"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　）</w:t>
      </w:r>
    </w:p>
    <w:p w:rsidR="000B317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59690</wp:posOffset>
            </wp:positionV>
            <wp:extent cx="1133475" cy="790575"/>
            <wp:effectExtent l="19050" t="0" r="9525" b="0"/>
            <wp:wrapSquare wrapText="bothSides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A7B">
        <w:rPr>
          <w:color w:val="000000"/>
          <w:lang w:eastAsia="zh-CN"/>
        </w:rPr>
        <w:t>A. </w:t>
      </w:r>
      <w:r w:rsidR="000F6A7B">
        <w:rPr>
          <w:color w:val="000000"/>
          <w:lang w:eastAsia="zh-CN"/>
        </w:rPr>
        <w:t>它发出的声音能在真空中传播</w:t>
      </w:r>
      <w:r w:rsidR="000F6A7B">
        <w:rPr>
          <w:color w:val="000000"/>
          <w:lang w:eastAsia="zh-CN"/>
        </w:rPr>
        <w:t>                             </w:t>
      </w:r>
      <w:r w:rsidR="000F6A7B"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17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它发出的声音是由它的振动产生的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它发声的音色与其他乐器的音色是</w:t>
      </w:r>
      <w:r>
        <w:rPr>
          <w:color w:val="000000"/>
          <w:lang w:eastAsia="zh-CN"/>
        </w:rPr>
        <w:t>一样的</w:t>
      </w:r>
      <w:r>
        <w:rPr>
          <w:color w:val="000000"/>
          <w:lang w:eastAsia="zh-CN"/>
        </w:rPr>
        <w:t>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09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敲击大小不同的钟能发出相同的音调</w:t>
      </w:r>
    </w:p>
    <w:p w:rsidR="00875091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4471035</wp:posOffset>
            </wp:positionH>
            <wp:positionV relativeFrom="paragraph">
              <wp:posOffset>80645</wp:posOffset>
            </wp:positionV>
            <wp:extent cx="1495425" cy="1104900"/>
            <wp:effectExtent l="19050" t="0" r="9525" b="0"/>
            <wp:wrapSquare wrapText="bothSides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A7B">
        <w:rPr>
          <w:color w:val="000000"/>
          <w:lang w:eastAsia="zh-CN"/>
        </w:rPr>
        <w:t>4.</w:t>
      </w:r>
      <w:r w:rsidR="000F6A7B">
        <w:rPr>
          <w:color w:val="000000"/>
          <w:lang w:eastAsia="zh-CN"/>
        </w:rPr>
        <w:t>如图所示是海波的熔化图像，从图像中获得的信息正确的是</w:t>
      </w:r>
      <w:r w:rsidR="000F6A7B">
        <w:rPr>
          <w:color w:val="000000"/>
          <w:lang w:eastAsia="zh-CN"/>
        </w:rPr>
        <w:t xml:space="preserve">  </w:t>
      </w:r>
      <w:r w:rsidR="000F6A7B">
        <w:rPr>
          <w:color w:val="000000"/>
          <w:lang w:eastAsia="zh-CN"/>
        </w:rPr>
        <w:t>（</w:t>
      </w:r>
      <w:r w:rsidR="000F6A7B"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</w:t>
      </w:r>
      <w:r w:rsidR="000F6A7B">
        <w:rPr>
          <w:color w:val="000000"/>
          <w:lang w:eastAsia="zh-CN"/>
        </w:rPr>
        <w:t>  </w:t>
      </w:r>
      <w:r w:rsidR="000F6A7B">
        <w:rPr>
          <w:color w:val="000000"/>
          <w:lang w:eastAsia="zh-CN"/>
        </w:rPr>
        <w:t>）</w:t>
      </w:r>
    </w:p>
    <w:p w:rsidR="000B317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海波的沸点是</w:t>
      </w:r>
      <w:r>
        <w:rPr>
          <w:color w:val="000000"/>
          <w:lang w:eastAsia="zh-CN"/>
        </w:rPr>
        <w:t>48℃  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170"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海波在</w:t>
      </w:r>
      <w:r>
        <w:rPr>
          <w:i/>
          <w:color w:val="000000"/>
          <w:lang w:eastAsia="zh-CN"/>
        </w:rPr>
        <w:t>BC</w:t>
      </w:r>
      <w:r>
        <w:rPr>
          <w:color w:val="000000"/>
          <w:lang w:eastAsia="zh-CN"/>
        </w:rPr>
        <w:t>段放出了热量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海波在温度为</w:t>
      </w:r>
      <w:r>
        <w:rPr>
          <w:color w:val="000000"/>
          <w:lang w:eastAsia="zh-CN"/>
        </w:rPr>
        <w:t>48℃</w:t>
      </w:r>
      <w:r>
        <w:rPr>
          <w:color w:val="000000"/>
          <w:lang w:eastAsia="zh-CN"/>
        </w:rPr>
        <w:t>时一定是液态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09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第</w:t>
      </w:r>
      <w:r>
        <w:rPr>
          <w:color w:val="000000"/>
          <w:lang w:eastAsia="zh-CN"/>
        </w:rPr>
        <w:t>6min</w:t>
      </w:r>
      <w:r>
        <w:rPr>
          <w:color w:val="000000"/>
          <w:lang w:eastAsia="zh-CN"/>
        </w:rPr>
        <w:t>时海波开始熔化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如图所示，悬挂在天花板下方的小球保持静止状态，下列属于一对平衡力的是（</w:t>
      </w:r>
      <w:r>
        <w:rPr>
          <w:color w:val="000000"/>
          <w:lang w:eastAsia="zh-CN"/>
        </w:rPr>
        <w:t xml:space="preserve">   </w:t>
      </w:r>
      <w:r w:rsidR="000B3170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）</w:t>
      </w:r>
    </w:p>
    <w:p w:rsidR="00875091">
      <w:pPr>
        <w:spacing w:after="0"/>
        <w:ind w:left="15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4756785</wp:posOffset>
            </wp:positionH>
            <wp:positionV relativeFrom="paragraph">
              <wp:posOffset>82550</wp:posOffset>
            </wp:positionV>
            <wp:extent cx="990600" cy="714375"/>
            <wp:effectExtent l="19050" t="0" r="0" b="0"/>
            <wp:wrapSquare wrapText="bothSides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A7B">
        <w:rPr>
          <w:color w:val="000000"/>
          <w:lang w:eastAsia="zh-CN"/>
        </w:rPr>
        <w:t>A.</w:t>
      </w:r>
      <w:r w:rsidR="000F6A7B">
        <w:rPr>
          <w:color w:val="000000"/>
          <w:lang w:eastAsia="zh-CN"/>
        </w:rPr>
        <w:t> </w:t>
      </w:r>
      <w:r w:rsidR="000F6A7B">
        <w:rPr>
          <w:color w:val="000000"/>
          <w:lang w:eastAsia="zh-CN"/>
        </w:rPr>
        <w:t>小球受到的重力与绳子对小球的拉力</w:t>
      </w:r>
      <w:r w:rsidR="000F6A7B">
        <w:rPr>
          <w:lang w:eastAsia="zh-CN"/>
        </w:rPr>
        <w:br/>
      </w:r>
      <w:r w:rsidR="000F6A7B">
        <w:rPr>
          <w:color w:val="000000"/>
          <w:lang w:eastAsia="zh-CN"/>
        </w:rPr>
        <w:t>B. </w:t>
      </w:r>
      <w:r w:rsidR="000F6A7B">
        <w:rPr>
          <w:color w:val="000000"/>
          <w:lang w:eastAsia="zh-CN"/>
        </w:rPr>
        <w:t>小球受到的重力与小球对绳子的拉力</w:t>
      </w:r>
      <w:r w:rsidR="000F6A7B">
        <w:rPr>
          <w:lang w:eastAsia="zh-CN"/>
        </w:rPr>
        <w:br/>
      </w:r>
      <w:r w:rsidR="000F6A7B">
        <w:rPr>
          <w:color w:val="000000"/>
          <w:lang w:eastAsia="zh-CN"/>
        </w:rPr>
        <w:t>C. </w:t>
      </w:r>
      <w:r w:rsidR="000F6A7B">
        <w:rPr>
          <w:color w:val="000000"/>
          <w:lang w:eastAsia="zh-CN"/>
        </w:rPr>
        <w:t>小球对绳子的拉力与绳子对小球的拉力</w:t>
      </w:r>
      <w:r w:rsidR="000F6A7B">
        <w:rPr>
          <w:lang w:eastAsia="zh-CN"/>
        </w:rPr>
        <w:br/>
      </w:r>
      <w:r w:rsidR="000F6A7B">
        <w:rPr>
          <w:color w:val="000000"/>
          <w:lang w:eastAsia="zh-CN"/>
        </w:rPr>
        <w:t>D. </w:t>
      </w:r>
      <w:r w:rsidR="000F6A7B">
        <w:rPr>
          <w:color w:val="000000"/>
          <w:lang w:eastAsia="zh-CN"/>
        </w:rPr>
        <w:t>绳子受到的重力与天花板对绳子的拉力</w:t>
      </w:r>
    </w:p>
    <w:p w:rsidR="00875091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4632960</wp:posOffset>
            </wp:positionH>
            <wp:positionV relativeFrom="paragraph">
              <wp:posOffset>303530</wp:posOffset>
            </wp:positionV>
            <wp:extent cx="1381125" cy="1047750"/>
            <wp:effectExtent l="19050" t="0" r="9525" b="0"/>
            <wp:wrapSquare wrapText="bothSides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A7B">
        <w:rPr>
          <w:color w:val="000000"/>
          <w:lang w:eastAsia="zh-CN"/>
        </w:rPr>
        <w:t>6.</w:t>
      </w:r>
      <w:r w:rsidR="000F6A7B">
        <w:rPr>
          <w:color w:val="000000"/>
          <w:lang w:eastAsia="zh-CN"/>
        </w:rPr>
        <w:t>在如图所示的电路中，电源电压保持不变。闭合电键</w:t>
      </w:r>
      <w:r w:rsidR="000F6A7B">
        <w:rPr>
          <w:color w:val="000000"/>
          <w:lang w:eastAsia="zh-CN"/>
        </w:rPr>
        <w:t>S</w:t>
      </w:r>
      <w:r w:rsidR="000F6A7B">
        <w:rPr>
          <w:color w:val="000000"/>
          <w:lang w:eastAsia="zh-CN"/>
        </w:rPr>
        <w:t>后，当滑动变阻器</w:t>
      </w:r>
      <w:r w:rsidR="000F6A7B">
        <w:rPr>
          <w:i/>
          <w:color w:val="000000"/>
          <w:lang w:eastAsia="zh-CN"/>
        </w:rPr>
        <w:t>R</w:t>
      </w:r>
      <w:r w:rsidR="000F6A7B">
        <w:rPr>
          <w:color w:val="000000"/>
          <w:vertAlign w:val="subscript"/>
          <w:lang w:eastAsia="zh-CN"/>
        </w:rPr>
        <w:t>2</w:t>
      </w:r>
      <w:r w:rsidR="000F6A7B">
        <w:rPr>
          <w:color w:val="000000"/>
          <w:lang w:eastAsia="zh-CN"/>
        </w:rPr>
        <w:t>的滑片</w:t>
      </w:r>
      <w:r w:rsidR="000F6A7B">
        <w:rPr>
          <w:color w:val="000000"/>
          <w:lang w:eastAsia="zh-CN"/>
        </w:rPr>
        <w:t>P</w:t>
      </w:r>
      <w:r w:rsidR="000F6A7B">
        <w:rPr>
          <w:color w:val="000000"/>
          <w:lang w:eastAsia="zh-CN"/>
        </w:rPr>
        <w:t>由中点向右端移动时，在下列</w:t>
      </w:r>
      <w:r w:rsidR="000F6A7B">
        <w:rPr>
          <w:color w:val="000000"/>
          <w:lang w:eastAsia="zh-CN"/>
        </w:rPr>
        <w:t>①~④</w:t>
      </w:r>
      <w:r w:rsidR="000F6A7B">
        <w:rPr>
          <w:color w:val="000000"/>
          <w:lang w:eastAsia="zh-CN"/>
        </w:rPr>
        <w:t>项中，不变的（</w:t>
      </w:r>
      <w:r w:rsidR="000F6A7B"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</w:t>
      </w:r>
      <w:r w:rsidR="000F6A7B">
        <w:rPr>
          <w:color w:val="000000"/>
          <w:lang w:eastAsia="zh-CN"/>
        </w:rPr>
        <w:t>）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的示数</w:t>
      </w:r>
      <w:r>
        <w:rPr>
          <w:color w:val="000000"/>
          <w:lang w:eastAsia="zh-CN"/>
        </w:rPr>
        <w:t> 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②</w:t>
      </w:r>
      <w:r>
        <w:rPr>
          <w:color w:val="000000"/>
          <w:lang w:eastAsia="zh-CN"/>
        </w:rPr>
        <w:t>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的示数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示数与电流表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示数的比值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电压表</w:t>
      </w:r>
      <w:r>
        <w:rPr>
          <w:color w:val="000000"/>
          <w:lang w:eastAsia="zh-CN"/>
        </w:rPr>
        <w:t>V</w:t>
      </w:r>
      <w:r>
        <w:rPr>
          <w:color w:val="000000"/>
          <w:lang w:eastAsia="zh-CN"/>
        </w:rPr>
        <w:t>示数与电流表</w:t>
      </w:r>
      <w:r>
        <w:rPr>
          <w:color w:val="000000"/>
          <w:lang w:eastAsia="zh-CN"/>
        </w:rPr>
        <w:t>A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示数的比值</w:t>
      </w:r>
    </w:p>
    <w:p w:rsidR="00875091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只有</w:t>
      </w:r>
      <w:r>
        <w:rPr>
          <w:color w:val="000000"/>
        </w:rPr>
        <w:t>①                    B. </w:t>
      </w:r>
      <w:r>
        <w:rPr>
          <w:color w:val="000000"/>
        </w:rPr>
        <w:t>只有</w:t>
      </w:r>
      <w:r>
        <w:rPr>
          <w:color w:val="000000"/>
        </w:rPr>
        <w:t>①②③                    C. </w:t>
      </w:r>
      <w:r>
        <w:rPr>
          <w:color w:val="000000"/>
        </w:rPr>
        <w:t>只有</w:t>
      </w:r>
      <w:r>
        <w:rPr>
          <w:color w:val="000000"/>
        </w:rPr>
        <w:t>①④                    D. </w:t>
      </w:r>
      <w:r>
        <w:rPr>
          <w:color w:val="000000"/>
        </w:rPr>
        <w:t>只有</w:t>
      </w:r>
      <w:r>
        <w:rPr>
          <w:color w:val="000000"/>
        </w:rPr>
        <w:t>①③④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通过测量滑轮组机械效率的实验，可得出下列各措施中能提高机械效率的是（</w:t>
      </w:r>
      <w:r>
        <w:rPr>
          <w:color w:val="000000"/>
          <w:lang w:eastAsia="zh-CN"/>
        </w:rPr>
        <w:t>  </w:t>
      </w:r>
      <w:r w:rsidR="000B3170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87509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增加提升重物的重力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改用质量小的定滑轮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减少提升高度，减少做功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增加动滑轮，减小拉力</w:t>
      </w:r>
    </w:p>
    <w:p w:rsidR="0087509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</w:t>
      </w:r>
      <w:r w:rsidR="000B3170">
        <w:rPr>
          <w:b/>
          <w:bCs/>
          <w:sz w:val="24"/>
          <w:szCs w:val="24"/>
          <w:lang w:eastAsia="zh-CN"/>
        </w:rPr>
        <w:t>每空</w:t>
      </w:r>
      <w:r w:rsidR="000B3170">
        <w:rPr>
          <w:b/>
          <w:bCs/>
          <w:sz w:val="24"/>
          <w:szCs w:val="24"/>
          <w:lang w:eastAsia="zh-CN"/>
        </w:rPr>
        <w:t>1</w:t>
      </w:r>
      <w:r w:rsidR="000B3170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b/>
          <w:bCs/>
          <w:sz w:val="24"/>
          <w:szCs w:val="24"/>
          <w:lang w:eastAsia="zh-CN"/>
        </w:rPr>
        <w:t>1</w:t>
      </w:r>
      <w:r w:rsidR="0009535B"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  <w:lang w:eastAsia="zh-CN"/>
        </w:rPr>
        <w:t>分）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中国哈尔滨国际冰雪节中用雪堆成的雪人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即使气温在</w:t>
      </w:r>
      <w:r>
        <w:rPr>
          <w:color w:val="000000"/>
          <w:lang w:eastAsia="zh-CN"/>
        </w:rPr>
        <w:t>0℃</w:t>
      </w:r>
      <w:r>
        <w:rPr>
          <w:color w:val="000000"/>
          <w:lang w:eastAsia="zh-CN"/>
        </w:rPr>
        <w:t>以下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时间久了雪人也会逐渐变小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这是物态变化中的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现象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这个过程中雪需要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吸收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放出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热量。</w:t>
      </w:r>
      <w:r>
        <w:rPr>
          <w:color w:val="000000"/>
          <w:lang w:eastAsia="zh-CN"/>
        </w:rPr>
        <w:t xml:space="preserve"> 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炒菜时我们闻到菜香扑鼻，这是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现象，炒菜时菜很快就变咸了，而腌咸菜时，很长时间菜才会变咸，这个表明了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越高，分子热运动越剧烈</w:t>
      </w:r>
      <w:r w:rsidR="000B3170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频率的国际单位主单位是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，频率越高的电磁波，其波长越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，相同时间内传输的信息量越</w:t>
      </w:r>
      <w:r>
        <w:rPr>
          <w:color w:val="000000"/>
          <w:lang w:eastAsia="zh-CN"/>
        </w:rPr>
        <w:t>________</w:t>
      </w:r>
      <w:r w:rsidR="000B3170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在如</w:t>
      </w:r>
      <w:r w:rsidR="000B3170">
        <w:rPr>
          <w:color w:val="000000"/>
          <w:lang w:eastAsia="zh-CN"/>
        </w:rPr>
        <w:t>下左</w:t>
      </w:r>
      <w:r>
        <w:rPr>
          <w:color w:val="000000"/>
          <w:lang w:eastAsia="zh-CN"/>
        </w:rPr>
        <w:t>图所示的电路中，灯泡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和灯泡</w:t>
      </w:r>
      <w:r>
        <w:rPr>
          <w:color w:val="000000"/>
          <w:lang w:eastAsia="zh-CN"/>
        </w:rPr>
        <w:t>L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联连接的。当开关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断开时，电压表的示数将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，电流表的示数将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 w:rsidR="000B3170">
        <w:rPr>
          <w:color w:val="000000"/>
          <w:lang w:eastAsia="zh-CN"/>
        </w:rPr>
        <w:t>（</w:t>
      </w:r>
      <w:r>
        <w:rPr>
          <w:color w:val="000000"/>
          <w:lang w:eastAsia="zh-CN"/>
        </w:rPr>
        <w:t>后两空均选填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不变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 w:rsidR="000B3170">
        <w:rPr>
          <w:color w:val="000000"/>
          <w:lang w:eastAsia="zh-CN"/>
        </w:rPr>
        <w:t>）</w:t>
      </w:r>
    </w:p>
    <w:p w:rsidR="000B3170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3128010</wp:posOffset>
            </wp:positionH>
            <wp:positionV relativeFrom="paragraph">
              <wp:posOffset>36830</wp:posOffset>
            </wp:positionV>
            <wp:extent cx="1388110" cy="1114425"/>
            <wp:effectExtent l="19050" t="0" r="2540" b="0"/>
            <wp:wrapSquare wrapText="bothSides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811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375285</wp:posOffset>
            </wp:positionH>
            <wp:positionV relativeFrom="paragraph">
              <wp:posOffset>189230</wp:posOffset>
            </wp:positionV>
            <wp:extent cx="1685925" cy="885825"/>
            <wp:effectExtent l="19050" t="0" r="9525" b="0"/>
            <wp:wrapSquare wrapText="bothSides"/>
            <wp:docPr id="5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3170">
      <w:pPr>
        <w:spacing w:after="0"/>
        <w:rPr>
          <w:rFonts w:hint="eastAsia"/>
          <w:color w:val="000000"/>
          <w:lang w:eastAsia="zh-CN"/>
        </w:rPr>
      </w:pPr>
    </w:p>
    <w:p w:rsidR="000B3170">
      <w:pPr>
        <w:spacing w:after="0"/>
        <w:rPr>
          <w:rFonts w:hint="eastAsia"/>
          <w:color w:val="000000"/>
          <w:lang w:eastAsia="zh-CN"/>
        </w:rPr>
      </w:pPr>
    </w:p>
    <w:p w:rsidR="000B3170">
      <w:pPr>
        <w:spacing w:after="0"/>
        <w:rPr>
          <w:rFonts w:hint="eastAsia"/>
          <w:color w:val="000000"/>
          <w:lang w:eastAsia="zh-CN"/>
        </w:rPr>
      </w:pPr>
    </w:p>
    <w:p w:rsidR="000B3170">
      <w:pPr>
        <w:spacing w:after="0"/>
        <w:rPr>
          <w:rFonts w:hint="eastAsia"/>
          <w:color w:val="000000"/>
          <w:lang w:eastAsia="zh-CN"/>
        </w:rPr>
      </w:pPr>
    </w:p>
    <w:p w:rsidR="00875091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如</w:t>
      </w:r>
      <w:r w:rsidR="000B3170">
        <w:rPr>
          <w:color w:val="000000"/>
          <w:lang w:eastAsia="zh-CN"/>
        </w:rPr>
        <w:t>上右</w:t>
      </w:r>
      <w:r>
        <w:rPr>
          <w:color w:val="000000"/>
          <w:lang w:eastAsia="zh-CN"/>
        </w:rPr>
        <w:t>图所示，在电磁铁正上方用弹簧挂着</w:t>
      </w:r>
      <w:r>
        <w:rPr>
          <w:color w:val="000000"/>
          <w:lang w:eastAsia="zh-CN"/>
        </w:rPr>
        <w:t>一</w:t>
      </w:r>
      <w:r>
        <w:rPr>
          <w:color w:val="000000"/>
          <w:lang w:eastAsia="zh-CN"/>
        </w:rPr>
        <w:t>条形磁铁，当开关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闭合后，且滑片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端向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端滑动过程中，会出现的现象是小灯泡亮度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增强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减弱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），电磁铁正上方为　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　（选填</w:t>
      </w:r>
      <w:r>
        <w:rPr>
          <w:color w:val="000000"/>
          <w:lang w:eastAsia="zh-CN"/>
        </w:rPr>
        <w:t>“N”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“S”</w:t>
      </w:r>
      <w:r>
        <w:rPr>
          <w:color w:val="000000"/>
          <w:lang w:eastAsia="zh-CN"/>
        </w:rPr>
        <w:t>），弹簧长度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变长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缩短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0B3170">
        <w:rPr>
          <w:color w:val="000000"/>
          <w:lang w:eastAsia="zh-CN"/>
        </w:rPr>
        <w:t>。</w:t>
      </w:r>
    </w:p>
    <w:p w:rsidR="00875091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如表是小丽在实验</w:t>
      </w:r>
      <w:r>
        <w:rPr>
          <w:color w:val="000000"/>
          <w:lang w:eastAsia="zh-CN"/>
        </w:rPr>
        <w:t>中记录的实验数据，请根据表格中的数据归纳出电功率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和电阻</w:t>
      </w:r>
      <w:r>
        <w:rPr>
          <w:color w:val="000000"/>
          <w:lang w:eastAsia="zh-CN"/>
        </w:rPr>
        <w:t>R</w:t>
      </w:r>
      <w:r>
        <w:rPr>
          <w:color w:val="000000"/>
          <w:lang w:eastAsia="zh-CN"/>
        </w:rPr>
        <w:t>的关系：</w:t>
      </w:r>
      <w:r>
        <w:rPr>
          <w:color w:val="000000"/>
          <w:lang w:eastAsia="zh-CN"/>
        </w:rPr>
        <w:t>P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。（可不带单位）</w:t>
      </w:r>
    </w:p>
    <w:p w:rsidR="000B3170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88265</wp:posOffset>
            </wp:positionV>
            <wp:extent cx="1333500" cy="619125"/>
            <wp:effectExtent l="19050" t="0" r="0" b="0"/>
            <wp:wrapSquare wrapText="bothSides"/>
            <wp:docPr id="5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535B">
      <w:pPr>
        <w:spacing w:after="0"/>
        <w:rPr>
          <w:rFonts w:hint="eastAsia"/>
          <w:color w:val="000000"/>
          <w:lang w:eastAsia="zh-CN"/>
        </w:rPr>
      </w:pPr>
    </w:p>
    <w:p w:rsidR="0009535B">
      <w:pPr>
        <w:spacing w:after="0"/>
        <w:rPr>
          <w:rFonts w:hint="eastAsia"/>
          <w:color w:val="000000"/>
          <w:lang w:eastAsia="zh-CN"/>
        </w:rPr>
      </w:pPr>
    </w:p>
    <w:p w:rsidR="0009535B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小</w:t>
      </w:r>
      <w:r>
        <w:rPr>
          <w:color w:val="000000"/>
          <w:lang w:eastAsia="zh-CN"/>
        </w:rPr>
        <w:t>莉</w:t>
      </w:r>
      <w:r>
        <w:rPr>
          <w:color w:val="000000"/>
          <w:lang w:eastAsia="zh-CN"/>
        </w:rPr>
        <w:t>将一颗灵山荔枝放入水中，发现荔枝下沉，如图所示，荔枝受到的浮力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重力（选填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大于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等于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小于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）；该荔枝的体积是</w:t>
      </w:r>
      <w:r>
        <w:rPr>
          <w:color w:val="000000"/>
          <w:lang w:eastAsia="zh-CN"/>
        </w:rPr>
        <w:t>15cm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它在水中受到的浮力是</w:t>
      </w:r>
      <w:r>
        <w:rPr>
          <w:color w:val="000000"/>
          <w:lang w:eastAsia="zh-CN"/>
        </w:rPr>
        <w:t>________ N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875091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42545</wp:posOffset>
            </wp:positionV>
            <wp:extent cx="762000" cy="704850"/>
            <wp:effectExtent l="19050" t="0" r="0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9535B">
      <w:pPr>
        <w:rPr>
          <w:rFonts w:hint="eastAsia"/>
          <w:b/>
          <w:bCs/>
          <w:sz w:val="24"/>
          <w:szCs w:val="24"/>
          <w:lang w:eastAsia="zh-CN"/>
        </w:rPr>
      </w:pPr>
    </w:p>
    <w:p w:rsidR="0009535B">
      <w:pPr>
        <w:rPr>
          <w:rFonts w:hint="eastAsia"/>
          <w:b/>
          <w:bCs/>
          <w:sz w:val="24"/>
          <w:szCs w:val="24"/>
          <w:lang w:eastAsia="zh-CN"/>
        </w:rPr>
      </w:pPr>
    </w:p>
    <w:p w:rsidR="0087509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三、作图题（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5</w:t>
      </w:r>
      <w:r>
        <w:rPr>
          <w:b/>
          <w:bCs/>
          <w:sz w:val="24"/>
          <w:szCs w:val="24"/>
          <w:lang w:eastAsia="zh-CN"/>
        </w:rPr>
        <w:t>分）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请将如图所示的元件连接成符合安全用电要求的家庭电路．</w:t>
      </w:r>
      <w:r>
        <w:rPr>
          <w:color w:val="000000"/>
          <w:lang w:eastAsia="zh-CN"/>
        </w:rPr>
        <w:t xml:space="preserve">  </w:t>
      </w:r>
    </w:p>
    <w:p w:rsidR="00875091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46429" cy="81168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429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09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四、实验题（</w:t>
      </w:r>
      <w:r w:rsidR="00D11413">
        <w:rPr>
          <w:b/>
          <w:bCs/>
          <w:sz w:val="24"/>
          <w:szCs w:val="24"/>
          <w:lang w:eastAsia="zh-CN"/>
        </w:rPr>
        <w:t>每空</w:t>
      </w:r>
      <w:r w:rsidR="00D11413">
        <w:rPr>
          <w:b/>
          <w:bCs/>
          <w:sz w:val="24"/>
          <w:szCs w:val="24"/>
          <w:lang w:eastAsia="zh-CN"/>
        </w:rPr>
        <w:t>2</w:t>
      </w:r>
      <w:r w:rsidR="00D11413"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D11413">
        <w:rPr>
          <w:rFonts w:hint="eastAsia"/>
          <w:b/>
          <w:bCs/>
          <w:sz w:val="24"/>
          <w:szCs w:val="24"/>
          <w:lang w:eastAsia="zh-CN"/>
        </w:rPr>
        <w:t>26</w:t>
      </w:r>
      <w:r>
        <w:rPr>
          <w:b/>
          <w:bCs/>
          <w:sz w:val="24"/>
          <w:szCs w:val="24"/>
          <w:lang w:eastAsia="zh-CN"/>
        </w:rPr>
        <w:t>分）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为了探究物体的浮沉条件，实验室提供了如下器材：弹簧测力计、烧杯、金属块、细线、水及其他简单辅助器材．实验步骤如下：</w:t>
      </w:r>
    </w:p>
    <w:p w:rsidR="00875091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71120</wp:posOffset>
            </wp:positionV>
            <wp:extent cx="2209800" cy="1438275"/>
            <wp:effectExtent l="19050" t="0" r="0" b="0"/>
            <wp:wrapSquare wrapText="bothSides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）按图甲的方法测出金属块受到的重力，大小为</w:t>
      </w:r>
      <w:r>
        <w:rPr>
          <w:color w:val="000000"/>
          <w:lang w:eastAsia="zh-CN"/>
        </w:rPr>
        <w:t>________N</w:t>
      </w:r>
      <w:r w:rsidR="00D1141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）用公式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浮</w:t>
      </w:r>
      <w:r>
        <w:rPr>
          <w:color w:val="000000"/>
          <w:lang w:eastAsia="zh-CN"/>
        </w:rPr>
        <w:t>=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gV</w:t>
      </w:r>
      <w:r>
        <w:rPr>
          <w:color w:val="000000"/>
          <w:vertAlign w:val="subscript"/>
          <w:lang w:eastAsia="zh-CN"/>
        </w:rPr>
        <w:t>排</w:t>
      </w:r>
      <w:r>
        <w:rPr>
          <w:color w:val="000000"/>
          <w:lang w:eastAsia="zh-CN"/>
        </w:rPr>
        <w:t>计算</w:t>
      </w:r>
      <w:r>
        <w:rPr>
          <w:color w:val="000000"/>
          <w:lang w:eastAsia="zh-CN"/>
        </w:rPr>
        <w:t>金属块浸没在水中受到的浮力，大小为</w:t>
      </w:r>
      <w:r>
        <w:rPr>
          <w:color w:val="000000"/>
          <w:lang w:eastAsia="zh-CN"/>
        </w:rPr>
        <w:t>________N</w:t>
      </w:r>
      <w:r w:rsidR="00D1141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）比较金属块浸没在水中受到的浮力和金属块受到的重力大小，</w:t>
      </w:r>
      <w:r>
        <w:rPr>
          <w:color w:val="000000"/>
          <w:lang w:eastAsia="zh-CN"/>
        </w:rPr>
        <w:t>F</w:t>
      </w:r>
      <w:r>
        <w:rPr>
          <w:color w:val="000000"/>
          <w:vertAlign w:val="subscript"/>
          <w:lang w:eastAsia="zh-CN"/>
        </w:rPr>
        <w:t>浮</w:t>
      </w:r>
      <w:r>
        <w:rPr>
          <w:color w:val="000000"/>
          <w:lang w:eastAsia="zh-CN"/>
        </w:rPr>
        <w:t>________G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“=”</w:t>
      </w:r>
      <w:r>
        <w:rPr>
          <w:color w:val="000000"/>
          <w:lang w:eastAsia="zh-CN"/>
        </w:rPr>
        <w:t>），可知金属块浸没在水中时会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上浮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悬浮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下沉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 w:rsidR="00D1141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物理兴趣小组的同学想探究大气压强的大小，他们拿来一个带挂钩的吸盘，将吸盘紧压在厚玻璃板的下表面，用一个可装细沙的购物袋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质量不计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挂在挂钩下。如图所示，</w:t>
      </w:r>
      <w:r>
        <w:rPr>
          <w:color w:val="000000"/>
          <w:lang w:eastAsia="zh-CN"/>
        </w:rPr>
        <w:t>向袋里</w:t>
      </w:r>
      <w:r>
        <w:rPr>
          <w:color w:val="000000"/>
          <w:lang w:eastAsia="zh-CN"/>
        </w:rPr>
        <w:t>逐渐注入细沙直至吸盘被拉下来，由此可得到大气压的大小。</w:t>
      </w:r>
      <w:r>
        <w:rPr>
          <w:color w:val="000000"/>
          <w:lang w:eastAsia="zh-CN"/>
        </w:rPr>
        <w:t xml:space="preserve">  </w:t>
      </w:r>
    </w:p>
    <w:p w:rsidR="00875091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67310</wp:posOffset>
            </wp:positionV>
            <wp:extent cx="2286000" cy="1057275"/>
            <wp:effectExtent l="19050" t="0" r="0" b="0"/>
            <wp:wrapSquare wrapText="bothSides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）本实验主要的测量器材：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）需要直接测量的物理量：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）大气压的表达式</w:t>
      </w:r>
      <w:r>
        <w:rPr>
          <w:color w:val="000000"/>
          <w:lang w:eastAsia="zh-CN"/>
        </w:rPr>
        <w:t>P=________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）如果测出的大气压仅为</w:t>
      </w:r>
      <w:r>
        <w:rPr>
          <w:color w:val="000000"/>
          <w:lang w:eastAsia="zh-CN"/>
        </w:rPr>
        <w:t>0.8×10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 xml:space="preserve"> Pa</w:t>
      </w:r>
      <w:r>
        <w:rPr>
          <w:color w:val="000000"/>
          <w:lang w:eastAsia="zh-CN"/>
        </w:rPr>
        <w:t>，实验中可能存在的问题是</w:t>
      </w:r>
      <w:r>
        <w:rPr>
          <w:color w:val="000000"/>
          <w:lang w:eastAsia="zh-CN"/>
        </w:rPr>
        <w:t xml:space="preserve">________ 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探究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电流跟电压的关系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的实验。</w:t>
      </w:r>
      <w:r>
        <w:rPr>
          <w:color w:val="000000"/>
          <w:lang w:eastAsia="zh-CN"/>
        </w:rPr>
        <w:t xml:space="preserve">    </w:t>
      </w:r>
    </w:p>
    <w:p w:rsidR="00875091" w:rsidRPr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）请根据如图甲所示的电路图，用笔画线代替导线，将如图乙所示的实物连接成完整电路。（要求滑动变阻器接入电路的阻值最大，连线不得交叉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 w:rsidR="00D11413">
        <w:rPr>
          <w:rFonts w:hint="eastAsia"/>
          <w:color w:val="000000"/>
          <w:u w:val="single"/>
          <w:lang w:eastAsia="zh-CN"/>
        </w:rPr>
        <w:t xml:space="preserve">         </w:t>
      </w:r>
      <w:r w:rsidR="00D11413">
        <w:rPr>
          <w:rFonts w:hint="eastAsia"/>
          <w:color w:val="000000"/>
          <w:lang w:eastAsia="zh-CN"/>
        </w:rPr>
        <w:t>。</w:t>
      </w:r>
    </w:p>
    <w:p w:rsidR="00875091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62230</wp:posOffset>
            </wp:positionV>
            <wp:extent cx="3609975" cy="1266825"/>
            <wp:effectExtent l="19050" t="0" r="9525" b="0"/>
            <wp:wrapSquare wrapText="bothSides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甲乙丙三组同学正确完成了探究实验，并根据实验数据在如图坐标系中画出</w:t>
      </w:r>
      <w:r>
        <w:rPr>
          <w:color w:val="000000"/>
          <w:lang w:eastAsia="zh-CN"/>
        </w:rPr>
        <w:t>U—I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。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）分析</w:t>
      </w:r>
      <w:r>
        <w:rPr>
          <w:color w:val="000000"/>
          <w:lang w:eastAsia="zh-CN"/>
        </w:rPr>
        <w:t>U—I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，可得出本实验结论：</w:t>
      </w:r>
      <w:r>
        <w:rPr>
          <w:color w:val="000000"/>
          <w:lang w:eastAsia="zh-CN"/>
        </w:rPr>
        <w:t xml:space="preserve">________  </w:t>
      </w:r>
      <w:r w:rsidR="00D1141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）进一步分析</w:t>
      </w:r>
      <w:r>
        <w:rPr>
          <w:color w:val="000000"/>
          <w:lang w:eastAsia="zh-CN"/>
        </w:rPr>
        <w:t>U—I</w:t>
      </w:r>
      <w:r>
        <w:rPr>
          <w:color w:val="000000"/>
          <w:lang w:eastAsia="zh-CN"/>
        </w:rPr>
        <w:t>图象</w:t>
      </w:r>
      <w:r>
        <w:rPr>
          <w:color w:val="000000"/>
          <w:lang w:eastAsia="zh-CN"/>
        </w:rPr>
        <w:t>，甲</w:t>
      </w:r>
      <w:r>
        <w:rPr>
          <w:color w:val="000000"/>
          <w:lang w:eastAsia="zh-CN"/>
        </w:rPr>
        <w:t>乙丙三组同学所画图</w:t>
      </w:r>
      <w:r>
        <w:rPr>
          <w:color w:val="000000"/>
          <w:lang w:eastAsia="zh-CN"/>
        </w:rPr>
        <w:t>象</w:t>
      </w:r>
      <w:r>
        <w:rPr>
          <w:color w:val="000000"/>
          <w:lang w:eastAsia="zh-CN"/>
        </w:rPr>
        <w:t>不同的原因是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87509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五、计算题、（</w:t>
      </w:r>
      <w:r w:rsidR="00D11413">
        <w:rPr>
          <w:rFonts w:hint="eastAsia"/>
          <w:b/>
          <w:bCs/>
          <w:sz w:val="24"/>
          <w:szCs w:val="24"/>
          <w:lang w:eastAsia="zh-CN"/>
        </w:rPr>
        <w:t>18</w:t>
      </w:r>
      <w:r w:rsidR="00D11413">
        <w:rPr>
          <w:rFonts w:hint="eastAsia"/>
          <w:b/>
          <w:bCs/>
          <w:sz w:val="24"/>
          <w:szCs w:val="24"/>
          <w:lang w:eastAsia="zh-CN"/>
        </w:rPr>
        <w:t>题</w:t>
      </w:r>
      <w:r w:rsidR="00D11413">
        <w:rPr>
          <w:rFonts w:hint="eastAsia"/>
          <w:b/>
          <w:bCs/>
          <w:sz w:val="24"/>
          <w:szCs w:val="24"/>
          <w:lang w:eastAsia="zh-CN"/>
        </w:rPr>
        <w:t>9</w:t>
      </w:r>
      <w:r w:rsidR="00D11413">
        <w:rPr>
          <w:rFonts w:hint="eastAsia"/>
          <w:b/>
          <w:bCs/>
          <w:sz w:val="24"/>
          <w:szCs w:val="24"/>
          <w:lang w:eastAsia="zh-CN"/>
        </w:rPr>
        <w:t>分，</w:t>
      </w:r>
      <w:r w:rsidR="00D11413">
        <w:rPr>
          <w:rFonts w:hint="eastAsia"/>
          <w:b/>
          <w:bCs/>
          <w:sz w:val="24"/>
          <w:szCs w:val="24"/>
          <w:lang w:eastAsia="zh-CN"/>
        </w:rPr>
        <w:t>19</w:t>
      </w:r>
      <w:r w:rsidR="00D11413">
        <w:rPr>
          <w:rFonts w:hint="eastAsia"/>
          <w:b/>
          <w:bCs/>
          <w:sz w:val="24"/>
          <w:szCs w:val="24"/>
          <w:lang w:eastAsia="zh-CN"/>
        </w:rPr>
        <w:t>题</w:t>
      </w:r>
      <w:r w:rsidR="00D11413">
        <w:rPr>
          <w:rFonts w:hint="eastAsia"/>
          <w:b/>
          <w:bCs/>
          <w:sz w:val="24"/>
          <w:szCs w:val="24"/>
          <w:lang w:eastAsia="zh-CN"/>
        </w:rPr>
        <w:t>12</w:t>
      </w:r>
      <w:r w:rsidR="00D11413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 w:rsidR="00D11413">
        <w:rPr>
          <w:rFonts w:hint="eastAsia"/>
          <w:b/>
          <w:bCs/>
          <w:sz w:val="24"/>
          <w:szCs w:val="24"/>
          <w:lang w:eastAsia="zh-CN"/>
        </w:rPr>
        <w:t>21</w:t>
      </w:r>
      <w:r>
        <w:rPr>
          <w:b/>
          <w:bCs/>
          <w:sz w:val="24"/>
          <w:szCs w:val="24"/>
          <w:lang w:eastAsia="zh-CN"/>
        </w:rPr>
        <w:t>分）</w:t>
      </w:r>
    </w:p>
    <w:p w:rsidR="00D11413" w:rsidP="00D11413">
      <w:pPr>
        <w:spacing w:after="0"/>
        <w:rPr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2251710</wp:posOffset>
            </wp:positionH>
            <wp:positionV relativeFrom="paragraph">
              <wp:posOffset>554990</wp:posOffset>
            </wp:positionV>
            <wp:extent cx="1076325" cy="1647825"/>
            <wp:effectExtent l="19050" t="0" r="9525" b="0"/>
            <wp:wrapSquare wrapText="bothSides"/>
            <wp:docPr id="5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lang w:eastAsia="zh-CN"/>
        </w:rPr>
        <w:t>19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如图所示，是一台家庭常用的电热饮水机，</w:t>
      </w:r>
      <w:r>
        <w:rPr>
          <w:color w:val="000000"/>
          <w:lang w:eastAsia="zh-CN"/>
        </w:rPr>
        <w:t>甲表是它</w:t>
      </w:r>
      <w:r>
        <w:rPr>
          <w:color w:val="000000"/>
          <w:lang w:eastAsia="zh-CN"/>
        </w:rPr>
        <w:t>的铭牌数据，图乙是它的电路原理图，其中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是温控开关，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是定值电阻，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是加热电阻．当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闭合时，饮水机处于加热状态；当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断开时，饮水机处于保温状态．</w:t>
      </w:r>
      <w:r>
        <w:rPr>
          <w:color w:val="000000"/>
          <w:lang w:eastAsia="zh-CN"/>
        </w:rPr>
        <w:t xml:space="preserve">  </w:t>
      </w:r>
    </w:p>
    <w:p w:rsidR="00D11413" w:rsidP="00D11413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41910</wp:posOffset>
            </wp:positionV>
            <wp:extent cx="1828800" cy="914400"/>
            <wp:effectExtent l="19050" t="0" r="0" b="0"/>
            <wp:wrapSquare wrapText="bothSides"/>
            <wp:docPr id="5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）在加热状态下，饮水</w:t>
      </w:r>
      <w:r>
        <w:rPr>
          <w:color w:val="000000"/>
          <w:lang w:eastAsia="zh-CN"/>
        </w:rPr>
        <w:t>机正常</w:t>
      </w:r>
      <w:r>
        <w:rPr>
          <w:color w:val="000000"/>
          <w:lang w:eastAsia="zh-CN"/>
        </w:rPr>
        <w:t>工作时电路中的电流是多大？</w:t>
      </w:r>
      <w:r>
        <w:rPr>
          <w:color w:val="000000"/>
          <w:lang w:eastAsia="zh-CN"/>
        </w:rPr>
        <w:t xml:space="preserve">    </w:t>
      </w: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）饮水</w:t>
      </w:r>
      <w:r>
        <w:rPr>
          <w:color w:val="000000"/>
          <w:lang w:eastAsia="zh-CN"/>
        </w:rPr>
        <w:t>机正常</w:t>
      </w:r>
      <w:r>
        <w:rPr>
          <w:color w:val="000000"/>
          <w:lang w:eastAsia="zh-CN"/>
        </w:rPr>
        <w:t>工作时，将热水箱中的水从</w:t>
      </w:r>
      <w:r>
        <w:rPr>
          <w:color w:val="000000"/>
          <w:lang w:eastAsia="zh-CN"/>
        </w:rPr>
        <w:t>20℃</w:t>
      </w:r>
      <w:r>
        <w:rPr>
          <w:color w:val="000000"/>
          <w:lang w:eastAsia="zh-CN"/>
        </w:rPr>
        <w:t>加热到</w:t>
      </w:r>
      <w:r>
        <w:rPr>
          <w:color w:val="000000"/>
          <w:lang w:eastAsia="zh-CN"/>
        </w:rPr>
        <w:t>90℃</w:t>
      </w:r>
      <w:r>
        <w:rPr>
          <w:color w:val="000000"/>
          <w:lang w:eastAsia="zh-CN"/>
        </w:rPr>
        <w:t>，需用时</w:t>
      </w:r>
      <w:r>
        <w:rPr>
          <w:color w:val="000000"/>
          <w:lang w:eastAsia="zh-CN"/>
        </w:rPr>
        <w:t>14min</w:t>
      </w:r>
      <w:r>
        <w:rPr>
          <w:color w:val="000000"/>
          <w:lang w:eastAsia="zh-CN"/>
        </w:rPr>
        <w:t>．则饮水机的加热效率是多少？</w:t>
      </w:r>
      <w:r>
        <w:rPr>
          <w:color w:val="000000"/>
          <w:lang w:eastAsia="zh-CN"/>
        </w:rPr>
        <w:t>[C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=4.2×10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J/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kg•℃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]    </w:t>
      </w:r>
    </w:p>
    <w:p w:rsidR="00D11413" w:rsidP="00D11413"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的阻值是多少</w:t>
      </w:r>
      <w:r>
        <w:rPr>
          <w:color w:val="000000"/>
        </w:rPr>
        <w:t>Ω</w:t>
      </w:r>
      <w:r>
        <w:rPr>
          <w:color w:val="000000"/>
          <w:lang w:eastAsia="zh-CN"/>
        </w:rPr>
        <w:t>？（保温功率是指整个电路消耗的功率）</w:t>
      </w: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   </w:t>
      </w: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875091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4347210</wp:posOffset>
            </wp:positionH>
            <wp:positionV relativeFrom="paragraph">
              <wp:posOffset>384810</wp:posOffset>
            </wp:positionV>
            <wp:extent cx="1533525" cy="1000125"/>
            <wp:effectExtent l="19050" t="0" r="9525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A7B">
        <w:rPr>
          <w:color w:val="000000"/>
          <w:lang w:eastAsia="zh-CN"/>
        </w:rPr>
        <w:t>20.</w:t>
      </w:r>
      <w:r w:rsidR="000F6A7B">
        <w:rPr>
          <w:color w:val="000000"/>
          <w:lang w:eastAsia="zh-CN"/>
        </w:rPr>
        <w:t>如图所示，一个标有</w:t>
      </w:r>
      <w:r w:rsidR="000F6A7B">
        <w:rPr>
          <w:color w:val="000000"/>
          <w:lang w:eastAsia="zh-CN"/>
        </w:rPr>
        <w:t>“2.5V 0.5W”</w:t>
      </w:r>
      <w:r w:rsidR="000F6A7B">
        <w:rPr>
          <w:color w:val="000000"/>
          <w:lang w:eastAsia="zh-CN"/>
        </w:rPr>
        <w:t>的小灯泡</w:t>
      </w:r>
      <w:r w:rsidR="000F6A7B">
        <w:rPr>
          <w:color w:val="000000"/>
          <w:lang w:eastAsia="zh-CN"/>
        </w:rPr>
        <w:t>L</w:t>
      </w:r>
      <w:r w:rsidR="000F6A7B">
        <w:rPr>
          <w:color w:val="000000"/>
          <w:lang w:eastAsia="zh-CN"/>
        </w:rPr>
        <w:t>与滑动变阻器</w:t>
      </w:r>
      <w:r w:rsidR="000F6A7B">
        <w:rPr>
          <w:i/>
          <w:color w:val="000000"/>
          <w:lang w:eastAsia="zh-CN"/>
        </w:rPr>
        <w:t>R</w:t>
      </w:r>
      <w:r w:rsidR="000F6A7B">
        <w:rPr>
          <w:color w:val="000000"/>
          <w:lang w:eastAsia="zh-CN"/>
        </w:rPr>
        <w:t>串联，电源两端的电压为</w:t>
      </w:r>
      <w:r w:rsidR="000F6A7B">
        <w:rPr>
          <w:color w:val="000000"/>
          <w:lang w:eastAsia="zh-CN"/>
        </w:rPr>
        <w:t>6V</w:t>
      </w:r>
      <w:r w:rsidR="000F6A7B">
        <w:rPr>
          <w:color w:val="000000"/>
          <w:lang w:eastAsia="zh-CN"/>
        </w:rPr>
        <w:t>保持不变。开关</w:t>
      </w:r>
      <w:r w:rsidR="000F6A7B">
        <w:rPr>
          <w:color w:val="000000"/>
          <w:lang w:eastAsia="zh-CN"/>
        </w:rPr>
        <w:t>S</w:t>
      </w:r>
      <w:r w:rsidR="000F6A7B">
        <w:rPr>
          <w:color w:val="000000"/>
          <w:lang w:eastAsia="zh-CN"/>
        </w:rPr>
        <w:t>闭合后，移动滑动变阻器的滑片，使小灯泡正常发光。</w:t>
      </w:r>
      <w:r w:rsidR="000F6A7B">
        <w:rPr>
          <w:color w:val="000000"/>
        </w:rPr>
        <w:t>求：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）小灯泡正常发光</w:t>
      </w:r>
      <w:r>
        <w:rPr>
          <w:color w:val="000000"/>
          <w:lang w:eastAsia="zh-CN"/>
        </w:rPr>
        <w:t>100s</w:t>
      </w:r>
      <w:r>
        <w:rPr>
          <w:color w:val="000000"/>
          <w:lang w:eastAsia="zh-CN"/>
        </w:rPr>
        <w:t>，消耗了多少电能？</w:t>
      </w:r>
      <w:r>
        <w:rPr>
          <w:color w:val="000000"/>
          <w:lang w:eastAsia="zh-CN"/>
        </w:rPr>
        <w:t xml:space="preserve"> 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）小灯泡正常发光时，滑动变阻器接入电路中的电阻是多少？</w:t>
      </w:r>
      <w:r>
        <w:rPr>
          <w:color w:val="000000"/>
          <w:lang w:eastAsia="zh-CN"/>
        </w:rPr>
        <w:t xml:space="preserve">    </w:t>
      </w:r>
    </w:p>
    <w:p w:rsidR="00D11413">
      <w:pPr>
        <w:rPr>
          <w:rFonts w:hint="eastAsia"/>
          <w:b/>
          <w:bCs/>
          <w:sz w:val="24"/>
          <w:szCs w:val="24"/>
          <w:lang w:eastAsia="zh-CN"/>
        </w:rPr>
      </w:pPr>
    </w:p>
    <w:p w:rsidR="00D11413">
      <w:pPr>
        <w:rPr>
          <w:rFonts w:hint="eastAsia"/>
          <w:b/>
          <w:bCs/>
          <w:sz w:val="24"/>
          <w:szCs w:val="24"/>
          <w:lang w:eastAsia="zh-CN"/>
        </w:rPr>
      </w:pPr>
    </w:p>
    <w:p w:rsidR="00D11413">
      <w:pPr>
        <w:rPr>
          <w:rFonts w:hint="eastAsia"/>
          <w:b/>
          <w:bCs/>
          <w:sz w:val="24"/>
          <w:szCs w:val="24"/>
          <w:lang w:eastAsia="zh-CN"/>
        </w:rPr>
      </w:pPr>
    </w:p>
    <w:p w:rsidR="00D11413">
      <w:pPr>
        <w:rPr>
          <w:rFonts w:hint="eastAsia"/>
          <w:b/>
          <w:bCs/>
          <w:sz w:val="24"/>
          <w:szCs w:val="24"/>
          <w:lang w:eastAsia="zh-CN"/>
        </w:rPr>
      </w:pPr>
    </w:p>
    <w:p w:rsidR="00D11413">
      <w:pPr>
        <w:rPr>
          <w:rFonts w:hint="eastAsia"/>
          <w:b/>
          <w:bCs/>
          <w:sz w:val="24"/>
          <w:szCs w:val="24"/>
          <w:lang w:eastAsia="zh-CN"/>
        </w:rPr>
      </w:pPr>
    </w:p>
    <w:p w:rsidR="00D11413">
      <w:pPr>
        <w:rPr>
          <w:rFonts w:hint="eastAsia"/>
          <w:b/>
          <w:bCs/>
          <w:sz w:val="24"/>
          <w:szCs w:val="24"/>
          <w:lang w:eastAsia="zh-CN"/>
        </w:rPr>
      </w:pPr>
    </w:p>
    <w:p w:rsidR="00D11413">
      <w:pPr>
        <w:rPr>
          <w:rFonts w:hint="eastAsia"/>
          <w:b/>
          <w:bCs/>
          <w:sz w:val="24"/>
          <w:szCs w:val="24"/>
          <w:lang w:eastAsia="zh-CN"/>
        </w:rPr>
      </w:pPr>
    </w:p>
    <w:p w:rsidR="00D11413" w:rsidP="00D11413">
      <w:pPr>
        <w:rPr>
          <w:rFonts w:hint="eastAsia"/>
          <w:lang w:eastAsia="zh-CN"/>
        </w:rPr>
      </w:pPr>
      <w:r>
        <w:rPr>
          <w:b/>
          <w:bCs/>
          <w:sz w:val="24"/>
          <w:szCs w:val="24"/>
          <w:lang w:eastAsia="zh-CN"/>
        </w:rPr>
        <w:t>六、综合能力题（</w:t>
      </w:r>
      <w:r>
        <w:rPr>
          <w:rFonts w:hint="eastAsia"/>
          <w:b/>
          <w:bCs/>
          <w:sz w:val="24"/>
          <w:szCs w:val="24"/>
          <w:lang w:eastAsia="zh-CN"/>
        </w:rPr>
        <w:t>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18</w:t>
      </w:r>
      <w:r>
        <w:rPr>
          <w:b/>
          <w:bCs/>
          <w:sz w:val="24"/>
          <w:szCs w:val="24"/>
          <w:lang w:eastAsia="zh-CN"/>
        </w:rPr>
        <w:t>分）</w:t>
      </w:r>
    </w:p>
    <w:p w:rsidR="00D11413" w:rsidP="00D11413">
      <w:pPr>
        <w:rPr>
          <w:lang w:eastAsia="zh-CN"/>
        </w:rPr>
      </w:pPr>
      <w:r>
        <w:rPr>
          <w:rFonts w:hint="eastAsia"/>
          <w:color w:val="000000"/>
          <w:lang w:eastAsia="zh-CN"/>
        </w:rPr>
        <w:t>21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如图为某同学测动滑轮机械效率的示意图。他用弹簧测力计拉动绳子的自由端，将质量为</w:t>
      </w:r>
      <w:r>
        <w:rPr>
          <w:color w:val="000000"/>
          <w:lang w:eastAsia="zh-CN"/>
        </w:rPr>
        <w:t>200g</w:t>
      </w:r>
      <w:r>
        <w:rPr>
          <w:color w:val="000000"/>
          <w:lang w:eastAsia="zh-CN"/>
        </w:rPr>
        <w:t>的</w:t>
      </w:r>
      <w:r>
        <w:rPr>
          <w:color w:val="000000"/>
          <w:lang w:eastAsia="zh-CN"/>
        </w:rPr>
        <w:t>钩码从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位置匀速提升到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位置，同时弹簧测力计从图中的</w:t>
      </w:r>
      <w:r>
        <w:rPr>
          <w:color w:val="000000"/>
          <w:lang w:eastAsia="zh-CN"/>
        </w:rPr>
        <w:t>A′</w:t>
      </w:r>
      <w:r>
        <w:rPr>
          <w:color w:val="000000"/>
          <w:lang w:eastAsia="zh-CN"/>
        </w:rPr>
        <w:t>位置匀速竖直上升到</w:t>
      </w:r>
      <w:r>
        <w:rPr>
          <w:color w:val="000000"/>
          <w:lang w:eastAsia="zh-CN"/>
        </w:rPr>
        <w:t>B′</w:t>
      </w:r>
      <w:r>
        <w:rPr>
          <w:color w:val="000000"/>
          <w:lang w:eastAsia="zh-CN"/>
        </w:rPr>
        <w:t>位置，这个过程用时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秒，弹簧测力计对绳的拉力为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．请你根据这个同学做的实验完成下列问题：</w:t>
      </w:r>
    </w:p>
    <w:p w:rsidR="00D11413" w:rsidP="00D11413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91440</wp:posOffset>
            </wp:positionV>
            <wp:extent cx="1076325" cy="2000250"/>
            <wp:effectExtent l="19050" t="0" r="9525" b="0"/>
            <wp:wrapSquare wrapText="bothSides"/>
            <wp:docPr id="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rFonts w:hint="eastAsia"/>
          <w:color w:val="000000"/>
          <w:lang w:eastAsia="zh-CN"/>
        </w:rPr>
      </w:pP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）准备了下列器材：钩码、天平、滑轮组、细绳、弹簧测力计和刻度尺，其中多余的器材是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    </w:t>
      </w: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）如图，由刻度尺的读数可知，</w:t>
      </w:r>
      <w:r>
        <w:rPr>
          <w:color w:val="000000"/>
          <w:lang w:eastAsia="zh-CN"/>
        </w:rPr>
        <w:t>钩码上升</w:t>
      </w:r>
      <w:r>
        <w:rPr>
          <w:color w:val="000000"/>
          <w:lang w:eastAsia="zh-CN"/>
        </w:rPr>
        <w:t>的距离是</w:t>
      </w:r>
      <w:r>
        <w:rPr>
          <w:color w:val="000000"/>
          <w:lang w:eastAsia="zh-CN"/>
        </w:rPr>
        <w:t>________cm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11413" w:rsidRPr="00D11413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）若弹簧测力计的读数为</w:t>
      </w:r>
      <w:r>
        <w:rPr>
          <w:color w:val="000000"/>
          <w:lang w:eastAsia="zh-CN"/>
        </w:rPr>
        <w:t>1.2N</w:t>
      </w:r>
      <w:r>
        <w:rPr>
          <w:color w:val="000000"/>
          <w:lang w:eastAsia="zh-CN"/>
        </w:rPr>
        <w:t>，则这个动滑轮的机械效率是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，拉力</w:t>
      </w:r>
      <w:r>
        <w:rPr>
          <w:color w:val="000000"/>
          <w:lang w:eastAsia="zh-CN"/>
        </w:rPr>
        <w:t>F</w:t>
      </w:r>
      <w:r>
        <w:rPr>
          <w:color w:val="000000"/>
          <w:lang w:eastAsia="zh-CN"/>
        </w:rPr>
        <w:t>做功的功率是</w:t>
      </w:r>
      <w:r>
        <w:rPr>
          <w:color w:val="000000"/>
          <w:lang w:eastAsia="zh-CN"/>
        </w:rPr>
        <w:t>________W</w:t>
      </w:r>
      <w:r>
        <w:rPr>
          <w:color w:val="000000"/>
          <w:lang w:eastAsia="zh-CN"/>
        </w:rPr>
        <w:t>。</w:t>
      </w:r>
      <w:r w:rsidR="000F6A7B">
        <w:rPr>
          <w:color w:val="000000"/>
          <w:lang w:eastAsia="zh-CN"/>
        </w:rPr>
        <w:t xml:space="preserve">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科学研究发现，某些材料在超低温的情况下电阻突然减小为零，这种性质称为超导性，具有超导性的物体称为超导体．超导体有着十分诱人的应用前景．</w:t>
      </w:r>
      <w:r>
        <w:rPr>
          <w:color w:val="000000"/>
          <w:lang w:eastAsia="zh-CN"/>
        </w:rPr>
        <w:t xml:space="preserve"> 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）请就超导现象提出一个探究性问题，如：哪些材料具有超导性？</w:t>
      </w:r>
      <w:r>
        <w:rPr>
          <w:color w:val="000000"/>
          <w:lang w:eastAsia="zh-CN"/>
        </w:rPr>
        <w:t>________</w:t>
      </w:r>
      <w:r w:rsidR="00D1141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）请列举未来超导体可能应用的一个例子</w:t>
      </w:r>
      <w:r>
        <w:rPr>
          <w:color w:val="000000"/>
          <w:lang w:eastAsia="zh-CN"/>
        </w:rPr>
        <w:t>________</w:t>
      </w:r>
      <w:r w:rsidR="00D11413">
        <w:rPr>
          <w:rFonts w:hint="eastAsia"/>
          <w:color w:val="000000"/>
          <w:u w:val="single"/>
          <w:lang w:eastAsia="zh-CN"/>
        </w:rPr>
        <w:t xml:space="preserve">                             </w:t>
      </w:r>
      <w:r w:rsidR="00D1141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阅读《火箭起飞》回答问题．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火箭起飞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在中国科技馆四层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厅，有火箭发射的模型展示、载人飞船的</w:t>
      </w:r>
      <w:r>
        <w:rPr>
          <w:color w:val="000000"/>
          <w:lang w:eastAsia="zh-CN"/>
        </w:rPr>
        <w:t>模型展示</w:t>
      </w:r>
      <w:r>
        <w:rPr>
          <w:color w:val="000000"/>
          <w:lang w:eastAsia="zh-CN"/>
        </w:rPr>
        <w:t>…</w:t>
      </w:r>
      <w:r>
        <w:rPr>
          <w:color w:val="000000"/>
          <w:lang w:eastAsia="zh-CN"/>
        </w:rPr>
        <w:t>还有一个小实验：向一个气球中吹足气，然后松开气球口，气球迅速向上飞去</w:t>
      </w:r>
      <w:r>
        <w:rPr>
          <w:color w:val="000000"/>
          <w:lang w:eastAsia="zh-CN"/>
        </w:rPr>
        <w:t>…</w:t>
      </w:r>
      <w:r>
        <w:rPr>
          <w:color w:val="000000"/>
          <w:lang w:eastAsia="zh-CN"/>
        </w:rPr>
        <w:t>原来，吹入气球的气体受到气球的挤压，如图</w:t>
      </w:r>
      <w:r>
        <w:rPr>
          <w:color w:val="000000"/>
          <w:lang w:eastAsia="zh-CN"/>
        </w:rPr>
        <w:t>29</w:t>
      </w:r>
      <w:r>
        <w:rPr>
          <w:color w:val="000000"/>
          <w:lang w:eastAsia="zh-CN"/>
        </w:rPr>
        <w:t>当松开气球口时，气球内的气体被挤出，力的作用是相互的，当气球向外挤压气体时，气体也对气球施加了反方向的作用力，使气球向上运动．</w:t>
      </w:r>
    </w:p>
    <w:p w:rsidR="00D11413" w:rsidRPr="00D11413">
      <w:pPr>
        <w:spacing w:after="0"/>
        <w:rPr>
          <w:rFonts w:hint="eastAsia"/>
          <w:lang w:eastAsia="zh-CN"/>
        </w:rPr>
      </w:pPr>
      <w:r>
        <w:rPr>
          <w:noProof/>
          <w:color w:val="000000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2299335</wp:posOffset>
            </wp:positionH>
            <wp:positionV relativeFrom="paragraph">
              <wp:posOffset>528320</wp:posOffset>
            </wp:positionV>
            <wp:extent cx="3695700" cy="1895475"/>
            <wp:effectExtent l="19050" t="0" r="0" b="0"/>
            <wp:wrapSquare wrapText="bothSides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6A7B">
        <w:rPr>
          <w:color w:val="000000"/>
          <w:lang w:eastAsia="zh-CN"/>
        </w:rPr>
        <w:t>水火箭又称气压式喷水火箭、</w:t>
      </w:r>
      <w:r w:rsidR="000F6A7B">
        <w:rPr>
          <w:color w:val="000000"/>
          <w:lang w:eastAsia="zh-CN"/>
        </w:rPr>
        <w:t>水推进</w:t>
      </w:r>
      <w:r w:rsidR="000F6A7B">
        <w:rPr>
          <w:color w:val="000000"/>
          <w:lang w:eastAsia="zh-CN"/>
        </w:rPr>
        <w:t>火箭．水火箭包括：动力舱、箭体、箭头、尾翼、降落伞．如图</w:t>
      </w:r>
      <w:r w:rsidR="000F6A7B">
        <w:rPr>
          <w:color w:val="000000"/>
          <w:lang w:eastAsia="zh-CN"/>
        </w:rPr>
        <w:t>30</w:t>
      </w:r>
      <w:r w:rsidR="000F6A7B">
        <w:rPr>
          <w:color w:val="000000"/>
          <w:lang w:eastAsia="zh-CN"/>
        </w:rPr>
        <w:t>动力舱由废弃塑料瓶制成，灌入三分之一的水，利用打气筒充入空气到达一定的压强后发射．压缩空气把水从火箭尾部的喷嘴向下高速喷出，在反作用力的作用下，水火箭快速上升，能在空中</w:t>
      </w:r>
      <w:r w:rsidR="000F6A7B">
        <w:rPr>
          <w:color w:val="000000"/>
          <w:lang w:eastAsia="zh-CN"/>
        </w:rPr>
        <w:t>飞行一段距离，达到一定高度，在空中打开降落伞徐徐降落．用橡皮塞紧的瓶子，形成一个密闭的空间．发射前，把气体打入密闭的容器内，使得容器内空气的气压增大，当瓶内压强大到一定程度，瓶内水对橡皮塞向外推力大于橡皮塞和瓶口接合处的摩擦力时，橡皮塞与瓶口脱离，水箭（塑料瓶）中的水向后喷出，水火箭（塑料瓶）受到反作用力向前飞行</w:t>
      </w:r>
      <w:r>
        <w:rPr>
          <w:color w:val="000000"/>
          <w:lang w:eastAsia="zh-CN"/>
        </w:rPr>
        <w:t>。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目前真正的火箭也是利用这个原理制成的，不同之处是真正的火箭是利用自身携带的燃料（推进剂），在发动机中燃烧产生高温高压的燃气，燃气从火箭中喷出时产生强大的推动力使火箭升空</w:t>
      </w:r>
      <w:r w:rsidR="00D11413">
        <w:rPr>
          <w:color w:val="000000"/>
          <w:lang w:eastAsia="zh-CN"/>
        </w:rPr>
        <w:t>。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请根据上述材料，回</w:t>
      </w:r>
      <w:r>
        <w:rPr>
          <w:color w:val="000000"/>
          <w:lang w:eastAsia="zh-CN"/>
        </w:rPr>
        <w:t>答下列问题：（选填选项前的字母）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）气球向上飞去的原因是</w:t>
      </w:r>
      <w:r>
        <w:rPr>
          <w:color w:val="000000"/>
          <w:u w:val="single"/>
          <w:lang w:eastAsia="zh-CN"/>
        </w:rPr>
        <w:t xml:space="preserve">       </w:t>
      </w:r>
      <w:r>
        <w:rPr>
          <w:color w:val="000000"/>
          <w:lang w:eastAsia="zh-CN"/>
        </w:rPr>
        <w:t xml:space="preserve"> </w:t>
      </w:r>
      <w:r w:rsidR="00D1141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      </w:t>
      </w:r>
    </w:p>
    <w:p w:rsidR="00875091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力的作用是相互的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二力平衡</w:t>
      </w:r>
      <w:r>
        <w:rPr>
          <w:color w:val="000000"/>
        </w:rPr>
        <w:t>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杠杆平衡原理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）水火箭加速向前飞行的过程中，水火箭受到向前的推力，推力的施力物体是</w:t>
      </w:r>
      <w:r>
        <w:rPr>
          <w:color w:val="000000"/>
          <w:u w:val="single"/>
          <w:lang w:eastAsia="zh-CN"/>
        </w:rPr>
        <w:t xml:space="preserve">       </w:t>
      </w:r>
      <w:r>
        <w:rPr>
          <w:color w:val="000000"/>
          <w:lang w:eastAsia="zh-CN"/>
        </w:rPr>
        <w:t xml:space="preserve"> </w:t>
      </w:r>
      <w:r w:rsidR="00D1141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      </w:t>
      </w:r>
    </w:p>
    <w:p w:rsidR="0087509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橡皮塞</w:t>
      </w:r>
      <w:r>
        <w:rPr>
          <w:color w:val="000000"/>
          <w:lang w:eastAsia="zh-CN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水</w:t>
      </w:r>
      <w:r>
        <w:rPr>
          <w:color w:val="000000"/>
          <w:lang w:eastAsia="zh-CN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塑料瓶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）文中描述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火箭是利用自身携带的燃料（推进剂），在发动机中燃烧产生高温高压的燃气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，该描述中能量转化的过程是</w:t>
      </w:r>
      <w:r>
        <w:rPr>
          <w:color w:val="000000"/>
          <w:u w:val="single"/>
          <w:lang w:eastAsia="zh-CN"/>
        </w:rPr>
        <w:t xml:space="preserve">       </w:t>
      </w:r>
      <w:r>
        <w:rPr>
          <w:color w:val="000000"/>
          <w:lang w:eastAsia="zh-CN"/>
        </w:rPr>
        <w:t xml:space="preserve"> </w:t>
      </w:r>
      <w:r w:rsidR="00D11413"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       </w:t>
      </w:r>
    </w:p>
    <w:p w:rsidR="0087509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内能转化为机械能</w:t>
      </w:r>
      <w:r>
        <w:rPr>
          <w:color w:val="000000"/>
          <w:lang w:eastAsia="zh-CN"/>
        </w:rPr>
        <w:t>                  B. </w:t>
      </w:r>
      <w:r>
        <w:rPr>
          <w:color w:val="000000"/>
          <w:lang w:eastAsia="zh-CN"/>
        </w:rPr>
        <w:t>化学能转化为内能</w:t>
      </w:r>
      <w:r>
        <w:rPr>
          <w:color w:val="000000"/>
          <w:lang w:eastAsia="zh-CN"/>
        </w:rPr>
        <w:t>                  C. </w:t>
      </w:r>
      <w:r>
        <w:rPr>
          <w:color w:val="000000"/>
          <w:lang w:eastAsia="zh-CN"/>
        </w:rPr>
        <w:t>化学能转化为机械能．</w:t>
      </w:r>
    </w:p>
    <w:p w:rsidR="00875091">
      <w:pPr>
        <w:rPr>
          <w:lang w:eastAsia="zh-CN"/>
        </w:rPr>
      </w:pPr>
      <w:r>
        <w:rPr>
          <w:lang w:eastAsia="zh-CN"/>
        </w:rPr>
        <w:br w:type="page"/>
      </w:r>
    </w:p>
    <w:p w:rsidR="00875091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875091">
      <w:pPr>
        <w:rPr>
          <w:lang w:eastAsia="zh-CN"/>
        </w:rPr>
      </w:pPr>
      <w:r>
        <w:rPr>
          <w:lang w:eastAsia="zh-CN"/>
        </w:rPr>
        <w:t>一、</w:t>
      </w:r>
      <w:r>
        <w:rPr>
          <w:lang w:eastAsia="zh-CN"/>
        </w:rPr>
        <w:t>单项选择题</w:t>
      </w:r>
      <w:r>
        <w:rPr>
          <w:lang w:eastAsia="zh-CN"/>
        </w:rPr>
        <w:t xml:space="preserve">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 xml:space="preserve"> B   </w:t>
      </w:r>
      <w:r>
        <w:rPr>
          <w:color w:val="000000"/>
        </w:rPr>
        <w:t>2.</w:t>
      </w:r>
      <w:r>
        <w:rPr>
          <w:color w:val="000000"/>
        </w:rPr>
        <w:t xml:space="preserve"> </w:t>
      </w:r>
      <w:r>
        <w:rPr>
          <w:color w:val="000000"/>
        </w:rPr>
        <w:t xml:space="preserve">A   </w:t>
      </w:r>
      <w:r>
        <w:rPr>
          <w:color w:val="000000"/>
        </w:rPr>
        <w:t>3.</w:t>
      </w:r>
      <w:r>
        <w:rPr>
          <w:color w:val="000000"/>
        </w:rPr>
        <w:t xml:space="preserve"> </w:t>
      </w:r>
      <w:r>
        <w:rPr>
          <w:color w:val="000000"/>
        </w:rPr>
        <w:t xml:space="preserve">B   </w:t>
      </w:r>
      <w:r>
        <w:rPr>
          <w:color w:val="000000"/>
        </w:rPr>
        <w:t>4.</w:t>
      </w:r>
      <w:r>
        <w:rPr>
          <w:color w:val="000000"/>
        </w:rPr>
        <w:t xml:space="preserve"> D   </w:t>
      </w:r>
      <w:r>
        <w:rPr>
          <w:color w:val="000000"/>
        </w:rPr>
        <w:t>5.</w:t>
      </w:r>
      <w:r>
        <w:rPr>
          <w:color w:val="000000"/>
        </w:rPr>
        <w:t xml:space="preserve">A  </w:t>
      </w:r>
      <w:r>
        <w:rPr>
          <w:color w:val="000000"/>
        </w:rPr>
        <w:t>6.</w:t>
      </w:r>
      <w:r>
        <w:rPr>
          <w:color w:val="000000"/>
        </w:rPr>
        <w:t>C</w:t>
      </w:r>
      <w:r>
        <w:rPr>
          <w:color w:val="000000"/>
        </w:rPr>
        <w:t xml:space="preserve">  </w:t>
      </w: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 xml:space="preserve">A  </w:t>
      </w:r>
    </w:p>
    <w:p w:rsidR="00875091">
      <w:pPr>
        <w:rPr>
          <w:lang w:eastAsia="zh-CN"/>
        </w:rPr>
      </w:pPr>
      <w:r>
        <w:rPr>
          <w:lang w:eastAsia="zh-CN"/>
        </w:rPr>
        <w:t>二、</w:t>
      </w:r>
      <w:r>
        <w:rPr>
          <w:lang w:eastAsia="zh-CN"/>
        </w:rPr>
        <w:t>填空题</w:t>
      </w:r>
      <w:r>
        <w:rPr>
          <w:lang w:eastAsia="zh-CN"/>
        </w:rPr>
        <w:t xml:space="preserve">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00"/>
          <w:lang w:eastAsia="zh-CN"/>
        </w:rPr>
        <w:t>升华；吸收</w:t>
      </w:r>
      <w:r>
        <w:rPr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扩散；温度</w:t>
      </w:r>
      <w:r>
        <w:rPr>
          <w:color w:val="000000"/>
          <w:lang w:eastAsia="zh-CN"/>
        </w:rPr>
        <w:t xml:space="preserve">   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 xml:space="preserve"> Hz</w:t>
      </w:r>
      <w:r>
        <w:rPr>
          <w:color w:val="000000"/>
          <w:lang w:eastAsia="zh-CN"/>
        </w:rPr>
        <w:t>；短；多</w:t>
      </w:r>
      <w:r>
        <w:rPr>
          <w:color w:val="000000"/>
          <w:lang w:eastAsia="zh-CN"/>
        </w:rPr>
        <w:t xml:space="preserve">   </w:t>
      </w:r>
      <w:r>
        <w:rPr>
          <w:rFonts w:hint="eastAsia"/>
          <w:color w:val="000000"/>
          <w:lang w:eastAsia="zh-CN"/>
        </w:rPr>
        <w:t xml:space="preserve">   </w:t>
      </w: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并；不变；变小</w:t>
      </w:r>
      <w:r>
        <w:rPr>
          <w:color w:val="000000"/>
          <w:lang w:eastAsia="zh-CN"/>
        </w:rPr>
        <w:t xml:space="preserve">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增强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；变长</w:t>
      </w:r>
      <w:r>
        <w:rPr>
          <w:rFonts w:hint="eastAsia"/>
          <w:lang w:eastAsia="zh-CN"/>
        </w:rPr>
        <w:t xml:space="preserve">    </w:t>
      </w: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 xml:space="preserve">2.8W-0.04R  </w:t>
      </w:r>
      <w:r>
        <w:rPr>
          <w:rFonts w:hint="eastAsia"/>
          <w:lang w:eastAsia="zh-CN"/>
        </w:rPr>
        <w:t xml:space="preserve">   </w:t>
      </w: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小于；</w:t>
      </w:r>
      <w:r>
        <w:rPr>
          <w:color w:val="000000"/>
          <w:lang w:eastAsia="zh-CN"/>
        </w:rPr>
        <w:t xml:space="preserve">0.15  </w:t>
      </w:r>
    </w:p>
    <w:p w:rsidR="00875091">
      <w:pPr>
        <w:rPr>
          <w:lang w:eastAsia="zh-CN"/>
        </w:rPr>
      </w:pPr>
      <w:r>
        <w:rPr>
          <w:lang w:eastAsia="zh-CN"/>
        </w:rPr>
        <w:t>三、</w:t>
      </w:r>
      <w:r>
        <w:rPr>
          <w:lang w:eastAsia="zh-CN"/>
        </w:rPr>
        <w:t>作图题</w:t>
      </w:r>
      <w:r>
        <w:rPr>
          <w:lang w:eastAsia="zh-CN"/>
        </w:rPr>
        <w:t xml:space="preserve">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解：电灯的接法：火线首先进入开关，再进入电灯顶端的金属块；零线直接接入电灯的螺旋套．如图所示：</w:t>
      </w:r>
      <w:r>
        <w:rPr>
          <w:color w:val="000000"/>
          <w:lang w:eastAsia="zh-CN"/>
        </w:rPr>
        <w:t xml:space="preserve">  </w:t>
      </w:r>
    </w:p>
    <w:p w:rsidR="00875091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088606" cy="658889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091">
      <w:pPr>
        <w:rPr>
          <w:lang w:eastAsia="zh-CN"/>
        </w:rPr>
      </w:pPr>
      <w:r>
        <w:rPr>
          <w:lang w:eastAsia="zh-CN"/>
        </w:rPr>
        <w:t>四、</w:t>
      </w:r>
      <w:r>
        <w:rPr>
          <w:lang w:eastAsia="zh-CN"/>
        </w:rPr>
        <w:t>实验题</w:t>
      </w:r>
      <w:r>
        <w:rPr>
          <w:lang w:eastAsia="zh-CN"/>
        </w:rPr>
        <w:t xml:space="preserve">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2.2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0.196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）＜；下沉</w:t>
      </w:r>
      <w:r>
        <w:rPr>
          <w:color w:val="000000"/>
          <w:lang w:eastAsia="zh-CN"/>
        </w:rPr>
        <w:t xml:space="preserve">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）刻度尺；测力计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天平、案秤、台秤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）吸盘的直径</w:t>
      </w:r>
      <w:r>
        <w:rPr>
          <w:color w:val="000000"/>
          <w:lang w:eastAsia="zh-CN"/>
        </w:rPr>
        <w:t>D(</w:t>
      </w:r>
      <w:r>
        <w:rPr>
          <w:color w:val="000000"/>
          <w:lang w:eastAsia="zh-CN"/>
        </w:rPr>
        <w:t>半径</w:t>
      </w:r>
      <w:r>
        <w:rPr>
          <w:color w:val="000000"/>
          <w:lang w:eastAsia="zh-CN"/>
        </w:rPr>
        <w:t>R)</w:t>
      </w:r>
      <w:r>
        <w:rPr>
          <w:color w:val="000000"/>
          <w:lang w:eastAsia="zh-CN"/>
        </w:rPr>
        <w:t>；细沙受到的重力</w:t>
      </w:r>
      <w:r>
        <w:rPr>
          <w:color w:val="000000"/>
          <w:lang w:eastAsia="zh-CN"/>
        </w:rPr>
        <w:t>G(</w:t>
      </w:r>
      <w:r>
        <w:rPr>
          <w:color w:val="000000"/>
          <w:lang w:eastAsia="zh-CN"/>
        </w:rPr>
        <w:t>质量</w:t>
      </w:r>
      <w:r>
        <w:rPr>
          <w:color w:val="000000"/>
          <w:lang w:eastAsia="zh-CN"/>
        </w:rPr>
        <w:t>m)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4G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243" cy="143243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4mg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243" cy="143243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43243" cy="143243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R</w:t>
      </w:r>
      <w:r>
        <w:rPr>
          <w:color w:val="000000"/>
          <w:vertAlign w:val="superscript"/>
          <w:lang w:eastAsia="zh-CN"/>
        </w:rPr>
        <w:t>2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）吸盘中的空气没有完全被挤出；或接触面没有处理干净或吸盘与玻璃板接触不紧密；或存在漏气现象</w:t>
      </w:r>
      <w:r>
        <w:rPr>
          <w:color w:val="000000"/>
          <w:lang w:eastAsia="zh-CN"/>
        </w:rPr>
        <w:t xml:space="preserve"> 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）解：如图所示：</w:t>
      </w:r>
    </w:p>
    <w:p w:rsidR="00875091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091258" cy="1250937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1250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）导体电阻一定时，导体中的电流和导体两端的电压成正比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）各组同学选择的电阻阻值不同</w:t>
      </w:r>
      <w:r>
        <w:rPr>
          <w:color w:val="000000"/>
          <w:lang w:eastAsia="zh-CN"/>
        </w:rPr>
        <w:t xml:space="preserve">  </w:t>
      </w:r>
    </w:p>
    <w:p w:rsidR="00875091">
      <w:pPr>
        <w:rPr>
          <w:lang w:eastAsia="zh-CN"/>
        </w:rPr>
      </w:pPr>
      <w:r>
        <w:rPr>
          <w:lang w:eastAsia="zh-CN"/>
        </w:rPr>
        <w:t>五、</w:t>
      </w:r>
      <w:r>
        <w:rPr>
          <w:lang w:eastAsia="zh-CN"/>
        </w:rPr>
        <w:t>计算题</w:t>
      </w:r>
      <w:r>
        <w:rPr>
          <w:lang w:eastAsia="zh-CN"/>
        </w:rPr>
        <w:t xml:space="preserve"> </w:t>
      </w:r>
    </w:p>
    <w:p w:rsidR="00D11413" w:rsidP="00D11413">
      <w:pPr>
        <w:spacing w:after="0"/>
        <w:rPr>
          <w:lang w:eastAsia="zh-CN"/>
        </w:rPr>
      </w:pPr>
      <w:r>
        <w:rPr>
          <w:rFonts w:hint="eastAsia"/>
          <w:color w:val="000000"/>
          <w:lang w:eastAsia="zh-CN"/>
        </w:rPr>
        <w:t>19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）解：由</w:t>
      </w:r>
      <w:r>
        <w:rPr>
          <w:color w:val="000000"/>
          <w:lang w:eastAsia="zh-CN"/>
        </w:rPr>
        <w:t>P=UI</w:t>
      </w:r>
      <w:r>
        <w:rPr>
          <w:color w:val="000000"/>
          <w:lang w:eastAsia="zh-CN"/>
        </w:rPr>
        <w:t>可得，饮水</w:t>
      </w:r>
      <w:r>
        <w:rPr>
          <w:color w:val="000000"/>
          <w:lang w:eastAsia="zh-CN"/>
        </w:rPr>
        <w:t>机正常</w:t>
      </w:r>
      <w:r>
        <w:rPr>
          <w:color w:val="000000"/>
          <w:lang w:eastAsia="zh-CN"/>
        </w:rPr>
        <w:t>工作时电路中的电流：</w:t>
      </w:r>
      <w:r>
        <w:rPr>
          <w:color w:val="000000"/>
          <w:lang w:eastAsia="zh-CN"/>
        </w:rPr>
        <w:t xml:space="preserve">  </w:t>
      </w:r>
    </w:p>
    <w:p w:rsidR="00D11413" w:rsidP="00D11413">
      <w:pPr>
        <w:spacing w:after="0"/>
      </w:pPr>
      <w:r>
        <w:rPr>
          <w:color w:val="000000"/>
        </w:rPr>
        <w:t>I</w:t>
      </w:r>
      <w:r>
        <w:rPr>
          <w:color w:val="000000"/>
          <w:vertAlign w:val="subscript"/>
        </w:rPr>
        <w:t>加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57823" cy="410616"/>
            <wp:effectExtent l="0" t="0" r="0" b="0"/>
            <wp:docPr id="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429717" cy="391516"/>
            <wp:effectExtent l="0" t="0" r="0" b="0"/>
            <wp:docPr id="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717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=2A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）解：由</w:t>
      </w:r>
      <w:r>
        <w:rPr>
          <w:color w:val="000000"/>
        </w:rPr>
        <w:t xml:space="preserve">ρ= </w:t>
      </w:r>
      <w:r>
        <w:rPr>
          <w:noProof/>
          <w:lang w:eastAsia="zh-CN"/>
        </w:rPr>
        <w:drawing>
          <wp:inline distT="0" distB="0" distL="0" distR="0">
            <wp:extent cx="181432" cy="391516"/>
            <wp:effectExtent l="0" t="0" r="0" b="0"/>
            <wp:docPr id="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可得</w:t>
      </w:r>
      <w:r>
        <w:rPr>
          <w:color w:val="000000"/>
        </w:rPr>
        <w:t>，</w:t>
      </w:r>
      <w:r>
        <w:rPr>
          <w:color w:val="000000"/>
        </w:rPr>
        <w:t xml:space="preserve">  </w:t>
      </w:r>
    </w:p>
    <w:p w:rsidR="00D11413" w:rsidP="00D11413">
      <w:pPr>
        <w:spacing w:after="0"/>
      </w:pPr>
      <w:r>
        <w:rPr>
          <w:color w:val="000000"/>
        </w:rPr>
        <w:t>m=</w:t>
      </w:r>
      <w:r>
        <w:rPr>
          <w:color w:val="000000"/>
        </w:rPr>
        <w:t>ρV</w:t>
      </w:r>
      <w:r>
        <w:rPr>
          <w:color w:val="000000"/>
        </w:rPr>
        <w:t>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×1×10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=1kg</w:t>
      </w:r>
      <w:r>
        <w:rPr>
          <w:color w:val="000000"/>
        </w:rPr>
        <w:t>，</w:t>
      </w:r>
    </w:p>
    <w:p w:rsidR="00D11413" w:rsidP="00D11413">
      <w:pPr>
        <w:spacing w:after="0"/>
      </w:pPr>
      <w:r>
        <w:rPr>
          <w:color w:val="000000"/>
        </w:rPr>
        <w:t>Q</w:t>
      </w:r>
      <w:r>
        <w:rPr>
          <w:color w:val="000000"/>
          <w:vertAlign w:val="subscript"/>
        </w:rPr>
        <w:t>吸</w:t>
      </w:r>
      <w:r>
        <w:rPr>
          <w:color w:val="000000"/>
        </w:rPr>
        <w:t>=</w:t>
      </w:r>
      <w:r>
        <w:rPr>
          <w:color w:val="000000"/>
        </w:rPr>
        <w:t>cm△t</w:t>
      </w:r>
      <w:r>
        <w:rPr>
          <w:color w:val="000000"/>
        </w:rPr>
        <w:t>=4.2×10</w:t>
      </w:r>
      <w:r>
        <w:rPr>
          <w:color w:val="000000"/>
          <w:vertAlign w:val="superscript"/>
        </w:rPr>
        <w:t>3</w:t>
      </w:r>
      <w:r>
        <w:rPr>
          <w:color w:val="000000"/>
        </w:rPr>
        <w:t>J/</w:t>
      </w:r>
      <w:r>
        <w:rPr>
          <w:color w:val="000000"/>
        </w:rPr>
        <w:t>（</w:t>
      </w:r>
      <w:r>
        <w:rPr>
          <w:color w:val="000000"/>
        </w:rPr>
        <w:t>kg•℃</w:t>
      </w:r>
      <w:r>
        <w:rPr>
          <w:color w:val="000000"/>
        </w:rPr>
        <w:t>）</w:t>
      </w:r>
      <w:r>
        <w:rPr>
          <w:color w:val="000000"/>
        </w:rPr>
        <w:t>×1kg×</w:t>
      </w:r>
      <w:r>
        <w:rPr>
          <w:color w:val="000000"/>
        </w:rPr>
        <w:t>（</w:t>
      </w:r>
      <w:r>
        <w:rPr>
          <w:color w:val="000000"/>
        </w:rPr>
        <w:t>90℃</w:t>
      </w:r>
      <w:r>
        <w:rPr>
          <w:color w:val="000000"/>
        </w:rPr>
        <w:t>﹣</w:t>
      </w:r>
      <w:r>
        <w:rPr>
          <w:color w:val="000000"/>
        </w:rPr>
        <w:t>20℃</w:t>
      </w:r>
      <w:r>
        <w:rPr>
          <w:color w:val="000000"/>
        </w:rPr>
        <w:t>）</w:t>
      </w:r>
      <w:r>
        <w:rPr>
          <w:color w:val="000000"/>
        </w:rPr>
        <w:t>=2.94×10</w:t>
      </w:r>
      <w:r>
        <w:rPr>
          <w:color w:val="000000"/>
          <w:vertAlign w:val="superscript"/>
        </w:rPr>
        <w:t>5</w:t>
      </w:r>
      <w:r>
        <w:rPr>
          <w:color w:val="000000"/>
        </w:rPr>
        <w:t>J</w:t>
      </w:r>
      <w:r>
        <w:rPr>
          <w:color w:val="000000"/>
        </w:rPr>
        <w:t>；</w:t>
      </w: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W</w:t>
      </w:r>
      <w:r>
        <w:rPr>
          <w:color w:val="000000"/>
          <w:vertAlign w:val="subscript"/>
          <w:lang w:eastAsia="zh-CN"/>
        </w:rPr>
        <w:t>电</w:t>
      </w:r>
      <w:r>
        <w:rPr>
          <w:color w:val="000000"/>
          <w:lang w:eastAsia="zh-CN"/>
        </w:rPr>
        <w:t>=P</w:t>
      </w:r>
      <w:r>
        <w:rPr>
          <w:color w:val="000000"/>
          <w:vertAlign w:val="subscript"/>
          <w:lang w:eastAsia="zh-CN"/>
        </w:rPr>
        <w:t>加</w:t>
      </w:r>
      <w:r>
        <w:rPr>
          <w:color w:val="000000"/>
          <w:lang w:eastAsia="zh-CN"/>
        </w:rPr>
        <w:t>t=440W×14×60s=3.696×10</w:t>
      </w:r>
      <w:r>
        <w:rPr>
          <w:color w:val="000000"/>
          <w:vertAlign w:val="superscript"/>
          <w:lang w:eastAsia="zh-CN"/>
        </w:rPr>
        <w:t>5</w:t>
      </w:r>
      <w:r>
        <w:rPr>
          <w:color w:val="000000"/>
          <w:lang w:eastAsia="zh-CN"/>
        </w:rPr>
        <w:t>J</w:t>
      </w:r>
    </w:p>
    <w:p w:rsidR="00D11413" w:rsidP="00D11413">
      <w:pPr>
        <w:spacing w:after="0"/>
        <w:rPr>
          <w:lang w:eastAsia="zh-CN"/>
        </w:rPr>
      </w:pPr>
      <w:r>
        <w:rPr>
          <w:color w:val="000000"/>
        </w:rPr>
        <w:t>η</w:t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76924" cy="410616"/>
            <wp:effectExtent l="0" t="0" r="0" b="0"/>
            <wp:docPr id="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×100%= </w:t>
      </w:r>
      <w:r>
        <w:rPr>
          <w:noProof/>
          <w:lang w:eastAsia="zh-CN"/>
        </w:rPr>
        <w:drawing>
          <wp:inline distT="0" distB="0" distL="0" distR="0">
            <wp:extent cx="830771" cy="420167"/>
            <wp:effectExtent l="0" t="0" r="0" b="0"/>
            <wp:docPr id="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×100%=79.5%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）解：当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闭合时，电路为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的简单电路，饮水机处于加热状态，</w:t>
      </w:r>
      <w:r>
        <w:rPr>
          <w:color w:val="000000"/>
          <w:lang w:eastAsia="zh-CN"/>
        </w:rPr>
        <w:t xml:space="preserve">  </w:t>
      </w:r>
    </w:p>
    <w:p w:rsidR="00D11413" w:rsidP="00D11413">
      <w:pPr>
        <w:spacing w:after="0"/>
      </w:pPr>
      <w:r>
        <w:rPr>
          <w:color w:val="000000"/>
        </w:rPr>
        <w:t>由</w:t>
      </w:r>
      <w:r>
        <w:rPr>
          <w:color w:val="000000"/>
        </w:rPr>
        <w:t>P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57823" cy="420167"/>
            <wp:effectExtent l="0" t="0" r="0" b="0"/>
            <wp:docPr id="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823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可得，</w:t>
      </w: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>的阻值：</w:t>
      </w:r>
    </w:p>
    <w:p w:rsidR="00D11413" w:rsidP="00D11413">
      <w:pPr>
        <w:spacing w:after="0"/>
      </w:pPr>
      <w:r>
        <w:rPr>
          <w:color w:val="000000"/>
        </w:rPr>
        <w:t>R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43764" cy="467906"/>
            <wp:effectExtent l="0" t="0" r="0" b="0"/>
            <wp:docPr id="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582498" cy="458356"/>
            <wp:effectExtent l="0" t="0" r="0" b="0"/>
            <wp:docPr id="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=110Ω</w:t>
      </w:r>
      <w:r>
        <w:rPr>
          <w:color w:val="000000"/>
        </w:rPr>
        <w:t>，</w:t>
      </w: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当</w:t>
      </w:r>
      <w:r>
        <w:rPr>
          <w:color w:val="000000"/>
          <w:lang w:eastAsia="zh-CN"/>
        </w:rPr>
        <w:t>S</w:t>
      </w:r>
      <w:r>
        <w:rPr>
          <w:color w:val="000000"/>
          <w:lang w:eastAsia="zh-CN"/>
        </w:rPr>
        <w:t>断开时，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串联，饮水机处于保温状态，</w:t>
      </w: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电路中的总电阻：</w:t>
      </w: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R= </w:t>
      </w:r>
      <w:r>
        <w:rPr>
          <w:noProof/>
          <w:lang w:eastAsia="zh-CN"/>
        </w:rPr>
        <w:drawing>
          <wp:inline distT="0" distB="0" distL="0" distR="0">
            <wp:extent cx="343764" cy="467906"/>
            <wp:effectExtent l="0" t="0" r="0" b="0"/>
            <wp:docPr id="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467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582498" cy="458356"/>
            <wp:effectExtent l="0" t="0" r="0" b="0"/>
            <wp:docPr id="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=1210</w:t>
      </w:r>
      <w:r>
        <w:rPr>
          <w:color w:val="000000"/>
        </w:rPr>
        <w:t>Ω</w:t>
      </w:r>
      <w:r>
        <w:rPr>
          <w:color w:val="000000"/>
          <w:lang w:eastAsia="zh-CN"/>
        </w:rPr>
        <w:t>，</w:t>
      </w: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因串联电路中总电阻等于各分电阻之和，</w:t>
      </w: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所以，电阻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的阻值：</w:t>
      </w:r>
    </w:p>
    <w:p w:rsidR="00D11413" w:rsidP="00D11413">
      <w:pPr>
        <w:spacing w:after="0"/>
        <w:rPr>
          <w:lang w:eastAsia="zh-CN"/>
        </w:rPr>
      </w:pP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=R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R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=1210</w:t>
      </w:r>
      <w:r>
        <w:rPr>
          <w:color w:val="000000"/>
        </w:rPr>
        <w:t>Ω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110</w:t>
      </w:r>
      <w:r>
        <w:rPr>
          <w:color w:val="000000"/>
        </w:rPr>
        <w:t>Ω</w:t>
      </w:r>
      <w:r>
        <w:rPr>
          <w:color w:val="000000"/>
          <w:lang w:eastAsia="zh-CN"/>
        </w:rPr>
        <w:t>=1100</w:t>
      </w:r>
      <w:r>
        <w:rPr>
          <w:color w:val="000000"/>
        </w:rPr>
        <w:t>Ω</w:t>
      </w:r>
    </w:p>
    <w:p w:rsidR="00D11413">
      <w:pPr>
        <w:spacing w:after="0"/>
        <w:rPr>
          <w:rFonts w:hint="eastAsia"/>
          <w:color w:val="000000"/>
          <w:lang w:eastAsia="zh-CN"/>
        </w:rPr>
      </w:pP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）解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根据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467906" cy="124143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06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得，小灯泡正常发光</w:t>
      </w:r>
      <w:r>
        <w:rPr>
          <w:color w:val="000000"/>
          <w:lang w:eastAsia="zh-CN"/>
        </w:rPr>
        <w:t>100s</w:t>
      </w:r>
      <w:r>
        <w:rPr>
          <w:color w:val="000000"/>
          <w:lang w:eastAsia="zh-CN"/>
        </w:rPr>
        <w:t>，消耗的电能为：</w:t>
      </w:r>
    </w:p>
    <w:p w:rsidR="00875091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833436" cy="124143"/>
            <wp:effectExtent l="0" t="0" r="0" b="0"/>
            <wp:docPr id="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3436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）解</w:t>
      </w:r>
      <w:r>
        <w:rPr>
          <w:color w:val="000000"/>
          <w:lang w:eastAsia="zh-CN"/>
        </w:rPr>
        <w:t>:</w:t>
      </w:r>
      <w:r>
        <w:rPr>
          <w:color w:val="000000"/>
          <w:lang w:eastAsia="zh-CN"/>
        </w:rPr>
        <w:t>小灯泡正常发光时的电流为：</w:t>
      </w:r>
    </w:p>
    <w:p w:rsidR="00875091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470571" cy="324676"/>
            <wp:effectExtent l="0" t="0" r="0" b="0"/>
            <wp:docPr id="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0571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因为灯与滑动变阻器串联，电流相等，总电压等于灯与滑动变阻器两端的电压之和，所以滑动变阻器两端的电压为：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177199" cy="162331"/>
            <wp:effectExtent l="0" t="0" r="0" b="0"/>
            <wp:docPr id="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62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滑动变阻器接入电路中的电阻是：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75613" cy="334226"/>
            <wp:effectExtent l="0" t="0" r="0" b="0"/>
            <wp:docPr id="4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613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5091">
      <w:pPr>
        <w:rPr>
          <w:lang w:eastAsia="zh-CN"/>
        </w:rPr>
      </w:pPr>
      <w:r>
        <w:rPr>
          <w:lang w:eastAsia="zh-CN"/>
        </w:rPr>
        <w:t>六、</w:t>
      </w:r>
      <w:r>
        <w:rPr>
          <w:lang w:eastAsia="zh-CN"/>
        </w:rPr>
        <w:t>综合能力题</w:t>
      </w:r>
      <w:r>
        <w:rPr>
          <w:lang w:eastAsia="zh-CN"/>
        </w:rPr>
        <w:t xml:space="preserve"> </w:t>
      </w:r>
    </w:p>
    <w:p w:rsidR="00D11413" w:rsidRPr="000F6A7B">
      <w:pPr>
        <w:spacing w:after="0"/>
        <w:rPr>
          <w:rFonts w:hint="eastAsia"/>
          <w:lang w:eastAsia="zh-CN"/>
        </w:rPr>
      </w:pPr>
      <w:r>
        <w:rPr>
          <w:rFonts w:hint="eastAsia"/>
          <w:color w:val="000000"/>
          <w:lang w:eastAsia="zh-CN"/>
        </w:rPr>
        <w:t>21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）天平（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10.0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83.3%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0.12  </w:t>
      </w:r>
    </w:p>
    <w:p w:rsidR="00875091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）低温超导的原理是什么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）电动机</w:t>
      </w:r>
      <w:r>
        <w:rPr>
          <w:color w:val="000000"/>
          <w:lang w:eastAsia="zh-CN"/>
        </w:rPr>
        <w:t xml:space="preserve">  </w:t>
      </w:r>
    </w:p>
    <w:p w:rsidR="00875091">
      <w:pPr>
        <w:spacing w:after="0"/>
      </w:pPr>
      <w:r>
        <w:rPr>
          <w:color w:val="000000"/>
        </w:rPr>
        <w:t>23.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A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B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 xml:space="preserve">B  </w:t>
      </w:r>
    </w:p>
    <w:sectPr w:rsidSect="00875091">
      <w:headerReference w:type="even" r:id="rId48"/>
      <w:footerReference w:type="default" r:id="rId4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91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091">
    <w:pPr>
      <w:pStyle w:val="Header"/>
      <w:pBdr>
        <w:bottom w:val="nil"/>
      </w:pBdr>
    </w:pPr>
    <w:r>
      <w:pict>
        <v:rect id="Rectangle 7" o:spid="_x0000_s2049" style="height:57pt;margin-left:1056.4pt;margin-top:-43pt;mso-height-relative:page;mso-width-relative:page;position:absolute;width:42.15pt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height:843pt;margin-left:1098.55pt;margin-top:-43pt;mso-height-relative:page;mso-width-relative:page;position:absolute;v-text-anchor:middle;width:31.6pt;z-index:251659264" o:preferrelative="t">
          <v:textbox style="layout-flow:vertical;mso-layout-flow-alt:bottom-to-top">
            <w:txbxContent>
              <w:p w:rsidR="0087509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外……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  <w:r>
      <w:pict>
        <v:shape id="Quad Arrow 3" o:spid="_x0000_s2051" type="#_x0000_t202" style="height:843pt;margin-left:1056.4pt;margin-top:-43pt;mso-height-relative:page;mso-width-relative:page;position:absolute;v-text-anchor:middle;width:42.15pt;z-index:251660288" o:preferrelative="t" fillcolor="#d8d8d8">
          <v:textbox style="layout-flow:vertical;mso-layout-flow-alt:bottom-to-top">
            <w:txbxContent>
              <w:p w:rsidR="00875091" w:rsidP="000B3170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height:843pt;margin-left:1025.45pt;margin-top:-43pt;mso-height-relative:page;mso-width-relative:page;position:absolute;v-text-anchor:middle;width:30.95pt;z-index:251661312" o:preferrelative="t">
          <v:textbox style="layout-flow:vertical;mso-layout-flow-alt:bottom-to-top">
            <w:txbxContent>
              <w:p w:rsidR="0087509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装……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订……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线……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  <w:r>
                  <w:rPr>
                    <w:rFonts w:hint="eastAsia"/>
                    <w:lang w:eastAsia="zh-CN"/>
                  </w:rPr>
                  <w:t>○……</w:t>
                </w:r>
                <w:r>
                  <w:rPr>
                    <w:rFonts w:hint="eastAsia"/>
                    <w:lang w:eastAsia="zh-CN"/>
                  </w:rPr>
                  <w:t>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14C3996"/>
    <w:multiLevelType w:val="hybridMultilevel"/>
    <w:tmpl w:val="BCE675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693FA0"/>
    <w:multiLevelType w:val="hybridMultilevel"/>
    <w:tmpl w:val="CDF2500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091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87509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875091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87509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875091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875091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875091"/>
    <w:rPr>
      <w:sz w:val="18"/>
      <w:szCs w:val="18"/>
    </w:rPr>
  </w:style>
  <w:style w:type="paragraph" w:customStyle="1" w:styleId="1">
    <w:name w:val="正文1"/>
    <w:qFormat/>
    <w:rsid w:val="00875091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87509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875091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875091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87509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header" Target="header1.xml" /><Relationship Id="rId49" Type="http://schemas.openxmlformats.org/officeDocument/2006/relationships/footer" Target="footer1.xml" /><Relationship Id="rId5" Type="http://schemas.openxmlformats.org/officeDocument/2006/relationships/customXml" Target="../customXml/item2.xml" /><Relationship Id="rId50" Type="http://schemas.openxmlformats.org/officeDocument/2006/relationships/theme" Target="theme/theme1.xml" /><Relationship Id="rId51" Type="http://schemas.openxmlformats.org/officeDocument/2006/relationships/numbering" Target="numbering.xml" /><Relationship Id="rId52" Type="http://schemas.openxmlformats.org/officeDocument/2006/relationships/styles" Target="styles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A36CFD5-C185-48CE-ACAD-3A13845E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848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3</cp:revision>
  <dcterms:created xsi:type="dcterms:W3CDTF">2019-06-11T12:31:00Z</dcterms:created>
  <dcterms:modified xsi:type="dcterms:W3CDTF">2019-06-11T12:45:00Z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