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DC2BC0" w:rsidP="00A32FFA">
      <w:pPr>
        <w:ind w:firstLine="420" w:firstLineChars="2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24pt;margin-top:890pt;mso-position-horizontal-relative:page;mso-position-vertical-relative:top-margin-area;position:absolute;width:22pt;z-index:251658240">
            <v:imagedata r:id="rId6" o:title=""/>
          </v:shape>
        </w:pict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年山东省德州市初中学业水平考试</w:t>
      </w:r>
      <w:r w:rsidRPr="00A32FFA">
        <w:rPr>
          <w:rFonts w:hint="eastAsia"/>
          <w:b/>
          <w:bCs/>
          <w:sz w:val="44"/>
          <w:szCs w:val="44"/>
          <w:lang w:eastAsia="zh-CN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最后一次仿真模拟试卷</w:t>
      </w:r>
    </w:p>
    <w:p w:rsidR="00A32FFA" w:rsidRPr="00BD7CC9">
      <w:pPr>
        <w:jc w:val="center"/>
        <w:rPr>
          <w:lang w:eastAsia="zh-CN"/>
        </w:rPr>
      </w:pPr>
      <w:r w:rsidRPr="00BD7CC9">
        <w:rPr>
          <w:rFonts w:hint="eastAsia"/>
          <w:bCs/>
          <w:sz w:val="28"/>
          <w:szCs w:val="28"/>
          <w:lang w:eastAsia="zh-CN"/>
        </w:rPr>
        <w:t>时量：</w:t>
      </w:r>
      <w:r w:rsidRPr="00BD7CC9">
        <w:rPr>
          <w:rFonts w:hint="eastAsia"/>
          <w:bCs/>
          <w:sz w:val="28"/>
          <w:szCs w:val="28"/>
          <w:lang w:eastAsia="zh-CN"/>
        </w:rPr>
        <w:t>90</w:t>
      </w:r>
      <w:r w:rsidRPr="00BD7CC9">
        <w:rPr>
          <w:rFonts w:hint="eastAsia"/>
          <w:bCs/>
          <w:sz w:val="28"/>
          <w:szCs w:val="28"/>
          <w:lang w:eastAsia="zh-CN"/>
        </w:rPr>
        <w:t>分钟，满分：</w:t>
      </w:r>
      <w:r w:rsidRPr="00BD7CC9">
        <w:rPr>
          <w:rFonts w:hint="eastAsia"/>
          <w:bCs/>
          <w:sz w:val="28"/>
          <w:szCs w:val="28"/>
          <w:lang w:eastAsia="zh-CN"/>
        </w:rPr>
        <w:t>100</w:t>
      </w:r>
      <w:r w:rsidRPr="00BD7CC9">
        <w:rPr>
          <w:rFonts w:hint="eastAsia"/>
          <w:bCs/>
          <w:sz w:val="28"/>
          <w:szCs w:val="28"/>
          <w:lang w:eastAsia="zh-CN"/>
        </w:rPr>
        <w:t>分</w:t>
      </w:r>
    </w:p>
    <w:p w:rsidR="00DC2BC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</w:t>
      </w:r>
      <w:r w:rsidR="00BD7CC9">
        <w:rPr>
          <w:b/>
          <w:bCs/>
          <w:sz w:val="24"/>
          <w:szCs w:val="24"/>
          <w:lang w:eastAsia="zh-CN"/>
        </w:rPr>
        <w:t>每个</w:t>
      </w:r>
      <w:r w:rsidR="00BD7CC9">
        <w:rPr>
          <w:b/>
          <w:bCs/>
          <w:sz w:val="24"/>
          <w:szCs w:val="24"/>
          <w:lang w:eastAsia="zh-CN"/>
        </w:rPr>
        <w:t>2</w:t>
      </w:r>
      <w:r w:rsidR="00BD7CC9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从声源发出声音后，声音在空气里的传播过程中（</w:t>
      </w:r>
      <w:r>
        <w:rPr>
          <w:color w:val="000000"/>
          <w:lang w:eastAsia="zh-CN"/>
        </w:rPr>
        <w:t> </w:t>
      </w:r>
      <w:r w:rsidR="00BD7CC9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声音的传播速度逐渐增大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声音的音色保持不变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声音的频率逐渐降低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在不同位置声音的响度相同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如图</w:t>
      </w:r>
      <w:r>
        <w:rPr>
          <w:color w:val="000000"/>
          <w:lang w:eastAsia="zh-CN"/>
        </w:rPr>
        <w:t>所示能正确反映水中的筷子看起来向上偏折的光路是</w:t>
      </w:r>
      <w:r w:rsidR="00BD7CC9">
        <w:rPr>
          <w:color w:val="000000"/>
          <w:lang w:eastAsia="zh-CN"/>
        </w:rPr>
        <w:t>（</w:t>
      </w:r>
      <w:r w:rsidR="00BD7CC9">
        <w:rPr>
          <w:rFonts w:hint="eastAsia"/>
          <w:color w:val="000000"/>
          <w:lang w:eastAsia="zh-CN"/>
        </w:rPr>
        <w:t xml:space="preserve">     </w:t>
      </w:r>
      <w:r w:rsidR="00BD7CC9">
        <w:rPr>
          <w:color w:val="000000"/>
          <w:lang w:eastAsia="zh-CN"/>
        </w:rPr>
        <w:t>）</w:t>
      </w:r>
    </w:p>
    <w:p w:rsidR="00DC2BC0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021753" cy="76393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355979" cy="916711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1308227" cy="82122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8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7CC9">
        <w:rPr>
          <w:rFonts w:hint="eastAsia"/>
          <w:lang w:eastAsia="zh-CN"/>
        </w:rPr>
        <w:t xml:space="preserve">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327328" cy="69709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69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7CC9">
        <w:rPr>
          <w:color w:val="000000"/>
          <w:lang w:eastAsia="zh-CN"/>
        </w:rPr>
        <w:t>  </w:t>
      </w: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1298677" cy="735279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如图所示的四种物态变化的实例中，属于液化的是（</w:t>
      </w:r>
      <w:r>
        <w:rPr>
          <w:color w:val="000000"/>
          <w:lang w:eastAsia="zh-CN"/>
        </w:rPr>
        <w:t xml:space="preserve">  </w:t>
      </w:r>
      <w:r w:rsidR="00BD7CC9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D7CC9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冰雪遇暖消融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水烧开时冒白气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草叶上形成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白霜</w:t>
      </w:r>
      <w:r>
        <w:rPr>
          <w:color w:val="000000"/>
          <w:lang w:eastAsia="zh-CN"/>
        </w:rPr>
        <w:t>”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用干手器将手烘干</w:t>
      </w:r>
    </w:p>
    <w:p w:rsidR="00DC2BC0">
      <w:pPr>
        <w:spacing w:after="0"/>
        <w:ind w:left="15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079056" cy="1184097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</w:t>
      </w:r>
      <w:r w:rsidR="00BD7CC9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174547" cy="1040854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7CC9">
        <w:rPr>
          <w:rFonts w:hint="eastAsia"/>
          <w:noProof/>
          <w:lang w:eastAsia="zh-CN"/>
        </w:rPr>
        <w:t xml:space="preserve">       </w:t>
      </w:r>
      <w:r>
        <w:rPr>
          <w:noProof/>
          <w:lang w:eastAsia="zh-CN"/>
        </w:rPr>
        <w:drawing>
          <wp:inline distT="0" distB="0" distL="0" distR="0">
            <wp:extent cx="1059955" cy="1040854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03185" cy="1088606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有一种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光控开关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能在天黑时自动闭合，天亮时自动断开；</w:t>
      </w:r>
      <w:r>
        <w:rPr>
          <w:color w:val="000000"/>
          <w:lang w:eastAsia="zh-CN"/>
        </w:rPr>
        <w:t>而另一种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声控开关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能在有声音时自动闭合，无声音时自动断开．利用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光控开关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声控开关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来控制居民楼里楼道灯可以节约电，要求灯白天不会亮，天黑后楼道有人走动发出声音时灯会自动亮，下</w:t>
      </w:r>
      <w:r>
        <w:rPr>
          <w:color w:val="000000"/>
          <w:lang w:eastAsia="zh-CN"/>
        </w:rPr>
        <w:t>列如</w:t>
      </w:r>
      <w:r>
        <w:rPr>
          <w:color w:val="000000"/>
          <w:lang w:eastAsia="zh-CN"/>
        </w:rPr>
        <w:t>图所示的电路图中合理的是（</w:t>
      </w:r>
      <w:r>
        <w:rPr>
          <w:color w:val="000000"/>
          <w:lang w:eastAsia="zh-CN"/>
        </w:rPr>
        <w:t xml:space="preserve"> </w:t>
      </w:r>
      <w:r w:rsidR="00BD7CC9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50404" cy="86897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B. </w:t>
      </w:r>
      <w:r>
        <w:rPr>
          <w:noProof/>
          <w:lang w:eastAsia="zh-CN"/>
        </w:rPr>
        <w:drawing>
          <wp:inline distT="0" distB="0" distL="0" distR="0">
            <wp:extent cx="1012203" cy="849871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203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C. </w:t>
      </w:r>
      <w:r>
        <w:rPr>
          <w:noProof/>
          <w:lang w:eastAsia="zh-CN"/>
        </w:rPr>
        <w:drawing>
          <wp:inline distT="0" distB="0" distL="0" distR="0">
            <wp:extent cx="983564" cy="840321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D. </w:t>
      </w:r>
      <w:r>
        <w:rPr>
          <w:noProof/>
          <w:lang w:eastAsia="zh-CN"/>
        </w:rPr>
        <w:drawing>
          <wp:inline distT="0" distB="0" distL="0" distR="0">
            <wp:extent cx="1136345" cy="81168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 w:rsidRPr="00BD7CC9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在体操比赛中，运动员在上单杠之前要在手上抹一些镁粉，而在杠上做回环动作时手握</w:t>
      </w:r>
      <w:r>
        <w:rPr>
          <w:color w:val="000000"/>
          <w:lang w:eastAsia="zh-CN"/>
        </w:rPr>
        <w:t>杠</w:t>
      </w:r>
      <w:r>
        <w:rPr>
          <w:color w:val="000000"/>
          <w:lang w:eastAsia="zh-CN"/>
        </w:rPr>
        <w:t>又不太紧，他这样做的目的是（</w:t>
      </w:r>
      <w:r>
        <w:rPr>
          <w:color w:val="000000"/>
          <w:lang w:eastAsia="zh-CN"/>
        </w:rPr>
        <w:t> </w:t>
      </w:r>
      <w:r w:rsidR="00BD7CC9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前者是增大摩擦，后者是减小摩擦</w:t>
      </w:r>
      <w:r>
        <w:rPr>
          <w:color w:val="000000"/>
          <w:lang w:eastAsia="zh-CN"/>
        </w:rPr>
        <w:t>          </w: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前者是减小摩擦，后者是增大摩擦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两者都是增大摩擦</w:t>
      </w:r>
      <w:r>
        <w:rPr>
          <w:color w:val="000000"/>
          <w:lang w:eastAsia="zh-CN"/>
        </w:rPr>
        <w:t>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7CC9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两者都是减小摩擦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关于安全用电，下列说法不正确的是（</w:t>
      </w:r>
      <w:r>
        <w:rPr>
          <w:color w:val="000000"/>
          <w:lang w:eastAsia="zh-CN"/>
        </w:rPr>
        <w:t> </w:t>
      </w:r>
      <w:r w:rsidR="00BD7CC9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BD7CC9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不能在高压线附近放风筝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CC9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发现有人触电，应迅速采用正确的方法使触电的人脱离电源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使用测电笔辨别火线时，手不能接触笔尾金属体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使用有金属外壳的家用电器，其外壳必须接地</w:t>
      </w:r>
    </w:p>
    <w:p w:rsidR="00DC2BC0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5137785</wp:posOffset>
            </wp:positionH>
            <wp:positionV relativeFrom="paragraph">
              <wp:posOffset>205105</wp:posOffset>
            </wp:positionV>
            <wp:extent cx="855345" cy="1133475"/>
            <wp:effectExtent l="19050" t="0" r="1905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7.</w:t>
      </w:r>
      <w:r w:rsidR="00DC4485">
        <w:rPr>
          <w:color w:val="000000"/>
          <w:lang w:eastAsia="zh-CN"/>
        </w:rPr>
        <w:t>如图所示，</w:t>
      </w:r>
      <w:r w:rsidR="00DC4485">
        <w:rPr>
          <w:color w:val="000000"/>
          <w:lang w:eastAsia="zh-CN"/>
        </w:rPr>
        <w:t>A</w:t>
      </w:r>
      <w:r w:rsidR="00DC4485">
        <w:rPr>
          <w:color w:val="000000"/>
          <w:lang w:eastAsia="zh-CN"/>
        </w:rPr>
        <w:t>，</w:t>
      </w:r>
      <w:r w:rsidR="00DC4485">
        <w:rPr>
          <w:color w:val="000000"/>
          <w:lang w:eastAsia="zh-CN"/>
        </w:rPr>
        <w:t>B</w:t>
      </w:r>
      <w:r w:rsidR="00DC4485">
        <w:rPr>
          <w:color w:val="000000"/>
          <w:lang w:eastAsia="zh-CN"/>
        </w:rPr>
        <w:t>，</w:t>
      </w:r>
      <w:r w:rsidR="00DC4485">
        <w:rPr>
          <w:color w:val="000000"/>
          <w:lang w:eastAsia="zh-CN"/>
        </w:rPr>
        <w:t>C</w:t>
      </w:r>
      <w:r w:rsidR="00DC4485">
        <w:rPr>
          <w:color w:val="000000"/>
          <w:lang w:eastAsia="zh-CN"/>
        </w:rPr>
        <w:t>三个石块叠在一起处于静止状态，下列说法正确的是（</w:t>
      </w:r>
      <w:r w:rsidR="00DC4485">
        <w:rPr>
          <w:color w:val="000000"/>
          <w:lang w:eastAsia="zh-CN"/>
        </w:rPr>
        <w:t> </w:t>
      </w:r>
      <w:r>
        <w:rPr>
          <w:rFonts w:hint="eastAsia"/>
          <w:color w:val="000000"/>
          <w:lang w:eastAsia="zh-CN"/>
        </w:rPr>
        <w:t xml:space="preserve">    </w:t>
      </w:r>
      <w:r w:rsidR="00DC4485">
        <w:rPr>
          <w:color w:val="000000"/>
          <w:lang w:eastAsia="zh-CN"/>
        </w:rPr>
        <w:t xml:space="preserve">   </w:t>
      </w:r>
      <w:r w:rsidR="00DC4485">
        <w:rPr>
          <w:color w:val="000000"/>
          <w:lang w:eastAsia="zh-CN"/>
        </w:rPr>
        <w:t>）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石块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所受合力不为零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石块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受到石块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的重力和压力的作用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石块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受到的重力和石块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对石块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的支持力是一对平衡力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石块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对石块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的压力和石块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对石块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的支持力是一对相互作用力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下列应用中，属于增大受力面积减小压强的是（</w:t>
      </w:r>
      <w:r>
        <w:rPr>
          <w:color w:val="000000"/>
          <w:lang w:eastAsia="zh-CN"/>
        </w:rPr>
        <w:t> </w:t>
      </w:r>
      <w:r w:rsidR="00BD7CC9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切蛋糕的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刀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用很细的钢丝制成</w:t>
      </w:r>
      <w:r>
        <w:rPr>
          <w:color w:val="000000"/>
          <w:lang w:eastAsia="zh-CN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很重的坦克安装履带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注射器的针头很</w:t>
      </w:r>
      <w:r>
        <w:rPr>
          <w:color w:val="000000"/>
          <w:lang w:eastAsia="zh-CN"/>
        </w:rPr>
        <w:t>尖</w:t>
      </w:r>
      <w:r>
        <w:rPr>
          <w:color w:val="000000"/>
          <w:lang w:eastAsia="zh-CN"/>
        </w:rPr>
        <w:t>                                </w:t>
      </w:r>
      <w:r w:rsidR="00BD7CC9"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建筑设计时，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非承重墙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使用轻质（密度较小的）材料</w:t>
      </w:r>
    </w:p>
    <w:p w:rsidR="00DC2BC0" w:rsidRPr="00BD7CC9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如今，刷卡机广泛应用于银行、超市．当人们将带有磁条的信用卡在刷卡机指定位置刷一下，刷卡机的检测头就会产生感应电流，便可读出磁条上的信息．图中能反映刷卡机读出信息原理的是</w:t>
      </w:r>
      <w:r w:rsidR="00BD7CC9">
        <w:rPr>
          <w:color w:val="000000"/>
          <w:lang w:eastAsia="zh-CN"/>
        </w:rPr>
        <w:t>（</w:t>
      </w:r>
      <w:r w:rsidR="00BD7CC9">
        <w:rPr>
          <w:rFonts w:hint="eastAsia"/>
          <w:color w:val="000000"/>
          <w:lang w:eastAsia="zh-CN"/>
        </w:rPr>
        <w:t xml:space="preserve">    </w:t>
      </w:r>
      <w:r w:rsidR="00BD7CC9">
        <w:rPr>
          <w:color w:val="000000"/>
          <w:lang w:eastAsia="zh-CN"/>
        </w:rPr>
        <w:t>）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02665" cy="81168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888073" cy="888073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136345" cy="93581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174547" cy="907174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90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</w:p>
    <w:p w:rsidR="00DC2BC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4804410</wp:posOffset>
            </wp:positionH>
            <wp:positionV relativeFrom="paragraph">
              <wp:posOffset>266065</wp:posOffset>
            </wp:positionV>
            <wp:extent cx="1101090" cy="1085850"/>
            <wp:effectExtent l="19050" t="0" r="3810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10.</w:t>
      </w:r>
      <w:r w:rsidR="00DC4485">
        <w:rPr>
          <w:color w:val="000000"/>
          <w:lang w:eastAsia="zh-CN"/>
        </w:rPr>
        <w:t>如图所示是某位网友提供的中国</w:t>
      </w:r>
      <w:r>
        <w:rPr>
          <w:color w:val="000000"/>
          <w:lang w:eastAsia="zh-CN"/>
        </w:rPr>
        <w:t>自行建造的第二艘</w:t>
      </w:r>
      <w:r w:rsidR="00DC4485">
        <w:rPr>
          <w:color w:val="000000"/>
          <w:lang w:eastAsia="zh-CN"/>
        </w:rPr>
        <w:t>航母的设想图。一艘航母的舰载机飞离航母后，则有（　</w:t>
      </w:r>
      <w:r w:rsidR="00DC4485"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 w:rsidR="00DC4485">
        <w:rPr>
          <w:color w:val="000000"/>
          <w:lang w:eastAsia="zh-CN"/>
        </w:rPr>
        <w:t>）</w:t>
      </w:r>
    </w:p>
    <w:p w:rsidR="00BD7CC9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航母将上浮，所受浮力减小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CC9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航母将下沉，所受浮力增大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航母将下沉，所受浮力减小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航母始终漂浮，所受浮力不变</w:t>
      </w:r>
    </w:p>
    <w:p w:rsidR="00DC2BC0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如图所示，把同一物体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分别沿着光滑的斜面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从底端匀速拉到顶端，拉力所做的功（</w:t>
      </w:r>
      <w:r>
        <w:rPr>
          <w:color w:val="000000"/>
          <w:lang w:eastAsia="zh-CN"/>
        </w:rPr>
        <w:t> </w:t>
      </w:r>
      <w:r w:rsidR="00BD7CC9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CC2D1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40005</wp:posOffset>
            </wp:positionV>
            <wp:extent cx="1304925" cy="857250"/>
            <wp:effectExtent l="19050" t="0" r="9525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A. </w:t>
      </w:r>
      <w:r w:rsidR="00DC4485">
        <w:rPr>
          <w:color w:val="000000"/>
          <w:lang w:eastAsia="zh-CN"/>
        </w:rPr>
        <w:t>沿</w:t>
      </w:r>
      <w:r w:rsidR="00DC4485">
        <w:rPr>
          <w:color w:val="000000"/>
          <w:lang w:eastAsia="zh-CN"/>
        </w:rPr>
        <w:t>AD</w:t>
      </w:r>
      <w:r w:rsidR="00DC4485">
        <w:rPr>
          <w:color w:val="000000"/>
          <w:lang w:eastAsia="zh-CN"/>
        </w:rPr>
        <w:t>斜面拉时最多</w:t>
      </w:r>
      <w:r w:rsidR="00DC4485">
        <w:rPr>
          <w:color w:val="000000"/>
          <w:lang w:eastAsia="zh-CN"/>
        </w:rPr>
        <w:t>                                             </w:t>
      </w:r>
    </w:p>
    <w:p w:rsidR="00CC2D1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沿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斜面拉时最多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沿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斜面拉时最多</w:t>
      </w:r>
      <w:r>
        <w:rPr>
          <w:color w:val="000000"/>
          <w:lang w:eastAsia="zh-CN"/>
        </w:rPr>
        <w:t>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沿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BD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斜面拉时一样多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表是小丽在实验中记录的实验数据，请根据表格中的数据判断：当电阻</w:t>
      </w:r>
      <w:r>
        <w:rPr>
          <w:color w:val="000000"/>
          <w:lang w:eastAsia="zh-CN"/>
        </w:rPr>
        <w:t>R=12</w:t>
      </w:r>
      <w:r>
        <w:rPr>
          <w:color w:val="000000"/>
        </w:rPr>
        <w:t>Ω</w:t>
      </w:r>
      <w:r>
        <w:rPr>
          <w:color w:val="000000"/>
          <w:lang w:eastAsia="zh-CN"/>
        </w:rPr>
        <w:t>时，电功率</w:t>
      </w:r>
      <w:r w:rsidR="00CC2D15">
        <w:rPr>
          <w:color w:val="000000"/>
          <w:lang w:eastAsia="zh-CN"/>
        </w:rPr>
        <w:t>为（</w:t>
      </w:r>
      <w:r w:rsidR="00CC2D15">
        <w:rPr>
          <w:rFonts w:hint="eastAsia"/>
          <w:color w:val="000000"/>
          <w:lang w:eastAsia="zh-CN"/>
        </w:rPr>
        <w:t xml:space="preserve">    </w:t>
      </w:r>
      <w:r w:rsidR="00CC2D15">
        <w:rPr>
          <w:color w:val="000000"/>
          <w:lang w:eastAsia="zh-CN"/>
        </w:rPr>
        <w:t>）</w:t>
      </w:r>
    </w:p>
    <w:p w:rsidR="00CC2D1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80010</wp:posOffset>
            </wp:positionV>
            <wp:extent cx="3236595" cy="742950"/>
            <wp:effectExtent l="19050" t="0" r="1905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659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A. 2.2 </w:t>
      </w:r>
      <w:r>
        <w:rPr>
          <w:rFonts w:hint="eastAsia"/>
          <w:color w:val="000000"/>
          <w:lang w:eastAsia="zh-CN"/>
        </w:rPr>
        <w:t>W</w:t>
      </w:r>
      <w:r w:rsidR="00DC4485">
        <w:rPr>
          <w:color w:val="000000"/>
          <w:lang w:eastAsia="zh-CN"/>
        </w:rPr>
        <w:t>                                       </w:t>
      </w:r>
    </w:p>
    <w:p w:rsidR="00CC2D1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2.3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>W</w:t>
      </w:r>
      <w:r>
        <w:rPr>
          <w:color w:val="000000"/>
          <w:lang w:eastAsia="zh-CN"/>
        </w:rPr>
        <w:t>                                      </w:t>
      </w:r>
    </w:p>
    <w:p w:rsidR="00CC2D1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2.4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>W</w:t>
      </w:r>
      <w:r>
        <w:rPr>
          <w:color w:val="000000"/>
          <w:lang w:eastAsia="zh-CN"/>
        </w:rPr>
        <w:t>                                      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2.5</w:t>
      </w:r>
      <w:r w:rsidR="00CC2D15">
        <w:rPr>
          <w:rFonts w:hint="eastAsia"/>
          <w:color w:val="000000"/>
          <w:lang w:eastAsia="zh-CN"/>
        </w:rPr>
        <w:t>W</w:t>
      </w:r>
    </w:p>
    <w:p w:rsidR="00DC2BC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CC2D15">
        <w:rPr>
          <w:b/>
          <w:bCs/>
          <w:sz w:val="24"/>
          <w:szCs w:val="24"/>
          <w:lang w:eastAsia="zh-CN"/>
        </w:rPr>
        <w:t>每空</w:t>
      </w:r>
      <w:r w:rsidR="00CC2D15">
        <w:rPr>
          <w:b/>
          <w:bCs/>
          <w:sz w:val="24"/>
          <w:szCs w:val="24"/>
          <w:lang w:eastAsia="zh-CN"/>
        </w:rPr>
        <w:t>1</w:t>
      </w:r>
      <w:r w:rsidR="00CC2D15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从平面镜中看到一只挂钟的指针位置如</w:t>
      </w:r>
      <w:r w:rsidR="00CC2D15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图所示，该钟的实际时间是</w:t>
      </w:r>
      <w:r>
        <w:rPr>
          <w:color w:val="000000"/>
          <w:lang w:eastAsia="zh-CN"/>
        </w:rPr>
        <w:t>________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727710</wp:posOffset>
            </wp:positionH>
            <wp:positionV relativeFrom="paragraph">
              <wp:posOffset>25400</wp:posOffset>
            </wp:positionV>
            <wp:extent cx="1057275" cy="942975"/>
            <wp:effectExtent l="19050" t="0" r="9525" b="0"/>
            <wp:wrapSquare wrapText="bothSides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225425</wp:posOffset>
            </wp:positionV>
            <wp:extent cx="1181100" cy="590550"/>
            <wp:effectExtent l="19050" t="0" r="0" b="0"/>
            <wp:wrapSquare wrapText="bothSides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 xml:space="preserve"> </w:t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根据如</w:t>
      </w:r>
      <w:r w:rsidR="00CC2D15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图所示的电流方向，判断通电螺线管的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端是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极。（选填</w:t>
      </w:r>
      <w:r>
        <w:rPr>
          <w:color w:val="000000"/>
          <w:lang w:eastAsia="zh-CN"/>
        </w:rPr>
        <w:t>“N”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“S”</w:t>
      </w:r>
      <w:r>
        <w:rPr>
          <w:color w:val="000000"/>
          <w:lang w:eastAsia="zh-CN"/>
        </w:rPr>
        <w:t>）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.10m/s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 xml:space="preserve">________k m/h, </w:t>
      </w:r>
      <w:r>
        <w:rPr>
          <w:color w:val="000000"/>
          <w:lang w:eastAsia="zh-CN"/>
        </w:rPr>
        <w:t>声音在</w:t>
      </w:r>
      <w:r>
        <w:rPr>
          <w:color w:val="000000"/>
          <w:lang w:eastAsia="zh-CN"/>
        </w:rPr>
        <w:t>15℃</w:t>
      </w:r>
      <w:r>
        <w:rPr>
          <w:color w:val="000000"/>
          <w:lang w:eastAsia="zh-CN"/>
        </w:rPr>
        <w:t>的空气中的速度</w:t>
      </w:r>
      <w:r>
        <w:rPr>
          <w:color w:val="000000"/>
          <w:lang w:eastAsia="zh-CN"/>
        </w:rPr>
        <w:t>________m/s</w:t>
      </w:r>
      <w:r>
        <w:rPr>
          <w:color w:val="000000"/>
          <w:lang w:eastAsia="zh-CN"/>
        </w:rPr>
        <w:t>，光在真空中的速度</w:t>
      </w:r>
      <w:r>
        <w:rPr>
          <w:color w:val="000000"/>
          <w:lang w:eastAsia="zh-CN"/>
        </w:rPr>
        <w:t xml:space="preserve"> ________m/s</w:t>
      </w:r>
      <w:r>
        <w:rPr>
          <w:color w:val="000000"/>
          <w:lang w:eastAsia="zh-CN"/>
        </w:rPr>
        <w:t>，水的密度是</w:t>
      </w:r>
      <w:r>
        <w:rPr>
          <w:color w:val="000000"/>
          <w:lang w:eastAsia="zh-CN"/>
        </w:rPr>
        <w:t>________kg/m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它表示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，实验室</w:t>
      </w:r>
      <w:r>
        <w:rPr>
          <w:color w:val="000000"/>
          <w:lang w:eastAsia="zh-CN"/>
        </w:rPr>
        <w:t>测质量</w:t>
      </w:r>
      <w:r>
        <w:rPr>
          <w:color w:val="000000"/>
          <w:lang w:eastAsia="zh-CN"/>
        </w:rPr>
        <w:t>的工具</w:t>
      </w:r>
      <w:r>
        <w:rPr>
          <w:color w:val="000000"/>
          <w:lang w:eastAsia="zh-CN"/>
        </w:rPr>
        <w:t>________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CC2D15" w:rsidRPr="00DC4485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4928235</wp:posOffset>
            </wp:positionH>
            <wp:positionV relativeFrom="paragraph">
              <wp:posOffset>71755</wp:posOffset>
            </wp:positionV>
            <wp:extent cx="1066800" cy="876300"/>
            <wp:effectExtent l="19050" t="0" r="0" b="0"/>
            <wp:wrapSquare wrapText="bothSides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小明家电能表上个月底表盘数字是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126795" cy="248272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795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，这个月底表盘数字如右</w:t>
      </w:r>
      <w:r>
        <w:rPr>
          <w:color w:val="000000"/>
          <w:lang w:eastAsia="zh-CN"/>
        </w:rPr>
        <w:t>图所示，可知他家本月用电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度，他只让某电水壶工作，发现在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分钟内该电能表转盘转过了</w:t>
      </w:r>
      <w:r>
        <w:rPr>
          <w:color w:val="000000"/>
          <w:lang w:eastAsia="zh-CN"/>
        </w:rPr>
        <w:t>600</w:t>
      </w:r>
      <w:r>
        <w:rPr>
          <w:color w:val="000000"/>
          <w:lang w:eastAsia="zh-CN"/>
        </w:rPr>
        <w:t>转，则该电水壶的实际功率为</w:t>
      </w:r>
      <w:r>
        <w:rPr>
          <w:color w:val="000000"/>
          <w:lang w:eastAsia="zh-CN"/>
        </w:rPr>
        <w:t>________W</w:t>
      </w:r>
      <w:r>
        <w:rPr>
          <w:color w:val="000000"/>
          <w:lang w:eastAsia="zh-CN"/>
        </w:rPr>
        <w:t>。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在研究物体的浮沉条件的实验中，将一只鸡蛋放在一杯水中浸没．向水中不断加盐，直至盐不能再溶解为止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>鸡蛋受到的浮力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随盐水密度</w:t>
      </w:r>
      <w:r>
        <w:rPr>
          <w:color w:val="000000"/>
        </w:rPr>
        <w:t>ρ</w:t>
      </w:r>
      <w:r>
        <w:rPr>
          <w:color w:val="000000"/>
          <w:lang w:eastAsia="zh-CN"/>
        </w:rPr>
        <w:t>变化的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如图所示．（已知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）</w:t>
      </w:r>
      <w:r w:rsidR="00CC2D15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）从烧杯侧面观察水中的鸡蛋，所看到的是鸡蛋正立的放大的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（实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虚）像．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）当盐水的密度小于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时，鸡蛋受到浮力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鸡蛋受到的重</w:t>
      </w:r>
      <w:r>
        <w:rPr>
          <w:color w:val="000000"/>
          <w:lang w:eastAsia="zh-CN"/>
        </w:rPr>
        <w:t>力，处于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漂浮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悬浮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沉底）状态</w:t>
      </w:r>
      <w:r w:rsidR="00CC2D15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）在盐水的密度由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当增大到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c</w:t>
      </w:r>
      <w:r>
        <w:rPr>
          <w:color w:val="000000"/>
          <w:lang w:eastAsia="zh-CN"/>
        </w:rPr>
        <w:t>的过程中，鸡蛋受到的浮力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（变大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/</w:t>
      </w:r>
      <w:r>
        <w:rPr>
          <w:color w:val="000000"/>
          <w:lang w:eastAsia="zh-CN"/>
        </w:rPr>
        <w:t>不变）</w:t>
      </w:r>
      <w:r w:rsidR="00CC2D15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）若实验中鸡蛋受到最大浮力为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则实验过程中鸡蛋受到的最小浮力</w:t>
      </w:r>
      <w:r>
        <w:rPr>
          <w:color w:val="000000"/>
          <w:lang w:eastAsia="zh-CN"/>
        </w:rPr>
        <w:t>F=________ </w:t>
      </w:r>
      <w:r w:rsidR="00CC2D15"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1717040</wp:posOffset>
            </wp:positionV>
            <wp:extent cx="3009900" cy="1276350"/>
            <wp:effectExtent l="19050" t="0" r="0" b="0"/>
            <wp:wrapSquare wrapText="bothSides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2D15">
      <w:pPr>
        <w:rPr>
          <w:rFonts w:hint="eastAsia"/>
          <w:b/>
          <w:bCs/>
          <w:sz w:val="24"/>
          <w:szCs w:val="24"/>
          <w:lang w:eastAsia="zh-CN"/>
        </w:rPr>
      </w:pPr>
    </w:p>
    <w:p w:rsidR="00CC2D15">
      <w:pPr>
        <w:rPr>
          <w:rFonts w:hint="eastAsia"/>
          <w:b/>
          <w:bCs/>
          <w:sz w:val="24"/>
          <w:szCs w:val="24"/>
          <w:lang w:eastAsia="zh-CN"/>
        </w:rPr>
      </w:pPr>
    </w:p>
    <w:p w:rsidR="00CC2D15">
      <w:pPr>
        <w:rPr>
          <w:rFonts w:hint="eastAsia"/>
          <w:b/>
          <w:bCs/>
          <w:sz w:val="24"/>
          <w:szCs w:val="24"/>
          <w:lang w:eastAsia="zh-CN"/>
        </w:rPr>
      </w:pPr>
    </w:p>
    <w:p w:rsidR="00CC2D15">
      <w:pPr>
        <w:rPr>
          <w:rFonts w:hint="eastAsia"/>
          <w:b/>
          <w:bCs/>
          <w:sz w:val="24"/>
          <w:szCs w:val="24"/>
          <w:lang w:eastAsia="zh-CN"/>
        </w:rPr>
      </w:pPr>
    </w:p>
    <w:p w:rsidR="00DC2BC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</w:t>
      </w:r>
      <w:r w:rsidR="00CC2D15">
        <w:rPr>
          <w:b/>
          <w:bCs/>
          <w:sz w:val="24"/>
          <w:szCs w:val="24"/>
          <w:lang w:eastAsia="zh-CN"/>
        </w:rPr>
        <w:t>每个图</w:t>
      </w:r>
      <w:r w:rsidR="006438A0">
        <w:rPr>
          <w:rFonts w:hint="eastAsia"/>
          <w:b/>
          <w:bCs/>
          <w:sz w:val="24"/>
          <w:szCs w:val="24"/>
          <w:lang w:eastAsia="zh-CN"/>
        </w:rPr>
        <w:t>2</w:t>
      </w:r>
      <w:r w:rsidR="00CC2D15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6438A0"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DC2BC0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312420</wp:posOffset>
            </wp:positionV>
            <wp:extent cx="1171575" cy="1000125"/>
            <wp:effectExtent l="19050" t="0" r="9525" b="0"/>
            <wp:wrapSquare wrapText="bothSides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1</w:t>
      </w:r>
      <w:r w:rsidR="00DC4485">
        <w:rPr>
          <w:rFonts w:hint="eastAsia"/>
          <w:color w:val="000000"/>
          <w:lang w:eastAsia="zh-CN"/>
        </w:rPr>
        <w:t>8</w:t>
      </w:r>
      <w:r w:rsidR="00DC4485">
        <w:rPr>
          <w:color w:val="000000"/>
          <w:lang w:eastAsia="zh-CN"/>
        </w:rPr>
        <w:t>.</w:t>
      </w:r>
      <w:r w:rsidR="00DC4485">
        <w:rPr>
          <w:color w:val="000000"/>
          <w:lang w:eastAsia="zh-CN"/>
        </w:rPr>
        <w:t>如图所示，</w:t>
      </w:r>
      <w:r w:rsidR="00DC4485">
        <w:rPr>
          <w:color w:val="000000"/>
          <w:lang w:eastAsia="zh-CN"/>
        </w:rPr>
        <w:t>OB</w:t>
      </w:r>
      <w:r w:rsidR="00DC4485">
        <w:rPr>
          <w:color w:val="000000"/>
          <w:lang w:eastAsia="zh-CN"/>
        </w:rPr>
        <w:t>是一束光线由空气射到水面后的反射光线，在图中画出入射光线，并画出折射光线的大致方向</w:t>
      </w:r>
      <w:r>
        <w:rPr>
          <w:color w:val="000000"/>
          <w:lang w:eastAsia="zh-CN"/>
        </w:rPr>
        <w:t>。</w:t>
      </w: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541020</wp:posOffset>
            </wp:positionV>
            <wp:extent cx="933450" cy="857250"/>
            <wp:effectExtent l="19050" t="0" r="0" b="0"/>
            <wp:wrapSquare wrapText="bothSides"/>
            <wp:docPr id="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​</w:t>
      </w:r>
      <w:r w:rsidR="00DC4485">
        <w:rPr>
          <w:color w:val="000000"/>
          <w:lang w:eastAsia="zh-CN"/>
        </w:rPr>
        <w:t xml:space="preserve">    </w:t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noProof/>
          <w:lang w:eastAsia="zh-CN"/>
        </w:rPr>
      </w:pPr>
      <w:r>
        <w:rPr>
          <w:rFonts w:hint="eastAsia"/>
          <w:color w:val="000000"/>
          <w:lang w:eastAsia="zh-CN"/>
        </w:rPr>
        <w:t>19</w:t>
      </w:r>
      <w:r>
        <w:rPr>
          <w:color w:val="000000"/>
          <w:lang w:eastAsia="zh-CN"/>
        </w:rPr>
        <w:t>.</w:t>
      </w:r>
      <w:r>
        <w:rPr>
          <w:rFonts w:hint="eastAsia"/>
          <w:color w:val="000000"/>
          <w:lang w:eastAsia="zh-CN"/>
        </w:rPr>
        <w:t>.</w:t>
      </w:r>
      <w:r>
        <w:rPr>
          <w:color w:val="000000"/>
          <w:lang w:eastAsia="zh-CN"/>
        </w:rPr>
        <w:t>如图所示，请画出茶壶受到的重力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的示意图，</w:t>
      </w:r>
      <w:r>
        <w:rPr>
          <w:color w:val="000000"/>
          <w:lang w:eastAsia="zh-CN"/>
        </w:rPr>
        <w:t>若人</w:t>
      </w:r>
      <w:r>
        <w:rPr>
          <w:color w:val="000000"/>
          <w:lang w:eastAsia="zh-CN"/>
        </w:rPr>
        <w:t>在倒茶水时，以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为支点，请画出作用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点上的最小动力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及其力臂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。</w:t>
      </w:r>
    </w:p>
    <w:p w:rsidR="00DC2BC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四、实验题（</w:t>
      </w:r>
      <w:r w:rsidR="00CC2D15">
        <w:rPr>
          <w:b/>
          <w:bCs/>
          <w:sz w:val="24"/>
          <w:szCs w:val="24"/>
          <w:lang w:eastAsia="zh-CN"/>
        </w:rPr>
        <w:t>每空</w:t>
      </w:r>
      <w:r w:rsidR="00CC2D15">
        <w:rPr>
          <w:b/>
          <w:bCs/>
          <w:sz w:val="24"/>
          <w:szCs w:val="24"/>
          <w:lang w:eastAsia="zh-CN"/>
        </w:rPr>
        <w:t>1</w:t>
      </w:r>
      <w:r w:rsidR="00CC2D15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2</w:t>
      </w:r>
      <w:r w:rsidR="00CC2D15"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分）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小凡同学在做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观察水的沸腾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</w:t>
      </w:r>
    </w:p>
    <w:p w:rsidR="00DC2BC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24130</wp:posOffset>
            </wp:positionV>
            <wp:extent cx="5114925" cy="1343025"/>
            <wp:effectExtent l="19050" t="0" r="9525" b="0"/>
            <wp:wrapSquare wrapText="bothSides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）他的操作如图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所示，其中错误之处是</w:t>
      </w:r>
      <w:r>
        <w:rPr>
          <w:color w:val="000000"/>
          <w:lang w:eastAsia="zh-CN"/>
        </w:rPr>
        <w:t>________ </w:t>
      </w:r>
      <w:r w:rsidR="00CC2D15">
        <w:rPr>
          <w:color w:val="000000"/>
          <w:lang w:eastAsia="zh-CN"/>
        </w:rPr>
        <w:t>。</w:t>
      </w:r>
    </w:p>
    <w:p w:rsidR="00DC2BC0" w:rsidRPr="00CC2D1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）纠正错误后，水沸腾时温度计示数如图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所示，为　</w:t>
      </w:r>
      <w:r>
        <w:rPr>
          <w:color w:val="000000"/>
          <w:lang w:eastAsia="zh-CN"/>
        </w:rPr>
        <w:t>________ ℃</w:t>
      </w:r>
      <w:r>
        <w:rPr>
          <w:color w:val="000000"/>
          <w:lang w:eastAsia="zh-CN"/>
        </w:rPr>
        <w:t>，说明此时气压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个标准大气压</w:t>
      </w:r>
      <w:r w:rsidR="00CC2D15">
        <w:rPr>
          <w:color w:val="000000"/>
          <w:lang w:eastAsia="zh-CN"/>
        </w:rPr>
        <w:t>。</w:t>
      </w:r>
    </w:p>
    <w:p w:rsidR="00DC2BC0" w:rsidRPr="00CC2D1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）分析图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所示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，可知水在沸腾过程中温度的特点是</w:t>
      </w:r>
      <w:r>
        <w:rPr>
          <w:color w:val="000000"/>
          <w:lang w:eastAsia="zh-CN"/>
        </w:rPr>
        <w:t>________ </w:t>
      </w:r>
      <w:r w:rsidR="00CC2D15">
        <w:rPr>
          <w:color w:val="000000"/>
          <w:lang w:eastAsia="zh-CN"/>
        </w:rPr>
        <w:t>。</w:t>
      </w:r>
    </w:p>
    <w:p w:rsidR="00DC2BC0" w:rsidRPr="00CC2D1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）某实验小组观察到图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所示的两种情景，你认为哪一种是水沸腾时的情景</w:t>
      </w:r>
      <w:r>
        <w:rPr>
          <w:color w:val="000000"/>
          <w:lang w:eastAsia="zh-CN"/>
        </w:rPr>
        <w:t>________ </w:t>
      </w:r>
      <w:r w:rsidR="00CC2D15">
        <w:rPr>
          <w:color w:val="000000"/>
          <w:lang w:eastAsia="zh-CN"/>
        </w:rPr>
        <w:t>。</w:t>
      </w:r>
    </w:p>
    <w:p w:rsidR="00DC2BC0" w:rsidRPr="00CC2D1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）为了减少从开始加热到沸腾时的时间，可以采取哪些措施：</w:t>
      </w:r>
      <w:r>
        <w:rPr>
          <w:color w:val="000000"/>
          <w:lang w:eastAsia="zh-CN"/>
        </w:rPr>
        <w:t>________  </w:t>
      </w:r>
      <w:r w:rsidR="00CC2D15">
        <w:rPr>
          <w:color w:val="000000"/>
          <w:lang w:eastAsia="zh-CN"/>
        </w:rPr>
        <w:t>。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）在探究结束后，四位同学分别交流展示了自己所绘制的水的温度和时间关系的曲线，如图所示．其中能正确反映研究水沸腾过程中温度随时间变化关系的是</w:t>
      </w:r>
      <w:r>
        <w:rPr>
          <w:color w:val="000000"/>
          <w:lang w:eastAsia="zh-CN"/>
        </w:rPr>
        <w:t>________ </w:t>
      </w:r>
      <w:r w:rsidR="00CC2D15">
        <w:rPr>
          <w:color w:val="000000"/>
          <w:lang w:eastAsia="zh-CN"/>
        </w:rPr>
        <w:t>。</w:t>
      </w:r>
    </w:p>
    <w:p w:rsidR="00DC2BC0">
      <w:pPr>
        <w:spacing w:after="0"/>
        <w:rPr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10160</wp:posOffset>
            </wp:positionV>
            <wp:extent cx="4514850" cy="1171575"/>
            <wp:effectExtent l="19050" t="0" r="0" b="0"/>
            <wp:wrapSquare wrapText="bothSides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​</w:t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）小明得出水沸腾条件：达到沸点且继续吸热，但他发现撤掉酒精灯时，烧杯内的水没有立即停止沸腾，你认为可能的原因</w:t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>________ </w:t>
      </w:r>
      <w:r w:rsidR="00CC2D15">
        <w:rPr>
          <w:color w:val="000000"/>
          <w:lang w:eastAsia="zh-CN"/>
        </w:rPr>
        <w:t>。</w:t>
      </w:r>
    </w:p>
    <w:p w:rsidR="00CC2D15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观察下图，进行回答：</w:t>
      </w:r>
    </w:p>
    <w:p w:rsidR="00DC2BC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413385</wp:posOffset>
            </wp:positionH>
            <wp:positionV relativeFrom="paragraph">
              <wp:posOffset>105410</wp:posOffset>
            </wp:positionV>
            <wp:extent cx="4924425" cy="1184275"/>
            <wp:effectExtent l="19050" t="0" r="9525" b="0"/>
            <wp:wrapSquare wrapText="bothSides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所示，用薄塑料片在甲、乙两把塑料梳子的齿上用同样的速度分别划一次，则图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声音尖利，图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甲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乙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音调低。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）在如图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所示实验中，逐渐抽出罩内空气，听到闹钟的声音逐渐变小，说明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是某住宅小区内的场景图中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是禁鸣标志，禁鸣是在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处控制</w:t>
      </w:r>
      <w:r>
        <w:rPr>
          <w:color w:val="000000"/>
          <w:lang w:eastAsia="zh-CN"/>
        </w:rPr>
        <w:t>噪声；图中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是汽车限速标志，按规定汽车通过</w:t>
      </w:r>
      <w:r>
        <w:rPr>
          <w:color w:val="000000"/>
          <w:lang w:eastAsia="zh-CN"/>
        </w:rPr>
        <w:t>120m</w:t>
      </w:r>
      <w:r>
        <w:rPr>
          <w:color w:val="000000"/>
          <w:lang w:eastAsia="zh-CN"/>
        </w:rPr>
        <w:t>小区，汽车在小区内至少需要</w:t>
      </w:r>
      <w:r>
        <w:rPr>
          <w:color w:val="000000"/>
          <w:lang w:eastAsia="zh-CN"/>
        </w:rPr>
        <w:t>________s</w:t>
      </w:r>
      <w:r>
        <w:rPr>
          <w:color w:val="000000"/>
          <w:lang w:eastAsia="zh-CN"/>
        </w:rPr>
        <w:t>：图中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是摄像头，它的内部有光学元件，其作用相当于凸透镜，小区内的景物通过它所成像的性质是倒立、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像。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某一同学学习机械效率时做了下面的实验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61595</wp:posOffset>
            </wp:positionV>
            <wp:extent cx="723900" cy="1457325"/>
            <wp:effectExtent l="19050" t="0" r="0" b="0"/>
            <wp:wrapSquare wrapText="bothSides"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）根据如图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所示装置，用弹簧测力计</w:t>
      </w:r>
      <w:r>
        <w:rPr>
          <w:color w:val="000000"/>
          <w:lang w:eastAsia="zh-CN"/>
        </w:rPr>
        <w:t>将钩码缓慢</w:t>
      </w:r>
      <w:r>
        <w:rPr>
          <w:color w:val="000000"/>
          <w:lang w:eastAsia="zh-CN"/>
        </w:rPr>
        <w:t>地提升</w:t>
      </w:r>
      <w:r>
        <w:rPr>
          <w:color w:val="000000"/>
          <w:lang w:eastAsia="zh-CN"/>
        </w:rPr>
        <w:t>40cm</w:t>
      </w:r>
      <w:r>
        <w:rPr>
          <w:color w:val="000000"/>
          <w:lang w:eastAsia="zh-CN"/>
        </w:rPr>
        <w:t>，测力计示数为</w:t>
      </w:r>
      <w:r>
        <w:rPr>
          <w:color w:val="000000"/>
          <w:lang w:eastAsia="zh-CN"/>
        </w:rPr>
        <w:t>2N</w:t>
      </w:r>
      <w:r>
        <w:rPr>
          <w:color w:val="000000"/>
          <w:lang w:eastAsia="zh-CN"/>
        </w:rPr>
        <w:t>，该过程拉力所做的功</w:t>
      </w:r>
      <w:r>
        <w:rPr>
          <w:color w:val="000000"/>
          <w:lang w:eastAsia="zh-CN"/>
        </w:rPr>
        <w:t>________ J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）根据如图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所示装置，用弹簧测力计并借助一个动滑轮将同样</w:t>
      </w:r>
      <w:r>
        <w:rPr>
          <w:color w:val="000000"/>
          <w:lang w:eastAsia="zh-CN"/>
        </w:rPr>
        <w:t>的钩码缓慢</w:t>
      </w:r>
      <w:r>
        <w:rPr>
          <w:color w:val="000000"/>
          <w:lang w:eastAsia="zh-CN"/>
        </w:rPr>
        <w:t>地提升</w:t>
      </w:r>
      <w:r>
        <w:rPr>
          <w:color w:val="000000"/>
          <w:lang w:eastAsia="zh-CN"/>
        </w:rPr>
        <w:t>40cm</w:t>
      </w:r>
      <w:r>
        <w:rPr>
          <w:color w:val="000000"/>
          <w:lang w:eastAsia="zh-CN"/>
        </w:rPr>
        <w:t>，该过程拉力的功为</w:t>
      </w:r>
      <w:r>
        <w:rPr>
          <w:color w:val="000000"/>
          <w:lang w:eastAsia="zh-CN"/>
        </w:rPr>
        <w:t>0.96J</w:t>
      </w:r>
      <w:r>
        <w:rPr>
          <w:color w:val="000000"/>
          <w:lang w:eastAsia="zh-CN"/>
        </w:rPr>
        <w:t>，则测力计的示数应为</w:t>
      </w:r>
      <w:r>
        <w:rPr>
          <w:color w:val="000000"/>
          <w:lang w:eastAsia="zh-CN"/>
        </w:rPr>
        <w:t>________ N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）实验结果表明，使用动滑轮</w:t>
      </w:r>
      <w:r>
        <w:rPr>
          <w:color w:val="000000"/>
          <w:u w:val="single"/>
          <w:lang w:eastAsia="zh-CN"/>
        </w:rPr>
        <w:t xml:space="preserve">       </w:t>
      </w:r>
      <w:r>
        <w:rPr>
          <w:color w:val="000000"/>
          <w:lang w:eastAsia="zh-CN"/>
        </w:rPr>
        <w:t xml:space="preserve"> 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 </w:t>
      </w:r>
    </w:p>
    <w:p w:rsidR="00DC2BC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既省力又少做功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虽省力但多做功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既不省力又多做功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虽不省力但少做功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）实验过程中为什么两次都要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缓慢地提升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呢？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________</w:t>
      </w:r>
      <w:r w:rsidR="00CC2D15">
        <w:rPr>
          <w:color w:val="000000"/>
          <w:lang w:eastAsia="zh-CN"/>
        </w:rPr>
        <w:t>。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同学们在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探究小灯泡的亮度与功率的关系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实验中，所用电源电压为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，灯泡的额定电压</w:t>
      </w:r>
      <w:r>
        <w:rPr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=3.8V</w:t>
      </w:r>
      <w:r>
        <w:rPr>
          <w:color w:val="000000"/>
          <w:lang w:eastAsia="zh-CN"/>
        </w:rPr>
        <w:t>，额定功率在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1.5W</w:t>
      </w:r>
      <w:r>
        <w:rPr>
          <w:color w:val="000000"/>
          <w:lang w:eastAsia="zh-CN"/>
        </w:rPr>
        <w:t>的范围内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29210</wp:posOffset>
            </wp:positionV>
            <wp:extent cx="4972050" cy="1562100"/>
            <wp:effectExtent l="19050" t="0" r="0" b="0"/>
            <wp:wrapSquare wrapText="bothSides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）按图甲所示的电路图，请你用笔画线代替导线将图乙的电路补充完整</w:t>
      </w:r>
      <w:r w:rsidR="00CC2D15">
        <w:rPr>
          <w:color w:val="000000"/>
          <w:lang w:eastAsia="zh-CN"/>
        </w:rPr>
        <w:t>。</w:t>
      </w:r>
      <w:r w:rsidR="00CC2D15">
        <w:rPr>
          <w:rFonts w:hint="eastAsia"/>
          <w:color w:val="000000"/>
          <w:u w:val="single"/>
          <w:lang w:eastAsia="zh-CN"/>
        </w:rPr>
        <w:t xml:space="preserve">         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）小杜同学在实验过程中，将滑动变阻器的滑片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缓慢向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端移动，小灯泡的实际功率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）；同时观察到小灯泡的亮度将变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暗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）另一组的小张同学在实验过程中发现电流表、电压表示数如图丙所示，经分析造成这种现象的原因是</w:t>
      </w:r>
      <w:r>
        <w:rPr>
          <w:color w:val="000000"/>
          <w:lang w:eastAsia="zh-CN"/>
        </w:rPr>
        <w:t>________</w:t>
      </w:r>
      <w:r w:rsidR="00CC2D15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C2BC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五、计算题（</w:t>
      </w:r>
      <w:r w:rsidR="00CC2D15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 w:rsidR="00CC2D15"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10</w:t>
      </w:r>
      <w:r w:rsidR="00CC2D15">
        <w:rPr>
          <w:rFonts w:hint="eastAsia"/>
          <w:b/>
          <w:bCs/>
          <w:sz w:val="24"/>
          <w:szCs w:val="24"/>
          <w:lang w:eastAsia="zh-CN"/>
        </w:rPr>
        <w:t>分，</w:t>
      </w:r>
      <w:r w:rsidR="00CC2D15"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5</w:t>
      </w:r>
      <w:r w:rsidR="00CC2D15">
        <w:rPr>
          <w:rFonts w:hint="eastAsia"/>
          <w:b/>
          <w:bCs/>
          <w:sz w:val="24"/>
          <w:szCs w:val="24"/>
          <w:lang w:eastAsia="zh-CN"/>
        </w:rPr>
        <w:t>、</w:t>
      </w:r>
      <w:r w:rsidR="00CC2D15">
        <w:rPr>
          <w:rFonts w:hint="eastAsia"/>
          <w:b/>
          <w:bCs/>
          <w:sz w:val="24"/>
          <w:szCs w:val="24"/>
          <w:lang w:eastAsia="zh-CN"/>
        </w:rPr>
        <w:t>26</w:t>
      </w:r>
      <w:r w:rsidR="00CC2D15">
        <w:rPr>
          <w:rFonts w:hint="eastAsia"/>
          <w:b/>
          <w:bCs/>
          <w:sz w:val="24"/>
          <w:szCs w:val="24"/>
          <w:lang w:eastAsia="zh-CN"/>
        </w:rPr>
        <w:t>题各</w:t>
      </w:r>
      <w:r w:rsidR="006438A0">
        <w:rPr>
          <w:rFonts w:hint="eastAsia"/>
          <w:b/>
          <w:bCs/>
          <w:sz w:val="24"/>
          <w:szCs w:val="24"/>
          <w:lang w:eastAsia="zh-CN"/>
        </w:rPr>
        <w:t>12</w:t>
      </w:r>
      <w:r w:rsidR="00CC2D15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6438A0"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  <w:lang w:eastAsia="zh-CN"/>
        </w:rPr>
        <w:t>分）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天然气是一种热值高、污染小的清洁能源，完全燃烧</w:t>
      </w:r>
      <w:r>
        <w:rPr>
          <w:color w:val="000000"/>
          <w:lang w:eastAsia="zh-CN"/>
        </w:rPr>
        <w:t>0.042m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的天然气放出多少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的热量？若这些热量完全被水吸收，能使多少</w:t>
      </w:r>
      <w:r>
        <w:rPr>
          <w:color w:val="000000"/>
          <w:lang w:eastAsia="zh-CN"/>
        </w:rPr>
        <w:t>kg</w:t>
      </w:r>
      <w:r>
        <w:rPr>
          <w:color w:val="000000"/>
          <w:lang w:eastAsia="zh-CN"/>
        </w:rPr>
        <w:t>的水温度升高</w:t>
      </w:r>
      <w:r>
        <w:rPr>
          <w:color w:val="000000"/>
          <w:lang w:eastAsia="zh-CN"/>
        </w:rPr>
        <w:t>50℃</w:t>
      </w:r>
      <w:r>
        <w:rPr>
          <w:color w:val="000000"/>
          <w:lang w:eastAsia="zh-CN"/>
        </w:rPr>
        <w:t>？</w:t>
      </w:r>
      <w:r>
        <w:rPr>
          <w:color w:val="000000"/>
          <w:lang w:eastAsia="zh-CN"/>
        </w:rPr>
        <w:t>【水的比热容</w:t>
      </w:r>
      <w:r>
        <w:rPr>
          <w:color w:val="000000"/>
          <w:lang w:eastAsia="zh-CN"/>
        </w:rPr>
        <w:t>c=4.2×10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kg•℃</w:t>
      </w:r>
      <w:r>
        <w:rPr>
          <w:color w:val="000000"/>
          <w:lang w:eastAsia="zh-CN"/>
        </w:rPr>
        <w:t>），天然气的热值取</w:t>
      </w:r>
      <w:r>
        <w:rPr>
          <w:color w:val="000000"/>
          <w:lang w:eastAsia="zh-CN"/>
        </w:rPr>
        <w:t>q=4×10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】</w:t>
      </w:r>
      <w:r>
        <w:rPr>
          <w:color w:val="000000"/>
          <w:lang w:eastAsia="zh-CN"/>
        </w:rPr>
        <w:t xml:space="preserve">    </w:t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一辆满载物资的总重为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）的运输车，沿</w:t>
      </w:r>
      <w:r>
        <w:rPr>
          <w:color w:val="000000"/>
          <w:lang w:eastAsia="zh-CN"/>
        </w:rPr>
        <w:t>ABCD</w:t>
      </w:r>
      <w:r>
        <w:rPr>
          <w:color w:val="000000"/>
          <w:lang w:eastAsia="zh-CN"/>
        </w:rPr>
        <w:t>路线从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处到达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处，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段与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段高度差为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），如图甲所示。在整个过程中，汽车以恒定速度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m/s</w:t>
      </w:r>
      <w:r>
        <w:rPr>
          <w:color w:val="000000"/>
          <w:lang w:eastAsia="zh-CN"/>
        </w:rPr>
        <w:t>）运动，在</w:t>
      </w:r>
      <w:r>
        <w:rPr>
          <w:color w:val="000000"/>
          <w:lang w:eastAsia="zh-CN"/>
        </w:rPr>
        <w:t>t=0</w:t>
      </w:r>
      <w:r>
        <w:rPr>
          <w:color w:val="000000"/>
          <w:lang w:eastAsia="zh-CN"/>
        </w:rPr>
        <w:t>时经过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处，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时经过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处，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时经过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处，汽车牵引力的功率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随时间变化的关系可简化为图乙所示（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均为已知量）。则：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1042035</wp:posOffset>
            </wp:positionV>
            <wp:extent cx="3581400" cy="1000125"/>
            <wp:effectExtent l="19050" t="0" r="0" b="0"/>
            <wp:wrapSquare wrapText="bothSides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br/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①AB</w:t>
      </w:r>
      <w:r>
        <w:rPr>
          <w:color w:val="000000"/>
          <w:lang w:eastAsia="zh-CN"/>
        </w:rPr>
        <w:t>段长度为多少？（请用已知量表示）；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试计算，比较汽车在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段和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段运动时牵引力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BC</w:t>
      </w:r>
      <w:r>
        <w:rPr>
          <w:color w:val="000000"/>
          <w:lang w:eastAsia="zh-CN"/>
        </w:rPr>
        <w:t>的大小；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汽车沿斜坡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段运动时牵引力所做的功为多少（请用已知量表示）。</w:t>
      </w:r>
      <w:r>
        <w:rPr>
          <w:color w:val="000000"/>
          <w:lang w:eastAsia="zh-CN"/>
        </w:rPr>
        <w:t xml:space="preserve">    </w:t>
      </w: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>
      <w:pPr>
        <w:spacing w:after="0"/>
        <w:rPr>
          <w:rFonts w:hint="eastAsia"/>
          <w:color w:val="000000"/>
          <w:lang w:eastAsia="zh-CN"/>
        </w:rPr>
      </w:pPr>
    </w:p>
    <w:p w:rsidR="00CC2D15" w:rsidRPr="00CC2D15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4328160</wp:posOffset>
            </wp:positionH>
            <wp:positionV relativeFrom="paragraph">
              <wp:posOffset>287655</wp:posOffset>
            </wp:positionV>
            <wp:extent cx="1543050" cy="1085850"/>
            <wp:effectExtent l="19050" t="0" r="0" b="0"/>
            <wp:wrapSquare wrapText="bothSides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485">
        <w:rPr>
          <w:color w:val="000000"/>
          <w:lang w:eastAsia="zh-CN"/>
        </w:rPr>
        <w:t>2</w:t>
      </w:r>
      <w:r w:rsidR="00DC4485">
        <w:rPr>
          <w:rFonts w:hint="eastAsia"/>
          <w:color w:val="000000"/>
          <w:lang w:eastAsia="zh-CN"/>
        </w:rPr>
        <w:t>6</w:t>
      </w:r>
      <w:r w:rsidR="00DC4485">
        <w:rPr>
          <w:color w:val="000000"/>
          <w:lang w:eastAsia="zh-CN"/>
        </w:rPr>
        <w:t>.</w:t>
      </w:r>
      <w:r w:rsidR="00DC4485">
        <w:rPr>
          <w:color w:val="000000"/>
          <w:lang w:eastAsia="zh-CN"/>
        </w:rPr>
        <w:t>如图，电源电压恒定，小灯泡有</w:t>
      </w:r>
      <w:r w:rsidR="00DC4485">
        <w:rPr>
          <w:color w:val="000000"/>
          <w:lang w:eastAsia="zh-CN"/>
        </w:rPr>
        <w:t>“6V  3W”</w:t>
      </w:r>
      <w:r w:rsidR="00DC4485">
        <w:rPr>
          <w:color w:val="000000"/>
          <w:lang w:eastAsia="zh-CN"/>
        </w:rPr>
        <w:t>字样，定值电阻</w:t>
      </w:r>
      <w:r w:rsidR="00DC4485">
        <w:rPr>
          <w:color w:val="000000"/>
          <w:lang w:eastAsia="zh-CN"/>
        </w:rPr>
        <w:t>R</w:t>
      </w:r>
      <w:r w:rsidR="00DC4485">
        <w:rPr>
          <w:color w:val="000000"/>
          <w:vertAlign w:val="subscript"/>
          <w:lang w:eastAsia="zh-CN"/>
        </w:rPr>
        <w:t>2</w:t>
      </w:r>
      <w:r w:rsidR="00DC4485">
        <w:rPr>
          <w:color w:val="000000"/>
          <w:lang w:eastAsia="zh-CN"/>
        </w:rPr>
        <w:t>的阻值为</w:t>
      </w:r>
      <w:r w:rsidR="00DC4485">
        <w:rPr>
          <w:color w:val="000000"/>
          <w:lang w:eastAsia="zh-CN"/>
        </w:rPr>
        <w:t>10</w:t>
      </w:r>
      <w:r w:rsidR="00DC4485">
        <w:rPr>
          <w:color w:val="000000"/>
        </w:rPr>
        <w:t>Ω</w:t>
      </w:r>
      <w:r w:rsidR="00DC4485">
        <w:rPr>
          <w:color w:val="000000"/>
          <w:lang w:eastAsia="zh-CN"/>
        </w:rPr>
        <w:t>，</w:t>
      </w:r>
      <w:r w:rsidR="00DC4485">
        <w:rPr>
          <w:color w:val="000000"/>
          <w:lang w:eastAsia="zh-CN"/>
        </w:rPr>
        <w:t>R</w:t>
      </w:r>
      <w:r w:rsidR="00DC4485">
        <w:rPr>
          <w:color w:val="000000"/>
          <w:vertAlign w:val="subscript"/>
          <w:lang w:eastAsia="zh-CN"/>
        </w:rPr>
        <w:t>1</w:t>
      </w:r>
      <w:r w:rsidR="00DC4485">
        <w:rPr>
          <w:color w:val="000000"/>
          <w:lang w:eastAsia="zh-CN"/>
        </w:rPr>
        <w:t>为滑动变阻器，开关</w:t>
      </w:r>
      <w:r w:rsidR="00DC4485">
        <w:rPr>
          <w:color w:val="000000"/>
          <w:lang w:eastAsia="zh-CN"/>
        </w:rPr>
        <w:t>S</w:t>
      </w:r>
      <w:r w:rsidR="00DC4485">
        <w:rPr>
          <w:color w:val="000000"/>
          <w:vertAlign w:val="subscript"/>
          <w:lang w:eastAsia="zh-CN"/>
        </w:rPr>
        <w:t>1</w:t>
      </w:r>
      <w:r w:rsidR="00DC4485">
        <w:rPr>
          <w:color w:val="000000"/>
          <w:lang w:eastAsia="zh-CN"/>
        </w:rPr>
        <w:t>、</w:t>
      </w:r>
      <w:r w:rsidR="00DC4485">
        <w:rPr>
          <w:color w:val="000000"/>
          <w:lang w:eastAsia="zh-CN"/>
        </w:rPr>
        <w:t>S</w:t>
      </w:r>
      <w:r w:rsidR="00DC4485">
        <w:rPr>
          <w:color w:val="000000"/>
          <w:vertAlign w:val="subscript"/>
          <w:lang w:eastAsia="zh-CN"/>
        </w:rPr>
        <w:t>2</w:t>
      </w:r>
      <w:r w:rsidR="00DC4485">
        <w:rPr>
          <w:color w:val="000000"/>
          <w:lang w:eastAsia="zh-CN"/>
        </w:rPr>
        <w:t>都闭合时，</w:t>
      </w:r>
      <w:r w:rsidR="00DC4485">
        <w:rPr>
          <w:color w:val="000000"/>
          <w:lang w:eastAsia="zh-CN"/>
        </w:rPr>
        <w:t>L</w:t>
      </w:r>
      <w:r w:rsidR="00DC4485">
        <w:rPr>
          <w:color w:val="000000"/>
          <w:lang w:eastAsia="zh-CN"/>
        </w:rPr>
        <w:t>恰好正常发光，电流表示数为</w:t>
      </w:r>
      <w:r w:rsidR="00DC4485">
        <w:rPr>
          <w:color w:val="000000"/>
          <w:lang w:eastAsia="zh-CN"/>
        </w:rPr>
        <w:t>1.1A</w:t>
      </w:r>
      <w:r w:rsidR="00DC4485">
        <w:rPr>
          <w:color w:val="000000"/>
          <w:lang w:eastAsia="zh-CN"/>
        </w:rPr>
        <w:t>．求：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）小灯泡正常发光时的电阻；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内消耗的电能；</w:t>
      </w:r>
      <w:r>
        <w:rPr>
          <w:color w:val="000000"/>
          <w:lang w:eastAsia="zh-CN"/>
        </w:rPr>
        <w:t xml:space="preserve"> 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都断开，调节滑片使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电功率的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的电功率。</w:t>
      </w:r>
      <w:r>
        <w:rPr>
          <w:color w:val="000000"/>
          <w:lang w:eastAsia="zh-CN"/>
        </w:rPr>
        <w:t xml:space="preserve">    </w:t>
      </w:r>
    </w:p>
    <w:p w:rsidR="00DC2BC0">
      <w:pPr>
        <w:rPr>
          <w:lang w:eastAsia="zh-CN"/>
        </w:rPr>
      </w:pPr>
      <w:r>
        <w:rPr>
          <w:lang w:eastAsia="zh-CN"/>
        </w:rPr>
        <w:br w:type="page"/>
      </w:r>
    </w:p>
    <w:p w:rsidR="00DC2BC0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 w:rsidR="00DC4485">
        <w:rPr>
          <w:b/>
          <w:bCs/>
          <w:sz w:val="28"/>
          <w:szCs w:val="28"/>
          <w:lang w:eastAsia="zh-CN"/>
        </w:rPr>
        <w:t>答案</w:t>
      </w:r>
    </w:p>
    <w:p w:rsidR="00DC2BC0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单选题</w:t>
      </w:r>
      <w:r>
        <w:rPr>
          <w:lang w:eastAsia="zh-CN"/>
        </w:rPr>
        <w:t xml:space="preserve"> </w:t>
      </w:r>
    </w:p>
    <w:p w:rsidR="00DC2BC0">
      <w:pPr>
        <w:spacing w:after="0"/>
      </w:pPr>
      <w:r>
        <w:rPr>
          <w:color w:val="000000"/>
        </w:rPr>
        <w:t>1.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2.</w:t>
      </w:r>
      <w:r>
        <w:rPr>
          <w:color w:val="000000"/>
        </w:rPr>
        <w:t xml:space="preserve"> </w:t>
      </w:r>
      <w:r>
        <w:rPr>
          <w:color w:val="000000"/>
        </w:rPr>
        <w:t xml:space="preserve">C   </w:t>
      </w:r>
      <w:r>
        <w:rPr>
          <w:color w:val="000000"/>
        </w:rPr>
        <w:t>3.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4.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6.</w:t>
      </w:r>
      <w:r>
        <w:rPr>
          <w:color w:val="000000"/>
        </w:rPr>
        <w:t xml:space="preserve"> C   </w:t>
      </w:r>
      <w:r>
        <w:rPr>
          <w:color w:val="000000"/>
        </w:rPr>
        <w:t>7.</w:t>
      </w:r>
      <w:r>
        <w:rPr>
          <w:color w:val="000000"/>
        </w:rPr>
        <w:t xml:space="preserve">D  </w:t>
      </w:r>
      <w:r>
        <w:rPr>
          <w:color w:val="000000"/>
        </w:rPr>
        <w:t>8.</w:t>
      </w:r>
      <w:r>
        <w:rPr>
          <w:color w:val="000000"/>
        </w:rPr>
        <w:t>B</w:t>
      </w:r>
      <w:r>
        <w:rPr>
          <w:color w:val="000000"/>
        </w:rPr>
        <w:t xml:space="preserve">  </w:t>
      </w: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 xml:space="preserve">D   </w:t>
      </w:r>
      <w:r>
        <w:rPr>
          <w:color w:val="000000"/>
        </w:rPr>
        <w:t>10.</w:t>
      </w:r>
      <w:r>
        <w:rPr>
          <w:color w:val="000000"/>
        </w:rPr>
        <w:t xml:space="preserve"> A   </w:t>
      </w:r>
      <w:r>
        <w:rPr>
          <w:color w:val="000000"/>
        </w:rPr>
        <w:t>11</w:t>
      </w:r>
      <w:r>
        <w:rPr>
          <w:color w:val="000000"/>
        </w:rPr>
        <w:t>.</w:t>
      </w:r>
      <w:r>
        <w:rPr>
          <w:color w:val="000000"/>
        </w:rPr>
        <w:t xml:space="preserve">D  </w:t>
      </w:r>
      <w:r>
        <w:rPr>
          <w:color w:val="000000"/>
        </w:rPr>
        <w:t>12</w:t>
      </w:r>
      <w:r>
        <w:rPr>
          <w:color w:val="000000"/>
        </w:rPr>
        <w:t>.</w:t>
      </w:r>
      <w:r>
        <w:rPr>
          <w:color w:val="000000"/>
        </w:rPr>
        <w:t xml:space="preserve"> B   </w:t>
      </w:r>
    </w:p>
    <w:p w:rsidR="00DC2BC0">
      <w:pPr>
        <w:rPr>
          <w:lang w:eastAsia="zh-CN"/>
        </w:rPr>
      </w:pPr>
      <w:r>
        <w:rPr>
          <w:lang w:eastAsia="zh-CN"/>
        </w:rPr>
        <w:t>二</w:t>
      </w:r>
      <w:r>
        <w:rPr>
          <w:rFonts w:hint="eastAsia"/>
          <w:lang w:eastAsia="zh-CN"/>
        </w:rPr>
        <w:t>.</w:t>
      </w:r>
      <w:r w:rsidR="00DC4485">
        <w:rPr>
          <w:lang w:eastAsia="zh-CN"/>
        </w:rPr>
        <w:t>填空题</w:t>
      </w:r>
      <w:r w:rsidR="00DC4485">
        <w:rPr>
          <w:lang w:eastAsia="zh-CN"/>
        </w:rPr>
        <w:t xml:space="preserve">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 xml:space="preserve"> 4</w:t>
      </w:r>
      <w:r>
        <w:rPr>
          <w:color w:val="000000"/>
          <w:lang w:eastAsia="zh-CN"/>
        </w:rPr>
        <w:t>时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 xml:space="preserve">  </w:t>
      </w:r>
      <w:r w:rsidR="006438A0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 xml:space="preserve">N  </w:t>
      </w:r>
      <w:r w:rsidR="006438A0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36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340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1.0×10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的水的质量是</w:t>
      </w:r>
      <w:r>
        <w:rPr>
          <w:color w:val="000000"/>
          <w:lang w:eastAsia="zh-CN"/>
        </w:rPr>
        <w:t>1×10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kg</w:t>
      </w:r>
      <w:r>
        <w:rPr>
          <w:color w:val="000000"/>
          <w:lang w:eastAsia="zh-CN"/>
        </w:rPr>
        <w:t>；天平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1200  </w:t>
      </w:r>
      <w:r>
        <w:rPr>
          <w:rFonts w:hint="eastAsia"/>
          <w:lang w:eastAsia="zh-CN"/>
        </w:rPr>
        <w:t xml:space="preserve">      </w:t>
      </w: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7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虚；小于；沉底；不变；</w:t>
      </w:r>
      <w:r>
        <w:rPr>
          <w:noProof/>
          <w:lang w:eastAsia="zh-CN"/>
        </w:rPr>
        <w:drawing>
          <wp:inline distT="0" distB="0" distL="0" distR="0">
            <wp:extent cx="190983" cy="324676"/>
            <wp:effectExtent l="0" t="0" r="0" b="0"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 xml:space="preserve">  </w:t>
      </w:r>
    </w:p>
    <w:p w:rsidR="00DC2BC0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DC2BC0" w:rsidRPr="006438A0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rFonts w:hint="eastAsia"/>
          <w:color w:val="000000"/>
          <w:lang w:eastAsia="zh-CN"/>
        </w:rPr>
        <w:t>8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如图所示：</w:t>
      </w:r>
      <w:r w:rsidR="006438A0">
        <w:rPr>
          <w:rFonts w:hint="eastAsia"/>
          <w:color w:val="000000"/>
          <w:lang w:eastAsia="zh-CN"/>
        </w:rPr>
        <w:t xml:space="preserve">               </w:t>
      </w:r>
      <w:r>
        <w:rPr>
          <w:rFonts w:hint="eastAsia"/>
          <w:color w:val="000000"/>
          <w:lang w:eastAsia="zh-CN"/>
        </w:rPr>
        <w:t>19</w:t>
      </w:r>
      <w:r w:rsidR="006438A0">
        <w:rPr>
          <w:color w:val="000000"/>
          <w:lang w:eastAsia="zh-CN"/>
        </w:rPr>
        <w:t>.</w:t>
      </w:r>
      <w:r w:rsidR="006438A0">
        <w:rPr>
          <w:color w:val="000000"/>
          <w:lang w:eastAsia="zh-CN"/>
        </w:rPr>
        <w:t>如图所示：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>
            <wp:extent cx="926262" cy="983564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  <w:r>
        <w:rPr>
          <w:color w:val="000000"/>
          <w:lang w:eastAsia="zh-CN"/>
        </w:rPr>
        <w:t xml:space="preserve">  </w:t>
      </w:r>
      <w:r w:rsidR="006438A0">
        <w:rPr>
          <w:rFonts w:hint="eastAsia"/>
          <w:noProof/>
          <w:lang w:eastAsia="zh-CN"/>
        </w:rPr>
        <w:t xml:space="preserve">         </w:t>
      </w:r>
      <w:r>
        <w:rPr>
          <w:noProof/>
          <w:lang w:eastAsia="zh-CN"/>
        </w:rPr>
        <w:drawing>
          <wp:inline distT="0" distB="0" distL="0" distR="0">
            <wp:extent cx="1155446" cy="1308227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BC0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实验题</w:t>
      </w:r>
      <w:r>
        <w:rPr>
          <w:lang w:eastAsia="zh-CN"/>
        </w:rPr>
        <w:t xml:space="preserve"> </w:t>
      </w:r>
    </w:p>
    <w:p w:rsidR="00DC2BC0" w:rsidRPr="006438A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0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）温度计接触烧杯底部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&lt;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）继续吸热，但是温度保持不变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）（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）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）减少水的质量、提高水的初温</w:t>
      </w:r>
      <w:r>
        <w:rPr>
          <w:color w:val="000000"/>
          <w:lang w:eastAsia="zh-CN"/>
        </w:rPr>
        <w:t xml:space="preserve"> , </w:t>
      </w:r>
      <w:r>
        <w:rPr>
          <w:color w:val="000000"/>
          <w:lang w:eastAsia="zh-CN"/>
        </w:rPr>
        <w:t>加盖、调大酒精灯的火焰等方法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）铁圈和石棉网的温度高于水的沸点，水能继续吸热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）乙</w:t>
      </w:r>
      <w:r>
        <w:rPr>
          <w:color w:val="000000"/>
          <w:lang w:eastAsia="zh-CN"/>
        </w:rPr>
        <w:t>；甲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）声音不能在真空中传播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）声源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86.4</w:t>
      </w:r>
      <w:r>
        <w:rPr>
          <w:color w:val="000000"/>
          <w:lang w:eastAsia="zh-CN"/>
        </w:rPr>
        <w:t>；缩小</w:t>
      </w:r>
      <w:r>
        <w:rPr>
          <w:color w:val="000000"/>
          <w:lang w:eastAsia="zh-CN"/>
        </w:rPr>
        <w:t>；实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0.8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1.2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）缓慢提升，使得拉力等于弹簧测力计的示数，便于测量拉力大小</w:t>
      </w:r>
      <w:r>
        <w:rPr>
          <w:color w:val="000000"/>
          <w:lang w:eastAsia="zh-CN"/>
        </w:rPr>
        <w:t xml:space="preserve"> 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3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）解：如图所示：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95234" cy="1069505"/>
            <wp:effectExtent l="0" t="0" r="0" b="0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）变大；亮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）电压表量程接错，误以为接的是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>15V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实际接</w:t>
      </w:r>
      <w:r>
        <w:rPr>
          <w:color w:val="000000"/>
          <w:lang w:eastAsia="zh-CN"/>
        </w:rPr>
        <w:t>了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～</w:t>
      </w:r>
      <w:r>
        <w:rPr>
          <w:color w:val="000000"/>
          <w:lang w:eastAsia="zh-CN"/>
        </w:rPr>
        <w:t xml:space="preserve">3  </w:t>
      </w:r>
    </w:p>
    <w:p w:rsidR="00DC2BC0">
      <w:pPr>
        <w:rPr>
          <w:lang w:eastAsia="zh-CN"/>
        </w:rPr>
      </w:pPr>
      <w:r>
        <w:rPr>
          <w:lang w:eastAsia="zh-CN"/>
        </w:rPr>
        <w:t>五、</w:t>
      </w:r>
      <w:r>
        <w:rPr>
          <w:lang w:eastAsia="zh-CN"/>
        </w:rPr>
        <w:t>计算题</w:t>
      </w:r>
      <w:r>
        <w:rPr>
          <w:lang w:eastAsia="zh-CN"/>
        </w:rPr>
        <w:t xml:space="preserve">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4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完全燃烧</w:t>
      </w:r>
      <w:r>
        <w:rPr>
          <w:color w:val="000000"/>
          <w:lang w:eastAsia="zh-CN"/>
        </w:rPr>
        <w:t>0.042m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的天然气放出的热量：</w:t>
      </w:r>
      <w:r>
        <w:rPr>
          <w:lang w:eastAsia="zh-CN"/>
        </w:rPr>
        <w:br/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放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Vq</w:t>
      </w:r>
      <w:r>
        <w:rPr>
          <w:color w:val="000000"/>
          <w:lang w:eastAsia="zh-CN"/>
        </w:rPr>
        <w:t>=0.042m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×4×10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>J/m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=1.68×10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由题意可知，水吸收的热量：</w:t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吸</w:t>
      </w:r>
      <w:r>
        <w:rPr>
          <w:color w:val="000000"/>
          <w:lang w:eastAsia="zh-CN"/>
        </w:rPr>
        <w:t>=Q</w:t>
      </w:r>
      <w:r>
        <w:rPr>
          <w:color w:val="000000"/>
          <w:vertAlign w:val="subscript"/>
          <w:lang w:eastAsia="zh-CN"/>
        </w:rPr>
        <w:t>放</w:t>
      </w:r>
      <w:r>
        <w:rPr>
          <w:color w:val="000000"/>
          <w:lang w:eastAsia="zh-CN"/>
        </w:rPr>
        <w:t>=1.68×10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Q</w:t>
      </w:r>
      <w:r>
        <w:rPr>
          <w:color w:val="000000"/>
          <w:vertAlign w:val="subscript"/>
          <w:lang w:eastAsia="zh-CN"/>
        </w:rPr>
        <w:t>吸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cm△t</w:t>
      </w:r>
      <w:r>
        <w:rPr>
          <w:color w:val="000000"/>
          <w:lang w:eastAsia="zh-CN"/>
        </w:rPr>
        <w:t>可得，加热水的质量：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m= </w:t>
      </w:r>
      <w:r>
        <w:rPr>
          <w:noProof/>
          <w:lang w:eastAsia="zh-CN"/>
        </w:rPr>
        <w:drawing>
          <wp:inline distT="0" distB="0" distL="0" distR="0">
            <wp:extent cx="276924" cy="353314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317777" cy="372415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37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=8kg</w:t>
      </w:r>
      <w:r>
        <w:rPr>
          <w:color w:val="000000"/>
          <w:lang w:eastAsia="zh-CN"/>
        </w:rPr>
        <w:t>．</w:t>
      </w:r>
      <w:r>
        <w:rPr>
          <w:lang w:eastAsia="zh-CN"/>
        </w:rPr>
        <w:br/>
      </w:r>
      <w:r>
        <w:rPr>
          <w:color w:val="000000"/>
          <w:lang w:eastAsia="zh-CN"/>
        </w:rPr>
        <w:t>答：</w:t>
      </w: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这些天然气完全燃烧放出</w:t>
      </w:r>
      <w:r>
        <w:rPr>
          <w:color w:val="000000"/>
          <w:lang w:eastAsia="zh-CN"/>
        </w:rPr>
        <w:t>1.68×10</w:t>
      </w:r>
      <w:r>
        <w:rPr>
          <w:color w:val="000000"/>
          <w:vertAlign w:val="superscript"/>
          <w:lang w:eastAsia="zh-CN"/>
        </w:rPr>
        <w:t>6</w:t>
      </w:r>
      <w:r>
        <w:rPr>
          <w:color w:val="000000"/>
          <w:lang w:eastAsia="zh-CN"/>
        </w:rPr>
        <w:t>J</w:t>
      </w:r>
      <w:r>
        <w:rPr>
          <w:color w:val="000000"/>
          <w:lang w:eastAsia="zh-CN"/>
        </w:rPr>
        <w:t>的热量；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这些热量能使</w:t>
      </w:r>
      <w:r>
        <w:rPr>
          <w:color w:val="000000"/>
          <w:lang w:eastAsia="zh-CN"/>
        </w:rPr>
        <w:t>8kg</w:t>
      </w:r>
      <w:r>
        <w:rPr>
          <w:color w:val="000000"/>
          <w:lang w:eastAsia="zh-CN"/>
        </w:rPr>
        <w:t>的水温度升高</w:t>
      </w:r>
      <w:r>
        <w:rPr>
          <w:color w:val="000000"/>
          <w:lang w:eastAsia="zh-CN"/>
        </w:rPr>
        <w:t>50℃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5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解</w:t>
      </w:r>
      <w:r>
        <w:rPr>
          <w:color w:val="000000"/>
          <w:lang w:eastAsia="zh-CN"/>
        </w:rPr>
        <w:t>:①</w:t>
      </w:r>
      <w:r>
        <w:rPr>
          <w:color w:val="000000"/>
          <w:lang w:eastAsia="zh-CN"/>
        </w:rPr>
        <w:t>由</w:t>
      </w:r>
      <w:r>
        <w:rPr>
          <w:i/>
          <w:color w:val="000000"/>
          <w:lang w:eastAsia="zh-CN"/>
        </w:rPr>
        <w:t>v=s/t</w:t>
      </w:r>
      <w:r>
        <w:rPr>
          <w:color w:val="000000"/>
          <w:lang w:eastAsia="zh-CN"/>
        </w:rPr>
        <w:t>知道</w:t>
      </w:r>
      <w:r>
        <w:rPr>
          <w:color w:val="000000"/>
          <w:lang w:eastAsia="zh-CN"/>
        </w:rPr>
        <w:t>AB</w:t>
      </w:r>
      <w:r>
        <w:rPr>
          <w:color w:val="000000"/>
          <w:lang w:eastAsia="zh-CN"/>
        </w:rPr>
        <w:t>段长度是：</w:t>
      </w:r>
      <w:r>
        <w:rPr>
          <w:i/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 xml:space="preserve"> =</w:t>
      </w:r>
      <w:r>
        <w:rPr>
          <w:i/>
          <w:color w:val="000000"/>
          <w:lang w:eastAsia="zh-CN"/>
        </w:rPr>
        <w:t>vt</w:t>
      </w:r>
      <w:r>
        <w:rPr>
          <w:color w:val="000000"/>
          <w:vertAlign w:val="subscript"/>
          <w:lang w:eastAsia="zh-CN"/>
        </w:rPr>
        <w:t xml:space="preserve">1 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知道，</w:t>
      </w:r>
      <w:r>
        <w:rPr>
          <w:i/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＜</w:t>
      </w:r>
      <w:r>
        <w:rPr>
          <w:i/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即</w:t>
      </w:r>
      <w:r>
        <w:rPr>
          <w:i/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>＜</w:t>
      </w:r>
      <w:r>
        <w:rPr>
          <w:i/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BC</w:t>
      </w:r>
      <w:r>
        <w:rPr>
          <w:color w:val="000000"/>
          <w:lang w:eastAsia="zh-CN"/>
        </w:rPr>
        <w:t>；由</w:t>
      </w:r>
      <w:r>
        <w:rPr>
          <w:i/>
          <w:color w:val="000000"/>
          <w:lang w:eastAsia="zh-CN"/>
        </w:rPr>
        <w:t xml:space="preserve">P </w:t>
      </w:r>
      <w:r>
        <w:rPr>
          <w:i/>
          <w:color w:val="000000"/>
          <w:lang w:eastAsia="zh-CN"/>
        </w:rPr>
        <w:t>=Fv</w:t>
      </w:r>
      <w:r>
        <w:rPr>
          <w:color w:val="000000"/>
          <w:lang w:eastAsia="zh-CN"/>
        </w:rPr>
        <w:t>知道，在速度相同时，牵引力和功率成正比，所以</w:t>
      </w:r>
      <w:r>
        <w:rPr>
          <w:i/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AB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＜</w:t>
      </w:r>
      <w:r>
        <w:rPr>
          <w:i/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BC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；</w:t>
      </w:r>
      <w:r>
        <w:rPr>
          <w:lang w:eastAsia="zh-CN"/>
        </w:rPr>
        <w:br/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由图像知道，汽车沿斜坡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段运动时间是：</w:t>
      </w:r>
      <w:r>
        <w:rPr>
          <w:i/>
          <w:color w:val="000000"/>
          <w:lang w:eastAsia="zh-CN"/>
        </w:rPr>
        <w:t>t=t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-</w:t>
      </w:r>
      <w:r>
        <w:rPr>
          <w:i/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lang w:eastAsia="zh-CN"/>
        </w:rPr>
        <w:br/>
      </w:r>
      <w:r>
        <w:rPr>
          <w:color w:val="000000"/>
          <w:lang w:eastAsia="zh-CN"/>
        </w:rPr>
        <w:t>由</w:t>
      </w:r>
      <w:r>
        <w:rPr>
          <w:i/>
          <w:color w:val="000000"/>
          <w:lang w:eastAsia="zh-CN"/>
        </w:rPr>
        <w:t>P=W/t</w:t>
      </w:r>
      <w:r>
        <w:rPr>
          <w:color w:val="000000"/>
          <w:lang w:eastAsia="zh-CN"/>
        </w:rPr>
        <w:t>知道，汽车沿斜坡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段运动时牵引力所做的功是：</w:t>
      </w:r>
      <w:r>
        <w:rPr>
          <w:i/>
          <w:color w:val="000000"/>
          <w:lang w:eastAsia="zh-CN"/>
        </w:rPr>
        <w:t>W=P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（</w:t>
      </w:r>
      <w:r>
        <w:rPr>
          <w:i/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 xml:space="preserve"> -</w:t>
      </w:r>
      <w:r>
        <w:rPr>
          <w:i/>
          <w:color w:val="000000"/>
          <w:lang w:eastAsia="zh-CN"/>
        </w:rPr>
        <w:t>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DC2BC0">
      <w:pPr>
        <w:spacing w:after="0"/>
        <w:rPr>
          <w:lang w:eastAsia="zh-CN"/>
        </w:rPr>
      </w:pPr>
      <w:r>
        <w:rPr>
          <w:color w:val="000000"/>
          <w:lang w:eastAsia="zh-CN"/>
        </w:rPr>
        <w:t>2</w:t>
      </w:r>
      <w:r>
        <w:rPr>
          <w:rFonts w:hint="eastAsia"/>
          <w:color w:val="000000"/>
          <w:lang w:eastAsia="zh-CN"/>
        </w:rPr>
        <w:t>6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）解：小灯泡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标</w:t>
      </w:r>
      <w:r>
        <w:rPr>
          <w:color w:val="000000"/>
          <w:lang w:eastAsia="zh-CN"/>
        </w:rPr>
        <w:t>6V 3W”</w:t>
      </w:r>
      <w:r>
        <w:rPr>
          <w:color w:val="000000"/>
          <w:lang w:eastAsia="zh-CN"/>
        </w:rPr>
        <w:t>字样，表示灯的额定电压为</w:t>
      </w:r>
      <w:r>
        <w:rPr>
          <w:color w:val="000000"/>
          <w:lang w:eastAsia="zh-CN"/>
        </w:rPr>
        <w:t>6V</w:t>
      </w:r>
      <w:r>
        <w:rPr>
          <w:color w:val="000000"/>
          <w:lang w:eastAsia="zh-CN"/>
        </w:rPr>
        <w:t>，额定功率为</w:t>
      </w:r>
      <w:r>
        <w:rPr>
          <w:color w:val="000000"/>
          <w:lang w:eastAsia="zh-CN"/>
        </w:rPr>
        <w:t>3W</w:t>
      </w:r>
      <w:r>
        <w:rPr>
          <w:color w:val="000000"/>
          <w:lang w:eastAsia="zh-CN"/>
        </w:rPr>
        <w:t>，根据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59422" cy="305575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3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，故灯的电阻：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66062" cy="401066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都闭合时，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短路，灯与变阻器并联，电流表测电路的总电流，因</w:t>
      </w:r>
      <w:r>
        <w:rPr>
          <w:color w:val="000000"/>
          <w:lang w:eastAsia="zh-CN"/>
        </w:rPr>
        <w:t>L</w:t>
      </w:r>
      <w:r>
        <w:rPr>
          <w:color w:val="000000"/>
          <w:lang w:eastAsia="zh-CN"/>
        </w:rPr>
        <w:t>恰好正常发光，故电源电压为</w:t>
      </w:r>
      <w:r>
        <w:rPr>
          <w:i/>
          <w:color w:val="000000"/>
          <w:lang w:eastAsia="zh-CN"/>
        </w:rPr>
        <w:t>U</w:t>
      </w:r>
      <w:r>
        <w:rPr>
          <w:color w:val="000000"/>
          <w:lang w:eastAsia="zh-CN"/>
        </w:rPr>
        <w:t>=6V</w:t>
      </w:r>
      <w:r>
        <w:rPr>
          <w:color w:val="000000"/>
          <w:lang w:eastAsia="zh-CN"/>
        </w:rPr>
        <w:t>，灯正常发光时的电流：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13269" cy="324676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，电流表示数即为干路的总电流，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=1.1A</w:t>
      </w:r>
      <w:r>
        <w:rPr>
          <w:color w:val="000000"/>
          <w:lang w:eastAsia="zh-CN"/>
        </w:rPr>
        <w:t>，根据并联电路电流的规律，通过变阻器的电流：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-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bscript"/>
          <w:lang w:eastAsia="zh-CN"/>
        </w:rPr>
        <w:t>L</w:t>
      </w:r>
      <w:r>
        <w:rPr>
          <w:color w:val="000000"/>
          <w:lang w:eastAsia="zh-CN"/>
        </w:rPr>
        <w:t>=1.1A-0.5A=0.6A</w:t>
      </w:r>
      <w:r>
        <w:rPr>
          <w:color w:val="000000"/>
          <w:lang w:eastAsia="zh-CN"/>
        </w:rPr>
        <w:t>，</w:t>
      </w:r>
      <w:r>
        <w:rPr>
          <w:i/>
          <w:color w:val="000000"/>
          <w:lang w:eastAsia="zh-CN"/>
        </w:rPr>
        <w:t xml:space="preserve"> 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在</w:t>
      </w:r>
      <w:r>
        <w:rPr>
          <w:color w:val="000000"/>
          <w:lang w:eastAsia="zh-CN"/>
        </w:rPr>
        <w:t>10min</w:t>
      </w:r>
      <w:r>
        <w:rPr>
          <w:color w:val="000000"/>
          <w:lang w:eastAsia="zh-CN"/>
        </w:rPr>
        <w:t>内消耗的电能：</w:t>
      </w:r>
      <w:r>
        <w:rPr>
          <w:i/>
          <w:color w:val="000000"/>
          <w:lang w:eastAsia="zh-CN"/>
        </w:rPr>
        <w:t>W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UI</w:t>
      </w:r>
      <w:r>
        <w:rPr>
          <w:color w:val="000000"/>
          <w:vertAlign w:val="subscript"/>
          <w:lang w:eastAsia="zh-CN"/>
        </w:rPr>
        <w:t>1</w:t>
      </w:r>
      <w:r>
        <w:rPr>
          <w:i/>
          <w:color w:val="000000"/>
          <w:lang w:eastAsia="zh-CN"/>
        </w:rPr>
        <w:t>t</w:t>
      </w:r>
      <w:r>
        <w:rPr>
          <w:color w:val="000000"/>
          <w:lang w:eastAsia="zh-CN"/>
        </w:rPr>
        <w:t>=6V×0.6A×10×60s=2160J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都断开，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串联，调节滑片使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的电功率为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电功率的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倍，根据串联电路电流的规律，结合</w:t>
      </w:r>
      <w:r>
        <w:rPr>
          <w:i/>
          <w:color w:val="000000"/>
          <w:lang w:eastAsia="zh-CN"/>
        </w:rPr>
        <w:t>P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UI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perscript"/>
          <w:lang w:eastAsia="zh-CN"/>
        </w:rPr>
        <w:t>2</w:t>
      </w:r>
      <w:r>
        <w:rPr>
          <w:i/>
          <w:color w:val="000000"/>
          <w:lang w:eastAsia="zh-CN"/>
        </w:rPr>
        <w:t>R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电功率与对应的电阻成正比，故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67906" cy="324676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. </w:t>
      </w:r>
      <w:r>
        <w:rPr>
          <w:color w:val="000000"/>
          <w:lang w:eastAsia="zh-CN"/>
        </w:rPr>
        <w:t>，故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766595" cy="267373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，根据电阻的串联和欧姆定律，电路的电流：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890725" cy="296024"/>
            <wp:effectExtent l="0" t="0" r="0" b="0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2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的电功率：</w:t>
      </w:r>
      <w:r>
        <w:rPr>
          <w:i/>
          <w:color w:val="000000"/>
          <w:lang w:eastAsia="zh-CN"/>
        </w:rPr>
        <w:t>P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w:r>
        <w:rPr>
          <w:i/>
          <w:color w:val="000000"/>
          <w:lang w:eastAsia="zh-CN"/>
        </w:rPr>
        <w:t>U</w:t>
      </w:r>
      <w:r>
        <w:rPr>
          <w:color w:val="000000"/>
          <w:vertAlign w:val="subscript"/>
          <w:lang w:eastAsia="zh-CN"/>
        </w:rPr>
        <w:t>2</w:t>
      </w:r>
      <w:r>
        <w:rPr>
          <w:i/>
          <w:color w:val="000000"/>
          <w:lang w:eastAsia="zh-CN"/>
        </w:rPr>
        <w:t>I</w:t>
      </w:r>
      <w:r>
        <w:rPr>
          <w:color w:val="000000"/>
          <w:lang w:eastAsia="zh-CN"/>
        </w:rPr>
        <w:t>′=</w:t>
      </w:r>
      <w:r>
        <w:rPr>
          <w:i/>
          <w:color w:val="000000"/>
          <w:lang w:eastAsia="zh-CN"/>
        </w:rPr>
        <w:t>I</w:t>
      </w:r>
      <w:r>
        <w:rPr>
          <w:color w:val="000000"/>
          <w:vertAlign w:val="superscript"/>
          <w:lang w:eastAsia="zh-CN"/>
        </w:rPr>
        <w:t>′2</w:t>
      </w:r>
      <w:r>
        <w:rPr>
          <w:i/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0.4A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×10</w:t>
      </w:r>
      <w:r>
        <w:rPr>
          <w:color w:val="000000"/>
        </w:rPr>
        <w:t>Ω</w:t>
      </w:r>
      <w:r>
        <w:rPr>
          <w:color w:val="000000"/>
          <w:lang w:eastAsia="zh-CN"/>
        </w:rPr>
        <w:t xml:space="preserve">=1.6W  </w:t>
      </w:r>
    </w:p>
    <w:sectPr w:rsidSect="00DC2BC0">
      <w:headerReference w:type="even" r:id="rId57"/>
      <w:footerReference w:type="default" r:id="rId5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C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C0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DC2BC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DC2BC0" w:rsidP="00A32FFA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DC2BC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599"/>
    <w:multiLevelType w:val="hybridMultilevel"/>
    <w:tmpl w:val="C29084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B502952"/>
    <w:multiLevelType w:val="hybridMultilevel"/>
    <w:tmpl w:val="668CA8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BC0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DC2BC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DC2BC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DC2BC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DC2BC0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DC2BC0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DC2BC0"/>
    <w:rPr>
      <w:sz w:val="18"/>
      <w:szCs w:val="18"/>
    </w:rPr>
  </w:style>
  <w:style w:type="paragraph" w:customStyle="1" w:styleId="1">
    <w:name w:val="正文1"/>
    <w:qFormat/>
    <w:rsid w:val="00DC2BC0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DC2BC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DC2BC0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DC2BC0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DC2B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header" Target="header1.xml" /><Relationship Id="rId58" Type="http://schemas.openxmlformats.org/officeDocument/2006/relationships/footer" Target="footer1.xml" /><Relationship Id="rId59" Type="http://schemas.openxmlformats.org/officeDocument/2006/relationships/theme" Target="theme/theme1.xml" /><Relationship Id="rId6" Type="http://schemas.openxmlformats.org/officeDocument/2006/relationships/image" Target="media/image1.png" /><Relationship Id="rId60" Type="http://schemas.openxmlformats.org/officeDocument/2006/relationships/numbering" Target="numbering.xml" /><Relationship Id="rId61" Type="http://schemas.openxmlformats.org/officeDocument/2006/relationships/styles" Target="styles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5B06ED-A0AB-4F9E-B2BB-8E2A7419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908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4</cp:revision>
  <dcterms:created xsi:type="dcterms:W3CDTF">2019-06-12T00:57:00Z</dcterms:created>
  <dcterms:modified xsi:type="dcterms:W3CDTF">2019-06-12T01:48:00Z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