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86B48" w:rsidP="00303861">
      <w:pPr>
        <w:ind w:firstLine="210" w:firstLineChars="100"/>
        <w:rPr>
          <w:rFonts w:hint="eastAsia"/>
          <w:b/>
          <w:bCs/>
          <w:sz w:val="28"/>
          <w:szCs w:val="28"/>
          <w:lang w:eastAsia="zh-CN"/>
        </w:rPr>
      </w:pPr>
      <w:r>
        <w:rPr>
          <w:rFonts w:hint="eastAsia"/>
          <w:b/>
          <w:bCs/>
          <w:sz w:val="28"/>
          <w:szCs w:val="28"/>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2pt;margin-left:890pt;margin-top:825pt;mso-position-horizontal-relative:page;mso-position-vertical-relative:top-margin-area;position:absolute;width:29pt;z-index:251658240">
            <v:imagedata r:id="rId6" o:title=""/>
          </v:shape>
        </w:pict>
      </w:r>
      <w:r>
        <w:rPr>
          <w:rFonts w:hint="eastAsia"/>
          <w:b/>
          <w:bCs/>
          <w:sz w:val="28"/>
          <w:szCs w:val="28"/>
          <w:lang w:eastAsia="zh-CN"/>
        </w:rPr>
        <w:t>2019</w:t>
      </w:r>
      <w:r>
        <w:rPr>
          <w:rFonts w:hint="eastAsia"/>
          <w:b/>
          <w:bCs/>
          <w:sz w:val="28"/>
          <w:szCs w:val="28"/>
          <w:lang w:eastAsia="zh-CN"/>
        </w:rPr>
        <w:t>年山东省临沂市初中学业水平考试</w:t>
      </w:r>
      <w:r w:rsidRPr="00303861">
        <w:rPr>
          <w:rFonts w:hint="eastAsia"/>
          <w:b/>
          <w:bCs/>
          <w:sz w:val="44"/>
          <w:szCs w:val="44"/>
          <w:lang w:eastAsia="zh-CN"/>
        </w:rPr>
        <w:t>物理</w:t>
      </w:r>
      <w:r>
        <w:rPr>
          <w:rFonts w:hint="eastAsia"/>
          <w:b/>
          <w:bCs/>
          <w:sz w:val="28"/>
          <w:szCs w:val="28"/>
          <w:lang w:eastAsia="zh-CN"/>
        </w:rPr>
        <w:t>最后一次仿真模拟冲刺试卷</w:t>
      </w:r>
    </w:p>
    <w:p w:rsidR="00303861" w:rsidRPr="00303861">
      <w:pPr>
        <w:jc w:val="center"/>
        <w:rPr>
          <w:lang w:eastAsia="zh-CN"/>
        </w:rPr>
      </w:pPr>
      <w:r w:rsidRPr="00303861">
        <w:rPr>
          <w:rFonts w:hint="eastAsia"/>
          <w:bCs/>
          <w:sz w:val="28"/>
          <w:szCs w:val="28"/>
          <w:lang w:eastAsia="zh-CN"/>
        </w:rPr>
        <w:t>时量：</w:t>
      </w:r>
      <w:r w:rsidRPr="00303861">
        <w:rPr>
          <w:rFonts w:hint="eastAsia"/>
          <w:bCs/>
          <w:sz w:val="28"/>
          <w:szCs w:val="28"/>
          <w:lang w:eastAsia="zh-CN"/>
        </w:rPr>
        <w:t>90</w:t>
      </w:r>
      <w:r w:rsidRPr="00303861">
        <w:rPr>
          <w:rFonts w:hint="eastAsia"/>
          <w:bCs/>
          <w:sz w:val="28"/>
          <w:szCs w:val="28"/>
          <w:lang w:eastAsia="zh-CN"/>
        </w:rPr>
        <w:t>分钟，满分：</w:t>
      </w:r>
      <w:r w:rsidRPr="00303861">
        <w:rPr>
          <w:rFonts w:hint="eastAsia"/>
          <w:bCs/>
          <w:sz w:val="28"/>
          <w:szCs w:val="28"/>
          <w:lang w:eastAsia="zh-CN"/>
        </w:rPr>
        <w:t>100</w:t>
      </w:r>
      <w:r w:rsidRPr="00303861">
        <w:rPr>
          <w:rFonts w:hint="eastAsia"/>
          <w:bCs/>
          <w:sz w:val="28"/>
          <w:szCs w:val="28"/>
          <w:lang w:eastAsia="zh-CN"/>
        </w:rPr>
        <w:t>分</w:t>
      </w:r>
    </w:p>
    <w:p w:rsidR="00586B48">
      <w:pPr>
        <w:rPr>
          <w:lang w:eastAsia="zh-CN"/>
        </w:rPr>
      </w:pPr>
      <w:r>
        <w:rPr>
          <w:b/>
          <w:bCs/>
          <w:sz w:val="24"/>
          <w:szCs w:val="24"/>
          <w:lang w:eastAsia="zh-CN"/>
        </w:rPr>
        <w:t>一、单选题（</w:t>
      </w:r>
      <w:r w:rsidR="006F582D">
        <w:rPr>
          <w:rFonts w:hint="eastAsia"/>
          <w:b/>
          <w:bCs/>
          <w:sz w:val="24"/>
          <w:szCs w:val="24"/>
          <w:lang w:eastAsia="zh-CN"/>
        </w:rPr>
        <w:t>每个</w:t>
      </w:r>
      <w:r w:rsidR="006F582D">
        <w:rPr>
          <w:rFonts w:hint="eastAsia"/>
          <w:b/>
          <w:bCs/>
          <w:sz w:val="24"/>
          <w:szCs w:val="24"/>
          <w:lang w:eastAsia="zh-CN"/>
        </w:rPr>
        <w:t>2</w:t>
      </w:r>
      <w:r w:rsidR="006F582D">
        <w:rPr>
          <w:rFonts w:hint="eastAsia"/>
          <w:b/>
          <w:bCs/>
          <w:sz w:val="24"/>
          <w:szCs w:val="24"/>
          <w:lang w:eastAsia="zh-CN"/>
        </w:rPr>
        <w:t>分</w:t>
      </w:r>
      <w:r>
        <w:rPr>
          <w:b/>
          <w:bCs/>
          <w:sz w:val="24"/>
          <w:szCs w:val="24"/>
          <w:lang w:eastAsia="zh-CN"/>
        </w:rPr>
        <w:t>；共</w:t>
      </w:r>
      <w:r>
        <w:rPr>
          <w:b/>
          <w:bCs/>
          <w:sz w:val="24"/>
          <w:szCs w:val="24"/>
          <w:lang w:eastAsia="zh-CN"/>
        </w:rPr>
        <w:t>40</w:t>
      </w:r>
      <w:r>
        <w:rPr>
          <w:b/>
          <w:bCs/>
          <w:sz w:val="24"/>
          <w:szCs w:val="24"/>
          <w:lang w:eastAsia="zh-CN"/>
        </w:rPr>
        <w:t>分）</w:t>
      </w:r>
    </w:p>
    <w:p w:rsidR="00586B48">
      <w:pPr>
        <w:spacing w:after="0"/>
        <w:rPr>
          <w:lang w:eastAsia="zh-CN"/>
        </w:rPr>
      </w:pPr>
      <w:r>
        <w:rPr>
          <w:color w:val="000000"/>
          <w:lang w:eastAsia="zh-CN"/>
        </w:rPr>
        <w:t>1.</w:t>
      </w:r>
      <w:r>
        <w:rPr>
          <w:color w:val="000000"/>
          <w:lang w:eastAsia="zh-CN"/>
        </w:rPr>
        <w:t>下列描述中最符合实际的是（</w:t>
      </w:r>
      <w:r>
        <w:rPr>
          <w:color w:val="000000"/>
          <w:lang w:eastAsia="zh-CN"/>
        </w:rPr>
        <w:t> </w:t>
      </w:r>
      <w:r w:rsidR="006F582D">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586B48">
      <w:pPr>
        <w:spacing w:after="0"/>
        <w:ind w:left="150"/>
        <w:rPr>
          <w:lang w:eastAsia="zh-CN"/>
        </w:rPr>
      </w:pPr>
      <w:r>
        <w:rPr>
          <w:color w:val="000000"/>
          <w:lang w:eastAsia="zh-CN"/>
        </w:rPr>
        <w:t>A. </w:t>
      </w:r>
      <w:r>
        <w:rPr>
          <w:color w:val="000000"/>
          <w:lang w:eastAsia="zh-CN"/>
        </w:rPr>
        <w:t>节能灯正常工作时的电流大约</w:t>
      </w:r>
      <w:r>
        <w:rPr>
          <w:color w:val="000000"/>
          <w:lang w:eastAsia="zh-CN"/>
        </w:rPr>
        <w:t>0.1A                     </w:t>
      </w:r>
      <w:r>
        <w:rPr>
          <w:noProof/>
          <w:lang w:eastAsia="zh-CN"/>
        </w:rPr>
        <w:drawing>
          <wp:inline distT="0" distB="0" distL="0" distR="0">
            <wp:extent cx="28651"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对人体来讲，安全电压为不大于</w:t>
      </w:r>
      <w:r>
        <w:rPr>
          <w:color w:val="000000"/>
          <w:lang w:eastAsia="zh-CN"/>
        </w:rPr>
        <w:t>3.6V</w:t>
      </w:r>
      <w:r>
        <w:rPr>
          <w:lang w:eastAsia="zh-CN"/>
        </w:rPr>
        <w:br/>
      </w:r>
      <w:r>
        <w:rPr>
          <w:color w:val="000000"/>
          <w:lang w:eastAsia="zh-CN"/>
        </w:rPr>
        <w:t>C. </w:t>
      </w:r>
      <w:r>
        <w:rPr>
          <w:color w:val="000000"/>
          <w:lang w:eastAsia="zh-CN"/>
        </w:rPr>
        <w:t>冰箱正常工作时的电压为</w:t>
      </w:r>
      <w:r>
        <w:rPr>
          <w:color w:val="000000"/>
          <w:lang w:eastAsia="zh-CN"/>
        </w:rPr>
        <w:t>220V                           </w:t>
      </w:r>
      <w:r>
        <w:rPr>
          <w:noProof/>
          <w:lang w:eastAsia="zh-CN"/>
        </w:rPr>
        <w:drawing>
          <wp:inline distT="0" distB="0" distL="0" distR="0">
            <wp:extent cx="28651"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sidR="006F582D">
        <w:rPr>
          <w:rFonts w:hint="eastAsia"/>
          <w:color w:val="000000"/>
          <w:lang w:eastAsia="zh-CN"/>
        </w:rPr>
        <w:t xml:space="preserve"> </w:t>
      </w:r>
      <w:r>
        <w:rPr>
          <w:color w:val="000000"/>
          <w:lang w:eastAsia="zh-CN"/>
        </w:rPr>
        <w:t>D. </w:t>
      </w:r>
      <w:r>
        <w:rPr>
          <w:color w:val="000000"/>
          <w:lang w:eastAsia="zh-CN"/>
        </w:rPr>
        <w:t>空调机正常工作时的电流大约</w:t>
      </w:r>
      <w:r>
        <w:rPr>
          <w:color w:val="000000"/>
          <w:lang w:eastAsia="zh-CN"/>
        </w:rPr>
        <w:t>0.5A</w:t>
      </w:r>
    </w:p>
    <w:p w:rsidR="00586B48">
      <w:pPr>
        <w:spacing w:after="0"/>
        <w:rPr>
          <w:lang w:eastAsia="zh-CN"/>
        </w:rPr>
      </w:pPr>
      <w:r>
        <w:rPr>
          <w:color w:val="000000"/>
          <w:lang w:eastAsia="zh-CN"/>
        </w:rPr>
        <w:t>2.</w:t>
      </w:r>
      <w:r>
        <w:rPr>
          <w:color w:val="000000"/>
          <w:lang w:eastAsia="zh-CN"/>
        </w:rPr>
        <w:t>纳米磁性材料采用磁性颗粒作为记录介质，具有记录密度大、矫顽力高、记录质量好等特点，下列器件可用纳米磁性材料制成的是（</w:t>
      </w:r>
      <w:r>
        <w:rPr>
          <w:color w:val="000000"/>
          <w:lang w:eastAsia="zh-CN"/>
        </w:rPr>
        <w:t> </w:t>
      </w:r>
      <w:r w:rsidR="006F582D">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586B48">
      <w:pPr>
        <w:spacing w:after="0"/>
        <w:ind w:left="150"/>
        <w:rPr>
          <w:lang w:eastAsia="zh-CN"/>
        </w:rPr>
      </w:pPr>
      <w:r>
        <w:rPr>
          <w:color w:val="000000"/>
          <w:lang w:eastAsia="zh-CN"/>
        </w:rPr>
        <w:t>A. </w:t>
      </w:r>
      <w:r>
        <w:rPr>
          <w:color w:val="000000"/>
          <w:lang w:eastAsia="zh-CN"/>
        </w:rPr>
        <w:t>洗衣机内壁</w:t>
      </w:r>
      <w:r>
        <w:rPr>
          <w:color w:val="000000"/>
          <w:lang w:eastAsia="zh-CN"/>
        </w:rPr>
        <w:t>                   </w:t>
      </w:r>
      <w:r>
        <w:rPr>
          <w:noProof/>
          <w:lang w:eastAsia="zh-CN"/>
        </w:rPr>
        <w:drawing>
          <wp:inline distT="0" distB="0" distL="0" distR="0">
            <wp:extent cx="19101"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耐腐蚀容器</w:t>
      </w:r>
      <w:r>
        <w:rPr>
          <w:color w:val="000000"/>
          <w:lang w:eastAsia="zh-CN"/>
        </w:rPr>
        <w:t>                   </w:t>
      </w:r>
      <w:r>
        <w:rPr>
          <w:noProof/>
          <w:lang w:eastAsia="zh-CN"/>
        </w:rPr>
        <w:drawing>
          <wp:inline distT="0" distB="0" distL="0" distR="0">
            <wp:extent cx="19101"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lang w:eastAsia="zh-CN"/>
        </w:rPr>
        <w:t>C. </w:t>
      </w:r>
      <w:r>
        <w:rPr>
          <w:color w:val="000000"/>
          <w:lang w:eastAsia="zh-CN"/>
        </w:rPr>
        <w:t>计算机存储器</w:t>
      </w:r>
      <w:r>
        <w:rPr>
          <w:color w:val="000000"/>
          <w:lang w:eastAsia="zh-CN"/>
        </w:rPr>
        <w:t>                   </w:t>
      </w:r>
      <w:r>
        <w:rPr>
          <w:noProof/>
          <w:lang w:eastAsia="zh-CN"/>
        </w:rPr>
        <w:drawing>
          <wp:inline distT="0" distB="0" distL="0" distR="0">
            <wp:extent cx="19101"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高性能防弹背心</w:t>
      </w:r>
    </w:p>
    <w:p w:rsidR="00586B48">
      <w:pPr>
        <w:spacing w:after="0"/>
        <w:rPr>
          <w:lang w:eastAsia="zh-CN"/>
        </w:rPr>
      </w:pPr>
      <w:r>
        <w:rPr>
          <w:color w:val="000000"/>
          <w:lang w:eastAsia="zh-CN"/>
        </w:rPr>
        <w:t>3.</w:t>
      </w:r>
      <w:r>
        <w:rPr>
          <w:color w:val="000000"/>
          <w:lang w:eastAsia="zh-CN"/>
        </w:rPr>
        <w:t>下列说法中正确的是（</w:t>
      </w:r>
      <w:r>
        <w:rPr>
          <w:color w:val="000000"/>
          <w:lang w:eastAsia="zh-CN"/>
        </w:rPr>
        <w:t>  </w:t>
      </w:r>
      <w:r w:rsidR="006F582D">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6F582D">
      <w:pPr>
        <w:spacing w:after="0"/>
        <w:ind w:left="150"/>
        <w:rPr>
          <w:rFonts w:hint="eastAsia"/>
          <w:color w:val="000000"/>
          <w:lang w:eastAsia="zh-CN"/>
        </w:rPr>
      </w:pPr>
      <w:r>
        <w:rPr>
          <w:color w:val="000000"/>
          <w:lang w:eastAsia="zh-CN"/>
        </w:rPr>
        <w:t>A. </w:t>
      </w:r>
      <w:r>
        <w:rPr>
          <w:noProof/>
          <w:lang w:eastAsia="zh-CN"/>
        </w:rPr>
        <w:drawing>
          <wp:inline distT="0" distB="0" distL="0" distR="0">
            <wp:extent cx="1050404" cy="783031"/>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050404" cy="783031"/>
                    </a:xfrm>
                    <a:prstGeom prst="rect">
                      <a:avLst/>
                    </a:prstGeom>
                  </pic:spPr>
                </pic:pic>
              </a:graphicData>
            </a:graphic>
          </wp:inline>
        </w:drawing>
      </w:r>
    </w:p>
    <w:p w:rsidR="006F582D">
      <w:pPr>
        <w:spacing w:after="0"/>
        <w:ind w:left="150"/>
        <w:rPr>
          <w:rFonts w:hint="eastAsia"/>
          <w:color w:val="000000"/>
          <w:lang w:eastAsia="zh-CN"/>
        </w:rPr>
      </w:pPr>
      <w:r>
        <w:rPr>
          <w:color w:val="000000"/>
          <w:lang w:eastAsia="zh-CN"/>
        </w:rPr>
        <w:t>如图中的验电器是检测物体是否带电的仪器，</w:t>
      </w:r>
      <w:r>
        <w:rPr>
          <w:color w:val="000000"/>
          <w:lang w:eastAsia="zh-CN"/>
        </w:rPr>
        <w:t>工作原理是同种电荷互相排斥</w:t>
      </w:r>
      <w:r>
        <w:rPr>
          <w:lang w:eastAsia="zh-CN"/>
        </w:rPr>
        <w:br/>
      </w:r>
      <w:r>
        <w:rPr>
          <w:color w:val="000000"/>
          <w:lang w:eastAsia="zh-CN"/>
        </w:rPr>
        <w:t>B. </w:t>
      </w:r>
      <w:r>
        <w:rPr>
          <w:noProof/>
          <w:lang w:eastAsia="zh-CN"/>
        </w:rPr>
        <w:drawing>
          <wp:inline distT="0" distB="0" distL="0" distR="0">
            <wp:extent cx="868972" cy="81168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868972" cy="811682"/>
                    </a:xfrm>
                    <a:prstGeom prst="rect">
                      <a:avLst/>
                    </a:prstGeom>
                  </pic:spPr>
                </pic:pic>
              </a:graphicData>
            </a:graphic>
          </wp:inline>
        </w:drawing>
      </w:r>
    </w:p>
    <w:p w:rsidR="006F582D">
      <w:pPr>
        <w:spacing w:after="0"/>
        <w:ind w:left="150"/>
        <w:rPr>
          <w:rFonts w:hint="eastAsia"/>
          <w:color w:val="000000"/>
          <w:lang w:eastAsia="zh-CN"/>
        </w:rPr>
      </w:pPr>
      <w:r>
        <w:rPr>
          <w:color w:val="000000"/>
          <w:lang w:eastAsia="zh-CN"/>
        </w:rPr>
        <w:t>如图表示用测电笔辨别火线与零线，若氖管发光，则此线可能是零线</w:t>
      </w:r>
      <w:r>
        <w:rPr>
          <w:lang w:eastAsia="zh-CN"/>
        </w:rPr>
        <w:br/>
      </w:r>
      <w:r>
        <w:rPr>
          <w:color w:val="000000"/>
          <w:lang w:eastAsia="zh-CN"/>
        </w:rPr>
        <w:t>C. </w:t>
      </w:r>
      <w:r>
        <w:rPr>
          <w:noProof/>
          <w:lang w:eastAsia="zh-CN"/>
        </w:rPr>
        <w:drawing>
          <wp:inline distT="0" distB="0" distL="0" distR="0">
            <wp:extent cx="286474" cy="754380"/>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286474" cy="754380"/>
                    </a:xfrm>
                    <a:prstGeom prst="rect">
                      <a:avLst/>
                    </a:prstGeom>
                  </pic:spPr>
                </pic:pic>
              </a:graphicData>
            </a:graphic>
          </wp:inline>
        </w:drawing>
      </w:r>
    </w:p>
    <w:p w:rsidR="006F582D">
      <w:pPr>
        <w:spacing w:after="0"/>
        <w:ind w:left="150"/>
        <w:rPr>
          <w:rFonts w:hint="eastAsia"/>
          <w:color w:val="000000"/>
          <w:lang w:eastAsia="zh-CN"/>
        </w:rPr>
      </w:pPr>
      <w:r>
        <w:rPr>
          <w:color w:val="000000"/>
          <w:lang w:eastAsia="zh-CN"/>
        </w:rPr>
        <w:t>如图是研究做功可改变内能的装置，当活塞迅速压缩空气时，空气内能会减小</w:t>
      </w:r>
      <w:r>
        <w:rPr>
          <w:lang w:eastAsia="zh-CN"/>
        </w:rPr>
        <w:br/>
      </w:r>
      <w:r>
        <w:rPr>
          <w:color w:val="000000"/>
          <w:lang w:eastAsia="zh-CN"/>
        </w:rPr>
        <w:t>D. </w:t>
      </w:r>
      <w:r>
        <w:rPr>
          <w:noProof/>
          <w:lang w:eastAsia="zh-CN"/>
        </w:rPr>
        <w:drawing>
          <wp:inline distT="0" distB="0" distL="0" distR="0">
            <wp:extent cx="467906" cy="821220"/>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cstate="print"/>
                    <a:stretch>
                      <a:fillRect/>
                    </a:stretch>
                  </pic:blipFill>
                  <pic:spPr>
                    <a:xfrm>
                      <a:off x="0" y="0"/>
                      <a:ext cx="467906" cy="821220"/>
                    </a:xfrm>
                    <a:prstGeom prst="rect">
                      <a:avLst/>
                    </a:prstGeom>
                  </pic:spPr>
                </pic:pic>
              </a:graphicData>
            </a:graphic>
          </wp:inline>
        </w:drawing>
      </w:r>
    </w:p>
    <w:p w:rsidR="00586B48">
      <w:pPr>
        <w:spacing w:after="0"/>
        <w:ind w:left="150"/>
        <w:rPr>
          <w:lang w:eastAsia="zh-CN"/>
        </w:rPr>
      </w:pPr>
      <w:r>
        <w:rPr>
          <w:color w:val="000000"/>
          <w:lang w:eastAsia="zh-CN"/>
        </w:rPr>
        <w:t>如图表示的是内燃机压缩冲程，该冲程中气缸内分子运动的剧烈程度减弱</w:t>
      </w:r>
    </w:p>
    <w:p w:rsidR="00586B48" w:rsidRPr="006F582D">
      <w:pPr>
        <w:spacing w:after="0"/>
        <w:rPr>
          <w:lang w:eastAsia="zh-CN"/>
        </w:rPr>
      </w:pPr>
      <w:r>
        <w:rPr>
          <w:color w:val="000000"/>
          <w:lang w:eastAsia="zh-CN"/>
        </w:rPr>
        <w:t>4.</w:t>
      </w:r>
      <w:r>
        <w:rPr>
          <w:color w:val="000000"/>
          <w:lang w:eastAsia="zh-CN"/>
        </w:rPr>
        <w:t>下列情况中，符合安全用电原则的是</w:t>
      </w:r>
      <w:r>
        <w:rPr>
          <w:color w:val="000000"/>
          <w:lang w:eastAsia="zh-CN"/>
        </w:rPr>
        <w:t xml:space="preserve"> </w:t>
      </w:r>
      <w:r>
        <w:rPr>
          <w:color w:val="000000"/>
          <w:lang w:eastAsia="zh-CN"/>
        </w:rPr>
        <w:t>（</w:t>
      </w:r>
      <w:r>
        <w:rPr>
          <w:color w:val="000000"/>
          <w:lang w:eastAsia="zh-CN"/>
        </w:rPr>
        <w:t>   </w:t>
      </w:r>
      <w:r w:rsidR="006F582D">
        <w:rPr>
          <w:rFonts w:hint="eastAsia"/>
          <w:color w:val="000000"/>
          <w:lang w:eastAsia="zh-CN"/>
        </w:rPr>
        <w:t xml:space="preserve">    </w:t>
      </w:r>
      <w:r>
        <w:rPr>
          <w:color w:val="000000"/>
          <w:lang w:eastAsia="zh-CN"/>
        </w:rPr>
        <w:t xml:space="preserve"> </w:t>
      </w:r>
      <w:r>
        <w:rPr>
          <w:color w:val="000000"/>
          <w:lang w:eastAsia="zh-CN"/>
        </w:rPr>
        <w:t>）</w:t>
      </w:r>
    </w:p>
    <w:p w:rsidR="00586B48">
      <w:pPr>
        <w:spacing w:after="0"/>
        <w:ind w:left="150"/>
        <w:rPr>
          <w:lang w:eastAsia="zh-CN"/>
        </w:rPr>
      </w:pPr>
      <w:r>
        <w:rPr>
          <w:color w:val="000000"/>
          <w:lang w:eastAsia="zh-CN"/>
        </w:rPr>
        <w:t>A. </w:t>
      </w:r>
      <w:r>
        <w:rPr>
          <w:color w:val="000000"/>
          <w:lang w:eastAsia="zh-CN"/>
        </w:rPr>
        <w:t>所有家用电器的外壳一定都要接地</w:t>
      </w:r>
      <w:r>
        <w:rPr>
          <w:color w:val="000000"/>
          <w:lang w:eastAsia="zh-CN"/>
        </w:rPr>
        <w:t>                              </w:t>
      </w:r>
      <w:r w:rsidR="006F582D">
        <w:rPr>
          <w:rFonts w:hint="eastAsia"/>
          <w:color w:val="000000"/>
          <w:lang w:eastAsia="zh-CN"/>
        </w:rPr>
        <w:t xml:space="preserve">   </w:t>
      </w:r>
      <w:r>
        <w:rPr>
          <w:color w:val="000000"/>
          <w:lang w:eastAsia="zh-CN"/>
        </w:rPr>
        <w:t>B. </w:t>
      </w:r>
      <w:r>
        <w:rPr>
          <w:color w:val="000000"/>
          <w:lang w:eastAsia="zh-CN"/>
        </w:rPr>
        <w:t>家用电器着火时，应该迅速用水来灭火</w:t>
      </w:r>
      <w:r>
        <w:rPr>
          <w:lang w:eastAsia="zh-CN"/>
        </w:rPr>
        <w:br/>
      </w:r>
      <w:r>
        <w:rPr>
          <w:color w:val="000000"/>
          <w:lang w:eastAsia="zh-CN"/>
        </w:rPr>
        <w:t>C. </w:t>
      </w:r>
      <w:r>
        <w:rPr>
          <w:color w:val="000000"/>
          <w:lang w:eastAsia="zh-CN"/>
        </w:rPr>
        <w:t>多个大功率的用电器不要接在一个插排上同时工作</w:t>
      </w:r>
      <w:r>
        <w:rPr>
          <w:color w:val="000000"/>
          <w:lang w:eastAsia="zh-CN"/>
        </w:rPr>
        <w:t>     </w:t>
      </w:r>
      <w:r>
        <w:rPr>
          <w:noProof/>
          <w:lang w:eastAsia="zh-CN"/>
        </w:rPr>
        <w:drawing>
          <wp:inline distT="0" distB="0" distL="0" distR="0">
            <wp:extent cx="19101"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发</w:t>
      </w:r>
      <w:r>
        <w:rPr>
          <w:color w:val="000000"/>
          <w:lang w:eastAsia="zh-CN"/>
        </w:rPr>
        <w:t>现有人触电，立即用手拉开触电人</w:t>
      </w:r>
    </w:p>
    <w:p w:rsidR="00586B48">
      <w:pPr>
        <w:spacing w:after="0"/>
        <w:rPr>
          <w:lang w:eastAsia="zh-CN"/>
        </w:rPr>
      </w:pPr>
      <w:r>
        <w:rPr>
          <w:color w:val="000000"/>
          <w:lang w:eastAsia="zh-CN"/>
        </w:rPr>
        <w:t>5.</w:t>
      </w:r>
      <w:r>
        <w:rPr>
          <w:color w:val="000000"/>
          <w:lang w:eastAsia="zh-CN"/>
        </w:rPr>
        <w:t>每年辞旧迎新之际，黄石爱乐乐团在磁湖剧院举办迎新年音乐会，乐团优美的演奏为观众献上了盛大的</w:t>
      </w:r>
      <w:r>
        <w:rPr>
          <w:color w:val="000000"/>
          <w:lang w:eastAsia="zh-CN"/>
        </w:rPr>
        <w:t>“</w:t>
      </w:r>
      <w:r>
        <w:rPr>
          <w:color w:val="000000"/>
          <w:lang w:eastAsia="zh-CN"/>
        </w:rPr>
        <w:t>听觉宴</w:t>
      </w:r>
      <w:r>
        <w:rPr>
          <w:color w:val="000000"/>
          <w:lang w:eastAsia="zh-CN"/>
        </w:rPr>
        <w:t>”</w:t>
      </w:r>
      <w:r>
        <w:rPr>
          <w:color w:val="000000"/>
          <w:lang w:eastAsia="zh-CN"/>
        </w:rPr>
        <w:t>．观众能够分辨出多种不同的乐器，依据乐音的特性是</w:t>
      </w:r>
      <w:r>
        <w:rPr>
          <w:color w:val="000000"/>
          <w:lang w:eastAsia="zh-CN"/>
        </w:rPr>
        <w:t xml:space="preserve"> </w:t>
      </w:r>
      <w:r>
        <w:rPr>
          <w:color w:val="000000"/>
          <w:lang w:eastAsia="zh-CN"/>
        </w:rPr>
        <w:t>（</w:t>
      </w:r>
      <w:r>
        <w:rPr>
          <w:color w:val="000000"/>
          <w:lang w:eastAsia="zh-CN"/>
        </w:rPr>
        <w:t>  </w:t>
      </w:r>
      <w:r w:rsidR="006F582D">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586B48">
      <w:pPr>
        <w:spacing w:after="0"/>
        <w:ind w:left="150"/>
        <w:rPr>
          <w:lang w:eastAsia="zh-CN"/>
        </w:rPr>
      </w:pPr>
      <w:r>
        <w:rPr>
          <w:color w:val="000000"/>
          <w:lang w:eastAsia="zh-CN"/>
        </w:rPr>
        <w:t>A. </w:t>
      </w:r>
      <w:r>
        <w:rPr>
          <w:color w:val="000000"/>
          <w:lang w:eastAsia="zh-CN"/>
        </w:rPr>
        <w:t>音调</w:t>
      </w:r>
      <w:r>
        <w:rPr>
          <w:color w:val="000000"/>
          <w:lang w:eastAsia="zh-CN"/>
        </w:rPr>
        <w:t>                                </w:t>
      </w:r>
      <w:r>
        <w:rPr>
          <w:noProof/>
          <w:lang w:eastAsia="zh-CN"/>
        </w:rPr>
        <w:drawing>
          <wp:inline distT="0" distB="0" distL="0" distR="0">
            <wp:extent cx="1910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响度</w:t>
      </w:r>
      <w:r>
        <w:rPr>
          <w:color w:val="000000"/>
          <w:lang w:eastAsia="zh-CN"/>
        </w:rPr>
        <w:t>                                </w:t>
      </w:r>
      <w:r>
        <w:rPr>
          <w:noProof/>
          <w:lang w:eastAsia="zh-CN"/>
        </w:rPr>
        <w:drawing>
          <wp:inline distT="0" distB="0" distL="0" distR="0">
            <wp:extent cx="1910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lang w:eastAsia="zh-CN"/>
        </w:rPr>
        <w:t>C. </w:t>
      </w:r>
      <w:r>
        <w:rPr>
          <w:color w:val="000000"/>
          <w:lang w:eastAsia="zh-CN"/>
        </w:rPr>
        <w:t>音色</w:t>
      </w:r>
      <w:r>
        <w:rPr>
          <w:color w:val="000000"/>
          <w:lang w:eastAsia="zh-CN"/>
        </w:rPr>
        <w:t>                                </w:t>
      </w:r>
      <w:r>
        <w:rPr>
          <w:noProof/>
          <w:lang w:eastAsia="zh-CN"/>
        </w:rPr>
        <w:drawing>
          <wp:inline distT="0" distB="0" distL="0" distR="0">
            <wp:extent cx="19101"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声音频率范围</w:t>
      </w:r>
    </w:p>
    <w:p w:rsidR="00586B48">
      <w:pPr>
        <w:spacing w:after="0"/>
        <w:rPr>
          <w:lang w:eastAsia="zh-CN"/>
        </w:rPr>
      </w:pPr>
      <w:r>
        <w:rPr>
          <w:color w:val="000000"/>
          <w:lang w:eastAsia="zh-CN"/>
        </w:rPr>
        <w:t>6.</w:t>
      </w:r>
      <w:r>
        <w:rPr>
          <w:color w:val="000000"/>
          <w:lang w:eastAsia="zh-CN"/>
        </w:rPr>
        <w:t>寓言</w:t>
      </w:r>
      <w:r>
        <w:rPr>
          <w:color w:val="000000"/>
          <w:lang w:eastAsia="zh-CN"/>
        </w:rPr>
        <w:t>“</w:t>
      </w:r>
      <w:r>
        <w:rPr>
          <w:color w:val="000000"/>
          <w:lang w:eastAsia="zh-CN"/>
        </w:rPr>
        <w:t>刻舟求剑</w:t>
      </w:r>
      <w:r>
        <w:rPr>
          <w:color w:val="000000"/>
          <w:lang w:eastAsia="zh-CN"/>
        </w:rPr>
        <w:t>”</w:t>
      </w:r>
      <w:r>
        <w:rPr>
          <w:color w:val="000000"/>
          <w:lang w:eastAsia="zh-CN"/>
        </w:rPr>
        <w:t>的主</w:t>
      </w:r>
      <w:r>
        <w:rPr>
          <w:color w:val="000000"/>
          <w:lang w:eastAsia="zh-CN"/>
        </w:rPr>
        <w:t>人公找不到掉人江中的剑，是因为他选择的参照物是（</w:t>
      </w:r>
      <w:r>
        <w:rPr>
          <w:color w:val="000000"/>
          <w:lang w:eastAsia="zh-CN"/>
        </w:rPr>
        <w:t xml:space="preserve">    </w:t>
      </w:r>
      <w:r w:rsidR="006F582D">
        <w:rPr>
          <w:rFonts w:hint="eastAsia"/>
          <w:color w:val="000000"/>
          <w:lang w:eastAsia="zh-CN"/>
        </w:rPr>
        <w:t xml:space="preserve">   </w:t>
      </w:r>
      <w:r>
        <w:rPr>
          <w:color w:val="000000"/>
          <w:lang w:eastAsia="zh-CN"/>
        </w:rPr>
        <w:t>）</w:t>
      </w:r>
      <w:r>
        <w:rPr>
          <w:color w:val="000000"/>
          <w:lang w:eastAsia="zh-CN"/>
        </w:rPr>
        <w:t xml:space="preserve">            </w:t>
      </w:r>
    </w:p>
    <w:p w:rsidR="00586B48">
      <w:pPr>
        <w:spacing w:after="0"/>
        <w:ind w:left="150"/>
        <w:rPr>
          <w:lang w:eastAsia="zh-CN"/>
        </w:rPr>
      </w:pPr>
      <w:r>
        <w:rPr>
          <w:color w:val="000000"/>
          <w:lang w:eastAsia="zh-CN"/>
        </w:rPr>
        <w:t>A. </w:t>
      </w:r>
      <w:r>
        <w:rPr>
          <w:color w:val="000000"/>
          <w:lang w:eastAsia="zh-CN"/>
        </w:rPr>
        <w:t>乘坐的船</w:t>
      </w:r>
      <w:r>
        <w:rPr>
          <w:color w:val="000000"/>
          <w:lang w:eastAsia="zh-CN"/>
        </w:rPr>
        <w:t>                           </w:t>
      </w:r>
      <w:r>
        <w:rPr>
          <w:noProof/>
          <w:lang w:eastAsia="zh-CN"/>
        </w:rPr>
        <w:drawing>
          <wp:inline distT="0" distB="0" distL="0" distR="0">
            <wp:extent cx="28651"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水中的剑</w:t>
      </w:r>
      <w:r>
        <w:rPr>
          <w:color w:val="000000"/>
          <w:lang w:eastAsia="zh-CN"/>
        </w:rPr>
        <w:t>                           </w:t>
      </w:r>
      <w:r>
        <w:rPr>
          <w:noProof/>
          <w:lang w:eastAsia="zh-CN"/>
        </w:rPr>
        <w:drawing>
          <wp:inline distT="0" distB="0" distL="0" distR="0">
            <wp:extent cx="28651"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lang w:eastAsia="zh-CN"/>
        </w:rPr>
        <w:t>C. </w:t>
      </w:r>
      <w:r>
        <w:rPr>
          <w:color w:val="000000"/>
          <w:lang w:eastAsia="zh-CN"/>
        </w:rPr>
        <w:t>岸边的山</w:t>
      </w:r>
      <w:r>
        <w:rPr>
          <w:color w:val="000000"/>
          <w:lang w:eastAsia="zh-CN"/>
        </w:rPr>
        <w:t>                           </w:t>
      </w:r>
      <w:r>
        <w:rPr>
          <w:noProof/>
          <w:lang w:eastAsia="zh-CN"/>
        </w:rPr>
        <w:drawing>
          <wp:inline distT="0" distB="0" distL="0" distR="0">
            <wp:extent cx="28651"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江中的水</w:t>
      </w:r>
    </w:p>
    <w:p w:rsidR="00586B48" w:rsidRPr="006F582D">
      <w:pPr>
        <w:spacing w:after="0"/>
        <w:rPr>
          <w:lang w:eastAsia="zh-CN"/>
        </w:rPr>
      </w:pPr>
      <w:r>
        <w:rPr>
          <w:color w:val="000000"/>
          <w:lang w:eastAsia="zh-CN"/>
        </w:rPr>
        <w:t>7.</w:t>
      </w:r>
      <w:r>
        <w:rPr>
          <w:color w:val="000000"/>
          <w:lang w:eastAsia="zh-CN"/>
        </w:rPr>
        <w:t>关于光现象，下列说法正确的是</w:t>
      </w:r>
      <w:r w:rsidR="006F582D">
        <w:rPr>
          <w:rFonts w:hint="eastAsia"/>
          <w:color w:val="000000"/>
          <w:lang w:eastAsia="zh-CN"/>
        </w:rPr>
        <w:t>（</w:t>
      </w:r>
      <w:r w:rsidR="006F582D">
        <w:rPr>
          <w:rFonts w:hint="eastAsia"/>
          <w:color w:val="000000"/>
          <w:lang w:eastAsia="zh-CN"/>
        </w:rPr>
        <w:t xml:space="preserve">     </w:t>
      </w:r>
      <w:r w:rsidR="006F582D">
        <w:rPr>
          <w:rFonts w:hint="eastAsia"/>
          <w:color w:val="000000"/>
          <w:lang w:eastAsia="zh-CN"/>
        </w:rPr>
        <w:t>）</w:t>
      </w:r>
    </w:p>
    <w:p w:rsidR="00586B48">
      <w:pPr>
        <w:spacing w:after="0"/>
        <w:ind w:left="150"/>
        <w:rPr>
          <w:lang w:eastAsia="zh-CN"/>
        </w:rPr>
      </w:pPr>
      <w:r>
        <w:rPr>
          <w:color w:val="000000"/>
          <w:lang w:eastAsia="zh-CN"/>
        </w:rPr>
        <w:t>A. </w:t>
      </w:r>
      <w:r>
        <w:rPr>
          <w:color w:val="000000"/>
          <w:lang w:eastAsia="zh-CN"/>
        </w:rPr>
        <w:t>月食是光的由于光的折射形成的</w:t>
      </w:r>
      <w:r>
        <w:rPr>
          <w:color w:val="000000"/>
          <w:lang w:eastAsia="zh-CN"/>
        </w:rPr>
        <w:t>                         </w:t>
      </w:r>
      <w:r w:rsidR="006F582D">
        <w:rPr>
          <w:rFonts w:hint="eastAsia"/>
          <w:color w:val="000000"/>
          <w:lang w:eastAsia="zh-CN"/>
        </w:rPr>
        <w:t xml:space="preserve"> </w:t>
      </w:r>
      <w:r>
        <w:rPr>
          <w:color w:val="000000"/>
          <w:lang w:eastAsia="zh-CN"/>
        </w:rPr>
        <w:t>B. </w:t>
      </w:r>
      <w:r>
        <w:rPr>
          <w:color w:val="000000"/>
          <w:lang w:eastAsia="zh-CN"/>
        </w:rPr>
        <w:t>光从空气射入水中后传播速度会变大</w:t>
      </w:r>
      <w:r>
        <w:rPr>
          <w:lang w:eastAsia="zh-CN"/>
        </w:rPr>
        <w:br/>
      </w:r>
      <w:r>
        <w:rPr>
          <w:color w:val="000000"/>
          <w:lang w:eastAsia="zh-CN"/>
        </w:rPr>
        <w:t>C. </w:t>
      </w:r>
      <w:r>
        <w:rPr>
          <w:color w:val="000000"/>
          <w:lang w:eastAsia="zh-CN"/>
        </w:rPr>
        <w:t>物体通过平面镜能成正立、等大的实像</w:t>
      </w:r>
      <w:r>
        <w:rPr>
          <w:color w:val="000000"/>
          <w:lang w:eastAsia="zh-CN"/>
        </w:rPr>
        <w:t>              </w:t>
      </w:r>
      <w:r>
        <w:rPr>
          <w:noProof/>
          <w:lang w:eastAsia="zh-CN"/>
        </w:rPr>
        <w:drawing>
          <wp:inline distT="0" distB="0" distL="0" distR="0">
            <wp:extent cx="1910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太阳光是白色的，白光是由各种色光混合而成的</w:t>
      </w:r>
    </w:p>
    <w:p w:rsidR="00586B48" w:rsidRPr="006F582D">
      <w:pPr>
        <w:spacing w:after="0"/>
        <w:rPr>
          <w:lang w:eastAsia="zh-CN"/>
        </w:rPr>
      </w:pPr>
      <w:r>
        <w:rPr>
          <w:color w:val="000000"/>
          <w:lang w:eastAsia="zh-CN"/>
        </w:rPr>
        <w:t>8.</w:t>
      </w:r>
      <w:r>
        <w:rPr>
          <w:color w:val="000000"/>
          <w:lang w:eastAsia="zh-CN"/>
        </w:rPr>
        <w:t>运动员将足球从后场踢到前场，足球在空中运动的过程中，不计空气阻力，其受力的情况是（</w:t>
      </w:r>
      <w:r>
        <w:rPr>
          <w:color w:val="000000"/>
          <w:lang w:eastAsia="zh-CN"/>
        </w:rPr>
        <w:t>   </w:t>
      </w:r>
      <w:r w:rsidR="006F582D">
        <w:rPr>
          <w:rFonts w:hint="eastAsia"/>
          <w:color w:val="000000"/>
          <w:lang w:eastAsia="zh-CN"/>
        </w:rPr>
        <w:t xml:space="preserve">    </w:t>
      </w:r>
      <w:r>
        <w:rPr>
          <w:color w:val="000000"/>
          <w:lang w:eastAsia="zh-CN"/>
        </w:rPr>
        <w:t>）</w:t>
      </w:r>
    </w:p>
    <w:p w:rsidR="00586B48">
      <w:pPr>
        <w:spacing w:after="0"/>
        <w:ind w:left="150"/>
      </w:pPr>
      <w:r>
        <w:rPr>
          <w:color w:val="000000"/>
        </w:rPr>
        <w:t>A. </w:t>
      </w:r>
      <w:r>
        <w:rPr>
          <w:color w:val="000000"/>
        </w:rPr>
        <w:t>只受踢力</w:t>
      </w:r>
      <w:r>
        <w:rPr>
          <w:color w:val="000000"/>
        </w:rPr>
        <w:t>                       B. </w:t>
      </w:r>
      <w:r>
        <w:rPr>
          <w:color w:val="000000"/>
        </w:rPr>
        <w:t>只受重力</w:t>
      </w:r>
      <w:r>
        <w:rPr>
          <w:color w:val="000000"/>
        </w:rPr>
        <w:t>                       C. </w:t>
      </w:r>
      <w:r>
        <w:rPr>
          <w:color w:val="000000"/>
        </w:rPr>
        <w:t>受踢力和重力</w:t>
      </w:r>
      <w:r>
        <w:rPr>
          <w:color w:val="000000"/>
        </w:rPr>
        <w:t>                       D. </w:t>
      </w:r>
      <w:r>
        <w:rPr>
          <w:color w:val="000000"/>
        </w:rPr>
        <w:t>不受力的作用</w:t>
      </w:r>
    </w:p>
    <w:p w:rsidR="006F582D" w:rsidRPr="006F582D" w:rsidP="006F582D">
      <w:pPr>
        <w:spacing w:after="0"/>
        <w:rPr>
          <w:rFonts w:hint="eastAsia"/>
          <w:lang w:eastAsia="zh-CN"/>
        </w:rPr>
      </w:pPr>
      <w:r>
        <w:rPr>
          <w:noProof/>
          <w:color w:val="000000"/>
          <w:lang w:eastAsia="zh-CN"/>
        </w:rPr>
        <w:drawing>
          <wp:anchor distT="0" distB="0" distL="114300" distR="114300" simplePos="0" relativeHeight="251659264" behindDoc="0" locked="0" layoutInCell="1" allowOverlap="1">
            <wp:simplePos x="0" y="0"/>
            <wp:positionH relativeFrom="column">
              <wp:posOffset>5213985</wp:posOffset>
            </wp:positionH>
            <wp:positionV relativeFrom="paragraph">
              <wp:posOffset>358775</wp:posOffset>
            </wp:positionV>
            <wp:extent cx="876300" cy="933450"/>
            <wp:effectExtent l="19050" t="0" r="0" b="0"/>
            <wp:wrapSquare wrapText="bothSides"/>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cstate="print"/>
                    <a:stretch>
                      <a:fillRect/>
                    </a:stretch>
                  </pic:blipFill>
                  <pic:spPr>
                    <a:xfrm>
                      <a:off x="0" y="0"/>
                      <a:ext cx="876300" cy="933450"/>
                    </a:xfrm>
                    <a:prstGeom prst="rect">
                      <a:avLst/>
                    </a:prstGeom>
                  </pic:spPr>
                </pic:pic>
              </a:graphicData>
            </a:graphic>
          </wp:anchor>
        </w:drawing>
      </w:r>
      <w:r w:rsidR="000B4881">
        <w:rPr>
          <w:color w:val="000000"/>
          <w:lang w:eastAsia="zh-CN"/>
        </w:rPr>
        <w:t>9.</w:t>
      </w:r>
      <w:r w:rsidR="000B4881">
        <w:rPr>
          <w:color w:val="000000"/>
          <w:lang w:eastAsia="zh-CN"/>
        </w:rPr>
        <w:t>如图是小龙探究</w:t>
      </w:r>
      <w:r w:rsidR="000B4881">
        <w:rPr>
          <w:color w:val="000000"/>
          <w:lang w:eastAsia="zh-CN"/>
        </w:rPr>
        <w:t>“</w:t>
      </w:r>
      <w:r w:rsidR="000B4881">
        <w:rPr>
          <w:color w:val="000000"/>
          <w:lang w:eastAsia="zh-CN"/>
        </w:rPr>
        <w:t>杠杆平衡条件</w:t>
      </w:r>
      <w:r w:rsidR="000B4881">
        <w:rPr>
          <w:color w:val="000000"/>
          <w:lang w:eastAsia="zh-CN"/>
        </w:rPr>
        <w:t>”</w:t>
      </w:r>
      <w:r w:rsidR="000B4881">
        <w:rPr>
          <w:color w:val="000000"/>
          <w:lang w:eastAsia="zh-CN"/>
        </w:rPr>
        <w:t>的实验装置，用弹簧测力计在</w:t>
      </w:r>
      <w:r w:rsidR="000B4881">
        <w:rPr>
          <w:color w:val="000000"/>
          <w:lang w:eastAsia="zh-CN"/>
        </w:rPr>
        <w:t>C</w:t>
      </w:r>
      <w:r w:rsidR="000B4881">
        <w:rPr>
          <w:color w:val="000000"/>
          <w:lang w:eastAsia="zh-CN"/>
        </w:rPr>
        <w:t>处竖直向上拉，杠杆保持平衡。若弹簧测力计逐渐向右倾斜，仍然使杠杆保持平衡，拉力</w:t>
      </w:r>
      <w:r w:rsidR="000B4881">
        <w:rPr>
          <w:color w:val="000000"/>
          <w:lang w:eastAsia="zh-CN"/>
        </w:rPr>
        <w:t>F</w:t>
      </w:r>
      <w:r w:rsidR="000B4881">
        <w:rPr>
          <w:color w:val="000000"/>
          <w:lang w:eastAsia="zh-CN"/>
        </w:rPr>
        <w:t>大小的变化情况是（</w:t>
      </w:r>
      <w:r w:rsidR="000B4881">
        <w:rPr>
          <w:color w:val="000000"/>
          <w:lang w:eastAsia="zh-CN"/>
        </w:rPr>
        <w:t>  </w:t>
      </w:r>
      <w:r>
        <w:rPr>
          <w:rFonts w:hint="eastAsia"/>
          <w:color w:val="000000"/>
          <w:lang w:eastAsia="zh-CN"/>
        </w:rPr>
        <w:t xml:space="preserve">    </w:t>
      </w:r>
      <w:r w:rsidR="000B4881">
        <w:rPr>
          <w:color w:val="000000"/>
          <w:lang w:eastAsia="zh-CN"/>
        </w:rPr>
        <w:t xml:space="preserve"> </w:t>
      </w:r>
      <w:r w:rsidR="000B4881">
        <w:rPr>
          <w:color w:val="000000"/>
          <w:lang w:eastAsia="zh-CN"/>
        </w:rPr>
        <w:t>）</w:t>
      </w:r>
    </w:p>
    <w:p w:rsidR="006F582D">
      <w:pPr>
        <w:spacing w:after="0"/>
        <w:ind w:left="150"/>
        <w:rPr>
          <w:rFonts w:hint="eastAsia"/>
          <w:color w:val="000000"/>
          <w:lang w:eastAsia="zh-CN"/>
        </w:rPr>
      </w:pPr>
      <w:r>
        <w:rPr>
          <w:color w:val="000000"/>
          <w:lang w:eastAsia="zh-CN"/>
        </w:rPr>
        <w:t>A. </w:t>
      </w:r>
      <w:r>
        <w:rPr>
          <w:color w:val="000000"/>
          <w:lang w:eastAsia="zh-CN"/>
        </w:rPr>
        <w:t>变大</w:t>
      </w:r>
      <w:r>
        <w:rPr>
          <w:color w:val="000000"/>
          <w:lang w:eastAsia="zh-CN"/>
        </w:rPr>
        <w:t>                                  </w:t>
      </w:r>
      <w:r>
        <w:rPr>
          <w:noProof/>
          <w:lang w:eastAsia="zh-CN"/>
        </w:rPr>
        <w:drawing>
          <wp:inline distT="0" distB="0" distL="0" distR="0">
            <wp:extent cx="2865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p>
    <w:p w:rsidR="006F582D">
      <w:pPr>
        <w:spacing w:after="0"/>
        <w:ind w:left="150"/>
        <w:rPr>
          <w:rFonts w:hint="eastAsia"/>
          <w:color w:val="000000"/>
          <w:lang w:eastAsia="zh-CN"/>
        </w:rPr>
      </w:pPr>
      <w:r>
        <w:rPr>
          <w:color w:val="000000"/>
          <w:lang w:eastAsia="zh-CN"/>
        </w:rPr>
        <w:t>B. </w:t>
      </w:r>
      <w:r>
        <w:rPr>
          <w:color w:val="000000"/>
          <w:lang w:eastAsia="zh-CN"/>
        </w:rPr>
        <w:t>不变</w:t>
      </w:r>
      <w:r>
        <w:rPr>
          <w:color w:val="000000"/>
          <w:lang w:eastAsia="zh-CN"/>
        </w:rPr>
        <w:t>                                  </w:t>
      </w:r>
      <w:r>
        <w:rPr>
          <w:noProof/>
          <w:lang w:eastAsia="zh-CN"/>
        </w:rPr>
        <w:drawing>
          <wp:inline distT="0" distB="0" distL="0" distR="0">
            <wp:extent cx="28651"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p>
    <w:p w:rsidR="006F582D">
      <w:pPr>
        <w:spacing w:after="0"/>
        <w:ind w:left="150"/>
        <w:rPr>
          <w:rFonts w:hint="eastAsia"/>
          <w:noProof/>
          <w:lang w:eastAsia="zh-CN"/>
        </w:rPr>
      </w:pPr>
      <w:r>
        <w:rPr>
          <w:color w:val="000000"/>
          <w:lang w:eastAsia="zh-CN"/>
        </w:rPr>
        <w:t>C. </w:t>
      </w:r>
      <w:r>
        <w:rPr>
          <w:color w:val="000000"/>
          <w:lang w:eastAsia="zh-CN"/>
        </w:rPr>
        <w:t>变小</w:t>
      </w:r>
      <w:r>
        <w:rPr>
          <w:color w:val="000000"/>
          <w:lang w:eastAsia="zh-CN"/>
        </w:rPr>
        <w:t>                                  </w:t>
      </w:r>
    </w:p>
    <w:p w:rsidR="00586B48">
      <w:pPr>
        <w:spacing w:after="0"/>
        <w:ind w:left="150"/>
        <w:rPr>
          <w:lang w:eastAsia="zh-CN"/>
        </w:rPr>
      </w:pPr>
      <w:r>
        <w:rPr>
          <w:noProof/>
          <w:lang w:eastAsia="zh-CN"/>
        </w:rPr>
        <w:drawing>
          <wp:inline distT="0" distB="0" distL="0" distR="0">
            <wp:extent cx="28651"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无法确定</w:t>
      </w:r>
    </w:p>
    <w:p w:rsidR="00586B48">
      <w:pPr>
        <w:spacing w:after="0"/>
        <w:rPr>
          <w:lang w:eastAsia="zh-CN"/>
        </w:rPr>
      </w:pPr>
      <w:r>
        <w:rPr>
          <w:color w:val="000000"/>
          <w:lang w:eastAsia="zh-CN"/>
        </w:rPr>
        <w:t>10.</w:t>
      </w:r>
      <w:r>
        <w:rPr>
          <w:color w:val="000000"/>
          <w:lang w:eastAsia="zh-CN"/>
        </w:rPr>
        <w:t>在沙漠中，可以利用如图所示的方法应急取水，此过程中发生的物态变化有</w:t>
      </w:r>
      <w:r>
        <w:rPr>
          <w:color w:val="000000"/>
          <w:lang w:eastAsia="zh-CN"/>
        </w:rPr>
        <w:t xml:space="preserve"> </w:t>
      </w:r>
      <w:r>
        <w:rPr>
          <w:color w:val="000000"/>
          <w:lang w:eastAsia="zh-CN"/>
        </w:rPr>
        <w:t>（</w:t>
      </w:r>
      <w:r>
        <w:rPr>
          <w:color w:val="000000"/>
          <w:lang w:eastAsia="zh-CN"/>
        </w:rPr>
        <w:t> </w:t>
      </w:r>
      <w:r w:rsidR="006F582D">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r>
        <w:rPr>
          <w:noProof/>
          <w:lang w:eastAsia="zh-CN"/>
        </w:rPr>
        <w:drawing>
          <wp:anchor distT="0" distB="0" distL="114300" distR="114300" simplePos="0" relativeHeight="251660288" behindDoc="0" locked="0" layoutInCell="1" allowOverlap="1">
            <wp:simplePos x="0" y="0"/>
            <wp:positionH relativeFrom="column">
              <wp:posOffset>3810</wp:posOffset>
            </wp:positionH>
            <wp:positionV relativeFrom="paragraph">
              <wp:posOffset>255905</wp:posOffset>
            </wp:positionV>
            <wp:extent cx="4495800" cy="952500"/>
            <wp:effectExtent l="19050" t="0" r="0" b="0"/>
            <wp:wrapSquare wrapText="bothSides"/>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4495800" cy="952500"/>
                    </a:xfrm>
                    <a:prstGeom prst="rect">
                      <a:avLst/>
                    </a:prstGeom>
                  </pic:spPr>
                </pic:pic>
              </a:graphicData>
            </a:graphic>
          </wp:anchor>
        </w:drawing>
      </w:r>
    </w:p>
    <w:p w:rsidR="006F582D">
      <w:pPr>
        <w:spacing w:after="0"/>
        <w:ind w:left="150"/>
        <w:rPr>
          <w:rFonts w:hint="eastAsia"/>
          <w:color w:val="000000"/>
          <w:lang w:eastAsia="zh-CN"/>
        </w:rPr>
      </w:pPr>
    </w:p>
    <w:p w:rsidR="006F582D">
      <w:pPr>
        <w:spacing w:after="0"/>
        <w:ind w:left="150"/>
        <w:rPr>
          <w:rFonts w:hint="eastAsia"/>
          <w:color w:val="000000"/>
          <w:lang w:eastAsia="zh-CN"/>
        </w:rPr>
      </w:pPr>
    </w:p>
    <w:p w:rsidR="006F582D">
      <w:pPr>
        <w:spacing w:after="0"/>
        <w:ind w:left="150"/>
        <w:rPr>
          <w:rFonts w:hint="eastAsia"/>
          <w:color w:val="000000"/>
          <w:lang w:eastAsia="zh-CN"/>
        </w:rPr>
      </w:pPr>
    </w:p>
    <w:p w:rsidR="006F582D">
      <w:pPr>
        <w:spacing w:after="0"/>
        <w:ind w:left="150"/>
        <w:rPr>
          <w:rFonts w:hint="eastAsia"/>
          <w:color w:val="000000"/>
          <w:lang w:eastAsia="zh-CN"/>
        </w:rPr>
      </w:pPr>
    </w:p>
    <w:p w:rsidR="006F582D">
      <w:pPr>
        <w:spacing w:after="0"/>
        <w:ind w:left="150"/>
        <w:rPr>
          <w:rFonts w:hint="eastAsia"/>
          <w:color w:val="000000"/>
          <w:lang w:eastAsia="zh-CN"/>
        </w:rPr>
      </w:pPr>
    </w:p>
    <w:p w:rsidR="00586B48">
      <w:pPr>
        <w:spacing w:after="0"/>
        <w:ind w:left="150"/>
        <w:rPr>
          <w:lang w:eastAsia="zh-CN"/>
        </w:rPr>
      </w:pPr>
      <w:r>
        <w:rPr>
          <w:color w:val="000000"/>
          <w:lang w:eastAsia="zh-CN"/>
        </w:rPr>
        <w:t>A. </w:t>
      </w:r>
      <w:r>
        <w:rPr>
          <w:color w:val="000000"/>
          <w:lang w:eastAsia="zh-CN"/>
        </w:rPr>
        <w:t>熔化　凝华</w:t>
      </w:r>
      <w:r>
        <w:rPr>
          <w:color w:val="000000"/>
          <w:lang w:eastAsia="zh-CN"/>
        </w:rPr>
        <w:t>                       B. </w:t>
      </w:r>
      <w:r>
        <w:rPr>
          <w:color w:val="000000"/>
          <w:lang w:eastAsia="zh-CN"/>
        </w:rPr>
        <w:t>凝固　汽化</w:t>
      </w:r>
      <w:r>
        <w:rPr>
          <w:color w:val="000000"/>
          <w:lang w:eastAsia="zh-CN"/>
        </w:rPr>
        <w:t>                       C. </w:t>
      </w:r>
      <w:r>
        <w:rPr>
          <w:color w:val="000000"/>
          <w:lang w:eastAsia="zh-CN"/>
        </w:rPr>
        <w:t>汽化　液化</w:t>
      </w:r>
      <w:r>
        <w:rPr>
          <w:color w:val="000000"/>
          <w:lang w:eastAsia="zh-CN"/>
        </w:rPr>
        <w:t>                       D. </w:t>
      </w:r>
      <w:r>
        <w:rPr>
          <w:color w:val="000000"/>
          <w:lang w:eastAsia="zh-CN"/>
        </w:rPr>
        <w:t>熔化　液化</w:t>
      </w:r>
    </w:p>
    <w:p w:rsidR="00586B48">
      <w:pPr>
        <w:spacing w:after="0"/>
        <w:rPr>
          <w:lang w:eastAsia="zh-CN"/>
        </w:rPr>
      </w:pPr>
      <w:r>
        <w:rPr>
          <w:color w:val="000000"/>
          <w:lang w:eastAsia="zh-CN"/>
        </w:rPr>
        <w:t>11.</w:t>
      </w:r>
      <w:r>
        <w:rPr>
          <w:color w:val="000000"/>
          <w:lang w:eastAsia="zh-CN"/>
        </w:rPr>
        <w:t>关于温度、内能和热量，下列说法正确的是（</w:t>
      </w:r>
      <w:r>
        <w:rPr>
          <w:color w:val="000000"/>
          <w:lang w:eastAsia="zh-CN"/>
        </w:rPr>
        <w:t xml:space="preserve">  </w:t>
      </w:r>
      <w:r w:rsidR="006F582D">
        <w:rPr>
          <w:rFonts w:hint="eastAsia"/>
          <w:color w:val="000000"/>
          <w:lang w:eastAsia="zh-CN"/>
        </w:rPr>
        <w:t xml:space="preserve">    </w:t>
      </w:r>
      <w:r>
        <w:rPr>
          <w:color w:val="000000"/>
          <w:lang w:eastAsia="zh-CN"/>
        </w:rPr>
        <w:t>）</w:t>
      </w:r>
      <w:r>
        <w:rPr>
          <w:color w:val="000000"/>
          <w:lang w:eastAsia="zh-CN"/>
        </w:rPr>
        <w:t xml:space="preserve">            </w:t>
      </w:r>
    </w:p>
    <w:p w:rsidR="00586B48">
      <w:pPr>
        <w:spacing w:after="0"/>
        <w:ind w:left="150"/>
        <w:rPr>
          <w:lang w:eastAsia="zh-CN"/>
        </w:rPr>
      </w:pPr>
      <w:r>
        <w:rPr>
          <w:color w:val="000000"/>
          <w:lang w:eastAsia="zh-CN"/>
        </w:rPr>
        <w:t>A. </w:t>
      </w:r>
      <w:r>
        <w:rPr>
          <w:color w:val="000000"/>
          <w:lang w:eastAsia="zh-CN"/>
        </w:rPr>
        <w:t>温度相同的物体内能一定相等</w:t>
      </w:r>
      <w:r>
        <w:rPr>
          <w:color w:val="000000"/>
          <w:lang w:eastAsia="zh-CN"/>
        </w:rPr>
        <w:t>                             </w:t>
      </w:r>
      <w:r>
        <w:rPr>
          <w:noProof/>
          <w:lang w:eastAsia="zh-CN"/>
        </w:rPr>
        <w:drawing>
          <wp:inline distT="0" distB="0" distL="0" distR="0">
            <wp:extent cx="9550"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物体的温度越高，所含的热量越多</w:t>
      </w:r>
      <w:r>
        <w:rPr>
          <w:lang w:eastAsia="zh-CN"/>
        </w:rPr>
        <w:br/>
      </w:r>
      <w:r>
        <w:rPr>
          <w:color w:val="000000"/>
          <w:lang w:eastAsia="zh-CN"/>
        </w:rPr>
        <w:t>C. </w:t>
      </w:r>
      <w:r>
        <w:rPr>
          <w:color w:val="000000"/>
          <w:lang w:eastAsia="zh-CN"/>
        </w:rPr>
        <w:t>汽油机做功冲程燃气的内能增加</w:t>
      </w:r>
      <w:r>
        <w:rPr>
          <w:color w:val="000000"/>
          <w:lang w:eastAsia="zh-CN"/>
        </w:rPr>
        <w:t>                         </w:t>
      </w:r>
      <w:r>
        <w:rPr>
          <w:noProof/>
          <w:lang w:eastAsia="zh-CN"/>
        </w:rPr>
        <w:drawing>
          <wp:inline distT="0" distB="0" distL="0" distR="0">
            <wp:extent cx="28651"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温度相同的物体接触时不发生热传递</w:t>
      </w:r>
    </w:p>
    <w:p w:rsidR="00586B48">
      <w:pPr>
        <w:spacing w:after="0"/>
        <w:rPr>
          <w:lang w:eastAsia="zh-CN"/>
        </w:rPr>
      </w:pPr>
      <w:r>
        <w:rPr>
          <w:color w:val="000000"/>
          <w:lang w:eastAsia="zh-CN"/>
        </w:rPr>
        <w:t>12.</w:t>
      </w:r>
      <w:r>
        <w:rPr>
          <w:color w:val="000000"/>
          <w:lang w:eastAsia="zh-CN"/>
        </w:rPr>
        <w:t>对图中四个物理情景的描述正确的是</w:t>
      </w:r>
      <w:r w:rsidR="006F582D">
        <w:rPr>
          <w:color w:val="000000"/>
          <w:lang w:eastAsia="zh-CN"/>
        </w:rPr>
        <w:t>（</w:t>
      </w:r>
      <w:r w:rsidR="006F582D">
        <w:rPr>
          <w:rFonts w:hint="eastAsia"/>
          <w:color w:val="000000"/>
          <w:lang w:eastAsia="zh-CN"/>
        </w:rPr>
        <w:t xml:space="preserve">      </w:t>
      </w:r>
      <w:r w:rsidR="006F582D">
        <w:rPr>
          <w:color w:val="000000"/>
          <w:lang w:eastAsia="zh-CN"/>
        </w:rPr>
        <w:t>）</w:t>
      </w:r>
    </w:p>
    <w:p w:rsidR="00586B48">
      <w:pPr>
        <w:spacing w:after="0"/>
        <w:rPr>
          <w:lang w:eastAsia="zh-CN"/>
        </w:rPr>
      </w:pPr>
      <w:r>
        <w:rPr>
          <w:noProof/>
          <w:lang w:eastAsia="zh-CN"/>
        </w:rPr>
        <w:drawing>
          <wp:anchor distT="0" distB="0" distL="114300" distR="114300" simplePos="0" relativeHeight="251661312" behindDoc="0" locked="0" layoutInCell="1" allowOverlap="1">
            <wp:simplePos x="0" y="0"/>
            <wp:positionH relativeFrom="column">
              <wp:posOffset>3810</wp:posOffset>
            </wp:positionH>
            <wp:positionV relativeFrom="paragraph">
              <wp:posOffset>88900</wp:posOffset>
            </wp:positionV>
            <wp:extent cx="2705100" cy="1000125"/>
            <wp:effectExtent l="19050" t="0" r="0" b="0"/>
            <wp:wrapSquare wrapText="bothSides"/>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6" cstate="print"/>
                    <a:stretch>
                      <a:fillRect/>
                    </a:stretch>
                  </pic:blipFill>
                  <pic:spPr>
                    <a:xfrm>
                      <a:off x="0" y="0"/>
                      <a:ext cx="2705100" cy="1000125"/>
                    </a:xfrm>
                    <a:prstGeom prst="rect">
                      <a:avLst/>
                    </a:prstGeom>
                  </pic:spPr>
                </pic:pic>
              </a:graphicData>
            </a:graphic>
          </wp:anchor>
        </w:drawing>
      </w:r>
    </w:p>
    <w:p w:rsidR="006F582D">
      <w:pPr>
        <w:spacing w:after="0"/>
        <w:ind w:left="150"/>
        <w:rPr>
          <w:rFonts w:hint="eastAsia"/>
          <w:color w:val="000000"/>
          <w:lang w:eastAsia="zh-CN"/>
        </w:rPr>
      </w:pPr>
    </w:p>
    <w:p w:rsidR="006F582D">
      <w:pPr>
        <w:spacing w:after="0"/>
        <w:ind w:left="150"/>
        <w:rPr>
          <w:rFonts w:hint="eastAsia"/>
          <w:color w:val="000000"/>
          <w:lang w:eastAsia="zh-CN"/>
        </w:rPr>
      </w:pPr>
    </w:p>
    <w:p w:rsidR="006F582D">
      <w:pPr>
        <w:spacing w:after="0"/>
        <w:ind w:left="150"/>
        <w:rPr>
          <w:rFonts w:hint="eastAsia"/>
          <w:color w:val="000000"/>
          <w:lang w:eastAsia="zh-CN"/>
        </w:rPr>
      </w:pPr>
    </w:p>
    <w:p w:rsidR="006F582D">
      <w:pPr>
        <w:spacing w:after="0"/>
        <w:ind w:left="150"/>
        <w:rPr>
          <w:rFonts w:hint="eastAsia"/>
          <w:color w:val="000000"/>
          <w:lang w:eastAsia="zh-CN"/>
        </w:rPr>
      </w:pPr>
    </w:p>
    <w:p w:rsidR="00586B48">
      <w:pPr>
        <w:spacing w:after="0"/>
        <w:ind w:left="150"/>
        <w:rPr>
          <w:lang w:eastAsia="zh-CN"/>
        </w:rPr>
      </w:pPr>
      <w:r>
        <w:rPr>
          <w:color w:val="000000"/>
          <w:lang w:eastAsia="zh-CN"/>
        </w:rPr>
        <w:t>A. </w:t>
      </w:r>
      <w:r>
        <w:rPr>
          <w:color w:val="000000"/>
          <w:lang w:eastAsia="zh-CN"/>
        </w:rPr>
        <w:t>图甲，手拉弹簧弹簧伸长，说明力可以改变物体的形状</w:t>
      </w:r>
      <w:r>
        <w:rPr>
          <w:lang w:eastAsia="zh-CN"/>
        </w:rPr>
        <w:br/>
      </w:r>
      <w:r>
        <w:rPr>
          <w:color w:val="000000"/>
          <w:lang w:eastAsia="zh-CN"/>
        </w:rPr>
        <w:t>B. </w:t>
      </w:r>
      <w:r>
        <w:rPr>
          <w:color w:val="000000"/>
          <w:lang w:eastAsia="zh-CN"/>
        </w:rPr>
        <w:t>图乙，茶壶中茶水静止时，壶身中的液面高于壶嘴中的液面</w:t>
      </w:r>
      <w:r>
        <w:rPr>
          <w:lang w:eastAsia="zh-CN"/>
        </w:rPr>
        <w:br/>
      </w:r>
      <w:r>
        <w:rPr>
          <w:color w:val="000000"/>
          <w:lang w:eastAsia="zh-CN"/>
        </w:rPr>
        <w:t>C. </w:t>
      </w:r>
      <w:r>
        <w:rPr>
          <w:color w:val="000000"/>
          <w:lang w:eastAsia="zh-CN"/>
        </w:rPr>
        <w:t>图丙，使用温度计测量液体温度时，温度计的玻璃泡必须接触到容器底</w:t>
      </w:r>
      <w:r>
        <w:rPr>
          <w:lang w:eastAsia="zh-CN"/>
        </w:rPr>
        <w:br/>
      </w:r>
      <w:r>
        <w:rPr>
          <w:color w:val="000000"/>
          <w:lang w:eastAsia="zh-CN"/>
        </w:rPr>
        <w:t>D. </w:t>
      </w:r>
      <w:r>
        <w:rPr>
          <w:color w:val="000000"/>
          <w:lang w:eastAsia="zh-CN"/>
        </w:rPr>
        <w:t>图丁，对着两张纸片中间吹气纸片会靠拢，说明气体流速大的位置压强大</w:t>
      </w:r>
    </w:p>
    <w:p w:rsidR="00586B48">
      <w:pPr>
        <w:spacing w:after="0"/>
        <w:rPr>
          <w:lang w:eastAsia="zh-CN"/>
        </w:rPr>
      </w:pPr>
      <w:r>
        <w:rPr>
          <w:color w:val="000000"/>
          <w:lang w:eastAsia="zh-CN"/>
        </w:rPr>
        <w:t>13.</w:t>
      </w:r>
      <w:r>
        <w:rPr>
          <w:color w:val="000000"/>
          <w:lang w:eastAsia="zh-CN"/>
        </w:rPr>
        <w:t>经过多年实验研究，终于在</w:t>
      </w:r>
      <w:r>
        <w:rPr>
          <w:color w:val="000000"/>
          <w:lang w:eastAsia="zh-CN"/>
        </w:rPr>
        <w:t>1831</w:t>
      </w:r>
      <w:r>
        <w:rPr>
          <w:color w:val="000000"/>
          <w:lang w:eastAsia="zh-CN"/>
        </w:rPr>
        <w:t>年发现</w:t>
      </w:r>
      <w:r>
        <w:rPr>
          <w:color w:val="000000"/>
          <w:lang w:eastAsia="zh-CN"/>
        </w:rPr>
        <w:t>“</w:t>
      </w:r>
      <w:r>
        <w:rPr>
          <w:color w:val="000000"/>
          <w:lang w:eastAsia="zh-CN"/>
        </w:rPr>
        <w:t>磁生电</w:t>
      </w:r>
      <w:r>
        <w:rPr>
          <w:color w:val="000000"/>
          <w:lang w:eastAsia="zh-CN"/>
        </w:rPr>
        <w:t>”</w:t>
      </w:r>
      <w:r>
        <w:rPr>
          <w:color w:val="000000"/>
          <w:lang w:eastAsia="zh-CN"/>
        </w:rPr>
        <w:t>规律的科学家是（</w:t>
      </w:r>
      <w:r>
        <w:rPr>
          <w:color w:val="000000"/>
          <w:lang w:eastAsia="zh-CN"/>
        </w:rPr>
        <w:t> </w:t>
      </w:r>
      <w:r w:rsidR="006F582D">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586B48">
      <w:pPr>
        <w:spacing w:after="0"/>
        <w:ind w:left="150"/>
        <w:rPr>
          <w:lang w:eastAsia="zh-CN"/>
        </w:rPr>
      </w:pPr>
      <w:r>
        <w:rPr>
          <w:color w:val="000000"/>
          <w:lang w:eastAsia="zh-CN"/>
        </w:rPr>
        <w:t>A. </w:t>
      </w:r>
      <w:r>
        <w:rPr>
          <w:color w:val="000000"/>
          <w:lang w:eastAsia="zh-CN"/>
        </w:rPr>
        <w:t>牛顿</w:t>
      </w:r>
      <w:r>
        <w:rPr>
          <w:color w:val="000000"/>
          <w:lang w:eastAsia="zh-CN"/>
        </w:rPr>
        <w:t>                           </w:t>
      </w:r>
      <w:r>
        <w:rPr>
          <w:color w:val="000000"/>
          <w:lang w:eastAsia="zh-CN"/>
        </w:rPr>
        <w:t>     </w:t>
      </w:r>
      <w:r>
        <w:rPr>
          <w:noProof/>
          <w:lang w:eastAsia="zh-CN"/>
        </w:rPr>
        <w:drawing>
          <wp:inline distT="0" distB="0" distL="0" distR="0">
            <wp:extent cx="19101" cy="38202"/>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爱因斯担</w:t>
      </w:r>
      <w:r>
        <w:rPr>
          <w:color w:val="000000"/>
          <w:lang w:eastAsia="zh-CN"/>
        </w:rPr>
        <w:t>                                </w:t>
      </w:r>
      <w:r>
        <w:rPr>
          <w:noProof/>
          <w:lang w:eastAsia="zh-CN"/>
        </w:rPr>
        <w:drawing>
          <wp:inline distT="0" distB="0" distL="0" distR="0">
            <wp:extent cx="19101" cy="3820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lang w:eastAsia="zh-CN"/>
        </w:rPr>
        <w:t>C. </w:t>
      </w:r>
      <w:r>
        <w:rPr>
          <w:color w:val="000000"/>
          <w:lang w:eastAsia="zh-CN"/>
        </w:rPr>
        <w:t>奥斯特</w:t>
      </w:r>
      <w:r>
        <w:rPr>
          <w:color w:val="000000"/>
          <w:lang w:eastAsia="zh-CN"/>
        </w:rPr>
        <w:t>                                </w:t>
      </w:r>
      <w:r>
        <w:rPr>
          <w:noProof/>
          <w:lang w:eastAsia="zh-CN"/>
        </w:rPr>
        <w:drawing>
          <wp:inline distT="0" distB="0" distL="0" distR="0">
            <wp:extent cx="19101" cy="38202"/>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法拉第</w:t>
      </w:r>
    </w:p>
    <w:p w:rsidR="006F582D" w:rsidRPr="006F582D" w:rsidP="006F582D">
      <w:pPr>
        <w:spacing w:after="0"/>
        <w:rPr>
          <w:lang w:eastAsia="zh-CN"/>
        </w:rPr>
      </w:pPr>
      <w:r>
        <w:rPr>
          <w:color w:val="000000"/>
          <w:lang w:eastAsia="zh-CN"/>
        </w:rPr>
        <w:t>1</w:t>
      </w:r>
      <w:r>
        <w:rPr>
          <w:rFonts w:hint="eastAsia"/>
          <w:color w:val="000000"/>
          <w:lang w:eastAsia="zh-CN"/>
        </w:rPr>
        <w:t>4</w:t>
      </w:r>
      <w:r>
        <w:rPr>
          <w:color w:val="000000"/>
          <w:lang w:eastAsia="zh-CN"/>
        </w:rPr>
        <w:t>.</w:t>
      </w:r>
      <w:r>
        <w:rPr>
          <w:color w:val="000000"/>
          <w:lang w:eastAsia="zh-CN"/>
        </w:rPr>
        <w:t>下列关于平面镜和透镜的应用所对应的解释，正确的是（　　）</w:t>
      </w:r>
    </w:p>
    <w:p w:rsidR="006F582D" w:rsidP="006F582D">
      <w:pPr>
        <w:spacing w:after="0"/>
        <w:ind w:left="150"/>
        <w:rPr>
          <w:rFonts w:hint="eastAsia"/>
          <w:color w:val="000000"/>
          <w:lang w:eastAsia="zh-CN"/>
        </w:rPr>
      </w:pPr>
      <w:r>
        <w:rPr>
          <w:color w:val="000000"/>
          <w:lang w:eastAsia="zh-CN"/>
        </w:rPr>
        <w:t>A. </w:t>
      </w:r>
      <w:r>
        <w:rPr>
          <w:color w:val="000000"/>
          <w:lang w:eastAsia="zh-CN"/>
        </w:rPr>
        <w:t>近视眼镜是利用凹透镜使光线发散</w:t>
      </w:r>
      <w:r>
        <w:rPr>
          <w:color w:val="000000"/>
          <w:lang w:eastAsia="zh-CN"/>
        </w:rPr>
        <w:t>                      </w:t>
      </w:r>
      <w:r>
        <w:rPr>
          <w:noProof/>
          <w:lang w:eastAsia="zh-CN"/>
        </w:rPr>
        <w:drawing>
          <wp:inline distT="0" distB="0" distL="0" distR="0">
            <wp:extent cx="9550" cy="38202"/>
            <wp:effectExtent l="0" t="0" r="0" b="0"/>
            <wp:docPr id="7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a:stretch>
                      <a:fillRect/>
                    </a:stretch>
                  </pic:blipFill>
                  <pic:spPr>
                    <a:xfrm>
                      <a:off x="0" y="0"/>
                      <a:ext cx="9550" cy="38202"/>
                    </a:xfrm>
                    <a:prstGeom prst="rect">
                      <a:avLst/>
                    </a:prstGeom>
                  </pic:spPr>
                </pic:pic>
              </a:graphicData>
            </a:graphic>
          </wp:inline>
        </w:drawing>
      </w:r>
    </w:p>
    <w:p w:rsidR="006F582D" w:rsidP="006F582D">
      <w:pPr>
        <w:spacing w:after="0"/>
        <w:ind w:left="150"/>
        <w:rPr>
          <w:rFonts w:hint="eastAsia"/>
          <w:color w:val="000000"/>
          <w:lang w:eastAsia="zh-CN"/>
        </w:rPr>
      </w:pPr>
      <w:r>
        <w:rPr>
          <w:color w:val="000000"/>
          <w:lang w:eastAsia="zh-CN"/>
        </w:rPr>
        <w:t>B. </w:t>
      </w:r>
      <w:r>
        <w:rPr>
          <w:color w:val="000000"/>
          <w:lang w:eastAsia="zh-CN"/>
        </w:rPr>
        <w:t>远视眼镜是利用凹透镜使光线发散</w:t>
      </w:r>
      <w:r>
        <w:rPr>
          <w:lang w:eastAsia="zh-CN"/>
        </w:rPr>
        <w:br/>
      </w:r>
      <w:r>
        <w:rPr>
          <w:color w:val="000000"/>
          <w:lang w:eastAsia="zh-CN"/>
        </w:rPr>
        <w:t>C. </w:t>
      </w:r>
      <w:r>
        <w:rPr>
          <w:color w:val="000000"/>
          <w:lang w:eastAsia="zh-CN"/>
        </w:rPr>
        <w:t>对着镜子化妆是利用光的折射成像</w:t>
      </w:r>
      <w:r>
        <w:rPr>
          <w:color w:val="000000"/>
          <w:lang w:eastAsia="zh-CN"/>
        </w:rPr>
        <w:t>                      </w:t>
      </w:r>
      <w:r>
        <w:rPr>
          <w:noProof/>
          <w:lang w:eastAsia="zh-CN"/>
        </w:rPr>
        <w:drawing>
          <wp:inline distT="0" distB="0" distL="0" distR="0">
            <wp:extent cx="9550" cy="38202"/>
            <wp:effectExtent l="0" t="0" r="0" b="0"/>
            <wp:docPr id="7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a:stretch>
                      <a:fillRect/>
                    </a:stretch>
                  </pic:blipFill>
                  <pic:spPr>
                    <a:xfrm>
                      <a:off x="0" y="0"/>
                      <a:ext cx="9550" cy="38202"/>
                    </a:xfrm>
                    <a:prstGeom prst="rect">
                      <a:avLst/>
                    </a:prstGeom>
                  </pic:spPr>
                </pic:pic>
              </a:graphicData>
            </a:graphic>
          </wp:inline>
        </w:drawing>
      </w:r>
    </w:p>
    <w:p w:rsidR="006F582D" w:rsidP="006F582D">
      <w:pPr>
        <w:spacing w:after="0"/>
        <w:ind w:left="150"/>
        <w:rPr>
          <w:lang w:eastAsia="zh-CN"/>
        </w:rPr>
      </w:pPr>
      <w:r>
        <w:rPr>
          <w:color w:val="000000"/>
          <w:lang w:eastAsia="zh-CN"/>
        </w:rPr>
        <w:t>D. </w:t>
      </w:r>
      <w:r>
        <w:rPr>
          <w:color w:val="000000"/>
          <w:lang w:eastAsia="zh-CN"/>
        </w:rPr>
        <w:t>用放大镜查看地图是利用凸透镜成放大的实像</w:t>
      </w:r>
    </w:p>
    <w:p w:rsidR="00586B48">
      <w:pPr>
        <w:spacing w:after="0"/>
        <w:rPr>
          <w:lang w:eastAsia="zh-CN"/>
        </w:rPr>
      </w:pPr>
      <w:r>
        <w:rPr>
          <w:color w:val="000000"/>
          <w:lang w:eastAsia="zh-CN"/>
        </w:rPr>
        <w:t>1</w:t>
      </w:r>
      <w:r w:rsidR="006F582D">
        <w:rPr>
          <w:rFonts w:hint="eastAsia"/>
          <w:color w:val="000000"/>
          <w:lang w:eastAsia="zh-CN"/>
        </w:rPr>
        <w:t>5</w:t>
      </w:r>
      <w:r>
        <w:rPr>
          <w:color w:val="000000"/>
          <w:lang w:eastAsia="zh-CN"/>
        </w:rPr>
        <w:t>.</w:t>
      </w:r>
      <w:r>
        <w:rPr>
          <w:color w:val="000000"/>
          <w:lang w:eastAsia="zh-CN"/>
        </w:rPr>
        <w:t>图所描绘的情景中，利用到浮力的是（</w:t>
      </w:r>
      <w:r w:rsidR="006F582D">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586B48">
      <w:pPr>
        <w:spacing w:after="0"/>
        <w:ind w:left="150"/>
        <w:rPr>
          <w:lang w:eastAsia="zh-CN"/>
        </w:rPr>
      </w:pPr>
      <w:r>
        <w:rPr>
          <w:color w:val="000000"/>
          <w:lang w:eastAsia="zh-CN"/>
        </w:rPr>
        <w:t>A. </w:t>
      </w:r>
      <w:r>
        <w:rPr>
          <w:noProof/>
          <w:lang w:eastAsia="zh-CN"/>
        </w:rPr>
        <w:drawing>
          <wp:inline distT="0" distB="0" distL="0" distR="0">
            <wp:extent cx="1050404" cy="859422"/>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7" cstate="print"/>
                    <a:stretch>
                      <a:fillRect/>
                    </a:stretch>
                  </pic:blipFill>
                  <pic:spPr>
                    <a:xfrm>
                      <a:off x="0" y="0"/>
                      <a:ext cx="1050404" cy="859422"/>
                    </a:xfrm>
                    <a:prstGeom prst="rect">
                      <a:avLst/>
                    </a:prstGeom>
                  </pic:spPr>
                </pic:pic>
              </a:graphicData>
            </a:graphic>
          </wp:inline>
        </w:drawing>
      </w:r>
      <w:r>
        <w:rPr>
          <w:color w:val="000000"/>
          <w:lang w:eastAsia="zh-CN"/>
        </w:rPr>
        <w:t>           B. </w:t>
      </w:r>
      <w:r>
        <w:rPr>
          <w:noProof/>
          <w:lang w:eastAsia="zh-CN"/>
        </w:rPr>
        <w:drawing>
          <wp:inline distT="0" distB="0" distL="0" distR="0">
            <wp:extent cx="926262" cy="830771"/>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8" cstate="print"/>
                    <a:stretch>
                      <a:fillRect/>
                    </a:stretch>
                  </pic:blipFill>
                  <pic:spPr>
                    <a:xfrm>
                      <a:off x="0" y="0"/>
                      <a:ext cx="926262" cy="830771"/>
                    </a:xfrm>
                    <a:prstGeom prst="rect">
                      <a:avLst/>
                    </a:prstGeom>
                  </pic:spPr>
                </pic:pic>
              </a:graphicData>
            </a:graphic>
          </wp:inline>
        </w:drawing>
      </w:r>
      <w:r>
        <w:rPr>
          <w:color w:val="000000"/>
          <w:lang w:eastAsia="zh-CN"/>
        </w:rPr>
        <w:t>           C. </w:t>
      </w:r>
      <w:r>
        <w:rPr>
          <w:noProof/>
          <w:lang w:eastAsia="zh-CN"/>
        </w:rPr>
        <w:drawing>
          <wp:inline distT="0" distB="0" distL="0" distR="0">
            <wp:extent cx="1098156" cy="897623"/>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9" cstate="print"/>
                    <a:stretch>
                      <a:fillRect/>
                    </a:stretch>
                  </pic:blipFill>
                  <pic:spPr>
                    <a:xfrm>
                      <a:off x="0" y="0"/>
                      <a:ext cx="1098156" cy="897623"/>
                    </a:xfrm>
                    <a:prstGeom prst="rect">
                      <a:avLst/>
                    </a:prstGeom>
                  </pic:spPr>
                </pic:pic>
              </a:graphicData>
            </a:graphic>
          </wp:inline>
        </w:drawing>
      </w:r>
      <w:r>
        <w:rPr>
          <w:color w:val="000000"/>
          <w:lang w:eastAsia="zh-CN"/>
        </w:rPr>
        <w:t>           D. </w:t>
      </w:r>
      <w:r>
        <w:rPr>
          <w:noProof/>
          <w:lang w:eastAsia="zh-CN"/>
        </w:rPr>
        <w:drawing>
          <wp:inline distT="0" distB="0" distL="0" distR="0">
            <wp:extent cx="1021753" cy="840321"/>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0" cstate="print"/>
                    <a:stretch>
                      <a:fillRect/>
                    </a:stretch>
                  </pic:blipFill>
                  <pic:spPr>
                    <a:xfrm>
                      <a:off x="0" y="0"/>
                      <a:ext cx="1021753" cy="840321"/>
                    </a:xfrm>
                    <a:prstGeom prst="rect">
                      <a:avLst/>
                    </a:prstGeom>
                  </pic:spPr>
                </pic:pic>
              </a:graphicData>
            </a:graphic>
          </wp:inline>
        </w:drawing>
      </w:r>
    </w:p>
    <w:p w:rsidR="00586B48">
      <w:pPr>
        <w:spacing w:after="0"/>
        <w:rPr>
          <w:rFonts w:hint="eastAsia"/>
          <w:lang w:eastAsia="zh-CN"/>
        </w:rPr>
      </w:pPr>
      <w:r>
        <w:rPr>
          <w:color w:val="000000"/>
          <w:lang w:eastAsia="zh-CN"/>
        </w:rPr>
        <w:t>16.</w:t>
      </w:r>
      <w:r>
        <w:rPr>
          <w:color w:val="000000"/>
          <w:lang w:eastAsia="zh-CN"/>
        </w:rPr>
        <w:t>指尖陀螺是目前很流行的一种玩具，该玩具中间是轴承，轴承内有滚珠，边上有三个用密度较大的金属制作的飞叶，</w:t>
      </w:r>
      <w:r>
        <w:rPr>
          <w:color w:val="000000"/>
          <w:lang w:eastAsia="zh-CN"/>
        </w:rPr>
        <w:t>拨动飞叶后</w:t>
      </w:r>
      <w:r>
        <w:rPr>
          <w:color w:val="000000"/>
          <w:lang w:eastAsia="zh-CN"/>
        </w:rPr>
        <w:t>，</w:t>
      </w:r>
      <w:r>
        <w:rPr>
          <w:color w:val="000000"/>
          <w:lang w:eastAsia="zh-CN"/>
        </w:rPr>
        <w:t>飞叶可以</w:t>
      </w:r>
      <w:r>
        <w:rPr>
          <w:color w:val="000000"/>
          <w:lang w:eastAsia="zh-CN"/>
        </w:rPr>
        <w:t>绕轴承在指尖上长时间转动</w:t>
      </w:r>
      <w:r>
        <w:rPr>
          <w:color w:val="000000"/>
          <w:lang w:eastAsia="zh-CN"/>
        </w:rPr>
        <w:t>(</w:t>
      </w:r>
      <w:r>
        <w:rPr>
          <w:color w:val="000000"/>
          <w:lang w:eastAsia="zh-CN"/>
        </w:rPr>
        <w:t>如图</w:t>
      </w:r>
      <w:r>
        <w:rPr>
          <w:color w:val="000000"/>
          <w:lang w:eastAsia="zh-CN"/>
        </w:rPr>
        <w:t>).</w:t>
      </w:r>
      <w:r>
        <w:rPr>
          <w:color w:val="000000"/>
          <w:lang w:eastAsia="zh-CN"/>
        </w:rPr>
        <w:t>下列分析错误的是</w:t>
      </w:r>
      <w:r w:rsidR="006F582D">
        <w:rPr>
          <w:color w:val="000000"/>
          <w:lang w:eastAsia="zh-CN"/>
        </w:rPr>
        <w:t>（</w:t>
      </w:r>
      <w:r w:rsidR="006F582D">
        <w:rPr>
          <w:rFonts w:hint="eastAsia"/>
          <w:color w:val="000000"/>
          <w:lang w:eastAsia="zh-CN"/>
        </w:rPr>
        <w:t xml:space="preserve">     </w:t>
      </w:r>
      <w:r w:rsidR="006F582D">
        <w:rPr>
          <w:color w:val="000000"/>
          <w:lang w:eastAsia="zh-CN"/>
        </w:rPr>
        <w:t>）</w:t>
      </w:r>
    </w:p>
    <w:p w:rsidR="00586B48">
      <w:pPr>
        <w:spacing w:after="0"/>
        <w:ind w:left="150"/>
        <w:rPr>
          <w:lang w:eastAsia="zh-CN"/>
        </w:rPr>
      </w:pPr>
      <w:r>
        <w:rPr>
          <w:noProof/>
          <w:color w:val="000000"/>
          <w:lang w:eastAsia="zh-CN"/>
        </w:rPr>
        <w:drawing>
          <wp:anchor distT="0" distB="0" distL="114300" distR="114300" simplePos="0" relativeHeight="251662336" behindDoc="0" locked="0" layoutInCell="1" allowOverlap="1">
            <wp:simplePos x="0" y="0"/>
            <wp:positionH relativeFrom="column">
              <wp:posOffset>3975735</wp:posOffset>
            </wp:positionH>
            <wp:positionV relativeFrom="paragraph">
              <wp:posOffset>33655</wp:posOffset>
            </wp:positionV>
            <wp:extent cx="1866900" cy="827405"/>
            <wp:effectExtent l="19050" t="0" r="0" b="0"/>
            <wp:wrapSquare wrapText="bothSides"/>
            <wp:docPr id="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1" cstate="print"/>
                    <a:stretch>
                      <a:fillRect/>
                    </a:stretch>
                  </pic:blipFill>
                  <pic:spPr>
                    <a:xfrm>
                      <a:off x="0" y="0"/>
                      <a:ext cx="1866900" cy="827405"/>
                    </a:xfrm>
                    <a:prstGeom prst="rect">
                      <a:avLst/>
                    </a:prstGeom>
                  </pic:spPr>
                </pic:pic>
              </a:graphicData>
            </a:graphic>
          </wp:anchor>
        </w:drawing>
      </w:r>
      <w:r w:rsidR="000B4881">
        <w:rPr>
          <w:color w:val="000000"/>
          <w:lang w:eastAsia="zh-CN"/>
        </w:rPr>
        <w:t>A. </w:t>
      </w:r>
      <w:r w:rsidR="000B4881">
        <w:rPr>
          <w:color w:val="000000"/>
          <w:lang w:eastAsia="zh-CN"/>
        </w:rPr>
        <w:t>飞叶转速变慢，惯性不变</w:t>
      </w:r>
      <w:r w:rsidR="000B4881">
        <w:rPr>
          <w:lang w:eastAsia="zh-CN"/>
        </w:rPr>
        <w:br/>
      </w:r>
      <w:r w:rsidR="000B4881">
        <w:rPr>
          <w:color w:val="000000"/>
          <w:lang w:eastAsia="zh-CN"/>
        </w:rPr>
        <w:t>B. </w:t>
      </w:r>
      <w:r w:rsidR="000B4881">
        <w:rPr>
          <w:color w:val="000000"/>
          <w:lang w:eastAsia="zh-CN"/>
        </w:rPr>
        <w:t>轴承内有滚珠，利于减小摩擦</w:t>
      </w:r>
      <w:r w:rsidR="000B4881">
        <w:rPr>
          <w:lang w:eastAsia="zh-CN"/>
        </w:rPr>
        <w:br/>
      </w:r>
      <w:r w:rsidR="000B4881">
        <w:rPr>
          <w:color w:val="000000"/>
          <w:lang w:eastAsia="zh-CN"/>
        </w:rPr>
        <w:t>C. </w:t>
      </w:r>
      <w:r w:rsidR="000B4881">
        <w:rPr>
          <w:color w:val="000000"/>
          <w:lang w:eastAsia="zh-CN"/>
        </w:rPr>
        <w:t>飞叶被拨动后旋转是因为力能改变物体的运动状态</w:t>
      </w:r>
      <w:r w:rsidR="000B4881">
        <w:rPr>
          <w:lang w:eastAsia="zh-CN"/>
        </w:rPr>
        <w:br/>
      </w:r>
      <w:r w:rsidR="000B4881">
        <w:rPr>
          <w:color w:val="000000"/>
          <w:lang w:eastAsia="zh-CN"/>
        </w:rPr>
        <w:t>D. </w:t>
      </w:r>
      <w:r w:rsidR="000B4881">
        <w:rPr>
          <w:color w:val="000000"/>
          <w:lang w:eastAsia="zh-CN"/>
        </w:rPr>
        <w:t>陀螺对指尖</w:t>
      </w:r>
      <w:r w:rsidR="000B4881">
        <w:rPr>
          <w:color w:val="000000"/>
          <w:lang w:eastAsia="zh-CN"/>
        </w:rPr>
        <w:t>的压力和指尖对陀螺的支持力是一对平衡力</w:t>
      </w:r>
    </w:p>
    <w:p w:rsidR="00586B48">
      <w:pPr>
        <w:spacing w:after="0"/>
        <w:rPr>
          <w:lang w:eastAsia="zh-CN"/>
        </w:rPr>
      </w:pPr>
      <w:r>
        <w:rPr>
          <w:color w:val="000000"/>
          <w:lang w:eastAsia="zh-CN"/>
        </w:rPr>
        <w:t>17.</w:t>
      </w:r>
      <w:r>
        <w:rPr>
          <w:color w:val="000000"/>
          <w:lang w:eastAsia="zh-CN"/>
        </w:rPr>
        <w:t>如</w:t>
      </w:r>
      <w:r w:rsidR="006F582D">
        <w:rPr>
          <w:color w:val="000000"/>
          <w:lang w:eastAsia="zh-CN"/>
        </w:rPr>
        <w:t>下左</w:t>
      </w:r>
      <w:r>
        <w:rPr>
          <w:color w:val="000000"/>
          <w:lang w:eastAsia="zh-CN"/>
        </w:rPr>
        <w:t>图所示电路中，两个电阻的阻值都是</w:t>
      </w:r>
      <w:r>
        <w:rPr>
          <w:color w:val="000000"/>
          <w:lang w:eastAsia="zh-CN"/>
        </w:rPr>
        <w:t>20</w:t>
      </w:r>
      <w:r>
        <w:rPr>
          <w:color w:val="000000"/>
          <w:lang w:eastAsia="zh-CN"/>
        </w:rPr>
        <w:t>欧，电压表</w:t>
      </w:r>
      <w:r>
        <w:rPr>
          <w:color w:val="000000"/>
          <w:lang w:eastAsia="zh-CN"/>
        </w:rPr>
        <w:t>V</w:t>
      </w:r>
      <w:r>
        <w:rPr>
          <w:color w:val="000000"/>
          <w:vertAlign w:val="subscript"/>
          <w:lang w:eastAsia="zh-CN"/>
        </w:rPr>
        <w:t>1</w:t>
      </w:r>
      <w:r>
        <w:rPr>
          <w:color w:val="000000"/>
          <w:lang w:eastAsia="zh-CN"/>
        </w:rPr>
        <w:t>的示数为</w:t>
      </w:r>
      <w:r>
        <w:rPr>
          <w:color w:val="000000"/>
          <w:lang w:eastAsia="zh-CN"/>
        </w:rPr>
        <w:t>2</w:t>
      </w:r>
      <w:r>
        <w:rPr>
          <w:color w:val="000000"/>
          <w:lang w:eastAsia="zh-CN"/>
        </w:rPr>
        <w:t>伏，下列说法不正确的是（</w:t>
      </w:r>
      <w:r>
        <w:rPr>
          <w:color w:val="000000"/>
          <w:lang w:eastAsia="zh-CN"/>
        </w:rPr>
        <w:t> </w:t>
      </w:r>
      <w:r w:rsidR="006F582D">
        <w:rPr>
          <w:rFonts w:hint="eastAsia"/>
          <w:color w:val="000000"/>
          <w:lang w:eastAsia="zh-CN"/>
        </w:rPr>
        <w:t xml:space="preserve">    </w:t>
      </w:r>
      <w:r>
        <w:rPr>
          <w:color w:val="000000"/>
          <w:lang w:eastAsia="zh-CN"/>
        </w:rPr>
        <w:t>  </w:t>
      </w:r>
      <w:r>
        <w:rPr>
          <w:color w:val="000000"/>
          <w:lang w:eastAsia="zh-CN"/>
        </w:rPr>
        <w:t>）</w:t>
      </w:r>
    </w:p>
    <w:p w:rsidR="00586B48">
      <w:pPr>
        <w:spacing w:after="0"/>
        <w:ind w:left="150"/>
        <w:rPr>
          <w:lang w:eastAsia="zh-CN"/>
        </w:rPr>
      </w:pPr>
      <w:r>
        <w:rPr>
          <w:color w:val="000000"/>
          <w:lang w:eastAsia="zh-CN"/>
        </w:rPr>
        <w:t>A. </w:t>
      </w:r>
      <w:r>
        <w:rPr>
          <w:color w:val="000000"/>
          <w:lang w:eastAsia="zh-CN"/>
        </w:rPr>
        <w:t>通过</w:t>
      </w:r>
      <w:r>
        <w:rPr>
          <w:color w:val="000000"/>
          <w:lang w:eastAsia="zh-CN"/>
        </w:rPr>
        <w:t>R</w:t>
      </w:r>
      <w:r>
        <w:rPr>
          <w:color w:val="000000"/>
          <w:vertAlign w:val="subscript"/>
          <w:lang w:eastAsia="zh-CN"/>
        </w:rPr>
        <w:t>1</w:t>
      </w:r>
      <w:r>
        <w:rPr>
          <w:color w:val="000000"/>
          <w:lang w:eastAsia="zh-CN"/>
        </w:rPr>
        <w:t>的电流为</w:t>
      </w:r>
      <w:r>
        <w:rPr>
          <w:color w:val="000000"/>
          <w:lang w:eastAsia="zh-CN"/>
        </w:rPr>
        <w:t>0.1</w:t>
      </w:r>
      <w:r>
        <w:rPr>
          <w:color w:val="000000"/>
          <w:lang w:eastAsia="zh-CN"/>
        </w:rPr>
        <w:t>安</w:t>
      </w:r>
      <w:r>
        <w:rPr>
          <w:color w:val="000000"/>
          <w:lang w:eastAsia="zh-CN"/>
        </w:rPr>
        <w:t>                                         </w:t>
      </w:r>
      <w:r>
        <w:rPr>
          <w:noProof/>
          <w:lang w:eastAsia="zh-CN"/>
        </w:rPr>
        <w:drawing>
          <wp:inline distT="0" distB="0" distL="0" distR="0">
            <wp:extent cx="9550" cy="38202"/>
            <wp:effectExtent l="0" t="0" r="0" b="0"/>
            <wp:docPr id="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电压表</w:t>
      </w:r>
      <w:r>
        <w:rPr>
          <w:color w:val="000000"/>
          <w:lang w:eastAsia="zh-CN"/>
        </w:rPr>
        <w:t>V</w:t>
      </w:r>
      <w:r>
        <w:rPr>
          <w:color w:val="000000"/>
          <w:vertAlign w:val="subscript"/>
          <w:lang w:eastAsia="zh-CN"/>
        </w:rPr>
        <w:t>2</w:t>
      </w:r>
      <w:r>
        <w:rPr>
          <w:color w:val="000000"/>
          <w:lang w:eastAsia="zh-CN"/>
        </w:rPr>
        <w:t>的读数为</w:t>
      </w:r>
      <w:r>
        <w:rPr>
          <w:color w:val="000000"/>
          <w:lang w:eastAsia="zh-CN"/>
        </w:rPr>
        <w:t>2</w:t>
      </w:r>
      <w:r>
        <w:rPr>
          <w:color w:val="000000"/>
          <w:lang w:eastAsia="zh-CN"/>
        </w:rPr>
        <w:t>伏</w:t>
      </w:r>
      <w:r>
        <w:rPr>
          <w:lang w:eastAsia="zh-CN"/>
        </w:rPr>
        <w:br/>
      </w:r>
      <w:r>
        <w:rPr>
          <w:color w:val="000000"/>
          <w:lang w:eastAsia="zh-CN"/>
        </w:rPr>
        <w:t>C. </w:t>
      </w:r>
      <w:r>
        <w:rPr>
          <w:color w:val="000000"/>
          <w:lang w:eastAsia="zh-CN"/>
        </w:rPr>
        <w:t>电压表</w:t>
      </w:r>
      <w:r>
        <w:rPr>
          <w:color w:val="000000"/>
          <w:lang w:eastAsia="zh-CN"/>
        </w:rPr>
        <w:t>V</w:t>
      </w:r>
      <w:r>
        <w:rPr>
          <w:color w:val="000000"/>
          <w:vertAlign w:val="subscript"/>
          <w:lang w:eastAsia="zh-CN"/>
        </w:rPr>
        <w:t>2</w:t>
      </w:r>
      <w:r>
        <w:rPr>
          <w:color w:val="000000"/>
          <w:lang w:eastAsia="zh-CN"/>
        </w:rPr>
        <w:t>的读数为</w:t>
      </w:r>
      <w:r>
        <w:rPr>
          <w:color w:val="000000"/>
          <w:lang w:eastAsia="zh-CN"/>
        </w:rPr>
        <w:t>4</w:t>
      </w:r>
      <w:r>
        <w:rPr>
          <w:color w:val="000000"/>
          <w:lang w:eastAsia="zh-CN"/>
        </w:rPr>
        <w:t>伏</w:t>
      </w:r>
      <w:r>
        <w:rPr>
          <w:color w:val="000000"/>
          <w:lang w:eastAsia="zh-CN"/>
        </w:rPr>
        <w:t>                                        </w:t>
      </w:r>
      <w:r>
        <w:rPr>
          <w:noProof/>
          <w:lang w:eastAsia="zh-CN"/>
        </w:rPr>
        <w:drawing>
          <wp:inline distT="0" distB="0" distL="0" distR="0">
            <wp:extent cx="19101" cy="38202"/>
            <wp:effectExtent l="0" t="0" r="0" b="0"/>
            <wp:docPr id="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通过</w:t>
      </w:r>
      <w:r>
        <w:rPr>
          <w:color w:val="000000"/>
          <w:lang w:eastAsia="zh-CN"/>
        </w:rPr>
        <w:t>R</w:t>
      </w:r>
      <w:r>
        <w:rPr>
          <w:color w:val="000000"/>
          <w:vertAlign w:val="subscript"/>
          <w:lang w:eastAsia="zh-CN"/>
        </w:rPr>
        <w:t>2</w:t>
      </w:r>
      <w:r>
        <w:rPr>
          <w:color w:val="000000"/>
          <w:lang w:eastAsia="zh-CN"/>
        </w:rPr>
        <w:t>的电流为</w:t>
      </w:r>
      <w:r>
        <w:rPr>
          <w:color w:val="000000"/>
          <w:lang w:eastAsia="zh-CN"/>
        </w:rPr>
        <w:t>0.1</w:t>
      </w:r>
      <w:r>
        <w:rPr>
          <w:color w:val="000000"/>
          <w:lang w:eastAsia="zh-CN"/>
        </w:rPr>
        <w:t>安</w:t>
      </w:r>
    </w:p>
    <w:p w:rsidR="006F582D">
      <w:pPr>
        <w:spacing w:after="0"/>
        <w:rPr>
          <w:rFonts w:hint="eastAsia"/>
          <w:color w:val="000000"/>
          <w:lang w:eastAsia="zh-CN"/>
        </w:rPr>
      </w:pPr>
      <w:r>
        <w:rPr>
          <w:rFonts w:hint="eastAsia"/>
          <w:noProof/>
          <w:color w:val="000000"/>
          <w:lang w:eastAsia="zh-CN"/>
        </w:rPr>
        <w:drawing>
          <wp:anchor distT="0" distB="0" distL="114300" distR="114300" simplePos="0" relativeHeight="251663360" behindDoc="0" locked="0" layoutInCell="1" allowOverlap="1">
            <wp:simplePos x="0" y="0"/>
            <wp:positionH relativeFrom="column">
              <wp:posOffset>232410</wp:posOffset>
            </wp:positionH>
            <wp:positionV relativeFrom="paragraph">
              <wp:posOffset>8255</wp:posOffset>
            </wp:positionV>
            <wp:extent cx="1219200" cy="1362075"/>
            <wp:effectExtent l="19050" t="0" r="0" b="0"/>
            <wp:wrapSquare wrapText="bothSides"/>
            <wp:docPr id="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2" cstate="print"/>
                    <a:stretch>
                      <a:fillRect/>
                    </a:stretch>
                  </pic:blipFill>
                  <pic:spPr>
                    <a:xfrm>
                      <a:off x="0" y="0"/>
                      <a:ext cx="1219200" cy="1362075"/>
                    </a:xfrm>
                    <a:prstGeom prst="rect">
                      <a:avLst/>
                    </a:prstGeom>
                  </pic:spPr>
                </pic:pic>
              </a:graphicData>
            </a:graphic>
          </wp:anchor>
        </w:drawing>
      </w:r>
    </w:p>
    <w:p w:rsidR="006F582D">
      <w:pPr>
        <w:spacing w:after="0"/>
        <w:rPr>
          <w:rFonts w:hint="eastAsia"/>
          <w:color w:val="000000"/>
          <w:lang w:eastAsia="zh-CN"/>
        </w:rPr>
      </w:pPr>
      <w:r>
        <w:rPr>
          <w:rFonts w:hint="eastAsia"/>
          <w:noProof/>
          <w:color w:val="000000"/>
          <w:lang w:eastAsia="zh-CN"/>
        </w:rPr>
        <w:drawing>
          <wp:anchor distT="0" distB="0" distL="114300" distR="114300" simplePos="0" relativeHeight="251664384" behindDoc="0" locked="0" layoutInCell="1" allowOverlap="1">
            <wp:simplePos x="0" y="0"/>
            <wp:positionH relativeFrom="column">
              <wp:posOffset>1247775</wp:posOffset>
            </wp:positionH>
            <wp:positionV relativeFrom="paragraph">
              <wp:posOffset>151130</wp:posOffset>
            </wp:positionV>
            <wp:extent cx="1219200" cy="733425"/>
            <wp:effectExtent l="19050" t="0" r="0" b="0"/>
            <wp:wrapSquare wrapText="bothSides"/>
            <wp:docPr id="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3" cstate="print"/>
                    <a:stretch>
                      <a:fillRect/>
                    </a:stretch>
                  </pic:blipFill>
                  <pic:spPr>
                    <a:xfrm>
                      <a:off x="0" y="0"/>
                      <a:ext cx="1219200" cy="733425"/>
                    </a:xfrm>
                    <a:prstGeom prst="rect">
                      <a:avLst/>
                    </a:prstGeom>
                  </pic:spPr>
                </pic:pic>
              </a:graphicData>
            </a:graphic>
          </wp:anchor>
        </w:drawing>
      </w:r>
    </w:p>
    <w:p w:rsidR="006F582D">
      <w:pPr>
        <w:spacing w:after="0"/>
        <w:rPr>
          <w:rFonts w:hint="eastAsia"/>
          <w:color w:val="000000"/>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586B48" w:rsidRPr="006F582D">
      <w:pPr>
        <w:spacing w:after="0"/>
        <w:rPr>
          <w:lang w:eastAsia="zh-CN"/>
        </w:rPr>
      </w:pPr>
      <w:r>
        <w:rPr>
          <w:color w:val="000000"/>
          <w:lang w:eastAsia="zh-CN"/>
        </w:rPr>
        <w:t>18.</w:t>
      </w:r>
      <w:r>
        <w:rPr>
          <w:color w:val="000000"/>
          <w:lang w:eastAsia="zh-CN"/>
        </w:rPr>
        <w:t>张扬同学在探究电磁铁磁性强弱的实验中，使用两个相同的</w:t>
      </w:r>
      <w:r>
        <w:rPr>
          <w:color w:val="000000"/>
          <w:lang w:eastAsia="zh-CN"/>
        </w:rPr>
        <w:t>A</w:t>
      </w:r>
      <w:r>
        <w:rPr>
          <w:color w:val="000000"/>
          <w:lang w:eastAsia="zh-CN"/>
        </w:rPr>
        <w:t>、</w:t>
      </w:r>
      <w:r>
        <w:rPr>
          <w:color w:val="000000"/>
          <w:lang w:eastAsia="zh-CN"/>
        </w:rPr>
        <w:t>B</w:t>
      </w:r>
      <w:r>
        <w:rPr>
          <w:color w:val="000000"/>
          <w:lang w:eastAsia="zh-CN"/>
        </w:rPr>
        <w:t>大铁钉绕制成电磁铁进行实验，如</w:t>
      </w:r>
      <w:r w:rsidR="006F582D">
        <w:rPr>
          <w:color w:val="000000"/>
          <w:lang w:eastAsia="zh-CN"/>
        </w:rPr>
        <w:t>上右</w:t>
      </w:r>
      <w:r>
        <w:rPr>
          <w:color w:val="000000"/>
          <w:lang w:eastAsia="zh-CN"/>
        </w:rPr>
        <w:t>图所示，下列说法错误的是</w:t>
      </w:r>
      <w:r w:rsidR="006F582D">
        <w:rPr>
          <w:color w:val="000000"/>
          <w:lang w:eastAsia="zh-CN"/>
        </w:rPr>
        <w:t>（</w:t>
      </w:r>
      <w:r w:rsidR="006F582D">
        <w:rPr>
          <w:rFonts w:hint="eastAsia"/>
          <w:color w:val="000000"/>
          <w:lang w:eastAsia="zh-CN"/>
        </w:rPr>
        <w:t xml:space="preserve">     </w:t>
      </w:r>
      <w:r w:rsidR="006F582D">
        <w:rPr>
          <w:color w:val="000000"/>
          <w:lang w:eastAsia="zh-CN"/>
        </w:rPr>
        <w:t>）</w:t>
      </w:r>
    </w:p>
    <w:p w:rsidR="00586B48">
      <w:pPr>
        <w:spacing w:after="0"/>
        <w:ind w:left="150"/>
        <w:rPr>
          <w:lang w:eastAsia="zh-CN"/>
        </w:rPr>
      </w:pPr>
      <w:r>
        <w:rPr>
          <w:color w:val="000000"/>
          <w:lang w:eastAsia="zh-CN"/>
        </w:rPr>
        <w:t>A. </w:t>
      </w:r>
      <w:r>
        <w:rPr>
          <w:color w:val="000000"/>
          <w:lang w:eastAsia="zh-CN"/>
        </w:rPr>
        <w:t>滑片</w:t>
      </w:r>
      <w:r>
        <w:rPr>
          <w:color w:val="000000"/>
          <w:lang w:eastAsia="zh-CN"/>
        </w:rPr>
        <w:t>P</w:t>
      </w:r>
      <w:r>
        <w:rPr>
          <w:color w:val="000000"/>
          <w:lang w:eastAsia="zh-CN"/>
        </w:rPr>
        <w:t>向右滑动，电磁铁的磁性减弱</w:t>
      </w:r>
      <w:r w:rsidR="006F582D">
        <w:rPr>
          <w:color w:val="000000"/>
          <w:lang w:eastAsia="zh-CN"/>
        </w:rPr>
        <w:t>                 </w:t>
      </w:r>
      <w:r>
        <w:rPr>
          <w:color w:val="000000"/>
          <w:lang w:eastAsia="zh-CN"/>
        </w:rPr>
        <w:t>B. </w:t>
      </w:r>
      <w:r>
        <w:rPr>
          <w:color w:val="000000"/>
          <w:lang w:eastAsia="zh-CN"/>
        </w:rPr>
        <w:t>电磁铁能吸引大头针越多，表明它的磁性越强</w:t>
      </w:r>
      <w:r>
        <w:rPr>
          <w:lang w:eastAsia="zh-CN"/>
        </w:rPr>
        <w:br/>
      </w:r>
      <w:r>
        <w:rPr>
          <w:color w:val="000000"/>
          <w:lang w:eastAsia="zh-CN"/>
        </w:rPr>
        <w:t>C. </w:t>
      </w:r>
      <w:r>
        <w:rPr>
          <w:color w:val="000000"/>
          <w:lang w:eastAsia="zh-CN"/>
        </w:rPr>
        <w:t>电磁铁</w:t>
      </w:r>
      <w:r>
        <w:rPr>
          <w:color w:val="000000"/>
          <w:lang w:eastAsia="zh-CN"/>
        </w:rPr>
        <w:t>A</w:t>
      </w:r>
      <w:r>
        <w:rPr>
          <w:color w:val="000000"/>
          <w:lang w:eastAsia="zh-CN"/>
        </w:rPr>
        <w:t>，</w:t>
      </w:r>
      <w:r>
        <w:rPr>
          <w:color w:val="000000"/>
          <w:lang w:eastAsia="zh-CN"/>
        </w:rPr>
        <w:t>B</w:t>
      </w:r>
      <w:r>
        <w:rPr>
          <w:color w:val="000000"/>
          <w:lang w:eastAsia="zh-CN"/>
        </w:rPr>
        <w:t>的上端均为</w:t>
      </w:r>
      <w:r>
        <w:rPr>
          <w:color w:val="000000"/>
          <w:lang w:eastAsia="zh-CN"/>
        </w:rPr>
        <w:t>S</w:t>
      </w:r>
      <w:r>
        <w:rPr>
          <w:color w:val="000000"/>
          <w:lang w:eastAsia="zh-CN"/>
        </w:rPr>
        <w:t>极</w:t>
      </w:r>
      <w:r>
        <w:rPr>
          <w:color w:val="000000"/>
          <w:lang w:eastAsia="zh-CN"/>
        </w:rPr>
        <w:t>                                 </w:t>
      </w:r>
      <w:r w:rsidR="006F582D">
        <w:rPr>
          <w:rFonts w:hint="eastAsia"/>
          <w:color w:val="000000"/>
          <w:lang w:eastAsia="zh-CN"/>
        </w:rPr>
        <w:t xml:space="preserve"> </w:t>
      </w:r>
      <w:r>
        <w:rPr>
          <w:color w:val="000000"/>
          <w:lang w:eastAsia="zh-CN"/>
        </w:rPr>
        <w:t>D. </w:t>
      </w:r>
      <w:r>
        <w:rPr>
          <w:color w:val="000000"/>
          <w:lang w:eastAsia="zh-CN"/>
        </w:rPr>
        <w:t>该实验可以探究电磁铁磁性的强弱与匝数多少的关系</w:t>
      </w:r>
    </w:p>
    <w:p w:rsidR="00586B48">
      <w:pPr>
        <w:spacing w:after="0"/>
        <w:rPr>
          <w:lang w:eastAsia="zh-CN"/>
        </w:rPr>
      </w:pPr>
      <w:r>
        <w:rPr>
          <w:color w:val="000000"/>
          <w:lang w:eastAsia="zh-CN"/>
        </w:rPr>
        <w:t>19.</w:t>
      </w:r>
      <w:r>
        <w:rPr>
          <w:color w:val="000000"/>
          <w:lang w:eastAsia="zh-CN"/>
        </w:rPr>
        <w:t>楼道里的</w:t>
      </w:r>
      <w:r>
        <w:rPr>
          <w:color w:val="000000"/>
          <w:lang w:eastAsia="zh-CN"/>
        </w:rPr>
        <w:t>“</w:t>
      </w:r>
      <w:r>
        <w:rPr>
          <w:color w:val="000000"/>
          <w:lang w:eastAsia="zh-CN"/>
        </w:rPr>
        <w:t>声控灯</w:t>
      </w:r>
      <w:r>
        <w:rPr>
          <w:color w:val="000000"/>
          <w:lang w:eastAsia="zh-CN"/>
        </w:rPr>
        <w:t>”</w:t>
      </w:r>
      <w:r>
        <w:rPr>
          <w:color w:val="000000"/>
          <w:lang w:eastAsia="zh-CN"/>
        </w:rPr>
        <w:t>白天灯不亮，晚上有人走动发出声音时，灯自动亮起来，一分钟后，若再无声音就自动</w:t>
      </w:r>
      <w:r>
        <w:rPr>
          <w:color w:val="000000"/>
          <w:lang w:eastAsia="zh-CN"/>
        </w:rPr>
        <w:t>断开</w:t>
      </w:r>
      <w:r>
        <w:rPr>
          <w:color w:val="000000"/>
          <w:lang w:eastAsia="zh-CN"/>
        </w:rPr>
        <w:t xml:space="preserve"> . </w:t>
      </w:r>
      <w:r>
        <w:rPr>
          <w:color w:val="000000"/>
          <w:lang w:eastAsia="zh-CN"/>
        </w:rPr>
        <w:t>请判断声控灯的电路图是（</w:t>
      </w:r>
      <w:r>
        <w:rPr>
          <w:color w:val="000000"/>
          <w:lang w:eastAsia="zh-CN"/>
        </w:rPr>
        <w:t> </w:t>
      </w:r>
      <w:r w:rsidR="006F582D">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586B48">
      <w:pPr>
        <w:spacing w:after="0"/>
        <w:ind w:left="150"/>
        <w:rPr>
          <w:lang w:eastAsia="zh-CN"/>
        </w:rPr>
      </w:pPr>
      <w:r>
        <w:rPr>
          <w:color w:val="000000"/>
          <w:lang w:eastAsia="zh-CN"/>
        </w:rPr>
        <w:t>A. </w:t>
      </w:r>
      <w:r>
        <w:rPr>
          <w:noProof/>
          <w:lang w:eastAsia="zh-CN"/>
        </w:rPr>
        <w:drawing>
          <wp:inline distT="0" distB="0" distL="0" distR="0">
            <wp:extent cx="935812" cy="878523"/>
            <wp:effectExtent l="0" t="0" r="0" b="0"/>
            <wp:docPr id="4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4" cstate="print"/>
                    <a:stretch>
                      <a:fillRect/>
                    </a:stretch>
                  </pic:blipFill>
                  <pic:spPr>
                    <a:xfrm>
                      <a:off x="0" y="0"/>
                      <a:ext cx="935812" cy="878523"/>
                    </a:xfrm>
                    <a:prstGeom prst="rect">
                      <a:avLst/>
                    </a:prstGeom>
                  </pic:spPr>
                </pic:pic>
              </a:graphicData>
            </a:graphic>
          </wp:inline>
        </w:drawing>
      </w:r>
      <w:r>
        <w:rPr>
          <w:color w:val="000000"/>
          <w:lang w:eastAsia="zh-CN"/>
        </w:rPr>
        <w:t>      B. </w:t>
      </w:r>
      <w:r>
        <w:rPr>
          <w:noProof/>
          <w:lang w:eastAsia="zh-CN"/>
        </w:rPr>
        <w:drawing>
          <wp:inline distT="0" distB="0" distL="0" distR="0">
            <wp:extent cx="754380" cy="830771"/>
            <wp:effectExtent l="0" t="0" r="0" b="0"/>
            <wp:docPr id="4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5" cstate="print"/>
                    <a:stretch>
                      <a:fillRect/>
                    </a:stretch>
                  </pic:blipFill>
                  <pic:spPr>
                    <a:xfrm>
                      <a:off x="0" y="0"/>
                      <a:ext cx="754380" cy="830771"/>
                    </a:xfrm>
                    <a:prstGeom prst="rect">
                      <a:avLst/>
                    </a:prstGeom>
                  </pic:spPr>
                </pic:pic>
              </a:graphicData>
            </a:graphic>
          </wp:inline>
        </w:drawing>
      </w:r>
      <w:r>
        <w:rPr>
          <w:color w:val="000000"/>
          <w:lang w:eastAsia="zh-CN"/>
        </w:rPr>
        <w:t>      C. </w:t>
      </w:r>
      <w:r>
        <w:rPr>
          <w:noProof/>
          <w:lang w:eastAsia="zh-CN"/>
        </w:rPr>
        <w:drawing>
          <wp:inline distT="0" distB="0" distL="0" distR="0">
            <wp:extent cx="735279" cy="821220"/>
            <wp:effectExtent l="0" t="0" r="0" b="0"/>
            <wp:docPr id="4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6" cstate="print"/>
                    <a:stretch>
                      <a:fillRect/>
                    </a:stretch>
                  </pic:blipFill>
                  <pic:spPr>
                    <a:xfrm>
                      <a:off x="0" y="0"/>
                      <a:ext cx="735279" cy="821220"/>
                    </a:xfrm>
                    <a:prstGeom prst="rect">
                      <a:avLst/>
                    </a:prstGeom>
                  </pic:spPr>
                </pic:pic>
              </a:graphicData>
            </a:graphic>
          </wp:inline>
        </w:drawing>
      </w:r>
      <w:r>
        <w:rPr>
          <w:color w:val="000000"/>
          <w:lang w:eastAsia="zh-CN"/>
        </w:rPr>
        <w:t>      D. </w:t>
      </w:r>
      <w:r>
        <w:rPr>
          <w:noProof/>
          <w:lang w:eastAsia="zh-CN"/>
        </w:rPr>
        <w:drawing>
          <wp:inline distT="0" distB="0" distL="0" distR="0">
            <wp:extent cx="1031304" cy="868972"/>
            <wp:effectExtent l="0" t="0" r="0" b="0"/>
            <wp:docPr id="4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7" cstate="print"/>
                    <a:stretch>
                      <a:fillRect/>
                    </a:stretch>
                  </pic:blipFill>
                  <pic:spPr>
                    <a:xfrm>
                      <a:off x="0" y="0"/>
                      <a:ext cx="1031304" cy="868972"/>
                    </a:xfrm>
                    <a:prstGeom prst="rect">
                      <a:avLst/>
                    </a:prstGeom>
                  </pic:spPr>
                </pic:pic>
              </a:graphicData>
            </a:graphic>
          </wp:inline>
        </w:drawing>
      </w:r>
    </w:p>
    <w:p w:rsidR="00586B48">
      <w:pPr>
        <w:spacing w:after="0"/>
        <w:rPr>
          <w:lang w:eastAsia="zh-CN"/>
        </w:rPr>
      </w:pPr>
      <w:r>
        <w:rPr>
          <w:noProof/>
          <w:color w:val="000000"/>
          <w:lang w:eastAsia="zh-CN"/>
        </w:rPr>
        <w:drawing>
          <wp:anchor distT="0" distB="0" distL="114300" distR="114300" simplePos="0" relativeHeight="251665408" behindDoc="0" locked="0" layoutInCell="1" allowOverlap="1">
            <wp:simplePos x="0" y="0"/>
            <wp:positionH relativeFrom="column">
              <wp:posOffset>4242435</wp:posOffset>
            </wp:positionH>
            <wp:positionV relativeFrom="paragraph">
              <wp:posOffset>650240</wp:posOffset>
            </wp:positionV>
            <wp:extent cx="1543050" cy="904875"/>
            <wp:effectExtent l="19050" t="0" r="0" b="0"/>
            <wp:wrapSquare wrapText="bothSides"/>
            <wp:docPr id="4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8" cstate="print"/>
                    <a:stretch>
                      <a:fillRect/>
                    </a:stretch>
                  </pic:blipFill>
                  <pic:spPr>
                    <a:xfrm>
                      <a:off x="0" y="0"/>
                      <a:ext cx="1543050" cy="904875"/>
                    </a:xfrm>
                    <a:prstGeom prst="rect">
                      <a:avLst/>
                    </a:prstGeom>
                  </pic:spPr>
                </pic:pic>
              </a:graphicData>
            </a:graphic>
          </wp:anchor>
        </w:drawing>
      </w:r>
      <w:r w:rsidR="000B4881">
        <w:rPr>
          <w:color w:val="000000"/>
          <w:lang w:eastAsia="zh-CN"/>
        </w:rPr>
        <w:t>20.</w:t>
      </w:r>
      <w:r w:rsidR="000B4881">
        <w:rPr>
          <w:color w:val="000000"/>
          <w:lang w:eastAsia="zh-CN"/>
        </w:rPr>
        <w:t>严寒冬季，我国北方哨兵脚上穿有电热靴．一只靴内加热电路如图所示，电源电压恒定，</w:t>
      </w:r>
      <w:r w:rsidR="000B4881">
        <w:rPr>
          <w:color w:val="000000"/>
          <w:lang w:eastAsia="zh-CN"/>
        </w:rPr>
        <w:t>S</w:t>
      </w:r>
      <w:r w:rsidR="000B4881">
        <w:rPr>
          <w:color w:val="000000"/>
          <w:vertAlign w:val="subscript"/>
          <w:lang w:eastAsia="zh-CN"/>
        </w:rPr>
        <w:t>2</w:t>
      </w:r>
      <w:r w:rsidR="000B4881">
        <w:rPr>
          <w:color w:val="000000"/>
          <w:lang w:eastAsia="zh-CN"/>
        </w:rPr>
        <w:t>为三档旋钮开关（金属片</w:t>
      </w:r>
      <w:r w:rsidR="000B4881">
        <w:rPr>
          <w:color w:val="000000"/>
          <w:lang w:eastAsia="zh-CN"/>
        </w:rPr>
        <w:t>M</w:t>
      </w:r>
      <w:r w:rsidR="000B4881">
        <w:rPr>
          <w:color w:val="000000"/>
          <w:lang w:eastAsia="zh-CN"/>
        </w:rPr>
        <w:t>可分别拨至</w:t>
      </w:r>
      <w:r w:rsidR="000B4881">
        <w:rPr>
          <w:color w:val="000000"/>
          <w:lang w:eastAsia="zh-CN"/>
        </w:rPr>
        <w:t>a</w:t>
      </w:r>
      <w:r w:rsidR="000B4881">
        <w:rPr>
          <w:color w:val="000000"/>
          <w:lang w:eastAsia="zh-CN"/>
        </w:rPr>
        <w:t>、</w:t>
      </w:r>
      <w:r w:rsidR="000B4881">
        <w:rPr>
          <w:color w:val="000000"/>
          <w:lang w:eastAsia="zh-CN"/>
        </w:rPr>
        <w:t>b</w:t>
      </w:r>
      <w:r w:rsidR="000B4881">
        <w:rPr>
          <w:color w:val="000000"/>
          <w:lang w:eastAsia="zh-CN"/>
        </w:rPr>
        <w:t>、</w:t>
      </w:r>
      <w:r w:rsidR="000B4881">
        <w:rPr>
          <w:color w:val="000000"/>
          <w:lang w:eastAsia="zh-CN"/>
        </w:rPr>
        <w:t>c</w:t>
      </w:r>
      <w:r w:rsidR="000B4881">
        <w:rPr>
          <w:color w:val="000000"/>
          <w:lang w:eastAsia="zh-CN"/>
        </w:rPr>
        <w:t>处），电阻丝</w:t>
      </w:r>
      <w:r w:rsidR="000B4881">
        <w:rPr>
          <w:color w:val="000000"/>
          <w:lang w:eastAsia="zh-CN"/>
        </w:rPr>
        <w:t>R</w:t>
      </w:r>
      <w:r w:rsidR="000B4881">
        <w:rPr>
          <w:color w:val="000000"/>
          <w:vertAlign w:val="subscript"/>
          <w:lang w:eastAsia="zh-CN"/>
        </w:rPr>
        <w:t>1</w:t>
      </w:r>
      <w:r w:rsidR="000B4881">
        <w:rPr>
          <w:color w:val="000000"/>
          <w:lang w:eastAsia="zh-CN"/>
        </w:rPr>
        <w:t>、</w:t>
      </w:r>
      <w:r w:rsidR="000B4881">
        <w:rPr>
          <w:color w:val="000000"/>
          <w:lang w:eastAsia="zh-CN"/>
        </w:rPr>
        <w:t>R</w:t>
      </w:r>
      <w:r w:rsidR="000B4881">
        <w:rPr>
          <w:color w:val="000000"/>
          <w:vertAlign w:val="subscript"/>
          <w:lang w:eastAsia="zh-CN"/>
        </w:rPr>
        <w:t>2</w:t>
      </w:r>
      <w:r w:rsidR="000B4881">
        <w:rPr>
          <w:color w:val="000000"/>
          <w:lang w:eastAsia="zh-CN"/>
        </w:rPr>
        <w:t>规格相同且阻值不变，</w:t>
      </w:r>
      <w:r w:rsidR="000B4881">
        <w:rPr>
          <w:color w:val="000000"/>
          <w:lang w:eastAsia="zh-CN"/>
        </w:rPr>
        <w:t>b</w:t>
      </w:r>
      <w:r w:rsidR="000B4881">
        <w:rPr>
          <w:color w:val="000000"/>
          <w:lang w:eastAsia="zh-CN"/>
        </w:rPr>
        <w:t>为电阻丝</w:t>
      </w:r>
      <w:r w:rsidR="000B4881">
        <w:rPr>
          <w:color w:val="000000"/>
          <w:lang w:eastAsia="zh-CN"/>
        </w:rPr>
        <w:t>R</w:t>
      </w:r>
      <w:r w:rsidR="000B4881">
        <w:rPr>
          <w:color w:val="000000"/>
          <w:vertAlign w:val="subscript"/>
          <w:lang w:eastAsia="zh-CN"/>
        </w:rPr>
        <w:t>1</w:t>
      </w:r>
      <w:r w:rsidR="000B4881">
        <w:rPr>
          <w:color w:val="000000"/>
          <w:lang w:eastAsia="zh-CN"/>
        </w:rPr>
        <w:t>的中点．这只电热靴的低温档为</w:t>
      </w:r>
      <w:r w:rsidR="000B4881">
        <w:rPr>
          <w:color w:val="000000"/>
          <w:lang w:eastAsia="zh-CN"/>
        </w:rPr>
        <w:t>6W</w:t>
      </w:r>
      <w:r w:rsidR="000B4881">
        <w:rPr>
          <w:color w:val="000000"/>
          <w:lang w:eastAsia="zh-CN"/>
        </w:rPr>
        <w:t>，则</w:t>
      </w:r>
      <w:r w:rsidR="000B4881">
        <w:rPr>
          <w:color w:val="000000"/>
          <w:lang w:eastAsia="zh-CN"/>
        </w:rPr>
        <w:t>其中温档和</w:t>
      </w:r>
      <w:r w:rsidR="000B4881">
        <w:rPr>
          <w:color w:val="000000"/>
          <w:lang w:eastAsia="zh-CN"/>
        </w:rPr>
        <w:t>高温</w:t>
      </w:r>
      <w:r w:rsidR="000B4881">
        <w:rPr>
          <w:color w:val="000000"/>
          <w:lang w:eastAsia="zh-CN"/>
        </w:rPr>
        <w:t>档</w:t>
      </w:r>
      <w:r w:rsidR="000B4881">
        <w:rPr>
          <w:color w:val="000000"/>
          <w:lang w:eastAsia="zh-CN"/>
        </w:rPr>
        <w:t>分别为（</w:t>
      </w:r>
      <w:r w:rsidR="000B4881">
        <w:rPr>
          <w:color w:val="000000"/>
          <w:lang w:eastAsia="zh-CN"/>
        </w:rPr>
        <w:t>  </w:t>
      </w:r>
      <w:r>
        <w:rPr>
          <w:rFonts w:hint="eastAsia"/>
          <w:color w:val="000000"/>
          <w:lang w:eastAsia="zh-CN"/>
        </w:rPr>
        <w:t xml:space="preserve">     </w:t>
      </w:r>
      <w:r w:rsidR="000B4881">
        <w:rPr>
          <w:color w:val="000000"/>
          <w:lang w:eastAsia="zh-CN"/>
        </w:rPr>
        <w:t xml:space="preserve"> </w:t>
      </w:r>
      <w:r w:rsidR="000B4881">
        <w:rPr>
          <w:color w:val="000000"/>
          <w:lang w:eastAsia="zh-CN"/>
        </w:rPr>
        <w:t>）</w:t>
      </w:r>
    </w:p>
    <w:p w:rsidR="006F582D">
      <w:pPr>
        <w:spacing w:after="0"/>
        <w:ind w:left="150"/>
        <w:rPr>
          <w:rFonts w:hint="eastAsia"/>
          <w:color w:val="000000"/>
          <w:lang w:eastAsia="zh-CN"/>
        </w:rPr>
      </w:pPr>
      <w:r>
        <w:rPr>
          <w:color w:val="000000"/>
        </w:rPr>
        <w:t>A. 8W</w:t>
      </w:r>
      <w:r>
        <w:rPr>
          <w:color w:val="000000"/>
        </w:rPr>
        <w:t>，</w:t>
      </w:r>
      <w:r>
        <w:rPr>
          <w:color w:val="000000"/>
        </w:rPr>
        <w:t>12W                       </w:t>
      </w:r>
    </w:p>
    <w:p w:rsidR="006F582D">
      <w:pPr>
        <w:spacing w:after="0"/>
        <w:ind w:left="150"/>
        <w:rPr>
          <w:rFonts w:hint="eastAsia"/>
          <w:color w:val="000000"/>
          <w:lang w:eastAsia="zh-CN"/>
        </w:rPr>
      </w:pPr>
      <w:r>
        <w:rPr>
          <w:color w:val="000000"/>
        </w:rPr>
        <w:t>B. 8W</w:t>
      </w:r>
      <w:r>
        <w:rPr>
          <w:color w:val="000000"/>
        </w:rPr>
        <w:t>，</w:t>
      </w:r>
      <w:r>
        <w:rPr>
          <w:color w:val="000000"/>
        </w:rPr>
        <w:t>24W                       </w:t>
      </w:r>
    </w:p>
    <w:p w:rsidR="006F582D">
      <w:pPr>
        <w:spacing w:after="0"/>
        <w:ind w:left="150"/>
        <w:rPr>
          <w:rFonts w:hint="eastAsia"/>
          <w:color w:val="000000"/>
          <w:lang w:eastAsia="zh-CN"/>
        </w:rPr>
      </w:pPr>
      <w:r>
        <w:rPr>
          <w:color w:val="000000"/>
        </w:rPr>
        <w:t>C. 12W</w:t>
      </w:r>
      <w:r>
        <w:rPr>
          <w:color w:val="000000"/>
        </w:rPr>
        <w:t>，</w:t>
      </w:r>
      <w:r>
        <w:rPr>
          <w:color w:val="000000"/>
        </w:rPr>
        <w:t>18W                       </w:t>
      </w:r>
    </w:p>
    <w:p w:rsidR="00586B48">
      <w:pPr>
        <w:spacing w:after="0"/>
        <w:ind w:left="150"/>
      </w:pPr>
      <w:r>
        <w:rPr>
          <w:color w:val="000000"/>
        </w:rPr>
        <w:t>D. 12W</w:t>
      </w:r>
      <w:r>
        <w:rPr>
          <w:color w:val="000000"/>
        </w:rPr>
        <w:t>，</w:t>
      </w:r>
      <w:r>
        <w:rPr>
          <w:color w:val="000000"/>
        </w:rPr>
        <w:t>24W</w:t>
      </w:r>
    </w:p>
    <w:p w:rsidR="00586B48">
      <w:pPr>
        <w:rPr>
          <w:lang w:eastAsia="zh-CN"/>
        </w:rPr>
      </w:pPr>
      <w:r>
        <w:rPr>
          <w:b/>
          <w:bCs/>
          <w:sz w:val="24"/>
          <w:szCs w:val="24"/>
          <w:lang w:eastAsia="zh-CN"/>
        </w:rPr>
        <w:t>二、填空题（</w:t>
      </w:r>
      <w:r w:rsidR="006F582D">
        <w:rPr>
          <w:b/>
          <w:bCs/>
          <w:sz w:val="24"/>
          <w:szCs w:val="24"/>
          <w:lang w:eastAsia="zh-CN"/>
        </w:rPr>
        <w:t>每空</w:t>
      </w:r>
      <w:r w:rsidR="006F582D">
        <w:rPr>
          <w:b/>
          <w:bCs/>
          <w:sz w:val="24"/>
          <w:szCs w:val="24"/>
          <w:lang w:eastAsia="zh-CN"/>
        </w:rPr>
        <w:t>1</w:t>
      </w:r>
      <w:r w:rsidR="006F582D">
        <w:rPr>
          <w:b/>
          <w:bCs/>
          <w:sz w:val="24"/>
          <w:szCs w:val="24"/>
          <w:lang w:eastAsia="zh-CN"/>
        </w:rPr>
        <w:t>分</w:t>
      </w:r>
      <w:r>
        <w:rPr>
          <w:b/>
          <w:bCs/>
          <w:sz w:val="24"/>
          <w:szCs w:val="24"/>
          <w:lang w:eastAsia="zh-CN"/>
        </w:rPr>
        <w:t>；共</w:t>
      </w:r>
      <w:r>
        <w:rPr>
          <w:b/>
          <w:bCs/>
          <w:sz w:val="24"/>
          <w:szCs w:val="24"/>
          <w:lang w:eastAsia="zh-CN"/>
        </w:rPr>
        <w:t>21</w:t>
      </w:r>
      <w:r>
        <w:rPr>
          <w:b/>
          <w:bCs/>
          <w:sz w:val="24"/>
          <w:szCs w:val="24"/>
          <w:lang w:eastAsia="zh-CN"/>
        </w:rPr>
        <w:t>分）</w:t>
      </w:r>
    </w:p>
    <w:p w:rsidR="00586B48">
      <w:pPr>
        <w:spacing w:after="0"/>
        <w:rPr>
          <w:lang w:eastAsia="zh-CN"/>
        </w:rPr>
      </w:pPr>
      <w:r>
        <w:rPr>
          <w:color w:val="000000"/>
          <w:lang w:eastAsia="zh-CN"/>
        </w:rPr>
        <w:t>21.</w:t>
      </w:r>
      <w:r>
        <w:rPr>
          <w:color w:val="000000"/>
          <w:lang w:eastAsia="zh-CN"/>
        </w:rPr>
        <w:t>物体通过显微镜的物镜成倒立、</w:t>
      </w:r>
      <w:r>
        <w:rPr>
          <w:color w:val="000000"/>
          <w:lang w:eastAsia="zh-CN"/>
        </w:rPr>
        <w:t xml:space="preserve">________ </w:t>
      </w:r>
      <w:r>
        <w:rPr>
          <w:color w:val="000000"/>
          <w:lang w:eastAsia="zh-CN"/>
        </w:rPr>
        <w:t>的实像；再经目镜成</w:t>
      </w:r>
      <w:r>
        <w:rPr>
          <w:color w:val="000000"/>
          <w:lang w:eastAsia="zh-CN"/>
        </w:rPr>
        <w:t xml:space="preserve">________ </w:t>
      </w:r>
      <w:r>
        <w:rPr>
          <w:color w:val="000000"/>
          <w:lang w:eastAsia="zh-CN"/>
        </w:rPr>
        <w:t>、</w:t>
      </w:r>
      <w:r>
        <w:rPr>
          <w:color w:val="000000"/>
          <w:lang w:eastAsia="zh-CN"/>
        </w:rPr>
        <w:t xml:space="preserve">________ </w:t>
      </w:r>
      <w:r>
        <w:rPr>
          <w:color w:val="000000"/>
          <w:lang w:eastAsia="zh-CN"/>
        </w:rPr>
        <w:t>的虚像，其原理与</w:t>
      </w:r>
      <w:r>
        <w:rPr>
          <w:color w:val="000000"/>
          <w:lang w:eastAsia="zh-CN"/>
        </w:rPr>
        <w:t xml:space="preserve">________ </w:t>
      </w:r>
      <w:r>
        <w:rPr>
          <w:color w:val="000000"/>
          <w:lang w:eastAsia="zh-CN"/>
        </w:rPr>
        <w:t>相似；经过物镜和目镜的共同作用，大大增加了</w:t>
      </w:r>
      <w:r>
        <w:rPr>
          <w:color w:val="000000"/>
          <w:lang w:eastAsia="zh-CN"/>
        </w:rPr>
        <w:t xml:space="preserve">________ </w:t>
      </w:r>
      <w:r>
        <w:rPr>
          <w:color w:val="000000"/>
          <w:lang w:eastAsia="zh-CN"/>
        </w:rPr>
        <w:t>，从而可以看清微小的物体</w:t>
      </w:r>
      <w:r w:rsidR="006F582D">
        <w:rPr>
          <w:color w:val="000000"/>
          <w:lang w:eastAsia="zh-CN"/>
        </w:rPr>
        <w:t>。</w:t>
      </w:r>
      <w:r>
        <w:rPr>
          <w:color w:val="000000"/>
          <w:lang w:eastAsia="zh-CN"/>
        </w:rPr>
        <w:t xml:space="preserve">    </w:t>
      </w:r>
    </w:p>
    <w:p w:rsidR="00586B48">
      <w:pPr>
        <w:spacing w:after="0"/>
        <w:rPr>
          <w:lang w:eastAsia="zh-CN"/>
        </w:rPr>
      </w:pPr>
      <w:r>
        <w:rPr>
          <w:color w:val="000000"/>
          <w:lang w:eastAsia="zh-CN"/>
        </w:rPr>
        <w:t>22.“</w:t>
      </w:r>
      <w:r>
        <w:rPr>
          <w:color w:val="000000"/>
          <w:lang w:eastAsia="zh-CN"/>
        </w:rPr>
        <w:t>破镜不能重圆</w:t>
      </w:r>
      <w:r>
        <w:rPr>
          <w:color w:val="000000"/>
          <w:lang w:eastAsia="zh-CN"/>
        </w:rPr>
        <w:t>”</w:t>
      </w:r>
      <w:r>
        <w:rPr>
          <w:color w:val="000000"/>
          <w:lang w:eastAsia="zh-CN"/>
        </w:rPr>
        <w:t>是因</w:t>
      </w:r>
      <w:r>
        <w:rPr>
          <w:color w:val="000000"/>
          <w:lang w:eastAsia="zh-CN"/>
        </w:rPr>
        <w:t>将玻璃合起来时，镜子断裂处绝大多数分子距离</w:t>
      </w:r>
      <w:r>
        <w:rPr>
          <w:color w:val="000000"/>
          <w:lang w:eastAsia="zh-CN"/>
        </w:rPr>
        <w:t>________</w:t>
      </w:r>
      <w:r>
        <w:rPr>
          <w:color w:val="000000"/>
          <w:lang w:eastAsia="zh-CN"/>
        </w:rPr>
        <w:t>，分子间没有</w:t>
      </w:r>
      <w:r>
        <w:rPr>
          <w:color w:val="000000"/>
          <w:lang w:eastAsia="zh-CN"/>
        </w:rPr>
        <w:t xml:space="preserve"> ________</w:t>
      </w:r>
      <w:r w:rsidR="006F582D">
        <w:rPr>
          <w:color w:val="000000"/>
          <w:lang w:eastAsia="zh-CN"/>
        </w:rPr>
        <w:t>。</w:t>
      </w:r>
      <w:r>
        <w:rPr>
          <w:color w:val="000000"/>
          <w:lang w:eastAsia="zh-CN"/>
        </w:rPr>
        <w:t xml:space="preserve">    </w:t>
      </w:r>
    </w:p>
    <w:p w:rsidR="00586B48">
      <w:pPr>
        <w:spacing w:after="0"/>
        <w:rPr>
          <w:lang w:eastAsia="zh-CN"/>
        </w:rPr>
      </w:pPr>
      <w:r>
        <w:rPr>
          <w:color w:val="000000"/>
          <w:lang w:eastAsia="zh-CN"/>
        </w:rPr>
        <w:t>23.</w:t>
      </w:r>
      <w:r>
        <w:rPr>
          <w:color w:val="000000"/>
          <w:lang w:eastAsia="zh-CN"/>
        </w:rPr>
        <w:t>在内燃机工作的四个冲程中，只有</w:t>
      </w:r>
      <w:r>
        <w:rPr>
          <w:color w:val="000000"/>
          <w:lang w:eastAsia="zh-CN"/>
        </w:rPr>
        <w:t>________</w:t>
      </w:r>
      <w:r>
        <w:rPr>
          <w:color w:val="000000"/>
          <w:lang w:eastAsia="zh-CN"/>
        </w:rPr>
        <w:t>冲程燃气对外做功，完成</w:t>
      </w:r>
      <w:r>
        <w:rPr>
          <w:color w:val="000000"/>
          <w:lang w:eastAsia="zh-CN"/>
        </w:rPr>
        <w:t>________</w:t>
      </w:r>
      <w:r>
        <w:rPr>
          <w:color w:val="000000"/>
          <w:lang w:eastAsia="zh-CN"/>
        </w:rPr>
        <w:t>能转化为</w:t>
      </w:r>
      <w:r>
        <w:rPr>
          <w:color w:val="000000"/>
          <w:lang w:eastAsia="zh-CN"/>
        </w:rPr>
        <w:t>________</w:t>
      </w:r>
      <w:r>
        <w:rPr>
          <w:color w:val="000000"/>
          <w:lang w:eastAsia="zh-CN"/>
        </w:rPr>
        <w:t>能的能量转化。</w:t>
      </w:r>
      <w:r>
        <w:rPr>
          <w:color w:val="000000"/>
          <w:lang w:eastAsia="zh-CN"/>
        </w:rPr>
        <w:t xml:space="preserve">    </w:t>
      </w:r>
    </w:p>
    <w:p w:rsidR="00586B48">
      <w:pPr>
        <w:spacing w:after="0"/>
        <w:rPr>
          <w:lang w:eastAsia="zh-CN"/>
        </w:rPr>
      </w:pPr>
      <w:r>
        <w:rPr>
          <w:color w:val="000000"/>
          <w:lang w:eastAsia="zh-CN"/>
        </w:rPr>
        <w:t>24.</w:t>
      </w:r>
      <w:r>
        <w:rPr>
          <w:color w:val="000000"/>
          <w:lang w:eastAsia="zh-CN"/>
        </w:rPr>
        <w:t>如图所示，在水平桌面上一本静止的书上竖直放置一块橡皮，</w:t>
      </w:r>
      <w:r>
        <w:rPr>
          <w:color w:val="000000"/>
          <w:lang w:eastAsia="zh-CN"/>
        </w:rPr>
        <w:t xml:space="preserve"> </w:t>
      </w:r>
      <w:r>
        <w:rPr>
          <w:color w:val="000000"/>
          <w:lang w:eastAsia="zh-CN"/>
        </w:rPr>
        <w:t>当书突然向右运动时，橡皮将会</w:t>
      </w:r>
      <w:r>
        <w:rPr>
          <w:color w:val="000000"/>
          <w:lang w:eastAsia="zh-CN"/>
        </w:rPr>
        <w:t>________</w:t>
      </w:r>
      <w:r>
        <w:rPr>
          <w:color w:val="000000"/>
          <w:lang w:eastAsia="zh-CN"/>
        </w:rPr>
        <w:t>；如果书表面绝对光滑，上述现象中橡皮将会</w:t>
      </w:r>
      <w:r>
        <w:rPr>
          <w:color w:val="000000"/>
          <w:lang w:eastAsia="zh-CN"/>
        </w:rPr>
        <w:t>________</w:t>
      </w:r>
      <w:r>
        <w:rPr>
          <w:color w:val="000000"/>
          <w:lang w:eastAsia="zh-CN"/>
        </w:rPr>
        <w:t>。（以上两空选填</w:t>
      </w:r>
      <w:r>
        <w:rPr>
          <w:color w:val="000000"/>
          <w:lang w:eastAsia="zh-CN"/>
        </w:rPr>
        <w:t>“</w:t>
      </w:r>
      <w:r>
        <w:rPr>
          <w:color w:val="000000"/>
          <w:lang w:eastAsia="zh-CN"/>
        </w:rPr>
        <w:t>向右倾倒</w:t>
      </w:r>
      <w:r>
        <w:rPr>
          <w:color w:val="000000"/>
          <w:lang w:eastAsia="zh-CN"/>
        </w:rPr>
        <w:t>”</w:t>
      </w:r>
      <w:r>
        <w:rPr>
          <w:color w:val="000000"/>
          <w:lang w:eastAsia="zh-CN"/>
        </w:rPr>
        <w:t>、</w:t>
      </w:r>
      <w:r>
        <w:rPr>
          <w:color w:val="000000"/>
          <w:lang w:eastAsia="zh-CN"/>
        </w:rPr>
        <w:t>“</w:t>
      </w:r>
      <w:r>
        <w:rPr>
          <w:color w:val="000000"/>
          <w:lang w:eastAsia="zh-CN"/>
        </w:rPr>
        <w:t>向左倾倒</w:t>
      </w:r>
      <w:r>
        <w:rPr>
          <w:color w:val="000000"/>
          <w:lang w:eastAsia="zh-CN"/>
        </w:rPr>
        <w:t>”</w:t>
      </w:r>
      <w:r>
        <w:rPr>
          <w:color w:val="000000"/>
          <w:lang w:eastAsia="zh-CN"/>
        </w:rPr>
        <w:t>或</w:t>
      </w:r>
      <w:r>
        <w:rPr>
          <w:color w:val="000000"/>
          <w:lang w:eastAsia="zh-CN"/>
        </w:rPr>
        <w:t>“</w:t>
      </w:r>
      <w:r>
        <w:rPr>
          <w:color w:val="000000"/>
          <w:lang w:eastAsia="zh-CN"/>
        </w:rPr>
        <w:t>保持静止</w:t>
      </w:r>
      <w:r>
        <w:rPr>
          <w:color w:val="000000"/>
          <w:lang w:eastAsia="zh-CN"/>
        </w:rPr>
        <w:t>”</w:t>
      </w:r>
      <w:r>
        <w:rPr>
          <w:color w:val="000000"/>
          <w:lang w:eastAsia="zh-CN"/>
        </w:rPr>
        <w:t>）</w:t>
      </w:r>
      <w:r>
        <w:rPr>
          <w:lang w:eastAsia="zh-CN"/>
        </w:rPr>
        <w:br/>
      </w:r>
      <w:r>
        <w:rPr>
          <w:noProof/>
          <w:lang w:eastAsia="zh-CN"/>
        </w:rPr>
        <w:drawing>
          <wp:anchor distT="0" distB="0" distL="114300" distR="114300" simplePos="0" relativeHeight="251666432" behindDoc="0" locked="0" layoutInCell="1" allowOverlap="1">
            <wp:simplePos x="0" y="0"/>
            <wp:positionH relativeFrom="column">
              <wp:posOffset>3810</wp:posOffset>
            </wp:positionH>
            <wp:positionV relativeFrom="paragraph">
              <wp:posOffset>748665</wp:posOffset>
            </wp:positionV>
            <wp:extent cx="1628775" cy="914400"/>
            <wp:effectExtent l="19050" t="0" r="9525" b="0"/>
            <wp:wrapSquare wrapText="bothSides"/>
            <wp:docPr id="4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9" cstate="print"/>
                    <a:stretch>
                      <a:fillRect/>
                    </a:stretch>
                  </pic:blipFill>
                  <pic:spPr>
                    <a:xfrm>
                      <a:off x="0" y="0"/>
                      <a:ext cx="1628775" cy="914400"/>
                    </a:xfrm>
                    <a:prstGeom prst="rect">
                      <a:avLst/>
                    </a:prstGeom>
                  </pic:spPr>
                </pic:pic>
              </a:graphicData>
            </a:graphic>
          </wp:anchor>
        </w:drawing>
      </w:r>
    </w:p>
    <w:p w:rsidR="006F582D">
      <w:pPr>
        <w:spacing w:after="0"/>
        <w:rPr>
          <w:rFonts w:hint="eastAsia"/>
          <w:color w:val="000000"/>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586B48">
      <w:pPr>
        <w:spacing w:after="0"/>
        <w:rPr>
          <w:lang w:eastAsia="zh-CN"/>
        </w:rPr>
      </w:pPr>
      <w:r>
        <w:rPr>
          <w:color w:val="000000"/>
          <w:lang w:eastAsia="zh-CN"/>
        </w:rPr>
        <w:t>25.</w:t>
      </w:r>
      <w:r>
        <w:rPr>
          <w:color w:val="000000"/>
          <w:lang w:eastAsia="zh-CN"/>
        </w:rPr>
        <w:t>小</w:t>
      </w:r>
      <w:r>
        <w:rPr>
          <w:color w:val="000000"/>
          <w:lang w:eastAsia="zh-CN"/>
        </w:rPr>
        <w:t>明同学</w:t>
      </w:r>
      <w:r>
        <w:rPr>
          <w:color w:val="000000"/>
          <w:lang w:eastAsia="zh-CN"/>
        </w:rPr>
        <w:t>认为根据</w:t>
      </w:r>
      <w:r>
        <w:rPr>
          <w:color w:val="000000"/>
          <w:lang w:eastAsia="zh-CN"/>
        </w:rPr>
        <w:t>________</w:t>
      </w:r>
      <w:r>
        <w:rPr>
          <w:color w:val="000000"/>
          <w:lang w:eastAsia="zh-CN"/>
        </w:rPr>
        <w:t>可知，导体</w:t>
      </w:r>
      <w:r>
        <w:rPr>
          <w:color w:val="000000"/>
          <w:lang w:eastAsia="zh-CN"/>
        </w:rPr>
        <w:t>的电阻和导体两端电压成正比，和通过导体的电流成反比，你认为小明的说法正确吗？为什么？</w:t>
      </w:r>
      <w:r>
        <w:rPr>
          <w:color w:val="000000"/>
          <w:lang w:eastAsia="zh-CN"/>
        </w:rPr>
        <w:t xml:space="preserve">________ </w:t>
      </w:r>
      <w:r w:rsidR="006F582D">
        <w:rPr>
          <w:color w:val="000000"/>
          <w:lang w:eastAsia="zh-CN"/>
        </w:rPr>
        <w:t>。</w:t>
      </w:r>
      <w:r>
        <w:rPr>
          <w:color w:val="000000"/>
          <w:lang w:eastAsia="zh-CN"/>
        </w:rPr>
        <w:t xml:space="preserve">   </w:t>
      </w:r>
    </w:p>
    <w:p w:rsidR="00586B48">
      <w:pPr>
        <w:spacing w:after="0"/>
        <w:rPr>
          <w:lang w:eastAsia="zh-CN"/>
        </w:rPr>
      </w:pPr>
      <w:r>
        <w:rPr>
          <w:color w:val="000000"/>
          <w:lang w:eastAsia="zh-CN"/>
        </w:rPr>
        <w:t>26.</w:t>
      </w:r>
      <w:r>
        <w:rPr>
          <w:color w:val="000000"/>
          <w:lang w:eastAsia="zh-CN"/>
        </w:rPr>
        <w:t>如图所示，用两个相同的滑轮组（摩擦不计），分别将重力不同的两个物体匀速提高到相同高度，其中</w:t>
      </w:r>
      <w:r>
        <w:rPr>
          <w:color w:val="000000"/>
          <w:lang w:eastAsia="zh-CN"/>
        </w:rPr>
        <w:t>G</w:t>
      </w:r>
      <w:r>
        <w:rPr>
          <w:color w:val="000000"/>
          <w:vertAlign w:val="subscript"/>
          <w:lang w:eastAsia="zh-CN"/>
        </w:rPr>
        <w:t>l</w:t>
      </w:r>
      <w:r>
        <w:rPr>
          <w:color w:val="000000"/>
          <w:lang w:eastAsia="zh-CN"/>
        </w:rPr>
        <w:t>＞</w:t>
      </w:r>
      <w:r>
        <w:rPr>
          <w:color w:val="000000"/>
          <w:lang w:eastAsia="zh-CN"/>
        </w:rPr>
        <w:t>G</w:t>
      </w:r>
      <w:r>
        <w:rPr>
          <w:color w:val="000000"/>
          <w:vertAlign w:val="subscript"/>
          <w:lang w:eastAsia="zh-CN"/>
        </w:rPr>
        <w:t>2</w:t>
      </w:r>
      <w:r>
        <w:rPr>
          <w:color w:val="000000"/>
          <w:lang w:eastAsia="zh-CN"/>
        </w:rPr>
        <w:t xml:space="preserve">  </w:t>
      </w:r>
      <w:r>
        <w:rPr>
          <w:color w:val="000000"/>
          <w:lang w:eastAsia="zh-CN"/>
        </w:rPr>
        <w:t>，</w:t>
      </w:r>
      <w:r>
        <w:rPr>
          <w:color w:val="000000"/>
          <w:lang w:eastAsia="zh-CN"/>
        </w:rPr>
        <w:t xml:space="preserve"> </w:t>
      </w:r>
      <w:r>
        <w:rPr>
          <w:color w:val="000000"/>
          <w:lang w:eastAsia="zh-CN"/>
        </w:rPr>
        <w:t>则所用的拉力</w:t>
      </w:r>
      <w:r>
        <w:rPr>
          <w:color w:val="000000"/>
          <w:lang w:eastAsia="zh-CN"/>
        </w:rPr>
        <w:t>F</w:t>
      </w:r>
      <w:r>
        <w:rPr>
          <w:color w:val="000000"/>
          <w:vertAlign w:val="subscript"/>
          <w:lang w:eastAsia="zh-CN"/>
        </w:rPr>
        <w:t>1</w:t>
      </w:r>
      <w:r>
        <w:rPr>
          <w:color w:val="000000"/>
          <w:lang w:eastAsia="zh-CN"/>
        </w:rPr>
        <w:t>________ F</w:t>
      </w:r>
      <w:r>
        <w:rPr>
          <w:color w:val="000000"/>
          <w:vertAlign w:val="subscript"/>
          <w:lang w:eastAsia="zh-CN"/>
        </w:rPr>
        <w:t>2</w:t>
      </w:r>
      <w:r>
        <w:rPr>
          <w:color w:val="000000"/>
          <w:lang w:eastAsia="zh-CN"/>
        </w:rPr>
        <w:t>（选填</w:t>
      </w:r>
      <w:r>
        <w:rPr>
          <w:color w:val="000000"/>
          <w:lang w:eastAsia="zh-CN"/>
        </w:rPr>
        <w:t>“</w:t>
      </w:r>
      <w:r>
        <w:rPr>
          <w:color w:val="000000"/>
          <w:lang w:eastAsia="zh-CN"/>
        </w:rPr>
        <w:t>＞</w:t>
      </w:r>
      <w:r>
        <w:rPr>
          <w:color w:val="000000"/>
          <w:lang w:eastAsia="zh-CN"/>
        </w:rPr>
        <w:t>”</w:t>
      </w:r>
      <w:r>
        <w:rPr>
          <w:color w:val="000000"/>
          <w:lang w:eastAsia="zh-CN"/>
        </w:rPr>
        <w:t>、</w:t>
      </w:r>
      <w:r>
        <w:rPr>
          <w:color w:val="000000"/>
          <w:lang w:eastAsia="zh-CN"/>
        </w:rPr>
        <w:t>“</w:t>
      </w:r>
      <w:r>
        <w:rPr>
          <w:color w:val="000000"/>
          <w:lang w:eastAsia="zh-CN"/>
        </w:rPr>
        <w:t>＜</w:t>
      </w:r>
      <w:r>
        <w:rPr>
          <w:color w:val="000000"/>
          <w:lang w:eastAsia="zh-CN"/>
        </w:rPr>
        <w:t>”</w:t>
      </w:r>
      <w:r>
        <w:rPr>
          <w:color w:val="000000"/>
          <w:lang w:eastAsia="zh-CN"/>
        </w:rPr>
        <w:t>或</w:t>
      </w:r>
      <w:r>
        <w:rPr>
          <w:color w:val="000000"/>
          <w:lang w:eastAsia="zh-CN"/>
        </w:rPr>
        <w:t>“=”</w:t>
      </w:r>
      <w:r>
        <w:rPr>
          <w:color w:val="000000"/>
          <w:lang w:eastAsia="zh-CN"/>
        </w:rPr>
        <w:t>），其机械效率</w:t>
      </w:r>
      <w:r>
        <w:rPr>
          <w:color w:val="000000"/>
        </w:rPr>
        <w:t>η</w:t>
      </w:r>
      <w:r>
        <w:rPr>
          <w:color w:val="000000"/>
          <w:vertAlign w:val="subscript"/>
          <w:lang w:eastAsia="zh-CN"/>
        </w:rPr>
        <w:t>1</w:t>
      </w:r>
      <w:r>
        <w:rPr>
          <w:color w:val="000000"/>
          <w:lang w:eastAsia="zh-CN"/>
        </w:rPr>
        <w:t>________ </w:t>
      </w:r>
      <w:r>
        <w:rPr>
          <w:color w:val="000000"/>
        </w:rPr>
        <w:t>η</w:t>
      </w:r>
      <w:r>
        <w:rPr>
          <w:color w:val="000000"/>
          <w:vertAlign w:val="subscript"/>
          <w:lang w:eastAsia="zh-CN"/>
        </w:rPr>
        <w:t>2</w:t>
      </w:r>
      <w:r>
        <w:rPr>
          <w:color w:val="000000"/>
          <w:lang w:eastAsia="zh-CN"/>
        </w:rPr>
        <w:t>（选填</w:t>
      </w:r>
      <w:r>
        <w:rPr>
          <w:color w:val="000000"/>
          <w:lang w:eastAsia="zh-CN"/>
        </w:rPr>
        <w:t>“</w:t>
      </w:r>
      <w:r>
        <w:rPr>
          <w:color w:val="000000"/>
          <w:lang w:eastAsia="zh-CN"/>
        </w:rPr>
        <w:t>＞</w:t>
      </w:r>
      <w:r>
        <w:rPr>
          <w:color w:val="000000"/>
          <w:lang w:eastAsia="zh-CN"/>
        </w:rPr>
        <w:t>”</w:t>
      </w:r>
      <w:r>
        <w:rPr>
          <w:color w:val="000000"/>
          <w:lang w:eastAsia="zh-CN"/>
        </w:rPr>
        <w:t>、</w:t>
      </w:r>
      <w:r>
        <w:rPr>
          <w:color w:val="000000"/>
          <w:lang w:eastAsia="zh-CN"/>
        </w:rPr>
        <w:t>“</w:t>
      </w:r>
      <w:r>
        <w:rPr>
          <w:color w:val="000000"/>
          <w:lang w:eastAsia="zh-CN"/>
        </w:rPr>
        <w:t>＜</w:t>
      </w:r>
      <w:r>
        <w:rPr>
          <w:color w:val="000000"/>
          <w:lang w:eastAsia="zh-CN"/>
        </w:rPr>
        <w:t>”</w:t>
      </w:r>
      <w:r>
        <w:rPr>
          <w:color w:val="000000"/>
          <w:lang w:eastAsia="zh-CN"/>
        </w:rPr>
        <w:t>或</w:t>
      </w:r>
      <w:r>
        <w:rPr>
          <w:color w:val="000000"/>
          <w:lang w:eastAsia="zh-CN"/>
        </w:rPr>
        <w:t>“=’</w:t>
      </w:r>
      <w:r>
        <w:rPr>
          <w:color w:val="000000"/>
          <w:lang w:eastAsia="zh-CN"/>
        </w:rPr>
        <w:t>）。</w:t>
      </w:r>
    </w:p>
    <w:p w:rsidR="00586B48">
      <w:pPr>
        <w:spacing w:after="0"/>
      </w:pPr>
      <w:r>
        <w:rPr>
          <w:noProof/>
          <w:lang w:eastAsia="zh-CN"/>
        </w:rPr>
        <w:drawing>
          <wp:anchor distT="0" distB="0" distL="114300" distR="114300" simplePos="0" relativeHeight="251667456" behindDoc="0" locked="0" layoutInCell="1" allowOverlap="1">
            <wp:simplePos x="0" y="0"/>
            <wp:positionH relativeFrom="column">
              <wp:posOffset>3810</wp:posOffset>
            </wp:positionH>
            <wp:positionV relativeFrom="paragraph">
              <wp:posOffset>59055</wp:posOffset>
            </wp:positionV>
            <wp:extent cx="1095375" cy="1076325"/>
            <wp:effectExtent l="19050" t="0" r="9525" b="0"/>
            <wp:wrapSquare wrapText="bothSides"/>
            <wp:docPr id="4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0" cstate="print"/>
                    <a:stretch>
                      <a:fillRect/>
                    </a:stretch>
                  </pic:blipFill>
                  <pic:spPr>
                    <a:xfrm>
                      <a:off x="0" y="0"/>
                      <a:ext cx="1095375" cy="1076325"/>
                    </a:xfrm>
                    <a:prstGeom prst="rect">
                      <a:avLst/>
                    </a:prstGeom>
                  </pic:spPr>
                </pic:pic>
              </a:graphicData>
            </a:graphic>
          </wp:anchor>
        </w:drawing>
      </w:r>
    </w:p>
    <w:p w:rsidR="006F582D">
      <w:pPr>
        <w:spacing w:after="0"/>
        <w:rPr>
          <w:rFonts w:hint="eastAsia"/>
          <w:color w:val="000000"/>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586B48">
      <w:pPr>
        <w:spacing w:after="0"/>
        <w:rPr>
          <w:lang w:eastAsia="zh-CN"/>
        </w:rPr>
      </w:pPr>
      <w:r>
        <w:rPr>
          <w:color w:val="000000"/>
          <w:lang w:eastAsia="zh-CN"/>
        </w:rPr>
        <w:t>27.</w:t>
      </w:r>
      <w:r>
        <w:rPr>
          <w:color w:val="000000"/>
          <w:lang w:eastAsia="zh-CN"/>
        </w:rPr>
        <w:t>太阳能属于</w:t>
      </w:r>
      <w:r>
        <w:rPr>
          <w:color w:val="000000"/>
          <w:lang w:eastAsia="zh-CN"/>
        </w:rPr>
        <w:t>________ </w:t>
      </w:r>
      <w:r>
        <w:rPr>
          <w:color w:val="000000"/>
          <w:lang w:eastAsia="zh-CN"/>
        </w:rPr>
        <w:t>（选填</w:t>
      </w:r>
      <w:r>
        <w:rPr>
          <w:color w:val="000000"/>
          <w:lang w:eastAsia="zh-CN"/>
        </w:rPr>
        <w:t>“</w:t>
      </w:r>
      <w:r>
        <w:rPr>
          <w:color w:val="000000"/>
          <w:lang w:eastAsia="zh-CN"/>
        </w:rPr>
        <w:t>可再生</w:t>
      </w:r>
      <w:r>
        <w:rPr>
          <w:color w:val="000000"/>
          <w:lang w:eastAsia="zh-CN"/>
        </w:rPr>
        <w:t>”</w:t>
      </w:r>
      <w:r>
        <w:rPr>
          <w:color w:val="000000"/>
          <w:lang w:eastAsia="zh-CN"/>
        </w:rPr>
        <w:t>或</w:t>
      </w:r>
      <w:r>
        <w:rPr>
          <w:color w:val="000000"/>
          <w:lang w:eastAsia="zh-CN"/>
        </w:rPr>
        <w:t>“</w:t>
      </w:r>
      <w:r>
        <w:rPr>
          <w:color w:val="000000"/>
          <w:lang w:eastAsia="zh-CN"/>
        </w:rPr>
        <w:t>不可再生</w:t>
      </w:r>
      <w:r>
        <w:rPr>
          <w:color w:val="000000"/>
          <w:lang w:eastAsia="zh-CN"/>
        </w:rPr>
        <w:t>”</w:t>
      </w:r>
      <w:r>
        <w:rPr>
          <w:color w:val="000000"/>
          <w:lang w:eastAsia="zh-CN"/>
        </w:rPr>
        <w:t>）能源，光波</w:t>
      </w:r>
      <w:r>
        <w:rPr>
          <w:color w:val="000000"/>
          <w:u w:val="single"/>
          <w:lang w:eastAsia="zh-CN"/>
        </w:rPr>
        <w:t>________ </w:t>
      </w:r>
      <w:r>
        <w:rPr>
          <w:color w:val="000000"/>
          <w:lang w:eastAsia="zh-CN"/>
        </w:rPr>
        <w:t>（填</w:t>
      </w:r>
      <w:r>
        <w:rPr>
          <w:color w:val="000000"/>
          <w:lang w:eastAsia="zh-CN"/>
        </w:rPr>
        <w:t>“</w:t>
      </w:r>
      <w:r>
        <w:rPr>
          <w:color w:val="000000"/>
          <w:lang w:eastAsia="zh-CN"/>
        </w:rPr>
        <w:t>属于</w:t>
      </w:r>
      <w:r>
        <w:rPr>
          <w:color w:val="000000"/>
          <w:lang w:eastAsia="zh-CN"/>
        </w:rPr>
        <w:t>”</w:t>
      </w:r>
      <w:r>
        <w:rPr>
          <w:color w:val="000000"/>
          <w:lang w:eastAsia="zh-CN"/>
        </w:rPr>
        <w:t>或</w:t>
      </w:r>
      <w:r>
        <w:rPr>
          <w:color w:val="000000"/>
          <w:lang w:eastAsia="zh-CN"/>
        </w:rPr>
        <w:t>“</w:t>
      </w:r>
      <w:r>
        <w:rPr>
          <w:color w:val="000000"/>
          <w:lang w:eastAsia="zh-CN"/>
        </w:rPr>
        <w:t>不属于</w:t>
      </w:r>
      <w:r>
        <w:rPr>
          <w:color w:val="000000"/>
          <w:lang w:eastAsia="zh-CN"/>
        </w:rPr>
        <w:t>”</w:t>
      </w:r>
      <w:r>
        <w:rPr>
          <w:color w:val="000000"/>
          <w:lang w:eastAsia="zh-CN"/>
        </w:rPr>
        <w:t>）电磁波，光在真空中的传播速度是</w:t>
      </w:r>
      <w:r>
        <w:rPr>
          <w:color w:val="000000"/>
          <w:u w:val="single"/>
          <w:lang w:eastAsia="zh-CN"/>
        </w:rPr>
        <w:t>________ </w:t>
      </w:r>
      <w:r>
        <w:rPr>
          <w:color w:val="000000"/>
          <w:lang w:eastAsia="zh-CN"/>
        </w:rPr>
        <w:t>m/s</w:t>
      </w:r>
      <w:r w:rsidR="006F582D">
        <w:rPr>
          <w:color w:val="000000"/>
          <w:lang w:eastAsia="zh-CN"/>
        </w:rPr>
        <w:t>。</w:t>
      </w:r>
      <w:r>
        <w:rPr>
          <w:color w:val="000000"/>
          <w:lang w:eastAsia="zh-CN"/>
        </w:rPr>
        <w:t xml:space="preserve">    </w:t>
      </w:r>
    </w:p>
    <w:p w:rsidR="00586B48">
      <w:pPr>
        <w:spacing w:after="0"/>
        <w:rPr>
          <w:lang w:eastAsia="zh-CN"/>
        </w:rPr>
      </w:pPr>
      <w:r>
        <w:rPr>
          <w:color w:val="000000"/>
          <w:lang w:eastAsia="zh-CN"/>
        </w:rPr>
        <w:t>28.</w:t>
      </w:r>
      <w:r>
        <w:rPr>
          <w:color w:val="000000"/>
          <w:lang w:eastAsia="zh-CN"/>
        </w:rPr>
        <w:t>如图所示，有一重为</w:t>
      </w:r>
      <w:r>
        <w:rPr>
          <w:color w:val="000000"/>
          <w:lang w:eastAsia="zh-CN"/>
        </w:rPr>
        <w:t>150N</w:t>
      </w:r>
      <w:r>
        <w:rPr>
          <w:color w:val="000000"/>
          <w:lang w:eastAsia="zh-CN"/>
        </w:rPr>
        <w:t>的小球在水平桌面上滚动了</w:t>
      </w:r>
      <w:r>
        <w:rPr>
          <w:color w:val="000000"/>
          <w:lang w:eastAsia="zh-CN"/>
        </w:rPr>
        <w:t>80cm</w:t>
      </w:r>
      <w:r>
        <w:rPr>
          <w:color w:val="000000"/>
          <w:lang w:eastAsia="zh-CN"/>
        </w:rPr>
        <w:t>滚出桌面，</w:t>
      </w:r>
      <w:r>
        <w:rPr>
          <w:color w:val="000000"/>
          <w:lang w:eastAsia="zh-CN"/>
        </w:rPr>
        <w:t>0.5s</w:t>
      </w:r>
      <w:r>
        <w:rPr>
          <w:color w:val="000000"/>
          <w:lang w:eastAsia="zh-CN"/>
        </w:rPr>
        <w:t>后落在离桌面边缘水平方向上</w:t>
      </w:r>
      <w:r>
        <w:rPr>
          <w:color w:val="000000"/>
          <w:lang w:eastAsia="zh-CN"/>
        </w:rPr>
        <w:t>2m</w:t>
      </w:r>
      <w:r>
        <w:rPr>
          <w:color w:val="000000"/>
          <w:lang w:eastAsia="zh-CN"/>
        </w:rPr>
        <w:t>的地面上．</w:t>
      </w:r>
      <w:r>
        <w:rPr>
          <w:color w:val="000000"/>
          <w:lang w:eastAsia="zh-CN"/>
        </w:rPr>
        <w:t>若桌高</w:t>
      </w:r>
      <w:r>
        <w:rPr>
          <w:color w:val="000000"/>
          <w:lang w:eastAsia="zh-CN"/>
        </w:rPr>
        <w:t>1.2m</w:t>
      </w:r>
      <w:r>
        <w:rPr>
          <w:color w:val="000000"/>
          <w:lang w:eastAsia="zh-CN"/>
        </w:rPr>
        <w:t>，则小球在整个运动过程中，重力做了</w:t>
      </w:r>
      <w:r>
        <w:rPr>
          <w:color w:val="000000"/>
          <w:lang w:eastAsia="zh-CN"/>
        </w:rPr>
        <w:t>________J</w:t>
      </w:r>
      <w:r>
        <w:rPr>
          <w:color w:val="000000"/>
          <w:lang w:eastAsia="zh-CN"/>
        </w:rPr>
        <w:t>的功，重力做功时的功率是</w:t>
      </w:r>
      <w:r>
        <w:rPr>
          <w:color w:val="000000"/>
          <w:lang w:eastAsia="zh-CN"/>
        </w:rPr>
        <w:t>________W</w:t>
      </w:r>
      <w:r w:rsidR="006F582D">
        <w:rPr>
          <w:color w:val="000000"/>
          <w:lang w:eastAsia="zh-CN"/>
        </w:rPr>
        <w:t>。</w:t>
      </w:r>
    </w:p>
    <w:p w:rsidR="00586B48">
      <w:pPr>
        <w:spacing w:after="0"/>
      </w:pPr>
      <w:r>
        <w:rPr>
          <w:noProof/>
          <w:lang w:eastAsia="zh-CN"/>
        </w:rPr>
        <w:drawing>
          <wp:anchor distT="0" distB="0" distL="114300" distR="114300" simplePos="0" relativeHeight="251668480" behindDoc="0" locked="0" layoutInCell="1" allowOverlap="1">
            <wp:simplePos x="0" y="0"/>
            <wp:positionH relativeFrom="column">
              <wp:posOffset>3810</wp:posOffset>
            </wp:positionH>
            <wp:positionV relativeFrom="paragraph">
              <wp:posOffset>90170</wp:posOffset>
            </wp:positionV>
            <wp:extent cx="942975" cy="609600"/>
            <wp:effectExtent l="19050" t="0" r="9525" b="0"/>
            <wp:wrapSquare wrapText="bothSides"/>
            <wp:docPr id="4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1" cstate="print"/>
                    <a:stretch>
                      <a:fillRect/>
                    </a:stretch>
                  </pic:blipFill>
                  <pic:spPr>
                    <a:xfrm>
                      <a:off x="0" y="0"/>
                      <a:ext cx="942975" cy="609600"/>
                    </a:xfrm>
                    <a:prstGeom prst="rect">
                      <a:avLst/>
                    </a:prstGeom>
                  </pic:spPr>
                </pic:pic>
              </a:graphicData>
            </a:graphic>
          </wp:anchor>
        </w:drawing>
      </w:r>
    </w:p>
    <w:p w:rsidR="006F582D">
      <w:pPr>
        <w:rPr>
          <w:rFonts w:hint="eastAsia"/>
          <w:b/>
          <w:bCs/>
          <w:sz w:val="24"/>
          <w:szCs w:val="24"/>
          <w:lang w:eastAsia="zh-CN"/>
        </w:rPr>
      </w:pPr>
    </w:p>
    <w:p w:rsidR="006F582D">
      <w:pPr>
        <w:rPr>
          <w:rFonts w:hint="eastAsia"/>
          <w:b/>
          <w:bCs/>
          <w:sz w:val="24"/>
          <w:szCs w:val="24"/>
          <w:lang w:eastAsia="zh-CN"/>
        </w:rPr>
      </w:pPr>
    </w:p>
    <w:p w:rsidR="00586B48">
      <w:pPr>
        <w:rPr>
          <w:lang w:eastAsia="zh-CN"/>
        </w:rPr>
      </w:pPr>
      <w:r>
        <w:rPr>
          <w:b/>
          <w:bCs/>
          <w:sz w:val="24"/>
          <w:szCs w:val="24"/>
          <w:lang w:eastAsia="zh-CN"/>
        </w:rPr>
        <w:t>三、作图题（</w:t>
      </w:r>
      <w:r>
        <w:rPr>
          <w:rFonts w:hint="eastAsia"/>
          <w:b/>
          <w:bCs/>
          <w:sz w:val="24"/>
          <w:szCs w:val="24"/>
          <w:lang w:eastAsia="zh-CN"/>
        </w:rPr>
        <w:t>2</w:t>
      </w:r>
      <w:r>
        <w:rPr>
          <w:b/>
          <w:bCs/>
          <w:sz w:val="24"/>
          <w:szCs w:val="24"/>
          <w:lang w:eastAsia="zh-CN"/>
        </w:rPr>
        <w:t>分）</w:t>
      </w:r>
    </w:p>
    <w:p w:rsidR="00586B48">
      <w:pPr>
        <w:spacing w:after="0"/>
        <w:rPr>
          <w:lang w:eastAsia="zh-CN"/>
        </w:rPr>
      </w:pPr>
      <w:r>
        <w:rPr>
          <w:color w:val="000000"/>
          <w:lang w:eastAsia="zh-CN"/>
        </w:rPr>
        <w:t>29.</w:t>
      </w:r>
      <w:r>
        <w:rPr>
          <w:color w:val="000000"/>
          <w:lang w:eastAsia="zh-CN"/>
        </w:rPr>
        <w:t>如图所示，用力把一个物体压在竖直的墙壁上使其静止，</w:t>
      </w:r>
      <w:r>
        <w:rPr>
          <w:color w:val="000000"/>
          <w:lang w:eastAsia="zh-CN"/>
        </w:rPr>
        <w:t>请面出</w:t>
      </w:r>
      <w:r>
        <w:rPr>
          <w:color w:val="000000"/>
          <w:lang w:eastAsia="zh-CN"/>
        </w:rPr>
        <w:t>物体所受摩擦力的示意图。</w:t>
      </w:r>
      <w:r>
        <w:rPr>
          <w:color w:val="000000"/>
          <w:lang w:eastAsia="zh-CN"/>
        </w:rPr>
        <w:t xml:space="preserve">  </w:t>
      </w:r>
    </w:p>
    <w:p w:rsidR="00586B48">
      <w:pPr>
        <w:spacing w:after="0"/>
      </w:pPr>
      <w:r>
        <w:rPr>
          <w:noProof/>
          <w:lang w:eastAsia="zh-CN"/>
        </w:rPr>
        <w:drawing>
          <wp:inline distT="0" distB="0" distL="0" distR="0">
            <wp:extent cx="888073" cy="868972"/>
            <wp:effectExtent l="0" t="0" r="0" b="0"/>
            <wp:docPr id="4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2" cstate="print"/>
                    <a:stretch>
                      <a:fillRect/>
                    </a:stretch>
                  </pic:blipFill>
                  <pic:spPr>
                    <a:xfrm>
                      <a:off x="0" y="0"/>
                      <a:ext cx="888073" cy="868972"/>
                    </a:xfrm>
                    <a:prstGeom prst="rect">
                      <a:avLst/>
                    </a:prstGeom>
                  </pic:spPr>
                </pic:pic>
              </a:graphicData>
            </a:graphic>
          </wp:inline>
        </w:drawing>
      </w:r>
    </w:p>
    <w:p w:rsidR="00586B48">
      <w:pPr>
        <w:rPr>
          <w:lang w:eastAsia="zh-CN"/>
        </w:rPr>
      </w:pPr>
      <w:r>
        <w:rPr>
          <w:b/>
          <w:bCs/>
          <w:sz w:val="24"/>
          <w:szCs w:val="24"/>
          <w:lang w:eastAsia="zh-CN"/>
        </w:rPr>
        <w:t>四、实验题（</w:t>
      </w:r>
      <w:r w:rsidR="006F582D">
        <w:rPr>
          <w:b/>
          <w:bCs/>
          <w:sz w:val="24"/>
          <w:szCs w:val="24"/>
          <w:lang w:eastAsia="zh-CN"/>
        </w:rPr>
        <w:t>每空</w:t>
      </w:r>
      <w:r w:rsidR="006F582D">
        <w:rPr>
          <w:b/>
          <w:bCs/>
          <w:sz w:val="24"/>
          <w:szCs w:val="24"/>
          <w:lang w:eastAsia="zh-CN"/>
        </w:rPr>
        <w:t>1</w:t>
      </w:r>
      <w:r w:rsidR="006F582D">
        <w:rPr>
          <w:b/>
          <w:bCs/>
          <w:sz w:val="24"/>
          <w:szCs w:val="24"/>
          <w:lang w:eastAsia="zh-CN"/>
        </w:rPr>
        <w:t>分</w:t>
      </w:r>
      <w:r>
        <w:rPr>
          <w:b/>
          <w:bCs/>
          <w:sz w:val="24"/>
          <w:szCs w:val="24"/>
          <w:lang w:eastAsia="zh-CN"/>
        </w:rPr>
        <w:t>；共</w:t>
      </w:r>
      <w:r>
        <w:rPr>
          <w:rFonts w:hint="eastAsia"/>
          <w:b/>
          <w:bCs/>
          <w:sz w:val="24"/>
          <w:szCs w:val="24"/>
          <w:lang w:eastAsia="zh-CN"/>
        </w:rPr>
        <w:t>22</w:t>
      </w:r>
      <w:r>
        <w:rPr>
          <w:b/>
          <w:bCs/>
          <w:sz w:val="24"/>
          <w:szCs w:val="24"/>
          <w:lang w:eastAsia="zh-CN"/>
        </w:rPr>
        <w:t>分）</w:t>
      </w:r>
    </w:p>
    <w:p w:rsidR="00586B48">
      <w:pPr>
        <w:spacing w:after="0"/>
        <w:rPr>
          <w:lang w:eastAsia="zh-CN"/>
        </w:rPr>
      </w:pPr>
      <w:r>
        <w:rPr>
          <w:color w:val="000000"/>
          <w:lang w:eastAsia="zh-CN"/>
        </w:rPr>
        <w:t>30.</w:t>
      </w:r>
      <w:r>
        <w:rPr>
          <w:color w:val="000000"/>
          <w:lang w:eastAsia="zh-CN"/>
        </w:rPr>
        <w:t>在探究</w:t>
      </w:r>
      <w:r>
        <w:rPr>
          <w:color w:val="000000"/>
          <w:lang w:eastAsia="zh-CN"/>
        </w:rPr>
        <w:t>“</w:t>
      </w:r>
      <w:r>
        <w:rPr>
          <w:color w:val="000000"/>
          <w:lang w:eastAsia="zh-CN"/>
        </w:rPr>
        <w:t>平面镜成像</w:t>
      </w:r>
      <w:r>
        <w:rPr>
          <w:color w:val="000000"/>
          <w:lang w:eastAsia="zh-CN"/>
        </w:rPr>
        <w:t>特点</w:t>
      </w:r>
      <w:r>
        <w:rPr>
          <w:color w:val="000000"/>
          <w:lang w:eastAsia="zh-CN"/>
        </w:rPr>
        <w:t>”</w:t>
      </w:r>
      <w:r>
        <w:rPr>
          <w:color w:val="000000"/>
          <w:lang w:eastAsia="zh-CN"/>
        </w:rPr>
        <w:t>的实验中。</w:t>
      </w:r>
    </w:p>
    <w:p w:rsidR="00586B48">
      <w:pPr>
        <w:spacing w:after="0"/>
      </w:pPr>
      <w:r>
        <w:rPr>
          <w:noProof/>
          <w:lang w:eastAsia="zh-CN"/>
        </w:rPr>
        <w:drawing>
          <wp:anchor distT="0" distB="0" distL="114300" distR="114300" simplePos="0" relativeHeight="251669504" behindDoc="0" locked="0" layoutInCell="1" allowOverlap="1">
            <wp:simplePos x="0" y="0"/>
            <wp:positionH relativeFrom="column">
              <wp:posOffset>3810</wp:posOffset>
            </wp:positionH>
            <wp:positionV relativeFrom="paragraph">
              <wp:posOffset>33020</wp:posOffset>
            </wp:positionV>
            <wp:extent cx="1409700" cy="923925"/>
            <wp:effectExtent l="19050" t="0" r="0" b="0"/>
            <wp:wrapSquare wrapText="bothSides"/>
            <wp:docPr id="4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3" cstate="print"/>
                    <a:stretch>
                      <a:fillRect/>
                    </a:stretch>
                  </pic:blipFill>
                  <pic:spPr>
                    <a:xfrm>
                      <a:off x="0" y="0"/>
                      <a:ext cx="1409700" cy="923925"/>
                    </a:xfrm>
                    <a:prstGeom prst="rect">
                      <a:avLst/>
                    </a:prstGeom>
                  </pic:spPr>
                </pic:pic>
              </a:graphicData>
            </a:graphic>
          </wp:anchor>
        </w:drawing>
      </w:r>
    </w:p>
    <w:p w:rsidR="006F582D">
      <w:pPr>
        <w:spacing w:after="0"/>
        <w:rPr>
          <w:rFonts w:hint="eastAsia"/>
          <w:color w:val="000000"/>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586B48">
      <w:pPr>
        <w:spacing w:after="0"/>
        <w:rPr>
          <w:lang w:eastAsia="zh-CN"/>
        </w:rPr>
      </w:pPr>
      <w:r>
        <w:rPr>
          <w:color w:val="000000"/>
          <w:lang w:eastAsia="zh-CN"/>
        </w:rPr>
        <w:t>（</w:t>
      </w:r>
      <w:r>
        <w:rPr>
          <w:color w:val="000000"/>
          <w:lang w:eastAsia="zh-CN"/>
        </w:rPr>
        <w:t>1</w:t>
      </w:r>
      <w:r>
        <w:rPr>
          <w:color w:val="000000"/>
          <w:lang w:eastAsia="zh-CN"/>
        </w:rPr>
        <w:t>）用平板玻璃代替平面镜是为了</w:t>
      </w:r>
      <w:r>
        <w:rPr>
          <w:color w:val="000000"/>
          <w:lang w:eastAsia="zh-CN"/>
        </w:rPr>
        <w:t>________</w:t>
      </w:r>
      <w:r>
        <w:rPr>
          <w:color w:val="000000"/>
          <w:lang w:eastAsia="zh-CN"/>
        </w:rPr>
        <w:t>平板玻璃放置时应与桌面</w:t>
      </w:r>
      <w:r>
        <w:rPr>
          <w:color w:val="000000"/>
          <w:lang w:eastAsia="zh-CN"/>
        </w:rPr>
        <w:t>________</w:t>
      </w:r>
      <w:r>
        <w:rPr>
          <w:color w:val="000000"/>
          <w:lang w:eastAsia="zh-CN"/>
        </w:rPr>
        <w:t>。</w:t>
      </w:r>
      <w:r>
        <w:rPr>
          <w:color w:val="000000"/>
          <w:lang w:eastAsia="zh-CN"/>
        </w:rPr>
        <w:t xml:space="preserve">    </w:t>
      </w:r>
    </w:p>
    <w:p w:rsidR="00586B48">
      <w:pPr>
        <w:spacing w:after="0"/>
        <w:rPr>
          <w:lang w:eastAsia="zh-CN"/>
        </w:rPr>
      </w:pPr>
      <w:r>
        <w:rPr>
          <w:color w:val="000000"/>
          <w:lang w:eastAsia="zh-CN"/>
        </w:rPr>
        <w:t>（</w:t>
      </w:r>
      <w:r>
        <w:rPr>
          <w:color w:val="000000"/>
          <w:lang w:eastAsia="zh-CN"/>
        </w:rPr>
        <w:t>2</w:t>
      </w:r>
      <w:r>
        <w:rPr>
          <w:color w:val="000000"/>
          <w:lang w:eastAsia="zh-CN"/>
        </w:rPr>
        <w:t>）将蜡烛</w:t>
      </w:r>
      <w:r>
        <w:rPr>
          <w:color w:val="000000"/>
          <w:lang w:eastAsia="zh-CN"/>
        </w:rPr>
        <w:t>A</w:t>
      </w:r>
      <w:r>
        <w:rPr>
          <w:color w:val="000000"/>
          <w:lang w:eastAsia="zh-CN"/>
        </w:rPr>
        <w:t>远离玻璃，则在玻璃后面所成的像与玻璃间的距离</w:t>
      </w:r>
      <w:r>
        <w:rPr>
          <w:color w:val="000000"/>
          <w:lang w:eastAsia="zh-CN"/>
        </w:rPr>
        <w:t>________</w:t>
      </w:r>
      <w:r>
        <w:rPr>
          <w:color w:val="000000"/>
          <w:lang w:eastAsia="zh-CN"/>
        </w:rPr>
        <w:t>，像的大小</w:t>
      </w:r>
      <w:r>
        <w:rPr>
          <w:color w:val="000000"/>
          <w:lang w:eastAsia="zh-CN"/>
        </w:rPr>
        <w:t>________</w:t>
      </w:r>
      <w:r>
        <w:rPr>
          <w:color w:val="000000"/>
          <w:lang w:eastAsia="zh-CN"/>
        </w:rPr>
        <w:t>（选填</w:t>
      </w:r>
      <w:r>
        <w:rPr>
          <w:color w:val="000000"/>
          <w:lang w:eastAsia="zh-CN"/>
        </w:rPr>
        <w:t>“</w:t>
      </w:r>
      <w:r>
        <w:rPr>
          <w:color w:val="000000"/>
          <w:lang w:eastAsia="zh-CN"/>
        </w:rPr>
        <w:t>变大</w:t>
      </w:r>
      <w:r>
        <w:rPr>
          <w:color w:val="000000"/>
          <w:lang w:eastAsia="zh-CN"/>
        </w:rPr>
        <w:t>”</w:t>
      </w:r>
      <w:r>
        <w:rPr>
          <w:color w:val="000000"/>
          <w:lang w:eastAsia="zh-CN"/>
        </w:rPr>
        <w:t>、</w:t>
      </w:r>
      <w:r>
        <w:rPr>
          <w:color w:val="000000"/>
          <w:lang w:eastAsia="zh-CN"/>
        </w:rPr>
        <w:t>“</w:t>
      </w:r>
      <w:r>
        <w:rPr>
          <w:color w:val="000000"/>
          <w:lang w:eastAsia="zh-CN"/>
        </w:rPr>
        <w:t>变小</w:t>
      </w:r>
      <w:r>
        <w:rPr>
          <w:color w:val="000000"/>
          <w:lang w:eastAsia="zh-CN"/>
        </w:rPr>
        <w:t>”</w:t>
      </w:r>
      <w:r>
        <w:rPr>
          <w:color w:val="000000"/>
          <w:lang w:eastAsia="zh-CN"/>
        </w:rPr>
        <w:t>或</w:t>
      </w:r>
      <w:r>
        <w:rPr>
          <w:color w:val="000000"/>
          <w:lang w:eastAsia="zh-CN"/>
        </w:rPr>
        <w:t>“</w:t>
      </w:r>
      <w:r>
        <w:rPr>
          <w:color w:val="000000"/>
          <w:lang w:eastAsia="zh-CN"/>
        </w:rPr>
        <w:t>不变</w:t>
      </w:r>
      <w:r>
        <w:rPr>
          <w:color w:val="000000"/>
          <w:lang w:eastAsia="zh-CN"/>
        </w:rPr>
        <w:t>”</w:t>
      </w:r>
      <w:r>
        <w:rPr>
          <w:color w:val="000000"/>
          <w:lang w:eastAsia="zh-CN"/>
        </w:rPr>
        <w:t>）。将白纸放在像的位置，透过玻璃看到白纸上有像，由此</w:t>
      </w:r>
      <w:r>
        <w:rPr>
          <w:color w:val="000000"/>
          <w:lang w:eastAsia="zh-CN"/>
        </w:rPr>
        <w:t>________</w:t>
      </w:r>
      <w:r>
        <w:rPr>
          <w:color w:val="000000"/>
          <w:lang w:eastAsia="zh-CN"/>
        </w:rPr>
        <w:t>（选填</w:t>
      </w:r>
      <w:r>
        <w:rPr>
          <w:color w:val="000000"/>
          <w:lang w:eastAsia="zh-CN"/>
        </w:rPr>
        <w:t>“</w:t>
      </w:r>
      <w:r>
        <w:rPr>
          <w:color w:val="000000"/>
          <w:lang w:eastAsia="zh-CN"/>
        </w:rPr>
        <w:t>能</w:t>
      </w:r>
      <w:r>
        <w:rPr>
          <w:color w:val="000000"/>
          <w:lang w:eastAsia="zh-CN"/>
        </w:rPr>
        <w:t>”</w:t>
      </w:r>
      <w:r>
        <w:rPr>
          <w:color w:val="000000"/>
          <w:lang w:eastAsia="zh-CN"/>
        </w:rPr>
        <w:t>或</w:t>
      </w:r>
      <w:r>
        <w:rPr>
          <w:color w:val="000000"/>
          <w:lang w:eastAsia="zh-CN"/>
        </w:rPr>
        <w:t>“</w:t>
      </w:r>
      <w:r>
        <w:rPr>
          <w:color w:val="000000"/>
          <w:lang w:eastAsia="zh-CN"/>
        </w:rPr>
        <w:t>不能</w:t>
      </w:r>
      <w:r>
        <w:rPr>
          <w:color w:val="000000"/>
          <w:lang w:eastAsia="zh-CN"/>
        </w:rPr>
        <w:t xml:space="preserve"> ”</w:t>
      </w:r>
      <w:r>
        <w:rPr>
          <w:color w:val="000000"/>
          <w:lang w:eastAsia="zh-CN"/>
        </w:rPr>
        <w:t>）得出白纸接受平面镜所成的像。</w:t>
      </w:r>
      <w:r>
        <w:rPr>
          <w:color w:val="000000"/>
          <w:lang w:eastAsia="zh-CN"/>
        </w:rPr>
        <w:t xml:space="preserve">    </w:t>
      </w:r>
    </w:p>
    <w:p w:rsidR="00586B48">
      <w:pPr>
        <w:spacing w:after="0"/>
        <w:rPr>
          <w:lang w:eastAsia="zh-CN"/>
        </w:rPr>
      </w:pPr>
      <w:r>
        <w:rPr>
          <w:color w:val="000000"/>
          <w:lang w:eastAsia="zh-CN"/>
        </w:rPr>
        <w:t>（</w:t>
      </w:r>
      <w:r>
        <w:rPr>
          <w:color w:val="000000"/>
          <w:lang w:eastAsia="zh-CN"/>
        </w:rPr>
        <w:t>3</w:t>
      </w:r>
      <w:r>
        <w:rPr>
          <w:color w:val="000000"/>
          <w:lang w:eastAsia="zh-CN"/>
        </w:rPr>
        <w:t>）在寻找蜡烛像的位置时，眼睛应该在蜡烛的</w:t>
      </w:r>
      <w:r>
        <w:rPr>
          <w:color w:val="000000"/>
          <w:lang w:eastAsia="zh-CN"/>
        </w:rPr>
        <w:t>________</w:t>
      </w:r>
      <w:r>
        <w:rPr>
          <w:color w:val="000000"/>
          <w:lang w:eastAsia="zh-CN"/>
        </w:rPr>
        <w:t>（选填</w:t>
      </w:r>
      <w:r>
        <w:rPr>
          <w:color w:val="000000"/>
          <w:lang w:eastAsia="zh-CN"/>
        </w:rPr>
        <w:t>“A”</w:t>
      </w:r>
      <w:r>
        <w:rPr>
          <w:color w:val="000000"/>
          <w:lang w:eastAsia="zh-CN"/>
        </w:rPr>
        <w:t>或</w:t>
      </w:r>
      <w:r>
        <w:rPr>
          <w:color w:val="000000"/>
          <w:lang w:eastAsia="zh-CN"/>
        </w:rPr>
        <w:t>“B”</w:t>
      </w:r>
      <w:r>
        <w:rPr>
          <w:color w:val="000000"/>
          <w:lang w:eastAsia="zh-CN"/>
        </w:rPr>
        <w:t>）这一侧观察。小明无论怎样调节后面的蜡烛，都不</w:t>
      </w:r>
      <w:r>
        <w:rPr>
          <w:color w:val="000000"/>
          <w:lang w:eastAsia="zh-CN"/>
        </w:rPr>
        <w:t>能与蜡烛的像重合，请你推测可能的原因是</w:t>
      </w:r>
      <w:r>
        <w:rPr>
          <w:color w:val="000000"/>
          <w:lang w:eastAsia="zh-CN"/>
        </w:rPr>
        <w:t>________</w:t>
      </w:r>
      <w:r>
        <w:rPr>
          <w:color w:val="000000"/>
          <w:lang w:eastAsia="zh-CN"/>
        </w:rPr>
        <w:t>。</w:t>
      </w:r>
      <w:r>
        <w:rPr>
          <w:color w:val="000000"/>
          <w:lang w:eastAsia="zh-CN"/>
        </w:rPr>
        <w:t xml:space="preserve">    </w:t>
      </w:r>
    </w:p>
    <w:p w:rsidR="00586B48">
      <w:pPr>
        <w:spacing w:after="0"/>
        <w:rPr>
          <w:lang w:eastAsia="zh-CN"/>
        </w:rPr>
      </w:pPr>
      <w:r>
        <w:rPr>
          <w:color w:val="000000"/>
          <w:lang w:eastAsia="zh-CN"/>
        </w:rPr>
        <w:t>（</w:t>
      </w:r>
      <w:r>
        <w:rPr>
          <w:color w:val="000000"/>
          <w:lang w:eastAsia="zh-CN"/>
        </w:rPr>
        <w:t>4</w:t>
      </w:r>
      <w:r>
        <w:rPr>
          <w:color w:val="000000"/>
          <w:lang w:eastAsia="zh-CN"/>
        </w:rPr>
        <w:t>）在实验中，</w:t>
      </w:r>
      <w:r>
        <w:rPr>
          <w:color w:val="000000"/>
          <w:lang w:eastAsia="zh-CN"/>
        </w:rPr>
        <w:t>小明让玻璃板</w:t>
      </w:r>
      <w:r>
        <w:rPr>
          <w:color w:val="000000"/>
          <w:lang w:eastAsia="zh-CN"/>
        </w:rPr>
        <w:t>沿</w:t>
      </w:r>
      <w:r>
        <w:rPr>
          <w:color w:val="000000"/>
          <w:lang w:eastAsia="zh-CN"/>
        </w:rPr>
        <w:t>00'</w:t>
      </w:r>
      <w:r>
        <w:rPr>
          <w:color w:val="000000"/>
          <w:lang w:eastAsia="zh-CN"/>
        </w:rPr>
        <w:t>（玻璃板与桌面接触的部分）方向水平向右移动，结果他发现玻璃板中的像相对于</w:t>
      </w:r>
      <w:r>
        <w:rPr>
          <w:color w:val="000000"/>
          <w:lang w:eastAsia="zh-CN"/>
        </w:rPr>
        <w:t>A________</w:t>
      </w:r>
      <w:r>
        <w:rPr>
          <w:color w:val="000000"/>
          <w:lang w:eastAsia="zh-CN"/>
        </w:rPr>
        <w:t>（选填</w:t>
      </w:r>
      <w:r>
        <w:rPr>
          <w:color w:val="000000"/>
          <w:lang w:eastAsia="zh-CN"/>
        </w:rPr>
        <w:t>“</w:t>
      </w:r>
      <w:r>
        <w:rPr>
          <w:color w:val="000000"/>
          <w:lang w:eastAsia="zh-CN"/>
        </w:rPr>
        <w:t>向右</w:t>
      </w:r>
      <w:r>
        <w:rPr>
          <w:color w:val="000000"/>
          <w:lang w:eastAsia="zh-CN"/>
        </w:rPr>
        <w:t>”“</w:t>
      </w:r>
      <w:r>
        <w:rPr>
          <w:color w:val="000000"/>
          <w:lang w:eastAsia="zh-CN"/>
        </w:rPr>
        <w:t>向左</w:t>
      </w:r>
      <w:r>
        <w:rPr>
          <w:color w:val="000000"/>
          <w:lang w:eastAsia="zh-CN"/>
        </w:rPr>
        <w:t>”</w:t>
      </w:r>
      <w:r>
        <w:rPr>
          <w:color w:val="000000"/>
          <w:lang w:eastAsia="zh-CN"/>
        </w:rPr>
        <w:t>或</w:t>
      </w:r>
      <w:r>
        <w:rPr>
          <w:color w:val="000000"/>
          <w:lang w:eastAsia="zh-CN"/>
        </w:rPr>
        <w:t>“</w:t>
      </w:r>
      <w:r>
        <w:rPr>
          <w:color w:val="000000"/>
          <w:lang w:eastAsia="zh-CN"/>
        </w:rPr>
        <w:t>不</w:t>
      </w:r>
      <w:r>
        <w:rPr>
          <w:color w:val="000000"/>
          <w:lang w:eastAsia="zh-CN"/>
        </w:rPr>
        <w:t>”</w:t>
      </w:r>
      <w:r>
        <w:rPr>
          <w:color w:val="000000"/>
          <w:lang w:eastAsia="zh-CN"/>
        </w:rPr>
        <w:t>）移动。</w:t>
      </w:r>
      <w:r>
        <w:rPr>
          <w:color w:val="000000"/>
          <w:lang w:eastAsia="zh-CN"/>
        </w:rPr>
        <w:t xml:space="preserve">    </w:t>
      </w:r>
    </w:p>
    <w:p w:rsidR="00586B48">
      <w:pPr>
        <w:spacing w:after="0"/>
        <w:rPr>
          <w:lang w:eastAsia="zh-CN"/>
        </w:rPr>
      </w:pPr>
      <w:r>
        <w:rPr>
          <w:color w:val="000000"/>
          <w:lang w:eastAsia="zh-CN"/>
        </w:rPr>
        <w:t>31.</w:t>
      </w:r>
      <w:r>
        <w:rPr>
          <w:color w:val="000000"/>
          <w:lang w:eastAsia="zh-CN"/>
        </w:rPr>
        <w:t>图甲是探究</w:t>
      </w:r>
      <w:r>
        <w:rPr>
          <w:color w:val="000000"/>
          <w:lang w:eastAsia="zh-CN"/>
        </w:rPr>
        <w:t>“</w:t>
      </w:r>
      <w:r>
        <w:rPr>
          <w:color w:val="000000"/>
          <w:lang w:eastAsia="zh-CN"/>
        </w:rPr>
        <w:t>冰熔化时温度变化规律</w:t>
      </w:r>
      <w:r>
        <w:rPr>
          <w:color w:val="000000"/>
          <w:lang w:eastAsia="zh-CN"/>
        </w:rPr>
        <w:t>”</w:t>
      </w:r>
      <w:r>
        <w:rPr>
          <w:color w:val="000000"/>
          <w:lang w:eastAsia="zh-CN"/>
        </w:rPr>
        <w:t>实验中某时刻温度计的示数，图乙是根据实验数据画出的图像。</w:t>
      </w:r>
    </w:p>
    <w:p w:rsidR="00586B48">
      <w:pPr>
        <w:spacing w:after="0"/>
      </w:pPr>
      <w:r>
        <w:rPr>
          <w:noProof/>
          <w:lang w:eastAsia="zh-CN"/>
        </w:rPr>
        <w:drawing>
          <wp:anchor distT="0" distB="0" distL="114300" distR="114300" simplePos="0" relativeHeight="251670528" behindDoc="0" locked="0" layoutInCell="1" allowOverlap="1">
            <wp:simplePos x="0" y="0"/>
            <wp:positionH relativeFrom="column">
              <wp:posOffset>3810</wp:posOffset>
            </wp:positionH>
            <wp:positionV relativeFrom="paragraph">
              <wp:posOffset>28575</wp:posOffset>
            </wp:positionV>
            <wp:extent cx="3305175" cy="1933575"/>
            <wp:effectExtent l="19050" t="0" r="9525" b="0"/>
            <wp:wrapSquare wrapText="bothSides"/>
            <wp:docPr id="5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4" cstate="print"/>
                    <a:stretch>
                      <a:fillRect/>
                    </a:stretch>
                  </pic:blipFill>
                  <pic:spPr>
                    <a:xfrm>
                      <a:off x="0" y="0"/>
                      <a:ext cx="3305175" cy="1933575"/>
                    </a:xfrm>
                    <a:prstGeom prst="rect">
                      <a:avLst/>
                    </a:prstGeom>
                  </pic:spPr>
                </pic:pic>
              </a:graphicData>
            </a:graphic>
          </wp:anchor>
        </w:drawing>
      </w:r>
    </w:p>
    <w:p w:rsidR="006F582D">
      <w:pPr>
        <w:spacing w:after="0"/>
        <w:rPr>
          <w:rFonts w:hint="eastAsia"/>
          <w:color w:val="000000"/>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586B48">
      <w:pPr>
        <w:spacing w:after="0"/>
        <w:rPr>
          <w:lang w:eastAsia="zh-CN"/>
        </w:rPr>
      </w:pPr>
      <w:r>
        <w:rPr>
          <w:color w:val="000000"/>
          <w:lang w:eastAsia="zh-CN"/>
        </w:rPr>
        <w:t>（</w:t>
      </w:r>
      <w:r>
        <w:rPr>
          <w:color w:val="000000"/>
          <w:lang w:eastAsia="zh-CN"/>
        </w:rPr>
        <w:t>1</w:t>
      </w:r>
      <w:r>
        <w:rPr>
          <w:color w:val="000000"/>
          <w:lang w:eastAsia="zh-CN"/>
        </w:rPr>
        <w:t>）图甲所示温度计的示数是</w:t>
      </w:r>
      <w:r>
        <w:rPr>
          <w:color w:val="000000"/>
          <w:lang w:eastAsia="zh-CN"/>
        </w:rPr>
        <w:t>________℃</w:t>
      </w:r>
      <w:r>
        <w:rPr>
          <w:color w:val="000000"/>
          <w:lang w:eastAsia="zh-CN"/>
        </w:rPr>
        <w:t>。</w:t>
      </w:r>
      <w:r>
        <w:rPr>
          <w:color w:val="000000"/>
          <w:lang w:eastAsia="zh-CN"/>
        </w:rPr>
        <w:t xml:space="preserve">    </w:t>
      </w:r>
    </w:p>
    <w:p w:rsidR="00586B48">
      <w:pPr>
        <w:spacing w:after="0"/>
        <w:rPr>
          <w:lang w:eastAsia="zh-CN"/>
        </w:rPr>
      </w:pPr>
      <w:r>
        <w:rPr>
          <w:color w:val="000000"/>
          <w:lang w:eastAsia="zh-CN"/>
        </w:rPr>
        <w:t>（</w:t>
      </w:r>
      <w:r>
        <w:rPr>
          <w:color w:val="000000"/>
          <w:lang w:eastAsia="zh-CN"/>
        </w:rPr>
        <w:t>2</w:t>
      </w:r>
      <w:r>
        <w:rPr>
          <w:color w:val="000000"/>
          <w:lang w:eastAsia="zh-CN"/>
        </w:rPr>
        <w:t>）由图乙可知，冰在熔化过程中吸热，温度</w:t>
      </w:r>
      <w:r>
        <w:rPr>
          <w:color w:val="000000"/>
          <w:lang w:eastAsia="zh-CN"/>
        </w:rPr>
        <w:t>________</w:t>
      </w:r>
      <w:r>
        <w:rPr>
          <w:color w:val="000000"/>
          <w:lang w:eastAsia="zh-CN"/>
        </w:rPr>
        <w:t>（选填</w:t>
      </w:r>
      <w:r>
        <w:rPr>
          <w:color w:val="000000"/>
          <w:lang w:eastAsia="zh-CN"/>
        </w:rPr>
        <w:t>“</w:t>
      </w:r>
      <w:r>
        <w:rPr>
          <w:color w:val="000000"/>
          <w:lang w:eastAsia="zh-CN"/>
        </w:rPr>
        <w:t>升高</w:t>
      </w:r>
      <w:r>
        <w:rPr>
          <w:color w:val="000000"/>
          <w:lang w:eastAsia="zh-CN"/>
        </w:rPr>
        <w:t>”</w:t>
      </w:r>
      <w:r>
        <w:rPr>
          <w:color w:val="000000"/>
          <w:lang w:eastAsia="zh-CN"/>
        </w:rPr>
        <w:t>、</w:t>
      </w:r>
      <w:r>
        <w:rPr>
          <w:color w:val="000000"/>
          <w:lang w:eastAsia="zh-CN"/>
        </w:rPr>
        <w:t>“</w:t>
      </w:r>
      <w:r>
        <w:rPr>
          <w:color w:val="000000"/>
          <w:lang w:eastAsia="zh-CN"/>
        </w:rPr>
        <w:t>不变</w:t>
      </w:r>
      <w:r>
        <w:rPr>
          <w:color w:val="000000"/>
          <w:lang w:eastAsia="zh-CN"/>
        </w:rPr>
        <w:t>”</w:t>
      </w:r>
      <w:r>
        <w:rPr>
          <w:color w:val="000000"/>
          <w:lang w:eastAsia="zh-CN"/>
        </w:rPr>
        <w:t>或</w:t>
      </w:r>
      <w:r>
        <w:rPr>
          <w:color w:val="000000"/>
          <w:lang w:eastAsia="zh-CN"/>
        </w:rPr>
        <w:t>“</w:t>
      </w:r>
      <w:r>
        <w:rPr>
          <w:color w:val="000000"/>
          <w:lang w:eastAsia="zh-CN"/>
        </w:rPr>
        <w:t>降低</w:t>
      </w:r>
      <w:r>
        <w:rPr>
          <w:color w:val="000000"/>
          <w:lang w:eastAsia="zh-CN"/>
        </w:rPr>
        <w:t>”</w:t>
      </w:r>
      <w:r>
        <w:rPr>
          <w:color w:val="000000"/>
          <w:lang w:eastAsia="zh-CN"/>
        </w:rPr>
        <w:t>），冰的熔点是</w:t>
      </w:r>
      <w:r>
        <w:rPr>
          <w:color w:val="000000"/>
          <w:lang w:eastAsia="zh-CN"/>
        </w:rPr>
        <w:t>________℃</w:t>
      </w:r>
      <w:r>
        <w:rPr>
          <w:color w:val="000000"/>
          <w:lang w:eastAsia="zh-CN"/>
        </w:rPr>
        <w:t>，第</w:t>
      </w:r>
      <w:r>
        <w:rPr>
          <w:color w:val="000000"/>
          <w:lang w:eastAsia="zh-CN"/>
        </w:rPr>
        <w:t>7</w:t>
      </w:r>
      <w:r>
        <w:rPr>
          <w:color w:val="000000"/>
          <w:lang w:eastAsia="zh-CN"/>
        </w:rPr>
        <w:t>分钟处于</w:t>
      </w:r>
      <w:r>
        <w:rPr>
          <w:color w:val="000000"/>
          <w:lang w:eastAsia="zh-CN"/>
        </w:rPr>
        <w:t>________</w:t>
      </w:r>
      <w:r>
        <w:rPr>
          <w:color w:val="000000"/>
          <w:lang w:eastAsia="zh-CN"/>
        </w:rPr>
        <w:t>态。</w:t>
      </w:r>
      <w:r>
        <w:rPr>
          <w:color w:val="000000"/>
          <w:lang w:eastAsia="zh-CN"/>
        </w:rPr>
        <w:t xml:space="preserve">    </w:t>
      </w:r>
    </w:p>
    <w:p w:rsidR="00586B48">
      <w:pPr>
        <w:spacing w:after="0"/>
        <w:rPr>
          <w:lang w:eastAsia="zh-CN"/>
        </w:rPr>
      </w:pPr>
      <w:r>
        <w:rPr>
          <w:color w:val="000000"/>
          <w:lang w:eastAsia="zh-CN"/>
        </w:rPr>
        <w:t>（</w:t>
      </w:r>
      <w:r>
        <w:rPr>
          <w:color w:val="000000"/>
          <w:lang w:eastAsia="zh-CN"/>
        </w:rPr>
        <w:t>3</w:t>
      </w:r>
      <w:r>
        <w:rPr>
          <w:color w:val="000000"/>
          <w:lang w:eastAsia="zh-CN"/>
        </w:rPr>
        <w:t>）实验中收集多组数据是为了</w:t>
      </w:r>
      <w:r>
        <w:rPr>
          <w:color w:val="000000"/>
          <w:u w:val="single"/>
          <w:lang w:eastAsia="zh-CN"/>
        </w:rPr>
        <w:t xml:space="preserve">       </w:t>
      </w:r>
      <w:r>
        <w:rPr>
          <w:color w:val="000000"/>
          <w:lang w:eastAsia="zh-CN"/>
        </w:rPr>
        <w:t>（选填</w:t>
      </w:r>
      <w:r>
        <w:rPr>
          <w:color w:val="000000"/>
          <w:lang w:eastAsia="zh-CN"/>
        </w:rPr>
        <w:t>“A”</w:t>
      </w:r>
      <w:r>
        <w:rPr>
          <w:color w:val="000000"/>
          <w:lang w:eastAsia="zh-CN"/>
        </w:rPr>
        <w:t>或</w:t>
      </w:r>
      <w:r>
        <w:rPr>
          <w:color w:val="000000"/>
          <w:lang w:eastAsia="zh-CN"/>
        </w:rPr>
        <w:t>“B”</w:t>
      </w:r>
      <w:r>
        <w:rPr>
          <w:color w:val="000000"/>
          <w:lang w:eastAsia="zh-CN"/>
        </w:rPr>
        <w:t>）。</w:t>
      </w:r>
      <w:r>
        <w:rPr>
          <w:color w:val="000000"/>
          <w:lang w:eastAsia="zh-CN"/>
        </w:rPr>
        <w:t xml:space="preserve">            </w:t>
      </w:r>
    </w:p>
    <w:p w:rsidR="00586B48">
      <w:pPr>
        <w:spacing w:after="0"/>
        <w:ind w:left="150"/>
        <w:rPr>
          <w:lang w:eastAsia="zh-CN"/>
        </w:rPr>
      </w:pPr>
      <w:r>
        <w:rPr>
          <w:color w:val="000000"/>
          <w:lang w:eastAsia="zh-CN"/>
        </w:rPr>
        <w:t>A. </w:t>
      </w:r>
      <w:r>
        <w:rPr>
          <w:color w:val="000000"/>
          <w:lang w:eastAsia="zh-CN"/>
        </w:rPr>
        <w:t>寻找普遍规律</w:t>
      </w:r>
      <w:r>
        <w:rPr>
          <w:color w:val="000000"/>
          <w:lang w:eastAsia="zh-CN"/>
        </w:rPr>
        <w:t>                                    </w:t>
      </w:r>
      <w:r>
        <w:rPr>
          <w:noProof/>
          <w:lang w:eastAsia="zh-CN"/>
        </w:rPr>
        <w:drawing>
          <wp:inline distT="0" distB="0" distL="0" distR="0">
            <wp:extent cx="19101" cy="38202"/>
            <wp:effectExtent l="0" t="0" r="0" b="0"/>
            <wp:docPr id="5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减小实验误差</w:t>
      </w:r>
    </w:p>
    <w:p w:rsidR="00586B48">
      <w:pPr>
        <w:spacing w:after="0"/>
        <w:rPr>
          <w:lang w:eastAsia="zh-CN"/>
        </w:rPr>
      </w:pPr>
      <w:r>
        <w:rPr>
          <w:color w:val="000000"/>
          <w:lang w:eastAsia="zh-CN"/>
        </w:rPr>
        <w:t>32.</w:t>
      </w:r>
      <w:r>
        <w:rPr>
          <w:color w:val="000000"/>
          <w:lang w:eastAsia="zh-CN"/>
        </w:rPr>
        <w:t>小明用天平、大烧杯、小烧杯和水来测量</w:t>
      </w:r>
      <w:r>
        <w:rPr>
          <w:color w:val="000000"/>
          <w:lang w:eastAsia="zh-CN"/>
        </w:rPr>
        <w:t>一</w:t>
      </w:r>
      <w:r>
        <w:rPr>
          <w:color w:val="000000"/>
          <w:lang w:eastAsia="zh-CN"/>
        </w:rPr>
        <w:t>石块的密度．</w:t>
      </w:r>
    </w:p>
    <w:p w:rsidR="00586B48">
      <w:pPr>
        <w:spacing w:after="0"/>
      </w:pPr>
      <w:r>
        <w:rPr>
          <w:noProof/>
          <w:lang w:eastAsia="zh-CN"/>
        </w:rPr>
        <w:drawing>
          <wp:anchor distT="0" distB="0" distL="114300" distR="114300" simplePos="0" relativeHeight="251671552" behindDoc="0" locked="0" layoutInCell="1" allowOverlap="1">
            <wp:simplePos x="0" y="0"/>
            <wp:positionH relativeFrom="column">
              <wp:posOffset>3810</wp:posOffset>
            </wp:positionH>
            <wp:positionV relativeFrom="paragraph">
              <wp:posOffset>24765</wp:posOffset>
            </wp:positionV>
            <wp:extent cx="2686050" cy="942975"/>
            <wp:effectExtent l="19050" t="0" r="0" b="0"/>
            <wp:wrapSquare wrapText="bothSides"/>
            <wp:docPr id="5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5" cstate="print"/>
                    <a:stretch>
                      <a:fillRect/>
                    </a:stretch>
                  </pic:blipFill>
                  <pic:spPr>
                    <a:xfrm>
                      <a:off x="0" y="0"/>
                      <a:ext cx="2686050" cy="942975"/>
                    </a:xfrm>
                    <a:prstGeom prst="rect">
                      <a:avLst/>
                    </a:prstGeom>
                  </pic:spPr>
                </pic:pic>
              </a:graphicData>
            </a:graphic>
          </wp:anchor>
        </w:drawing>
      </w:r>
    </w:p>
    <w:p w:rsidR="006F582D">
      <w:pPr>
        <w:spacing w:after="0"/>
        <w:rPr>
          <w:rFonts w:hint="eastAsia"/>
          <w:color w:val="000000"/>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586B48">
      <w:pPr>
        <w:spacing w:after="0"/>
        <w:rPr>
          <w:lang w:eastAsia="zh-CN"/>
        </w:rPr>
      </w:pPr>
      <w:r>
        <w:rPr>
          <w:color w:val="000000"/>
          <w:lang w:eastAsia="zh-CN"/>
        </w:rPr>
        <w:t>（</w:t>
      </w:r>
      <w:r>
        <w:rPr>
          <w:color w:val="000000"/>
          <w:lang w:eastAsia="zh-CN"/>
        </w:rPr>
        <w:t>1</w:t>
      </w:r>
      <w:r>
        <w:rPr>
          <w:color w:val="000000"/>
          <w:lang w:eastAsia="zh-CN"/>
        </w:rPr>
        <w:t>）在使用托盘天平前要对天平进行调节，请将下列各步骤前的字母按照正确的顺序</w:t>
      </w:r>
      <w:r>
        <w:rPr>
          <w:color w:val="000000"/>
          <w:lang w:eastAsia="zh-CN"/>
        </w:rPr>
        <w:t>排列</w:t>
      </w:r>
      <w:r>
        <w:rPr>
          <w:color w:val="000000"/>
          <w:lang w:eastAsia="zh-CN"/>
        </w:rPr>
        <w:t>________</w:t>
      </w:r>
      <w:r>
        <w:rPr>
          <w:color w:val="000000"/>
          <w:lang w:eastAsia="zh-CN"/>
        </w:rPr>
        <w:t>：</w:t>
      </w:r>
    </w:p>
    <w:p w:rsidR="00586B48">
      <w:pPr>
        <w:spacing w:after="0"/>
        <w:rPr>
          <w:lang w:eastAsia="zh-CN"/>
        </w:rPr>
      </w:pPr>
      <w:r>
        <w:rPr>
          <w:color w:val="000000"/>
          <w:lang w:eastAsia="zh-CN"/>
        </w:rPr>
        <w:t xml:space="preserve">A </w:t>
      </w:r>
      <w:r>
        <w:rPr>
          <w:color w:val="000000"/>
          <w:lang w:eastAsia="zh-CN"/>
        </w:rPr>
        <w:t>．组装好天平，把天平放在水平台面上</w:t>
      </w:r>
    </w:p>
    <w:p w:rsidR="00586B48">
      <w:pPr>
        <w:spacing w:after="0"/>
        <w:rPr>
          <w:lang w:eastAsia="zh-CN"/>
        </w:rPr>
      </w:pPr>
      <w:r>
        <w:rPr>
          <w:color w:val="000000"/>
          <w:lang w:eastAsia="zh-CN"/>
        </w:rPr>
        <w:t xml:space="preserve">B </w:t>
      </w:r>
      <w:r>
        <w:rPr>
          <w:color w:val="000000"/>
          <w:lang w:eastAsia="zh-CN"/>
        </w:rPr>
        <w:t>．调节天平的平衡螺母，使天平</w:t>
      </w:r>
      <w:r>
        <w:rPr>
          <w:color w:val="000000"/>
          <w:lang w:eastAsia="zh-CN"/>
        </w:rPr>
        <w:t>横粱</w:t>
      </w:r>
      <w:r>
        <w:rPr>
          <w:color w:val="000000"/>
          <w:lang w:eastAsia="zh-CN"/>
        </w:rPr>
        <w:t>水平平衡</w:t>
      </w:r>
    </w:p>
    <w:p w:rsidR="00586B48">
      <w:pPr>
        <w:spacing w:after="0"/>
        <w:rPr>
          <w:lang w:eastAsia="zh-CN"/>
        </w:rPr>
      </w:pPr>
      <w:r>
        <w:rPr>
          <w:color w:val="000000"/>
          <w:lang w:eastAsia="zh-CN"/>
        </w:rPr>
        <w:t xml:space="preserve">C </w:t>
      </w:r>
      <w:r>
        <w:rPr>
          <w:color w:val="000000"/>
          <w:lang w:eastAsia="zh-CN"/>
        </w:rPr>
        <w:t>．把游码置于标尺的零刻度线处</w:t>
      </w:r>
    </w:p>
    <w:p w:rsidR="00586B48">
      <w:pPr>
        <w:spacing w:after="0"/>
        <w:rPr>
          <w:lang w:eastAsia="zh-CN"/>
        </w:rPr>
      </w:pPr>
      <w:r>
        <w:rPr>
          <w:color w:val="000000"/>
          <w:lang w:eastAsia="zh-CN"/>
        </w:rPr>
        <w:t>（</w:t>
      </w:r>
      <w:r>
        <w:rPr>
          <w:color w:val="000000"/>
          <w:lang w:eastAsia="zh-CN"/>
        </w:rPr>
        <w:t>2</w:t>
      </w:r>
      <w:r>
        <w:rPr>
          <w:color w:val="000000"/>
          <w:lang w:eastAsia="zh-CN"/>
        </w:rPr>
        <w:t>）天</w:t>
      </w:r>
      <w:r>
        <w:rPr>
          <w:color w:val="000000"/>
          <w:lang w:eastAsia="zh-CN"/>
        </w:rPr>
        <w:t>平调平</w:t>
      </w:r>
      <w:r>
        <w:rPr>
          <w:color w:val="000000"/>
          <w:lang w:eastAsia="zh-CN"/>
        </w:rPr>
        <w:t>后，小明测出了石块的质量，如图甲所示，石块的质量</w:t>
      </w:r>
      <w:r>
        <w:rPr>
          <w:color w:val="000000"/>
          <w:lang w:eastAsia="zh-CN"/>
        </w:rPr>
        <w:t>m=________g</w:t>
      </w:r>
      <w:r>
        <w:rPr>
          <w:color w:val="000000"/>
          <w:lang w:eastAsia="zh-CN"/>
        </w:rPr>
        <w:t>：</w:t>
      </w:r>
      <w:r>
        <w:rPr>
          <w:color w:val="000000"/>
          <w:lang w:eastAsia="zh-CN"/>
        </w:rPr>
        <w:t xml:space="preserve">    </w:t>
      </w:r>
    </w:p>
    <w:p w:rsidR="00586B48">
      <w:pPr>
        <w:spacing w:after="0"/>
        <w:rPr>
          <w:lang w:eastAsia="zh-CN"/>
        </w:rPr>
      </w:pPr>
      <w:r>
        <w:rPr>
          <w:color w:val="000000"/>
          <w:lang w:eastAsia="zh-CN"/>
        </w:rPr>
        <w:t>（</w:t>
      </w:r>
      <w:r>
        <w:rPr>
          <w:color w:val="000000"/>
          <w:lang w:eastAsia="zh-CN"/>
        </w:rPr>
        <w:t>3</w:t>
      </w:r>
      <w:r>
        <w:rPr>
          <w:color w:val="000000"/>
          <w:lang w:eastAsia="zh-CN"/>
        </w:rPr>
        <w:t>）因为石块较大，不能直接放入量筒中，小明用以下方法测量石块体积，操作步骤如下：</w:t>
      </w:r>
    </w:p>
    <w:p w:rsidR="00586B48">
      <w:pPr>
        <w:spacing w:after="0"/>
        <w:rPr>
          <w:lang w:eastAsia="zh-CN"/>
        </w:rPr>
      </w:pPr>
      <w:r>
        <w:rPr>
          <w:color w:val="000000"/>
          <w:lang w:eastAsia="zh-CN"/>
        </w:rPr>
        <w:t>A</w:t>
      </w:r>
      <w:r>
        <w:rPr>
          <w:color w:val="000000"/>
          <w:lang w:eastAsia="zh-CN"/>
        </w:rPr>
        <w:t>．测出空小烧杯的质量</w:t>
      </w:r>
      <w:r>
        <w:rPr>
          <w:color w:val="000000"/>
          <w:lang w:eastAsia="zh-CN"/>
        </w:rPr>
        <w:t>15.0g</w:t>
      </w:r>
    </w:p>
    <w:p w:rsidR="00586B48">
      <w:pPr>
        <w:spacing w:after="0"/>
        <w:rPr>
          <w:lang w:eastAsia="zh-CN"/>
        </w:rPr>
      </w:pPr>
      <w:r>
        <w:rPr>
          <w:color w:val="000000"/>
          <w:lang w:eastAsia="zh-CN"/>
        </w:rPr>
        <w:t>B</w:t>
      </w:r>
      <w:r>
        <w:rPr>
          <w:color w:val="000000"/>
          <w:lang w:eastAsia="zh-CN"/>
        </w:rPr>
        <w:t>．把装满水的大烧杯和空的小烧杯如图乙放置</w:t>
      </w:r>
    </w:p>
    <w:p w:rsidR="00586B48">
      <w:pPr>
        <w:spacing w:after="0"/>
        <w:rPr>
          <w:lang w:eastAsia="zh-CN"/>
        </w:rPr>
      </w:pPr>
      <w:r>
        <w:rPr>
          <w:color w:val="000000"/>
          <w:lang w:eastAsia="zh-CN"/>
        </w:rPr>
        <w:t>C</w:t>
      </w:r>
      <w:r>
        <w:rPr>
          <w:color w:val="000000"/>
          <w:lang w:eastAsia="zh-CN"/>
        </w:rPr>
        <w:t>．把石块缓缓浸没入大烧杯中，大烧杯中部分水溢进小烧杯</w:t>
      </w:r>
    </w:p>
    <w:p w:rsidR="00586B48">
      <w:pPr>
        <w:spacing w:after="0"/>
        <w:rPr>
          <w:lang w:eastAsia="zh-CN"/>
        </w:rPr>
      </w:pPr>
      <w:r>
        <w:rPr>
          <w:color w:val="000000"/>
          <w:lang w:eastAsia="zh-CN"/>
        </w:rPr>
        <w:t>D</w:t>
      </w:r>
      <w:r>
        <w:rPr>
          <w:color w:val="000000"/>
          <w:lang w:eastAsia="zh-CN"/>
        </w:rPr>
        <w:t>．待溢出的水全部滴入小烧杯后测出小杯的总质量是</w:t>
      </w:r>
      <w:r>
        <w:rPr>
          <w:color w:val="000000"/>
          <w:lang w:eastAsia="zh-CN"/>
        </w:rPr>
        <w:t>34.</w:t>
      </w:r>
      <w:r>
        <w:rPr>
          <w:color w:val="000000"/>
          <w:lang w:eastAsia="zh-CN"/>
        </w:rPr>
        <w:t>4g</w:t>
      </w:r>
    </w:p>
    <w:p w:rsidR="00586B48">
      <w:pPr>
        <w:spacing w:after="0"/>
        <w:rPr>
          <w:lang w:eastAsia="zh-CN"/>
        </w:rPr>
      </w:pPr>
      <w:r>
        <w:rPr>
          <w:color w:val="000000"/>
          <w:lang w:eastAsia="zh-CN"/>
        </w:rPr>
        <w:t>小</w:t>
      </w:r>
      <w:r>
        <w:rPr>
          <w:color w:val="000000"/>
          <w:lang w:eastAsia="zh-CN"/>
        </w:rPr>
        <w:t>明计算</w:t>
      </w:r>
      <w:r>
        <w:rPr>
          <w:color w:val="000000"/>
          <w:lang w:eastAsia="zh-CN"/>
        </w:rPr>
        <w:t>出石块的密度</w:t>
      </w:r>
      <w:r>
        <w:rPr>
          <w:color w:val="000000"/>
        </w:rPr>
        <w:t>ρ</w:t>
      </w:r>
      <w:r>
        <w:rPr>
          <w:color w:val="000000"/>
          <w:vertAlign w:val="subscript"/>
          <w:lang w:eastAsia="zh-CN"/>
        </w:rPr>
        <w:t>石</w:t>
      </w:r>
      <w:r>
        <w:rPr>
          <w:color w:val="000000"/>
          <w:lang w:eastAsia="zh-CN"/>
        </w:rPr>
        <w:t>=________kg/m</w:t>
      </w:r>
      <w:r>
        <w:rPr>
          <w:color w:val="000000"/>
          <w:vertAlign w:val="superscript"/>
          <w:lang w:eastAsia="zh-CN"/>
        </w:rPr>
        <w:t>3</w:t>
      </w:r>
      <w:r>
        <w:rPr>
          <w:color w:val="000000"/>
          <w:lang w:eastAsia="zh-CN"/>
        </w:rPr>
        <w:t>；</w:t>
      </w:r>
    </w:p>
    <w:p w:rsidR="00586B48">
      <w:pPr>
        <w:spacing w:after="0"/>
        <w:rPr>
          <w:lang w:eastAsia="zh-CN"/>
        </w:rPr>
      </w:pPr>
      <w:r>
        <w:rPr>
          <w:color w:val="000000"/>
          <w:lang w:eastAsia="zh-CN"/>
        </w:rPr>
        <w:t>（</w:t>
      </w:r>
      <w:r>
        <w:rPr>
          <w:color w:val="000000"/>
          <w:lang w:eastAsia="zh-CN"/>
        </w:rPr>
        <w:t>4</w:t>
      </w:r>
      <w:r>
        <w:rPr>
          <w:color w:val="000000"/>
          <w:lang w:eastAsia="zh-CN"/>
        </w:rPr>
        <w:t>）小南观摩了小明的实验后认为小明测量体积的方法麻烦，他认为可以把小烧杯中溢出的水倒入量筒中，直接读出石块的体积．你认为采用谁的方案可以使测量误差更小？</w:t>
      </w:r>
      <w:r>
        <w:rPr>
          <w:color w:val="000000"/>
          <w:lang w:eastAsia="zh-CN"/>
        </w:rPr>
        <w:t>________</w:t>
      </w:r>
      <w:r>
        <w:rPr>
          <w:color w:val="000000"/>
          <w:lang w:eastAsia="zh-CN"/>
        </w:rPr>
        <w:t>．</w:t>
      </w:r>
      <w:r>
        <w:rPr>
          <w:color w:val="000000"/>
          <w:lang w:eastAsia="zh-CN"/>
        </w:rPr>
        <w:t xml:space="preserve">    </w:t>
      </w:r>
    </w:p>
    <w:p w:rsidR="00586B48">
      <w:pPr>
        <w:spacing w:after="0"/>
        <w:rPr>
          <w:lang w:eastAsia="zh-CN"/>
        </w:rPr>
      </w:pPr>
      <w:r>
        <w:rPr>
          <w:color w:val="000000"/>
          <w:lang w:eastAsia="zh-CN"/>
        </w:rPr>
        <w:t>（</w:t>
      </w:r>
      <w:r>
        <w:rPr>
          <w:color w:val="000000"/>
          <w:lang w:eastAsia="zh-CN"/>
        </w:rPr>
        <w:t>5</w:t>
      </w:r>
      <w:r>
        <w:rPr>
          <w:color w:val="000000"/>
          <w:lang w:eastAsia="zh-CN"/>
        </w:rPr>
        <w:t>）小明在实验中找到了乐趣，他用</w:t>
      </w:r>
      <w:r>
        <w:rPr>
          <w:color w:val="000000"/>
          <w:lang w:eastAsia="zh-CN"/>
        </w:rPr>
        <w:t>一</w:t>
      </w:r>
      <w:r>
        <w:rPr>
          <w:color w:val="000000"/>
          <w:lang w:eastAsia="zh-CN"/>
        </w:rPr>
        <w:t>只有</w:t>
      </w:r>
      <w:r>
        <w:rPr>
          <w:color w:val="000000"/>
          <w:lang w:eastAsia="zh-CN"/>
        </w:rPr>
        <w:t>颈</w:t>
      </w:r>
      <w:r>
        <w:rPr>
          <w:color w:val="000000"/>
          <w:lang w:eastAsia="zh-CN"/>
        </w:rPr>
        <w:t>圆柱形的塑料饮料瓶和一桶水、一把刻度尺就巧妙地测出了食用油的密度．他的操作步骤如下：</w:t>
      </w:r>
    </w:p>
    <w:p w:rsidR="00586B48">
      <w:pPr>
        <w:spacing w:after="0"/>
        <w:rPr>
          <w:lang w:eastAsia="zh-CN"/>
        </w:rPr>
      </w:pPr>
      <w:r>
        <w:rPr>
          <w:color w:val="000000"/>
          <w:lang w:eastAsia="zh-CN"/>
        </w:rPr>
        <w:t>A</w:t>
      </w:r>
      <w:r>
        <w:rPr>
          <w:color w:val="000000"/>
          <w:lang w:eastAsia="zh-CN"/>
        </w:rPr>
        <w:t>．剪去饮料瓶的上部，保留圆柱部分，测出圆柱直径</w:t>
      </w:r>
      <w:r>
        <w:rPr>
          <w:color w:val="000000"/>
          <w:lang w:eastAsia="zh-CN"/>
        </w:rPr>
        <w:t>d</w:t>
      </w:r>
    </w:p>
    <w:p w:rsidR="00586B48">
      <w:pPr>
        <w:spacing w:after="0"/>
        <w:rPr>
          <w:lang w:eastAsia="zh-CN"/>
        </w:rPr>
      </w:pPr>
      <w:r>
        <w:rPr>
          <w:color w:val="000000"/>
          <w:lang w:eastAsia="zh-CN"/>
        </w:rPr>
        <w:t>B</w:t>
      </w:r>
      <w:r>
        <w:rPr>
          <w:color w:val="000000"/>
          <w:lang w:eastAsia="zh-CN"/>
        </w:rPr>
        <w:t>．瓶中放入几个石块和少量水，使水没过石块，将它放入桶中．使它浮在水面上，测量露出水面的瓶高</w:t>
      </w:r>
      <w:r>
        <w:rPr>
          <w:color w:val="000000"/>
          <w:lang w:eastAsia="zh-CN"/>
        </w:rPr>
        <w:t>h</w:t>
      </w:r>
      <w:r>
        <w:rPr>
          <w:color w:val="000000"/>
          <w:vertAlign w:val="subscript"/>
          <w:lang w:eastAsia="zh-CN"/>
        </w:rPr>
        <w:t>1</w:t>
      </w:r>
    </w:p>
    <w:p w:rsidR="00586B48">
      <w:pPr>
        <w:spacing w:after="0"/>
        <w:rPr>
          <w:lang w:eastAsia="zh-CN"/>
        </w:rPr>
      </w:pPr>
      <w:r>
        <w:rPr>
          <w:color w:val="000000"/>
          <w:lang w:eastAsia="zh-CN"/>
        </w:rPr>
        <w:t>C</w:t>
      </w:r>
      <w:r>
        <w:rPr>
          <w:color w:val="000000"/>
          <w:lang w:eastAsia="zh-CN"/>
        </w:rPr>
        <w:t>．在瓶内注入一些待测的食用油，测量瓶内水面上的油层厚度</w:t>
      </w:r>
      <w:r>
        <w:rPr>
          <w:color w:val="000000"/>
          <w:lang w:eastAsia="zh-CN"/>
        </w:rPr>
        <w:t>H</w:t>
      </w:r>
    </w:p>
    <w:p w:rsidR="00586B48">
      <w:pPr>
        <w:spacing w:after="0"/>
        <w:rPr>
          <w:lang w:eastAsia="zh-CN"/>
        </w:rPr>
      </w:pPr>
      <w:r>
        <w:rPr>
          <w:color w:val="000000"/>
          <w:lang w:eastAsia="zh-CN"/>
        </w:rPr>
        <w:t>D</w:t>
      </w:r>
      <w:r>
        <w:rPr>
          <w:color w:val="000000"/>
          <w:lang w:eastAsia="zh-CN"/>
        </w:rPr>
        <w:t>．再次将瓶子放入桶中，测量露出水面的瓶高</w:t>
      </w:r>
      <w:r>
        <w:rPr>
          <w:color w:val="000000"/>
          <w:lang w:eastAsia="zh-CN"/>
        </w:rPr>
        <w:t>h</w:t>
      </w:r>
      <w:r>
        <w:rPr>
          <w:color w:val="000000"/>
          <w:vertAlign w:val="subscript"/>
          <w:lang w:eastAsia="zh-CN"/>
        </w:rPr>
        <w:t>2</w:t>
      </w:r>
    </w:p>
    <w:p w:rsidR="00586B48">
      <w:pPr>
        <w:spacing w:after="0"/>
        <w:rPr>
          <w:lang w:eastAsia="zh-CN"/>
        </w:rPr>
      </w:pPr>
      <w:r>
        <w:rPr>
          <w:color w:val="000000"/>
          <w:lang w:eastAsia="zh-CN"/>
        </w:rPr>
        <w:t>①</w:t>
      </w:r>
      <w:r>
        <w:rPr>
          <w:color w:val="000000"/>
          <w:lang w:eastAsia="zh-CN"/>
        </w:rPr>
        <w:t>小明为什么要在瓶中放入石块？</w:t>
      </w:r>
      <w:r>
        <w:rPr>
          <w:color w:val="000000"/>
          <w:lang w:eastAsia="zh-CN"/>
        </w:rPr>
        <w:t>________</w:t>
      </w:r>
      <w:r>
        <w:rPr>
          <w:color w:val="000000"/>
          <w:lang w:eastAsia="zh-CN"/>
        </w:rPr>
        <w:t>．</w:t>
      </w:r>
    </w:p>
    <w:p w:rsidR="00586B48">
      <w:pPr>
        <w:spacing w:after="0"/>
        <w:rPr>
          <w:lang w:eastAsia="zh-CN"/>
        </w:rPr>
      </w:pPr>
      <w:r>
        <w:rPr>
          <w:color w:val="000000"/>
          <w:lang w:eastAsia="zh-CN"/>
        </w:rPr>
        <w:t>②</w:t>
      </w:r>
      <w:r>
        <w:rPr>
          <w:color w:val="000000"/>
          <w:lang w:eastAsia="zh-CN"/>
        </w:rPr>
        <w:t>倒入瓶中的食用油的体积是</w:t>
      </w:r>
      <w:r>
        <w:rPr>
          <w:color w:val="000000"/>
          <w:lang w:eastAsia="zh-CN"/>
        </w:rPr>
        <w:t>V=________</w:t>
      </w:r>
      <w:r>
        <w:rPr>
          <w:color w:val="000000"/>
          <w:lang w:eastAsia="zh-CN"/>
        </w:rPr>
        <w:t>；食用油的密度</w:t>
      </w:r>
      <w:r>
        <w:rPr>
          <w:color w:val="000000"/>
        </w:rPr>
        <w:t>ρ</w:t>
      </w:r>
      <w:r>
        <w:rPr>
          <w:color w:val="000000"/>
          <w:vertAlign w:val="subscript"/>
          <w:lang w:eastAsia="zh-CN"/>
        </w:rPr>
        <w:t>油</w:t>
      </w:r>
      <w:r>
        <w:rPr>
          <w:color w:val="000000"/>
          <w:lang w:eastAsia="zh-CN"/>
        </w:rPr>
        <w:t>=________</w:t>
      </w:r>
      <w:r>
        <w:rPr>
          <w:color w:val="000000"/>
          <w:lang w:eastAsia="zh-CN"/>
        </w:rPr>
        <w:t>；（用实验中的物理量</w:t>
      </w:r>
      <w:r>
        <w:rPr>
          <w:color w:val="000000"/>
          <w:lang w:eastAsia="zh-CN"/>
        </w:rPr>
        <w:t>d</w:t>
      </w:r>
      <w:r>
        <w:rPr>
          <w:color w:val="000000"/>
          <w:lang w:eastAsia="zh-CN"/>
        </w:rPr>
        <w:t>、</w:t>
      </w:r>
      <w:r>
        <w:rPr>
          <w:color w:val="000000"/>
          <w:lang w:eastAsia="zh-CN"/>
        </w:rPr>
        <w:t>h</w:t>
      </w:r>
      <w:r>
        <w:rPr>
          <w:color w:val="000000"/>
          <w:vertAlign w:val="subscript"/>
          <w:lang w:eastAsia="zh-CN"/>
        </w:rPr>
        <w:t>1</w:t>
      </w:r>
      <w:r>
        <w:rPr>
          <w:color w:val="000000"/>
          <w:lang w:eastAsia="zh-CN"/>
        </w:rPr>
        <w:t>、</w:t>
      </w:r>
      <w:r>
        <w:rPr>
          <w:color w:val="000000"/>
          <w:lang w:eastAsia="zh-CN"/>
        </w:rPr>
        <w:t>h</w:t>
      </w:r>
      <w:r>
        <w:rPr>
          <w:color w:val="000000"/>
          <w:vertAlign w:val="subscript"/>
          <w:lang w:eastAsia="zh-CN"/>
        </w:rPr>
        <w:t>2</w:t>
      </w:r>
      <w:r>
        <w:rPr>
          <w:color w:val="000000"/>
          <w:lang w:eastAsia="zh-CN"/>
        </w:rPr>
        <w:t>、</w:t>
      </w:r>
      <w:r>
        <w:rPr>
          <w:color w:val="000000"/>
          <w:lang w:eastAsia="zh-CN"/>
        </w:rPr>
        <w:t>H</w:t>
      </w:r>
      <w:r>
        <w:rPr>
          <w:color w:val="000000"/>
          <w:lang w:eastAsia="zh-CN"/>
        </w:rPr>
        <w:t>和水的密度</w:t>
      </w:r>
      <w:r>
        <w:rPr>
          <w:color w:val="000000"/>
        </w:rPr>
        <w:t>ρ</w:t>
      </w:r>
      <w:r>
        <w:rPr>
          <w:color w:val="000000"/>
          <w:vertAlign w:val="subscript"/>
          <w:lang w:eastAsia="zh-CN"/>
        </w:rPr>
        <w:t>水</w:t>
      </w:r>
      <w:r>
        <w:rPr>
          <w:color w:val="000000"/>
          <w:lang w:eastAsia="zh-CN"/>
        </w:rPr>
        <w:t>表示）</w:t>
      </w:r>
    </w:p>
    <w:p w:rsidR="00586B48">
      <w:pPr>
        <w:spacing w:after="0"/>
        <w:rPr>
          <w:lang w:eastAsia="zh-CN"/>
        </w:rPr>
      </w:pPr>
      <w:r>
        <w:rPr>
          <w:color w:val="000000"/>
          <w:lang w:eastAsia="zh-CN"/>
        </w:rPr>
        <w:t>33.</w:t>
      </w:r>
      <w:r>
        <w:rPr>
          <w:color w:val="000000"/>
          <w:lang w:eastAsia="zh-CN"/>
        </w:rPr>
        <w:t>小明知道导体中的电流与电阻和两端电压有关．在</w:t>
      </w:r>
      <w:r>
        <w:rPr>
          <w:color w:val="000000"/>
          <w:lang w:eastAsia="zh-CN"/>
        </w:rPr>
        <w:t>“</w:t>
      </w:r>
      <w:r>
        <w:rPr>
          <w:color w:val="000000"/>
          <w:lang w:eastAsia="zh-CN"/>
        </w:rPr>
        <w:t>探究导体中的电流与电阻的关系</w:t>
      </w:r>
      <w:r>
        <w:rPr>
          <w:color w:val="000000"/>
          <w:lang w:eastAsia="zh-CN"/>
        </w:rPr>
        <w:t>”</w:t>
      </w:r>
      <w:r>
        <w:rPr>
          <w:color w:val="000000"/>
          <w:lang w:eastAsia="zh-CN"/>
        </w:rPr>
        <w:t>实验中，可供选</w:t>
      </w:r>
      <w:r>
        <w:rPr>
          <w:color w:val="000000"/>
          <w:lang w:eastAsia="zh-CN"/>
        </w:rPr>
        <w:t>择实验器材有：电流表两个；四节干电池串联的电池组、电压表、滑动变阻器、关开各一个；</w:t>
      </w:r>
      <w:r>
        <w:rPr>
          <w:color w:val="000000"/>
          <w:lang w:eastAsia="zh-CN"/>
        </w:rPr>
        <w:t>6</w:t>
      </w:r>
      <w:r>
        <w:rPr>
          <w:color w:val="000000"/>
        </w:rPr>
        <w:t>Ω</w:t>
      </w:r>
      <w:r>
        <w:rPr>
          <w:color w:val="000000"/>
          <w:lang w:eastAsia="zh-CN"/>
        </w:rPr>
        <w:t>、</w:t>
      </w:r>
      <w:r>
        <w:rPr>
          <w:color w:val="000000"/>
          <w:lang w:eastAsia="zh-CN"/>
        </w:rPr>
        <w:t>8</w:t>
      </w:r>
      <w:r>
        <w:rPr>
          <w:color w:val="000000"/>
        </w:rPr>
        <w:t>Ω</w:t>
      </w:r>
      <w:r>
        <w:rPr>
          <w:color w:val="000000"/>
          <w:lang w:eastAsia="zh-CN"/>
        </w:rPr>
        <w:t>、</w:t>
      </w:r>
      <w:r>
        <w:rPr>
          <w:color w:val="000000"/>
          <w:lang w:eastAsia="zh-CN"/>
        </w:rPr>
        <w:t>10</w:t>
      </w:r>
      <w:r>
        <w:rPr>
          <w:color w:val="000000"/>
        </w:rPr>
        <w:t>Ω</w:t>
      </w:r>
      <w:r>
        <w:rPr>
          <w:color w:val="000000"/>
          <w:lang w:eastAsia="zh-CN"/>
        </w:rPr>
        <w:t>、</w:t>
      </w:r>
      <w:r>
        <w:rPr>
          <w:color w:val="000000"/>
          <w:lang w:eastAsia="zh-CN"/>
        </w:rPr>
        <w:t>15</w:t>
      </w:r>
      <w:r>
        <w:rPr>
          <w:color w:val="000000"/>
        </w:rPr>
        <w:t>Ω</w:t>
      </w:r>
      <w:r>
        <w:rPr>
          <w:color w:val="000000"/>
          <w:lang w:eastAsia="zh-CN"/>
        </w:rPr>
        <w:t>、</w:t>
      </w:r>
      <w:r>
        <w:rPr>
          <w:color w:val="000000"/>
          <w:lang w:eastAsia="zh-CN"/>
        </w:rPr>
        <w:t>20</w:t>
      </w:r>
      <w:r>
        <w:rPr>
          <w:color w:val="000000"/>
        </w:rPr>
        <w:t>Ω</w:t>
      </w:r>
      <w:r>
        <w:rPr>
          <w:color w:val="000000"/>
          <w:lang w:eastAsia="zh-CN"/>
        </w:rPr>
        <w:t>、</w:t>
      </w:r>
      <w:r>
        <w:rPr>
          <w:color w:val="000000"/>
          <w:lang w:eastAsia="zh-CN"/>
        </w:rPr>
        <w:t>25</w:t>
      </w:r>
      <w:r>
        <w:rPr>
          <w:color w:val="000000"/>
        </w:rPr>
        <w:t>Ω</w:t>
      </w:r>
      <w:r>
        <w:rPr>
          <w:color w:val="000000"/>
          <w:lang w:eastAsia="zh-CN"/>
        </w:rPr>
        <w:t>、</w:t>
      </w:r>
      <w:r>
        <w:rPr>
          <w:color w:val="000000"/>
          <w:lang w:eastAsia="zh-CN"/>
        </w:rPr>
        <w:t>30</w:t>
      </w:r>
      <w:r>
        <w:rPr>
          <w:color w:val="000000"/>
        </w:rPr>
        <w:t>Ω</w:t>
      </w:r>
      <w:r>
        <w:rPr>
          <w:color w:val="000000"/>
          <w:lang w:eastAsia="zh-CN"/>
        </w:rPr>
        <w:t>、</w:t>
      </w:r>
      <w:r>
        <w:rPr>
          <w:color w:val="000000"/>
          <w:lang w:eastAsia="zh-CN"/>
        </w:rPr>
        <w:t>35</w:t>
      </w:r>
      <w:r>
        <w:rPr>
          <w:color w:val="000000"/>
        </w:rPr>
        <w:t>Ω</w:t>
      </w:r>
      <w:r>
        <w:rPr>
          <w:color w:val="000000"/>
          <w:lang w:eastAsia="zh-CN"/>
        </w:rPr>
        <w:t>的定值电阻各﹣</w:t>
      </w:r>
      <w:r>
        <w:rPr>
          <w:color w:val="000000"/>
          <w:lang w:eastAsia="zh-CN"/>
        </w:rPr>
        <w:t>个</w:t>
      </w:r>
      <w:r>
        <w:rPr>
          <w:color w:val="000000"/>
          <w:lang w:eastAsia="zh-CN"/>
        </w:rPr>
        <w:t>；导线若干．实验电路图如图所示．</w:t>
      </w:r>
      <w:r>
        <w:rPr>
          <w:noProof/>
          <w:lang w:eastAsia="zh-CN"/>
        </w:rPr>
        <w:drawing>
          <wp:anchor distT="0" distB="0" distL="114300" distR="114300" simplePos="0" relativeHeight="251672576" behindDoc="0" locked="0" layoutInCell="1" allowOverlap="1">
            <wp:simplePos x="0" y="0"/>
            <wp:positionH relativeFrom="column">
              <wp:posOffset>270510</wp:posOffset>
            </wp:positionH>
            <wp:positionV relativeFrom="paragraph">
              <wp:posOffset>773430</wp:posOffset>
            </wp:positionV>
            <wp:extent cx="4295775" cy="1457325"/>
            <wp:effectExtent l="19050" t="0" r="9525" b="0"/>
            <wp:wrapSquare wrapText="bothSides"/>
            <wp:docPr id="5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6" cstate="print"/>
                    <a:stretch>
                      <a:fillRect/>
                    </a:stretch>
                  </pic:blipFill>
                  <pic:spPr>
                    <a:xfrm>
                      <a:off x="0" y="0"/>
                      <a:ext cx="4295775" cy="1457325"/>
                    </a:xfrm>
                    <a:prstGeom prst="rect">
                      <a:avLst/>
                    </a:prstGeom>
                  </pic:spPr>
                </pic:pic>
              </a:graphicData>
            </a:graphic>
          </wp:anchor>
        </w:drawing>
      </w:r>
    </w:p>
    <w:p w:rsidR="00586B48">
      <w:pPr>
        <w:spacing w:after="0"/>
        <w:rPr>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586B48" w:rsidRPr="006F582D">
      <w:pPr>
        <w:spacing w:after="0"/>
        <w:rPr>
          <w:u w:val="single"/>
          <w:lang w:eastAsia="zh-CN"/>
        </w:rPr>
      </w:pPr>
      <w:r>
        <w:rPr>
          <w:color w:val="000000"/>
          <w:lang w:eastAsia="zh-CN"/>
        </w:rPr>
        <w:t>（</w:t>
      </w:r>
      <w:r>
        <w:rPr>
          <w:color w:val="000000"/>
          <w:lang w:eastAsia="zh-CN"/>
        </w:rPr>
        <w:t>1</w:t>
      </w:r>
      <w:r>
        <w:rPr>
          <w:color w:val="000000"/>
          <w:lang w:eastAsia="zh-CN"/>
        </w:rPr>
        <w:t>）画出实验用的表格，表中要有必要的信息</w:t>
      </w:r>
      <w:r w:rsidR="006F582D">
        <w:rPr>
          <w:color w:val="000000"/>
          <w:lang w:eastAsia="zh-CN"/>
        </w:rPr>
        <w:t>。</w:t>
      </w:r>
      <w:r w:rsidR="006F582D">
        <w:rPr>
          <w:rFonts w:hint="eastAsia"/>
          <w:color w:val="000000"/>
          <w:u w:val="single"/>
          <w:lang w:eastAsia="zh-CN"/>
        </w:rPr>
        <w:t xml:space="preserve">             </w:t>
      </w:r>
    </w:p>
    <w:p w:rsidR="00586B48">
      <w:pPr>
        <w:spacing w:after="0"/>
        <w:rPr>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6F582D">
      <w:pPr>
        <w:spacing w:after="0"/>
        <w:rPr>
          <w:rFonts w:hint="eastAsia"/>
          <w:color w:val="000000"/>
          <w:lang w:eastAsia="zh-CN"/>
        </w:rPr>
      </w:pPr>
    </w:p>
    <w:p w:rsidR="00586B48">
      <w:pPr>
        <w:spacing w:after="0"/>
        <w:rPr>
          <w:lang w:eastAsia="zh-CN"/>
        </w:rPr>
      </w:pPr>
      <w:r>
        <w:rPr>
          <w:color w:val="000000"/>
          <w:lang w:eastAsia="zh-CN"/>
        </w:rPr>
        <w:t>（</w:t>
      </w:r>
      <w:r>
        <w:rPr>
          <w:color w:val="000000"/>
          <w:lang w:eastAsia="zh-CN"/>
        </w:rPr>
        <w:t>2</w:t>
      </w:r>
      <w:r>
        <w:rPr>
          <w:color w:val="000000"/>
          <w:lang w:eastAsia="zh-CN"/>
        </w:rPr>
        <w:t>）根据电路图连接好实验器材，将滑动变阻器的滑片滑到阻值最大端，用开关进行</w:t>
      </w:r>
      <w:r>
        <w:rPr>
          <w:color w:val="000000"/>
          <w:lang w:eastAsia="zh-CN"/>
        </w:rPr>
        <w:t>“</w:t>
      </w:r>
      <w:r>
        <w:rPr>
          <w:color w:val="000000"/>
          <w:lang w:eastAsia="zh-CN"/>
        </w:rPr>
        <w:t>试触</w:t>
      </w:r>
      <w:r>
        <w:rPr>
          <w:color w:val="000000"/>
          <w:lang w:eastAsia="zh-CN"/>
        </w:rPr>
        <w:t>”</w:t>
      </w:r>
      <w:r>
        <w:rPr>
          <w:color w:val="000000"/>
          <w:lang w:eastAsia="zh-CN"/>
        </w:rPr>
        <w:t>时，发现电流表指针没有偏转，电压表示数如图</w:t>
      </w:r>
      <w:r>
        <w:rPr>
          <w:color w:val="000000"/>
          <w:lang w:eastAsia="zh-CN"/>
        </w:rPr>
        <w:t>2</w:t>
      </w:r>
      <w:r>
        <w:rPr>
          <w:color w:val="000000"/>
          <w:lang w:eastAsia="zh-CN"/>
        </w:rPr>
        <w:t>所示：接下来小</w:t>
      </w:r>
      <w:r>
        <w:rPr>
          <w:color w:val="000000"/>
          <w:lang w:eastAsia="zh-CN"/>
        </w:rPr>
        <w:t>明应该</w:t>
      </w:r>
      <w:r>
        <w:rPr>
          <w:color w:val="000000"/>
          <w:lang w:eastAsia="zh-CN"/>
        </w:rPr>
        <w:t>做的是</w:t>
      </w:r>
      <w:r>
        <w:rPr>
          <w:color w:val="000000"/>
          <w:u w:val="single"/>
          <w:lang w:eastAsia="zh-CN"/>
        </w:rPr>
        <w:t xml:space="preserve">      </w:t>
      </w:r>
      <w:r>
        <w:rPr>
          <w:color w:val="000000"/>
          <w:lang w:eastAsia="zh-CN"/>
        </w:rPr>
        <w:t xml:space="preserve"> </w:t>
      </w:r>
      <w:r w:rsidR="006F582D">
        <w:rPr>
          <w:color w:val="000000"/>
          <w:lang w:eastAsia="zh-CN"/>
        </w:rPr>
        <w:t>。</w:t>
      </w:r>
      <w:r>
        <w:rPr>
          <w:color w:val="000000"/>
          <w:lang w:eastAsia="zh-CN"/>
        </w:rPr>
        <w:t xml:space="preserve"> </w:t>
      </w:r>
      <w:r>
        <w:rPr>
          <w:color w:val="000000"/>
          <w:lang w:eastAsia="zh-CN"/>
        </w:rPr>
        <w:t>（只有一个选项正确，将正确选项的字母填在横线上）</w:t>
      </w:r>
    </w:p>
    <w:p w:rsidR="00586B48">
      <w:pPr>
        <w:spacing w:after="0"/>
        <w:ind w:left="150"/>
        <w:rPr>
          <w:lang w:eastAsia="zh-CN"/>
        </w:rPr>
      </w:pPr>
      <w:r>
        <w:rPr>
          <w:color w:val="000000"/>
          <w:lang w:eastAsia="zh-CN"/>
        </w:rPr>
        <w:t>A. </w:t>
      </w:r>
      <w:r>
        <w:rPr>
          <w:color w:val="000000"/>
          <w:lang w:eastAsia="zh-CN"/>
        </w:rPr>
        <w:t>将电压表由大量程换成小量程</w:t>
      </w:r>
      <w:r>
        <w:rPr>
          <w:color w:val="000000"/>
          <w:lang w:eastAsia="zh-CN"/>
        </w:rPr>
        <w:t>                             </w:t>
      </w:r>
      <w:r>
        <w:rPr>
          <w:noProof/>
          <w:lang w:eastAsia="zh-CN"/>
        </w:rPr>
        <w:drawing>
          <wp:inline distT="0" distB="0" distL="0" distR="0">
            <wp:extent cx="9550" cy="38202"/>
            <wp:effectExtent l="0" t="0" r="0" b="0"/>
            <wp:docPr id="5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检查电流表的接线柱是否接反</w:t>
      </w:r>
      <w:r>
        <w:rPr>
          <w:lang w:eastAsia="zh-CN"/>
        </w:rPr>
        <w:br/>
      </w:r>
      <w:r>
        <w:rPr>
          <w:color w:val="000000"/>
          <w:lang w:eastAsia="zh-CN"/>
        </w:rPr>
        <w:t>C. </w:t>
      </w:r>
      <w:r>
        <w:rPr>
          <w:color w:val="000000"/>
          <w:lang w:eastAsia="zh-CN"/>
        </w:rPr>
        <w:t>检查电阻两个接线柱是否接触良好</w:t>
      </w:r>
      <w:r>
        <w:rPr>
          <w:color w:val="000000"/>
          <w:lang w:eastAsia="zh-CN"/>
        </w:rPr>
        <w:t>                      </w:t>
      </w:r>
      <w:r>
        <w:rPr>
          <w:noProof/>
          <w:lang w:eastAsia="zh-CN"/>
        </w:rPr>
        <w:drawing>
          <wp:inline distT="0" distB="0" distL="0" distR="0">
            <wp:extent cx="9550" cy="38202"/>
            <wp:effectExtent l="0" t="0" r="0" b="0"/>
            <wp:docPr id="5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检查滑动变阻器的接线柱是否松动</w:t>
      </w:r>
    </w:p>
    <w:p w:rsidR="00586B48">
      <w:pPr>
        <w:rPr>
          <w:lang w:eastAsia="zh-CN"/>
        </w:rPr>
      </w:pPr>
      <w:r>
        <w:rPr>
          <w:b/>
          <w:bCs/>
          <w:sz w:val="24"/>
          <w:szCs w:val="24"/>
          <w:lang w:eastAsia="zh-CN"/>
        </w:rPr>
        <w:t>五、</w:t>
      </w:r>
      <w:r>
        <w:rPr>
          <w:b/>
          <w:bCs/>
          <w:sz w:val="24"/>
          <w:szCs w:val="24"/>
          <w:lang w:eastAsia="zh-CN"/>
        </w:rPr>
        <w:t>计算题（</w:t>
      </w:r>
      <w:r>
        <w:rPr>
          <w:rFonts w:hint="eastAsia"/>
          <w:b/>
          <w:bCs/>
          <w:sz w:val="24"/>
          <w:szCs w:val="24"/>
          <w:lang w:eastAsia="zh-CN"/>
        </w:rPr>
        <w:t>34</w:t>
      </w:r>
      <w:r>
        <w:rPr>
          <w:rFonts w:hint="eastAsia"/>
          <w:b/>
          <w:bCs/>
          <w:sz w:val="24"/>
          <w:szCs w:val="24"/>
          <w:lang w:eastAsia="zh-CN"/>
        </w:rPr>
        <w:t>题</w:t>
      </w:r>
      <w:r>
        <w:rPr>
          <w:rFonts w:hint="eastAsia"/>
          <w:b/>
          <w:bCs/>
          <w:sz w:val="24"/>
          <w:szCs w:val="24"/>
          <w:lang w:eastAsia="zh-CN"/>
        </w:rPr>
        <w:t>6</w:t>
      </w:r>
      <w:r>
        <w:rPr>
          <w:rFonts w:hint="eastAsia"/>
          <w:b/>
          <w:bCs/>
          <w:sz w:val="24"/>
          <w:szCs w:val="24"/>
          <w:lang w:eastAsia="zh-CN"/>
        </w:rPr>
        <w:t>分，</w:t>
      </w:r>
      <w:r>
        <w:rPr>
          <w:rFonts w:hint="eastAsia"/>
          <w:b/>
          <w:bCs/>
          <w:sz w:val="24"/>
          <w:szCs w:val="24"/>
          <w:lang w:eastAsia="zh-CN"/>
        </w:rPr>
        <w:t>35</w:t>
      </w:r>
      <w:r>
        <w:rPr>
          <w:rFonts w:hint="eastAsia"/>
          <w:b/>
          <w:bCs/>
          <w:sz w:val="24"/>
          <w:szCs w:val="24"/>
          <w:lang w:eastAsia="zh-CN"/>
        </w:rPr>
        <w:t>题</w:t>
      </w:r>
      <w:r>
        <w:rPr>
          <w:rFonts w:hint="eastAsia"/>
          <w:b/>
          <w:bCs/>
          <w:sz w:val="24"/>
          <w:szCs w:val="24"/>
          <w:lang w:eastAsia="zh-CN"/>
        </w:rPr>
        <w:t>9</w:t>
      </w:r>
      <w:r>
        <w:rPr>
          <w:rFonts w:hint="eastAsia"/>
          <w:b/>
          <w:bCs/>
          <w:sz w:val="24"/>
          <w:szCs w:val="24"/>
          <w:lang w:eastAsia="zh-CN"/>
        </w:rPr>
        <w:t>分</w:t>
      </w:r>
      <w:r>
        <w:rPr>
          <w:b/>
          <w:bCs/>
          <w:sz w:val="24"/>
          <w:szCs w:val="24"/>
          <w:lang w:eastAsia="zh-CN"/>
        </w:rPr>
        <w:t>；共</w:t>
      </w:r>
      <w:r>
        <w:rPr>
          <w:rFonts w:hint="eastAsia"/>
          <w:b/>
          <w:bCs/>
          <w:sz w:val="24"/>
          <w:szCs w:val="24"/>
          <w:lang w:eastAsia="zh-CN"/>
        </w:rPr>
        <w:t>15</w:t>
      </w:r>
      <w:r>
        <w:rPr>
          <w:b/>
          <w:bCs/>
          <w:sz w:val="24"/>
          <w:szCs w:val="24"/>
          <w:lang w:eastAsia="zh-CN"/>
        </w:rPr>
        <w:t>分）</w:t>
      </w:r>
    </w:p>
    <w:p w:rsidR="00586B48">
      <w:pPr>
        <w:spacing w:after="0"/>
        <w:rPr>
          <w:lang w:eastAsia="zh-CN"/>
        </w:rPr>
      </w:pPr>
      <w:r>
        <w:rPr>
          <w:color w:val="000000"/>
          <w:lang w:eastAsia="zh-CN"/>
        </w:rPr>
        <w:t>34.</w:t>
      </w:r>
      <w:r>
        <w:rPr>
          <w:color w:val="000000"/>
          <w:lang w:eastAsia="zh-CN"/>
        </w:rPr>
        <w:t>如图向一个装满水的盆里，慢慢放入一块木块，溢出了重</w:t>
      </w:r>
      <w:r>
        <w:rPr>
          <w:color w:val="000000"/>
          <w:lang w:eastAsia="zh-CN"/>
        </w:rPr>
        <w:t>1000N</w:t>
      </w:r>
      <w:r>
        <w:rPr>
          <w:color w:val="000000"/>
          <w:lang w:eastAsia="zh-CN"/>
        </w:rPr>
        <w:t>的水，求：木块受到的浮力？</w:t>
      </w:r>
      <w:r>
        <w:rPr>
          <w:color w:val="000000"/>
          <w:lang w:eastAsia="zh-CN"/>
        </w:rPr>
        <w:t xml:space="preserve">  </w:t>
      </w:r>
      <w:r>
        <w:rPr>
          <w:noProof/>
          <w:lang w:eastAsia="zh-CN"/>
        </w:rPr>
        <w:drawing>
          <wp:anchor distT="0" distB="0" distL="114300" distR="114300" simplePos="0" relativeHeight="251673600" behindDoc="0" locked="0" layoutInCell="1" allowOverlap="1">
            <wp:simplePos x="0" y="0"/>
            <wp:positionH relativeFrom="column">
              <wp:posOffset>3810</wp:posOffset>
            </wp:positionH>
            <wp:positionV relativeFrom="paragraph">
              <wp:posOffset>252730</wp:posOffset>
            </wp:positionV>
            <wp:extent cx="1285875" cy="952500"/>
            <wp:effectExtent l="19050" t="0" r="9525" b="0"/>
            <wp:wrapSquare wrapText="bothSides"/>
            <wp:docPr id="5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7" cstate="print"/>
                    <a:stretch>
                      <a:fillRect/>
                    </a:stretch>
                  </pic:blipFill>
                  <pic:spPr>
                    <a:xfrm>
                      <a:off x="0" y="0"/>
                      <a:ext cx="1285875" cy="952500"/>
                    </a:xfrm>
                    <a:prstGeom prst="rect">
                      <a:avLst/>
                    </a:prstGeom>
                  </pic:spPr>
                </pic:pic>
              </a:graphicData>
            </a:graphic>
          </wp:anchor>
        </w:drawing>
      </w:r>
    </w:p>
    <w:p w:rsidR="000B4881">
      <w:pPr>
        <w:spacing w:after="0"/>
        <w:rPr>
          <w:rFonts w:hint="eastAsia"/>
          <w:color w:val="000000"/>
          <w:lang w:eastAsia="zh-CN"/>
        </w:rPr>
      </w:pPr>
    </w:p>
    <w:p w:rsidR="000B4881">
      <w:pPr>
        <w:spacing w:after="0"/>
        <w:rPr>
          <w:rFonts w:hint="eastAsia"/>
          <w:color w:val="000000"/>
          <w:lang w:eastAsia="zh-CN"/>
        </w:rPr>
      </w:pPr>
    </w:p>
    <w:p w:rsidR="000B4881">
      <w:pPr>
        <w:spacing w:after="0"/>
        <w:rPr>
          <w:rFonts w:hint="eastAsia"/>
          <w:color w:val="000000"/>
          <w:lang w:eastAsia="zh-CN"/>
        </w:rPr>
      </w:pPr>
    </w:p>
    <w:p w:rsidR="000B4881">
      <w:pPr>
        <w:spacing w:after="0"/>
        <w:rPr>
          <w:rFonts w:hint="eastAsia"/>
          <w:color w:val="000000"/>
          <w:lang w:eastAsia="zh-CN"/>
        </w:rPr>
      </w:pPr>
    </w:p>
    <w:p w:rsidR="000B4881">
      <w:pPr>
        <w:spacing w:after="0"/>
        <w:rPr>
          <w:rFonts w:hint="eastAsia"/>
          <w:color w:val="000000"/>
          <w:lang w:eastAsia="zh-CN"/>
        </w:rPr>
      </w:pPr>
    </w:p>
    <w:p w:rsidR="000B4881">
      <w:pPr>
        <w:spacing w:after="0"/>
        <w:rPr>
          <w:rFonts w:hint="eastAsia"/>
          <w:color w:val="000000"/>
          <w:lang w:eastAsia="zh-CN"/>
        </w:rPr>
      </w:pPr>
    </w:p>
    <w:p w:rsidR="000B4881">
      <w:pPr>
        <w:spacing w:after="0"/>
        <w:rPr>
          <w:rFonts w:hint="eastAsia"/>
          <w:color w:val="000000"/>
          <w:lang w:eastAsia="zh-CN"/>
        </w:rPr>
      </w:pPr>
    </w:p>
    <w:p w:rsidR="000B4881">
      <w:pPr>
        <w:spacing w:after="0"/>
        <w:rPr>
          <w:rFonts w:hint="eastAsia"/>
          <w:color w:val="000000"/>
          <w:lang w:eastAsia="zh-CN"/>
        </w:rPr>
      </w:pPr>
    </w:p>
    <w:p w:rsidR="00586B48">
      <w:pPr>
        <w:spacing w:after="0"/>
        <w:rPr>
          <w:lang w:eastAsia="zh-CN"/>
        </w:rPr>
      </w:pPr>
      <w:r>
        <w:rPr>
          <w:color w:val="000000"/>
          <w:lang w:eastAsia="zh-CN"/>
        </w:rPr>
        <w:t>35.</w:t>
      </w:r>
      <w:r>
        <w:rPr>
          <w:color w:val="000000"/>
          <w:lang w:eastAsia="zh-CN"/>
        </w:rPr>
        <w:t>小明和妈妈一起去商场选购了</w:t>
      </w:r>
      <w:r>
        <w:rPr>
          <w:color w:val="000000"/>
          <w:lang w:eastAsia="zh-CN"/>
        </w:rPr>
        <w:t>“</w:t>
      </w:r>
      <w:r>
        <w:rPr>
          <w:color w:val="000000"/>
          <w:lang w:eastAsia="zh-CN"/>
        </w:rPr>
        <w:t>亚米牌</w:t>
      </w:r>
      <w:r>
        <w:rPr>
          <w:color w:val="000000"/>
          <w:lang w:eastAsia="zh-CN"/>
        </w:rPr>
        <w:t>”</w:t>
      </w:r>
      <w:r>
        <w:rPr>
          <w:color w:val="000000"/>
          <w:lang w:eastAsia="zh-CN"/>
        </w:rPr>
        <w:t>全自动豆浆机，回到家，他马上阅读了使用说明书，了解了豆浆机的主要结构（如图甲）、使用方法及注意事项，并观察了豆浆机铭牌（如图丙），电路原理图可等效成图乙．下表是豆浆</w:t>
      </w:r>
      <w:r>
        <w:rPr>
          <w:color w:val="000000"/>
          <w:lang w:eastAsia="zh-CN"/>
        </w:rPr>
        <w:t>机正常</w:t>
      </w:r>
      <w:r>
        <w:rPr>
          <w:color w:val="000000"/>
          <w:lang w:eastAsia="zh-CN"/>
        </w:rPr>
        <w:t>工作做一次豆浆的过程中电热管和电动机工作时间与对应的工作状态．请你帮小</w:t>
      </w:r>
      <w:r>
        <w:rPr>
          <w:color w:val="000000"/>
          <w:lang w:eastAsia="zh-CN"/>
        </w:rPr>
        <w:t>明解决</w:t>
      </w:r>
      <w:r>
        <w:rPr>
          <w:color w:val="000000"/>
          <w:lang w:eastAsia="zh-CN"/>
        </w:rPr>
        <w:t>下列问题：</w:t>
      </w:r>
    </w:p>
    <w:p w:rsidR="000B4881">
      <w:pPr>
        <w:spacing w:after="0"/>
        <w:rPr>
          <w:rFonts w:hint="eastAsia"/>
          <w:lang w:eastAsia="zh-CN"/>
        </w:rPr>
      </w:pPr>
      <w:r>
        <w:rPr>
          <w:rFonts w:hint="eastAsia"/>
          <w:noProof/>
          <w:lang w:eastAsia="zh-CN"/>
        </w:rPr>
        <w:drawing>
          <wp:anchor distT="0" distB="0" distL="114300" distR="114300" simplePos="0" relativeHeight="251674624" behindDoc="0" locked="0" layoutInCell="1" allowOverlap="1">
            <wp:simplePos x="0" y="0"/>
            <wp:positionH relativeFrom="column">
              <wp:posOffset>51435</wp:posOffset>
            </wp:positionH>
            <wp:positionV relativeFrom="paragraph">
              <wp:posOffset>46990</wp:posOffset>
            </wp:positionV>
            <wp:extent cx="4048125" cy="1323975"/>
            <wp:effectExtent l="19050" t="0" r="9525" b="0"/>
            <wp:wrapSquare wrapText="bothSides"/>
            <wp:docPr id="5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8" cstate="print"/>
                    <a:stretch>
                      <a:fillRect/>
                    </a:stretch>
                  </pic:blipFill>
                  <pic:spPr>
                    <a:xfrm>
                      <a:off x="0" y="0"/>
                      <a:ext cx="4048125" cy="1323975"/>
                    </a:xfrm>
                    <a:prstGeom prst="rect">
                      <a:avLst/>
                    </a:prstGeom>
                  </pic:spPr>
                </pic:pic>
              </a:graphicData>
            </a:graphic>
          </wp:anchor>
        </w:drawing>
      </w:r>
    </w:p>
    <w:p w:rsidR="000B4881">
      <w:pPr>
        <w:spacing w:after="0"/>
        <w:rPr>
          <w:rFonts w:hint="eastAsia"/>
          <w:lang w:eastAsia="zh-CN"/>
        </w:rPr>
      </w:pPr>
    </w:p>
    <w:p w:rsidR="000B4881">
      <w:pPr>
        <w:spacing w:after="0"/>
        <w:rPr>
          <w:rFonts w:hint="eastAsia"/>
          <w:lang w:eastAsia="zh-CN"/>
        </w:rPr>
      </w:pPr>
    </w:p>
    <w:p w:rsidR="000B4881">
      <w:pPr>
        <w:spacing w:after="0"/>
        <w:rPr>
          <w:rFonts w:hint="eastAsia"/>
          <w:lang w:eastAsia="zh-CN"/>
        </w:rPr>
      </w:pPr>
    </w:p>
    <w:p w:rsidR="000B4881">
      <w:pPr>
        <w:spacing w:after="0"/>
        <w:rPr>
          <w:rFonts w:hint="eastAsia"/>
          <w:lang w:eastAsia="zh-CN"/>
        </w:rPr>
      </w:pPr>
    </w:p>
    <w:p w:rsidR="000B4881">
      <w:pPr>
        <w:spacing w:after="0"/>
        <w:rPr>
          <w:rFonts w:hint="eastAsia"/>
          <w:lang w:eastAsia="zh-CN"/>
        </w:rPr>
      </w:pPr>
    </w:p>
    <w:p w:rsidR="000B4881">
      <w:pPr>
        <w:spacing w:after="0"/>
        <w:rPr>
          <w:rFonts w:hint="eastAsia"/>
          <w:lang w:eastAsia="zh-CN"/>
        </w:rPr>
      </w:pPr>
      <w:r>
        <w:rPr>
          <w:rFonts w:hint="eastAsia"/>
          <w:noProof/>
          <w:lang w:eastAsia="zh-CN"/>
        </w:rPr>
        <w:drawing>
          <wp:anchor distT="0" distB="0" distL="114300" distR="114300" simplePos="0" relativeHeight="251675648" behindDoc="0" locked="0" layoutInCell="1" allowOverlap="1">
            <wp:simplePos x="0" y="0"/>
            <wp:positionH relativeFrom="column">
              <wp:posOffset>3810</wp:posOffset>
            </wp:positionH>
            <wp:positionV relativeFrom="paragraph">
              <wp:posOffset>106680</wp:posOffset>
            </wp:positionV>
            <wp:extent cx="5229225" cy="666750"/>
            <wp:effectExtent l="19050" t="0" r="9525" b="0"/>
            <wp:wrapSquare wrapText="bothSides"/>
            <wp:docPr id="5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9" cstate="print"/>
                    <a:stretch>
                      <a:fillRect/>
                    </a:stretch>
                  </pic:blipFill>
                  <pic:spPr>
                    <a:xfrm>
                      <a:off x="0" y="0"/>
                      <a:ext cx="5229225" cy="666750"/>
                    </a:xfrm>
                    <a:prstGeom prst="rect">
                      <a:avLst/>
                    </a:prstGeom>
                  </pic:spPr>
                </pic:pic>
              </a:graphicData>
            </a:graphic>
          </wp:anchor>
        </w:drawing>
      </w:r>
    </w:p>
    <w:p w:rsidR="000B4881">
      <w:pPr>
        <w:spacing w:after="0"/>
        <w:rPr>
          <w:rFonts w:hint="eastAsia"/>
          <w:lang w:eastAsia="zh-CN"/>
        </w:rPr>
      </w:pPr>
    </w:p>
    <w:p w:rsidR="000B4881">
      <w:pPr>
        <w:spacing w:after="0"/>
        <w:rPr>
          <w:rFonts w:hint="eastAsia"/>
          <w:lang w:eastAsia="zh-CN"/>
        </w:rPr>
      </w:pPr>
    </w:p>
    <w:p w:rsidR="000B4881">
      <w:pPr>
        <w:spacing w:after="0"/>
        <w:rPr>
          <w:rFonts w:hint="eastAsia"/>
          <w:lang w:eastAsia="zh-CN"/>
        </w:rPr>
      </w:pPr>
    </w:p>
    <w:p w:rsidR="00586B48">
      <w:pPr>
        <w:spacing w:after="0"/>
        <w:rPr>
          <w:lang w:eastAsia="zh-CN"/>
        </w:rPr>
      </w:pPr>
      <w:r>
        <w:rPr>
          <w:color w:val="000000"/>
          <w:lang w:eastAsia="zh-CN"/>
        </w:rPr>
        <w:t>（</w:t>
      </w:r>
      <w:r>
        <w:rPr>
          <w:color w:val="000000"/>
          <w:lang w:eastAsia="zh-CN"/>
        </w:rPr>
        <w:t>1</w:t>
      </w:r>
      <w:r>
        <w:rPr>
          <w:color w:val="000000"/>
          <w:lang w:eastAsia="zh-CN"/>
        </w:rPr>
        <w:t>）豆浆</w:t>
      </w:r>
      <w:r>
        <w:rPr>
          <w:color w:val="000000"/>
          <w:lang w:eastAsia="zh-CN"/>
        </w:rPr>
        <w:t>机正常</w:t>
      </w:r>
      <w:r>
        <w:rPr>
          <w:color w:val="000000"/>
          <w:lang w:eastAsia="zh-CN"/>
        </w:rPr>
        <w:t>工作电热丝电阻是多少？</w:t>
      </w:r>
      <w:r>
        <w:rPr>
          <w:color w:val="000000"/>
          <w:lang w:eastAsia="zh-CN"/>
        </w:rPr>
        <w:t xml:space="preserve">    </w:t>
      </w:r>
    </w:p>
    <w:p w:rsidR="00586B48">
      <w:pPr>
        <w:spacing w:after="0"/>
        <w:rPr>
          <w:lang w:eastAsia="zh-CN"/>
        </w:rPr>
      </w:pPr>
      <w:r>
        <w:rPr>
          <w:color w:val="000000"/>
          <w:lang w:eastAsia="zh-CN"/>
        </w:rPr>
        <w:t>（</w:t>
      </w:r>
      <w:r>
        <w:rPr>
          <w:color w:val="000000"/>
          <w:lang w:eastAsia="zh-CN"/>
        </w:rPr>
        <w:t>2</w:t>
      </w:r>
      <w:r>
        <w:rPr>
          <w:color w:val="000000"/>
          <w:lang w:eastAsia="zh-CN"/>
        </w:rPr>
        <w:t>）豆浆</w:t>
      </w:r>
      <w:r>
        <w:rPr>
          <w:color w:val="000000"/>
          <w:lang w:eastAsia="zh-CN"/>
        </w:rPr>
        <w:t>机正常</w:t>
      </w:r>
      <w:r>
        <w:rPr>
          <w:color w:val="000000"/>
          <w:lang w:eastAsia="zh-CN"/>
        </w:rPr>
        <w:t>工作做一次豆浆</w:t>
      </w:r>
      <w:r>
        <w:rPr>
          <w:color w:val="000000"/>
          <w:lang w:eastAsia="zh-CN"/>
        </w:rPr>
        <w:t>，电流做功多少焦？</w:t>
      </w:r>
      <w:r>
        <w:rPr>
          <w:color w:val="000000"/>
          <w:lang w:eastAsia="zh-CN"/>
        </w:rPr>
        <w:t xml:space="preserve">    </w:t>
      </w:r>
    </w:p>
    <w:p w:rsidR="00586B48">
      <w:pPr>
        <w:spacing w:after="0"/>
        <w:rPr>
          <w:lang w:eastAsia="zh-CN"/>
        </w:rPr>
      </w:pPr>
      <w:r>
        <w:rPr>
          <w:color w:val="000000"/>
          <w:lang w:eastAsia="zh-CN"/>
        </w:rPr>
        <w:t>（</w:t>
      </w:r>
      <w:r>
        <w:rPr>
          <w:color w:val="000000"/>
          <w:lang w:eastAsia="zh-CN"/>
        </w:rPr>
        <w:t>3</w:t>
      </w:r>
      <w:r>
        <w:rPr>
          <w:color w:val="000000"/>
          <w:lang w:eastAsia="zh-CN"/>
        </w:rPr>
        <w:t>）</w:t>
      </w:r>
      <w:r>
        <w:rPr>
          <w:color w:val="000000"/>
          <w:lang w:eastAsia="zh-CN"/>
        </w:rPr>
        <w:t>小明想了解</w:t>
      </w:r>
      <w:r>
        <w:rPr>
          <w:color w:val="000000"/>
          <w:lang w:eastAsia="zh-CN"/>
        </w:rPr>
        <w:t>家里电路的实际电压，于是将家里的其它用电器都关闭，他观察到豆浆机的电热</w:t>
      </w:r>
      <w:r>
        <w:rPr>
          <w:color w:val="000000"/>
          <w:lang w:eastAsia="zh-CN"/>
        </w:rPr>
        <w:t>丝工作</w:t>
      </w:r>
      <w:r>
        <w:rPr>
          <w:color w:val="000000"/>
          <w:lang w:eastAsia="zh-CN"/>
        </w:rPr>
        <w:t>时，家里标有</w:t>
      </w:r>
      <w:r>
        <w:rPr>
          <w:color w:val="000000"/>
          <w:lang w:eastAsia="zh-CN"/>
        </w:rPr>
        <w:t>“2000r/</w:t>
      </w:r>
      <w:r>
        <w:rPr>
          <w:color w:val="000000"/>
          <w:lang w:eastAsia="zh-CN"/>
        </w:rPr>
        <w:t>kW•h</w:t>
      </w:r>
      <w:r>
        <w:rPr>
          <w:color w:val="000000"/>
          <w:lang w:eastAsia="zh-CN"/>
        </w:rPr>
        <w:t>”</w:t>
      </w:r>
      <w:r>
        <w:rPr>
          <w:color w:val="000000"/>
          <w:lang w:eastAsia="zh-CN"/>
        </w:rPr>
        <w:t>字样的电能表转盘在</w:t>
      </w:r>
      <w:r>
        <w:rPr>
          <w:color w:val="000000"/>
          <w:lang w:eastAsia="zh-CN"/>
        </w:rPr>
        <w:t>3min</w:t>
      </w:r>
      <w:r>
        <w:rPr>
          <w:color w:val="000000"/>
          <w:lang w:eastAsia="zh-CN"/>
        </w:rPr>
        <w:t>内转了</w:t>
      </w:r>
      <w:r>
        <w:rPr>
          <w:color w:val="000000"/>
          <w:lang w:eastAsia="zh-CN"/>
        </w:rPr>
        <w:t>50</w:t>
      </w:r>
      <w:r>
        <w:rPr>
          <w:color w:val="000000"/>
          <w:lang w:eastAsia="zh-CN"/>
        </w:rPr>
        <w:t>转，则他家电路的实际电压是多少？（不考虑温度对电阻的影响）</w:t>
      </w:r>
      <w:r>
        <w:rPr>
          <w:color w:val="000000"/>
          <w:lang w:eastAsia="zh-CN"/>
        </w:rPr>
        <w:t xml:space="preserve">    </w:t>
      </w:r>
    </w:p>
    <w:p w:rsidR="00586B48">
      <w:pPr>
        <w:rPr>
          <w:lang w:eastAsia="zh-CN"/>
        </w:rPr>
      </w:pPr>
      <w:r>
        <w:rPr>
          <w:lang w:eastAsia="zh-CN"/>
        </w:rPr>
        <w:br w:type="page"/>
      </w:r>
    </w:p>
    <w:p w:rsidR="00586B48">
      <w:pPr>
        <w:jc w:val="center"/>
        <w:rPr>
          <w:lang w:eastAsia="zh-CN"/>
        </w:rPr>
      </w:pPr>
      <w:r>
        <w:rPr>
          <w:b/>
          <w:bCs/>
          <w:sz w:val="28"/>
          <w:szCs w:val="28"/>
          <w:lang w:eastAsia="zh-CN"/>
        </w:rPr>
        <w:t>参考</w:t>
      </w:r>
      <w:r>
        <w:rPr>
          <w:b/>
          <w:bCs/>
          <w:sz w:val="28"/>
          <w:szCs w:val="28"/>
          <w:lang w:eastAsia="zh-CN"/>
        </w:rPr>
        <w:t>答案</w:t>
      </w:r>
    </w:p>
    <w:p w:rsidR="00586B48">
      <w:pPr>
        <w:rPr>
          <w:lang w:eastAsia="zh-CN"/>
        </w:rPr>
      </w:pPr>
      <w:r>
        <w:rPr>
          <w:lang w:eastAsia="zh-CN"/>
        </w:rPr>
        <w:t>一、单选题</w:t>
      </w:r>
      <w:r>
        <w:rPr>
          <w:lang w:eastAsia="zh-CN"/>
        </w:rPr>
        <w:t xml:space="preserve">  </w:t>
      </w:r>
    </w:p>
    <w:p w:rsidR="00586B48">
      <w:pPr>
        <w:spacing w:after="0"/>
      </w:pPr>
      <w:r>
        <w:rPr>
          <w:color w:val="000000"/>
        </w:rPr>
        <w:t>1.</w:t>
      </w:r>
      <w:r>
        <w:rPr>
          <w:color w:val="000000"/>
        </w:rPr>
        <w:t>C</w:t>
      </w:r>
      <w:r>
        <w:rPr>
          <w:color w:val="000000"/>
        </w:rPr>
        <w:t xml:space="preserve">  </w:t>
      </w:r>
      <w:r>
        <w:rPr>
          <w:color w:val="000000"/>
        </w:rPr>
        <w:t>2.</w:t>
      </w:r>
      <w:r>
        <w:rPr>
          <w:color w:val="000000"/>
        </w:rPr>
        <w:t xml:space="preserve">C  </w:t>
      </w:r>
      <w:r>
        <w:rPr>
          <w:color w:val="000000"/>
        </w:rPr>
        <w:t>3.</w:t>
      </w:r>
      <w:r>
        <w:rPr>
          <w:color w:val="000000"/>
        </w:rPr>
        <w:t xml:space="preserve"> </w:t>
      </w:r>
      <w:r>
        <w:rPr>
          <w:color w:val="000000"/>
        </w:rPr>
        <w:t xml:space="preserve">A   </w:t>
      </w:r>
      <w:r>
        <w:rPr>
          <w:color w:val="000000"/>
        </w:rPr>
        <w:t>4.</w:t>
      </w:r>
      <w:r>
        <w:rPr>
          <w:color w:val="000000"/>
        </w:rPr>
        <w:t xml:space="preserve"> C   </w:t>
      </w:r>
      <w:r>
        <w:rPr>
          <w:color w:val="000000"/>
        </w:rPr>
        <w:t>5.</w:t>
      </w:r>
      <w:r>
        <w:rPr>
          <w:color w:val="000000"/>
        </w:rPr>
        <w:t xml:space="preserve">C  </w:t>
      </w:r>
      <w:r>
        <w:rPr>
          <w:color w:val="000000"/>
        </w:rPr>
        <w:t>6.</w:t>
      </w:r>
      <w:r>
        <w:rPr>
          <w:color w:val="000000"/>
        </w:rPr>
        <w:t>A</w:t>
      </w:r>
      <w:r>
        <w:rPr>
          <w:color w:val="000000"/>
        </w:rPr>
        <w:t xml:space="preserve">  </w:t>
      </w:r>
      <w:r>
        <w:rPr>
          <w:color w:val="000000"/>
        </w:rPr>
        <w:t>7.</w:t>
      </w:r>
      <w:r>
        <w:rPr>
          <w:color w:val="000000"/>
        </w:rPr>
        <w:t xml:space="preserve"> </w:t>
      </w:r>
      <w:r>
        <w:rPr>
          <w:color w:val="000000"/>
        </w:rPr>
        <w:t xml:space="preserve">D   </w:t>
      </w:r>
      <w:r>
        <w:rPr>
          <w:color w:val="000000"/>
        </w:rPr>
        <w:t>8.</w:t>
      </w:r>
      <w:r>
        <w:rPr>
          <w:color w:val="000000"/>
        </w:rPr>
        <w:t xml:space="preserve"> B   </w:t>
      </w:r>
      <w:r>
        <w:rPr>
          <w:color w:val="000000"/>
        </w:rPr>
        <w:t>9.</w:t>
      </w:r>
      <w:r>
        <w:rPr>
          <w:color w:val="000000"/>
        </w:rPr>
        <w:t xml:space="preserve">A  </w:t>
      </w:r>
      <w:r>
        <w:rPr>
          <w:color w:val="000000"/>
        </w:rPr>
        <w:t>10.</w:t>
      </w:r>
      <w:r>
        <w:rPr>
          <w:color w:val="000000"/>
        </w:rPr>
        <w:t>C</w:t>
      </w:r>
      <w:r>
        <w:rPr>
          <w:color w:val="000000"/>
        </w:rPr>
        <w:t xml:space="preserve">  </w:t>
      </w:r>
      <w:r>
        <w:rPr>
          <w:color w:val="000000"/>
        </w:rPr>
        <w:t>11.</w:t>
      </w:r>
      <w:r>
        <w:rPr>
          <w:color w:val="000000"/>
        </w:rPr>
        <w:t xml:space="preserve">D  </w:t>
      </w:r>
      <w:r>
        <w:rPr>
          <w:color w:val="000000"/>
        </w:rPr>
        <w:t>12.</w:t>
      </w:r>
      <w:r>
        <w:rPr>
          <w:color w:val="000000"/>
        </w:rPr>
        <w:t xml:space="preserve"> </w:t>
      </w:r>
      <w:r>
        <w:rPr>
          <w:color w:val="000000"/>
        </w:rPr>
        <w:t xml:space="preserve">A   </w:t>
      </w:r>
      <w:r>
        <w:rPr>
          <w:color w:val="000000"/>
        </w:rPr>
        <w:t>13.</w:t>
      </w:r>
      <w:r>
        <w:rPr>
          <w:color w:val="000000"/>
        </w:rPr>
        <w:t xml:space="preserve"> D   </w:t>
      </w:r>
      <w:r>
        <w:rPr>
          <w:color w:val="000000"/>
        </w:rPr>
        <w:t>14.</w:t>
      </w:r>
      <w:r>
        <w:rPr>
          <w:color w:val="000000"/>
        </w:rPr>
        <w:t xml:space="preserve">C  </w:t>
      </w:r>
    </w:p>
    <w:p w:rsidR="00586B48">
      <w:pPr>
        <w:spacing w:after="0"/>
      </w:pPr>
      <w:r>
        <w:rPr>
          <w:color w:val="000000"/>
        </w:rPr>
        <w:t>15.</w:t>
      </w:r>
      <w:r>
        <w:rPr>
          <w:color w:val="000000"/>
        </w:rPr>
        <w:t xml:space="preserve"> A   </w:t>
      </w:r>
      <w:r>
        <w:rPr>
          <w:color w:val="000000"/>
        </w:rPr>
        <w:t>16.</w:t>
      </w:r>
      <w:r>
        <w:rPr>
          <w:color w:val="000000"/>
        </w:rPr>
        <w:t xml:space="preserve">D  </w:t>
      </w:r>
      <w:r>
        <w:rPr>
          <w:color w:val="000000"/>
        </w:rPr>
        <w:t>17</w:t>
      </w:r>
      <w:r>
        <w:rPr>
          <w:color w:val="000000"/>
        </w:rPr>
        <w:t>.</w:t>
      </w:r>
      <w:r>
        <w:rPr>
          <w:color w:val="000000"/>
        </w:rPr>
        <w:t xml:space="preserve"> </w:t>
      </w:r>
      <w:r>
        <w:rPr>
          <w:color w:val="000000"/>
        </w:rPr>
        <w:t xml:space="preserve">B   </w:t>
      </w:r>
      <w:r>
        <w:rPr>
          <w:color w:val="000000"/>
        </w:rPr>
        <w:t>18.</w:t>
      </w:r>
      <w:r>
        <w:rPr>
          <w:color w:val="000000"/>
        </w:rPr>
        <w:t xml:space="preserve"> C   </w:t>
      </w:r>
      <w:r>
        <w:rPr>
          <w:color w:val="000000"/>
        </w:rPr>
        <w:t>19.</w:t>
      </w:r>
      <w:r>
        <w:rPr>
          <w:color w:val="000000"/>
        </w:rPr>
        <w:t xml:space="preserve">D  </w:t>
      </w:r>
      <w:r>
        <w:rPr>
          <w:color w:val="000000"/>
        </w:rPr>
        <w:t>20.</w:t>
      </w:r>
      <w:r>
        <w:rPr>
          <w:color w:val="000000"/>
        </w:rPr>
        <w:t>A</w:t>
      </w:r>
      <w:r>
        <w:rPr>
          <w:color w:val="000000"/>
        </w:rPr>
        <w:t xml:space="preserve">  </w:t>
      </w:r>
    </w:p>
    <w:p w:rsidR="00586B48">
      <w:pPr>
        <w:rPr>
          <w:lang w:eastAsia="zh-CN"/>
        </w:rPr>
      </w:pPr>
      <w:r>
        <w:rPr>
          <w:lang w:eastAsia="zh-CN"/>
        </w:rPr>
        <w:t>二、填空题</w:t>
      </w:r>
      <w:r>
        <w:rPr>
          <w:lang w:eastAsia="zh-CN"/>
        </w:rPr>
        <w:t xml:space="preserve">  </w:t>
      </w:r>
    </w:p>
    <w:p w:rsidR="00586B48">
      <w:pPr>
        <w:spacing w:after="0"/>
        <w:rPr>
          <w:lang w:eastAsia="zh-CN"/>
        </w:rPr>
      </w:pPr>
      <w:r>
        <w:rPr>
          <w:color w:val="000000"/>
          <w:lang w:eastAsia="zh-CN"/>
        </w:rPr>
        <w:t>21.</w:t>
      </w:r>
      <w:r>
        <w:rPr>
          <w:color w:val="000000"/>
          <w:lang w:eastAsia="zh-CN"/>
        </w:rPr>
        <w:t>放大；正立；放大；放大镜；像的大小</w:t>
      </w:r>
      <w:r>
        <w:rPr>
          <w:color w:val="000000"/>
          <w:lang w:eastAsia="zh-CN"/>
        </w:rPr>
        <w:t xml:space="preserve">  </w:t>
      </w:r>
      <w:r>
        <w:rPr>
          <w:rFonts w:hint="eastAsia"/>
          <w:lang w:eastAsia="zh-CN"/>
        </w:rPr>
        <w:t xml:space="preserve">     </w:t>
      </w:r>
      <w:r>
        <w:rPr>
          <w:color w:val="000000"/>
          <w:lang w:eastAsia="zh-CN"/>
        </w:rPr>
        <w:t>22.</w:t>
      </w:r>
      <w:r>
        <w:rPr>
          <w:color w:val="000000"/>
          <w:lang w:eastAsia="zh-CN"/>
        </w:rPr>
        <w:t>远大于分子间平衡距离；作用力</w:t>
      </w:r>
      <w:r>
        <w:rPr>
          <w:color w:val="000000"/>
          <w:lang w:eastAsia="zh-CN"/>
        </w:rPr>
        <w:t xml:space="preserve">  </w:t>
      </w:r>
    </w:p>
    <w:p w:rsidR="00586B48">
      <w:pPr>
        <w:spacing w:after="0"/>
        <w:rPr>
          <w:lang w:eastAsia="zh-CN"/>
        </w:rPr>
      </w:pPr>
      <w:r>
        <w:rPr>
          <w:color w:val="000000"/>
          <w:lang w:eastAsia="zh-CN"/>
        </w:rPr>
        <w:t>23.</w:t>
      </w:r>
      <w:r>
        <w:rPr>
          <w:color w:val="000000"/>
          <w:lang w:eastAsia="zh-CN"/>
        </w:rPr>
        <w:t>做功；内能；机械能</w:t>
      </w:r>
      <w:r>
        <w:rPr>
          <w:color w:val="000000"/>
          <w:lang w:eastAsia="zh-CN"/>
        </w:rPr>
        <w:t xml:space="preserve">  </w:t>
      </w:r>
      <w:r>
        <w:rPr>
          <w:rFonts w:hint="eastAsia"/>
          <w:lang w:eastAsia="zh-CN"/>
        </w:rPr>
        <w:t xml:space="preserve">                     </w:t>
      </w:r>
      <w:r>
        <w:rPr>
          <w:color w:val="000000"/>
          <w:lang w:eastAsia="zh-CN"/>
        </w:rPr>
        <w:t>24.</w:t>
      </w:r>
      <w:r>
        <w:rPr>
          <w:color w:val="000000"/>
          <w:lang w:eastAsia="zh-CN"/>
        </w:rPr>
        <w:t>向左倾倒；保持静止</w:t>
      </w:r>
      <w:r>
        <w:rPr>
          <w:color w:val="000000"/>
          <w:lang w:eastAsia="zh-CN"/>
        </w:rPr>
        <w:t xml:space="preserve">  </w:t>
      </w:r>
    </w:p>
    <w:p w:rsidR="00586B48">
      <w:pPr>
        <w:spacing w:after="0"/>
        <w:rPr>
          <w:lang w:eastAsia="zh-CN"/>
        </w:rPr>
      </w:pPr>
      <w:r>
        <w:rPr>
          <w:color w:val="000000"/>
          <w:lang w:eastAsia="zh-CN"/>
        </w:rPr>
        <w:t>25.</w:t>
      </w:r>
      <w:r>
        <w:rPr>
          <w:color w:val="000000"/>
          <w:lang w:eastAsia="zh-CN"/>
        </w:rPr>
        <w:t xml:space="preserve">R= </w:t>
      </w:r>
      <w:r>
        <w:rPr>
          <w:noProof/>
          <w:lang w:eastAsia="zh-CN"/>
        </w:rPr>
        <w:drawing>
          <wp:inline distT="0" distB="0" distL="0" distR="0">
            <wp:extent cx="171882" cy="257823"/>
            <wp:effectExtent l="0" t="0" r="0" b="0"/>
            <wp:docPr id="5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0" cstate="print"/>
                    <a:stretch>
                      <a:fillRect/>
                    </a:stretch>
                  </pic:blipFill>
                  <pic:spPr>
                    <a:xfrm>
                      <a:off x="0" y="0"/>
                      <a:ext cx="171882" cy="257823"/>
                    </a:xfrm>
                    <a:prstGeom prst="rect">
                      <a:avLst/>
                    </a:prstGeom>
                  </pic:spPr>
                </pic:pic>
              </a:graphicData>
            </a:graphic>
          </wp:inline>
        </w:drawing>
      </w:r>
      <w:r>
        <w:rPr>
          <w:color w:val="000000"/>
          <w:lang w:eastAsia="zh-CN"/>
        </w:rPr>
        <w:t>；不正确，电阻是导体本身的一种性质，只与导体的材料、长度、横截面积和温度有关，与两端的电压和通过的电流无关</w:t>
      </w:r>
      <w:r>
        <w:rPr>
          <w:color w:val="000000"/>
          <w:lang w:eastAsia="zh-CN"/>
        </w:rPr>
        <w:t xml:space="preserve">  </w:t>
      </w:r>
    </w:p>
    <w:p w:rsidR="00586B48">
      <w:pPr>
        <w:spacing w:after="0"/>
        <w:rPr>
          <w:lang w:eastAsia="zh-CN"/>
        </w:rPr>
      </w:pPr>
      <w:r>
        <w:rPr>
          <w:color w:val="000000"/>
          <w:lang w:eastAsia="zh-CN"/>
        </w:rPr>
        <w:t>26.</w:t>
      </w:r>
      <w:r>
        <w:rPr>
          <w:color w:val="000000"/>
          <w:lang w:eastAsia="zh-CN"/>
        </w:rPr>
        <w:t>＞</w:t>
      </w:r>
      <w:r>
        <w:rPr>
          <w:color w:val="000000"/>
          <w:lang w:eastAsia="zh-CN"/>
        </w:rPr>
        <w:t>；＞</w:t>
      </w:r>
      <w:r>
        <w:rPr>
          <w:rFonts w:hint="eastAsia"/>
          <w:lang w:eastAsia="zh-CN"/>
        </w:rPr>
        <w:t xml:space="preserve">              </w:t>
      </w:r>
      <w:r>
        <w:rPr>
          <w:color w:val="000000"/>
          <w:lang w:eastAsia="zh-CN"/>
        </w:rPr>
        <w:t>27.</w:t>
      </w:r>
      <w:r>
        <w:rPr>
          <w:color w:val="000000"/>
          <w:lang w:eastAsia="zh-CN"/>
        </w:rPr>
        <w:t>可再生；属于；</w:t>
      </w:r>
      <w:r>
        <w:rPr>
          <w:noProof/>
          <w:lang w:eastAsia="zh-CN"/>
        </w:rPr>
        <w:drawing>
          <wp:inline distT="0" distB="0" distL="0" distR="0">
            <wp:extent cx="429717" cy="162331"/>
            <wp:effectExtent l="0" t="0" r="0" b="0"/>
            <wp:docPr id="6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1" cstate="print"/>
                    <a:stretch>
                      <a:fillRect/>
                    </a:stretch>
                  </pic:blipFill>
                  <pic:spPr>
                    <a:xfrm>
                      <a:off x="0" y="0"/>
                      <a:ext cx="429717" cy="162331"/>
                    </a:xfrm>
                    <a:prstGeom prst="rect">
                      <a:avLst/>
                    </a:prstGeom>
                  </pic:spPr>
                </pic:pic>
              </a:graphicData>
            </a:graphic>
          </wp:inline>
        </w:drawing>
      </w:r>
      <w:r>
        <w:rPr>
          <w:rFonts w:hint="eastAsia"/>
          <w:lang w:eastAsia="zh-CN"/>
        </w:rPr>
        <w:t xml:space="preserve">           </w:t>
      </w:r>
      <w:r>
        <w:rPr>
          <w:color w:val="000000"/>
          <w:lang w:eastAsia="zh-CN"/>
        </w:rPr>
        <w:t>28.</w:t>
      </w:r>
      <w:r>
        <w:rPr>
          <w:color w:val="000000"/>
          <w:lang w:eastAsia="zh-CN"/>
        </w:rPr>
        <w:t xml:space="preserve"> 180</w:t>
      </w:r>
      <w:r>
        <w:rPr>
          <w:color w:val="000000"/>
          <w:lang w:eastAsia="zh-CN"/>
        </w:rPr>
        <w:t>；</w:t>
      </w:r>
      <w:r>
        <w:rPr>
          <w:color w:val="000000"/>
          <w:lang w:eastAsia="zh-CN"/>
        </w:rPr>
        <w:t xml:space="preserve">360   </w:t>
      </w:r>
    </w:p>
    <w:p w:rsidR="00586B48">
      <w:pPr>
        <w:rPr>
          <w:lang w:eastAsia="zh-CN"/>
        </w:rPr>
      </w:pPr>
      <w:r>
        <w:rPr>
          <w:lang w:eastAsia="zh-CN"/>
        </w:rPr>
        <w:t>三、作图题</w:t>
      </w:r>
      <w:r>
        <w:rPr>
          <w:lang w:eastAsia="zh-CN"/>
        </w:rPr>
        <w:t xml:space="preserve">  </w:t>
      </w:r>
    </w:p>
    <w:p w:rsidR="00586B48">
      <w:pPr>
        <w:spacing w:after="0"/>
        <w:rPr>
          <w:lang w:eastAsia="zh-CN"/>
        </w:rPr>
      </w:pPr>
      <w:r>
        <w:rPr>
          <w:color w:val="000000"/>
          <w:lang w:eastAsia="zh-CN"/>
        </w:rPr>
        <w:t>29.</w:t>
      </w:r>
      <w:r>
        <w:rPr>
          <w:color w:val="000000"/>
          <w:lang w:eastAsia="zh-CN"/>
        </w:rPr>
        <w:t xml:space="preserve"> </w:t>
      </w:r>
      <w:r>
        <w:rPr>
          <w:color w:val="000000"/>
          <w:lang w:eastAsia="zh-CN"/>
        </w:rPr>
        <w:t>如图所示：</w:t>
      </w:r>
      <w:r>
        <w:rPr>
          <w:color w:val="000000"/>
          <w:lang w:eastAsia="zh-CN"/>
        </w:rPr>
        <w:t xml:space="preserve">   </w:t>
      </w:r>
    </w:p>
    <w:p w:rsidR="00586B48">
      <w:pPr>
        <w:spacing w:after="0"/>
      </w:pPr>
      <w:r>
        <w:rPr>
          <w:noProof/>
          <w:lang w:eastAsia="zh-CN"/>
        </w:rPr>
        <w:drawing>
          <wp:inline distT="0" distB="0" distL="0" distR="0">
            <wp:extent cx="1012203" cy="1031304"/>
            <wp:effectExtent l="0" t="0" r="0" b="0"/>
            <wp:docPr id="6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2" cstate="print"/>
                    <a:stretch>
                      <a:fillRect/>
                    </a:stretch>
                  </pic:blipFill>
                  <pic:spPr>
                    <a:xfrm>
                      <a:off x="0" y="0"/>
                      <a:ext cx="1012203" cy="1031304"/>
                    </a:xfrm>
                    <a:prstGeom prst="rect">
                      <a:avLst/>
                    </a:prstGeom>
                  </pic:spPr>
                </pic:pic>
              </a:graphicData>
            </a:graphic>
          </wp:inline>
        </w:drawing>
      </w:r>
    </w:p>
    <w:p w:rsidR="00586B48">
      <w:pPr>
        <w:rPr>
          <w:lang w:eastAsia="zh-CN"/>
        </w:rPr>
      </w:pPr>
      <w:r>
        <w:rPr>
          <w:lang w:eastAsia="zh-CN"/>
        </w:rPr>
        <w:t>四、实验题</w:t>
      </w:r>
      <w:r>
        <w:rPr>
          <w:lang w:eastAsia="zh-CN"/>
        </w:rPr>
        <w:t xml:space="preserve">  </w:t>
      </w:r>
    </w:p>
    <w:p w:rsidR="00586B48">
      <w:pPr>
        <w:spacing w:after="0"/>
        <w:rPr>
          <w:lang w:eastAsia="zh-CN"/>
        </w:rPr>
      </w:pPr>
      <w:r>
        <w:rPr>
          <w:color w:val="000000"/>
          <w:lang w:eastAsia="zh-CN"/>
        </w:rPr>
        <w:t>30.</w:t>
      </w:r>
      <w:r>
        <w:rPr>
          <w:color w:val="000000"/>
          <w:lang w:eastAsia="zh-CN"/>
        </w:rPr>
        <w:t>（</w:t>
      </w:r>
      <w:r>
        <w:rPr>
          <w:color w:val="000000"/>
          <w:lang w:eastAsia="zh-CN"/>
        </w:rPr>
        <w:t>1</w:t>
      </w:r>
      <w:r>
        <w:rPr>
          <w:color w:val="000000"/>
          <w:lang w:eastAsia="zh-CN"/>
        </w:rPr>
        <w:t>）便于确定像的位置；竖直</w:t>
      </w:r>
      <w:r>
        <w:rPr>
          <w:color w:val="000000"/>
          <w:lang w:eastAsia="zh-CN"/>
        </w:rPr>
        <w:t>（</w:t>
      </w:r>
      <w:r>
        <w:rPr>
          <w:color w:val="000000"/>
          <w:lang w:eastAsia="zh-CN"/>
        </w:rPr>
        <w:t>2</w:t>
      </w:r>
      <w:r>
        <w:rPr>
          <w:color w:val="000000"/>
          <w:lang w:eastAsia="zh-CN"/>
        </w:rPr>
        <w:t>）变大；不变；不能</w:t>
      </w:r>
      <w:r>
        <w:rPr>
          <w:color w:val="000000"/>
          <w:lang w:eastAsia="zh-CN"/>
        </w:rPr>
        <w:t>（</w:t>
      </w:r>
      <w:r>
        <w:rPr>
          <w:color w:val="000000"/>
          <w:lang w:eastAsia="zh-CN"/>
        </w:rPr>
        <w:t>3</w:t>
      </w:r>
      <w:r>
        <w:rPr>
          <w:color w:val="000000"/>
          <w:lang w:eastAsia="zh-CN"/>
        </w:rPr>
        <w:t>）</w:t>
      </w:r>
      <w:r>
        <w:rPr>
          <w:color w:val="000000"/>
          <w:lang w:eastAsia="zh-CN"/>
        </w:rPr>
        <w:t>A</w:t>
      </w:r>
      <w:r>
        <w:rPr>
          <w:color w:val="000000"/>
          <w:lang w:eastAsia="zh-CN"/>
        </w:rPr>
        <w:t>；玻璃板没有竖直放置</w:t>
      </w:r>
      <w:r>
        <w:rPr>
          <w:color w:val="000000"/>
          <w:lang w:eastAsia="zh-CN"/>
        </w:rPr>
        <w:t>（</w:t>
      </w:r>
      <w:r>
        <w:rPr>
          <w:color w:val="000000"/>
          <w:lang w:eastAsia="zh-CN"/>
        </w:rPr>
        <w:t>4</w:t>
      </w:r>
      <w:r>
        <w:rPr>
          <w:color w:val="000000"/>
          <w:lang w:eastAsia="zh-CN"/>
        </w:rPr>
        <w:t>）不</w:t>
      </w:r>
      <w:r>
        <w:rPr>
          <w:color w:val="000000"/>
          <w:lang w:eastAsia="zh-CN"/>
        </w:rPr>
        <w:t xml:space="preserve">  </w:t>
      </w:r>
    </w:p>
    <w:p w:rsidR="00586B48">
      <w:pPr>
        <w:spacing w:after="0"/>
        <w:rPr>
          <w:lang w:eastAsia="zh-CN"/>
        </w:rPr>
      </w:pPr>
      <w:r>
        <w:rPr>
          <w:color w:val="000000"/>
          <w:lang w:eastAsia="zh-CN"/>
        </w:rPr>
        <w:t>31.</w:t>
      </w:r>
      <w:r>
        <w:rPr>
          <w:color w:val="000000"/>
          <w:lang w:eastAsia="zh-CN"/>
        </w:rPr>
        <w:t>（</w:t>
      </w:r>
      <w:r>
        <w:rPr>
          <w:color w:val="000000"/>
          <w:lang w:eastAsia="zh-CN"/>
        </w:rPr>
        <w:t>1</w:t>
      </w:r>
      <w:r>
        <w:rPr>
          <w:color w:val="000000"/>
          <w:lang w:eastAsia="zh-CN"/>
        </w:rPr>
        <w:t>）</w:t>
      </w:r>
      <w:r>
        <w:rPr>
          <w:color w:val="000000"/>
          <w:lang w:eastAsia="zh-CN"/>
        </w:rPr>
        <w:t>3</w:t>
      </w:r>
      <w:r>
        <w:rPr>
          <w:color w:val="000000"/>
          <w:lang w:eastAsia="zh-CN"/>
        </w:rPr>
        <w:t>（</w:t>
      </w:r>
      <w:r>
        <w:rPr>
          <w:color w:val="000000"/>
          <w:lang w:eastAsia="zh-CN"/>
        </w:rPr>
        <w:t>2</w:t>
      </w:r>
      <w:r>
        <w:rPr>
          <w:color w:val="000000"/>
          <w:lang w:eastAsia="zh-CN"/>
        </w:rPr>
        <w:t>）不变；</w:t>
      </w:r>
      <w:r>
        <w:rPr>
          <w:color w:val="000000"/>
          <w:lang w:eastAsia="zh-CN"/>
        </w:rPr>
        <w:t>0</w:t>
      </w:r>
      <w:r>
        <w:rPr>
          <w:color w:val="000000"/>
          <w:lang w:eastAsia="zh-CN"/>
        </w:rPr>
        <w:t>；</w:t>
      </w:r>
      <w:r>
        <w:rPr>
          <w:color w:val="000000"/>
          <w:lang w:eastAsia="zh-CN"/>
        </w:rPr>
        <w:t>固液混合</w:t>
      </w:r>
      <w:r>
        <w:rPr>
          <w:color w:val="000000"/>
          <w:lang w:eastAsia="zh-CN"/>
        </w:rPr>
        <w:t>（</w:t>
      </w:r>
      <w:r>
        <w:rPr>
          <w:color w:val="000000"/>
          <w:lang w:eastAsia="zh-CN"/>
        </w:rPr>
        <w:t>3</w:t>
      </w:r>
      <w:r>
        <w:rPr>
          <w:color w:val="000000"/>
          <w:lang w:eastAsia="zh-CN"/>
        </w:rPr>
        <w:t>）</w:t>
      </w:r>
      <w:r>
        <w:rPr>
          <w:color w:val="000000"/>
          <w:lang w:eastAsia="zh-CN"/>
        </w:rPr>
        <w:t xml:space="preserve">A  </w:t>
      </w:r>
    </w:p>
    <w:p w:rsidR="00586B48">
      <w:pPr>
        <w:spacing w:after="0"/>
        <w:rPr>
          <w:lang w:eastAsia="zh-CN"/>
        </w:rPr>
      </w:pPr>
      <w:r>
        <w:rPr>
          <w:color w:val="000000"/>
          <w:lang w:eastAsia="zh-CN"/>
        </w:rPr>
        <w:t>32.</w:t>
      </w:r>
      <w:r>
        <w:rPr>
          <w:color w:val="000000"/>
          <w:lang w:eastAsia="zh-CN"/>
        </w:rPr>
        <w:t>（</w:t>
      </w:r>
      <w:r>
        <w:rPr>
          <w:color w:val="000000"/>
          <w:lang w:eastAsia="zh-CN"/>
        </w:rPr>
        <w:t>1</w:t>
      </w:r>
      <w:r>
        <w:rPr>
          <w:color w:val="000000"/>
          <w:lang w:eastAsia="zh-CN"/>
        </w:rPr>
        <w:t>）</w:t>
      </w:r>
      <w:r>
        <w:rPr>
          <w:color w:val="000000"/>
          <w:lang w:eastAsia="zh-CN"/>
        </w:rPr>
        <w:t>ACB</w:t>
      </w:r>
      <w:r>
        <w:rPr>
          <w:color w:val="000000"/>
          <w:lang w:eastAsia="zh-CN"/>
        </w:rPr>
        <w:t>（</w:t>
      </w:r>
      <w:r>
        <w:rPr>
          <w:color w:val="000000"/>
          <w:lang w:eastAsia="zh-CN"/>
        </w:rPr>
        <w:t>2</w:t>
      </w:r>
      <w:r>
        <w:rPr>
          <w:color w:val="000000"/>
          <w:lang w:eastAsia="zh-CN"/>
        </w:rPr>
        <w:t>）</w:t>
      </w:r>
      <w:r>
        <w:rPr>
          <w:color w:val="000000"/>
          <w:lang w:eastAsia="zh-CN"/>
        </w:rPr>
        <w:t>58.2</w:t>
      </w:r>
      <w:r>
        <w:rPr>
          <w:color w:val="000000"/>
          <w:lang w:eastAsia="zh-CN"/>
        </w:rPr>
        <w:t>（</w:t>
      </w:r>
      <w:r>
        <w:rPr>
          <w:color w:val="000000"/>
          <w:lang w:eastAsia="zh-CN"/>
        </w:rPr>
        <w:t>3</w:t>
      </w:r>
      <w:r>
        <w:rPr>
          <w:color w:val="000000"/>
          <w:lang w:eastAsia="zh-CN"/>
        </w:rPr>
        <w:t>）</w:t>
      </w:r>
      <w:r>
        <w:rPr>
          <w:color w:val="000000"/>
          <w:lang w:eastAsia="zh-CN"/>
        </w:rPr>
        <w:t>3</w:t>
      </w:r>
      <w:r>
        <w:rPr>
          <w:color w:val="000000"/>
          <w:lang w:eastAsia="zh-CN"/>
        </w:rPr>
        <w:t>.0×10</w:t>
      </w:r>
      <w:r>
        <w:rPr>
          <w:color w:val="000000"/>
          <w:vertAlign w:val="superscript"/>
          <w:lang w:eastAsia="zh-CN"/>
        </w:rPr>
        <w:t>3</w:t>
      </w:r>
      <w:r>
        <w:rPr>
          <w:lang w:eastAsia="zh-CN"/>
        </w:rPr>
        <w:br/>
      </w:r>
      <w:r>
        <w:rPr>
          <w:color w:val="000000"/>
          <w:lang w:eastAsia="zh-CN"/>
        </w:rPr>
        <w:t>（</w:t>
      </w:r>
      <w:r>
        <w:rPr>
          <w:color w:val="000000"/>
          <w:lang w:eastAsia="zh-CN"/>
        </w:rPr>
        <w:t>4</w:t>
      </w:r>
      <w:r>
        <w:rPr>
          <w:color w:val="000000"/>
          <w:lang w:eastAsia="zh-CN"/>
        </w:rPr>
        <w:t>）小明的方案误差小</w:t>
      </w:r>
      <w:r>
        <w:rPr>
          <w:color w:val="000000"/>
          <w:lang w:eastAsia="zh-CN"/>
        </w:rPr>
        <w:t>（</w:t>
      </w:r>
      <w:r>
        <w:rPr>
          <w:color w:val="000000"/>
          <w:lang w:eastAsia="zh-CN"/>
        </w:rPr>
        <w:t>5</w:t>
      </w:r>
      <w:r>
        <w:rPr>
          <w:color w:val="000000"/>
          <w:lang w:eastAsia="zh-CN"/>
        </w:rPr>
        <w:t>）使饮料</w:t>
      </w:r>
      <w:r>
        <w:rPr>
          <w:color w:val="000000"/>
          <w:lang w:eastAsia="zh-CN"/>
        </w:rPr>
        <w:t>瓶能够</w:t>
      </w:r>
      <w:r>
        <w:rPr>
          <w:color w:val="000000"/>
          <w:lang w:eastAsia="zh-CN"/>
        </w:rPr>
        <w:t>竖立在水桶中；</w:t>
      </w:r>
      <w:r>
        <w:rPr>
          <w:noProof/>
          <w:lang w:eastAsia="zh-CN"/>
        </w:rPr>
        <w:drawing>
          <wp:inline distT="0" distB="0" distL="0" distR="0">
            <wp:extent cx="257823" cy="305575"/>
            <wp:effectExtent l="0" t="0" r="0" b="0"/>
            <wp:docPr id="6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3" cstate="print"/>
                    <a:stretch>
                      <a:fillRect/>
                    </a:stretch>
                  </pic:blipFill>
                  <pic:spPr>
                    <a:xfrm>
                      <a:off x="0" y="0"/>
                      <a:ext cx="257823" cy="305575"/>
                    </a:xfrm>
                    <a:prstGeom prst="rect">
                      <a:avLst/>
                    </a:prstGeom>
                  </pic:spPr>
                </pic:pic>
              </a:graphicData>
            </a:graphic>
          </wp:inline>
        </w:drawing>
      </w:r>
      <w:r>
        <w:rPr>
          <w:color w:val="000000"/>
          <w:lang w:eastAsia="zh-CN"/>
        </w:rPr>
        <w:t>H</w:t>
      </w:r>
      <w:r>
        <w:rPr>
          <w:color w:val="000000"/>
          <w:lang w:eastAsia="zh-CN"/>
        </w:rPr>
        <w:t>；</w:t>
      </w:r>
      <w:r>
        <w:rPr>
          <w:noProof/>
          <w:lang w:eastAsia="zh-CN"/>
        </w:rPr>
        <w:drawing>
          <wp:inline distT="0" distB="0" distL="0" distR="0">
            <wp:extent cx="353314" cy="296024"/>
            <wp:effectExtent l="0" t="0" r="0" b="0"/>
            <wp:docPr id="6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4" cstate="print"/>
                    <a:stretch>
                      <a:fillRect/>
                    </a:stretch>
                  </pic:blipFill>
                  <pic:spPr>
                    <a:xfrm>
                      <a:off x="0" y="0"/>
                      <a:ext cx="353314" cy="296024"/>
                    </a:xfrm>
                    <a:prstGeom prst="rect">
                      <a:avLst/>
                    </a:prstGeom>
                  </pic:spPr>
                </pic:pic>
              </a:graphicData>
            </a:graphic>
          </wp:inline>
        </w:drawing>
      </w:r>
      <w:r>
        <w:rPr>
          <w:color w:val="000000"/>
        </w:rPr>
        <w:t>ρ</w:t>
      </w:r>
      <w:r>
        <w:rPr>
          <w:color w:val="000000"/>
          <w:vertAlign w:val="subscript"/>
          <w:lang w:eastAsia="zh-CN"/>
        </w:rPr>
        <w:t>水</w:t>
      </w:r>
      <w:r>
        <w:rPr>
          <w:color w:val="000000"/>
          <w:lang w:eastAsia="zh-CN"/>
        </w:rPr>
        <w:t xml:space="preserve">  </w:t>
      </w:r>
    </w:p>
    <w:p w:rsidR="00586B48">
      <w:pPr>
        <w:spacing w:after="0"/>
      </w:pPr>
      <w:r>
        <w:rPr>
          <w:color w:val="000000"/>
        </w:rPr>
        <w:t>33.</w:t>
      </w:r>
      <w:r>
        <w:rPr>
          <w:color w:val="000000"/>
        </w:rPr>
        <w:t xml:space="preserve"> </w:t>
      </w:r>
      <w:r>
        <w:rPr>
          <w:color w:val="000000"/>
        </w:rPr>
        <w:t>（</w:t>
      </w:r>
      <w:r>
        <w:rPr>
          <w:color w:val="000000"/>
        </w:rPr>
        <w:t>1</w:t>
      </w:r>
      <w:r>
        <w:rPr>
          <w:color w:val="000000"/>
        </w:rPr>
        <w:t>）</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740"/>
        <w:gridCol w:w="840"/>
        <w:gridCol w:w="1000"/>
        <w:gridCol w:w="1000"/>
        <w:gridCol w:w="900"/>
        <w:gridCol w:w="900"/>
        <w:gridCol w:w="1020"/>
        <w:gridCol w:w="840"/>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rPr>
          <w:trHeight w:val="30"/>
        </w:trPr>
        <w:tc>
          <w:tcPr>
            <w:tcW w:w="17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86B48">
            <w:pPr>
              <w:spacing w:after="0"/>
            </w:pPr>
          </w:p>
          <w:p w:rsidR="00586B48">
            <w:pPr>
              <w:spacing w:after="0"/>
            </w:pPr>
            <w:r>
              <w:rPr>
                <w:color w:val="000000"/>
              </w:rPr>
              <w:t>电压</w:t>
            </w:r>
          </w:p>
        </w:tc>
        <w:tc>
          <w:tcPr>
            <w:tcW w:w="0" w:type="auto"/>
            <w:gridSpan w:val="7"/>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86B48">
            <w:pPr>
              <w:spacing w:after="0"/>
              <w:jc w:val="center"/>
            </w:pPr>
          </w:p>
          <w:p w:rsidR="00586B48">
            <w:pPr>
              <w:spacing w:after="0"/>
              <w:jc w:val="center"/>
            </w:pPr>
            <w:r>
              <w:rPr>
                <w:color w:val="000000"/>
              </w:rPr>
              <w:t>U=2V</w:t>
            </w:r>
          </w:p>
        </w:tc>
      </w:tr>
      <w:tr>
        <w:tblPrEx>
          <w:tblW w:w="0" w:type="auto"/>
          <w:tblInd w:w="115" w:type="dxa"/>
          <w:tblLook w:val="04A0"/>
        </w:tblPrEx>
        <w:trPr>
          <w:trHeight w:val="30"/>
        </w:trPr>
        <w:tc>
          <w:tcPr>
            <w:tcW w:w="17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86B48">
            <w:pPr>
              <w:spacing w:after="0"/>
            </w:pPr>
          </w:p>
          <w:p w:rsidR="00586B48">
            <w:pPr>
              <w:spacing w:after="0"/>
            </w:pPr>
            <w:r>
              <w:rPr>
                <w:color w:val="000000"/>
              </w:rPr>
              <w:t>电阻</w:t>
            </w:r>
            <w:r>
              <w:rPr>
                <w:color w:val="000000"/>
              </w:rPr>
              <w:t>R</w:t>
            </w:r>
            <w:r>
              <w:rPr>
                <w:color w:val="000000"/>
              </w:rPr>
              <w:t>/Ω</w:t>
            </w:r>
          </w:p>
        </w:tc>
        <w:tc>
          <w:tcPr>
            <w:tcW w:w="8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86B48">
            <w:pPr>
              <w:spacing w:after="0"/>
            </w:pPr>
          </w:p>
          <w:p w:rsidR="00586B48">
            <w:pPr>
              <w:spacing w:after="0"/>
            </w:pPr>
            <w:r>
              <w:rPr>
                <w:color w:val="000000"/>
              </w:rPr>
              <w:t>10</w:t>
            </w:r>
          </w:p>
        </w:tc>
        <w:tc>
          <w:tcPr>
            <w:tcW w:w="100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86B48">
            <w:pPr>
              <w:spacing w:after="0"/>
            </w:pPr>
          </w:p>
          <w:p w:rsidR="00586B48">
            <w:pPr>
              <w:spacing w:after="0"/>
            </w:pPr>
            <w:r>
              <w:rPr>
                <w:color w:val="000000"/>
              </w:rPr>
              <w:t>15</w:t>
            </w:r>
          </w:p>
        </w:tc>
        <w:tc>
          <w:tcPr>
            <w:tcW w:w="100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86B48">
            <w:pPr>
              <w:spacing w:after="0"/>
            </w:pPr>
          </w:p>
          <w:p w:rsidR="00586B48">
            <w:pPr>
              <w:spacing w:after="0"/>
            </w:pPr>
            <w:r>
              <w:rPr>
                <w:color w:val="000000"/>
              </w:rPr>
              <w:t>20</w:t>
            </w:r>
          </w:p>
        </w:tc>
        <w:tc>
          <w:tcPr>
            <w:tcW w:w="90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86B48">
            <w:pPr>
              <w:spacing w:after="0"/>
            </w:pPr>
          </w:p>
          <w:p w:rsidR="00586B48">
            <w:pPr>
              <w:spacing w:after="0"/>
            </w:pPr>
            <w:r>
              <w:rPr>
                <w:color w:val="000000"/>
              </w:rPr>
              <w:t>25</w:t>
            </w:r>
          </w:p>
        </w:tc>
        <w:tc>
          <w:tcPr>
            <w:tcW w:w="90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86B48">
            <w:pPr>
              <w:spacing w:after="0"/>
            </w:pPr>
          </w:p>
          <w:p w:rsidR="00586B48">
            <w:pPr>
              <w:spacing w:after="0"/>
            </w:pPr>
            <w:r>
              <w:rPr>
                <w:color w:val="000000"/>
              </w:rPr>
              <w:t>30</w:t>
            </w:r>
          </w:p>
        </w:tc>
        <w:tc>
          <w:tcPr>
            <w:tcW w:w="10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86B48">
            <w:pPr>
              <w:spacing w:after="0"/>
            </w:pPr>
          </w:p>
          <w:p w:rsidR="00586B48">
            <w:pPr>
              <w:spacing w:after="0"/>
            </w:pPr>
            <w:r>
              <w:rPr>
                <w:color w:val="000000"/>
              </w:rPr>
              <w:t>35</w:t>
            </w:r>
          </w:p>
        </w:tc>
        <w:tc>
          <w:tcPr>
            <w:tcW w:w="8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86B48">
            <w:pPr>
              <w:spacing w:after="0"/>
            </w:pPr>
          </w:p>
        </w:tc>
      </w:tr>
      <w:tr>
        <w:tblPrEx>
          <w:tblW w:w="0" w:type="auto"/>
          <w:tblInd w:w="115" w:type="dxa"/>
          <w:tblLook w:val="04A0"/>
        </w:tblPrEx>
        <w:trPr>
          <w:trHeight w:val="30"/>
        </w:trPr>
        <w:tc>
          <w:tcPr>
            <w:tcW w:w="17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86B48">
            <w:pPr>
              <w:spacing w:after="0"/>
            </w:pPr>
          </w:p>
          <w:p w:rsidR="00586B48">
            <w:pPr>
              <w:spacing w:after="0"/>
            </w:pPr>
            <w:r>
              <w:rPr>
                <w:color w:val="000000"/>
              </w:rPr>
              <w:t>电流</w:t>
            </w:r>
            <w:r>
              <w:rPr>
                <w:color w:val="000000"/>
              </w:rPr>
              <w:t>I</w:t>
            </w:r>
            <w:r>
              <w:rPr>
                <w:color w:val="000000"/>
              </w:rPr>
              <w:t>/A</w:t>
            </w:r>
          </w:p>
        </w:tc>
        <w:tc>
          <w:tcPr>
            <w:tcW w:w="8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86B48">
            <w:pPr>
              <w:spacing w:after="0"/>
            </w:pPr>
          </w:p>
        </w:tc>
        <w:tc>
          <w:tcPr>
            <w:tcW w:w="100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86B48">
            <w:pPr>
              <w:spacing w:after="0"/>
            </w:pPr>
          </w:p>
        </w:tc>
        <w:tc>
          <w:tcPr>
            <w:tcW w:w="100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86B48">
            <w:pPr>
              <w:spacing w:after="0"/>
            </w:pPr>
          </w:p>
        </w:tc>
        <w:tc>
          <w:tcPr>
            <w:tcW w:w="90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86B48">
            <w:pPr>
              <w:spacing w:after="0"/>
            </w:pPr>
          </w:p>
        </w:tc>
        <w:tc>
          <w:tcPr>
            <w:tcW w:w="90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86B48">
            <w:pPr>
              <w:spacing w:after="0"/>
            </w:pPr>
          </w:p>
        </w:tc>
        <w:tc>
          <w:tcPr>
            <w:tcW w:w="10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86B48">
            <w:pPr>
              <w:spacing w:after="0"/>
            </w:pPr>
          </w:p>
        </w:tc>
        <w:tc>
          <w:tcPr>
            <w:tcW w:w="8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586B48">
            <w:pPr>
              <w:spacing w:after="0"/>
            </w:pPr>
          </w:p>
        </w:tc>
      </w:tr>
    </w:tbl>
    <w:p w:rsidR="00586B48" w:rsidP="000B4881">
      <w:pPr>
        <w:spacing w:after="0"/>
        <w:rPr>
          <w:lang w:eastAsia="zh-CN"/>
        </w:rPr>
      </w:pPr>
      <w:r>
        <w:rPr>
          <w:color w:val="000000"/>
          <w:lang w:eastAsia="zh-CN"/>
        </w:rPr>
        <w:t>（</w:t>
      </w:r>
      <w:r>
        <w:rPr>
          <w:color w:val="000000"/>
          <w:lang w:eastAsia="zh-CN"/>
        </w:rPr>
        <w:t>2</w:t>
      </w:r>
      <w:r>
        <w:rPr>
          <w:color w:val="000000"/>
          <w:lang w:eastAsia="zh-CN"/>
        </w:rPr>
        <w:t>）</w:t>
      </w:r>
      <w:r>
        <w:rPr>
          <w:color w:val="000000"/>
          <w:lang w:eastAsia="zh-CN"/>
        </w:rPr>
        <w:t>C</w:t>
      </w:r>
      <w:r>
        <w:rPr>
          <w:lang w:eastAsia="zh-CN"/>
        </w:rPr>
        <w:br/>
      </w:r>
      <w:r>
        <w:rPr>
          <w:lang w:eastAsia="zh-CN"/>
        </w:rPr>
        <w:t>五、计算题</w:t>
      </w:r>
      <w:r>
        <w:rPr>
          <w:lang w:eastAsia="zh-CN"/>
        </w:rPr>
        <w:t xml:space="preserve">  </w:t>
      </w:r>
    </w:p>
    <w:p w:rsidR="00586B48">
      <w:pPr>
        <w:spacing w:after="0"/>
        <w:rPr>
          <w:lang w:eastAsia="zh-CN"/>
        </w:rPr>
      </w:pPr>
      <w:r>
        <w:rPr>
          <w:color w:val="000000"/>
          <w:lang w:eastAsia="zh-CN"/>
        </w:rPr>
        <w:t>34.</w:t>
      </w:r>
      <w:r>
        <w:rPr>
          <w:color w:val="000000"/>
          <w:lang w:eastAsia="zh-CN"/>
        </w:rPr>
        <w:t>解：</w:t>
      </w:r>
      <w:r>
        <w:rPr>
          <w:color w:val="000000"/>
          <w:lang w:eastAsia="zh-CN"/>
        </w:rPr>
        <w:t xml:space="preserve">  </w:t>
      </w:r>
      <w:r>
        <w:rPr>
          <w:color w:val="000000"/>
          <w:lang w:eastAsia="zh-CN"/>
        </w:rPr>
        <w:t>木块受到的浮力：</w:t>
      </w:r>
      <w:r>
        <w:rPr>
          <w:lang w:eastAsia="zh-CN"/>
        </w:rPr>
        <w:br/>
      </w:r>
      <w:r>
        <w:rPr>
          <w:color w:val="000000"/>
          <w:lang w:eastAsia="zh-CN"/>
        </w:rPr>
        <w:t>F</w:t>
      </w:r>
      <w:r>
        <w:rPr>
          <w:color w:val="000000"/>
          <w:vertAlign w:val="subscript"/>
          <w:lang w:eastAsia="zh-CN"/>
        </w:rPr>
        <w:t>浮</w:t>
      </w:r>
      <w:r>
        <w:rPr>
          <w:color w:val="000000"/>
          <w:lang w:eastAsia="zh-CN"/>
        </w:rPr>
        <w:t>=G</w:t>
      </w:r>
      <w:r>
        <w:rPr>
          <w:color w:val="000000"/>
          <w:vertAlign w:val="subscript"/>
          <w:lang w:eastAsia="zh-CN"/>
        </w:rPr>
        <w:t>排</w:t>
      </w:r>
      <w:r>
        <w:rPr>
          <w:color w:val="000000"/>
          <w:lang w:eastAsia="zh-CN"/>
        </w:rPr>
        <w:t>=1000N</w:t>
      </w:r>
      <w:r>
        <w:rPr>
          <w:lang w:eastAsia="zh-CN"/>
        </w:rPr>
        <w:br/>
      </w:r>
      <w:r>
        <w:rPr>
          <w:color w:val="000000"/>
          <w:lang w:eastAsia="zh-CN"/>
        </w:rPr>
        <w:t>答：木块受到的浮力是</w:t>
      </w:r>
      <w:r>
        <w:rPr>
          <w:color w:val="000000"/>
          <w:lang w:eastAsia="zh-CN"/>
        </w:rPr>
        <w:t>1000N</w:t>
      </w:r>
      <w:r>
        <w:rPr>
          <w:color w:val="000000"/>
          <w:lang w:eastAsia="zh-CN"/>
        </w:rPr>
        <w:t>．</w:t>
      </w:r>
      <w:r>
        <w:rPr>
          <w:color w:val="000000"/>
          <w:lang w:eastAsia="zh-CN"/>
        </w:rPr>
        <w:t xml:space="preserve">  </w:t>
      </w:r>
    </w:p>
    <w:p w:rsidR="00586B48">
      <w:pPr>
        <w:spacing w:after="0"/>
        <w:rPr>
          <w:lang w:eastAsia="zh-CN"/>
        </w:rPr>
      </w:pPr>
      <w:r>
        <w:rPr>
          <w:color w:val="000000"/>
          <w:lang w:eastAsia="zh-CN"/>
        </w:rPr>
        <w:t>35.</w:t>
      </w:r>
      <w:r>
        <w:rPr>
          <w:color w:val="000000"/>
          <w:lang w:eastAsia="zh-CN"/>
        </w:rPr>
        <w:t>（</w:t>
      </w:r>
      <w:r>
        <w:rPr>
          <w:color w:val="000000"/>
          <w:lang w:eastAsia="zh-CN"/>
        </w:rPr>
        <w:t>1</w:t>
      </w:r>
      <w:r>
        <w:rPr>
          <w:color w:val="000000"/>
          <w:lang w:eastAsia="zh-CN"/>
        </w:rPr>
        <w:t>）解：由</w:t>
      </w:r>
      <w:r>
        <w:rPr>
          <w:color w:val="000000"/>
          <w:lang w:eastAsia="zh-CN"/>
        </w:rPr>
        <w:t xml:space="preserve">P= </w:t>
      </w:r>
      <w:r>
        <w:rPr>
          <w:noProof/>
          <w:lang w:eastAsia="zh-CN"/>
        </w:rPr>
        <w:drawing>
          <wp:inline distT="0" distB="0" distL="0" distR="0">
            <wp:extent cx="219634" cy="286474"/>
            <wp:effectExtent l="0" t="0" r="0" b="0"/>
            <wp:docPr id="6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5" cstate="print"/>
                    <a:stretch>
                      <a:fillRect/>
                    </a:stretch>
                  </pic:blipFill>
                  <pic:spPr>
                    <a:xfrm>
                      <a:off x="0" y="0"/>
                      <a:ext cx="219634" cy="286474"/>
                    </a:xfrm>
                    <a:prstGeom prst="rect">
                      <a:avLst/>
                    </a:prstGeom>
                  </pic:spPr>
                </pic:pic>
              </a:graphicData>
            </a:graphic>
          </wp:inline>
        </w:drawing>
      </w:r>
      <w:r>
        <w:rPr>
          <w:color w:val="000000"/>
          <w:lang w:eastAsia="zh-CN"/>
        </w:rPr>
        <w:t>可得，电热丝的电阻：</w:t>
      </w:r>
      <w:r>
        <w:rPr>
          <w:color w:val="000000"/>
          <w:lang w:eastAsia="zh-CN"/>
        </w:rPr>
        <w:t xml:space="preserve">R= </w:t>
      </w:r>
      <w:r>
        <w:rPr>
          <w:noProof/>
          <w:lang w:eastAsia="zh-CN"/>
        </w:rPr>
        <w:drawing>
          <wp:inline distT="0" distB="0" distL="0" distR="0">
            <wp:extent cx="229184" cy="334226"/>
            <wp:effectExtent l="0" t="0" r="0" b="0"/>
            <wp:docPr id="6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6" cstate="print"/>
                    <a:stretch>
                      <a:fillRect/>
                    </a:stretch>
                  </pic:blipFill>
                  <pic:spPr>
                    <a:xfrm>
                      <a:off x="0" y="0"/>
                      <a:ext cx="229184" cy="334226"/>
                    </a:xfrm>
                    <a:prstGeom prst="rect">
                      <a:avLst/>
                    </a:prstGeom>
                  </pic:spPr>
                </pic:pic>
              </a:graphicData>
            </a:graphic>
          </wp:inline>
        </w:drawing>
      </w:r>
      <w:r>
        <w:rPr>
          <w:color w:val="000000"/>
          <w:lang w:eastAsia="zh-CN"/>
        </w:rPr>
        <w:t xml:space="preserve">= </w:t>
      </w:r>
      <w:r>
        <w:rPr>
          <w:noProof/>
          <w:lang w:eastAsia="zh-CN"/>
        </w:rPr>
        <w:drawing>
          <wp:inline distT="0" distB="0" distL="0" distR="0">
            <wp:extent cx="515658" cy="362864"/>
            <wp:effectExtent l="0" t="0" r="0" b="0"/>
            <wp:docPr id="6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7" cstate="print"/>
                    <a:stretch>
                      <a:fillRect/>
                    </a:stretch>
                  </pic:blipFill>
                  <pic:spPr>
                    <a:xfrm>
                      <a:off x="0" y="0"/>
                      <a:ext cx="515658" cy="362864"/>
                    </a:xfrm>
                    <a:prstGeom prst="rect">
                      <a:avLst/>
                    </a:prstGeom>
                  </pic:spPr>
                </pic:pic>
              </a:graphicData>
            </a:graphic>
          </wp:inline>
        </w:drawing>
      </w:r>
      <w:r>
        <w:rPr>
          <w:color w:val="000000"/>
          <w:lang w:eastAsia="zh-CN"/>
        </w:rPr>
        <w:t>=80</w:t>
      </w:r>
      <w:r>
        <w:rPr>
          <w:color w:val="000000"/>
        </w:rPr>
        <w:t>Ω</w:t>
      </w:r>
      <w:r>
        <w:rPr>
          <w:color w:val="000000"/>
          <w:lang w:eastAsia="zh-CN"/>
        </w:rPr>
        <w:t>；</w:t>
      </w:r>
      <w:r>
        <w:rPr>
          <w:lang w:eastAsia="zh-CN"/>
        </w:rPr>
        <w:br/>
      </w:r>
      <w:r>
        <w:rPr>
          <w:color w:val="000000"/>
          <w:lang w:eastAsia="zh-CN"/>
        </w:rPr>
        <w:t>（</w:t>
      </w:r>
      <w:r>
        <w:rPr>
          <w:color w:val="000000"/>
          <w:lang w:eastAsia="zh-CN"/>
        </w:rPr>
        <w:t>2</w:t>
      </w:r>
      <w:r>
        <w:rPr>
          <w:color w:val="000000"/>
          <w:lang w:eastAsia="zh-CN"/>
        </w:rPr>
        <w:t>）解：由表格数据可知，豆浆</w:t>
      </w:r>
      <w:r>
        <w:rPr>
          <w:color w:val="000000"/>
          <w:lang w:eastAsia="zh-CN"/>
        </w:rPr>
        <w:t>机正常</w:t>
      </w:r>
      <w:r>
        <w:rPr>
          <w:color w:val="000000"/>
          <w:lang w:eastAsia="zh-CN"/>
        </w:rPr>
        <w:t>工作一次，电热管工作时间</w:t>
      </w:r>
      <w:r>
        <w:rPr>
          <w:color w:val="000000"/>
          <w:lang w:eastAsia="zh-CN"/>
        </w:rPr>
        <w:t>t</w:t>
      </w:r>
      <w:r>
        <w:rPr>
          <w:color w:val="000000"/>
          <w:vertAlign w:val="subscript"/>
          <w:lang w:eastAsia="zh-CN"/>
        </w:rPr>
        <w:t>R</w:t>
      </w:r>
      <w:r>
        <w:rPr>
          <w:color w:val="000000"/>
          <w:lang w:eastAsia="zh-CN"/>
        </w:rPr>
        <w:t>=8min=480s</w:t>
      </w:r>
      <w:r>
        <w:rPr>
          <w:color w:val="000000"/>
          <w:lang w:eastAsia="zh-CN"/>
        </w:rPr>
        <w:t>，电动机工作时间</w:t>
      </w:r>
      <w:r>
        <w:rPr>
          <w:color w:val="000000"/>
          <w:lang w:eastAsia="zh-CN"/>
        </w:rPr>
        <w:t>t</w:t>
      </w:r>
      <w:r>
        <w:rPr>
          <w:color w:val="000000"/>
          <w:vertAlign w:val="subscript"/>
          <w:lang w:eastAsia="zh-CN"/>
        </w:rPr>
        <w:t>M</w:t>
      </w:r>
      <w:r>
        <w:rPr>
          <w:color w:val="000000"/>
          <w:lang w:eastAsia="zh-CN"/>
        </w:rPr>
        <w:t>=2min=120s</w:t>
      </w:r>
      <w:r>
        <w:rPr>
          <w:color w:val="000000"/>
          <w:lang w:eastAsia="zh-CN"/>
        </w:rPr>
        <w:t>，由</w:t>
      </w:r>
      <w:r>
        <w:rPr>
          <w:color w:val="000000"/>
          <w:lang w:eastAsia="zh-CN"/>
        </w:rPr>
        <w:t xml:space="preserve">P= </w:t>
      </w:r>
      <w:r>
        <w:rPr>
          <w:noProof/>
          <w:lang w:eastAsia="zh-CN"/>
        </w:rPr>
        <w:drawing>
          <wp:inline distT="0" distB="0" distL="0" distR="0">
            <wp:extent cx="190983" cy="248272"/>
            <wp:effectExtent l="0" t="0" r="0" b="0"/>
            <wp:docPr id="6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8" cstate="print"/>
                    <a:stretch>
                      <a:fillRect/>
                    </a:stretch>
                  </pic:blipFill>
                  <pic:spPr>
                    <a:xfrm>
                      <a:off x="0" y="0"/>
                      <a:ext cx="190983" cy="248272"/>
                    </a:xfrm>
                    <a:prstGeom prst="rect">
                      <a:avLst/>
                    </a:prstGeom>
                  </pic:spPr>
                </pic:pic>
              </a:graphicData>
            </a:graphic>
          </wp:inline>
        </w:drawing>
      </w:r>
      <w:r>
        <w:rPr>
          <w:color w:val="000000"/>
          <w:lang w:eastAsia="zh-CN"/>
        </w:rPr>
        <w:t>可得，豆浆</w:t>
      </w:r>
      <w:r>
        <w:rPr>
          <w:color w:val="000000"/>
          <w:lang w:eastAsia="zh-CN"/>
        </w:rPr>
        <w:t>机正常</w:t>
      </w:r>
      <w:r>
        <w:rPr>
          <w:color w:val="000000"/>
          <w:lang w:eastAsia="zh-CN"/>
        </w:rPr>
        <w:t>工作做一次豆浆，电流做功：</w:t>
      </w:r>
    </w:p>
    <w:p w:rsidR="00586B48">
      <w:pPr>
        <w:spacing w:after="0"/>
      </w:pPr>
      <w:r>
        <w:rPr>
          <w:color w:val="000000"/>
        </w:rPr>
        <w:t>W=</w:t>
      </w:r>
      <w:r>
        <w:rPr>
          <w:color w:val="000000"/>
        </w:rPr>
        <w:t>P</w:t>
      </w:r>
      <w:r>
        <w:rPr>
          <w:color w:val="000000"/>
          <w:vertAlign w:val="subscript"/>
        </w:rPr>
        <w:t>R</w:t>
      </w:r>
      <w:r>
        <w:rPr>
          <w:color w:val="000000"/>
        </w:rPr>
        <w:t>t</w:t>
      </w:r>
      <w:r>
        <w:rPr>
          <w:color w:val="000000"/>
          <w:vertAlign w:val="subscript"/>
        </w:rPr>
        <w:t>R</w:t>
      </w:r>
      <w:r>
        <w:rPr>
          <w:color w:val="000000"/>
        </w:rPr>
        <w:t>+P</w:t>
      </w:r>
      <w:r>
        <w:rPr>
          <w:color w:val="000000"/>
          <w:vertAlign w:val="subscript"/>
        </w:rPr>
        <w:t>M</w:t>
      </w:r>
      <w:r>
        <w:rPr>
          <w:color w:val="000000"/>
        </w:rPr>
        <w:t>t</w:t>
      </w:r>
      <w:r>
        <w:rPr>
          <w:color w:val="000000"/>
          <w:vertAlign w:val="subscript"/>
        </w:rPr>
        <w:t>M</w:t>
      </w:r>
      <w:r>
        <w:rPr>
          <w:color w:val="000000"/>
        </w:rPr>
        <w:t>=605W×480s+100W×120s=3.024×10</w:t>
      </w:r>
      <w:r>
        <w:rPr>
          <w:color w:val="000000"/>
          <w:vertAlign w:val="superscript"/>
        </w:rPr>
        <w:t>5</w:t>
      </w:r>
      <w:r>
        <w:rPr>
          <w:color w:val="000000"/>
        </w:rPr>
        <w:t>J</w:t>
      </w:r>
      <w:r>
        <w:rPr>
          <w:color w:val="000000"/>
        </w:rPr>
        <w:t>；</w:t>
      </w:r>
      <w:r>
        <w:rPr>
          <w:lang w:eastAsia="zh-CN"/>
        </w:rPr>
        <w:br/>
      </w:r>
      <w:r>
        <w:rPr>
          <w:color w:val="000000"/>
          <w:lang w:eastAsia="zh-CN"/>
        </w:rPr>
        <w:t>（</w:t>
      </w:r>
      <w:r>
        <w:rPr>
          <w:color w:val="000000"/>
          <w:lang w:eastAsia="zh-CN"/>
        </w:rPr>
        <w:t>3</w:t>
      </w:r>
      <w:r>
        <w:rPr>
          <w:color w:val="000000"/>
          <w:lang w:eastAsia="zh-CN"/>
        </w:rPr>
        <w:t>）解：豆浆机</w:t>
      </w:r>
      <w:r>
        <w:rPr>
          <w:color w:val="000000"/>
          <w:lang w:eastAsia="zh-CN"/>
        </w:rPr>
        <w:t>3min</w:t>
      </w:r>
      <w:r>
        <w:rPr>
          <w:color w:val="000000"/>
          <w:lang w:eastAsia="zh-CN"/>
        </w:rPr>
        <w:t>内消耗的电能</w:t>
      </w:r>
      <w:r>
        <w:rPr>
          <w:color w:val="000000"/>
          <w:lang w:eastAsia="zh-CN"/>
        </w:rPr>
        <w:t>W</w:t>
      </w:r>
      <w:r>
        <w:rPr>
          <w:color w:val="000000"/>
          <w:vertAlign w:val="subscript"/>
          <w:lang w:eastAsia="zh-CN"/>
        </w:rPr>
        <w:t>实</w:t>
      </w:r>
      <w:r>
        <w:rPr>
          <w:color w:val="000000"/>
          <w:lang w:eastAsia="zh-CN"/>
        </w:rPr>
        <w:t xml:space="preserve">= </w:t>
      </w:r>
      <w:r>
        <w:rPr>
          <w:noProof/>
          <w:lang w:eastAsia="zh-CN"/>
        </w:rPr>
        <w:drawing>
          <wp:inline distT="0" distB="0" distL="0" distR="0">
            <wp:extent cx="353314" cy="267373"/>
            <wp:effectExtent l="0" t="0" r="0" b="0"/>
            <wp:docPr id="6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9" cstate="print"/>
                    <a:stretch>
                      <a:fillRect/>
                    </a:stretch>
                  </pic:blipFill>
                  <pic:spPr>
                    <a:xfrm>
                      <a:off x="0" y="0"/>
                      <a:ext cx="353314" cy="267373"/>
                    </a:xfrm>
                    <a:prstGeom prst="rect">
                      <a:avLst/>
                    </a:prstGeom>
                  </pic:spPr>
                </pic:pic>
              </a:graphicData>
            </a:graphic>
          </wp:inline>
        </w:drawing>
      </w:r>
      <w:r>
        <w:rPr>
          <w:color w:val="000000"/>
          <w:lang w:eastAsia="zh-CN"/>
        </w:rPr>
        <w:t xml:space="preserve">kW•h×50= </w:t>
      </w:r>
      <w:r>
        <w:rPr>
          <w:noProof/>
          <w:lang w:eastAsia="zh-CN"/>
        </w:rPr>
        <w:drawing>
          <wp:inline distT="0" distB="0" distL="0" distR="0">
            <wp:extent cx="200533" cy="267373"/>
            <wp:effectExtent l="0" t="0" r="0" b="0"/>
            <wp:docPr id="7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0" cstate="print"/>
                    <a:stretch>
                      <a:fillRect/>
                    </a:stretch>
                  </pic:blipFill>
                  <pic:spPr>
                    <a:xfrm>
                      <a:off x="0" y="0"/>
                      <a:ext cx="200533" cy="267373"/>
                    </a:xfrm>
                    <a:prstGeom prst="rect">
                      <a:avLst/>
                    </a:prstGeom>
                  </pic:spPr>
                </pic:pic>
              </a:graphicData>
            </a:graphic>
          </wp:inline>
        </w:drawing>
      </w:r>
      <w:r>
        <w:rPr>
          <w:color w:val="000000"/>
          <w:lang w:eastAsia="zh-CN"/>
        </w:rPr>
        <w:t>kW•h</w:t>
      </w:r>
      <w:r>
        <w:rPr>
          <w:color w:val="000000"/>
          <w:lang w:eastAsia="zh-CN"/>
        </w:rPr>
        <w:t>=9×10</w:t>
      </w:r>
      <w:r>
        <w:rPr>
          <w:color w:val="000000"/>
          <w:vertAlign w:val="superscript"/>
          <w:lang w:eastAsia="zh-CN"/>
        </w:rPr>
        <w:t>4</w:t>
      </w:r>
      <w:r>
        <w:rPr>
          <w:color w:val="000000"/>
          <w:lang w:eastAsia="zh-CN"/>
        </w:rPr>
        <w:t>J</w:t>
      </w:r>
      <w:r>
        <w:rPr>
          <w:color w:val="000000"/>
          <w:lang w:eastAsia="zh-CN"/>
        </w:rPr>
        <w:t>，</w:t>
      </w:r>
    </w:p>
    <w:p w:rsidR="00586B48">
      <w:pPr>
        <w:spacing w:after="0"/>
        <w:rPr>
          <w:lang w:eastAsia="zh-CN"/>
        </w:rPr>
      </w:pPr>
      <w:r>
        <w:rPr>
          <w:color w:val="000000"/>
          <w:lang w:eastAsia="zh-CN"/>
        </w:rPr>
        <w:t>豆浆机实际功率：</w:t>
      </w:r>
      <w:r>
        <w:rPr>
          <w:color w:val="000000"/>
          <w:lang w:eastAsia="zh-CN"/>
        </w:rPr>
        <w:t>P</w:t>
      </w:r>
      <w:r>
        <w:rPr>
          <w:color w:val="000000"/>
          <w:vertAlign w:val="subscript"/>
          <w:lang w:eastAsia="zh-CN"/>
        </w:rPr>
        <w:t>实</w:t>
      </w:r>
      <w:r>
        <w:rPr>
          <w:color w:val="000000"/>
          <w:lang w:eastAsia="zh-CN"/>
        </w:rPr>
        <w:t xml:space="preserve">= </w:t>
      </w:r>
      <w:r>
        <w:rPr>
          <w:noProof/>
          <w:lang w:eastAsia="zh-CN"/>
        </w:rPr>
        <w:drawing>
          <wp:inline distT="0" distB="0" distL="0" distR="0">
            <wp:extent cx="315125" cy="296024"/>
            <wp:effectExtent l="0" t="0" r="0" b="0"/>
            <wp:docPr id="7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1" cstate="print"/>
                    <a:stretch>
                      <a:fillRect/>
                    </a:stretch>
                  </pic:blipFill>
                  <pic:spPr>
                    <a:xfrm>
                      <a:off x="0" y="0"/>
                      <a:ext cx="315125" cy="296024"/>
                    </a:xfrm>
                    <a:prstGeom prst="rect">
                      <a:avLst/>
                    </a:prstGeom>
                  </pic:spPr>
                </pic:pic>
              </a:graphicData>
            </a:graphic>
          </wp:inline>
        </w:drawing>
      </w:r>
      <w:r>
        <w:rPr>
          <w:color w:val="000000"/>
          <w:lang w:eastAsia="zh-CN"/>
        </w:rPr>
        <w:t xml:space="preserve">= </w:t>
      </w:r>
      <w:r>
        <w:rPr>
          <w:noProof/>
          <w:lang w:eastAsia="zh-CN"/>
        </w:rPr>
        <w:drawing>
          <wp:inline distT="0" distB="0" distL="0" distR="0">
            <wp:extent cx="458356" cy="305575"/>
            <wp:effectExtent l="0" t="0" r="0" b="0"/>
            <wp:docPr id="7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2" cstate="print"/>
                    <a:stretch>
                      <a:fillRect/>
                    </a:stretch>
                  </pic:blipFill>
                  <pic:spPr>
                    <a:xfrm>
                      <a:off x="0" y="0"/>
                      <a:ext cx="458356" cy="305575"/>
                    </a:xfrm>
                    <a:prstGeom prst="rect">
                      <a:avLst/>
                    </a:prstGeom>
                  </pic:spPr>
                </pic:pic>
              </a:graphicData>
            </a:graphic>
          </wp:inline>
        </w:drawing>
      </w:r>
      <w:r>
        <w:rPr>
          <w:color w:val="000000"/>
          <w:lang w:eastAsia="zh-CN"/>
        </w:rPr>
        <w:t>=500W</w:t>
      </w:r>
      <w:r>
        <w:rPr>
          <w:color w:val="000000"/>
          <w:lang w:eastAsia="zh-CN"/>
        </w:rPr>
        <w:t>．</w:t>
      </w:r>
    </w:p>
    <w:sectPr w:rsidSect="00586B48">
      <w:headerReference w:type="even" r:id="rId53"/>
      <w:footerReference w:type="default" r:id="rId54"/>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B48">
    <w:pPr>
      <w:pStyle w:val="2"/>
      <w:tabs>
        <w:tab w:val="right" w:pos="9639"/>
      </w:tabs>
    </w:pPr>
    <w:r>
      <w:rPr>
        <w:rFonts w:ascii="微软雅黑" w:eastAsia="微软雅黑" w:hAnsi="微软雅黑" w:cs="微软雅黑" w:hint="eastAsia"/>
        <w:sz w:val="18"/>
        <w:szCs w:val="18"/>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B48">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586B48">
                <w:pPr>
                  <w:spacing w:after="0" w:line="240" w:lineRule="auto"/>
                  <w:jc w:val="distribute"/>
                  <w:rPr>
                    <w:lang w:eastAsia="zh-CN"/>
                  </w:rPr>
                </w:pPr>
                <w:r>
                  <w:rPr>
                    <w:rFonts w:hint="eastAsia"/>
                    <w:lang w:eastAsia="zh-CN"/>
                  </w:rPr>
                  <w:t>……</w:t>
                </w:r>
                <w:r>
                  <w:rPr>
                    <w:rFonts w:hint="eastAsia"/>
                    <w:lang w:eastAsia="zh-CN"/>
                  </w:rPr>
                  <w:t>……</w:t>
                </w:r>
                <w:r>
                  <w:rPr>
                    <w:rFonts w:hint="eastAsia"/>
                    <w:lang w:eastAsia="zh-CN"/>
                  </w:rPr>
                  <w:t>○……</w:t>
                </w:r>
                <w:r>
                  <w:rPr>
                    <w:rFonts w:hint="eastAsia"/>
                    <w:lang w:eastAsia="zh-CN"/>
                  </w:rPr>
                  <w:t>……</w:t>
                </w:r>
                <w:r>
                  <w:rPr>
                    <w:rFonts w:hint="eastAsia"/>
                    <w:lang w:eastAsia="zh-CN"/>
                  </w:rPr>
                  <w:t>外……</w:t>
                </w:r>
                <w:r>
                  <w:rPr>
                    <w:rFonts w:hint="eastAsia"/>
                    <w:lang w:eastAsia="zh-CN"/>
                  </w:rPr>
                  <w:t>……</w:t>
                </w:r>
                <w:r>
                  <w:rPr>
                    <w:rFonts w:hint="eastAsia"/>
                    <w:lang w:eastAsia="zh-CN"/>
                  </w:rPr>
                  <w:t>○……</w:t>
                </w:r>
                <w:r>
                  <w:rPr>
                    <w:rFonts w:hint="eastAsia"/>
                    <w:lang w:eastAsia="zh-CN"/>
                  </w:rPr>
                  <w:t>……</w:t>
                </w:r>
                <w:r>
                  <w:rPr>
                    <w:rFonts w:hint="eastAsia"/>
                    <w:lang w:eastAsia="zh-CN"/>
                  </w:rPr>
                  <w:t>装……</w:t>
                </w:r>
                <w:r>
                  <w:rPr>
                    <w:rFonts w:hint="eastAsia"/>
                    <w:lang w:eastAsia="zh-CN"/>
                  </w:rPr>
                  <w:t>……</w:t>
                </w:r>
                <w:r>
                  <w:rPr>
                    <w:rFonts w:hint="eastAsia"/>
                    <w:lang w:eastAsia="zh-CN"/>
                  </w:rPr>
                  <w:t>○……</w:t>
                </w:r>
                <w:r>
                  <w:rPr>
                    <w:rFonts w:hint="eastAsia"/>
                    <w:lang w:eastAsia="zh-CN"/>
                  </w:rPr>
                  <w:t>……</w:t>
                </w:r>
                <w:r>
                  <w:rPr>
                    <w:rFonts w:hint="eastAsia"/>
                    <w:lang w:eastAsia="zh-CN"/>
                  </w:rPr>
                  <w:t>订……</w:t>
                </w:r>
                <w:r>
                  <w:rPr>
                    <w:rFonts w:hint="eastAsia"/>
                    <w:lang w:eastAsia="zh-CN"/>
                  </w:rPr>
                  <w:t>……</w:t>
                </w:r>
                <w:r>
                  <w:rPr>
                    <w:rFonts w:hint="eastAsia"/>
                    <w:lang w:eastAsia="zh-CN"/>
                  </w:rPr>
                  <w:t>○……</w:t>
                </w:r>
                <w:r>
                  <w:rPr>
                    <w:rFonts w:hint="eastAsia"/>
                    <w:lang w:eastAsia="zh-CN"/>
                  </w:rPr>
                  <w:t>……</w:t>
                </w:r>
                <w:r>
                  <w:rPr>
                    <w:rFonts w:hint="eastAsia"/>
                    <w:lang w:eastAsia="zh-CN"/>
                  </w:rPr>
                  <w:t>线……</w:t>
                </w:r>
                <w:r>
                  <w:rPr>
                    <w:rFonts w:hint="eastAsia"/>
                    <w:lang w:eastAsia="zh-CN"/>
                  </w:rPr>
                  <w:t>……</w:t>
                </w:r>
                <w:r>
                  <w:rPr>
                    <w:rFonts w:hint="eastAsia"/>
                    <w:lang w:eastAsia="zh-CN"/>
                  </w:rPr>
                  <w:t>○……</w:t>
                </w:r>
                <w:r>
                  <w:rPr>
                    <w:rFonts w:hint="eastAsia"/>
                    <w:lang w:eastAsia="zh-CN"/>
                  </w:rPr>
                  <w:t>……</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586B48" w:rsidP="00303861">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586B48">
                <w:pPr>
                  <w:spacing w:after="0" w:line="240" w:lineRule="auto"/>
                  <w:jc w:val="distribute"/>
                  <w:rPr>
                    <w:lang w:eastAsia="zh-CN"/>
                  </w:rPr>
                </w:pPr>
                <w:r>
                  <w:rPr>
                    <w:rFonts w:hint="eastAsia"/>
                    <w:lang w:eastAsia="zh-CN"/>
                  </w:rPr>
                  <w:t>……</w:t>
                </w:r>
                <w:r>
                  <w:rPr>
                    <w:rFonts w:hint="eastAsia"/>
                    <w:lang w:eastAsia="zh-CN"/>
                  </w:rPr>
                  <w:t>……</w:t>
                </w:r>
                <w:r>
                  <w:rPr>
                    <w:rFonts w:hint="eastAsia"/>
                    <w:lang w:eastAsia="zh-CN"/>
                  </w:rPr>
                  <w:t>○……</w:t>
                </w:r>
                <w:r>
                  <w:rPr>
                    <w:rFonts w:hint="eastAsia"/>
                    <w:lang w:eastAsia="zh-CN"/>
                  </w:rPr>
                  <w:t>……</w:t>
                </w:r>
                <w:r>
                  <w:rPr>
                    <w:rFonts w:hint="eastAsia"/>
                    <w:lang w:eastAsia="zh-CN"/>
                  </w:rPr>
                  <w:t>内……</w:t>
                </w:r>
                <w:r>
                  <w:rPr>
                    <w:rFonts w:hint="eastAsia"/>
                    <w:lang w:eastAsia="zh-CN"/>
                  </w:rPr>
                  <w:t>……</w:t>
                </w:r>
                <w:r>
                  <w:rPr>
                    <w:rFonts w:hint="eastAsia"/>
                    <w:lang w:eastAsia="zh-CN"/>
                  </w:rPr>
                  <w:t>○……</w:t>
                </w:r>
                <w:r>
                  <w:rPr>
                    <w:rFonts w:hint="eastAsia"/>
                    <w:lang w:eastAsia="zh-CN"/>
                  </w:rPr>
                  <w:t>……</w:t>
                </w:r>
                <w:r>
                  <w:rPr>
                    <w:rFonts w:hint="eastAsia"/>
                    <w:lang w:eastAsia="zh-CN"/>
                  </w:rPr>
                  <w:t>装……</w:t>
                </w:r>
                <w:r>
                  <w:rPr>
                    <w:rFonts w:hint="eastAsia"/>
                    <w:lang w:eastAsia="zh-CN"/>
                  </w:rPr>
                  <w:t>……</w:t>
                </w:r>
                <w:r>
                  <w:rPr>
                    <w:rFonts w:hint="eastAsia"/>
                    <w:lang w:eastAsia="zh-CN"/>
                  </w:rPr>
                  <w:t>○……</w:t>
                </w:r>
                <w:r>
                  <w:rPr>
                    <w:rFonts w:hint="eastAsia"/>
                    <w:lang w:eastAsia="zh-CN"/>
                  </w:rPr>
                  <w:t>……</w:t>
                </w:r>
                <w:r>
                  <w:rPr>
                    <w:rFonts w:hint="eastAsia"/>
                    <w:lang w:eastAsia="zh-CN"/>
                  </w:rPr>
                  <w:t>订……</w:t>
                </w:r>
                <w:r>
                  <w:rPr>
                    <w:rFonts w:hint="eastAsia"/>
                    <w:lang w:eastAsia="zh-CN"/>
                  </w:rPr>
                  <w:t>……</w:t>
                </w:r>
                <w:r>
                  <w:rPr>
                    <w:rFonts w:hint="eastAsia"/>
                    <w:lang w:eastAsia="zh-CN"/>
                  </w:rPr>
                  <w:t>○……</w:t>
                </w:r>
                <w:r>
                  <w:rPr>
                    <w:rFonts w:hint="eastAsia"/>
                    <w:lang w:eastAsia="zh-CN"/>
                  </w:rPr>
                  <w:t>……</w:t>
                </w:r>
                <w:r>
                  <w:rPr>
                    <w:rFonts w:hint="eastAsia"/>
                    <w:lang w:eastAsia="zh-CN"/>
                  </w:rPr>
                  <w:t>线……</w:t>
                </w:r>
                <w:r>
                  <w:rPr>
                    <w:rFonts w:hint="eastAsia"/>
                    <w:lang w:eastAsia="zh-CN"/>
                  </w:rPr>
                  <w:t>……</w:t>
                </w:r>
                <w:r>
                  <w:rPr>
                    <w:rFonts w:hint="eastAsia"/>
                    <w:lang w:eastAsia="zh-CN"/>
                  </w:rPr>
                  <w:t>○……</w:t>
                </w:r>
                <w:r>
                  <w:rPr>
                    <w:rFonts w:hint="eastAsia"/>
                    <w:lang w:eastAsia="zh-CN"/>
                  </w:rPr>
                  <w:t>……</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26FF1"/>
    <w:multiLevelType w:val="hybridMultilevel"/>
    <w:tmpl w:val="A034738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1E4200E5"/>
    <w:multiLevelType w:val="hybridMultilevel"/>
    <w:tmpl w:val="B03CA40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3"/>
  </w:num>
  <w:num w:numId="6">
    <w:abstractNumId w:val="2"/>
  </w:num>
  <w:num w:numId="7">
    <w:abstractNumId w:val="4"/>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B48"/>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586B48"/>
    <w:rPr>
      <w:sz w:val="18"/>
      <w:szCs w:val="18"/>
    </w:rPr>
  </w:style>
  <w:style w:type="paragraph" w:styleId="Footer">
    <w:name w:val="footer"/>
    <w:basedOn w:val="Normal"/>
    <w:link w:val="Char0"/>
    <w:uiPriority w:val="99"/>
    <w:unhideWhenUsed/>
    <w:qFormat/>
    <w:rsid w:val="00586B48"/>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586B48"/>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586B48"/>
    <w:rPr>
      <w:sz w:val="18"/>
      <w:szCs w:val="18"/>
    </w:rPr>
  </w:style>
  <w:style w:type="character" w:customStyle="1" w:styleId="Char0">
    <w:name w:val="页脚 Char"/>
    <w:link w:val="Footer"/>
    <w:uiPriority w:val="99"/>
    <w:qFormat/>
    <w:rsid w:val="00586B48"/>
    <w:rPr>
      <w:sz w:val="18"/>
      <w:szCs w:val="18"/>
    </w:rPr>
  </w:style>
  <w:style w:type="character" w:customStyle="1" w:styleId="Char1">
    <w:name w:val="批注框文本 Char"/>
    <w:link w:val="BalloonText"/>
    <w:uiPriority w:val="99"/>
    <w:semiHidden/>
    <w:qFormat/>
    <w:rsid w:val="00586B48"/>
    <w:rPr>
      <w:sz w:val="18"/>
      <w:szCs w:val="18"/>
    </w:rPr>
  </w:style>
  <w:style w:type="paragraph" w:customStyle="1" w:styleId="1">
    <w:name w:val="正文1"/>
    <w:qFormat/>
    <w:rsid w:val="00586B48"/>
    <w:pPr>
      <w:jc w:val="both"/>
    </w:pPr>
    <w:rPr>
      <w:kern w:val="2"/>
      <w:sz w:val="21"/>
      <w:szCs w:val="21"/>
    </w:rPr>
  </w:style>
  <w:style w:type="character" w:customStyle="1" w:styleId="15">
    <w:name w:val="15"/>
    <w:qFormat/>
    <w:rsid w:val="00586B48"/>
    <w:rPr>
      <w:rFonts w:ascii="Times New Roman" w:hAnsi="Times New Roman" w:cs="Times New Roman" w:hint="default"/>
      <w:color w:val="0000FF"/>
      <w:u w:val="single"/>
    </w:rPr>
  </w:style>
  <w:style w:type="paragraph" w:customStyle="1" w:styleId="2">
    <w:name w:val="正文2"/>
    <w:qFormat/>
    <w:rsid w:val="00586B48"/>
    <w:pPr>
      <w:jc w:val="both"/>
    </w:pPr>
    <w:rPr>
      <w:kern w:val="2"/>
      <w:sz w:val="21"/>
      <w:szCs w:val="21"/>
    </w:rPr>
  </w:style>
  <w:style w:type="character" w:customStyle="1" w:styleId="DefaultParagraphFontPHPDOCX">
    <w:name w:val="Default Paragraph Font PHPDOCX"/>
    <w:uiPriority w:val="1"/>
    <w:semiHidden/>
    <w:unhideWhenUsed/>
    <w:rsid w:val="00586B48"/>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586B48"/>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image" Target="media/image30.png" /><Relationship Id="rId36" Type="http://schemas.openxmlformats.org/officeDocument/2006/relationships/image" Target="media/image31.png" /><Relationship Id="rId37" Type="http://schemas.openxmlformats.org/officeDocument/2006/relationships/image" Target="media/image32.png" /><Relationship Id="rId38" Type="http://schemas.openxmlformats.org/officeDocument/2006/relationships/image" Target="media/image33.png" /><Relationship Id="rId39" Type="http://schemas.openxmlformats.org/officeDocument/2006/relationships/image" Target="media/image34.png" /><Relationship Id="rId4" Type="http://schemas.openxmlformats.org/officeDocument/2006/relationships/customXml" Target="../customXml/item1.xml" /><Relationship Id="rId40" Type="http://schemas.openxmlformats.org/officeDocument/2006/relationships/image" Target="media/image35.png" /><Relationship Id="rId41" Type="http://schemas.openxmlformats.org/officeDocument/2006/relationships/image" Target="media/image36.png" /><Relationship Id="rId42" Type="http://schemas.openxmlformats.org/officeDocument/2006/relationships/image" Target="media/image37.png" /><Relationship Id="rId43" Type="http://schemas.openxmlformats.org/officeDocument/2006/relationships/image" Target="media/image38.png" /><Relationship Id="rId44" Type="http://schemas.openxmlformats.org/officeDocument/2006/relationships/image" Target="media/image39.png" /><Relationship Id="rId45" Type="http://schemas.openxmlformats.org/officeDocument/2006/relationships/image" Target="media/image40.png" /><Relationship Id="rId46" Type="http://schemas.openxmlformats.org/officeDocument/2006/relationships/image" Target="media/image41.png" /><Relationship Id="rId47" Type="http://schemas.openxmlformats.org/officeDocument/2006/relationships/image" Target="media/image42.png" /><Relationship Id="rId48" Type="http://schemas.openxmlformats.org/officeDocument/2006/relationships/image" Target="media/image43.png" /><Relationship Id="rId49" Type="http://schemas.openxmlformats.org/officeDocument/2006/relationships/image" Target="media/image44.png" /><Relationship Id="rId5" Type="http://schemas.openxmlformats.org/officeDocument/2006/relationships/customXml" Target="../customXml/item2.xml" /><Relationship Id="rId50" Type="http://schemas.openxmlformats.org/officeDocument/2006/relationships/image" Target="media/image45.png" /><Relationship Id="rId51" Type="http://schemas.openxmlformats.org/officeDocument/2006/relationships/image" Target="media/image46.png" /><Relationship Id="rId52" Type="http://schemas.openxmlformats.org/officeDocument/2006/relationships/image" Target="media/image47.png" /><Relationship Id="rId53" Type="http://schemas.openxmlformats.org/officeDocument/2006/relationships/header" Target="header1.xml" /><Relationship Id="rId54" Type="http://schemas.openxmlformats.org/officeDocument/2006/relationships/footer" Target="footer1.xml" /><Relationship Id="rId55" Type="http://schemas.openxmlformats.org/officeDocument/2006/relationships/theme" Target="theme/theme1.xml" /><Relationship Id="rId56" Type="http://schemas.openxmlformats.org/officeDocument/2006/relationships/numbering" Target="numbering.xml" /><Relationship Id="rId57" Type="http://schemas.openxmlformats.org/officeDocument/2006/relationships/styles" Target="styles.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7BA7D0-DCB7-4E3C-8A09-57B47EF02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1132</Words>
  <Characters>6457</Characters>
  <Application>Microsoft Office Word</Application>
  <DocSecurity>0</DocSecurity>
  <Lines>53</Lines>
  <Paragraphs>15</Paragraphs>
  <ScaleCrop>false</ScaleCrop>
  <Company/>
  <LinksUpToDate>false</LinksUpToDate>
  <CharactersWithSpaces>7574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Windows 用户</cp:lastModifiedBy>
  <cp:revision>3</cp:revision>
  <dcterms:created xsi:type="dcterms:W3CDTF">2019-06-11T06:13:00Z</dcterms:created>
  <dcterms:modified xsi:type="dcterms:W3CDTF">2019-06-11T06:25:00Z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