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A63CB" w:rsidP="003A63CB">
      <w:pPr>
        <w:ind w:firstLine="210" w:firstLineChars="100"/>
        <w:rPr>
          <w:rFonts w:hint="eastAsia"/>
          <w:b/>
          <w:bCs/>
          <w:sz w:val="28"/>
          <w:szCs w:val="28"/>
          <w:lang w:eastAsia="zh-CN"/>
        </w:rPr>
      </w:pPr>
      <w:r>
        <w:rPr>
          <w:rFonts w:hint="eastAsia"/>
          <w:b/>
          <w:bCs/>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50pt;margin-top:911pt;mso-position-horizontal-relative:page;mso-position-vertical-relative:top-margin-area;position:absolute;width:35pt;z-index:251658240">
            <v:imagedata r:id="rId6" o:title=""/>
          </v:shape>
        </w:pict>
      </w:r>
      <w:r>
        <w:rPr>
          <w:rFonts w:hint="eastAsia"/>
          <w:b/>
          <w:bCs/>
          <w:sz w:val="28"/>
          <w:szCs w:val="28"/>
          <w:lang w:eastAsia="zh-CN"/>
        </w:rPr>
        <w:t>2019</w:t>
      </w:r>
      <w:r>
        <w:rPr>
          <w:rFonts w:hint="eastAsia"/>
          <w:b/>
          <w:bCs/>
          <w:sz w:val="28"/>
          <w:szCs w:val="28"/>
          <w:lang w:eastAsia="zh-CN"/>
        </w:rPr>
        <w:t>年安徽省合肥市初中学业水平考试</w:t>
      </w:r>
      <w:r w:rsidRPr="00B104D9">
        <w:rPr>
          <w:rFonts w:hint="eastAsia"/>
          <w:b/>
          <w:bCs/>
          <w:sz w:val="44"/>
          <w:szCs w:val="44"/>
          <w:lang w:eastAsia="zh-CN"/>
        </w:rPr>
        <w:t>物理</w:t>
      </w:r>
      <w:r>
        <w:rPr>
          <w:rFonts w:hint="eastAsia"/>
          <w:b/>
          <w:bCs/>
          <w:sz w:val="28"/>
          <w:szCs w:val="28"/>
          <w:lang w:eastAsia="zh-CN"/>
        </w:rPr>
        <w:t>最后一次模拟冲刺试卷</w:t>
      </w:r>
    </w:p>
    <w:p w:rsidR="003A63CB" w:rsidRPr="00B104D9" w:rsidP="003A63CB">
      <w:pPr>
        <w:jc w:val="center"/>
        <w:rPr>
          <w:lang w:eastAsia="zh-CN"/>
        </w:rPr>
      </w:pPr>
      <w:r w:rsidRPr="00B104D9">
        <w:rPr>
          <w:rFonts w:hint="eastAsia"/>
          <w:bCs/>
          <w:sz w:val="28"/>
          <w:szCs w:val="28"/>
          <w:lang w:eastAsia="zh-CN"/>
        </w:rPr>
        <w:t>时量：</w:t>
      </w:r>
      <w:r w:rsidRPr="00B104D9">
        <w:rPr>
          <w:rFonts w:hint="eastAsia"/>
          <w:bCs/>
          <w:sz w:val="28"/>
          <w:szCs w:val="28"/>
          <w:lang w:eastAsia="zh-CN"/>
        </w:rPr>
        <w:t>90</w:t>
      </w:r>
      <w:r w:rsidRPr="00B104D9">
        <w:rPr>
          <w:rFonts w:hint="eastAsia"/>
          <w:bCs/>
          <w:sz w:val="28"/>
          <w:szCs w:val="28"/>
          <w:lang w:eastAsia="zh-CN"/>
        </w:rPr>
        <w:t>分钟，满分：</w:t>
      </w:r>
      <w:r w:rsidRPr="00B104D9">
        <w:rPr>
          <w:rFonts w:hint="eastAsia"/>
          <w:bCs/>
          <w:sz w:val="28"/>
          <w:szCs w:val="28"/>
          <w:lang w:eastAsia="zh-CN"/>
        </w:rPr>
        <w:t>100</w:t>
      </w:r>
      <w:r w:rsidRPr="00B104D9">
        <w:rPr>
          <w:rFonts w:hint="eastAsia"/>
          <w:bCs/>
          <w:sz w:val="28"/>
          <w:szCs w:val="28"/>
          <w:lang w:eastAsia="zh-CN"/>
        </w:rPr>
        <w:t>分</w:t>
      </w:r>
    </w:p>
    <w:p w:rsidR="00791680">
      <w:pPr>
        <w:rPr>
          <w:lang w:eastAsia="zh-CN"/>
        </w:rPr>
      </w:pPr>
      <w:r>
        <w:rPr>
          <w:b/>
          <w:bCs/>
          <w:sz w:val="24"/>
          <w:szCs w:val="24"/>
          <w:lang w:eastAsia="zh-CN"/>
        </w:rPr>
        <w:t>一、填空题（</w:t>
      </w:r>
      <w:r>
        <w:rPr>
          <w:rFonts w:hint="eastAsia"/>
          <w:b/>
          <w:bCs/>
          <w:sz w:val="24"/>
          <w:szCs w:val="24"/>
          <w:lang w:eastAsia="zh-CN"/>
        </w:rPr>
        <w:t>5</w:t>
      </w:r>
      <w:r>
        <w:rPr>
          <w:rFonts w:hint="eastAsia"/>
          <w:b/>
          <w:bCs/>
          <w:sz w:val="24"/>
          <w:szCs w:val="24"/>
          <w:lang w:eastAsia="zh-CN"/>
        </w:rPr>
        <w:t>题</w:t>
      </w:r>
      <w:r>
        <w:rPr>
          <w:rFonts w:hint="eastAsia"/>
          <w:b/>
          <w:bCs/>
          <w:sz w:val="24"/>
          <w:szCs w:val="24"/>
          <w:lang w:eastAsia="zh-CN"/>
        </w:rPr>
        <w:t>3</w:t>
      </w:r>
      <w:r>
        <w:rPr>
          <w:rFonts w:hint="eastAsia"/>
          <w:b/>
          <w:bCs/>
          <w:sz w:val="24"/>
          <w:szCs w:val="24"/>
          <w:lang w:eastAsia="zh-CN"/>
        </w:rPr>
        <w:t>分，其余各题</w:t>
      </w:r>
      <w:r>
        <w:rPr>
          <w:b/>
          <w:bCs/>
          <w:sz w:val="24"/>
          <w:szCs w:val="24"/>
          <w:lang w:eastAsia="zh-CN"/>
        </w:rPr>
        <w:t>每空</w:t>
      </w:r>
      <w:r>
        <w:rPr>
          <w:b/>
          <w:bCs/>
          <w:sz w:val="24"/>
          <w:szCs w:val="24"/>
          <w:lang w:eastAsia="zh-CN"/>
        </w:rPr>
        <w:t>1</w:t>
      </w:r>
      <w:r>
        <w:rPr>
          <w:b/>
          <w:bCs/>
          <w:sz w:val="24"/>
          <w:szCs w:val="24"/>
          <w:lang w:eastAsia="zh-CN"/>
        </w:rPr>
        <w:t>分</w:t>
      </w:r>
      <w:r>
        <w:rPr>
          <w:b/>
          <w:bCs/>
          <w:sz w:val="24"/>
          <w:szCs w:val="24"/>
          <w:lang w:eastAsia="zh-CN"/>
        </w:rPr>
        <w:t>；共</w:t>
      </w:r>
      <w:r>
        <w:rPr>
          <w:rFonts w:hint="eastAsia"/>
          <w:b/>
          <w:bCs/>
          <w:sz w:val="24"/>
          <w:szCs w:val="24"/>
          <w:lang w:eastAsia="zh-CN"/>
        </w:rPr>
        <w:t>28</w:t>
      </w:r>
      <w:r>
        <w:rPr>
          <w:b/>
          <w:bCs/>
          <w:sz w:val="24"/>
          <w:szCs w:val="24"/>
          <w:lang w:eastAsia="zh-CN"/>
        </w:rPr>
        <w:t>分）</w:t>
      </w:r>
    </w:p>
    <w:p w:rsidR="00791680">
      <w:pPr>
        <w:spacing w:after="0"/>
        <w:rPr>
          <w:lang w:eastAsia="zh-CN"/>
        </w:rPr>
      </w:pPr>
      <w:r>
        <w:rPr>
          <w:color w:val="000000"/>
          <w:lang w:eastAsia="zh-CN"/>
        </w:rPr>
        <w:t>1.</w:t>
      </w:r>
      <w:r>
        <w:rPr>
          <w:color w:val="000000"/>
          <w:lang w:eastAsia="zh-CN"/>
        </w:rPr>
        <w:t>海菲同学是位音乐爱好者，钢琴独奏或手风琴独奏她</w:t>
      </w:r>
      <w:r>
        <w:rPr>
          <w:color w:val="000000"/>
          <w:lang w:eastAsia="zh-CN"/>
        </w:rPr>
        <w:t>一</w:t>
      </w:r>
      <w:r>
        <w:rPr>
          <w:color w:val="000000"/>
          <w:lang w:eastAsia="zh-CN"/>
        </w:rPr>
        <w:t>听便能分辨，她区分依据是这两类乐器发出声音的</w:t>
      </w:r>
      <w:r>
        <w:rPr>
          <w:color w:val="000000"/>
          <w:lang w:eastAsia="zh-CN"/>
        </w:rPr>
        <w:t>________</w:t>
      </w:r>
      <w:r>
        <w:rPr>
          <w:color w:val="000000"/>
          <w:lang w:eastAsia="zh-CN"/>
        </w:rPr>
        <w:t>不同；她用不同的力弹琴时，发出的声音的</w:t>
      </w:r>
      <w:r>
        <w:rPr>
          <w:color w:val="000000"/>
          <w:lang w:eastAsia="zh-CN"/>
        </w:rPr>
        <w:t>________</w:t>
      </w:r>
      <w:r>
        <w:rPr>
          <w:color w:val="000000"/>
          <w:lang w:eastAsia="zh-CN"/>
        </w:rPr>
        <w:t>不同．弹奏电吉他时不断用手指去控制琴弦长度，这样做的目的是为了改变声音的</w:t>
      </w:r>
      <w:r>
        <w:rPr>
          <w:color w:val="000000"/>
          <w:lang w:eastAsia="zh-CN"/>
        </w:rPr>
        <w:t>________</w:t>
      </w:r>
      <w:r>
        <w:rPr>
          <w:color w:val="000000"/>
          <w:lang w:eastAsia="zh-CN"/>
        </w:rPr>
        <w:t>；琴声是通过</w:t>
      </w:r>
      <w:r>
        <w:rPr>
          <w:color w:val="000000"/>
          <w:lang w:eastAsia="zh-CN"/>
        </w:rPr>
        <w:t>________</w:t>
      </w:r>
      <w:r>
        <w:rPr>
          <w:color w:val="000000"/>
          <w:lang w:eastAsia="zh-CN"/>
        </w:rPr>
        <w:t>传播到我们耳中的。</w:t>
      </w:r>
      <w:r>
        <w:rPr>
          <w:color w:val="000000"/>
          <w:lang w:eastAsia="zh-CN"/>
        </w:rPr>
        <w:t xml:space="preserve">    </w:t>
      </w:r>
    </w:p>
    <w:p w:rsidR="00791680">
      <w:pPr>
        <w:spacing w:after="0"/>
        <w:rPr>
          <w:lang w:eastAsia="zh-CN"/>
        </w:rPr>
      </w:pPr>
      <w:r>
        <w:rPr>
          <w:color w:val="000000"/>
          <w:lang w:eastAsia="zh-CN"/>
        </w:rPr>
        <w:t>2.</w:t>
      </w:r>
      <w:r>
        <w:rPr>
          <w:color w:val="000000"/>
          <w:lang w:eastAsia="zh-CN"/>
        </w:rPr>
        <w:t>关于电话的工作过程，有如下几句话，正确的排列顺序是</w:t>
      </w:r>
      <w:r>
        <w:rPr>
          <w:color w:val="000000"/>
          <w:lang w:eastAsia="zh-CN"/>
        </w:rPr>
        <w:t>________</w:t>
      </w:r>
      <w:r>
        <w:rPr>
          <w:color w:val="000000"/>
          <w:lang w:eastAsia="zh-CN"/>
        </w:rPr>
        <w:t>。</w:t>
      </w:r>
    </w:p>
    <w:p w:rsidR="00791680">
      <w:pPr>
        <w:spacing w:after="0"/>
        <w:rPr>
          <w:lang w:eastAsia="zh-CN"/>
        </w:rPr>
      </w:pPr>
      <w:r>
        <w:rPr>
          <w:color w:val="000000"/>
          <w:lang w:eastAsia="zh-CN"/>
        </w:rPr>
        <w:t>①</w:t>
      </w:r>
      <w:r>
        <w:rPr>
          <w:color w:val="000000"/>
          <w:lang w:eastAsia="zh-CN"/>
        </w:rPr>
        <w:t>膜片忽松忽紧挤压炭粒；</w:t>
      </w:r>
      <w:r>
        <w:rPr>
          <w:color w:val="000000"/>
          <w:lang w:eastAsia="zh-CN"/>
        </w:rPr>
        <w:t>②</w:t>
      </w:r>
      <w:r>
        <w:rPr>
          <w:color w:val="000000"/>
          <w:lang w:eastAsia="zh-CN"/>
        </w:rPr>
        <w:t>人对话筒说话时，声波使膜片振动；</w:t>
      </w:r>
      <w:r>
        <w:rPr>
          <w:color w:val="000000"/>
          <w:lang w:eastAsia="zh-CN"/>
        </w:rPr>
        <w:t>③</w:t>
      </w:r>
      <w:r>
        <w:rPr>
          <w:color w:val="000000"/>
          <w:lang w:eastAsia="zh-CN"/>
        </w:rPr>
        <w:t>电阻忽大忽小；</w:t>
      </w:r>
      <w:r>
        <w:rPr>
          <w:color w:val="000000"/>
          <w:lang w:eastAsia="zh-CN"/>
        </w:rPr>
        <w:t>④</w:t>
      </w:r>
      <w:r>
        <w:rPr>
          <w:color w:val="000000"/>
          <w:lang w:eastAsia="zh-CN"/>
        </w:rPr>
        <w:t>磁体对铁片的吸引力忽大忽小，使铁片振动，振动情形和对</w:t>
      </w:r>
      <w:r>
        <w:rPr>
          <w:color w:val="000000"/>
          <w:lang w:eastAsia="zh-CN"/>
        </w:rPr>
        <w:t>方说话相同；</w:t>
      </w:r>
      <w:r>
        <w:rPr>
          <w:color w:val="000000"/>
          <w:lang w:eastAsia="zh-CN"/>
        </w:rPr>
        <w:t>⑤</w:t>
      </w:r>
      <w:r>
        <w:rPr>
          <w:color w:val="000000"/>
          <w:lang w:eastAsia="zh-CN"/>
        </w:rPr>
        <w:t>在电路中产生了强弱</w:t>
      </w:r>
      <w:r>
        <w:rPr>
          <w:color w:val="000000"/>
          <w:lang w:eastAsia="zh-CN"/>
        </w:rPr>
        <w:t>按声音</w:t>
      </w:r>
      <w:r>
        <w:rPr>
          <w:color w:val="000000"/>
          <w:lang w:eastAsia="zh-CN"/>
        </w:rPr>
        <w:t>振动而变化的电流。</w:t>
      </w:r>
    </w:p>
    <w:p w:rsidR="00791680">
      <w:pPr>
        <w:spacing w:after="0"/>
        <w:rPr>
          <w:lang w:eastAsia="zh-CN"/>
        </w:rPr>
      </w:pPr>
      <w:r>
        <w:rPr>
          <w:color w:val="000000"/>
          <w:lang w:eastAsia="zh-CN"/>
        </w:rPr>
        <w:t>3.</w:t>
      </w:r>
      <w:r>
        <w:rPr>
          <w:color w:val="000000"/>
          <w:lang w:eastAsia="zh-CN"/>
        </w:rPr>
        <w:t>用干冰进行人工降雨过程中，干冰进入云层，就会很快</w:t>
      </w:r>
      <w:r>
        <w:rPr>
          <w:color w:val="000000"/>
          <w:lang w:eastAsia="zh-CN"/>
        </w:rPr>
        <w:t>________</w:t>
      </w:r>
      <w:r>
        <w:rPr>
          <w:color w:val="000000"/>
          <w:lang w:eastAsia="zh-CN"/>
        </w:rPr>
        <w:t>为气体，并从周围吸收大量的热使空气温度急剧下降，于是高空中的水蒸气便</w:t>
      </w:r>
      <w:r>
        <w:rPr>
          <w:color w:val="000000"/>
          <w:lang w:eastAsia="zh-CN"/>
        </w:rPr>
        <w:t>________</w:t>
      </w:r>
      <w:r>
        <w:rPr>
          <w:color w:val="000000"/>
          <w:lang w:eastAsia="zh-CN"/>
        </w:rPr>
        <w:t>成小冰粒．小冰粒渐大后下落，</w:t>
      </w:r>
      <w:r>
        <w:rPr>
          <w:color w:val="000000"/>
          <w:lang w:eastAsia="zh-CN"/>
        </w:rPr>
        <w:t>遇暖就</w:t>
      </w:r>
      <w:r>
        <w:rPr>
          <w:color w:val="000000"/>
          <w:lang w:eastAsia="zh-CN"/>
        </w:rPr>
        <w:t>________</w:t>
      </w:r>
      <w:r>
        <w:rPr>
          <w:color w:val="000000"/>
          <w:lang w:eastAsia="zh-CN"/>
        </w:rPr>
        <w:t>为雨滴．（填物态变化名称）</w:t>
      </w:r>
      <w:r>
        <w:rPr>
          <w:color w:val="000000"/>
          <w:lang w:eastAsia="zh-CN"/>
        </w:rPr>
        <w:t xml:space="preserve">    </w:t>
      </w:r>
    </w:p>
    <w:p w:rsidR="00791680">
      <w:pPr>
        <w:spacing w:after="0"/>
        <w:rPr>
          <w:lang w:eastAsia="zh-CN"/>
        </w:rPr>
      </w:pPr>
      <w:r>
        <w:rPr>
          <w:color w:val="000000"/>
          <w:lang w:eastAsia="zh-CN"/>
        </w:rPr>
        <w:t>4.</w:t>
      </w:r>
      <w:r>
        <w:rPr>
          <w:color w:val="000000"/>
          <w:lang w:eastAsia="zh-CN"/>
        </w:rPr>
        <w:t>实验与观察：</w:t>
      </w:r>
    </w:p>
    <w:p w:rsidR="00791680">
      <w:pPr>
        <w:spacing w:after="0"/>
        <w:rPr>
          <w:lang w:eastAsia="zh-CN"/>
        </w:rPr>
      </w:pPr>
      <w:r>
        <w:rPr>
          <w:color w:val="000000"/>
          <w:lang w:eastAsia="zh-CN"/>
        </w:rPr>
        <w:t>（</w:t>
      </w:r>
      <w:r>
        <w:rPr>
          <w:color w:val="000000"/>
          <w:lang w:eastAsia="zh-CN"/>
        </w:rPr>
        <w:t>1</w:t>
      </w:r>
      <w:r>
        <w:rPr>
          <w:color w:val="000000"/>
          <w:lang w:eastAsia="zh-CN"/>
        </w:rPr>
        <w:t>）将塑料笔在自己的头发上摩擦几下后，靠近小纸屑，看到纸屑被</w:t>
      </w:r>
      <w:r>
        <w:rPr>
          <w:color w:val="000000"/>
          <w:lang w:eastAsia="zh-CN"/>
        </w:rPr>
        <w:t> ________</w:t>
      </w:r>
      <w:r>
        <w:rPr>
          <w:color w:val="000000"/>
          <w:lang w:eastAsia="zh-CN"/>
        </w:rPr>
        <w:t>；</w:t>
      </w:r>
    </w:p>
    <w:p w:rsidR="00791680">
      <w:pPr>
        <w:spacing w:after="0"/>
        <w:rPr>
          <w:lang w:eastAsia="zh-CN"/>
        </w:rPr>
      </w:pPr>
      <w:r>
        <w:rPr>
          <w:color w:val="000000"/>
          <w:lang w:eastAsia="zh-CN"/>
        </w:rPr>
        <w:t>（</w:t>
      </w:r>
      <w:r>
        <w:rPr>
          <w:color w:val="000000"/>
          <w:lang w:eastAsia="zh-CN"/>
        </w:rPr>
        <w:t>2</w:t>
      </w:r>
      <w:r>
        <w:rPr>
          <w:color w:val="000000"/>
          <w:lang w:eastAsia="zh-CN"/>
        </w:rPr>
        <w:t>）把一根塑料绳一端扎紧，从另一端撕开成许多细丝，用干燥的手从上向下</w:t>
      </w:r>
      <w:r>
        <w:rPr>
          <w:color w:val="000000"/>
          <w:lang w:eastAsia="zh-CN"/>
        </w:rPr>
        <w:t>捋</w:t>
      </w:r>
      <w:r>
        <w:rPr>
          <w:color w:val="000000"/>
          <w:lang w:eastAsia="zh-CN"/>
        </w:rPr>
        <w:t>几下，发现细丝</w:t>
      </w:r>
      <w:r>
        <w:rPr>
          <w:color w:val="000000"/>
          <w:lang w:eastAsia="zh-CN"/>
        </w:rPr>
        <w:t> ________</w:t>
      </w:r>
      <w:r>
        <w:rPr>
          <w:color w:val="000000"/>
          <w:lang w:eastAsia="zh-CN"/>
        </w:rPr>
        <w:t>，说</w:t>
      </w:r>
      <w:r>
        <w:rPr>
          <w:color w:val="000000"/>
          <w:lang w:eastAsia="zh-CN"/>
        </w:rPr>
        <w:t>明细</w:t>
      </w:r>
      <w:r>
        <w:rPr>
          <w:color w:val="000000"/>
          <w:lang w:eastAsia="zh-CN"/>
        </w:rPr>
        <w:t>丝间有</w:t>
      </w:r>
      <w:r>
        <w:rPr>
          <w:color w:val="000000"/>
          <w:lang w:eastAsia="zh-CN"/>
        </w:rPr>
        <w:t>相互作用的</w:t>
      </w:r>
      <w:r>
        <w:rPr>
          <w:color w:val="000000"/>
          <w:lang w:eastAsia="zh-CN"/>
        </w:rPr>
        <w:t> ________</w:t>
      </w:r>
      <w:r>
        <w:rPr>
          <w:color w:val="000000"/>
          <w:lang w:eastAsia="zh-CN"/>
        </w:rPr>
        <w:t>力；</w:t>
      </w:r>
    </w:p>
    <w:p w:rsidR="00791680">
      <w:pPr>
        <w:spacing w:after="0"/>
        <w:rPr>
          <w:lang w:eastAsia="zh-CN"/>
        </w:rPr>
      </w:pPr>
      <w:r>
        <w:rPr>
          <w:color w:val="000000"/>
          <w:lang w:eastAsia="zh-CN"/>
        </w:rPr>
        <w:t>（</w:t>
      </w:r>
      <w:r>
        <w:rPr>
          <w:color w:val="000000"/>
          <w:lang w:eastAsia="zh-CN"/>
        </w:rPr>
        <w:t>3</w:t>
      </w:r>
      <w:r>
        <w:rPr>
          <w:color w:val="000000"/>
          <w:lang w:eastAsia="zh-CN"/>
        </w:rPr>
        <w:t>）用塑料梳子梳头，头发</w:t>
      </w:r>
      <w:r>
        <w:rPr>
          <w:color w:val="000000"/>
          <w:lang w:eastAsia="zh-CN"/>
        </w:rPr>
        <w:t> ________</w:t>
      </w:r>
      <w:r>
        <w:rPr>
          <w:color w:val="000000"/>
          <w:lang w:eastAsia="zh-CN"/>
        </w:rPr>
        <w:t>（靠近</w:t>
      </w:r>
      <w:r>
        <w:rPr>
          <w:color w:val="000000"/>
          <w:lang w:eastAsia="zh-CN"/>
        </w:rPr>
        <w:t>/</w:t>
      </w:r>
      <w:r>
        <w:rPr>
          <w:color w:val="000000"/>
          <w:lang w:eastAsia="zh-CN"/>
        </w:rPr>
        <w:t>远离）梳子，说明梳子与头发间有相互作用的</w:t>
      </w:r>
      <w:r>
        <w:rPr>
          <w:color w:val="000000"/>
          <w:lang w:eastAsia="zh-CN"/>
        </w:rPr>
        <w:t> ________</w:t>
      </w:r>
      <w:r>
        <w:rPr>
          <w:color w:val="000000"/>
          <w:lang w:eastAsia="zh-CN"/>
        </w:rPr>
        <w:t>力</w:t>
      </w:r>
      <w:r>
        <w:rPr>
          <w:color w:val="000000"/>
          <w:lang w:eastAsia="zh-CN"/>
        </w:rPr>
        <w:t xml:space="preserve"> </w:t>
      </w:r>
      <w:r>
        <w:rPr>
          <w:color w:val="000000"/>
          <w:lang w:eastAsia="zh-CN"/>
        </w:rPr>
        <w:t>。</w:t>
      </w:r>
    </w:p>
    <w:p w:rsidR="00791680">
      <w:pPr>
        <w:spacing w:after="0"/>
      </w:pPr>
      <w:r>
        <w:rPr>
          <w:noProof/>
          <w:lang w:eastAsia="zh-CN"/>
        </w:rPr>
        <w:drawing>
          <wp:anchor distT="0" distB="0" distL="114300" distR="114300" simplePos="0" relativeHeight="251659264" behindDoc="0" locked="0" layoutInCell="1" allowOverlap="1">
            <wp:simplePos x="0" y="0"/>
            <wp:positionH relativeFrom="column">
              <wp:posOffset>3810</wp:posOffset>
            </wp:positionH>
            <wp:positionV relativeFrom="paragraph">
              <wp:posOffset>7620</wp:posOffset>
            </wp:positionV>
            <wp:extent cx="438150" cy="781050"/>
            <wp:effectExtent l="19050" t="0" r="0" b="0"/>
            <wp:wrapSquare wrapText="bothSides"/>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438150" cy="781050"/>
                    </a:xfrm>
                    <a:prstGeom prst="rect">
                      <a:avLst/>
                    </a:prstGeom>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5.</w:t>
      </w:r>
      <w:r>
        <w:rPr>
          <w:color w:val="000000"/>
          <w:lang w:eastAsia="zh-CN"/>
        </w:rPr>
        <w:t>某物体静止在斜面上，在图甲中画出该物体所受到的力示意图。</w:t>
      </w:r>
    </w:p>
    <w:p w:rsidR="00791680">
      <w:pPr>
        <w:spacing w:after="0"/>
        <w:rPr>
          <w:lang w:eastAsia="zh-CN"/>
        </w:rPr>
      </w:pP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47625</wp:posOffset>
            </wp:positionV>
            <wp:extent cx="1028700" cy="885825"/>
            <wp:effectExtent l="1905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028700" cy="885825"/>
                    </a:xfrm>
                    <a:prstGeom prst="rect">
                      <a:avLst/>
                    </a:prstGeom>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rsidRPr="006D14D8">
      <w:pPr>
        <w:spacing w:after="0"/>
        <w:rPr>
          <w:lang w:eastAsia="zh-CN"/>
        </w:rPr>
      </w:pPr>
      <w:r>
        <w:rPr>
          <w:color w:val="000000"/>
          <w:lang w:eastAsia="zh-CN"/>
        </w:rPr>
        <w:t>6.</w:t>
      </w:r>
      <w:r>
        <w:rPr>
          <w:color w:val="000000"/>
          <w:lang w:eastAsia="zh-CN"/>
        </w:rPr>
        <w:t>重型载重汽车装有多个车轮，是为了</w:t>
      </w:r>
      <w:r>
        <w:rPr>
          <w:color w:val="000000"/>
          <w:u w:val="single"/>
          <w:lang w:eastAsia="zh-CN"/>
        </w:rPr>
        <w:t>________</w:t>
      </w:r>
      <w:r>
        <w:rPr>
          <w:color w:val="000000"/>
          <w:lang w:eastAsia="zh-CN"/>
        </w:rPr>
        <w:t>（选填</w:t>
      </w:r>
      <w:r>
        <w:rPr>
          <w:color w:val="000000"/>
          <w:lang w:eastAsia="zh-CN"/>
        </w:rPr>
        <w:t>“</w:t>
      </w:r>
      <w:r>
        <w:rPr>
          <w:color w:val="000000"/>
          <w:lang w:eastAsia="zh-CN"/>
        </w:rPr>
        <w:t>增大</w:t>
      </w:r>
      <w:r>
        <w:rPr>
          <w:color w:val="000000"/>
          <w:lang w:eastAsia="zh-CN"/>
        </w:rPr>
        <w:t>”</w:t>
      </w:r>
      <w:r>
        <w:rPr>
          <w:color w:val="000000"/>
          <w:lang w:eastAsia="zh-CN"/>
        </w:rPr>
        <w:t>或</w:t>
      </w:r>
      <w:r>
        <w:rPr>
          <w:color w:val="000000"/>
          <w:lang w:eastAsia="zh-CN"/>
        </w:rPr>
        <w:t>“</w:t>
      </w:r>
      <w:r>
        <w:rPr>
          <w:color w:val="000000"/>
          <w:lang w:eastAsia="zh-CN"/>
        </w:rPr>
        <w:t>减小</w:t>
      </w:r>
      <w:r>
        <w:rPr>
          <w:color w:val="000000"/>
          <w:lang w:eastAsia="zh-CN"/>
        </w:rPr>
        <w:t>”</w:t>
      </w:r>
      <w:r>
        <w:rPr>
          <w:color w:val="000000"/>
          <w:lang w:eastAsia="zh-CN"/>
        </w:rPr>
        <w:t>）对路面的压强；行驶的汽车急刹车时，司机身体会前倾，是由于他具有</w:t>
      </w:r>
      <w:r>
        <w:rPr>
          <w:color w:val="000000"/>
          <w:lang w:eastAsia="zh-CN"/>
        </w:rPr>
        <w:t>________ ​</w:t>
      </w:r>
      <w:r>
        <w:rPr>
          <w:color w:val="000000"/>
          <w:lang w:eastAsia="zh-CN"/>
        </w:rPr>
        <w:t>。</w:t>
      </w:r>
    </w:p>
    <w:p w:rsidR="00791680">
      <w:pPr>
        <w:spacing w:after="0"/>
        <w:rPr>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745490</wp:posOffset>
            </wp:positionV>
            <wp:extent cx="781050" cy="1156335"/>
            <wp:effectExtent l="1905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781050" cy="1156335"/>
                    </a:xfrm>
                    <a:prstGeom prst="rect">
                      <a:avLst/>
                    </a:prstGeom>
                  </pic:spPr>
                </pic:pic>
              </a:graphicData>
            </a:graphic>
          </wp:anchor>
        </w:drawing>
      </w:r>
      <w:r>
        <w:rPr>
          <w:color w:val="000000"/>
          <w:lang w:eastAsia="zh-CN"/>
        </w:rPr>
        <w:t>7.</w:t>
      </w:r>
      <w:r>
        <w:rPr>
          <w:color w:val="000000"/>
          <w:lang w:eastAsia="zh-CN"/>
        </w:rPr>
        <w:t>双能源（汽油和天然气）汽车以其经济、污染小等优点倍受人们青睐．如图所示是汽车的</w:t>
      </w:r>
      <w:r>
        <w:rPr>
          <w:color w:val="000000"/>
          <w:lang w:eastAsia="zh-CN"/>
        </w:rPr>
        <w:t>________ </w:t>
      </w:r>
      <w:r>
        <w:rPr>
          <w:color w:val="000000"/>
          <w:lang w:eastAsia="zh-CN"/>
        </w:rPr>
        <w:t>冲</w:t>
      </w:r>
      <w:r>
        <w:rPr>
          <w:color w:val="000000"/>
          <w:lang w:eastAsia="zh-CN"/>
        </w:rPr>
        <w:t>程，该冲程中发生的能量转化是</w:t>
      </w:r>
      <w:r>
        <w:rPr>
          <w:color w:val="000000"/>
          <w:lang w:eastAsia="zh-CN"/>
        </w:rPr>
        <w:t>________ </w:t>
      </w:r>
      <w:r>
        <w:rPr>
          <w:color w:val="000000"/>
          <w:lang w:eastAsia="zh-CN"/>
        </w:rPr>
        <w:t>。</w:t>
      </w:r>
      <w:r>
        <w:rPr>
          <w:color w:val="000000"/>
          <w:lang w:eastAsia="zh-CN"/>
        </w:rPr>
        <w:t>完全燃烧</w:t>
      </w:r>
      <w:r>
        <w:rPr>
          <w:color w:val="000000"/>
          <w:lang w:eastAsia="zh-CN"/>
        </w:rPr>
        <w:t>________ m</w:t>
      </w:r>
      <w:r>
        <w:rPr>
          <w:color w:val="000000"/>
          <w:vertAlign w:val="superscript"/>
          <w:lang w:eastAsia="zh-CN"/>
        </w:rPr>
        <w:t>3</w:t>
      </w:r>
      <w:r>
        <w:rPr>
          <w:color w:val="000000"/>
          <w:lang w:eastAsia="zh-CN"/>
        </w:rPr>
        <w:t>的天然气放出的热量与完全燃烧</w:t>
      </w:r>
      <w:r>
        <w:rPr>
          <w:color w:val="000000"/>
          <w:lang w:eastAsia="zh-CN"/>
        </w:rPr>
        <w:t>4.2L</w:t>
      </w:r>
      <w:r>
        <w:rPr>
          <w:color w:val="000000"/>
          <w:lang w:eastAsia="zh-CN"/>
        </w:rPr>
        <w:t>汽油放出的热量相等．（已知汽油的热值为</w:t>
      </w:r>
      <w:r>
        <w:rPr>
          <w:color w:val="000000"/>
          <w:lang w:eastAsia="zh-CN"/>
        </w:rPr>
        <w:t>3.2×10</w:t>
      </w:r>
      <w:r>
        <w:rPr>
          <w:color w:val="000000"/>
          <w:vertAlign w:val="superscript"/>
          <w:lang w:eastAsia="zh-CN"/>
        </w:rPr>
        <w:t>7</w:t>
      </w:r>
      <w:r>
        <w:rPr>
          <w:color w:val="000000"/>
          <w:lang w:eastAsia="zh-CN"/>
        </w:rPr>
        <w:t>J/L</w:t>
      </w:r>
      <w:r>
        <w:rPr>
          <w:color w:val="000000"/>
          <w:lang w:eastAsia="zh-CN"/>
        </w:rPr>
        <w:t>、天然气的热值为</w:t>
      </w:r>
      <w:r>
        <w:rPr>
          <w:color w:val="000000"/>
          <w:lang w:eastAsia="zh-CN"/>
        </w:rPr>
        <w:t>8.4×10</w:t>
      </w:r>
      <w:r>
        <w:rPr>
          <w:color w:val="000000"/>
          <w:vertAlign w:val="superscript"/>
          <w:lang w:eastAsia="zh-CN"/>
        </w:rPr>
        <w:t>7</w:t>
      </w:r>
      <w:r>
        <w:rPr>
          <w:color w:val="000000"/>
          <w:lang w:eastAsia="zh-CN"/>
        </w:rPr>
        <w:t>J/m</w:t>
      </w:r>
      <w:r>
        <w:rPr>
          <w:color w:val="000000"/>
          <w:vertAlign w:val="superscript"/>
          <w:lang w:eastAsia="zh-CN"/>
        </w:rPr>
        <w:t>3</w:t>
      </w:r>
      <w:r>
        <w:rPr>
          <w:color w:val="000000"/>
          <w:lang w:eastAsia="zh-CN"/>
        </w:rPr>
        <w:t>）。</w:t>
      </w:r>
      <w:r>
        <w:rPr>
          <w:lang w:eastAsia="zh-CN"/>
        </w:rPr>
        <w:br/>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8.</w:t>
      </w:r>
      <w:r>
        <w:rPr>
          <w:color w:val="000000"/>
          <w:lang w:eastAsia="zh-CN"/>
        </w:rPr>
        <w:t>如图，杠杆在水平位置静止，此时弹簧测力计的示数是</w:t>
      </w:r>
      <w:r>
        <w:rPr>
          <w:color w:val="000000"/>
          <w:lang w:eastAsia="zh-CN"/>
        </w:rPr>
        <w:t>________ N</w:t>
      </w:r>
      <w:r>
        <w:rPr>
          <w:color w:val="000000"/>
          <w:lang w:eastAsia="zh-CN"/>
        </w:rPr>
        <w:t>，在杠杆</w:t>
      </w:r>
      <w:r>
        <w:rPr>
          <w:color w:val="000000"/>
          <w:lang w:eastAsia="zh-CN"/>
        </w:rPr>
        <w:t>A</w:t>
      </w:r>
      <w:r>
        <w:rPr>
          <w:color w:val="000000"/>
          <w:lang w:eastAsia="zh-CN"/>
        </w:rPr>
        <w:t>处所挂物体的重力为</w:t>
      </w:r>
      <w:r>
        <w:rPr>
          <w:color w:val="000000"/>
          <w:lang w:eastAsia="zh-CN"/>
        </w:rPr>
        <w:t>________ N</w:t>
      </w:r>
      <w:r>
        <w:rPr>
          <w:color w:val="000000"/>
          <w:lang w:eastAsia="zh-CN"/>
        </w:rPr>
        <w:t>，将弹簧测力计沿虚线方向拉，仍然使杠杆在原来的位置平衡，弹簧测力计的示数将</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w:t>
      </w:r>
      <w:r>
        <w:rPr>
          <w:color w:val="000000"/>
          <w:lang w:eastAsia="zh-CN"/>
        </w:rPr>
        <w:t>“</w:t>
      </w:r>
      <w:r>
        <w:rPr>
          <w:color w:val="000000"/>
          <w:lang w:eastAsia="zh-CN"/>
        </w:rPr>
        <w:t>变小</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w:t>
      </w:r>
      <w:r>
        <w:rPr>
          <w:color w:val="000000"/>
          <w:lang w:eastAsia="zh-CN"/>
        </w:rPr>
        <w:t xml:space="preserve">  </w:t>
      </w:r>
    </w:p>
    <w:p w:rsidR="00791680">
      <w:pPr>
        <w:spacing w:after="0"/>
      </w:pPr>
      <w:r>
        <w:rPr>
          <w:noProof/>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62230</wp:posOffset>
            </wp:positionV>
            <wp:extent cx="1171575" cy="1057275"/>
            <wp:effectExtent l="19050" t="0" r="9525" b="0"/>
            <wp:wrapSquare wrapText="bothSides"/>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171575" cy="1057275"/>
                    </a:xfrm>
                    <a:prstGeom prst="rect">
                      <a:avLst/>
                    </a:prstGeom>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9.</w:t>
      </w:r>
      <w:r>
        <w:rPr>
          <w:color w:val="000000"/>
          <w:lang w:eastAsia="zh-CN"/>
        </w:rPr>
        <w:t>在如图</w:t>
      </w:r>
      <w:r>
        <w:rPr>
          <w:color w:val="000000"/>
          <w:lang w:eastAsia="zh-CN"/>
        </w:rPr>
        <w:t>1</w:t>
      </w:r>
      <w:r>
        <w:rPr>
          <w:color w:val="000000"/>
          <w:lang w:eastAsia="zh-CN"/>
        </w:rPr>
        <w:t>所示的电路中，当闭合开关</w:t>
      </w:r>
      <w:r>
        <w:rPr>
          <w:color w:val="000000"/>
          <w:lang w:eastAsia="zh-CN"/>
        </w:rPr>
        <w:t>后，两个电压表的指针偏转均为图</w:t>
      </w:r>
      <w:r>
        <w:rPr>
          <w:color w:val="000000"/>
          <w:lang w:eastAsia="zh-CN"/>
        </w:rPr>
        <w:t>2</w:t>
      </w:r>
      <w:r>
        <w:rPr>
          <w:color w:val="000000"/>
          <w:lang w:eastAsia="zh-CN"/>
        </w:rPr>
        <w:t>中所示，则电阻</w:t>
      </w:r>
      <w:r>
        <w:rPr>
          <w:color w:val="000000"/>
          <w:lang w:eastAsia="zh-CN"/>
        </w:rPr>
        <w:t>R</w:t>
      </w:r>
      <w:r>
        <w:rPr>
          <w:color w:val="000000"/>
          <w:vertAlign w:val="subscript"/>
          <w:lang w:eastAsia="zh-CN"/>
        </w:rPr>
        <w:t>1</w:t>
      </w:r>
      <w:r>
        <w:rPr>
          <w:color w:val="000000"/>
          <w:lang w:eastAsia="zh-CN"/>
        </w:rPr>
        <w:t>和</w:t>
      </w:r>
      <w:r>
        <w:rPr>
          <w:color w:val="000000"/>
          <w:lang w:eastAsia="zh-CN"/>
        </w:rPr>
        <w:t>R</w:t>
      </w:r>
      <w:r>
        <w:rPr>
          <w:color w:val="000000"/>
          <w:vertAlign w:val="subscript"/>
          <w:lang w:eastAsia="zh-CN"/>
        </w:rPr>
        <w:t>2</w:t>
      </w:r>
      <w:r>
        <w:rPr>
          <w:color w:val="000000"/>
          <w:lang w:eastAsia="zh-CN"/>
        </w:rPr>
        <w:t>两端的电压分别为</w:t>
      </w:r>
      <w:r>
        <w:rPr>
          <w:color w:val="000000"/>
          <w:lang w:eastAsia="zh-CN"/>
        </w:rPr>
        <w:t>________ V</w:t>
      </w:r>
      <w:r>
        <w:rPr>
          <w:color w:val="000000"/>
          <w:lang w:eastAsia="zh-CN"/>
        </w:rPr>
        <w:t>和</w:t>
      </w:r>
      <w:r>
        <w:rPr>
          <w:color w:val="000000"/>
          <w:lang w:eastAsia="zh-CN"/>
        </w:rPr>
        <w:t>________ V</w:t>
      </w:r>
      <w:r>
        <w:rPr>
          <w:color w:val="000000"/>
          <w:lang w:eastAsia="zh-CN"/>
        </w:rPr>
        <w:t>。</w:t>
      </w:r>
      <w:r>
        <w:rPr>
          <w:color w:val="000000"/>
          <w:lang w:eastAsia="zh-CN"/>
        </w:rPr>
        <w:t xml:space="preserve">  </w:t>
      </w:r>
      <w:r>
        <w:rPr>
          <w:lang w:eastAsia="zh-CN"/>
        </w:rPr>
        <w:br/>
      </w:r>
      <w:r>
        <w:rPr>
          <w:noProof/>
          <w:lang w:eastAsia="zh-CN"/>
        </w:rPr>
        <w:drawing>
          <wp:anchor distT="0" distB="0" distL="114300" distR="114300" simplePos="0" relativeHeight="251663360" behindDoc="0" locked="0" layoutInCell="1" allowOverlap="1">
            <wp:simplePos x="0" y="0"/>
            <wp:positionH relativeFrom="column">
              <wp:posOffset>3810</wp:posOffset>
            </wp:positionH>
            <wp:positionV relativeFrom="paragraph">
              <wp:posOffset>549910</wp:posOffset>
            </wp:positionV>
            <wp:extent cx="2886075" cy="1238250"/>
            <wp:effectExtent l="19050" t="0" r="9525" b="0"/>
            <wp:wrapSquare wrapText="bothSides"/>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86075" cy="1238250"/>
                    </a:xfrm>
                    <a:prstGeom prst="rect">
                      <a:avLst/>
                    </a:prstGeom>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10.</w:t>
      </w:r>
      <w:r>
        <w:rPr>
          <w:color w:val="000000"/>
          <w:lang w:eastAsia="zh-CN"/>
        </w:rPr>
        <w:t>按摩可以消除疲劳，深受人们的喜爱。如图所示为一款具有加热功能的电动按摩椅和它的电路简图，当开关</w:t>
      </w:r>
      <w:r>
        <w:rPr>
          <w:color w:val="000000"/>
          <w:lang w:eastAsia="zh-CN"/>
        </w:rPr>
        <w:t>D</w:t>
      </w:r>
      <w:r>
        <w:rPr>
          <w:color w:val="000000"/>
          <w:lang w:eastAsia="zh-CN"/>
        </w:rPr>
        <w:t>接</w:t>
      </w:r>
      <w:r>
        <w:rPr>
          <w:color w:val="000000"/>
          <w:lang w:eastAsia="zh-CN"/>
        </w:rPr>
        <w:t>________</w:t>
      </w:r>
      <w:r>
        <w:rPr>
          <w:color w:val="000000"/>
          <w:lang w:eastAsia="zh-CN"/>
        </w:rPr>
        <w:t>（选填</w:t>
      </w:r>
      <w:r>
        <w:rPr>
          <w:color w:val="000000"/>
          <w:lang w:eastAsia="zh-CN"/>
        </w:rPr>
        <w:t>“A”</w:t>
      </w:r>
      <w:r>
        <w:rPr>
          <w:color w:val="000000"/>
          <w:lang w:eastAsia="zh-CN"/>
        </w:rPr>
        <w:t>或</w:t>
      </w:r>
      <w:r>
        <w:rPr>
          <w:color w:val="000000"/>
          <w:lang w:eastAsia="zh-CN"/>
        </w:rPr>
        <w:t>“B”</w:t>
      </w:r>
      <w:r>
        <w:rPr>
          <w:color w:val="000000"/>
          <w:lang w:eastAsia="zh-CN"/>
        </w:rPr>
        <w:t>），电动按摩椅只具有加热功能，已知电热丝的电阻为</w:t>
      </w:r>
      <w:r>
        <w:rPr>
          <w:color w:val="000000"/>
          <w:lang w:eastAsia="zh-CN"/>
        </w:rPr>
        <w:t>1210</w:t>
      </w:r>
      <w:r>
        <w:rPr>
          <w:color w:val="000000"/>
        </w:rPr>
        <w:t>Ω</w:t>
      </w:r>
      <w:r>
        <w:rPr>
          <w:color w:val="000000"/>
          <w:lang w:eastAsia="zh-CN"/>
        </w:rPr>
        <w:t>，则通电</w:t>
      </w:r>
      <w:r>
        <w:rPr>
          <w:color w:val="000000"/>
          <w:lang w:eastAsia="zh-CN"/>
        </w:rPr>
        <w:t>15min</w:t>
      </w:r>
      <w:r>
        <w:rPr>
          <w:color w:val="000000"/>
          <w:lang w:eastAsia="zh-CN"/>
        </w:rPr>
        <w:t>电热丝产生的热量为</w:t>
      </w:r>
      <w:r>
        <w:rPr>
          <w:color w:val="000000"/>
          <w:lang w:eastAsia="zh-CN"/>
        </w:rPr>
        <w:t>________</w:t>
      </w:r>
      <w:r>
        <w:rPr>
          <w:color w:val="000000"/>
          <w:lang w:eastAsia="zh-CN"/>
        </w:rPr>
        <w:t>。</w:t>
      </w:r>
      <w:r>
        <w:rPr>
          <w:color w:val="000000"/>
          <w:lang w:eastAsia="zh-CN"/>
        </w:rPr>
        <w:t xml:space="preserve">  </w:t>
      </w:r>
    </w:p>
    <w:p w:rsidR="00791680">
      <w:pPr>
        <w:spacing w:after="0"/>
      </w:pPr>
      <w:r>
        <w:rPr>
          <w:color w:val="000000"/>
          <w:lang w:eastAsia="zh-CN"/>
        </w:rPr>
        <w:t xml:space="preserve"> </w:t>
      </w:r>
      <w:r>
        <w:rPr>
          <w:noProof/>
          <w:lang w:eastAsia="zh-CN"/>
        </w:rPr>
        <w:drawing>
          <wp:anchor distT="0" distB="0" distL="114300" distR="114300" simplePos="0" relativeHeight="251664384" behindDoc="0" locked="0" layoutInCell="1" allowOverlap="1">
            <wp:simplePos x="0" y="0"/>
            <wp:positionH relativeFrom="column">
              <wp:posOffset>70485</wp:posOffset>
            </wp:positionH>
            <wp:positionV relativeFrom="paragraph">
              <wp:posOffset>59055</wp:posOffset>
            </wp:positionV>
            <wp:extent cx="2990850" cy="1066800"/>
            <wp:effectExtent l="19050" t="0" r="0" b="0"/>
            <wp:wrapSquare wrapText="bothSides"/>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2990850" cy="1066800"/>
                    </a:xfrm>
                    <a:prstGeom prst="rect">
                      <a:avLst/>
                    </a:prstGeom>
                  </pic:spPr>
                </pic:pic>
              </a:graphicData>
            </a:graphic>
          </wp:anchor>
        </w:drawing>
      </w:r>
    </w:p>
    <w:p w:rsidR="006D14D8">
      <w:pPr>
        <w:rPr>
          <w:rFonts w:hint="eastAsia"/>
          <w:b/>
          <w:bCs/>
          <w:sz w:val="24"/>
          <w:szCs w:val="24"/>
          <w:lang w:eastAsia="zh-CN"/>
        </w:rPr>
      </w:pPr>
    </w:p>
    <w:p w:rsidR="006D14D8">
      <w:pPr>
        <w:rPr>
          <w:rFonts w:hint="eastAsia"/>
          <w:b/>
          <w:bCs/>
          <w:sz w:val="24"/>
          <w:szCs w:val="24"/>
          <w:lang w:eastAsia="zh-CN"/>
        </w:rPr>
      </w:pPr>
    </w:p>
    <w:p w:rsidR="006D14D8">
      <w:pPr>
        <w:rPr>
          <w:rFonts w:hint="eastAsia"/>
          <w:b/>
          <w:bCs/>
          <w:sz w:val="24"/>
          <w:szCs w:val="24"/>
          <w:lang w:eastAsia="zh-CN"/>
        </w:rPr>
      </w:pPr>
    </w:p>
    <w:p w:rsidR="00791680">
      <w:pPr>
        <w:rPr>
          <w:lang w:eastAsia="zh-CN"/>
        </w:rPr>
      </w:pPr>
      <w:r>
        <w:rPr>
          <w:b/>
          <w:bCs/>
          <w:sz w:val="24"/>
          <w:szCs w:val="24"/>
          <w:lang w:eastAsia="zh-CN"/>
        </w:rPr>
        <w:t>二、选择题（每个</w:t>
      </w:r>
      <w:r>
        <w:rPr>
          <w:b/>
          <w:bCs/>
          <w:sz w:val="24"/>
          <w:szCs w:val="24"/>
          <w:lang w:eastAsia="zh-CN"/>
        </w:rPr>
        <w:t>2</w:t>
      </w:r>
      <w:r>
        <w:rPr>
          <w:b/>
          <w:bCs/>
          <w:sz w:val="24"/>
          <w:szCs w:val="24"/>
          <w:lang w:eastAsia="zh-CN"/>
        </w:rPr>
        <w:t>分</w:t>
      </w:r>
      <w:r>
        <w:rPr>
          <w:b/>
          <w:bCs/>
          <w:sz w:val="24"/>
          <w:szCs w:val="24"/>
          <w:lang w:eastAsia="zh-CN"/>
        </w:rPr>
        <w:t>；共</w:t>
      </w:r>
      <w:r>
        <w:rPr>
          <w:b/>
          <w:bCs/>
          <w:sz w:val="24"/>
          <w:szCs w:val="24"/>
          <w:lang w:eastAsia="zh-CN"/>
        </w:rPr>
        <w:t>14</w:t>
      </w:r>
      <w:r>
        <w:rPr>
          <w:b/>
          <w:bCs/>
          <w:sz w:val="24"/>
          <w:szCs w:val="24"/>
          <w:lang w:eastAsia="zh-CN"/>
        </w:rPr>
        <w:t>分）</w:t>
      </w:r>
    </w:p>
    <w:p w:rsidR="00791680">
      <w:pPr>
        <w:spacing w:after="0"/>
        <w:rPr>
          <w:lang w:eastAsia="zh-CN"/>
        </w:rPr>
      </w:pPr>
      <w:r>
        <w:rPr>
          <w:noProof/>
          <w:color w:val="000000"/>
          <w:lang w:eastAsia="zh-CN"/>
        </w:rPr>
        <w:drawing>
          <wp:anchor distT="0" distB="0" distL="114300" distR="114300" simplePos="0" relativeHeight="251665408" behindDoc="0" locked="0" layoutInCell="1" allowOverlap="1">
            <wp:simplePos x="0" y="0"/>
            <wp:positionH relativeFrom="column">
              <wp:posOffset>4451985</wp:posOffset>
            </wp:positionH>
            <wp:positionV relativeFrom="paragraph">
              <wp:posOffset>280035</wp:posOffset>
            </wp:positionV>
            <wp:extent cx="1400175" cy="1028700"/>
            <wp:effectExtent l="19050" t="0" r="9525" b="0"/>
            <wp:wrapSquare wrapText="bothSides"/>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400175" cy="1028700"/>
                    </a:xfrm>
                    <a:prstGeom prst="rect">
                      <a:avLst/>
                    </a:prstGeom>
                  </pic:spPr>
                </pic:pic>
              </a:graphicData>
            </a:graphic>
          </wp:anchor>
        </w:drawing>
      </w:r>
      <w:r>
        <w:rPr>
          <w:color w:val="000000"/>
          <w:lang w:eastAsia="zh-CN"/>
        </w:rPr>
        <w:t>11.</w:t>
      </w:r>
      <w:r>
        <w:rPr>
          <w:color w:val="000000"/>
          <w:lang w:eastAsia="zh-CN"/>
        </w:rPr>
        <w:t>我国是一个缺水的国家，因而污水净化具有重要的意义．图所示为小明发明的太阳能净水器，在污水净化过程中发生的物态变化是（</w:t>
      </w:r>
      <w:r>
        <w:rPr>
          <w:color w:val="000000"/>
          <w:lang w:eastAsia="zh-CN"/>
        </w:rPr>
        <w:t>  </w:t>
      </w:r>
      <w:r>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6D14D8">
      <w:pPr>
        <w:spacing w:after="0"/>
        <w:ind w:left="150"/>
        <w:rPr>
          <w:rFonts w:hint="eastAsia"/>
          <w:color w:val="000000"/>
          <w:lang w:eastAsia="zh-CN"/>
        </w:rPr>
      </w:pPr>
      <w:r>
        <w:rPr>
          <w:color w:val="000000"/>
          <w:lang w:eastAsia="zh-CN"/>
        </w:rPr>
        <w:t>A. </w:t>
      </w:r>
      <w:r>
        <w:rPr>
          <w:color w:val="000000"/>
          <w:lang w:eastAsia="zh-CN"/>
        </w:rPr>
        <w:t>先熔化，后液化</w:t>
      </w:r>
      <w:r>
        <w:rPr>
          <w:color w:val="000000"/>
          <w:lang w:eastAsia="zh-CN"/>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6D14D8">
      <w:pPr>
        <w:spacing w:after="0"/>
        <w:ind w:left="150"/>
        <w:rPr>
          <w:rFonts w:hint="eastAsia"/>
          <w:color w:val="000000"/>
          <w:lang w:eastAsia="zh-CN"/>
        </w:rPr>
      </w:pPr>
      <w:r>
        <w:rPr>
          <w:color w:val="000000"/>
          <w:lang w:eastAsia="zh-CN"/>
        </w:rPr>
        <w:t>B. </w:t>
      </w:r>
      <w:r>
        <w:rPr>
          <w:color w:val="000000"/>
          <w:lang w:eastAsia="zh-CN"/>
        </w:rPr>
        <w:t>先汽化，后液化</w:t>
      </w:r>
      <w:r>
        <w:rPr>
          <w:color w:val="000000"/>
          <w:lang w:eastAsia="zh-CN"/>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6D14D8">
      <w:pPr>
        <w:spacing w:after="0"/>
        <w:ind w:left="150"/>
        <w:rPr>
          <w:rFonts w:hint="eastAsia"/>
          <w:color w:val="000000"/>
          <w:lang w:eastAsia="zh-CN"/>
        </w:rPr>
      </w:pPr>
      <w:r>
        <w:rPr>
          <w:color w:val="000000"/>
          <w:lang w:eastAsia="zh-CN"/>
        </w:rPr>
        <w:t>C. </w:t>
      </w:r>
      <w:r>
        <w:rPr>
          <w:color w:val="000000"/>
          <w:lang w:eastAsia="zh-CN"/>
        </w:rPr>
        <w:t>先升华，后凝华</w:t>
      </w:r>
      <w:r>
        <w:rPr>
          <w:color w:val="000000"/>
          <w:lang w:eastAsia="zh-CN"/>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791680">
      <w:pPr>
        <w:spacing w:after="0"/>
        <w:ind w:left="150"/>
        <w:rPr>
          <w:lang w:eastAsia="zh-CN"/>
        </w:rPr>
      </w:pPr>
      <w:r>
        <w:rPr>
          <w:color w:val="000000"/>
          <w:lang w:eastAsia="zh-CN"/>
        </w:rPr>
        <w:t>D. </w:t>
      </w:r>
      <w:r>
        <w:rPr>
          <w:color w:val="000000"/>
          <w:lang w:eastAsia="zh-CN"/>
        </w:rPr>
        <w:t>先汽化，后凝固</w:t>
      </w:r>
    </w:p>
    <w:p w:rsidR="00791680" w:rsidRPr="006D14D8">
      <w:pPr>
        <w:spacing w:after="0"/>
        <w:rPr>
          <w:lang w:eastAsia="zh-CN"/>
        </w:rPr>
      </w:pPr>
      <w:r>
        <w:rPr>
          <w:color w:val="000000"/>
          <w:lang w:eastAsia="zh-CN"/>
        </w:rPr>
        <w:t>12.</w:t>
      </w:r>
      <w:r>
        <w:rPr>
          <w:color w:val="000000"/>
          <w:lang w:eastAsia="zh-CN"/>
        </w:rPr>
        <w:t>我市正进行农村电网改造，对此下列分析错误的是（</w:t>
      </w:r>
      <w:r>
        <w:rPr>
          <w:color w:val="000000"/>
          <w:lang w:eastAsia="zh-CN"/>
        </w:rPr>
        <w:t xml:space="preserve"> </w:t>
      </w:r>
      <w:r>
        <w:rPr>
          <w:rFonts w:hint="eastAsia"/>
          <w:color w:val="000000"/>
          <w:lang w:eastAsia="zh-CN"/>
        </w:rPr>
        <w:t xml:space="preserve">     </w:t>
      </w:r>
      <w:r>
        <w:rPr>
          <w:color w:val="000000"/>
          <w:lang w:eastAsia="zh-CN"/>
        </w:rPr>
        <w:t>）</w:t>
      </w:r>
    </w:p>
    <w:p w:rsidR="00791680">
      <w:pPr>
        <w:spacing w:after="0"/>
        <w:ind w:left="150"/>
        <w:rPr>
          <w:lang w:eastAsia="zh-CN"/>
        </w:rPr>
      </w:pPr>
      <w:r>
        <w:rPr>
          <w:color w:val="000000"/>
          <w:lang w:eastAsia="zh-CN"/>
        </w:rPr>
        <w:t>A. </w:t>
      </w:r>
      <w:r>
        <w:rPr>
          <w:color w:val="000000"/>
          <w:lang w:eastAsia="zh-CN"/>
        </w:rPr>
        <w:t>如果用超导材料作为输电线，可大大降低输电过程中的电能损耗</w:t>
      </w:r>
      <w:r>
        <w:rPr>
          <w:lang w:eastAsia="zh-CN"/>
        </w:rPr>
        <w:br/>
      </w:r>
      <w:r>
        <w:rPr>
          <w:color w:val="000000"/>
          <w:lang w:eastAsia="zh-CN"/>
        </w:rPr>
        <w:t>B. </w:t>
      </w:r>
      <w:r>
        <w:rPr>
          <w:color w:val="000000"/>
          <w:lang w:eastAsia="zh-CN"/>
        </w:rPr>
        <w:t>当输电电压增大时，输电线电阻也随着增大</w:t>
      </w:r>
      <w:r>
        <w:rPr>
          <w:lang w:eastAsia="zh-CN"/>
        </w:rPr>
        <w:br/>
      </w:r>
      <w:r>
        <w:rPr>
          <w:color w:val="000000"/>
          <w:lang w:eastAsia="zh-CN"/>
        </w:rPr>
        <w:t>C. </w:t>
      </w:r>
      <w:r>
        <w:rPr>
          <w:color w:val="000000"/>
          <w:lang w:eastAsia="zh-CN"/>
        </w:rPr>
        <w:t>输电线中</w:t>
      </w:r>
      <w:r>
        <w:rPr>
          <w:color w:val="000000"/>
          <w:lang w:eastAsia="zh-CN"/>
        </w:rPr>
        <w:t>的电流是自由电子定向移动形成的</w:t>
      </w:r>
      <w:r>
        <w:rPr>
          <w:lang w:eastAsia="zh-CN"/>
        </w:rPr>
        <w:br/>
      </w:r>
      <w:r>
        <w:rPr>
          <w:color w:val="000000"/>
          <w:lang w:eastAsia="zh-CN"/>
        </w:rPr>
        <w:t>D. </w:t>
      </w:r>
      <w:r>
        <w:rPr>
          <w:color w:val="000000"/>
          <w:lang w:eastAsia="zh-CN"/>
        </w:rPr>
        <w:t>改造时把细输电线换成粗输电线，可以减小输电线的电阻</w:t>
      </w:r>
    </w:p>
    <w:p w:rsidR="00791680">
      <w:pPr>
        <w:spacing w:after="0"/>
        <w:rPr>
          <w:lang w:eastAsia="zh-CN"/>
        </w:rPr>
      </w:pPr>
      <w:r>
        <w:rPr>
          <w:color w:val="000000"/>
          <w:lang w:eastAsia="zh-CN"/>
        </w:rPr>
        <w:t>13.</w:t>
      </w:r>
      <w:r>
        <w:rPr>
          <w:color w:val="000000"/>
          <w:lang w:eastAsia="zh-CN"/>
        </w:rPr>
        <w:t>妈妈做饭时，小军在旁边仔细观察。于是联想到许多物理知识，其中错误的是（　　</w:t>
      </w:r>
      <w:r>
        <w:rPr>
          <w:color w:val="000000"/>
          <w:lang w:eastAsia="zh-CN"/>
        </w:rPr>
        <w:t>　</w:t>
      </w:r>
      <w:r>
        <w:rPr>
          <w:color w:val="000000"/>
          <w:lang w:eastAsia="zh-CN"/>
        </w:rPr>
        <w:t>）</w:t>
      </w:r>
      <w:r>
        <w:rPr>
          <w:color w:val="000000"/>
          <w:lang w:eastAsia="zh-CN"/>
        </w:rPr>
        <w:t xml:space="preserve">            </w:t>
      </w:r>
    </w:p>
    <w:p w:rsidR="006D14D8">
      <w:pPr>
        <w:spacing w:after="0"/>
        <w:ind w:left="150"/>
        <w:rPr>
          <w:rFonts w:hint="eastAsia"/>
          <w:color w:val="000000"/>
          <w:lang w:eastAsia="zh-CN"/>
        </w:rPr>
      </w:pPr>
      <w:r>
        <w:rPr>
          <w:color w:val="000000"/>
          <w:lang w:eastAsia="zh-CN"/>
        </w:rPr>
        <w:t>A. </w:t>
      </w:r>
      <w:r>
        <w:rPr>
          <w:color w:val="000000"/>
          <w:lang w:eastAsia="zh-CN"/>
        </w:rPr>
        <w:t>泼水时，盆留在手中，水由于惯性飞出去了</w:t>
      </w:r>
      <w:r>
        <w:rPr>
          <w:color w:val="000000"/>
          <w:lang w:eastAsia="zh-CN"/>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6D14D8">
      <w:pPr>
        <w:spacing w:after="0"/>
        <w:ind w:left="150"/>
        <w:rPr>
          <w:rFonts w:hint="eastAsia"/>
          <w:color w:val="000000"/>
          <w:lang w:eastAsia="zh-CN"/>
        </w:rPr>
      </w:pPr>
      <w:r>
        <w:rPr>
          <w:color w:val="000000"/>
          <w:lang w:eastAsia="zh-CN"/>
        </w:rPr>
        <w:t>B. </w:t>
      </w:r>
      <w:r>
        <w:rPr>
          <w:color w:val="000000"/>
          <w:lang w:eastAsia="zh-CN"/>
        </w:rPr>
        <w:t>把鸡蛋向碗沿一撞，鸡蛋就破了，是利用了力的相互作用</w:t>
      </w:r>
      <w:r>
        <w:rPr>
          <w:lang w:eastAsia="zh-CN"/>
        </w:rPr>
        <w:br/>
      </w:r>
      <w:r>
        <w:rPr>
          <w:color w:val="000000"/>
          <w:lang w:eastAsia="zh-CN"/>
        </w:rPr>
        <w:t>C. </w:t>
      </w:r>
      <w:r>
        <w:rPr>
          <w:color w:val="000000"/>
          <w:lang w:eastAsia="zh-CN"/>
        </w:rPr>
        <w:t>饺子上捏出了漂亮的花边，是力改变了物体的形状</w:t>
      </w:r>
      <w:r>
        <w:rPr>
          <w:color w:val="000000"/>
          <w:lang w:eastAsia="zh-CN"/>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791680">
      <w:pPr>
        <w:spacing w:after="0"/>
        <w:ind w:left="150"/>
        <w:rPr>
          <w:lang w:eastAsia="zh-CN"/>
        </w:rPr>
      </w:pPr>
      <w:r>
        <w:rPr>
          <w:color w:val="000000"/>
          <w:lang w:eastAsia="zh-CN"/>
        </w:rPr>
        <w:t>D. </w:t>
      </w:r>
      <w:r>
        <w:rPr>
          <w:color w:val="000000"/>
          <w:lang w:eastAsia="zh-CN"/>
        </w:rPr>
        <w:t>静止在水平桌面上的电饭锅受到的重力和它对桌面的压力是一对平衡力</w:t>
      </w:r>
    </w:p>
    <w:p w:rsidR="00791680" w:rsidRPr="006D14D8">
      <w:pPr>
        <w:spacing w:after="0"/>
        <w:rPr>
          <w:lang w:eastAsia="zh-CN"/>
        </w:rPr>
      </w:pPr>
      <w:r>
        <w:rPr>
          <w:color w:val="000000"/>
          <w:lang w:eastAsia="zh-CN"/>
        </w:rPr>
        <w:t>14.</w:t>
      </w:r>
      <w:r>
        <w:rPr>
          <w:color w:val="000000"/>
          <w:lang w:eastAsia="zh-CN"/>
        </w:rPr>
        <w:t>以下说法中正确的是（　　</w:t>
      </w:r>
      <w:r>
        <w:rPr>
          <w:rFonts w:hint="eastAsia"/>
          <w:color w:val="000000"/>
          <w:lang w:eastAsia="zh-CN"/>
        </w:rPr>
        <w:t xml:space="preserve"> </w:t>
      </w:r>
      <w:r>
        <w:rPr>
          <w:color w:val="000000"/>
          <w:lang w:eastAsia="zh-CN"/>
        </w:rPr>
        <w:t>）</w:t>
      </w:r>
    </w:p>
    <w:p w:rsidR="00791680">
      <w:pPr>
        <w:spacing w:after="0"/>
        <w:ind w:left="150"/>
        <w:rPr>
          <w:lang w:eastAsia="zh-CN"/>
        </w:rPr>
      </w:pPr>
      <w:r>
        <w:rPr>
          <w:color w:val="000000"/>
          <w:lang w:eastAsia="zh-CN"/>
        </w:rPr>
        <w:t>A. </w:t>
      </w:r>
      <w:r>
        <w:rPr>
          <w:color w:val="000000"/>
          <w:lang w:eastAsia="zh-CN"/>
        </w:rPr>
        <w:t>．只有固</w:t>
      </w:r>
      <w:r>
        <w:rPr>
          <w:color w:val="000000"/>
          <w:lang w:eastAsia="zh-CN"/>
        </w:rPr>
        <w:t>体与固体之间相互摩擦，才会摩擦起电</w:t>
      </w:r>
      <w:r>
        <w:rPr>
          <w:lang w:eastAsia="zh-CN"/>
        </w:rPr>
        <w:br/>
      </w:r>
      <w:r>
        <w:rPr>
          <w:color w:val="000000"/>
          <w:lang w:eastAsia="zh-CN"/>
        </w:rPr>
        <w:t>B. </w:t>
      </w:r>
      <w:r>
        <w:rPr>
          <w:color w:val="000000"/>
          <w:lang w:eastAsia="zh-CN"/>
        </w:rPr>
        <w:t>把</w:t>
      </w:r>
      <w:r>
        <w:rPr>
          <w:color w:val="000000"/>
          <w:lang w:eastAsia="zh-CN"/>
        </w:rPr>
        <w:t>A</w:t>
      </w:r>
      <w:r>
        <w:rPr>
          <w:color w:val="000000"/>
          <w:lang w:eastAsia="zh-CN"/>
        </w:rPr>
        <w:t>物体和</w:t>
      </w:r>
      <w:r>
        <w:rPr>
          <w:color w:val="000000"/>
          <w:lang w:eastAsia="zh-CN"/>
        </w:rPr>
        <w:t>B</w:t>
      </w:r>
      <w:r>
        <w:rPr>
          <w:color w:val="000000"/>
          <w:lang w:eastAsia="zh-CN"/>
        </w:rPr>
        <w:t>物体摩擦，结果</w:t>
      </w:r>
      <w:r>
        <w:rPr>
          <w:color w:val="000000"/>
          <w:lang w:eastAsia="zh-CN"/>
        </w:rPr>
        <w:t>A</w:t>
      </w:r>
      <w:r>
        <w:rPr>
          <w:color w:val="000000"/>
          <w:lang w:eastAsia="zh-CN"/>
        </w:rPr>
        <w:t>物体带负电，</w:t>
      </w:r>
      <w:r>
        <w:rPr>
          <w:color w:val="000000"/>
          <w:lang w:eastAsia="zh-CN"/>
        </w:rPr>
        <w:t>B</w:t>
      </w:r>
      <w:r>
        <w:rPr>
          <w:color w:val="000000"/>
          <w:lang w:eastAsia="zh-CN"/>
        </w:rPr>
        <w:t>物体带正电，由此可判定</w:t>
      </w:r>
      <w:r>
        <w:rPr>
          <w:color w:val="000000"/>
          <w:lang w:eastAsia="zh-CN"/>
        </w:rPr>
        <w:t xml:space="preserve">A </w:t>
      </w:r>
      <w:r>
        <w:rPr>
          <w:color w:val="000000"/>
          <w:lang w:eastAsia="zh-CN"/>
        </w:rPr>
        <w:t>物体得到电子</w:t>
      </w:r>
      <w:r>
        <w:rPr>
          <w:lang w:eastAsia="zh-CN"/>
        </w:rPr>
        <w:br/>
      </w:r>
      <w:r>
        <w:rPr>
          <w:color w:val="000000"/>
          <w:lang w:eastAsia="zh-CN"/>
        </w:rPr>
        <w:t>C. </w:t>
      </w:r>
      <w:r>
        <w:rPr>
          <w:color w:val="000000"/>
          <w:lang w:eastAsia="zh-CN"/>
        </w:rPr>
        <w:t>分别用丝线吊起甲、乙两通草小球，互相靠近时若互相吸引，则它们一定带有异种电荷</w:t>
      </w:r>
      <w:r>
        <w:rPr>
          <w:lang w:eastAsia="zh-CN"/>
        </w:rPr>
        <w:br/>
      </w:r>
      <w:r>
        <w:rPr>
          <w:color w:val="000000"/>
          <w:lang w:eastAsia="zh-CN"/>
        </w:rPr>
        <w:t>D. </w:t>
      </w:r>
      <w:r>
        <w:rPr>
          <w:color w:val="000000"/>
          <w:lang w:eastAsia="zh-CN"/>
        </w:rPr>
        <w:t>用丝绸摩擦过的玻璃棒靠近一个用细线吊起的塑料小球，小球被排开，小球一定带负电</w:t>
      </w:r>
    </w:p>
    <w:p w:rsidR="00791680">
      <w:pPr>
        <w:spacing w:after="0"/>
        <w:rPr>
          <w:lang w:eastAsia="zh-CN"/>
        </w:rPr>
      </w:pPr>
      <w:r>
        <w:rPr>
          <w:color w:val="000000"/>
          <w:lang w:eastAsia="zh-CN"/>
        </w:rPr>
        <w:t>15.</w:t>
      </w:r>
      <w:r>
        <w:rPr>
          <w:color w:val="000000"/>
          <w:lang w:eastAsia="zh-CN"/>
        </w:rPr>
        <w:t>对下列现象的描述不合理的是（</w:t>
      </w:r>
      <w:r>
        <w:rPr>
          <w:color w:val="000000"/>
          <w:lang w:eastAsia="zh-CN"/>
        </w:rPr>
        <w:t xml:space="preserve">   </w:t>
      </w:r>
      <w:r>
        <w:rPr>
          <w:rFonts w:hint="eastAsia"/>
          <w:color w:val="000000"/>
          <w:lang w:eastAsia="zh-CN"/>
        </w:rPr>
        <w:t xml:space="preserve">    </w:t>
      </w:r>
      <w:r>
        <w:rPr>
          <w:color w:val="000000"/>
          <w:lang w:eastAsia="zh-CN"/>
        </w:rPr>
        <w:t>）</w:t>
      </w:r>
      <w:r>
        <w:rPr>
          <w:color w:val="000000"/>
          <w:lang w:eastAsia="zh-CN"/>
        </w:rPr>
        <w:t xml:space="preserve">  </w:t>
      </w:r>
    </w:p>
    <w:p w:rsidR="00791680">
      <w:pPr>
        <w:spacing w:after="0"/>
        <w:rPr>
          <w:lang w:eastAsia="zh-CN"/>
        </w:rPr>
      </w:pP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45085</wp:posOffset>
            </wp:positionV>
            <wp:extent cx="4267200" cy="895350"/>
            <wp:effectExtent l="19050" t="0" r="0" b="0"/>
            <wp:wrapSquare wrapText="bothSides"/>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4267200" cy="895350"/>
                    </a:xfrm>
                    <a:prstGeom prst="rect">
                      <a:avLst/>
                    </a:prstGeom>
                  </pic:spPr>
                </pic:pic>
              </a:graphicData>
            </a:graphic>
          </wp:anchor>
        </w:drawing>
      </w:r>
    </w:p>
    <w:p w:rsidR="006D14D8">
      <w:pPr>
        <w:spacing w:after="0"/>
        <w:ind w:left="150"/>
        <w:rPr>
          <w:rFonts w:hint="eastAsia"/>
          <w:color w:val="000000"/>
          <w:lang w:eastAsia="zh-CN"/>
        </w:rPr>
      </w:pPr>
    </w:p>
    <w:p w:rsidR="006D14D8">
      <w:pPr>
        <w:spacing w:after="0"/>
        <w:ind w:left="150"/>
        <w:rPr>
          <w:rFonts w:hint="eastAsia"/>
          <w:color w:val="000000"/>
          <w:lang w:eastAsia="zh-CN"/>
        </w:rPr>
      </w:pPr>
    </w:p>
    <w:p w:rsidR="006D14D8">
      <w:pPr>
        <w:spacing w:after="0"/>
        <w:ind w:left="150"/>
        <w:rPr>
          <w:rFonts w:hint="eastAsia"/>
          <w:color w:val="000000"/>
          <w:lang w:eastAsia="zh-CN"/>
        </w:rPr>
      </w:pPr>
    </w:p>
    <w:p w:rsidR="00791680">
      <w:pPr>
        <w:spacing w:after="0"/>
        <w:ind w:left="150"/>
        <w:rPr>
          <w:lang w:eastAsia="zh-CN"/>
        </w:rPr>
      </w:pPr>
      <w:r>
        <w:rPr>
          <w:color w:val="000000"/>
          <w:lang w:eastAsia="zh-CN"/>
        </w:rPr>
        <w:t>A. </w:t>
      </w:r>
      <w:r>
        <w:rPr>
          <w:color w:val="000000"/>
          <w:lang w:eastAsia="zh-CN"/>
        </w:rPr>
        <w:t>甲：奥斯特实验说明通电导体周围存在磁场</w:t>
      </w:r>
      <w:r>
        <w:rPr>
          <w:lang w:eastAsia="zh-CN"/>
        </w:rPr>
        <w:br/>
      </w:r>
      <w:r>
        <w:rPr>
          <w:color w:val="000000"/>
          <w:lang w:eastAsia="zh-CN"/>
        </w:rPr>
        <w:t>B. </w:t>
      </w:r>
      <w:r>
        <w:rPr>
          <w:color w:val="000000"/>
          <w:lang w:eastAsia="zh-CN"/>
        </w:rPr>
        <w:t>乙：闭合开关后小磁针静止后会指向如图所示的位置</w:t>
      </w:r>
      <w:r>
        <w:rPr>
          <w:lang w:eastAsia="zh-CN"/>
        </w:rPr>
        <w:br/>
      </w:r>
      <w:r>
        <w:rPr>
          <w:color w:val="000000"/>
          <w:lang w:eastAsia="zh-CN"/>
        </w:rPr>
        <w:t>C. </w:t>
      </w:r>
      <w:r>
        <w:rPr>
          <w:color w:val="000000"/>
          <w:lang w:eastAsia="zh-CN"/>
        </w:rPr>
        <w:t>丙：利用这个装置可以探究</w:t>
      </w:r>
      <w:r>
        <w:rPr>
          <w:color w:val="000000"/>
          <w:lang w:eastAsia="zh-CN"/>
        </w:rPr>
        <w:t>“</w:t>
      </w:r>
      <w:r>
        <w:rPr>
          <w:color w:val="000000"/>
          <w:lang w:eastAsia="zh-CN"/>
        </w:rPr>
        <w:t>电磁感应</w:t>
      </w:r>
      <w:r>
        <w:rPr>
          <w:color w:val="000000"/>
          <w:lang w:eastAsia="zh-CN"/>
        </w:rPr>
        <w:t>”</w:t>
      </w:r>
      <w:r>
        <w:rPr>
          <w:color w:val="000000"/>
          <w:lang w:eastAsia="zh-CN"/>
        </w:rPr>
        <w:t>现象</w:t>
      </w:r>
      <w:r>
        <w:rPr>
          <w:lang w:eastAsia="zh-CN"/>
        </w:rPr>
        <w:br/>
      </w:r>
      <w:r>
        <w:rPr>
          <w:color w:val="000000"/>
          <w:lang w:eastAsia="zh-CN"/>
        </w:rPr>
        <w:t>D. </w:t>
      </w:r>
      <w:r>
        <w:rPr>
          <w:color w:val="000000"/>
          <w:lang w:eastAsia="zh-CN"/>
        </w:rPr>
        <w:t>丁：电流相同，</w:t>
      </w:r>
      <w:r>
        <w:rPr>
          <w:color w:val="000000"/>
          <w:lang w:eastAsia="zh-CN"/>
        </w:rPr>
        <w:t>电磁铁的磁性随线圈匝数增加而增强</w:t>
      </w:r>
    </w:p>
    <w:p w:rsidR="00791680">
      <w:pPr>
        <w:spacing w:after="0"/>
        <w:rPr>
          <w:lang w:eastAsia="zh-CN"/>
        </w:rPr>
      </w:pPr>
      <w:r>
        <w:rPr>
          <w:noProof/>
          <w:color w:val="000000"/>
          <w:lang w:eastAsia="zh-CN"/>
        </w:rPr>
        <w:drawing>
          <wp:anchor distT="0" distB="0" distL="114300" distR="114300" simplePos="0" relativeHeight="251667456" behindDoc="0" locked="0" layoutInCell="1" allowOverlap="1">
            <wp:simplePos x="0" y="0"/>
            <wp:positionH relativeFrom="column">
              <wp:posOffset>4223385</wp:posOffset>
            </wp:positionH>
            <wp:positionV relativeFrom="paragraph">
              <wp:posOffset>543560</wp:posOffset>
            </wp:positionV>
            <wp:extent cx="1752600" cy="733425"/>
            <wp:effectExtent l="19050" t="0" r="0" b="0"/>
            <wp:wrapSquare wrapText="bothSides"/>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1752600" cy="733425"/>
                    </a:xfrm>
                    <a:prstGeom prst="rect">
                      <a:avLst/>
                    </a:prstGeom>
                  </pic:spPr>
                </pic:pic>
              </a:graphicData>
            </a:graphic>
          </wp:anchor>
        </w:drawing>
      </w:r>
      <w:r>
        <w:rPr>
          <w:color w:val="000000"/>
          <w:lang w:eastAsia="zh-CN"/>
        </w:rPr>
        <w:t>16.</w:t>
      </w:r>
      <w:r>
        <w:rPr>
          <w:color w:val="000000"/>
          <w:lang w:eastAsia="zh-CN"/>
        </w:rPr>
        <w:t>如图所示，质量为</w:t>
      </w:r>
      <w:r>
        <w:rPr>
          <w:i/>
          <w:color w:val="000000"/>
          <w:lang w:eastAsia="zh-CN"/>
        </w:rPr>
        <w:t>m</w:t>
      </w:r>
      <w:r>
        <w:rPr>
          <w:color w:val="000000"/>
          <w:lang w:eastAsia="zh-CN"/>
        </w:rPr>
        <w:t>的跳高运动员先后用背越式和跨越式两种跳高方式跳过某一高度，</w:t>
      </w:r>
      <w:r>
        <w:rPr>
          <w:color w:val="000000"/>
          <w:lang w:eastAsia="zh-CN"/>
        </w:rPr>
        <w:t>该高度</w:t>
      </w:r>
      <w:r>
        <w:rPr>
          <w:color w:val="000000"/>
          <w:lang w:eastAsia="zh-CN"/>
        </w:rPr>
        <w:t>比他起跳时的重心高出</w:t>
      </w:r>
      <w:r>
        <w:rPr>
          <w:i/>
          <w:color w:val="000000"/>
          <w:lang w:eastAsia="zh-CN"/>
        </w:rPr>
        <w:t>h</w:t>
      </w:r>
      <w:r>
        <w:rPr>
          <w:color w:val="000000"/>
          <w:lang w:eastAsia="zh-CN"/>
        </w:rPr>
        <w:t xml:space="preserve">  </w:t>
      </w:r>
      <w:r>
        <w:rPr>
          <w:color w:val="000000"/>
          <w:lang w:eastAsia="zh-CN"/>
        </w:rPr>
        <w:t>，</w:t>
      </w:r>
      <w:r>
        <w:rPr>
          <w:color w:val="000000"/>
          <w:lang w:eastAsia="zh-CN"/>
        </w:rPr>
        <w:t xml:space="preserve"> </w:t>
      </w:r>
      <w:r>
        <w:rPr>
          <w:color w:val="000000"/>
          <w:lang w:eastAsia="zh-CN"/>
        </w:rPr>
        <w:t>则他从起跳后至跃过横杆的过程中克服重力所做的功（</w:t>
      </w:r>
      <w:r>
        <w:rPr>
          <w:color w:val="000000"/>
          <w:lang w:eastAsia="zh-CN"/>
        </w:rPr>
        <w:t>  </w:t>
      </w:r>
      <w:r>
        <w:rPr>
          <w:rFonts w:hint="eastAsia"/>
          <w:color w:val="000000"/>
          <w:lang w:eastAsia="zh-CN"/>
        </w:rPr>
        <w:t xml:space="preserve">    </w:t>
      </w:r>
      <w:r>
        <w:rPr>
          <w:color w:val="000000"/>
          <w:lang w:eastAsia="zh-CN"/>
        </w:rPr>
        <w:t xml:space="preserve"> </w:t>
      </w:r>
      <w:r>
        <w:rPr>
          <w:color w:val="000000"/>
          <w:lang w:eastAsia="zh-CN"/>
        </w:rPr>
        <w:t>）</w:t>
      </w:r>
    </w:p>
    <w:p w:rsidR="00791680">
      <w:pPr>
        <w:spacing w:after="0"/>
        <w:ind w:left="150"/>
        <w:rPr>
          <w:lang w:eastAsia="zh-CN"/>
        </w:rPr>
      </w:pPr>
      <w:r>
        <w:rPr>
          <w:color w:val="000000"/>
          <w:lang w:eastAsia="zh-CN"/>
        </w:rPr>
        <w:t>A. </w:t>
      </w:r>
      <w:r>
        <w:rPr>
          <w:color w:val="000000"/>
          <w:lang w:eastAsia="zh-CN"/>
        </w:rPr>
        <w:t>都必须大了</w:t>
      </w:r>
      <w:r>
        <w:rPr>
          <w:i/>
          <w:color w:val="000000"/>
          <w:lang w:eastAsia="zh-CN"/>
        </w:rPr>
        <w:t>mgh</w:t>
      </w:r>
      <w:r>
        <w:rPr>
          <w:lang w:eastAsia="zh-CN"/>
        </w:rPr>
        <w:br/>
      </w:r>
      <w:r>
        <w:rPr>
          <w:color w:val="000000"/>
          <w:lang w:eastAsia="zh-CN"/>
        </w:rPr>
        <w:t>B. </w:t>
      </w:r>
      <w:r>
        <w:rPr>
          <w:color w:val="000000"/>
          <w:lang w:eastAsia="zh-CN"/>
        </w:rPr>
        <w:t>都不一定大于</w:t>
      </w:r>
      <w:r>
        <w:rPr>
          <w:i/>
          <w:color w:val="000000"/>
          <w:lang w:eastAsia="zh-CN"/>
        </w:rPr>
        <w:t>mgh</w:t>
      </w:r>
      <w:r>
        <w:rPr>
          <w:lang w:eastAsia="zh-CN"/>
        </w:rPr>
        <w:br/>
      </w:r>
      <w:r>
        <w:rPr>
          <w:color w:val="000000"/>
          <w:lang w:eastAsia="zh-CN"/>
        </w:rPr>
        <w:t>C. </w:t>
      </w:r>
      <w:r>
        <w:rPr>
          <w:color w:val="000000"/>
          <w:lang w:eastAsia="zh-CN"/>
        </w:rPr>
        <w:t>用背越式不一定大于</w:t>
      </w:r>
      <w:r>
        <w:rPr>
          <w:i/>
          <w:color w:val="000000"/>
          <w:lang w:eastAsia="zh-CN"/>
        </w:rPr>
        <w:t>mgh</w:t>
      </w:r>
      <w:r>
        <w:rPr>
          <w:color w:val="000000"/>
          <w:lang w:eastAsia="zh-CN"/>
        </w:rPr>
        <w:t xml:space="preserve">  </w:t>
      </w:r>
      <w:r>
        <w:rPr>
          <w:color w:val="000000"/>
          <w:lang w:eastAsia="zh-CN"/>
        </w:rPr>
        <w:t>，</w:t>
      </w:r>
      <w:r>
        <w:rPr>
          <w:color w:val="000000"/>
          <w:lang w:eastAsia="zh-CN"/>
        </w:rPr>
        <w:t xml:space="preserve"> </w:t>
      </w:r>
      <w:r>
        <w:rPr>
          <w:color w:val="000000"/>
          <w:lang w:eastAsia="zh-CN"/>
        </w:rPr>
        <w:t>用跨越式必须大于</w:t>
      </w:r>
      <w:r>
        <w:rPr>
          <w:i/>
          <w:color w:val="000000"/>
          <w:lang w:eastAsia="zh-CN"/>
        </w:rPr>
        <w:t>mgh</w:t>
      </w:r>
      <w:r>
        <w:rPr>
          <w:lang w:eastAsia="zh-CN"/>
        </w:rPr>
        <w:br/>
      </w:r>
      <w:r>
        <w:rPr>
          <w:color w:val="000000"/>
          <w:lang w:eastAsia="zh-CN"/>
        </w:rPr>
        <w:t>D. </w:t>
      </w:r>
      <w:r>
        <w:rPr>
          <w:color w:val="000000"/>
          <w:lang w:eastAsia="zh-CN"/>
        </w:rPr>
        <w:t>用背越式必须大于</w:t>
      </w:r>
      <w:r>
        <w:rPr>
          <w:i/>
          <w:color w:val="000000"/>
          <w:lang w:eastAsia="zh-CN"/>
        </w:rPr>
        <w:t>mgh</w:t>
      </w:r>
      <w:r>
        <w:rPr>
          <w:color w:val="000000"/>
          <w:lang w:eastAsia="zh-CN"/>
        </w:rPr>
        <w:t xml:space="preserve">  </w:t>
      </w:r>
      <w:r>
        <w:rPr>
          <w:color w:val="000000"/>
          <w:lang w:eastAsia="zh-CN"/>
        </w:rPr>
        <w:t>，</w:t>
      </w:r>
      <w:r>
        <w:rPr>
          <w:color w:val="000000"/>
          <w:lang w:eastAsia="zh-CN"/>
        </w:rPr>
        <w:t xml:space="preserve"> </w:t>
      </w:r>
      <w:r>
        <w:rPr>
          <w:color w:val="000000"/>
          <w:lang w:eastAsia="zh-CN"/>
        </w:rPr>
        <w:t>用跨越式不一定大于</w:t>
      </w:r>
      <w:r>
        <w:rPr>
          <w:i/>
          <w:color w:val="000000"/>
          <w:lang w:eastAsia="zh-CN"/>
        </w:rPr>
        <w:t>mgh</w:t>
      </w:r>
    </w:p>
    <w:p w:rsidR="00791680">
      <w:pPr>
        <w:spacing w:after="0"/>
        <w:rPr>
          <w:lang w:eastAsia="zh-CN"/>
        </w:rPr>
      </w:pPr>
      <w:r>
        <w:rPr>
          <w:color w:val="000000"/>
          <w:lang w:eastAsia="zh-CN"/>
        </w:rPr>
        <w:t>17.</w:t>
      </w:r>
      <w:r>
        <w:rPr>
          <w:color w:val="000000"/>
          <w:lang w:eastAsia="zh-CN"/>
        </w:rPr>
        <w:t>如图所示，电源电压为</w:t>
      </w:r>
      <w:r>
        <w:rPr>
          <w:color w:val="000000"/>
          <w:lang w:eastAsia="zh-CN"/>
        </w:rPr>
        <w:t>6V</w:t>
      </w:r>
      <w:r>
        <w:rPr>
          <w:color w:val="000000"/>
          <w:lang w:eastAsia="zh-CN"/>
        </w:rPr>
        <w:t>且保持不变，定值电阻</w:t>
      </w:r>
      <w:r>
        <w:rPr>
          <w:color w:val="000000"/>
          <w:lang w:eastAsia="zh-CN"/>
        </w:rPr>
        <w:t>R</w:t>
      </w:r>
      <w:r>
        <w:rPr>
          <w:color w:val="000000"/>
          <w:vertAlign w:val="subscript"/>
          <w:lang w:eastAsia="zh-CN"/>
        </w:rPr>
        <w:t>0</w:t>
      </w:r>
      <w:r>
        <w:rPr>
          <w:color w:val="000000"/>
          <w:lang w:eastAsia="zh-CN"/>
        </w:rPr>
        <w:t>=20</w:t>
      </w:r>
      <w:r>
        <w:rPr>
          <w:color w:val="000000"/>
        </w:rPr>
        <w:t>Ω</w:t>
      </w:r>
      <w:r>
        <w:rPr>
          <w:color w:val="000000"/>
          <w:lang w:eastAsia="zh-CN"/>
        </w:rPr>
        <w:t>，在开关</w:t>
      </w:r>
      <w:r>
        <w:rPr>
          <w:color w:val="000000"/>
          <w:lang w:eastAsia="zh-CN"/>
        </w:rPr>
        <w:t>S</w:t>
      </w:r>
      <w:r>
        <w:rPr>
          <w:color w:val="000000"/>
          <w:lang w:eastAsia="zh-CN"/>
        </w:rPr>
        <w:t>闭合的情况下，下列说法中正确的是（</w:t>
      </w:r>
      <w:r>
        <w:rPr>
          <w:color w:val="000000"/>
          <w:lang w:eastAsia="zh-CN"/>
        </w:rPr>
        <w:t xml:space="preserve">   </w:t>
      </w:r>
      <w:r>
        <w:rPr>
          <w:rFonts w:hint="eastAsia"/>
          <w:color w:val="000000"/>
          <w:lang w:eastAsia="zh-CN"/>
        </w:rPr>
        <w:t xml:space="preserve">    </w:t>
      </w:r>
      <w:r>
        <w:rPr>
          <w:color w:val="000000"/>
          <w:lang w:eastAsia="zh-CN"/>
        </w:rPr>
        <w:t>）</w:t>
      </w:r>
      <w:r>
        <w:rPr>
          <w:color w:val="000000"/>
          <w:lang w:eastAsia="zh-CN"/>
        </w:rPr>
        <w:t xml:space="preserve">  </w:t>
      </w:r>
    </w:p>
    <w:p w:rsidR="00791680">
      <w:pPr>
        <w:spacing w:after="0"/>
        <w:rPr>
          <w:lang w:eastAsia="zh-CN"/>
        </w:rPr>
      </w:pP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31750</wp:posOffset>
            </wp:positionV>
            <wp:extent cx="1758950" cy="962025"/>
            <wp:effectExtent l="19050" t="0" r="0" b="0"/>
            <wp:wrapSquare wrapText="bothSides"/>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1758950" cy="962025"/>
                    </a:xfrm>
                    <a:prstGeom prst="rect">
                      <a:avLst/>
                    </a:prstGeom>
                  </pic:spPr>
                </pic:pic>
              </a:graphicData>
            </a:graphic>
          </wp:anchor>
        </w:drawing>
      </w:r>
    </w:p>
    <w:p w:rsidR="006D14D8">
      <w:pPr>
        <w:spacing w:after="0"/>
        <w:ind w:left="150"/>
        <w:rPr>
          <w:rFonts w:hint="eastAsia"/>
          <w:color w:val="000000"/>
          <w:lang w:eastAsia="zh-CN"/>
        </w:rPr>
      </w:pPr>
    </w:p>
    <w:p w:rsidR="006D14D8">
      <w:pPr>
        <w:spacing w:after="0"/>
        <w:ind w:left="150"/>
        <w:rPr>
          <w:rFonts w:hint="eastAsia"/>
          <w:color w:val="000000"/>
          <w:lang w:eastAsia="zh-CN"/>
        </w:rPr>
      </w:pPr>
    </w:p>
    <w:p w:rsidR="006D14D8">
      <w:pPr>
        <w:spacing w:after="0"/>
        <w:ind w:left="150"/>
        <w:rPr>
          <w:rFonts w:hint="eastAsia"/>
          <w:color w:val="000000"/>
          <w:lang w:eastAsia="zh-CN"/>
        </w:rPr>
      </w:pPr>
    </w:p>
    <w:p w:rsidR="006D14D8">
      <w:pPr>
        <w:spacing w:after="0"/>
        <w:ind w:left="150"/>
        <w:rPr>
          <w:rFonts w:hint="eastAsia"/>
          <w:color w:val="000000"/>
          <w:lang w:eastAsia="zh-CN"/>
        </w:rPr>
      </w:pPr>
    </w:p>
    <w:p w:rsidR="00791680">
      <w:pPr>
        <w:spacing w:after="0"/>
        <w:ind w:left="150"/>
        <w:rPr>
          <w:lang w:eastAsia="zh-CN"/>
        </w:rPr>
      </w:pPr>
      <w:r>
        <w:rPr>
          <w:color w:val="000000"/>
          <w:lang w:eastAsia="zh-CN"/>
        </w:rPr>
        <w:t>A. </w:t>
      </w:r>
      <w:r>
        <w:rPr>
          <w:color w:val="000000"/>
          <w:lang w:eastAsia="zh-CN"/>
        </w:rPr>
        <w:t>在</w:t>
      </w:r>
      <w:r>
        <w:rPr>
          <w:color w:val="000000"/>
          <w:lang w:eastAsia="zh-CN"/>
        </w:rPr>
        <w:t>a</w:t>
      </w:r>
      <w:r>
        <w:rPr>
          <w:color w:val="000000"/>
          <w:lang w:eastAsia="zh-CN"/>
        </w:rPr>
        <w:t>、</w:t>
      </w:r>
      <w:r>
        <w:rPr>
          <w:color w:val="000000"/>
          <w:lang w:eastAsia="zh-CN"/>
        </w:rPr>
        <w:t>b</w:t>
      </w:r>
      <w:r>
        <w:rPr>
          <w:color w:val="000000"/>
          <w:lang w:eastAsia="zh-CN"/>
        </w:rPr>
        <w:t>两点间接入一个</w:t>
      </w:r>
      <w:r>
        <w:rPr>
          <w:color w:val="000000"/>
          <w:lang w:eastAsia="zh-CN"/>
        </w:rPr>
        <w:t>“3V</w:t>
      </w:r>
      <w:r>
        <w:rPr>
          <w:color w:val="000000"/>
          <w:lang w:eastAsia="zh-CN"/>
        </w:rPr>
        <w:t>  0.5A</w:t>
      </w:r>
      <w:r>
        <w:rPr>
          <w:color w:val="000000"/>
          <w:lang w:eastAsia="zh-CN"/>
        </w:rPr>
        <w:t>”</w:t>
      </w:r>
      <w:r>
        <w:rPr>
          <w:color w:val="000000"/>
          <w:lang w:eastAsia="zh-CN"/>
        </w:rPr>
        <w:t>的小灯泡，小灯泡能正常发光</w:t>
      </w:r>
      <w:r>
        <w:rPr>
          <w:lang w:eastAsia="zh-CN"/>
        </w:rPr>
        <w:br/>
      </w:r>
      <w:r>
        <w:rPr>
          <w:color w:val="000000"/>
          <w:lang w:eastAsia="zh-CN"/>
        </w:rPr>
        <w:t>B. </w:t>
      </w:r>
      <w:r>
        <w:rPr>
          <w:color w:val="000000"/>
          <w:lang w:eastAsia="zh-CN"/>
        </w:rPr>
        <w:t>在</w:t>
      </w:r>
      <w:r>
        <w:rPr>
          <w:color w:val="000000"/>
          <w:lang w:eastAsia="zh-CN"/>
        </w:rPr>
        <w:t>a</w:t>
      </w:r>
      <w:r>
        <w:rPr>
          <w:color w:val="000000"/>
          <w:lang w:eastAsia="zh-CN"/>
        </w:rPr>
        <w:t>、</w:t>
      </w:r>
      <w:r>
        <w:rPr>
          <w:color w:val="000000"/>
          <w:lang w:eastAsia="zh-CN"/>
        </w:rPr>
        <w:t>b</w:t>
      </w:r>
      <w:r>
        <w:rPr>
          <w:color w:val="000000"/>
          <w:lang w:eastAsia="zh-CN"/>
        </w:rPr>
        <w:t>两点间接入一个量程为</w:t>
      </w:r>
      <w:r>
        <w:rPr>
          <w:color w:val="000000"/>
          <w:lang w:eastAsia="zh-CN"/>
        </w:rPr>
        <w:t>0</w:t>
      </w:r>
      <w:r>
        <w:rPr>
          <w:color w:val="000000"/>
          <w:lang w:eastAsia="zh-CN"/>
        </w:rPr>
        <w:t>～</w:t>
      </w:r>
      <w:r>
        <w:rPr>
          <w:color w:val="000000"/>
          <w:lang w:eastAsia="zh-CN"/>
        </w:rPr>
        <w:t>0.6A</w:t>
      </w:r>
      <w:r>
        <w:rPr>
          <w:color w:val="000000"/>
          <w:lang w:eastAsia="zh-CN"/>
        </w:rPr>
        <w:t>的电流表，电流表的示数为</w:t>
      </w:r>
      <w:r>
        <w:rPr>
          <w:color w:val="000000"/>
          <w:lang w:eastAsia="zh-CN"/>
        </w:rPr>
        <w:t>0.2A</w:t>
      </w:r>
      <w:r>
        <w:rPr>
          <w:lang w:eastAsia="zh-CN"/>
        </w:rPr>
        <w:br/>
      </w:r>
      <w:r>
        <w:rPr>
          <w:color w:val="000000"/>
          <w:lang w:eastAsia="zh-CN"/>
        </w:rPr>
        <w:t>C. </w:t>
      </w:r>
      <w:r>
        <w:rPr>
          <w:color w:val="000000"/>
          <w:lang w:eastAsia="zh-CN"/>
        </w:rPr>
        <w:t>在</w:t>
      </w:r>
      <w:r>
        <w:rPr>
          <w:color w:val="000000"/>
          <w:lang w:eastAsia="zh-CN"/>
        </w:rPr>
        <w:t>a</w:t>
      </w:r>
      <w:r>
        <w:rPr>
          <w:color w:val="000000"/>
          <w:lang w:eastAsia="zh-CN"/>
        </w:rPr>
        <w:t>、</w:t>
      </w:r>
      <w:r>
        <w:rPr>
          <w:color w:val="000000"/>
          <w:lang w:eastAsia="zh-CN"/>
        </w:rPr>
        <w:t>b</w:t>
      </w:r>
      <w:r>
        <w:rPr>
          <w:color w:val="000000"/>
          <w:lang w:eastAsia="zh-CN"/>
        </w:rPr>
        <w:t>两点间接入一个阻值为</w:t>
      </w:r>
      <w:r>
        <w:rPr>
          <w:color w:val="000000"/>
          <w:lang w:eastAsia="zh-CN"/>
        </w:rPr>
        <w:t>10</w:t>
      </w:r>
      <w:r>
        <w:rPr>
          <w:color w:val="000000"/>
        </w:rPr>
        <w:t>Ω</w:t>
      </w:r>
      <w:r>
        <w:rPr>
          <w:color w:val="000000"/>
          <w:lang w:eastAsia="zh-CN"/>
        </w:rPr>
        <w:t>的定值电阻</w:t>
      </w:r>
      <w:r>
        <w:rPr>
          <w:color w:val="000000"/>
          <w:lang w:eastAsia="zh-CN"/>
        </w:rPr>
        <w:t>R</w:t>
      </w:r>
      <w:r>
        <w:rPr>
          <w:color w:val="000000"/>
          <w:lang w:eastAsia="zh-CN"/>
        </w:rPr>
        <w:t>，则</w:t>
      </w:r>
      <w:r>
        <w:rPr>
          <w:color w:val="000000"/>
          <w:lang w:eastAsia="zh-CN"/>
        </w:rPr>
        <w:t>R0</w:t>
      </w:r>
      <w:r>
        <w:rPr>
          <w:color w:val="000000"/>
          <w:lang w:eastAsia="zh-CN"/>
        </w:rPr>
        <w:t>两端的电压为</w:t>
      </w:r>
      <w:r>
        <w:rPr>
          <w:color w:val="000000"/>
          <w:lang w:eastAsia="zh-CN"/>
        </w:rPr>
        <w:t>4V</w:t>
      </w:r>
      <w:r>
        <w:rPr>
          <w:lang w:eastAsia="zh-CN"/>
        </w:rPr>
        <w:br/>
      </w:r>
      <w:r>
        <w:rPr>
          <w:color w:val="000000"/>
          <w:lang w:eastAsia="zh-CN"/>
        </w:rPr>
        <w:t>D. </w:t>
      </w:r>
      <w:r>
        <w:rPr>
          <w:color w:val="000000"/>
          <w:lang w:eastAsia="zh-CN"/>
        </w:rPr>
        <w:t>在</w:t>
      </w:r>
      <w:r>
        <w:rPr>
          <w:color w:val="000000"/>
          <w:lang w:eastAsia="zh-CN"/>
        </w:rPr>
        <w:t>a</w:t>
      </w:r>
      <w:r>
        <w:rPr>
          <w:color w:val="000000"/>
          <w:lang w:eastAsia="zh-CN"/>
        </w:rPr>
        <w:t>、</w:t>
      </w:r>
      <w:r>
        <w:rPr>
          <w:color w:val="000000"/>
          <w:lang w:eastAsia="zh-CN"/>
        </w:rPr>
        <w:t>b</w:t>
      </w:r>
      <w:r>
        <w:rPr>
          <w:color w:val="000000"/>
          <w:lang w:eastAsia="zh-CN"/>
        </w:rPr>
        <w:t>两点间接入一个阻值为</w:t>
      </w:r>
      <w:r>
        <w:rPr>
          <w:color w:val="000000"/>
          <w:lang w:eastAsia="zh-CN"/>
        </w:rPr>
        <w:t>10</w:t>
      </w:r>
      <w:r>
        <w:rPr>
          <w:color w:val="000000"/>
        </w:rPr>
        <w:t>Ω</w:t>
      </w:r>
      <w:r>
        <w:rPr>
          <w:color w:val="000000"/>
          <w:lang w:eastAsia="zh-CN"/>
        </w:rPr>
        <w:t>的定值电阻</w:t>
      </w:r>
      <w:r>
        <w:rPr>
          <w:color w:val="000000"/>
          <w:lang w:eastAsia="zh-CN"/>
        </w:rPr>
        <w:t>R</w:t>
      </w:r>
      <w:r>
        <w:rPr>
          <w:color w:val="000000"/>
          <w:lang w:eastAsia="zh-CN"/>
        </w:rPr>
        <w:t>，电路消耗的总电功率为</w:t>
      </w:r>
      <w:r>
        <w:rPr>
          <w:color w:val="000000"/>
          <w:lang w:eastAsia="zh-CN"/>
        </w:rPr>
        <w:t>1.8W</w:t>
      </w:r>
    </w:p>
    <w:p w:rsidR="00791680">
      <w:pPr>
        <w:rPr>
          <w:lang w:eastAsia="zh-CN"/>
        </w:rPr>
      </w:pPr>
      <w:r>
        <w:rPr>
          <w:b/>
          <w:bCs/>
          <w:sz w:val="24"/>
          <w:szCs w:val="24"/>
          <w:lang w:eastAsia="zh-CN"/>
        </w:rPr>
        <w:t>三、实验题（每空</w:t>
      </w:r>
      <w:r>
        <w:rPr>
          <w:rFonts w:hint="eastAsia"/>
          <w:b/>
          <w:bCs/>
          <w:sz w:val="24"/>
          <w:szCs w:val="24"/>
          <w:lang w:eastAsia="zh-CN"/>
        </w:rPr>
        <w:t>2</w:t>
      </w:r>
      <w:r>
        <w:rPr>
          <w:b/>
          <w:bCs/>
          <w:sz w:val="24"/>
          <w:szCs w:val="24"/>
          <w:lang w:eastAsia="zh-CN"/>
        </w:rPr>
        <w:t>分</w:t>
      </w:r>
      <w:r>
        <w:rPr>
          <w:b/>
          <w:bCs/>
          <w:sz w:val="24"/>
          <w:szCs w:val="24"/>
          <w:lang w:eastAsia="zh-CN"/>
        </w:rPr>
        <w:t>；共</w:t>
      </w:r>
      <w:r>
        <w:rPr>
          <w:rFonts w:hint="eastAsia"/>
          <w:b/>
          <w:bCs/>
          <w:sz w:val="24"/>
          <w:szCs w:val="24"/>
          <w:lang w:eastAsia="zh-CN"/>
        </w:rPr>
        <w:t>22</w:t>
      </w:r>
      <w:r>
        <w:rPr>
          <w:b/>
          <w:bCs/>
          <w:sz w:val="24"/>
          <w:szCs w:val="24"/>
          <w:lang w:eastAsia="zh-CN"/>
        </w:rPr>
        <w:t>分）</w:t>
      </w:r>
    </w:p>
    <w:p w:rsidR="00791680">
      <w:pPr>
        <w:spacing w:after="0"/>
        <w:rPr>
          <w:lang w:eastAsia="zh-CN"/>
        </w:rPr>
      </w:pPr>
      <w:r>
        <w:rPr>
          <w:color w:val="000000"/>
          <w:lang w:eastAsia="zh-CN"/>
        </w:rPr>
        <w:t>18.</w:t>
      </w:r>
      <w:r>
        <w:rPr>
          <w:color w:val="000000"/>
          <w:lang w:eastAsia="zh-CN"/>
        </w:rPr>
        <w:t>某同学环保小组在</w:t>
      </w:r>
      <w:r>
        <w:rPr>
          <w:color w:val="000000"/>
          <w:lang w:eastAsia="zh-CN"/>
        </w:rPr>
        <w:t>长江边取适量</w:t>
      </w:r>
      <w:r>
        <w:rPr>
          <w:color w:val="000000"/>
          <w:lang w:eastAsia="zh-CN"/>
        </w:rPr>
        <w:t>江水样品，分别进行了江水密度的测量：</w:t>
      </w:r>
      <w:r>
        <w:rPr>
          <w:color w:val="000000"/>
          <w:lang w:eastAsia="zh-CN"/>
        </w:rPr>
        <w:t xml:space="preserve">    </w:t>
      </w:r>
    </w:p>
    <w:p w:rsidR="00791680">
      <w:pPr>
        <w:spacing w:after="0"/>
        <w:rPr>
          <w:lang w:eastAsia="zh-CN"/>
        </w:rPr>
      </w:pPr>
      <w:r>
        <w:rPr>
          <w:color w:val="000000"/>
          <w:lang w:eastAsia="zh-CN"/>
        </w:rPr>
        <w:t>（</w:t>
      </w:r>
      <w:r>
        <w:rPr>
          <w:color w:val="000000"/>
          <w:lang w:eastAsia="zh-CN"/>
        </w:rPr>
        <w:t>1</w:t>
      </w:r>
      <w:r>
        <w:rPr>
          <w:color w:val="000000"/>
          <w:lang w:eastAsia="zh-CN"/>
        </w:rPr>
        <w:t>）小</w:t>
      </w:r>
      <w:r>
        <w:rPr>
          <w:color w:val="000000"/>
          <w:lang w:eastAsia="zh-CN"/>
        </w:rPr>
        <w:t>薇</w:t>
      </w:r>
      <w:r>
        <w:rPr>
          <w:color w:val="000000"/>
          <w:lang w:eastAsia="zh-CN"/>
        </w:rPr>
        <w:t>把样品带回学校，用天平和量筒做了如下实验：</w:t>
      </w:r>
      <w:r>
        <w:rPr>
          <w:color w:val="000000"/>
          <w:lang w:eastAsia="zh-CN"/>
        </w:rPr>
        <w:t xml:space="preserve">  </w:t>
      </w:r>
    </w:p>
    <w:p w:rsidR="00791680">
      <w:pPr>
        <w:spacing w:after="0"/>
      </w:pPr>
    </w:p>
    <w:p w:rsidR="006D14D8">
      <w:pPr>
        <w:spacing w:after="0"/>
        <w:rPr>
          <w:rFonts w:hint="eastAsia"/>
          <w:color w:val="000000"/>
          <w:lang w:eastAsia="zh-CN"/>
        </w:rPr>
      </w:pPr>
      <w:r>
        <w:rPr>
          <w:rFonts w:hint="eastAsia"/>
          <w:noProof/>
          <w:color w:val="000000"/>
          <w:lang w:eastAsia="zh-CN"/>
        </w:rPr>
        <w:drawing>
          <wp:anchor distT="0" distB="0" distL="114300" distR="114300" simplePos="0" relativeHeight="251669504" behindDoc="0" locked="0" layoutInCell="1" allowOverlap="1">
            <wp:simplePos x="0" y="0"/>
            <wp:positionH relativeFrom="column">
              <wp:posOffset>260985</wp:posOffset>
            </wp:positionH>
            <wp:positionV relativeFrom="paragraph">
              <wp:posOffset>-139065</wp:posOffset>
            </wp:positionV>
            <wp:extent cx="4171950" cy="1562100"/>
            <wp:effectExtent l="19050" t="0" r="0" b="0"/>
            <wp:wrapSquare wrapText="bothSides"/>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4171950" cy="1562100"/>
                    </a:xfrm>
                    <a:prstGeom prst="rect">
                      <a:avLst/>
                    </a:prstGeom>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①</w:t>
      </w:r>
      <w:r>
        <w:rPr>
          <w:color w:val="000000"/>
          <w:lang w:eastAsia="zh-CN"/>
        </w:rPr>
        <w:t>将天平放在水平台</w:t>
      </w:r>
      <w:r>
        <w:rPr>
          <w:color w:val="000000"/>
          <w:lang w:eastAsia="zh-CN"/>
        </w:rPr>
        <w:t>上，把游码移动零刻度线处，发现指针指在分度盘的左侧，要使横梁平衡，应将平衡螺母向</w:t>
      </w:r>
      <w:r>
        <w:rPr>
          <w:color w:val="000000"/>
          <w:lang w:eastAsia="zh-CN"/>
        </w:rPr>
        <w:t>________</w:t>
      </w:r>
      <w:r>
        <w:rPr>
          <w:color w:val="000000"/>
          <w:lang w:eastAsia="zh-CN"/>
        </w:rPr>
        <w:t>（选填</w:t>
      </w:r>
      <w:r>
        <w:rPr>
          <w:color w:val="000000"/>
          <w:lang w:eastAsia="zh-CN"/>
        </w:rPr>
        <w:t>“</w:t>
      </w:r>
      <w:r>
        <w:rPr>
          <w:color w:val="000000"/>
          <w:lang w:eastAsia="zh-CN"/>
        </w:rPr>
        <w:t>右</w:t>
      </w:r>
      <w:r>
        <w:rPr>
          <w:color w:val="000000"/>
          <w:lang w:eastAsia="zh-CN"/>
        </w:rPr>
        <w:t>”</w:t>
      </w:r>
      <w:r>
        <w:rPr>
          <w:color w:val="000000"/>
          <w:lang w:eastAsia="zh-CN"/>
        </w:rPr>
        <w:t>或</w:t>
      </w:r>
      <w:r>
        <w:rPr>
          <w:color w:val="000000"/>
          <w:lang w:eastAsia="zh-CN"/>
        </w:rPr>
        <w:t>“</w:t>
      </w:r>
      <w:r>
        <w:rPr>
          <w:color w:val="000000"/>
          <w:lang w:eastAsia="zh-CN"/>
        </w:rPr>
        <w:t>左</w:t>
      </w:r>
      <w:r>
        <w:rPr>
          <w:color w:val="000000"/>
          <w:lang w:eastAsia="zh-CN"/>
        </w:rPr>
        <w:t>”</w:t>
      </w:r>
      <w:r>
        <w:rPr>
          <w:color w:val="000000"/>
          <w:lang w:eastAsia="zh-CN"/>
        </w:rPr>
        <w:t>）调，直至天平平衡。</w:t>
      </w:r>
    </w:p>
    <w:p w:rsidR="00791680">
      <w:pPr>
        <w:spacing w:after="0"/>
        <w:rPr>
          <w:lang w:eastAsia="zh-CN"/>
        </w:rPr>
      </w:pPr>
      <w:r>
        <w:rPr>
          <w:color w:val="000000"/>
          <w:lang w:eastAsia="zh-CN"/>
        </w:rPr>
        <w:t>②</w:t>
      </w:r>
      <w:r>
        <w:rPr>
          <w:color w:val="000000"/>
          <w:lang w:eastAsia="zh-CN"/>
        </w:rPr>
        <w:t>用天平测出空烧杯的质量为</w:t>
      </w:r>
      <w:r>
        <w:rPr>
          <w:color w:val="000000"/>
          <w:lang w:eastAsia="zh-CN"/>
        </w:rPr>
        <w:t>30g</w:t>
      </w:r>
      <w:r>
        <w:rPr>
          <w:color w:val="000000"/>
          <w:lang w:eastAsia="zh-CN"/>
        </w:rPr>
        <w:t>，在烧杯中倒入适量的江水样品，测出烧杯和江水的总质量如图甲所示，则烧杯中江水的质量为</w:t>
      </w:r>
      <w:r>
        <w:rPr>
          <w:color w:val="000000"/>
          <w:lang w:eastAsia="zh-CN"/>
        </w:rPr>
        <w:t>________</w:t>
      </w:r>
      <w:r>
        <w:rPr>
          <w:color w:val="000000"/>
          <w:lang w:eastAsia="zh-CN"/>
        </w:rPr>
        <w:t>，将烧杯中的江水全部倒入量筒中，江水的体积如图乙所示，则江水的密度为</w:t>
      </w:r>
      <w:r>
        <w:rPr>
          <w:color w:val="000000"/>
          <w:lang w:eastAsia="zh-CN"/>
        </w:rPr>
        <w:t>________g/cm</w:t>
      </w:r>
      <w:r>
        <w:rPr>
          <w:color w:val="000000"/>
          <w:vertAlign w:val="superscript"/>
          <w:lang w:eastAsia="zh-CN"/>
        </w:rPr>
        <w:t>3</w:t>
      </w:r>
      <w:r>
        <w:rPr>
          <w:color w:val="000000"/>
          <w:lang w:eastAsia="zh-CN"/>
        </w:rPr>
        <w:t xml:space="preserve"> </w:t>
      </w:r>
      <w:r>
        <w:rPr>
          <w:color w:val="000000"/>
          <w:lang w:eastAsia="zh-CN"/>
        </w:rPr>
        <w:t>。</w:t>
      </w:r>
    </w:p>
    <w:p w:rsidR="00791680">
      <w:pPr>
        <w:spacing w:after="0"/>
        <w:rPr>
          <w:lang w:eastAsia="zh-CN"/>
        </w:rPr>
      </w:pPr>
      <w:r>
        <w:rPr>
          <w:color w:val="000000"/>
          <w:lang w:eastAsia="zh-CN"/>
        </w:rPr>
        <w:t>③</w:t>
      </w:r>
      <w:r>
        <w:rPr>
          <w:color w:val="000000"/>
          <w:lang w:eastAsia="zh-CN"/>
        </w:rPr>
        <w:t>小</w:t>
      </w:r>
      <w:r>
        <w:rPr>
          <w:color w:val="000000"/>
          <w:lang w:eastAsia="zh-CN"/>
        </w:rPr>
        <w:t>薇</w:t>
      </w:r>
      <w:r>
        <w:rPr>
          <w:color w:val="000000"/>
          <w:lang w:eastAsia="zh-CN"/>
        </w:rPr>
        <w:t>用这种方法测出的江水密度比真实值</w:t>
      </w:r>
      <w:r>
        <w:rPr>
          <w:color w:val="000000"/>
          <w:lang w:eastAsia="zh-CN"/>
        </w:rPr>
        <w:t>________</w:t>
      </w:r>
      <w:r>
        <w:rPr>
          <w:color w:val="000000"/>
          <w:lang w:eastAsia="zh-CN"/>
        </w:rPr>
        <w:t>（选填</w:t>
      </w:r>
      <w:r>
        <w:rPr>
          <w:color w:val="000000"/>
          <w:lang w:eastAsia="zh-CN"/>
        </w:rPr>
        <w:t>“</w:t>
      </w:r>
      <w:r>
        <w:rPr>
          <w:color w:val="000000"/>
          <w:lang w:eastAsia="zh-CN"/>
        </w:rPr>
        <w:t>偏大</w:t>
      </w:r>
      <w:r>
        <w:rPr>
          <w:color w:val="000000"/>
          <w:lang w:eastAsia="zh-CN"/>
        </w:rPr>
        <w:t>”</w:t>
      </w:r>
      <w:r>
        <w:rPr>
          <w:color w:val="000000"/>
          <w:lang w:eastAsia="zh-CN"/>
        </w:rPr>
        <w:t>或</w:t>
      </w:r>
      <w:r>
        <w:rPr>
          <w:color w:val="000000"/>
          <w:lang w:eastAsia="zh-CN"/>
        </w:rPr>
        <w:t>“</w:t>
      </w:r>
      <w:r>
        <w:rPr>
          <w:color w:val="000000"/>
          <w:lang w:eastAsia="zh-CN"/>
        </w:rPr>
        <w:t>偏小</w:t>
      </w:r>
      <w:r>
        <w:rPr>
          <w:color w:val="000000"/>
          <w:lang w:eastAsia="zh-CN"/>
        </w:rPr>
        <w:t>”</w:t>
      </w:r>
      <w:r>
        <w:rPr>
          <w:color w:val="000000"/>
          <w:lang w:eastAsia="zh-CN"/>
        </w:rPr>
        <w:t>）。</w:t>
      </w:r>
    </w:p>
    <w:p w:rsidR="00791680">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小亮把样品</w:t>
      </w:r>
      <w:r>
        <w:rPr>
          <w:color w:val="000000"/>
          <w:lang w:eastAsia="zh-CN"/>
        </w:rPr>
        <w:t>带回家，用家里的一台电子秤（如图丙所示）和没喝完的半瓶纯净水，做了如下实验：（请帮</w:t>
      </w:r>
      <w:r>
        <w:rPr>
          <w:color w:val="000000"/>
          <w:lang w:eastAsia="zh-CN"/>
        </w:rPr>
        <w:t>小亮把实验</w:t>
      </w:r>
      <w:r>
        <w:rPr>
          <w:color w:val="000000"/>
          <w:lang w:eastAsia="zh-CN"/>
        </w:rPr>
        <w:t>步骤补充完整）</w:t>
      </w:r>
      <w:r>
        <w:rPr>
          <w:color w:val="000000"/>
          <w:lang w:eastAsia="zh-CN"/>
        </w:rPr>
        <w:t xml:space="preserve">  </w:t>
      </w:r>
    </w:p>
    <w:p w:rsidR="00791680">
      <w:pPr>
        <w:spacing w:after="0"/>
        <w:rPr>
          <w:lang w:eastAsia="zh-CN"/>
        </w:rPr>
      </w:pPr>
      <w:r>
        <w:rPr>
          <w:color w:val="000000"/>
          <w:lang w:eastAsia="zh-CN"/>
        </w:rPr>
        <w:t>①</w:t>
      </w:r>
      <w:r>
        <w:rPr>
          <w:color w:val="000000"/>
          <w:lang w:eastAsia="zh-CN"/>
        </w:rPr>
        <w:t>用电子秤测出半瓶纯净水的总质量为</w:t>
      </w:r>
      <w:r>
        <w:rPr>
          <w:color w:val="000000"/>
          <w:lang w:eastAsia="zh-CN"/>
        </w:rPr>
        <w:t>m</w:t>
      </w:r>
      <w:r>
        <w:rPr>
          <w:color w:val="000000"/>
          <w:vertAlign w:val="subscript"/>
          <w:lang w:eastAsia="zh-CN"/>
        </w:rPr>
        <w:t>1</w:t>
      </w:r>
      <w:r>
        <w:rPr>
          <w:color w:val="000000"/>
          <w:lang w:eastAsia="zh-CN"/>
        </w:rPr>
        <w:t xml:space="preserve">  </w:t>
      </w:r>
      <w:r>
        <w:rPr>
          <w:color w:val="000000"/>
          <w:lang w:eastAsia="zh-CN"/>
        </w:rPr>
        <w:t>，</w:t>
      </w:r>
      <w:r>
        <w:rPr>
          <w:color w:val="000000"/>
          <w:lang w:eastAsia="zh-CN"/>
        </w:rPr>
        <w:t xml:space="preserve"> </w:t>
      </w:r>
      <w:r>
        <w:rPr>
          <w:color w:val="000000"/>
          <w:lang w:eastAsia="zh-CN"/>
        </w:rPr>
        <w:t>并用笔在瓶身水面位置标记为</w:t>
      </w:r>
      <w:r>
        <w:rPr>
          <w:color w:val="000000"/>
          <w:lang w:eastAsia="zh-CN"/>
        </w:rPr>
        <w:t>A</w:t>
      </w:r>
      <w:r>
        <w:rPr>
          <w:color w:val="000000"/>
          <w:lang w:eastAsia="zh-CN"/>
        </w:rPr>
        <w:t>；</w:t>
      </w:r>
    </w:p>
    <w:p w:rsidR="00791680">
      <w:pPr>
        <w:spacing w:after="0"/>
        <w:rPr>
          <w:lang w:eastAsia="zh-CN"/>
        </w:rPr>
      </w:pPr>
      <w:r>
        <w:rPr>
          <w:color w:val="000000"/>
          <w:lang w:eastAsia="zh-CN"/>
        </w:rPr>
        <w:t>②</w:t>
      </w:r>
      <w:r>
        <w:rPr>
          <w:color w:val="000000"/>
          <w:lang w:eastAsia="zh-CN"/>
        </w:rPr>
        <w:t>把瓶中的水全部用来浇花，然后吹干，用电子秤测出空瓶的质量为</w:t>
      </w:r>
      <w:r>
        <w:rPr>
          <w:color w:val="000000"/>
          <w:lang w:eastAsia="zh-CN"/>
        </w:rPr>
        <w:t>m</w:t>
      </w:r>
      <w:r>
        <w:rPr>
          <w:color w:val="000000"/>
          <w:vertAlign w:val="subscript"/>
          <w:lang w:eastAsia="zh-CN"/>
        </w:rPr>
        <w:t>2</w:t>
      </w:r>
      <w:r>
        <w:rPr>
          <w:color w:val="000000"/>
          <w:lang w:eastAsia="zh-CN"/>
        </w:rPr>
        <w:t>；</w:t>
      </w:r>
    </w:p>
    <w:p w:rsidR="00791680">
      <w:pPr>
        <w:spacing w:after="0"/>
        <w:rPr>
          <w:lang w:eastAsia="zh-CN"/>
        </w:rPr>
      </w:pPr>
      <w:r>
        <w:rPr>
          <w:color w:val="000000"/>
          <w:lang w:eastAsia="zh-CN"/>
        </w:rPr>
        <w:t>③</w:t>
      </w:r>
      <w:r>
        <w:rPr>
          <w:color w:val="000000"/>
          <w:lang w:eastAsia="zh-CN"/>
        </w:rPr>
        <w:t>把江水慢慢倒入空瓶中，直至</w:t>
      </w:r>
      <w:r>
        <w:rPr>
          <w:color w:val="000000"/>
          <w:lang w:eastAsia="zh-CN"/>
        </w:rPr>
        <w:t>________</w:t>
      </w:r>
      <w:r>
        <w:rPr>
          <w:color w:val="000000"/>
          <w:lang w:eastAsia="zh-CN"/>
        </w:rPr>
        <w:t>，再用电子秤测出瓶的总质量为</w:t>
      </w:r>
      <w:r>
        <w:rPr>
          <w:color w:val="000000"/>
          <w:lang w:eastAsia="zh-CN"/>
        </w:rPr>
        <w:t>m</w:t>
      </w:r>
      <w:r>
        <w:rPr>
          <w:color w:val="000000"/>
          <w:vertAlign w:val="subscript"/>
          <w:lang w:eastAsia="zh-CN"/>
        </w:rPr>
        <w:t>3</w:t>
      </w:r>
      <w:r>
        <w:rPr>
          <w:color w:val="000000"/>
          <w:lang w:eastAsia="zh-CN"/>
        </w:rPr>
        <w:t>；则江水的密度表达式</w:t>
      </w:r>
      <w:r>
        <w:rPr>
          <w:color w:val="000000"/>
        </w:rPr>
        <w:t>ρ</w:t>
      </w:r>
      <w:r>
        <w:rPr>
          <w:color w:val="000000"/>
          <w:lang w:eastAsia="zh-CN"/>
        </w:rPr>
        <w:t>=________</w:t>
      </w:r>
      <w:r>
        <w:rPr>
          <w:color w:val="000000"/>
          <w:lang w:eastAsia="zh-CN"/>
        </w:rPr>
        <w:t>（纯净水的密度用</w:t>
      </w:r>
      <w:r>
        <w:rPr>
          <w:color w:val="000000"/>
        </w:rPr>
        <w:t>ρ</w:t>
      </w:r>
      <w:r>
        <w:rPr>
          <w:color w:val="000000"/>
          <w:vertAlign w:val="subscript"/>
          <w:lang w:eastAsia="zh-CN"/>
        </w:rPr>
        <w:t>水</w:t>
      </w:r>
      <w:r>
        <w:rPr>
          <w:color w:val="000000"/>
          <w:lang w:eastAsia="zh-CN"/>
        </w:rPr>
        <w:t>表示）。</w:t>
      </w:r>
    </w:p>
    <w:p w:rsidR="00791680">
      <w:pPr>
        <w:spacing w:after="0"/>
        <w:rPr>
          <w:lang w:eastAsia="zh-CN"/>
        </w:rPr>
      </w:pPr>
      <w:r>
        <w:rPr>
          <w:color w:val="000000"/>
          <w:lang w:eastAsia="zh-CN"/>
        </w:rPr>
        <w:t>19.</w:t>
      </w:r>
      <w:r>
        <w:rPr>
          <w:color w:val="000000"/>
          <w:lang w:eastAsia="zh-CN"/>
        </w:rPr>
        <w:t>小明喝水时，偶然发现透过水面看不见玻璃水杯外侧的手指</w:t>
      </w:r>
      <w:r>
        <w:rPr>
          <w:color w:val="000000"/>
          <w:lang w:eastAsia="zh-CN"/>
        </w:rPr>
        <w:t>.</w:t>
      </w:r>
      <w:r>
        <w:rPr>
          <w:color w:val="000000"/>
          <w:lang w:eastAsia="zh-CN"/>
        </w:rPr>
        <w:t>他感到很惊奇：玻璃和水都是透明物</w:t>
      </w:r>
      <w:r>
        <w:rPr>
          <w:color w:val="000000"/>
          <w:lang w:eastAsia="zh-CN"/>
        </w:rPr>
        <w:t>质，为什么光却不能透过呢？小明决定找出原因</w:t>
      </w:r>
      <w:r>
        <w:rPr>
          <w:color w:val="000000"/>
          <w:lang w:eastAsia="zh-CN"/>
        </w:rPr>
        <w:t>.</w:t>
      </w:r>
      <w:r>
        <w:rPr>
          <w:color w:val="000000"/>
          <w:lang w:eastAsia="zh-CN"/>
        </w:rPr>
        <w:t>下面是小明的探究过程</w:t>
      </w:r>
      <w:r>
        <w:rPr>
          <w:color w:val="000000"/>
          <w:lang w:eastAsia="zh-CN"/>
        </w:rPr>
        <w:t>:</w:t>
      </w:r>
      <w:r>
        <w:rPr>
          <w:color w:val="000000"/>
          <w:lang w:eastAsia="zh-CN"/>
        </w:rPr>
        <w:t>根据光经过的路径，首先想到了这种现象与光的折射有关</w:t>
      </w:r>
      <w:r>
        <w:rPr>
          <w:color w:val="000000"/>
          <w:lang w:eastAsia="zh-CN"/>
        </w:rPr>
        <w:t>.</w:t>
      </w:r>
      <w:r>
        <w:rPr>
          <w:color w:val="000000"/>
          <w:lang w:eastAsia="zh-CN"/>
        </w:rPr>
        <w:t>为此他根据光从水中射向空气的光路进行了推测，如下</w:t>
      </w:r>
      <w:r>
        <w:rPr>
          <w:color w:val="000000"/>
          <w:lang w:eastAsia="zh-CN"/>
        </w:rPr>
        <w:t>图左</w:t>
      </w:r>
      <w:r>
        <w:rPr>
          <w:color w:val="000000"/>
          <w:lang w:eastAsia="zh-CN"/>
        </w:rPr>
        <w:t>，光从水中射向空气时，折射角大于入射角，当入射角逐渐增大时，折射角也逐渐增大，那么，当入射角增大到某一值时，会不会</w:t>
      </w:r>
      <w:r>
        <w:rPr>
          <w:color w:val="000000"/>
          <w:lang w:eastAsia="zh-CN"/>
        </w:rPr>
        <w:t>…</w:t>
      </w:r>
    </w:p>
    <w:p w:rsidR="00791680">
      <w:pPr>
        <w:spacing w:after="0"/>
      </w:pPr>
      <w:r>
        <w:rPr>
          <w:noProof/>
          <w:lang w:eastAsia="zh-CN"/>
        </w:rPr>
        <w:drawing>
          <wp:anchor distT="0" distB="0" distL="114300" distR="114300" simplePos="0" relativeHeight="251670528" behindDoc="0" locked="0" layoutInCell="1" allowOverlap="1">
            <wp:simplePos x="0" y="0"/>
            <wp:positionH relativeFrom="column">
              <wp:posOffset>3137535</wp:posOffset>
            </wp:positionH>
            <wp:positionV relativeFrom="paragraph">
              <wp:posOffset>136525</wp:posOffset>
            </wp:positionV>
            <wp:extent cx="1866900" cy="847725"/>
            <wp:effectExtent l="19050" t="0" r="0" b="0"/>
            <wp:wrapSquare wrapText="bothSides"/>
            <wp:docPr id="5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xmlns:r="http://schemas.openxmlformats.org/officeDocument/2006/relationships" r:embed="rId19" cstate="print"/>
                    <a:srcRect/>
                    <a:stretch>
                      <a:fillRect/>
                    </a:stretch>
                  </pic:blipFill>
                  <pic:spPr bwMode="auto">
                    <a:xfrm>
                      <a:off x="0" y="0"/>
                      <a:ext cx="1866900" cy="847725"/>
                    </a:xfrm>
                    <a:prstGeom prst="rect">
                      <a:avLst/>
                    </a:prstGeom>
                    <a:noFill/>
                    <a:ln w="9525">
                      <a:noFill/>
                      <a:miter lim="800000"/>
                      <a:headEnd/>
                      <a:tailEnd/>
                    </a:ln>
                  </pic:spPr>
                </pic:pic>
              </a:graphicData>
            </a:graphic>
          </wp:anchor>
        </w:drawing>
      </w:r>
    </w:p>
    <w:p w:rsidR="006D14D8">
      <w:pPr>
        <w:spacing w:after="0"/>
        <w:rPr>
          <w:rFonts w:hint="eastAsia"/>
          <w:color w:val="000000"/>
          <w:lang w:eastAsia="zh-CN"/>
        </w:rPr>
      </w:pPr>
      <w:r>
        <w:rPr>
          <w:rFonts w:hint="eastAsia"/>
          <w:noProof/>
          <w:color w:val="000000"/>
          <w:lang w:eastAsia="zh-CN"/>
        </w:rPr>
        <w:drawing>
          <wp:anchor distT="0" distB="0" distL="114300" distR="114300" simplePos="0" relativeHeight="251671552" behindDoc="0" locked="0" layoutInCell="1" allowOverlap="1">
            <wp:simplePos x="0" y="0"/>
            <wp:positionH relativeFrom="column">
              <wp:posOffset>22860</wp:posOffset>
            </wp:positionH>
            <wp:positionV relativeFrom="paragraph">
              <wp:posOffset>3810</wp:posOffset>
            </wp:positionV>
            <wp:extent cx="2676525" cy="590550"/>
            <wp:effectExtent l="19050" t="0" r="9525" b="0"/>
            <wp:wrapSquare wrapText="bothSides"/>
            <wp:docPr id="5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xmlns:r="http://schemas.openxmlformats.org/officeDocument/2006/relationships" r:embed="rId20" cstate="print"/>
                    <a:srcRect/>
                    <a:stretch>
                      <a:fillRect/>
                    </a:stretch>
                  </pic:blipFill>
                  <pic:spPr bwMode="auto">
                    <a:xfrm>
                      <a:off x="0" y="0"/>
                      <a:ext cx="2676525" cy="590550"/>
                    </a:xfrm>
                    <a:prstGeom prst="rect">
                      <a:avLst/>
                    </a:prstGeom>
                    <a:noFill/>
                    <a:ln w="9525">
                      <a:noFill/>
                      <a:miter lim="800000"/>
                      <a:headEnd/>
                      <a:tailEnd/>
                    </a:ln>
                  </pic:spPr>
                </pic:pic>
              </a:graphicData>
            </a:graphic>
          </wp:anchor>
        </w:drawing>
      </w: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w:t>
      </w:r>
      <w:r>
        <w:rPr>
          <w:color w:val="000000"/>
          <w:lang w:eastAsia="zh-CN"/>
        </w:rPr>
        <w:t>1</w:t>
      </w:r>
      <w:r>
        <w:rPr>
          <w:color w:val="000000"/>
          <w:lang w:eastAsia="zh-CN"/>
        </w:rPr>
        <w:t>）小明的推测是</w:t>
      </w:r>
      <w:r>
        <w:rPr>
          <w:color w:val="000000"/>
          <w:lang w:eastAsia="zh-CN"/>
        </w:rPr>
        <w:t>________ </w:t>
      </w:r>
      <w:r>
        <w:rPr>
          <w:color w:val="000000"/>
          <w:lang w:eastAsia="zh-CN"/>
        </w:rPr>
        <w:t>。</w:t>
      </w:r>
      <w:r>
        <w:rPr>
          <w:color w:val="000000"/>
          <w:lang w:eastAsia="zh-CN"/>
        </w:rPr>
        <w:t xml:space="preserve">  </w:t>
      </w:r>
    </w:p>
    <w:p w:rsidR="006D14D8" w:rsidRPr="006D14D8">
      <w:pPr>
        <w:spacing w:after="0"/>
        <w:rPr>
          <w:rFonts w:hint="eastAsia"/>
          <w:lang w:eastAsia="zh-CN"/>
        </w:rPr>
      </w:pPr>
      <w:r>
        <w:rPr>
          <w:color w:val="000000"/>
          <w:lang w:eastAsia="zh-CN"/>
        </w:rPr>
        <w:t>（</w:t>
      </w:r>
      <w:r>
        <w:rPr>
          <w:color w:val="000000"/>
          <w:lang w:eastAsia="zh-CN"/>
        </w:rPr>
        <w:t>2</w:t>
      </w:r>
      <w:r>
        <w:rPr>
          <w:color w:val="000000"/>
          <w:lang w:eastAsia="zh-CN"/>
        </w:rPr>
        <w:t>）小</w:t>
      </w:r>
      <w:r>
        <w:rPr>
          <w:color w:val="000000"/>
          <w:lang w:eastAsia="zh-CN"/>
        </w:rPr>
        <w:t>明为了</w:t>
      </w:r>
      <w:r>
        <w:rPr>
          <w:color w:val="000000"/>
          <w:lang w:eastAsia="zh-CN"/>
        </w:rPr>
        <w:t>验证自己的推测，进行了如上右</w:t>
      </w:r>
      <w:r>
        <w:rPr>
          <w:color w:val="000000"/>
          <w:lang w:eastAsia="zh-CN"/>
        </w:rPr>
        <w:t>图</w:t>
      </w:r>
      <w:r>
        <w:rPr>
          <w:color w:val="000000"/>
          <w:lang w:eastAsia="zh-CN"/>
        </w:rPr>
        <w:t>所示的实验</w:t>
      </w:r>
      <w:r>
        <w:rPr>
          <w:color w:val="000000"/>
          <w:lang w:eastAsia="zh-CN"/>
        </w:rPr>
        <w:t>.</w:t>
      </w:r>
      <w:r>
        <w:rPr>
          <w:color w:val="000000"/>
          <w:lang w:eastAsia="zh-CN"/>
        </w:rPr>
        <w:t>实验过程中逐渐增大激光笔射向水面的入射角的角度，当增大到某一角度时，小</w:t>
      </w:r>
      <w:r>
        <w:rPr>
          <w:color w:val="000000"/>
          <w:lang w:eastAsia="zh-CN"/>
        </w:rPr>
        <w:t>明观察</w:t>
      </w:r>
      <w:r>
        <w:rPr>
          <w:color w:val="000000"/>
          <w:lang w:eastAsia="zh-CN"/>
        </w:rPr>
        <w:t>到</w:t>
      </w:r>
      <w:r>
        <w:rPr>
          <w:color w:val="000000"/>
          <w:lang w:eastAsia="zh-CN"/>
        </w:rPr>
        <w:t>________</w:t>
      </w:r>
      <w:r>
        <w:rPr>
          <w:color w:val="000000"/>
          <w:lang w:eastAsia="zh-CN"/>
        </w:rPr>
        <w:t>，证实了自己的推测。</w:t>
      </w:r>
    </w:p>
    <w:p w:rsidR="00791680">
      <w:pPr>
        <w:spacing w:after="0"/>
        <w:rPr>
          <w:lang w:eastAsia="zh-CN"/>
        </w:rPr>
      </w:pPr>
      <w:r>
        <w:rPr>
          <w:color w:val="000000"/>
          <w:lang w:eastAsia="zh-CN"/>
        </w:rPr>
        <w:t>（</w:t>
      </w:r>
      <w:r>
        <w:rPr>
          <w:color w:val="000000"/>
          <w:lang w:eastAsia="zh-CN"/>
        </w:rPr>
        <w:t>3</w:t>
      </w:r>
      <w:r>
        <w:rPr>
          <w:color w:val="000000"/>
          <w:lang w:eastAsia="zh-CN"/>
        </w:rPr>
        <w:t>）当光从空气射向水中时，也会出现</w:t>
      </w:r>
      <w:r>
        <w:rPr>
          <w:color w:val="000000"/>
          <w:lang w:eastAsia="zh-CN"/>
        </w:rPr>
        <w:t>“</w:t>
      </w:r>
      <w:r>
        <w:rPr>
          <w:color w:val="000000"/>
          <w:lang w:eastAsia="zh-CN"/>
        </w:rPr>
        <w:t>看不见</w:t>
      </w:r>
      <w:r>
        <w:rPr>
          <w:color w:val="000000"/>
          <w:lang w:eastAsia="zh-CN"/>
        </w:rPr>
        <w:t>”</w:t>
      </w:r>
      <w:r>
        <w:rPr>
          <w:color w:val="000000"/>
          <w:lang w:eastAsia="zh-CN"/>
        </w:rPr>
        <w:t>的现象吗？说出你的观点并解释：</w:t>
      </w:r>
      <w:r>
        <w:rPr>
          <w:color w:val="000000"/>
          <w:lang w:eastAsia="zh-CN"/>
        </w:rPr>
        <w:t xml:space="preserve">________.    </w:t>
      </w:r>
    </w:p>
    <w:p w:rsidR="00791680">
      <w:pPr>
        <w:spacing w:after="0"/>
        <w:rPr>
          <w:lang w:eastAsia="zh-CN"/>
        </w:rPr>
      </w:pPr>
      <w:r>
        <w:rPr>
          <w:noProof/>
          <w:color w:val="000000"/>
          <w:lang w:eastAsia="zh-CN"/>
        </w:rPr>
        <w:drawing>
          <wp:anchor distT="0" distB="0" distL="114300" distR="114300" simplePos="0" relativeHeight="251672576" behindDoc="0" locked="0" layoutInCell="1" allowOverlap="1">
            <wp:simplePos x="0" y="0"/>
            <wp:positionH relativeFrom="column">
              <wp:posOffset>2632710</wp:posOffset>
            </wp:positionH>
            <wp:positionV relativeFrom="paragraph">
              <wp:posOffset>292100</wp:posOffset>
            </wp:positionV>
            <wp:extent cx="1809750" cy="1571625"/>
            <wp:effectExtent l="19050" t="0" r="0" b="0"/>
            <wp:wrapSquare wrapText="bothSides"/>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1809750" cy="1571625"/>
                    </a:xfrm>
                    <a:prstGeom prst="rect">
                      <a:avLst/>
                    </a:prstGeom>
                  </pic:spPr>
                </pic:pic>
              </a:graphicData>
            </a:graphic>
          </wp:anchor>
        </w:drawing>
      </w:r>
      <w:r>
        <w:rPr>
          <w:color w:val="000000"/>
          <w:lang w:eastAsia="zh-CN"/>
        </w:rPr>
        <w:t>20.</w:t>
      </w:r>
      <w:r>
        <w:rPr>
          <w:color w:val="000000"/>
          <w:lang w:eastAsia="zh-CN"/>
        </w:rPr>
        <w:t>小刚想利用一块电流表和阻值已知的电阻</w:t>
      </w:r>
      <w:r>
        <w:rPr>
          <w:color w:val="000000"/>
          <w:lang w:eastAsia="zh-CN"/>
        </w:rPr>
        <w:t>R</w:t>
      </w:r>
      <w:r>
        <w:rPr>
          <w:color w:val="000000"/>
          <w:vertAlign w:val="subscript"/>
          <w:lang w:eastAsia="zh-CN"/>
        </w:rPr>
        <w:t>0</w:t>
      </w:r>
      <w:r>
        <w:rPr>
          <w:color w:val="000000"/>
          <w:lang w:eastAsia="zh-CN"/>
        </w:rPr>
        <w:t>测量电阻</w:t>
      </w:r>
      <w:r>
        <w:rPr>
          <w:color w:val="000000"/>
          <w:lang w:eastAsia="zh-CN"/>
        </w:rPr>
        <w:t>R</w:t>
      </w:r>
      <w:r>
        <w:rPr>
          <w:color w:val="000000"/>
          <w:vertAlign w:val="subscript"/>
          <w:lang w:eastAsia="zh-CN"/>
        </w:rPr>
        <w:t>x</w:t>
      </w:r>
      <w:r>
        <w:rPr>
          <w:color w:val="000000"/>
          <w:lang w:eastAsia="zh-CN"/>
        </w:rPr>
        <w:t>的阻值．他选择了满足实验要求的器材，并连接了部分实验电路，如图所示。</w:t>
      </w:r>
    </w:p>
    <w:p w:rsidR="00791680">
      <w:pPr>
        <w:spacing w:after="0"/>
        <w:rPr>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color w:val="000000"/>
          <w:lang w:eastAsia="zh-CN"/>
        </w:rPr>
        <w:t>（</w:t>
      </w:r>
      <w:r>
        <w:rPr>
          <w:color w:val="000000"/>
          <w:lang w:eastAsia="zh-CN"/>
        </w:rPr>
        <w:t>1</w:t>
      </w:r>
      <w:r>
        <w:rPr>
          <w:color w:val="000000"/>
          <w:lang w:eastAsia="zh-CN"/>
        </w:rPr>
        <w:t>）请你添加两根导线完成图所示的实验电路的连接；</w:t>
      </w:r>
      <w:r>
        <w:rPr>
          <w:color w:val="000000"/>
          <w:lang w:eastAsia="zh-CN"/>
        </w:rPr>
        <w:t xml:space="preserve"> </w:t>
      </w:r>
      <w:r>
        <w:rPr>
          <w:rFonts w:hint="eastAsia"/>
          <w:color w:val="000000"/>
          <w:u w:val="single"/>
          <w:lang w:eastAsia="zh-CN"/>
        </w:rPr>
        <w:t xml:space="preserve">         </w:t>
      </w:r>
      <w:r>
        <w:rPr>
          <w:color w:val="000000"/>
          <w:lang w:eastAsia="zh-CN"/>
        </w:rPr>
        <w:t xml:space="preserve">   </w:t>
      </w:r>
    </w:p>
    <w:p w:rsidR="00791680">
      <w:pPr>
        <w:spacing w:after="0"/>
        <w:rPr>
          <w:lang w:eastAsia="zh-CN"/>
        </w:rPr>
      </w:pPr>
      <w:r>
        <w:rPr>
          <w:color w:val="000000"/>
          <w:lang w:eastAsia="zh-CN"/>
        </w:rPr>
        <w:t>（</w:t>
      </w:r>
      <w:r>
        <w:rPr>
          <w:color w:val="000000"/>
          <w:lang w:eastAsia="zh-CN"/>
        </w:rPr>
        <w:t>2</w:t>
      </w:r>
      <w:r>
        <w:rPr>
          <w:color w:val="000000"/>
          <w:lang w:eastAsia="zh-CN"/>
        </w:rPr>
        <w:t>）只闭合开关</w:t>
      </w:r>
      <w:r>
        <w:rPr>
          <w:color w:val="000000"/>
          <w:lang w:eastAsia="zh-CN"/>
        </w:rPr>
        <w:t>S</w:t>
      </w:r>
      <w:r>
        <w:rPr>
          <w:color w:val="000000"/>
          <w:lang w:eastAsia="zh-CN"/>
        </w:rPr>
        <w:t>时，电流表的示数为</w:t>
      </w:r>
      <w:r>
        <w:rPr>
          <w:color w:val="000000"/>
          <w:lang w:eastAsia="zh-CN"/>
        </w:rPr>
        <w:t>I</w:t>
      </w:r>
      <w:r>
        <w:rPr>
          <w:color w:val="000000"/>
          <w:vertAlign w:val="subscript"/>
          <w:lang w:eastAsia="zh-CN"/>
        </w:rPr>
        <w:t>1</w:t>
      </w:r>
      <w:r>
        <w:rPr>
          <w:color w:val="000000"/>
          <w:lang w:eastAsia="zh-CN"/>
        </w:rPr>
        <w:t>；闭合开关</w:t>
      </w:r>
      <w:r>
        <w:rPr>
          <w:color w:val="000000"/>
          <w:lang w:eastAsia="zh-CN"/>
        </w:rPr>
        <w:t>S</w:t>
      </w:r>
      <w:r>
        <w:rPr>
          <w:color w:val="000000"/>
          <w:lang w:eastAsia="zh-CN"/>
        </w:rPr>
        <w:t>和</w:t>
      </w:r>
      <w:r>
        <w:rPr>
          <w:color w:val="000000"/>
          <w:lang w:eastAsia="zh-CN"/>
        </w:rPr>
        <w:t>S</w:t>
      </w:r>
      <w:r>
        <w:rPr>
          <w:color w:val="000000"/>
          <w:vertAlign w:val="subscript"/>
          <w:lang w:eastAsia="zh-CN"/>
        </w:rPr>
        <w:t>1</w:t>
      </w:r>
      <w:r>
        <w:rPr>
          <w:color w:val="000000"/>
          <w:lang w:eastAsia="zh-CN"/>
        </w:rPr>
        <w:t>时，电流表的示数为</w:t>
      </w:r>
      <w:r>
        <w:rPr>
          <w:color w:val="000000"/>
          <w:lang w:eastAsia="zh-CN"/>
        </w:rPr>
        <w:t>I</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请你用</w:t>
      </w:r>
      <w:r>
        <w:rPr>
          <w:color w:val="000000"/>
          <w:lang w:eastAsia="zh-CN"/>
        </w:rPr>
        <w:t>I</w:t>
      </w:r>
      <w:r>
        <w:rPr>
          <w:color w:val="000000"/>
          <w:vertAlign w:val="subscript"/>
          <w:lang w:eastAsia="zh-CN"/>
        </w:rPr>
        <w:t>1</w:t>
      </w:r>
      <w:r>
        <w:rPr>
          <w:color w:val="000000"/>
          <w:lang w:eastAsia="zh-CN"/>
        </w:rPr>
        <w:t>、</w:t>
      </w:r>
      <w:r>
        <w:rPr>
          <w:color w:val="000000"/>
          <w:lang w:eastAsia="zh-CN"/>
        </w:rPr>
        <w:t>I</w:t>
      </w:r>
      <w:r>
        <w:rPr>
          <w:color w:val="000000"/>
          <w:vertAlign w:val="subscript"/>
          <w:lang w:eastAsia="zh-CN"/>
        </w:rPr>
        <w:t>2</w:t>
      </w:r>
      <w:r>
        <w:rPr>
          <w:color w:val="000000"/>
          <w:lang w:eastAsia="zh-CN"/>
        </w:rPr>
        <w:t>和</w:t>
      </w:r>
      <w:r>
        <w:rPr>
          <w:color w:val="000000"/>
          <w:lang w:eastAsia="zh-CN"/>
        </w:rPr>
        <w:t>R</w:t>
      </w:r>
      <w:r>
        <w:rPr>
          <w:color w:val="000000"/>
          <w:vertAlign w:val="subscript"/>
          <w:lang w:eastAsia="zh-CN"/>
        </w:rPr>
        <w:t>0</w:t>
      </w:r>
      <w:r>
        <w:rPr>
          <w:color w:val="000000"/>
          <w:lang w:eastAsia="zh-CN"/>
        </w:rPr>
        <w:t>表示未知电阻</w:t>
      </w:r>
      <w:r>
        <w:rPr>
          <w:color w:val="000000"/>
          <w:lang w:eastAsia="zh-CN"/>
        </w:rPr>
        <w:t>R</w:t>
      </w:r>
      <w:r>
        <w:rPr>
          <w:color w:val="000000"/>
          <w:vertAlign w:val="subscript"/>
          <w:lang w:eastAsia="zh-CN"/>
        </w:rPr>
        <w:t>X</w:t>
      </w:r>
      <w:r>
        <w:rPr>
          <w:color w:val="000000"/>
          <w:lang w:eastAsia="zh-CN"/>
        </w:rPr>
        <w:t xml:space="preserve"> </w:t>
      </w:r>
      <w:r>
        <w:rPr>
          <w:color w:val="000000"/>
          <w:lang w:eastAsia="zh-CN"/>
        </w:rPr>
        <w:t>．</w:t>
      </w:r>
      <w:r>
        <w:rPr>
          <w:color w:val="000000"/>
          <w:lang w:eastAsia="zh-CN"/>
        </w:rPr>
        <w:t xml:space="preserve"> R</w:t>
      </w:r>
      <w:r>
        <w:rPr>
          <w:color w:val="000000"/>
          <w:vertAlign w:val="subscript"/>
          <w:lang w:eastAsia="zh-CN"/>
        </w:rPr>
        <w:t>X</w:t>
      </w:r>
      <w:r>
        <w:rPr>
          <w:color w:val="000000"/>
          <w:lang w:eastAsia="zh-CN"/>
        </w:rPr>
        <w:t>=________</w:t>
      </w:r>
      <w:r>
        <w:rPr>
          <w:color w:val="000000"/>
          <w:lang w:eastAsia="zh-CN"/>
        </w:rPr>
        <w:t>．</w:t>
      </w:r>
      <w:r>
        <w:rPr>
          <w:color w:val="000000"/>
          <w:lang w:eastAsia="zh-CN"/>
        </w:rPr>
        <w:t xml:space="preserve">    </w:t>
      </w:r>
    </w:p>
    <w:p w:rsidR="00791680">
      <w:pPr>
        <w:rPr>
          <w:lang w:eastAsia="zh-CN"/>
        </w:rPr>
      </w:pPr>
      <w:r>
        <w:rPr>
          <w:b/>
          <w:bCs/>
          <w:sz w:val="24"/>
          <w:szCs w:val="24"/>
          <w:lang w:eastAsia="zh-CN"/>
        </w:rPr>
        <w:t>四、计算题（每题</w:t>
      </w:r>
      <w:r>
        <w:rPr>
          <w:b/>
          <w:bCs/>
          <w:sz w:val="24"/>
          <w:szCs w:val="24"/>
          <w:lang w:eastAsia="zh-CN"/>
        </w:rPr>
        <w:t>1</w:t>
      </w:r>
      <w:r>
        <w:rPr>
          <w:rFonts w:hint="eastAsia"/>
          <w:b/>
          <w:bCs/>
          <w:sz w:val="24"/>
          <w:szCs w:val="24"/>
          <w:lang w:eastAsia="zh-CN"/>
        </w:rPr>
        <w:t>2</w:t>
      </w:r>
      <w:r>
        <w:rPr>
          <w:rFonts w:hint="eastAsia"/>
          <w:b/>
          <w:bCs/>
          <w:sz w:val="24"/>
          <w:szCs w:val="24"/>
          <w:lang w:eastAsia="zh-CN"/>
        </w:rPr>
        <w:t>分</w:t>
      </w:r>
      <w:r>
        <w:rPr>
          <w:b/>
          <w:bCs/>
          <w:sz w:val="24"/>
          <w:szCs w:val="24"/>
          <w:lang w:eastAsia="zh-CN"/>
        </w:rPr>
        <w:t>；共</w:t>
      </w:r>
      <w:r>
        <w:rPr>
          <w:b/>
          <w:bCs/>
          <w:sz w:val="24"/>
          <w:szCs w:val="24"/>
          <w:lang w:eastAsia="zh-CN"/>
        </w:rPr>
        <w:t>3</w:t>
      </w:r>
      <w:r>
        <w:rPr>
          <w:rFonts w:hint="eastAsia"/>
          <w:b/>
          <w:bCs/>
          <w:sz w:val="24"/>
          <w:szCs w:val="24"/>
          <w:lang w:eastAsia="zh-CN"/>
        </w:rPr>
        <w:t>6</w:t>
      </w:r>
      <w:r>
        <w:rPr>
          <w:b/>
          <w:bCs/>
          <w:sz w:val="24"/>
          <w:szCs w:val="24"/>
          <w:lang w:eastAsia="zh-CN"/>
        </w:rPr>
        <w:t>分）</w:t>
      </w:r>
    </w:p>
    <w:p w:rsidR="00791680">
      <w:pPr>
        <w:spacing w:after="0"/>
        <w:rPr>
          <w:lang w:eastAsia="zh-CN"/>
        </w:rPr>
      </w:pPr>
      <w:r>
        <w:rPr>
          <w:noProof/>
          <w:color w:val="000000"/>
          <w:lang w:eastAsia="zh-CN"/>
        </w:rPr>
        <w:drawing>
          <wp:anchor distT="0" distB="0" distL="114300" distR="114300" simplePos="0" relativeHeight="251673600" behindDoc="0" locked="0" layoutInCell="1" allowOverlap="1">
            <wp:simplePos x="0" y="0"/>
            <wp:positionH relativeFrom="column">
              <wp:posOffset>4642485</wp:posOffset>
            </wp:positionH>
            <wp:positionV relativeFrom="paragraph">
              <wp:posOffset>491490</wp:posOffset>
            </wp:positionV>
            <wp:extent cx="1370965" cy="1914525"/>
            <wp:effectExtent l="19050" t="0" r="635" b="0"/>
            <wp:wrapSquare wrapText="bothSides"/>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1370965" cy="1914525"/>
                    </a:xfrm>
                    <a:prstGeom prst="rect">
                      <a:avLst/>
                    </a:prstGeom>
                  </pic:spPr>
                </pic:pic>
              </a:graphicData>
            </a:graphic>
          </wp:anchor>
        </w:drawing>
      </w:r>
      <w:r>
        <w:rPr>
          <w:color w:val="000000"/>
          <w:lang w:eastAsia="zh-CN"/>
        </w:rPr>
        <w:t>21.</w:t>
      </w:r>
      <w:r>
        <w:rPr>
          <w:color w:val="000000"/>
          <w:lang w:eastAsia="zh-CN"/>
        </w:rPr>
        <w:t>如图所示，课外研究小组的同学们利用卷扬机和滑轮组（图中未画出）以</w:t>
      </w:r>
      <w:r>
        <w:rPr>
          <w:color w:val="000000"/>
          <w:lang w:eastAsia="zh-CN"/>
        </w:rPr>
        <w:t>0.1m/s</w:t>
      </w:r>
      <w:r>
        <w:rPr>
          <w:color w:val="000000"/>
          <w:lang w:eastAsia="zh-CN"/>
        </w:rPr>
        <w:t>的速度匀速提升重为</w:t>
      </w:r>
      <w:r>
        <w:rPr>
          <w:color w:val="000000"/>
          <w:lang w:eastAsia="zh-CN"/>
        </w:rPr>
        <w:t>2000N</w:t>
      </w:r>
      <w:r>
        <w:rPr>
          <w:color w:val="000000"/>
          <w:lang w:eastAsia="zh-CN"/>
        </w:rPr>
        <w:t>的物体，该物体密度为</w:t>
      </w:r>
      <w:r>
        <w:rPr>
          <w:color w:val="000000"/>
          <w:lang w:eastAsia="zh-CN"/>
        </w:rPr>
        <w:t>2×10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xml:space="preserve"> </w:t>
      </w:r>
      <w:r>
        <w:rPr>
          <w:color w:val="000000"/>
          <w:lang w:eastAsia="zh-CN"/>
        </w:rPr>
        <w:t>．</w:t>
      </w:r>
      <w:r>
        <w:rPr>
          <w:color w:val="000000"/>
          <w:lang w:eastAsia="zh-CN"/>
        </w:rPr>
        <w:t xml:space="preserve"> </w:t>
      </w:r>
      <w:r>
        <w:rPr>
          <w:color w:val="000000"/>
          <w:lang w:eastAsia="zh-CN"/>
        </w:rPr>
        <w:t>提升重物过程中，卷扬机对绳子自由端的最大拉力为</w:t>
      </w:r>
      <w:r>
        <w:rPr>
          <w:color w:val="000000"/>
          <w:lang w:eastAsia="zh-CN"/>
        </w:rPr>
        <w:t>250N</w:t>
      </w:r>
      <w:r>
        <w:rPr>
          <w:color w:val="000000"/>
          <w:lang w:eastAsia="zh-CN"/>
        </w:rPr>
        <w:t>时，滑轮组的机械效率为</w:t>
      </w:r>
      <w:r>
        <w:rPr>
          <w:color w:val="000000"/>
          <w:lang w:eastAsia="zh-CN"/>
        </w:rPr>
        <w:t>80%</w:t>
      </w:r>
      <w:r>
        <w:rPr>
          <w:color w:val="000000"/>
          <w:lang w:eastAsia="zh-CN"/>
        </w:rPr>
        <w:t>．不计绳重、轮与</w:t>
      </w:r>
      <w:r>
        <w:rPr>
          <w:color w:val="000000"/>
          <w:lang w:eastAsia="zh-CN"/>
        </w:rPr>
        <w:t>轴之间</w:t>
      </w:r>
      <w:r>
        <w:rPr>
          <w:color w:val="000000"/>
          <w:lang w:eastAsia="zh-CN"/>
        </w:rPr>
        <w:t>的摩擦及水的阻力，</w:t>
      </w:r>
      <w:r>
        <w:rPr>
          <w:color w:val="000000"/>
          <w:lang w:eastAsia="zh-CN"/>
        </w:rPr>
        <w:t>g</w:t>
      </w:r>
      <w:r>
        <w:rPr>
          <w:color w:val="000000"/>
          <w:lang w:eastAsia="zh-CN"/>
        </w:rPr>
        <w:t>取</w:t>
      </w:r>
      <w:r>
        <w:rPr>
          <w:color w:val="000000"/>
          <w:lang w:eastAsia="zh-CN"/>
        </w:rPr>
        <w:t>10N/kg</w:t>
      </w:r>
      <w:r>
        <w:rPr>
          <w:color w:val="000000"/>
          <w:lang w:eastAsia="zh-CN"/>
        </w:rPr>
        <w:t>．求：</w:t>
      </w:r>
    </w:p>
    <w:p w:rsidR="00791680">
      <w:pPr>
        <w:spacing w:after="0"/>
        <w:rPr>
          <w:lang w:eastAsia="zh-CN"/>
        </w:rPr>
      </w:pPr>
      <w:r>
        <w:rPr>
          <w:color w:val="000000"/>
          <w:lang w:eastAsia="zh-CN"/>
        </w:rPr>
        <w:t>（</w:t>
      </w:r>
      <w:r>
        <w:rPr>
          <w:color w:val="000000"/>
          <w:lang w:eastAsia="zh-CN"/>
        </w:rPr>
        <w:t>1</w:t>
      </w:r>
      <w:r>
        <w:rPr>
          <w:color w:val="000000"/>
          <w:lang w:eastAsia="zh-CN"/>
        </w:rPr>
        <w:t>）物体未露出水面时受到的浮力；</w:t>
      </w:r>
    </w:p>
    <w:p w:rsidR="00791680">
      <w:pPr>
        <w:spacing w:after="0"/>
        <w:rPr>
          <w:lang w:eastAsia="zh-CN"/>
        </w:rPr>
      </w:pPr>
      <w:r>
        <w:rPr>
          <w:color w:val="000000"/>
          <w:lang w:eastAsia="zh-CN"/>
        </w:rPr>
        <w:t>（</w:t>
      </w:r>
      <w:r>
        <w:rPr>
          <w:color w:val="000000"/>
          <w:lang w:eastAsia="zh-CN"/>
        </w:rPr>
        <w:t>2</w:t>
      </w:r>
      <w:r>
        <w:rPr>
          <w:color w:val="000000"/>
          <w:lang w:eastAsia="zh-CN"/>
        </w:rPr>
        <w:t>）卷扬机对绳子</w:t>
      </w:r>
      <w:r>
        <w:rPr>
          <w:color w:val="000000"/>
          <w:lang w:eastAsia="zh-CN"/>
        </w:rPr>
        <w:t>自由端</w:t>
      </w:r>
      <w:r>
        <w:rPr>
          <w:color w:val="000000"/>
          <w:lang w:eastAsia="zh-CN"/>
        </w:rPr>
        <w:t>拉力的最小功率；</w:t>
      </w:r>
    </w:p>
    <w:p w:rsidR="00791680">
      <w:pPr>
        <w:spacing w:after="0"/>
        <w:rPr>
          <w:lang w:eastAsia="zh-CN"/>
        </w:rPr>
      </w:pPr>
      <w:r>
        <w:rPr>
          <w:color w:val="000000"/>
          <w:lang w:eastAsia="zh-CN"/>
        </w:rPr>
        <w:t>（</w:t>
      </w:r>
      <w:r>
        <w:rPr>
          <w:color w:val="000000"/>
          <w:lang w:eastAsia="zh-CN"/>
        </w:rPr>
        <w:t>3</w:t>
      </w:r>
      <w:r>
        <w:rPr>
          <w:color w:val="000000"/>
          <w:lang w:eastAsia="zh-CN"/>
        </w:rPr>
        <w:t>）课外研究小组中的小聪认为：在不计绳重、轮与</w:t>
      </w:r>
      <w:r>
        <w:rPr>
          <w:color w:val="000000"/>
          <w:lang w:eastAsia="zh-CN"/>
        </w:rPr>
        <w:t>轴之间</w:t>
      </w:r>
      <w:r>
        <w:rPr>
          <w:color w:val="000000"/>
          <w:lang w:eastAsia="zh-CN"/>
        </w:rPr>
        <w:t>的摩擦及水的阻力的情况下，改变滑轮组的绕绳方式，能够提高滑轮组的机械效率．请</w:t>
      </w:r>
      <w:r>
        <w:rPr>
          <w:color w:val="000000"/>
          <w:lang w:eastAsia="zh-CN"/>
        </w:rPr>
        <w:t>分析说明这种想法是否正确？</w:t>
      </w:r>
    </w:p>
    <w:p w:rsidR="00791680">
      <w:pPr>
        <w:spacing w:after="0"/>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noProof/>
          <w:color w:val="000000"/>
          <w:lang w:eastAsia="zh-CN"/>
        </w:rPr>
        <w:drawing>
          <wp:anchor distT="0" distB="0" distL="114300" distR="114300" simplePos="0" relativeHeight="251674624" behindDoc="0" locked="0" layoutInCell="1" allowOverlap="1">
            <wp:simplePos x="0" y="0"/>
            <wp:positionH relativeFrom="column">
              <wp:posOffset>4499610</wp:posOffset>
            </wp:positionH>
            <wp:positionV relativeFrom="paragraph">
              <wp:posOffset>309245</wp:posOffset>
            </wp:positionV>
            <wp:extent cx="1343025" cy="923925"/>
            <wp:effectExtent l="19050" t="0" r="9525" b="0"/>
            <wp:wrapSquare wrapText="bothSides"/>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 cstate="print"/>
                    <a:stretch>
                      <a:fillRect/>
                    </a:stretch>
                  </pic:blipFill>
                  <pic:spPr>
                    <a:xfrm>
                      <a:off x="0" y="0"/>
                      <a:ext cx="1343025" cy="923925"/>
                    </a:xfrm>
                    <a:prstGeom prst="rect">
                      <a:avLst/>
                    </a:prstGeom>
                  </pic:spPr>
                </pic:pic>
              </a:graphicData>
            </a:graphic>
          </wp:anchor>
        </w:drawing>
      </w:r>
      <w:r>
        <w:rPr>
          <w:color w:val="000000"/>
          <w:lang w:eastAsia="zh-CN"/>
        </w:rPr>
        <w:t>22.</w:t>
      </w:r>
      <w:r>
        <w:rPr>
          <w:color w:val="000000"/>
          <w:lang w:eastAsia="zh-CN"/>
        </w:rPr>
        <w:t>如图所示，电源电压恒定，</w:t>
      </w:r>
      <w:r>
        <w:rPr>
          <w:color w:val="000000"/>
          <w:lang w:eastAsia="zh-CN"/>
        </w:rPr>
        <w:t>R</w:t>
      </w:r>
      <w:r>
        <w:rPr>
          <w:color w:val="000000"/>
          <w:vertAlign w:val="subscript"/>
          <w:lang w:eastAsia="zh-CN"/>
        </w:rPr>
        <w:t>1</w:t>
      </w:r>
      <w:r>
        <w:rPr>
          <w:color w:val="000000"/>
          <w:lang w:eastAsia="zh-CN"/>
        </w:rPr>
        <w:t>=30</w:t>
      </w:r>
      <w:r>
        <w:rPr>
          <w:color w:val="000000"/>
        </w:rPr>
        <w:t>Ω</w:t>
      </w:r>
      <w:r>
        <w:rPr>
          <w:color w:val="000000"/>
          <w:lang w:eastAsia="zh-CN"/>
        </w:rPr>
        <w:t>，闭合开关</w:t>
      </w:r>
      <w:r>
        <w:rPr>
          <w:color w:val="000000"/>
          <w:lang w:eastAsia="zh-CN"/>
        </w:rPr>
        <w:t>S</w:t>
      </w:r>
      <w:r>
        <w:rPr>
          <w:color w:val="000000"/>
          <w:lang w:eastAsia="zh-CN"/>
        </w:rPr>
        <w:t>，断开开关</w:t>
      </w:r>
      <w:r>
        <w:rPr>
          <w:color w:val="000000"/>
          <w:lang w:eastAsia="zh-CN"/>
        </w:rPr>
        <w:t>S</w:t>
      </w:r>
      <w:r>
        <w:rPr>
          <w:color w:val="000000"/>
          <w:vertAlign w:val="subscript"/>
          <w:lang w:eastAsia="zh-CN"/>
        </w:rPr>
        <w:t>1</w:t>
      </w:r>
      <w:r>
        <w:rPr>
          <w:color w:val="000000"/>
          <w:lang w:eastAsia="zh-CN"/>
        </w:rPr>
        <w:t xml:space="preserve">  </w:t>
      </w:r>
      <w:r>
        <w:rPr>
          <w:color w:val="000000"/>
          <w:lang w:eastAsia="zh-CN"/>
        </w:rPr>
        <w:t>，</w:t>
      </w:r>
      <w:r>
        <w:rPr>
          <w:color w:val="000000"/>
          <w:lang w:eastAsia="zh-CN"/>
        </w:rPr>
        <w:t xml:space="preserve"> </w:t>
      </w:r>
      <w:r>
        <w:rPr>
          <w:color w:val="000000"/>
          <w:lang w:eastAsia="zh-CN"/>
        </w:rPr>
        <w:t>电流表示数是</w:t>
      </w:r>
      <w:r>
        <w:rPr>
          <w:color w:val="000000"/>
          <w:lang w:eastAsia="zh-CN"/>
        </w:rPr>
        <w:t>0.3A</w:t>
      </w:r>
      <w:r>
        <w:rPr>
          <w:color w:val="000000"/>
          <w:lang w:eastAsia="zh-CN"/>
        </w:rPr>
        <w:t>．当闭合</w:t>
      </w:r>
      <w:r>
        <w:rPr>
          <w:color w:val="000000"/>
          <w:lang w:eastAsia="zh-CN"/>
        </w:rPr>
        <w:t>S</w:t>
      </w:r>
      <w:r>
        <w:rPr>
          <w:color w:val="000000"/>
          <w:lang w:eastAsia="zh-CN"/>
        </w:rPr>
        <w:t>、</w:t>
      </w:r>
      <w:r>
        <w:rPr>
          <w:color w:val="000000"/>
          <w:lang w:eastAsia="zh-CN"/>
        </w:rPr>
        <w:t>S</w:t>
      </w:r>
      <w:r>
        <w:rPr>
          <w:color w:val="000000"/>
          <w:vertAlign w:val="subscript"/>
          <w:lang w:eastAsia="zh-CN"/>
        </w:rPr>
        <w:t>1</w:t>
      </w:r>
      <w:r>
        <w:rPr>
          <w:color w:val="000000"/>
          <w:lang w:eastAsia="zh-CN"/>
        </w:rPr>
        <w:t>时，发现电流表示数变化了</w:t>
      </w:r>
      <w:r>
        <w:rPr>
          <w:color w:val="000000"/>
          <w:lang w:eastAsia="zh-CN"/>
        </w:rPr>
        <w:t>0.2A</w:t>
      </w:r>
      <w:r>
        <w:rPr>
          <w:color w:val="000000"/>
          <w:lang w:eastAsia="zh-CN"/>
        </w:rPr>
        <w:t>，求：</w:t>
      </w:r>
      <w:r>
        <w:rPr>
          <w:color w:val="000000"/>
          <w:lang w:eastAsia="zh-CN"/>
        </w:rPr>
        <w:t xml:space="preserve">  </w:t>
      </w:r>
    </w:p>
    <w:p w:rsidR="00791680">
      <w:pPr>
        <w:spacing w:after="0"/>
        <w:rPr>
          <w:lang w:eastAsia="zh-CN"/>
        </w:rPr>
      </w:pPr>
      <w:r>
        <w:rPr>
          <w:color w:val="000000"/>
          <w:lang w:eastAsia="zh-CN"/>
        </w:rPr>
        <w:t>（</w:t>
      </w:r>
      <w:r>
        <w:rPr>
          <w:color w:val="000000"/>
          <w:lang w:eastAsia="zh-CN"/>
        </w:rPr>
        <w:t>1</w:t>
      </w:r>
      <w:r>
        <w:rPr>
          <w:color w:val="000000"/>
          <w:lang w:eastAsia="zh-CN"/>
        </w:rPr>
        <w:t>）电源电压；</w:t>
      </w:r>
      <w:r>
        <w:rPr>
          <w:color w:val="000000"/>
          <w:lang w:eastAsia="zh-CN"/>
        </w:rPr>
        <w:t xml:space="preserve">    </w:t>
      </w:r>
    </w:p>
    <w:p w:rsidR="00791680">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R</w:t>
      </w:r>
      <w:r>
        <w:rPr>
          <w:color w:val="000000"/>
          <w:vertAlign w:val="subscript"/>
          <w:lang w:eastAsia="zh-CN"/>
        </w:rPr>
        <w:t>2</w:t>
      </w:r>
      <w:r>
        <w:rPr>
          <w:color w:val="000000"/>
          <w:lang w:eastAsia="zh-CN"/>
        </w:rPr>
        <w:t>的阻值是多少？</w:t>
      </w:r>
      <w:r>
        <w:rPr>
          <w:color w:val="000000"/>
          <w:lang w:eastAsia="zh-CN"/>
        </w:rPr>
        <w:t xml:space="preserve">    </w:t>
      </w:r>
    </w:p>
    <w:p w:rsidR="00791680">
      <w:pPr>
        <w:spacing w:after="0"/>
        <w:rPr>
          <w:lang w:eastAsia="zh-CN"/>
        </w:rPr>
      </w:pPr>
      <w:r>
        <w:rPr>
          <w:color w:val="000000"/>
          <w:lang w:eastAsia="zh-CN"/>
        </w:rPr>
        <w:t>（</w:t>
      </w:r>
      <w:r>
        <w:rPr>
          <w:color w:val="000000"/>
          <w:lang w:eastAsia="zh-CN"/>
        </w:rPr>
        <w:t>3</w:t>
      </w:r>
      <w:r>
        <w:rPr>
          <w:color w:val="000000"/>
          <w:lang w:eastAsia="zh-CN"/>
        </w:rPr>
        <w:t>）当闭合</w:t>
      </w:r>
      <w:r>
        <w:rPr>
          <w:color w:val="000000"/>
          <w:lang w:eastAsia="zh-CN"/>
        </w:rPr>
        <w:t>S</w:t>
      </w:r>
      <w:r>
        <w:rPr>
          <w:color w:val="000000"/>
          <w:lang w:eastAsia="zh-CN"/>
        </w:rPr>
        <w:t>、</w:t>
      </w:r>
      <w:r>
        <w:rPr>
          <w:color w:val="000000"/>
          <w:lang w:eastAsia="zh-CN"/>
        </w:rPr>
        <w:t>S</w:t>
      </w:r>
      <w:r>
        <w:rPr>
          <w:color w:val="000000"/>
          <w:vertAlign w:val="subscript"/>
          <w:lang w:eastAsia="zh-CN"/>
        </w:rPr>
        <w:t>1</w:t>
      </w:r>
      <w:r>
        <w:rPr>
          <w:color w:val="000000"/>
          <w:lang w:eastAsia="zh-CN"/>
        </w:rPr>
        <w:t>时，电路消耗的总功率。</w:t>
      </w:r>
      <w:r>
        <w:rPr>
          <w:color w:val="000000"/>
          <w:lang w:eastAsia="zh-CN"/>
        </w:rPr>
        <w:t xml:space="preserve">    </w:t>
      </w: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6D14D8">
      <w:pPr>
        <w:spacing w:after="0"/>
        <w:rPr>
          <w:rFonts w:hint="eastAsia"/>
          <w:color w:val="000000"/>
          <w:lang w:eastAsia="zh-CN"/>
        </w:rPr>
      </w:pPr>
    </w:p>
    <w:p w:rsidR="00791680">
      <w:pPr>
        <w:spacing w:after="0"/>
        <w:rPr>
          <w:lang w:eastAsia="zh-CN"/>
        </w:rPr>
      </w:pPr>
      <w:r>
        <w:rPr>
          <w:noProof/>
          <w:color w:val="000000"/>
          <w:lang w:eastAsia="zh-CN"/>
        </w:rPr>
        <w:drawing>
          <wp:anchor distT="0" distB="0" distL="114300" distR="114300" simplePos="0" relativeHeight="251675648" behindDoc="0" locked="0" layoutInCell="1" allowOverlap="1">
            <wp:simplePos x="0" y="0"/>
            <wp:positionH relativeFrom="column">
              <wp:posOffset>4737735</wp:posOffset>
            </wp:positionH>
            <wp:positionV relativeFrom="paragraph">
              <wp:posOffset>1032510</wp:posOffset>
            </wp:positionV>
            <wp:extent cx="1104900" cy="1333500"/>
            <wp:effectExtent l="19050" t="0" r="0" b="0"/>
            <wp:wrapSquare wrapText="bothSides"/>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4" cstate="print"/>
                    <a:stretch>
                      <a:fillRect/>
                    </a:stretch>
                  </pic:blipFill>
                  <pic:spPr>
                    <a:xfrm>
                      <a:off x="0" y="0"/>
                      <a:ext cx="1104900" cy="1333500"/>
                    </a:xfrm>
                    <a:prstGeom prst="rect">
                      <a:avLst/>
                    </a:prstGeom>
                  </pic:spPr>
                </pic:pic>
              </a:graphicData>
            </a:graphic>
          </wp:anchor>
        </w:drawing>
      </w:r>
      <w:r>
        <w:rPr>
          <w:color w:val="000000"/>
          <w:lang w:eastAsia="zh-CN"/>
        </w:rPr>
        <w:t>23.</w:t>
      </w:r>
      <w:r>
        <w:rPr>
          <w:color w:val="000000"/>
          <w:lang w:eastAsia="zh-CN"/>
        </w:rPr>
        <w:t>已知物体的重力势能表达式为</w:t>
      </w:r>
      <w:r>
        <w:rPr>
          <w:color w:val="000000"/>
          <w:lang w:eastAsia="zh-CN"/>
        </w:rPr>
        <w:t>E</w:t>
      </w:r>
      <w:r>
        <w:rPr>
          <w:color w:val="000000"/>
          <w:vertAlign w:val="subscript"/>
          <w:lang w:eastAsia="zh-CN"/>
        </w:rPr>
        <w:t>P</w:t>
      </w:r>
      <w:r>
        <w:rPr>
          <w:color w:val="000000"/>
          <w:lang w:eastAsia="zh-CN"/>
        </w:rPr>
        <w:t>=</w:t>
      </w:r>
      <w:r>
        <w:rPr>
          <w:color w:val="000000"/>
          <w:lang w:eastAsia="zh-CN"/>
        </w:rPr>
        <w:t>mgh</w:t>
      </w:r>
      <w:r>
        <w:rPr>
          <w:color w:val="000000"/>
          <w:lang w:eastAsia="zh-CN"/>
        </w:rPr>
        <w:t>，动能表达式为</w:t>
      </w:r>
      <w:r>
        <w:rPr>
          <w:color w:val="000000"/>
          <w:lang w:eastAsia="zh-CN"/>
        </w:rPr>
        <w:t>E</w:t>
      </w:r>
      <w:r>
        <w:rPr>
          <w:color w:val="000000"/>
          <w:vertAlign w:val="subscript"/>
          <w:lang w:eastAsia="zh-CN"/>
        </w:rPr>
        <w:t>K</w:t>
      </w:r>
      <w:r>
        <w:rPr>
          <w:color w:val="000000"/>
          <w:lang w:eastAsia="zh-CN"/>
        </w:rPr>
        <w:t xml:space="preserve">= </w:t>
      </w:r>
      <w:r>
        <w:rPr>
          <w:noProof/>
          <w:lang w:eastAsia="zh-CN"/>
        </w:rPr>
        <w:drawing>
          <wp:inline distT="0" distB="0" distL="0" distR="0">
            <wp:extent cx="124143" cy="267373"/>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5" cstate="print"/>
                    <a:stretch>
                      <a:fillRect/>
                    </a:stretch>
                  </pic:blipFill>
                  <pic:spPr>
                    <a:xfrm>
                      <a:off x="0" y="0"/>
                      <a:ext cx="124143" cy="267373"/>
                    </a:xfrm>
                    <a:prstGeom prst="rect">
                      <a:avLst/>
                    </a:prstGeom>
                  </pic:spPr>
                </pic:pic>
              </a:graphicData>
            </a:graphic>
          </wp:inline>
        </w:drawing>
      </w:r>
      <w:r>
        <w:rPr>
          <w:color w:val="000000"/>
          <w:lang w:eastAsia="zh-CN"/>
        </w:rPr>
        <w:t>mv</w:t>
      </w:r>
      <w:r>
        <w:rPr>
          <w:color w:val="000000"/>
          <w:vertAlign w:val="superscript"/>
          <w:lang w:eastAsia="zh-CN"/>
        </w:rPr>
        <w:t>2</w:t>
      </w:r>
      <w:r>
        <w:rPr>
          <w:color w:val="000000"/>
          <w:lang w:eastAsia="zh-CN"/>
        </w:rPr>
        <w:t>；其中</w:t>
      </w:r>
      <w:r>
        <w:rPr>
          <w:color w:val="000000"/>
          <w:lang w:eastAsia="zh-CN"/>
        </w:rPr>
        <w:t>m</w:t>
      </w:r>
      <w:r>
        <w:rPr>
          <w:color w:val="000000"/>
          <w:lang w:eastAsia="zh-CN"/>
        </w:rPr>
        <w:t>为物体的质量，</w:t>
      </w:r>
      <w:r>
        <w:rPr>
          <w:color w:val="000000"/>
          <w:lang w:eastAsia="zh-CN"/>
        </w:rPr>
        <w:t>h</w:t>
      </w:r>
      <w:r>
        <w:rPr>
          <w:color w:val="000000"/>
          <w:lang w:eastAsia="zh-CN"/>
        </w:rPr>
        <w:t>为物体距离水平地面的高度，</w:t>
      </w:r>
      <w:r>
        <w:rPr>
          <w:color w:val="000000"/>
          <w:lang w:eastAsia="zh-CN"/>
        </w:rPr>
        <w:t>v</w:t>
      </w:r>
      <w:r>
        <w:rPr>
          <w:color w:val="000000"/>
          <w:lang w:eastAsia="zh-CN"/>
        </w:rPr>
        <w:t>为物体的运动速度，</w:t>
      </w:r>
      <w:r>
        <w:rPr>
          <w:color w:val="000000"/>
          <w:lang w:eastAsia="zh-CN"/>
        </w:rPr>
        <w:t>g</w:t>
      </w:r>
      <w:r>
        <w:rPr>
          <w:color w:val="000000"/>
          <w:lang w:eastAsia="zh-CN"/>
        </w:rPr>
        <w:t>为常量，取</w:t>
      </w:r>
      <w:r>
        <w:rPr>
          <w:color w:val="000000"/>
          <w:lang w:eastAsia="zh-CN"/>
        </w:rPr>
        <w:t>10N/kg</w:t>
      </w:r>
      <w:r>
        <w:rPr>
          <w:color w:val="000000"/>
          <w:lang w:eastAsia="zh-CN"/>
        </w:rPr>
        <w:t>．如图所示，将一质量</w:t>
      </w:r>
      <w:r>
        <w:rPr>
          <w:color w:val="000000"/>
          <w:lang w:eastAsia="zh-CN"/>
        </w:rPr>
        <w:t>为</w:t>
      </w:r>
      <w:r>
        <w:rPr>
          <w:color w:val="000000"/>
          <w:lang w:eastAsia="zh-CN"/>
        </w:rPr>
        <w:t>0.4kg</w:t>
      </w:r>
      <w:r>
        <w:rPr>
          <w:color w:val="000000"/>
          <w:lang w:eastAsia="zh-CN"/>
        </w:rPr>
        <w:t>的物体从距离地面</w:t>
      </w:r>
      <w:r>
        <w:rPr>
          <w:color w:val="000000"/>
          <w:lang w:eastAsia="zh-CN"/>
        </w:rPr>
        <w:t>1.5m</w:t>
      </w:r>
      <w:r>
        <w:rPr>
          <w:color w:val="000000"/>
          <w:lang w:eastAsia="zh-CN"/>
        </w:rPr>
        <w:t>的高度沿水平方向以</w:t>
      </w:r>
      <w:r>
        <w:rPr>
          <w:color w:val="000000"/>
          <w:lang w:eastAsia="zh-CN"/>
        </w:rPr>
        <w:t>2m/s</w:t>
      </w:r>
      <w:r>
        <w:rPr>
          <w:color w:val="000000"/>
          <w:lang w:eastAsia="zh-CN"/>
        </w:rPr>
        <w:t>的速度抛出．不计空气阻力，物体从被抛出到落地的瞬间，整个过程中机械能守恒．求：</w:t>
      </w:r>
      <w:r>
        <w:rPr>
          <w:color w:val="000000"/>
          <w:lang w:eastAsia="zh-CN"/>
        </w:rPr>
        <w:t xml:space="preserve">  </w:t>
      </w:r>
    </w:p>
    <w:p w:rsidR="00791680">
      <w:pPr>
        <w:spacing w:after="0"/>
        <w:rPr>
          <w:lang w:eastAsia="zh-CN"/>
        </w:rPr>
      </w:pPr>
      <w:r>
        <w:rPr>
          <w:color w:val="000000"/>
          <w:lang w:eastAsia="zh-CN"/>
        </w:rPr>
        <w:t>（</w:t>
      </w:r>
      <w:r>
        <w:rPr>
          <w:color w:val="000000"/>
          <w:lang w:eastAsia="zh-CN"/>
        </w:rPr>
        <w:t>1</w:t>
      </w:r>
      <w:r>
        <w:rPr>
          <w:color w:val="000000"/>
          <w:lang w:eastAsia="zh-CN"/>
        </w:rPr>
        <w:t>）物体被抛出时的重力势能</w:t>
      </w:r>
      <w:r>
        <w:rPr>
          <w:color w:val="000000"/>
          <w:lang w:eastAsia="zh-CN"/>
        </w:rPr>
        <w:t>E</w:t>
      </w:r>
      <w:r>
        <w:rPr>
          <w:color w:val="000000"/>
          <w:vertAlign w:val="subscript"/>
          <w:lang w:eastAsia="zh-CN"/>
        </w:rPr>
        <w:t>P</w:t>
      </w:r>
      <w:r>
        <w:rPr>
          <w:color w:val="000000"/>
          <w:lang w:eastAsia="zh-CN"/>
        </w:rPr>
        <w:t>和动能</w:t>
      </w:r>
      <w:r>
        <w:rPr>
          <w:color w:val="000000"/>
          <w:lang w:eastAsia="zh-CN"/>
        </w:rPr>
        <w:t>E</w:t>
      </w:r>
      <w:r>
        <w:rPr>
          <w:color w:val="000000"/>
          <w:vertAlign w:val="subscript"/>
          <w:lang w:eastAsia="zh-CN"/>
        </w:rPr>
        <w:t>K1</w:t>
      </w:r>
      <w:r>
        <w:rPr>
          <w:color w:val="000000"/>
          <w:lang w:eastAsia="zh-CN"/>
        </w:rPr>
        <w:t>；</w:t>
      </w:r>
      <w:r>
        <w:rPr>
          <w:color w:val="000000"/>
          <w:lang w:eastAsia="zh-CN"/>
        </w:rPr>
        <w:t xml:space="preserve">    </w:t>
      </w:r>
    </w:p>
    <w:p w:rsidR="00791680">
      <w:pPr>
        <w:spacing w:after="0"/>
        <w:rPr>
          <w:lang w:eastAsia="zh-CN"/>
        </w:rPr>
      </w:pPr>
      <w:r>
        <w:rPr>
          <w:color w:val="000000"/>
          <w:lang w:eastAsia="zh-CN"/>
        </w:rPr>
        <w:t>（</w:t>
      </w:r>
      <w:r>
        <w:rPr>
          <w:color w:val="000000"/>
          <w:lang w:eastAsia="zh-CN"/>
        </w:rPr>
        <w:t>2</w:t>
      </w:r>
      <w:r>
        <w:rPr>
          <w:color w:val="000000"/>
          <w:lang w:eastAsia="zh-CN"/>
        </w:rPr>
        <w:t>）物体从被抛出点至落地的过程中，其重力所做的功</w:t>
      </w:r>
      <w:r>
        <w:rPr>
          <w:color w:val="000000"/>
          <w:lang w:eastAsia="zh-CN"/>
        </w:rPr>
        <w:t>W</w:t>
      </w:r>
      <w:r>
        <w:rPr>
          <w:color w:val="000000"/>
          <w:lang w:eastAsia="zh-CN"/>
        </w:rPr>
        <w:t>；</w:t>
      </w:r>
      <w:r>
        <w:rPr>
          <w:color w:val="000000"/>
          <w:lang w:eastAsia="zh-CN"/>
        </w:rPr>
        <w:t xml:space="preserve">    </w:t>
      </w:r>
    </w:p>
    <w:p w:rsidR="00791680">
      <w:pPr>
        <w:spacing w:after="0"/>
        <w:rPr>
          <w:lang w:eastAsia="zh-CN"/>
        </w:rPr>
      </w:pPr>
      <w:r>
        <w:rPr>
          <w:color w:val="000000"/>
          <w:lang w:eastAsia="zh-CN"/>
        </w:rPr>
        <w:t>（</w:t>
      </w:r>
      <w:r>
        <w:rPr>
          <w:color w:val="000000"/>
          <w:lang w:eastAsia="zh-CN"/>
        </w:rPr>
        <w:t>3</w:t>
      </w:r>
      <w:r>
        <w:rPr>
          <w:color w:val="000000"/>
          <w:lang w:eastAsia="zh-CN"/>
        </w:rPr>
        <w:t>）物体落地前瞬间的动能</w:t>
      </w:r>
      <w:r>
        <w:rPr>
          <w:color w:val="000000"/>
          <w:lang w:eastAsia="zh-CN"/>
        </w:rPr>
        <w:t>E</w:t>
      </w:r>
      <w:r>
        <w:rPr>
          <w:color w:val="000000"/>
          <w:vertAlign w:val="subscript"/>
          <w:lang w:eastAsia="zh-CN"/>
        </w:rPr>
        <w:t>K2</w:t>
      </w:r>
      <w:r>
        <w:rPr>
          <w:color w:val="000000"/>
          <w:lang w:eastAsia="zh-CN"/>
        </w:rPr>
        <w:t xml:space="preserve"> </w:t>
      </w:r>
      <w:r>
        <w:rPr>
          <w:color w:val="000000"/>
          <w:lang w:eastAsia="zh-CN"/>
        </w:rPr>
        <w:t>．</w:t>
      </w:r>
      <w:r>
        <w:rPr>
          <w:color w:val="000000"/>
          <w:lang w:eastAsia="zh-CN"/>
        </w:rPr>
        <w:t xml:space="preserve">     </w:t>
      </w:r>
    </w:p>
    <w:p w:rsidR="00791680">
      <w:pPr>
        <w:rPr>
          <w:lang w:eastAsia="zh-CN"/>
        </w:rPr>
      </w:pPr>
      <w:r>
        <w:rPr>
          <w:lang w:eastAsia="zh-CN"/>
        </w:rPr>
        <w:br w:type="page"/>
      </w:r>
    </w:p>
    <w:p w:rsidR="006D14D8">
      <w:pPr>
        <w:jc w:val="center"/>
        <w:rPr>
          <w:rFonts w:hint="eastAsia"/>
          <w:b/>
          <w:bCs/>
          <w:sz w:val="28"/>
          <w:szCs w:val="28"/>
          <w:lang w:eastAsia="zh-CN"/>
        </w:rPr>
      </w:pPr>
    </w:p>
    <w:p w:rsidR="006D14D8">
      <w:pPr>
        <w:jc w:val="center"/>
        <w:rPr>
          <w:rFonts w:hint="eastAsia"/>
          <w:b/>
          <w:bCs/>
          <w:sz w:val="28"/>
          <w:szCs w:val="28"/>
          <w:lang w:eastAsia="zh-CN"/>
        </w:rPr>
      </w:pPr>
    </w:p>
    <w:p w:rsidR="006D14D8">
      <w:pPr>
        <w:jc w:val="center"/>
        <w:rPr>
          <w:rFonts w:hint="eastAsia"/>
          <w:b/>
          <w:bCs/>
          <w:sz w:val="28"/>
          <w:szCs w:val="28"/>
          <w:lang w:eastAsia="zh-CN"/>
        </w:rPr>
      </w:pPr>
    </w:p>
    <w:p w:rsidR="00791680">
      <w:pPr>
        <w:jc w:val="center"/>
        <w:rPr>
          <w:lang w:eastAsia="zh-CN"/>
        </w:rPr>
      </w:pPr>
      <w:r>
        <w:rPr>
          <w:b/>
          <w:bCs/>
          <w:sz w:val="28"/>
          <w:szCs w:val="28"/>
          <w:lang w:eastAsia="zh-CN"/>
        </w:rPr>
        <w:t>参考</w:t>
      </w:r>
      <w:r>
        <w:rPr>
          <w:b/>
          <w:bCs/>
          <w:sz w:val="28"/>
          <w:szCs w:val="28"/>
          <w:lang w:eastAsia="zh-CN"/>
        </w:rPr>
        <w:t>答案</w:t>
      </w:r>
    </w:p>
    <w:p w:rsidR="00791680">
      <w:pPr>
        <w:rPr>
          <w:lang w:eastAsia="zh-CN"/>
        </w:rPr>
      </w:pPr>
      <w:r>
        <w:rPr>
          <w:lang w:eastAsia="zh-CN"/>
        </w:rPr>
        <w:t>一、</w:t>
      </w:r>
      <w:r>
        <w:rPr>
          <w:lang w:eastAsia="zh-CN"/>
        </w:rPr>
        <w:t>填空题</w:t>
      </w:r>
      <w:r>
        <w:rPr>
          <w:lang w:eastAsia="zh-CN"/>
        </w:rPr>
        <w:t xml:space="preserve"> </w:t>
      </w:r>
    </w:p>
    <w:p w:rsidR="006D14D8">
      <w:pPr>
        <w:spacing w:after="0"/>
        <w:rPr>
          <w:rFonts w:hint="eastAsia"/>
          <w:color w:val="000000"/>
          <w:lang w:eastAsia="zh-CN"/>
        </w:rPr>
      </w:pPr>
      <w:r>
        <w:rPr>
          <w:color w:val="000000"/>
          <w:lang w:eastAsia="zh-CN"/>
        </w:rPr>
        <w:t>1.</w:t>
      </w:r>
      <w:r>
        <w:rPr>
          <w:color w:val="000000"/>
          <w:lang w:eastAsia="zh-CN"/>
        </w:rPr>
        <w:t>音色；响度；音调；空气</w:t>
      </w:r>
      <w:r>
        <w:rPr>
          <w:color w:val="000000"/>
          <w:lang w:eastAsia="zh-CN"/>
        </w:rPr>
        <w:t xml:space="preserve"> </w:t>
      </w:r>
      <w:r>
        <w:rPr>
          <w:rFonts w:hint="eastAsia"/>
          <w:color w:val="000000"/>
          <w:lang w:eastAsia="zh-CN"/>
        </w:rPr>
        <w:t xml:space="preserve">   </w:t>
      </w:r>
      <w:r>
        <w:rPr>
          <w:color w:val="000000"/>
          <w:lang w:eastAsia="zh-CN"/>
        </w:rPr>
        <w:t xml:space="preserve"> </w:t>
      </w:r>
      <w:r>
        <w:rPr>
          <w:rFonts w:hint="eastAsia"/>
          <w:color w:val="000000"/>
          <w:lang w:eastAsia="zh-CN"/>
        </w:rPr>
        <w:t xml:space="preserve">     </w:t>
      </w:r>
      <w:r>
        <w:rPr>
          <w:color w:val="000000"/>
          <w:lang w:eastAsia="zh-CN"/>
        </w:rPr>
        <w:t>2.</w:t>
      </w:r>
      <w:r>
        <w:rPr>
          <w:color w:val="000000"/>
          <w:lang w:eastAsia="zh-CN"/>
        </w:rPr>
        <w:t xml:space="preserve"> ②①③⑤④ </w:t>
      </w:r>
      <w:r>
        <w:rPr>
          <w:color w:val="000000"/>
          <w:lang w:eastAsia="zh-CN"/>
        </w:rPr>
        <w:t xml:space="preserve">  </w:t>
      </w:r>
      <w:r>
        <w:rPr>
          <w:rFonts w:hint="eastAsia"/>
          <w:color w:val="000000"/>
          <w:lang w:eastAsia="zh-CN"/>
        </w:rPr>
        <w:t xml:space="preserve">  </w:t>
      </w:r>
      <w:r>
        <w:rPr>
          <w:color w:val="000000"/>
          <w:lang w:eastAsia="zh-CN"/>
        </w:rPr>
        <w:t xml:space="preserve"> </w:t>
      </w:r>
    </w:p>
    <w:p w:rsidR="00791680">
      <w:pPr>
        <w:spacing w:after="0"/>
        <w:rPr>
          <w:lang w:eastAsia="zh-CN"/>
        </w:rPr>
      </w:pPr>
      <w:r>
        <w:rPr>
          <w:color w:val="000000"/>
          <w:lang w:eastAsia="zh-CN"/>
        </w:rPr>
        <w:t>3.</w:t>
      </w:r>
      <w:r>
        <w:rPr>
          <w:color w:val="000000"/>
          <w:lang w:eastAsia="zh-CN"/>
        </w:rPr>
        <w:t>升华；凝华；熔化</w:t>
      </w:r>
      <w:r>
        <w:rPr>
          <w:color w:val="000000"/>
          <w:lang w:eastAsia="zh-CN"/>
        </w:rPr>
        <w:t xml:space="preserve">  </w:t>
      </w:r>
      <w:r>
        <w:rPr>
          <w:rFonts w:hint="eastAsia"/>
          <w:lang w:eastAsia="zh-CN"/>
        </w:rPr>
        <w:t xml:space="preserve">              </w:t>
      </w:r>
      <w:r>
        <w:rPr>
          <w:color w:val="000000"/>
          <w:lang w:eastAsia="zh-CN"/>
        </w:rPr>
        <w:t>4.</w:t>
      </w:r>
      <w:r>
        <w:rPr>
          <w:color w:val="000000"/>
          <w:lang w:eastAsia="zh-CN"/>
        </w:rPr>
        <w:t>吸引</w:t>
      </w:r>
      <w:r>
        <w:rPr>
          <w:color w:val="000000"/>
          <w:lang w:eastAsia="zh-CN"/>
        </w:rPr>
        <w:t>；张开</w:t>
      </w:r>
      <w:r>
        <w:rPr>
          <w:color w:val="000000"/>
          <w:lang w:eastAsia="zh-CN"/>
        </w:rPr>
        <w:t>；斥</w:t>
      </w:r>
      <w:r>
        <w:rPr>
          <w:color w:val="000000"/>
          <w:lang w:eastAsia="zh-CN"/>
        </w:rPr>
        <w:t>；靠近</w:t>
      </w:r>
      <w:r>
        <w:rPr>
          <w:color w:val="000000"/>
          <w:lang w:eastAsia="zh-CN"/>
        </w:rPr>
        <w:t>；引</w:t>
      </w:r>
    </w:p>
    <w:p w:rsidR="00791680">
      <w:pPr>
        <w:spacing w:after="0"/>
        <w:rPr>
          <w:lang w:eastAsia="zh-CN"/>
        </w:rPr>
      </w:pPr>
      <w:r>
        <w:rPr>
          <w:color w:val="000000"/>
          <w:lang w:eastAsia="zh-CN"/>
        </w:rPr>
        <w:t>5.</w:t>
      </w:r>
      <w:r>
        <w:rPr>
          <w:color w:val="000000"/>
          <w:lang w:eastAsia="zh-CN"/>
        </w:rPr>
        <w:t>作图如下：</w:t>
      </w:r>
    </w:p>
    <w:p w:rsidR="00791680">
      <w:pPr>
        <w:spacing w:after="0"/>
      </w:pPr>
      <w:r>
        <w:rPr>
          <w:noProof/>
          <w:lang w:eastAsia="zh-CN"/>
        </w:rPr>
        <w:drawing>
          <wp:inline distT="0" distB="0" distL="0" distR="0">
            <wp:extent cx="1499210" cy="1308227"/>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6" cstate="print"/>
                    <a:stretch>
                      <a:fillRect/>
                    </a:stretch>
                  </pic:blipFill>
                  <pic:spPr>
                    <a:xfrm>
                      <a:off x="0" y="0"/>
                      <a:ext cx="1499210" cy="1308227"/>
                    </a:xfrm>
                    <a:prstGeom prst="rect">
                      <a:avLst/>
                    </a:prstGeom>
                  </pic:spPr>
                </pic:pic>
              </a:graphicData>
            </a:graphic>
          </wp:inline>
        </w:drawing>
      </w:r>
    </w:p>
    <w:p w:rsidR="00791680">
      <w:pPr>
        <w:spacing w:after="0"/>
        <w:rPr>
          <w:lang w:eastAsia="zh-CN"/>
        </w:rPr>
      </w:pPr>
      <w:r>
        <w:rPr>
          <w:color w:val="000000"/>
          <w:lang w:eastAsia="zh-CN"/>
        </w:rPr>
        <w:t>6.</w:t>
      </w:r>
      <w:r>
        <w:rPr>
          <w:color w:val="000000"/>
          <w:lang w:eastAsia="zh-CN"/>
        </w:rPr>
        <w:t xml:space="preserve"> </w:t>
      </w:r>
      <w:r>
        <w:rPr>
          <w:color w:val="000000"/>
          <w:lang w:eastAsia="zh-CN"/>
        </w:rPr>
        <w:t>减小</w:t>
      </w:r>
      <w:r>
        <w:rPr>
          <w:color w:val="000000"/>
          <w:lang w:eastAsia="zh-CN"/>
        </w:rPr>
        <w:t>；惯性</w:t>
      </w:r>
      <w:r>
        <w:rPr>
          <w:rFonts w:hint="eastAsia"/>
          <w:color w:val="000000"/>
          <w:lang w:eastAsia="zh-CN"/>
        </w:rPr>
        <w:t xml:space="preserve">           </w:t>
      </w:r>
      <w:r>
        <w:rPr>
          <w:color w:val="000000"/>
          <w:lang w:eastAsia="zh-CN"/>
        </w:rPr>
        <w:t>7.</w:t>
      </w:r>
      <w:r>
        <w:rPr>
          <w:color w:val="000000"/>
          <w:lang w:eastAsia="zh-CN"/>
        </w:rPr>
        <w:t>压缩；机械能转化为内能；</w:t>
      </w:r>
      <w:r>
        <w:rPr>
          <w:color w:val="000000"/>
          <w:lang w:eastAsia="zh-CN"/>
        </w:rPr>
        <w:t xml:space="preserve">1.6 </w:t>
      </w:r>
      <w:r>
        <w:rPr>
          <w:rFonts w:hint="eastAsia"/>
          <w:color w:val="000000"/>
          <w:lang w:eastAsia="zh-CN"/>
        </w:rPr>
        <w:t xml:space="preserve">       </w:t>
      </w:r>
      <w:r>
        <w:rPr>
          <w:color w:val="000000"/>
          <w:lang w:eastAsia="zh-CN"/>
        </w:rPr>
        <w:t xml:space="preserve"> </w:t>
      </w:r>
      <w:r>
        <w:rPr>
          <w:color w:val="000000"/>
          <w:lang w:eastAsia="zh-CN"/>
        </w:rPr>
        <w:t>8.</w:t>
      </w:r>
      <w:r>
        <w:rPr>
          <w:color w:val="000000"/>
          <w:lang w:eastAsia="zh-CN"/>
        </w:rPr>
        <w:t xml:space="preserve"> 1.8</w:t>
      </w:r>
      <w:r>
        <w:rPr>
          <w:color w:val="000000"/>
          <w:lang w:eastAsia="zh-CN"/>
        </w:rPr>
        <w:t>；</w:t>
      </w:r>
      <w:r>
        <w:rPr>
          <w:color w:val="000000"/>
          <w:lang w:eastAsia="zh-CN"/>
        </w:rPr>
        <w:t>3</w:t>
      </w:r>
      <w:r>
        <w:rPr>
          <w:color w:val="000000"/>
          <w:lang w:eastAsia="zh-CN"/>
        </w:rPr>
        <w:t>；变大</w:t>
      </w:r>
      <w:r>
        <w:rPr>
          <w:color w:val="000000"/>
          <w:lang w:eastAsia="zh-CN"/>
        </w:rPr>
        <w:t xml:space="preserve">   </w:t>
      </w:r>
    </w:p>
    <w:p w:rsidR="00791680">
      <w:pPr>
        <w:spacing w:after="0"/>
        <w:rPr>
          <w:lang w:eastAsia="zh-CN"/>
        </w:rPr>
      </w:pPr>
      <w:r>
        <w:rPr>
          <w:color w:val="000000"/>
          <w:lang w:eastAsia="zh-CN"/>
        </w:rPr>
        <w:t>9.</w:t>
      </w:r>
      <w:r>
        <w:rPr>
          <w:color w:val="000000"/>
          <w:lang w:eastAsia="zh-CN"/>
        </w:rPr>
        <w:t>7.2</w:t>
      </w:r>
      <w:r>
        <w:rPr>
          <w:color w:val="000000"/>
          <w:lang w:eastAsia="zh-CN"/>
        </w:rPr>
        <w:t>；</w:t>
      </w:r>
      <w:r>
        <w:rPr>
          <w:color w:val="000000"/>
          <w:lang w:eastAsia="zh-CN"/>
        </w:rPr>
        <w:t xml:space="preserve">1.8  </w:t>
      </w:r>
      <w:r>
        <w:rPr>
          <w:rFonts w:hint="eastAsia"/>
          <w:color w:val="000000"/>
          <w:lang w:eastAsia="zh-CN"/>
        </w:rPr>
        <w:t xml:space="preserve">            </w:t>
      </w:r>
      <w:r>
        <w:rPr>
          <w:color w:val="000000"/>
        </w:rPr>
        <w:t>10.</w:t>
      </w:r>
      <w:r>
        <w:rPr>
          <w:color w:val="000000"/>
        </w:rPr>
        <w:t xml:space="preserve"> A </w:t>
      </w:r>
      <w:r>
        <w:rPr>
          <w:color w:val="000000"/>
        </w:rPr>
        <w:t>；</w:t>
      </w:r>
      <w:r>
        <w:rPr>
          <w:color w:val="000000"/>
        </w:rPr>
        <w:t>3.6x10</w:t>
      </w:r>
      <w:r>
        <w:rPr>
          <w:color w:val="000000"/>
          <w:vertAlign w:val="superscript"/>
        </w:rPr>
        <w:t>4</w:t>
      </w:r>
      <w:r>
        <w:rPr>
          <w:color w:val="000000"/>
        </w:rPr>
        <w:t xml:space="preserve">   </w:t>
      </w:r>
    </w:p>
    <w:p w:rsidR="00791680">
      <w:r>
        <w:t>二、</w:t>
      </w:r>
      <w:r>
        <w:t>选择题</w:t>
      </w:r>
      <w:r>
        <w:t xml:space="preserve"> </w:t>
      </w:r>
    </w:p>
    <w:p w:rsidR="00791680">
      <w:pPr>
        <w:spacing w:after="0"/>
      </w:pPr>
      <w:r>
        <w:rPr>
          <w:color w:val="000000"/>
        </w:rPr>
        <w:t>11.</w:t>
      </w:r>
      <w:r>
        <w:rPr>
          <w:color w:val="000000"/>
        </w:rPr>
        <w:t xml:space="preserve"> B   </w:t>
      </w:r>
      <w:r>
        <w:rPr>
          <w:color w:val="000000"/>
        </w:rPr>
        <w:t>12.</w:t>
      </w:r>
      <w:r>
        <w:rPr>
          <w:color w:val="000000"/>
        </w:rPr>
        <w:t xml:space="preserve"> </w:t>
      </w:r>
      <w:r>
        <w:rPr>
          <w:color w:val="000000"/>
        </w:rPr>
        <w:t xml:space="preserve">B   </w:t>
      </w:r>
      <w:r>
        <w:rPr>
          <w:color w:val="000000"/>
        </w:rPr>
        <w:t>13.</w:t>
      </w:r>
      <w:r>
        <w:rPr>
          <w:color w:val="000000"/>
        </w:rPr>
        <w:t xml:space="preserve"> </w:t>
      </w:r>
      <w:r>
        <w:rPr>
          <w:color w:val="000000"/>
        </w:rPr>
        <w:t xml:space="preserve">D   </w:t>
      </w:r>
      <w:r>
        <w:rPr>
          <w:color w:val="000000"/>
        </w:rPr>
        <w:t>14.</w:t>
      </w:r>
      <w:r>
        <w:rPr>
          <w:color w:val="000000"/>
        </w:rPr>
        <w:t xml:space="preserve"> B   </w:t>
      </w:r>
      <w:r>
        <w:rPr>
          <w:color w:val="000000"/>
        </w:rPr>
        <w:t>15.</w:t>
      </w:r>
      <w:r>
        <w:rPr>
          <w:color w:val="000000"/>
        </w:rPr>
        <w:t xml:space="preserve">B  </w:t>
      </w:r>
      <w:r>
        <w:rPr>
          <w:color w:val="000000"/>
        </w:rPr>
        <w:t>16</w:t>
      </w:r>
      <w:r>
        <w:rPr>
          <w:color w:val="000000"/>
        </w:rPr>
        <w:t>.</w:t>
      </w:r>
      <w:r>
        <w:rPr>
          <w:color w:val="000000"/>
        </w:rPr>
        <w:t xml:space="preserve"> C   </w:t>
      </w:r>
      <w:r>
        <w:rPr>
          <w:color w:val="000000"/>
        </w:rPr>
        <w:t>17.</w:t>
      </w:r>
      <w:r>
        <w:rPr>
          <w:color w:val="000000"/>
        </w:rPr>
        <w:t xml:space="preserve">C  </w:t>
      </w:r>
    </w:p>
    <w:p w:rsidR="00791680">
      <w:pPr>
        <w:rPr>
          <w:lang w:eastAsia="zh-CN"/>
        </w:rPr>
      </w:pPr>
      <w:r>
        <w:rPr>
          <w:lang w:eastAsia="zh-CN"/>
        </w:rPr>
        <w:t>三、</w:t>
      </w:r>
      <w:r>
        <w:rPr>
          <w:lang w:eastAsia="zh-CN"/>
        </w:rPr>
        <w:t>实验题</w:t>
      </w:r>
      <w:r>
        <w:rPr>
          <w:lang w:eastAsia="zh-CN"/>
        </w:rPr>
        <w:t xml:space="preserve"> </w:t>
      </w:r>
    </w:p>
    <w:p w:rsidR="00791680">
      <w:pPr>
        <w:spacing w:after="0"/>
        <w:rPr>
          <w:lang w:eastAsia="zh-CN"/>
        </w:rPr>
      </w:pPr>
      <w:r>
        <w:rPr>
          <w:color w:val="000000"/>
          <w:lang w:eastAsia="zh-CN"/>
        </w:rPr>
        <w:t>18.</w:t>
      </w:r>
      <w:r>
        <w:rPr>
          <w:color w:val="000000"/>
          <w:lang w:eastAsia="zh-CN"/>
        </w:rPr>
        <w:t>（</w:t>
      </w:r>
      <w:r>
        <w:rPr>
          <w:color w:val="000000"/>
          <w:lang w:eastAsia="zh-CN"/>
        </w:rPr>
        <w:t>1</w:t>
      </w:r>
      <w:r>
        <w:rPr>
          <w:color w:val="000000"/>
          <w:lang w:eastAsia="zh-CN"/>
        </w:rPr>
        <w:t>）右；</w:t>
      </w:r>
      <w:r>
        <w:rPr>
          <w:color w:val="000000"/>
          <w:lang w:eastAsia="zh-CN"/>
        </w:rPr>
        <w:t>39.6g</w:t>
      </w:r>
      <w:r>
        <w:rPr>
          <w:color w:val="000000"/>
          <w:lang w:eastAsia="zh-CN"/>
        </w:rPr>
        <w:t>；</w:t>
      </w:r>
      <w:r>
        <w:rPr>
          <w:color w:val="000000"/>
          <w:lang w:eastAsia="zh-CN"/>
        </w:rPr>
        <w:t>1.1</w:t>
      </w:r>
      <w:r>
        <w:rPr>
          <w:color w:val="000000"/>
          <w:lang w:eastAsia="zh-CN"/>
        </w:rPr>
        <w:t>；偏大</w:t>
      </w:r>
      <w:r>
        <w:rPr>
          <w:color w:val="000000"/>
          <w:lang w:eastAsia="zh-CN"/>
        </w:rPr>
        <w:t>（</w:t>
      </w:r>
      <w:r>
        <w:rPr>
          <w:color w:val="000000"/>
          <w:lang w:eastAsia="zh-CN"/>
        </w:rPr>
        <w:t>2</w:t>
      </w:r>
      <w:r>
        <w:rPr>
          <w:color w:val="000000"/>
          <w:lang w:eastAsia="zh-CN"/>
        </w:rPr>
        <w:t>）液面与标记</w:t>
      </w:r>
      <w:r>
        <w:rPr>
          <w:color w:val="000000"/>
          <w:lang w:eastAsia="zh-CN"/>
        </w:rPr>
        <w:t>A</w:t>
      </w:r>
      <w:r>
        <w:rPr>
          <w:color w:val="000000"/>
          <w:lang w:eastAsia="zh-CN"/>
        </w:rPr>
        <w:t>相平；</w:t>
      </w:r>
      <w:r>
        <w:rPr>
          <w:noProof/>
          <w:lang w:eastAsia="zh-CN"/>
        </w:rPr>
        <w:drawing>
          <wp:inline distT="0" distB="0" distL="0" distR="0">
            <wp:extent cx="429717" cy="267373"/>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7" cstate="print"/>
                    <a:stretch>
                      <a:fillRect/>
                    </a:stretch>
                  </pic:blipFill>
                  <pic:spPr>
                    <a:xfrm>
                      <a:off x="0" y="0"/>
                      <a:ext cx="429717" cy="267373"/>
                    </a:xfrm>
                    <a:prstGeom prst="rect">
                      <a:avLst/>
                    </a:prstGeom>
                  </pic:spPr>
                </pic:pic>
              </a:graphicData>
            </a:graphic>
          </wp:inline>
        </w:drawing>
      </w:r>
      <w:r>
        <w:rPr>
          <w:color w:val="000000"/>
        </w:rPr>
        <w:t>ρ</w:t>
      </w:r>
      <w:r>
        <w:rPr>
          <w:color w:val="000000"/>
          <w:vertAlign w:val="subscript"/>
          <w:lang w:eastAsia="zh-CN"/>
        </w:rPr>
        <w:t>水</w:t>
      </w:r>
      <w:r>
        <w:rPr>
          <w:color w:val="000000"/>
          <w:lang w:eastAsia="zh-CN"/>
        </w:rPr>
        <w:t xml:space="preserve">  </w:t>
      </w:r>
    </w:p>
    <w:p w:rsidR="00791680">
      <w:pPr>
        <w:spacing w:after="0"/>
        <w:rPr>
          <w:lang w:eastAsia="zh-CN"/>
        </w:rPr>
      </w:pPr>
      <w:r>
        <w:rPr>
          <w:color w:val="000000"/>
          <w:lang w:eastAsia="zh-CN"/>
        </w:rPr>
        <w:t>19.</w:t>
      </w:r>
      <w:r>
        <w:rPr>
          <w:color w:val="000000"/>
          <w:lang w:eastAsia="zh-CN"/>
        </w:rPr>
        <w:t>（</w:t>
      </w:r>
      <w:r>
        <w:rPr>
          <w:color w:val="000000"/>
          <w:lang w:eastAsia="zh-CN"/>
        </w:rPr>
        <w:t>1</w:t>
      </w:r>
      <w:r>
        <w:rPr>
          <w:color w:val="000000"/>
          <w:lang w:eastAsia="zh-CN"/>
        </w:rPr>
        <w:t>）折射光线消失</w:t>
      </w:r>
      <w:r>
        <w:rPr>
          <w:color w:val="000000"/>
          <w:lang w:eastAsia="zh-CN"/>
        </w:rPr>
        <w:t>（</w:t>
      </w:r>
      <w:r>
        <w:rPr>
          <w:color w:val="000000"/>
          <w:lang w:eastAsia="zh-CN"/>
        </w:rPr>
        <w:t>2</w:t>
      </w:r>
      <w:r>
        <w:rPr>
          <w:color w:val="000000"/>
          <w:lang w:eastAsia="zh-CN"/>
        </w:rPr>
        <w:t>）光斑消失</w:t>
      </w:r>
      <w:r>
        <w:rPr>
          <w:color w:val="000000"/>
          <w:lang w:eastAsia="zh-CN"/>
        </w:rPr>
        <w:t>（</w:t>
      </w:r>
      <w:r>
        <w:rPr>
          <w:color w:val="000000"/>
          <w:lang w:eastAsia="zh-CN"/>
        </w:rPr>
        <w:t>3</w:t>
      </w:r>
      <w:r>
        <w:rPr>
          <w:color w:val="000000"/>
          <w:lang w:eastAsia="zh-CN"/>
        </w:rPr>
        <w:t>）不会，光从空气入射水中，折射角始终小于入射角</w:t>
      </w:r>
      <w:r>
        <w:rPr>
          <w:color w:val="000000"/>
          <w:lang w:eastAsia="zh-CN"/>
        </w:rPr>
        <w:t xml:space="preserve">  </w:t>
      </w:r>
    </w:p>
    <w:p w:rsidR="00791680">
      <w:pPr>
        <w:spacing w:after="0"/>
        <w:rPr>
          <w:lang w:eastAsia="zh-CN"/>
        </w:rPr>
      </w:pPr>
      <w:r>
        <w:rPr>
          <w:color w:val="000000"/>
          <w:lang w:eastAsia="zh-CN"/>
        </w:rPr>
        <w:t>20.</w:t>
      </w:r>
      <w:r>
        <w:rPr>
          <w:color w:val="000000"/>
          <w:lang w:eastAsia="zh-CN"/>
        </w:rPr>
        <w:t>（</w:t>
      </w:r>
      <w:r>
        <w:rPr>
          <w:color w:val="000000"/>
          <w:lang w:eastAsia="zh-CN"/>
        </w:rPr>
        <w:t>1</w:t>
      </w:r>
      <w:r>
        <w:rPr>
          <w:color w:val="000000"/>
          <w:lang w:eastAsia="zh-CN"/>
        </w:rPr>
        <w:t>）解：实物电路连接如图所示；</w:t>
      </w:r>
    </w:p>
    <w:p w:rsidR="00791680">
      <w:pPr>
        <w:spacing w:after="0"/>
      </w:pPr>
      <w:r>
        <w:rPr>
          <w:noProof/>
          <w:lang w:eastAsia="zh-CN"/>
        </w:rPr>
        <w:drawing>
          <wp:inline distT="0" distB="0" distL="0" distR="0">
            <wp:extent cx="1814335" cy="1594701"/>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8" cstate="print"/>
                    <a:stretch>
                      <a:fillRect/>
                    </a:stretch>
                  </pic:blipFill>
                  <pic:spPr>
                    <a:xfrm>
                      <a:off x="0" y="0"/>
                      <a:ext cx="1814335" cy="1594701"/>
                    </a:xfrm>
                    <a:prstGeom prst="rect">
                      <a:avLst/>
                    </a:prstGeom>
                  </pic:spPr>
                </pic:pic>
              </a:graphicData>
            </a:graphic>
          </wp:inline>
        </w:drawing>
      </w:r>
      <w:r>
        <w:rPr>
          <w:lang w:eastAsia="zh-CN"/>
        </w:rPr>
        <w:br/>
      </w:r>
      <w:r>
        <w:rPr>
          <w:color w:val="000000"/>
          <w:lang w:eastAsia="zh-CN"/>
        </w:rPr>
        <w:t>（</w:t>
      </w:r>
      <w:r>
        <w:rPr>
          <w:color w:val="000000"/>
          <w:lang w:eastAsia="zh-CN"/>
        </w:rPr>
        <w:t>2</w:t>
      </w:r>
      <w:r>
        <w:rPr>
          <w:color w:val="000000"/>
          <w:lang w:eastAsia="zh-CN"/>
        </w:rPr>
        <w:t>）</w:t>
      </w:r>
      <w:r>
        <w:rPr>
          <w:noProof/>
          <w:lang w:eastAsia="zh-CN"/>
        </w:rPr>
        <w:drawing>
          <wp:inline distT="0" distB="0" distL="0" distR="0">
            <wp:extent cx="353314" cy="334226"/>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9" cstate="print"/>
                    <a:stretch>
                      <a:fillRect/>
                    </a:stretch>
                  </pic:blipFill>
                  <pic:spPr>
                    <a:xfrm>
                      <a:off x="0" y="0"/>
                      <a:ext cx="353314" cy="334226"/>
                    </a:xfrm>
                    <a:prstGeom prst="rect">
                      <a:avLst/>
                    </a:prstGeom>
                  </pic:spPr>
                </pic:pic>
              </a:graphicData>
            </a:graphic>
          </wp:inline>
        </w:drawing>
      </w:r>
    </w:p>
    <w:p w:rsidR="00791680">
      <w:pPr>
        <w:rPr>
          <w:lang w:eastAsia="zh-CN"/>
        </w:rPr>
      </w:pPr>
      <w:r>
        <w:rPr>
          <w:lang w:eastAsia="zh-CN"/>
        </w:rPr>
        <w:t>四、</w:t>
      </w:r>
      <w:r>
        <w:rPr>
          <w:lang w:eastAsia="zh-CN"/>
        </w:rPr>
        <w:t>计算题</w:t>
      </w:r>
      <w:r>
        <w:rPr>
          <w:lang w:eastAsia="zh-CN"/>
        </w:rPr>
        <w:t xml:space="preserve"> </w:t>
      </w:r>
    </w:p>
    <w:p w:rsidR="00791680">
      <w:pPr>
        <w:spacing w:after="0"/>
        <w:rPr>
          <w:lang w:eastAsia="zh-CN"/>
        </w:rPr>
      </w:pPr>
      <w:r>
        <w:rPr>
          <w:color w:val="000000"/>
          <w:lang w:eastAsia="zh-CN"/>
        </w:rPr>
        <w:t>21.</w:t>
      </w:r>
      <w:r>
        <w:rPr>
          <w:color w:val="000000"/>
          <w:lang w:eastAsia="zh-CN"/>
        </w:rPr>
        <w:t xml:space="preserve"> </w:t>
      </w:r>
      <w:r>
        <w:rPr>
          <w:color w:val="000000"/>
          <w:lang w:eastAsia="zh-CN"/>
        </w:rPr>
        <w:t>解：（</w:t>
      </w:r>
      <w:r>
        <w:rPr>
          <w:color w:val="000000"/>
          <w:lang w:eastAsia="zh-CN"/>
        </w:rPr>
        <w:t>1</w:t>
      </w:r>
      <w:r>
        <w:rPr>
          <w:color w:val="000000"/>
          <w:lang w:eastAsia="zh-CN"/>
        </w:rPr>
        <w:t>）物体质量：</w:t>
      </w:r>
    </w:p>
    <w:p w:rsidR="00791680">
      <w:pPr>
        <w:spacing w:after="0"/>
        <w:rPr>
          <w:lang w:eastAsia="zh-CN"/>
        </w:rPr>
      </w:pPr>
    </w:p>
    <w:p w:rsidR="00791680">
      <w:pPr>
        <w:spacing w:after="0"/>
      </w:pPr>
      <w:r>
        <w:rPr>
          <w:color w:val="000000"/>
        </w:rPr>
        <w:t>m=</w:t>
      </w:r>
      <w:r>
        <w:rPr>
          <w:noProof/>
          <w:lang w:eastAsia="zh-CN"/>
        </w:rPr>
        <w:drawing>
          <wp:inline distT="0" distB="0" distL="0" distR="0">
            <wp:extent cx="840321" cy="334226"/>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0" cstate="print"/>
                    <a:stretch>
                      <a:fillRect/>
                    </a:stretch>
                  </pic:blipFill>
                  <pic:spPr>
                    <a:xfrm>
                      <a:off x="0" y="0"/>
                      <a:ext cx="840321" cy="334226"/>
                    </a:xfrm>
                    <a:prstGeom prst="rect">
                      <a:avLst/>
                    </a:prstGeom>
                  </pic:spPr>
                </pic:pic>
              </a:graphicData>
            </a:graphic>
          </wp:inline>
        </w:drawing>
      </w:r>
      <w:r>
        <w:rPr>
          <w:color w:val="000000"/>
        </w:rPr>
        <w:t>=200kg</w:t>
      </w:r>
      <w:r>
        <w:rPr>
          <w:color w:val="000000"/>
        </w:rPr>
        <w:t>，</w:t>
      </w:r>
    </w:p>
    <w:p w:rsidR="00791680">
      <w:pPr>
        <w:spacing w:after="0"/>
      </w:pPr>
      <w:r>
        <w:rPr>
          <w:color w:val="000000"/>
        </w:rPr>
        <w:t>由</w:t>
      </w:r>
      <w:r>
        <w:rPr>
          <w:color w:val="000000"/>
        </w:rPr>
        <w:t>ρ</w:t>
      </w:r>
      <w:r>
        <w:rPr>
          <w:color w:val="000000"/>
        </w:rPr>
        <w:t>=</w:t>
      </w:r>
      <w:r>
        <w:rPr>
          <w:noProof/>
          <w:lang w:eastAsia="zh-CN"/>
        </w:rPr>
        <w:drawing>
          <wp:inline distT="0" distB="0" distL="0" distR="0">
            <wp:extent cx="162331" cy="229184"/>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1" cstate="print"/>
                    <a:stretch>
                      <a:fillRect/>
                    </a:stretch>
                  </pic:blipFill>
                  <pic:spPr>
                    <a:xfrm>
                      <a:off x="0" y="0"/>
                      <a:ext cx="162331" cy="229184"/>
                    </a:xfrm>
                    <a:prstGeom prst="rect">
                      <a:avLst/>
                    </a:prstGeom>
                  </pic:spPr>
                </pic:pic>
              </a:graphicData>
            </a:graphic>
          </wp:inline>
        </w:drawing>
      </w:r>
      <w:r>
        <w:rPr>
          <w:color w:val="000000"/>
        </w:rPr>
        <w:t>可得</w:t>
      </w:r>
      <w:r>
        <w:rPr>
          <w:color w:val="000000"/>
        </w:rPr>
        <w:t>：</w:t>
      </w:r>
    </w:p>
    <w:p w:rsidR="00791680">
      <w:pPr>
        <w:spacing w:after="0"/>
      </w:pPr>
      <w:r>
        <w:rPr>
          <w:color w:val="000000"/>
        </w:rPr>
        <w:t>V=</w:t>
      </w:r>
      <w:r>
        <w:rPr>
          <w:noProof/>
          <w:lang w:eastAsia="zh-CN"/>
        </w:rPr>
        <w:drawing>
          <wp:inline distT="0" distB="0" distL="0" distR="0">
            <wp:extent cx="1040854" cy="372415"/>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2" cstate="print"/>
                    <a:stretch>
                      <a:fillRect/>
                    </a:stretch>
                  </pic:blipFill>
                  <pic:spPr>
                    <a:xfrm>
                      <a:off x="0" y="0"/>
                      <a:ext cx="1040854" cy="372415"/>
                    </a:xfrm>
                    <a:prstGeom prst="rect">
                      <a:avLst/>
                    </a:prstGeom>
                  </pic:spPr>
                </pic:pic>
              </a:graphicData>
            </a:graphic>
          </wp:inline>
        </w:drawing>
      </w:r>
      <w:r>
        <w:rPr>
          <w:color w:val="000000"/>
        </w:rPr>
        <w:t>=</w:t>
      </w:r>
      <w:r>
        <w:rPr>
          <w:color w:val="000000"/>
        </w:rPr>
        <w:t>0.1m</w:t>
      </w:r>
      <w:r>
        <w:rPr>
          <w:color w:val="000000"/>
          <w:vertAlign w:val="superscript"/>
        </w:rPr>
        <w:t>3</w:t>
      </w:r>
      <w:r>
        <w:rPr>
          <w:color w:val="000000"/>
        </w:rPr>
        <w:t xml:space="preserve">  </w:t>
      </w:r>
      <w:r>
        <w:rPr>
          <w:color w:val="000000"/>
        </w:rPr>
        <w:t>，</w:t>
      </w:r>
      <w:r>
        <w:rPr>
          <w:color w:val="000000"/>
        </w:rPr>
        <w:t xml:space="preserve"> </w:t>
      </w:r>
    </w:p>
    <w:p w:rsidR="00791680">
      <w:pPr>
        <w:spacing w:after="0"/>
        <w:rPr>
          <w:lang w:eastAsia="zh-CN"/>
        </w:rPr>
      </w:pPr>
      <w:r>
        <w:rPr>
          <w:color w:val="000000"/>
          <w:lang w:eastAsia="zh-CN"/>
        </w:rPr>
        <w:t>物体未露出水面时</w:t>
      </w:r>
      <w:r>
        <w:rPr>
          <w:color w:val="000000"/>
          <w:lang w:eastAsia="zh-CN"/>
        </w:rPr>
        <w:t>V</w:t>
      </w:r>
      <w:r>
        <w:rPr>
          <w:color w:val="000000"/>
          <w:vertAlign w:val="subscript"/>
          <w:lang w:eastAsia="zh-CN"/>
        </w:rPr>
        <w:t>排</w:t>
      </w:r>
      <w:r>
        <w:rPr>
          <w:color w:val="000000"/>
          <w:lang w:eastAsia="zh-CN"/>
        </w:rPr>
        <w:t>=V</w:t>
      </w:r>
      <w:r>
        <w:rPr>
          <w:color w:val="000000"/>
          <w:vertAlign w:val="subscript"/>
          <w:lang w:eastAsia="zh-CN"/>
        </w:rPr>
        <w:t>物</w:t>
      </w:r>
      <w:r>
        <w:rPr>
          <w:color w:val="000000"/>
          <w:lang w:eastAsia="zh-CN"/>
        </w:rPr>
        <w:t>=0.1m</w:t>
      </w:r>
      <w:r>
        <w:rPr>
          <w:color w:val="000000"/>
          <w:vertAlign w:val="superscript"/>
          <w:lang w:eastAsia="zh-CN"/>
        </w:rPr>
        <w:t>3</w:t>
      </w:r>
      <w:r>
        <w:rPr>
          <w:color w:val="000000"/>
          <w:lang w:eastAsia="zh-CN"/>
        </w:rPr>
        <w:t xml:space="preserve">  </w:t>
      </w:r>
      <w:r>
        <w:rPr>
          <w:color w:val="000000"/>
          <w:lang w:eastAsia="zh-CN"/>
        </w:rPr>
        <w:t>，</w:t>
      </w:r>
      <w:r>
        <w:rPr>
          <w:color w:val="000000"/>
          <w:lang w:eastAsia="zh-CN"/>
        </w:rPr>
        <w:t xml:space="preserve"> </w:t>
      </w:r>
    </w:p>
    <w:p w:rsidR="00791680">
      <w:pPr>
        <w:spacing w:after="0"/>
        <w:rPr>
          <w:lang w:eastAsia="zh-CN"/>
        </w:rPr>
      </w:pPr>
      <w:r>
        <w:rPr>
          <w:color w:val="000000"/>
          <w:lang w:eastAsia="zh-CN"/>
        </w:rPr>
        <w:t>则受到的浮力</w:t>
      </w:r>
      <w:r>
        <w:rPr>
          <w:color w:val="000000"/>
          <w:lang w:eastAsia="zh-CN"/>
        </w:rPr>
        <w:t>F</w:t>
      </w:r>
      <w:r>
        <w:rPr>
          <w:color w:val="000000"/>
          <w:vertAlign w:val="subscript"/>
          <w:lang w:eastAsia="zh-CN"/>
        </w:rPr>
        <w:t>浮</w:t>
      </w:r>
      <w:r>
        <w:rPr>
          <w:color w:val="000000"/>
          <w:lang w:eastAsia="zh-CN"/>
        </w:rPr>
        <w:t>=</w:t>
      </w:r>
      <w:r>
        <w:rPr>
          <w:color w:val="000000"/>
        </w:rPr>
        <w:t>ρ</w:t>
      </w:r>
      <w:r>
        <w:rPr>
          <w:color w:val="000000"/>
          <w:vertAlign w:val="subscript"/>
          <w:lang w:eastAsia="zh-CN"/>
        </w:rPr>
        <w:t>水</w:t>
      </w:r>
      <w:r>
        <w:rPr>
          <w:color w:val="000000"/>
          <w:lang w:eastAsia="zh-CN"/>
        </w:rPr>
        <w:t>gV</w:t>
      </w:r>
      <w:r>
        <w:rPr>
          <w:color w:val="000000"/>
          <w:vertAlign w:val="subscript"/>
          <w:lang w:eastAsia="zh-CN"/>
        </w:rPr>
        <w:t>排</w:t>
      </w:r>
      <w:r>
        <w:rPr>
          <w:color w:val="000000"/>
          <w:lang w:eastAsia="zh-CN"/>
        </w:rPr>
        <w:t>=1.0×10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×10N/kg×0.1m</w:t>
      </w:r>
      <w:r>
        <w:rPr>
          <w:color w:val="000000"/>
          <w:vertAlign w:val="superscript"/>
          <w:lang w:eastAsia="zh-CN"/>
        </w:rPr>
        <w:t>3</w:t>
      </w:r>
      <w:r>
        <w:rPr>
          <w:color w:val="000000"/>
          <w:lang w:eastAsia="zh-CN"/>
        </w:rPr>
        <w:t>=1000N</w:t>
      </w:r>
      <w:r>
        <w:rPr>
          <w:color w:val="000000"/>
          <w:lang w:eastAsia="zh-CN"/>
        </w:rPr>
        <w:t>，</w:t>
      </w:r>
    </w:p>
    <w:p w:rsidR="00791680">
      <w:pPr>
        <w:spacing w:after="0"/>
        <w:rPr>
          <w:lang w:eastAsia="zh-CN"/>
        </w:rPr>
      </w:pPr>
      <w:r>
        <w:rPr>
          <w:color w:val="000000"/>
          <w:lang w:eastAsia="zh-CN"/>
        </w:rPr>
        <w:t>（</w:t>
      </w:r>
      <w:r>
        <w:rPr>
          <w:color w:val="000000"/>
          <w:lang w:eastAsia="zh-CN"/>
        </w:rPr>
        <w:t>2</w:t>
      </w:r>
      <w:r>
        <w:rPr>
          <w:color w:val="000000"/>
          <w:lang w:eastAsia="zh-CN"/>
        </w:rPr>
        <w:t>）将重物和动滑轮</w:t>
      </w:r>
      <w:r>
        <w:rPr>
          <w:color w:val="000000"/>
          <w:lang w:eastAsia="zh-CN"/>
        </w:rPr>
        <w:t>看做</w:t>
      </w:r>
      <w:r>
        <w:rPr>
          <w:color w:val="000000"/>
          <w:lang w:eastAsia="zh-CN"/>
        </w:rPr>
        <w:t>整体，重物完全在水下和完全离开水面后的受力分析图如下图所示：</w:t>
      </w:r>
    </w:p>
    <w:p w:rsidR="00791680">
      <w:pPr>
        <w:spacing w:after="0"/>
      </w:pPr>
      <w:r>
        <w:rPr>
          <w:noProof/>
          <w:lang w:eastAsia="zh-CN"/>
        </w:rPr>
        <w:drawing>
          <wp:inline distT="0" distB="0" distL="0" distR="0">
            <wp:extent cx="1365529" cy="1594701"/>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3" cstate="print"/>
                    <a:stretch>
                      <a:fillRect/>
                    </a:stretch>
                  </pic:blipFill>
                  <pic:spPr>
                    <a:xfrm>
                      <a:off x="0" y="0"/>
                      <a:ext cx="1365529" cy="1594701"/>
                    </a:xfrm>
                    <a:prstGeom prst="rect">
                      <a:avLst/>
                    </a:prstGeom>
                  </pic:spPr>
                </pic:pic>
              </a:graphicData>
            </a:graphic>
          </wp:inline>
        </w:drawing>
      </w:r>
    </w:p>
    <w:p w:rsidR="00791680">
      <w:pPr>
        <w:spacing w:after="0"/>
        <w:rPr>
          <w:lang w:eastAsia="zh-CN"/>
        </w:rPr>
      </w:pPr>
      <w:r>
        <w:rPr>
          <w:color w:val="000000"/>
          <w:lang w:eastAsia="zh-CN"/>
        </w:rPr>
        <w:t>则</w:t>
      </w:r>
      <w:r>
        <w:rPr>
          <w:color w:val="000000"/>
        </w:rPr>
        <w:t>η</w:t>
      </w:r>
      <w:r>
        <w:rPr>
          <w:color w:val="000000"/>
          <w:vertAlign w:val="subscript"/>
          <w:lang w:eastAsia="zh-CN"/>
        </w:rPr>
        <w:t>1</w:t>
      </w:r>
      <w:r>
        <w:rPr>
          <w:color w:val="000000"/>
          <w:lang w:eastAsia="zh-CN"/>
        </w:rPr>
        <w:t>=</w:t>
      </w:r>
      <w:r>
        <w:rPr>
          <w:noProof/>
          <w:lang w:eastAsia="zh-CN"/>
        </w:rPr>
        <w:drawing>
          <wp:inline distT="0" distB="0" distL="0" distR="0">
            <wp:extent cx="267373" cy="467906"/>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4" cstate="print"/>
                    <a:stretch>
                      <a:fillRect/>
                    </a:stretch>
                  </pic:blipFill>
                  <pic:spPr>
                    <a:xfrm>
                      <a:off x="0" y="0"/>
                      <a:ext cx="267373" cy="467906"/>
                    </a:xfrm>
                    <a:prstGeom prst="rect">
                      <a:avLst/>
                    </a:prstGeom>
                  </pic:spPr>
                </pic:pic>
              </a:graphicData>
            </a:graphic>
          </wp:inline>
        </w:drawing>
      </w:r>
      <w:r>
        <w:rPr>
          <w:color w:val="000000"/>
          <w:lang w:eastAsia="zh-CN"/>
        </w:rPr>
        <w:t>×100%=</w:t>
      </w:r>
      <w:r>
        <w:rPr>
          <w:noProof/>
          <w:lang w:eastAsia="zh-CN"/>
        </w:rPr>
        <w:drawing>
          <wp:inline distT="0" distB="0" distL="0" distR="0">
            <wp:extent cx="381965" cy="305575"/>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5" cstate="print"/>
                    <a:stretch>
                      <a:fillRect/>
                    </a:stretch>
                  </pic:blipFill>
                  <pic:spPr>
                    <a:xfrm>
                      <a:off x="0" y="0"/>
                      <a:ext cx="381965" cy="305575"/>
                    </a:xfrm>
                    <a:prstGeom prst="rect">
                      <a:avLst/>
                    </a:prstGeom>
                  </pic:spPr>
                </pic:pic>
              </a:graphicData>
            </a:graphic>
          </wp:inline>
        </w:drawing>
      </w:r>
      <w:r>
        <w:rPr>
          <w:color w:val="000000"/>
          <w:lang w:eastAsia="zh-CN"/>
        </w:rPr>
        <w:t>×100%=</w:t>
      </w:r>
      <w:r>
        <w:rPr>
          <w:noProof/>
          <w:lang w:eastAsia="zh-CN"/>
        </w:rPr>
        <w:drawing>
          <wp:inline distT="0" distB="0" distL="0" distR="0">
            <wp:extent cx="754380" cy="410616"/>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6" cstate="print"/>
                    <a:stretch>
                      <a:fillRect/>
                    </a:stretch>
                  </pic:blipFill>
                  <pic:spPr>
                    <a:xfrm>
                      <a:off x="0" y="0"/>
                      <a:ext cx="754380" cy="410616"/>
                    </a:xfrm>
                    <a:prstGeom prst="rect">
                      <a:avLst/>
                    </a:prstGeom>
                  </pic:spPr>
                </pic:pic>
              </a:graphicData>
            </a:graphic>
          </wp:inline>
        </w:drawing>
      </w:r>
      <w:r>
        <w:rPr>
          <w:color w:val="000000"/>
          <w:lang w:eastAsia="zh-CN"/>
        </w:rPr>
        <w:t>×100%=</w:t>
      </w:r>
      <w:r>
        <w:rPr>
          <w:noProof/>
          <w:lang w:eastAsia="zh-CN"/>
        </w:rPr>
        <w:drawing>
          <wp:inline distT="0" distB="0" distL="0" distR="0">
            <wp:extent cx="391516" cy="467906"/>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7" cstate="print"/>
                    <a:stretch>
                      <a:fillRect/>
                    </a:stretch>
                  </pic:blipFill>
                  <pic:spPr>
                    <a:xfrm>
                      <a:off x="0" y="0"/>
                      <a:ext cx="391516" cy="467906"/>
                    </a:xfrm>
                    <a:prstGeom prst="rect">
                      <a:avLst/>
                    </a:prstGeom>
                  </pic:spPr>
                </pic:pic>
              </a:graphicData>
            </a:graphic>
          </wp:inline>
        </w:drawing>
      </w:r>
      <w:r>
        <w:rPr>
          <w:color w:val="000000"/>
          <w:lang w:eastAsia="zh-CN"/>
        </w:rPr>
        <w:t>×100%=</w:t>
      </w:r>
      <w:r>
        <w:rPr>
          <w:noProof/>
          <w:lang w:eastAsia="zh-CN"/>
        </w:rPr>
        <w:drawing>
          <wp:inline distT="0" distB="0" distL="0" distR="0">
            <wp:extent cx="725729" cy="458356"/>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8" cstate="print"/>
                    <a:stretch>
                      <a:fillRect/>
                    </a:stretch>
                  </pic:blipFill>
                  <pic:spPr>
                    <a:xfrm>
                      <a:off x="0" y="0"/>
                      <a:ext cx="725729" cy="458356"/>
                    </a:xfrm>
                    <a:prstGeom prst="rect">
                      <a:avLst/>
                    </a:prstGeom>
                  </pic:spPr>
                </pic:pic>
              </a:graphicData>
            </a:graphic>
          </wp:inline>
        </w:drawing>
      </w:r>
      <w:r>
        <w:rPr>
          <w:color w:val="000000"/>
          <w:lang w:eastAsia="zh-CN"/>
        </w:rPr>
        <w:t>×100%=80%</w:t>
      </w:r>
      <w:r>
        <w:rPr>
          <w:color w:val="000000"/>
          <w:lang w:eastAsia="zh-CN"/>
        </w:rPr>
        <w:t>，</w:t>
      </w:r>
    </w:p>
    <w:p w:rsidR="00791680">
      <w:pPr>
        <w:spacing w:after="0"/>
        <w:rPr>
          <w:lang w:eastAsia="zh-CN"/>
        </w:rPr>
      </w:pPr>
      <w:r>
        <w:rPr>
          <w:color w:val="000000"/>
          <w:lang w:eastAsia="zh-CN"/>
        </w:rPr>
        <w:t>解得</w:t>
      </w:r>
      <w:r>
        <w:rPr>
          <w:color w:val="000000"/>
          <w:lang w:eastAsia="zh-CN"/>
        </w:rPr>
        <w:t>G</w:t>
      </w:r>
      <w:r>
        <w:rPr>
          <w:color w:val="000000"/>
          <w:vertAlign w:val="subscript"/>
          <w:lang w:eastAsia="zh-CN"/>
        </w:rPr>
        <w:t>动</w:t>
      </w:r>
      <w:r>
        <w:rPr>
          <w:color w:val="000000"/>
          <w:lang w:eastAsia="zh-CN"/>
        </w:rPr>
        <w:t>=500N</w:t>
      </w:r>
      <w:r>
        <w:rPr>
          <w:color w:val="000000"/>
          <w:lang w:eastAsia="zh-CN"/>
        </w:rPr>
        <w:t>，</w:t>
      </w:r>
    </w:p>
    <w:p w:rsidR="00791680">
      <w:pPr>
        <w:spacing w:after="0"/>
      </w:pPr>
      <w:r>
        <w:rPr>
          <w:color w:val="000000"/>
        </w:rPr>
        <w:t>由</w:t>
      </w:r>
      <w:r>
        <w:rPr>
          <w:color w:val="000000"/>
        </w:rPr>
        <w:t>η</w:t>
      </w:r>
      <w:r>
        <w:rPr>
          <w:color w:val="000000"/>
          <w:vertAlign w:val="subscript"/>
        </w:rPr>
        <w:t>1</w:t>
      </w:r>
      <w:r>
        <w:rPr>
          <w:color w:val="000000"/>
        </w:rPr>
        <w:t>=</w:t>
      </w:r>
      <w:r>
        <w:rPr>
          <w:noProof/>
          <w:lang w:eastAsia="zh-CN"/>
        </w:rPr>
        <w:drawing>
          <wp:inline distT="0" distB="0" distL="0" distR="0">
            <wp:extent cx="401066" cy="286474"/>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9" cstate="print"/>
                    <a:stretch>
                      <a:fillRect/>
                    </a:stretch>
                  </pic:blipFill>
                  <pic:spPr>
                    <a:xfrm>
                      <a:off x="0" y="0"/>
                      <a:ext cx="401066" cy="286474"/>
                    </a:xfrm>
                    <a:prstGeom prst="rect">
                      <a:avLst/>
                    </a:prstGeom>
                  </pic:spPr>
                </pic:pic>
              </a:graphicData>
            </a:graphic>
          </wp:inline>
        </w:drawing>
      </w:r>
      <w:r>
        <w:rPr>
          <w:color w:val="000000"/>
        </w:rPr>
        <w:t>×100%=</w:t>
      </w:r>
      <w:r>
        <w:rPr>
          <w:noProof/>
          <w:lang w:eastAsia="zh-CN"/>
        </w:rPr>
        <w:drawing>
          <wp:inline distT="0" distB="0" distL="0" distR="0">
            <wp:extent cx="525209" cy="267373"/>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0" cstate="print"/>
                    <a:stretch>
                      <a:fillRect/>
                    </a:stretch>
                  </pic:blipFill>
                  <pic:spPr>
                    <a:xfrm>
                      <a:off x="0" y="0"/>
                      <a:ext cx="525209" cy="267373"/>
                    </a:xfrm>
                    <a:prstGeom prst="rect">
                      <a:avLst/>
                    </a:prstGeom>
                  </pic:spPr>
                </pic:pic>
              </a:graphicData>
            </a:graphic>
          </wp:inline>
        </w:drawing>
      </w:r>
      <w:r>
        <w:rPr>
          <w:color w:val="000000"/>
        </w:rPr>
        <w:t>×100%=80%</w:t>
      </w:r>
      <w:r>
        <w:rPr>
          <w:color w:val="000000"/>
        </w:rPr>
        <w:t>，</w:t>
      </w:r>
    </w:p>
    <w:p w:rsidR="00791680">
      <w:pPr>
        <w:spacing w:after="0"/>
      </w:pPr>
      <w:r>
        <w:rPr>
          <w:color w:val="000000"/>
        </w:rPr>
        <w:t>解得</w:t>
      </w:r>
      <w:r>
        <w:rPr>
          <w:color w:val="000000"/>
        </w:rPr>
        <w:t>n</w:t>
      </w:r>
      <w:r>
        <w:rPr>
          <w:color w:val="000000"/>
        </w:rPr>
        <w:t>=10</w:t>
      </w:r>
      <w:r>
        <w:rPr>
          <w:color w:val="000000"/>
        </w:rPr>
        <w:t>，</w:t>
      </w:r>
    </w:p>
    <w:p w:rsidR="00791680">
      <w:pPr>
        <w:spacing w:after="0"/>
      </w:pPr>
      <w:r>
        <w:rPr>
          <w:color w:val="000000"/>
        </w:rPr>
        <w:t>则</w:t>
      </w:r>
      <w:r>
        <w:rPr>
          <w:color w:val="000000"/>
        </w:rPr>
        <w:t>nF</w:t>
      </w:r>
      <w:r>
        <w:rPr>
          <w:color w:val="000000"/>
          <w:vertAlign w:val="subscript"/>
        </w:rPr>
        <w:t>min</w:t>
      </w:r>
      <w:r>
        <w:rPr>
          <w:color w:val="000000"/>
        </w:rPr>
        <w:t>=</w:t>
      </w:r>
      <w:r>
        <w:rPr>
          <w:color w:val="000000"/>
        </w:rPr>
        <w:t>G</w:t>
      </w:r>
      <w:r>
        <w:rPr>
          <w:color w:val="000000"/>
        </w:rPr>
        <w:t>﹣</w:t>
      </w:r>
      <w:r>
        <w:rPr>
          <w:color w:val="000000"/>
        </w:rPr>
        <w:t>F</w:t>
      </w:r>
      <w:r>
        <w:rPr>
          <w:color w:val="000000"/>
          <w:vertAlign w:val="subscript"/>
        </w:rPr>
        <w:t>浮</w:t>
      </w:r>
      <w:r>
        <w:rPr>
          <w:color w:val="000000"/>
        </w:rPr>
        <w:t>+</w:t>
      </w:r>
      <w:r>
        <w:rPr>
          <w:color w:val="000000"/>
        </w:rPr>
        <w:t>G</w:t>
      </w:r>
      <w:r>
        <w:rPr>
          <w:color w:val="000000"/>
          <w:vertAlign w:val="subscript"/>
        </w:rPr>
        <w:t>动</w:t>
      </w:r>
      <w:r>
        <w:rPr>
          <w:color w:val="000000"/>
        </w:rPr>
        <w:t xml:space="preserve">  </w:t>
      </w:r>
      <w:r>
        <w:rPr>
          <w:color w:val="000000"/>
        </w:rPr>
        <w:t>，</w:t>
      </w:r>
      <w:r>
        <w:rPr>
          <w:color w:val="000000"/>
        </w:rPr>
        <w:t xml:space="preserve"> </w:t>
      </w:r>
    </w:p>
    <w:p w:rsidR="00791680">
      <w:pPr>
        <w:spacing w:after="0"/>
      </w:pPr>
      <w:r>
        <w:rPr>
          <w:color w:val="000000"/>
        </w:rPr>
        <w:t>F</w:t>
      </w:r>
      <w:r>
        <w:rPr>
          <w:color w:val="000000"/>
          <w:vertAlign w:val="subscript"/>
        </w:rPr>
        <w:t>min</w:t>
      </w:r>
      <w:r>
        <w:rPr>
          <w:color w:val="000000"/>
        </w:rPr>
        <w:t>=</w:t>
      </w:r>
      <w:r>
        <w:rPr>
          <w:noProof/>
          <w:lang w:eastAsia="zh-CN"/>
        </w:rPr>
        <w:drawing>
          <wp:inline distT="0" distB="0" distL="0" distR="0">
            <wp:extent cx="1355979" cy="267373"/>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1" cstate="print"/>
                    <a:stretch>
                      <a:fillRect/>
                    </a:stretch>
                  </pic:blipFill>
                  <pic:spPr>
                    <a:xfrm>
                      <a:off x="0" y="0"/>
                      <a:ext cx="1355979" cy="267373"/>
                    </a:xfrm>
                    <a:prstGeom prst="rect">
                      <a:avLst/>
                    </a:prstGeom>
                  </pic:spPr>
                </pic:pic>
              </a:graphicData>
            </a:graphic>
          </wp:inline>
        </w:drawing>
      </w:r>
      <w:r>
        <w:rPr>
          <w:color w:val="000000"/>
        </w:rPr>
        <w:t>=150N</w:t>
      </w:r>
      <w:r>
        <w:rPr>
          <w:color w:val="000000"/>
        </w:rPr>
        <w:t>，</w:t>
      </w:r>
    </w:p>
    <w:p w:rsidR="00791680">
      <w:pPr>
        <w:spacing w:after="0"/>
      </w:pPr>
      <w:r>
        <w:rPr>
          <w:color w:val="000000"/>
        </w:rPr>
        <w:t>则</w:t>
      </w:r>
      <w:r>
        <w:rPr>
          <w:color w:val="000000"/>
        </w:rPr>
        <w:t>P</w:t>
      </w:r>
      <w:r>
        <w:rPr>
          <w:color w:val="000000"/>
          <w:vertAlign w:val="subscript"/>
        </w:rPr>
        <w:t>min</w:t>
      </w:r>
      <w:r>
        <w:rPr>
          <w:color w:val="000000"/>
        </w:rPr>
        <w:t>=</w:t>
      </w:r>
      <w:r>
        <w:rPr>
          <w:noProof/>
          <w:lang w:eastAsia="zh-CN"/>
        </w:rPr>
        <w:drawing>
          <wp:inline distT="0" distB="0" distL="0" distR="0">
            <wp:extent cx="563397" cy="248272"/>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2" cstate="print"/>
                    <a:stretch>
                      <a:fillRect/>
                    </a:stretch>
                  </pic:blipFill>
                  <pic:spPr>
                    <a:xfrm>
                      <a:off x="0" y="0"/>
                      <a:ext cx="563397" cy="248272"/>
                    </a:xfrm>
                    <a:prstGeom prst="rect">
                      <a:avLst/>
                    </a:prstGeom>
                  </pic:spPr>
                </pic:pic>
              </a:graphicData>
            </a:graphic>
          </wp:inline>
        </w:drawing>
      </w:r>
      <w:r>
        <w:rPr>
          <w:color w:val="000000"/>
        </w:rPr>
        <w:t>=</w:t>
      </w:r>
      <w:r>
        <w:rPr>
          <w:color w:val="000000"/>
        </w:rPr>
        <w:t>F</w:t>
      </w:r>
      <w:r>
        <w:rPr>
          <w:color w:val="000000"/>
          <w:vertAlign w:val="subscript"/>
        </w:rPr>
        <w:t>min</w:t>
      </w:r>
      <w:r>
        <w:rPr>
          <w:color w:val="000000"/>
        </w:rPr>
        <w:t>v</w:t>
      </w:r>
      <w:r>
        <w:rPr>
          <w:color w:val="000000"/>
        </w:rPr>
        <w:t>=150N×10×0.1m/s=150W</w:t>
      </w:r>
      <w:r>
        <w:rPr>
          <w:color w:val="000000"/>
        </w:rPr>
        <w:t>．</w:t>
      </w:r>
    </w:p>
    <w:p w:rsidR="00791680">
      <w:pPr>
        <w:spacing w:after="0"/>
        <w:rPr>
          <w:lang w:eastAsia="zh-CN"/>
        </w:rPr>
      </w:pPr>
      <w:r>
        <w:rPr>
          <w:color w:val="000000"/>
          <w:lang w:eastAsia="zh-CN"/>
        </w:rPr>
        <w:t>（</w:t>
      </w:r>
      <w:r>
        <w:rPr>
          <w:color w:val="000000"/>
          <w:lang w:eastAsia="zh-CN"/>
        </w:rPr>
        <w:t>3</w:t>
      </w:r>
      <w:r>
        <w:rPr>
          <w:color w:val="000000"/>
          <w:lang w:eastAsia="zh-CN"/>
        </w:rPr>
        <w:t>）小聪的想法是不正确的，以重物完全离开水为例，</w:t>
      </w:r>
    </w:p>
    <w:p w:rsidR="00791680">
      <w:pPr>
        <w:spacing w:after="0"/>
        <w:rPr>
          <w:lang w:eastAsia="zh-CN"/>
        </w:rPr>
      </w:pPr>
      <w:r>
        <w:rPr>
          <w:color w:val="000000"/>
        </w:rPr>
        <w:t>η</w:t>
      </w:r>
      <w:r>
        <w:rPr>
          <w:color w:val="000000"/>
          <w:lang w:eastAsia="zh-CN"/>
        </w:rPr>
        <w:t>=</w:t>
      </w:r>
      <w:r>
        <w:rPr>
          <w:noProof/>
          <w:lang w:eastAsia="zh-CN"/>
        </w:rPr>
        <w:drawing>
          <wp:inline distT="0" distB="0" distL="0" distR="0">
            <wp:extent cx="267373" cy="467906"/>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4" cstate="print"/>
                    <a:stretch>
                      <a:fillRect/>
                    </a:stretch>
                  </pic:blipFill>
                  <pic:spPr>
                    <a:xfrm>
                      <a:off x="0" y="0"/>
                      <a:ext cx="267373" cy="467906"/>
                    </a:xfrm>
                    <a:prstGeom prst="rect">
                      <a:avLst/>
                    </a:prstGeom>
                  </pic:spPr>
                </pic:pic>
              </a:graphicData>
            </a:graphic>
          </wp:inline>
        </w:drawing>
      </w:r>
      <w:r>
        <w:rPr>
          <w:color w:val="000000"/>
          <w:lang w:eastAsia="zh-CN"/>
        </w:rPr>
        <w:t>×100%=</w:t>
      </w:r>
      <w:r>
        <w:rPr>
          <w:noProof/>
          <w:lang w:eastAsia="zh-CN"/>
        </w:rPr>
        <w:drawing>
          <wp:inline distT="0" distB="0" distL="0" distR="0">
            <wp:extent cx="381965" cy="305575"/>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5" cstate="print"/>
                    <a:stretch>
                      <a:fillRect/>
                    </a:stretch>
                  </pic:blipFill>
                  <pic:spPr>
                    <a:xfrm>
                      <a:off x="0" y="0"/>
                      <a:ext cx="381965" cy="305575"/>
                    </a:xfrm>
                    <a:prstGeom prst="rect">
                      <a:avLst/>
                    </a:prstGeom>
                  </pic:spPr>
                </pic:pic>
              </a:graphicData>
            </a:graphic>
          </wp:inline>
        </w:drawing>
      </w:r>
      <w:r>
        <w:rPr>
          <w:color w:val="000000"/>
          <w:lang w:eastAsia="zh-CN"/>
        </w:rPr>
        <w:t>×100%=</w:t>
      </w:r>
      <w:r>
        <w:rPr>
          <w:noProof/>
          <w:lang w:eastAsia="zh-CN"/>
        </w:rPr>
        <w:drawing>
          <wp:inline distT="0" distB="0" distL="0" distR="0">
            <wp:extent cx="754380" cy="410616"/>
            <wp:effectExtent l="0" t="0" r="0" b="0"/>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6" cstate="print"/>
                    <a:stretch>
                      <a:fillRect/>
                    </a:stretch>
                  </pic:blipFill>
                  <pic:spPr>
                    <a:xfrm>
                      <a:off x="0" y="0"/>
                      <a:ext cx="754380" cy="410616"/>
                    </a:xfrm>
                    <a:prstGeom prst="rect">
                      <a:avLst/>
                    </a:prstGeom>
                  </pic:spPr>
                </pic:pic>
              </a:graphicData>
            </a:graphic>
          </wp:inline>
        </w:drawing>
      </w:r>
      <w:r>
        <w:rPr>
          <w:color w:val="000000"/>
          <w:lang w:eastAsia="zh-CN"/>
        </w:rPr>
        <w:t>​</w:t>
      </w:r>
      <w:r>
        <w:rPr>
          <w:color w:val="000000"/>
          <w:lang w:eastAsia="zh-CN"/>
        </w:rPr>
        <w:t>×100%</w:t>
      </w:r>
      <w:r>
        <w:rPr>
          <w:color w:val="000000"/>
          <w:lang w:eastAsia="zh-CN"/>
        </w:rPr>
        <w:t>，</w:t>
      </w:r>
    </w:p>
    <w:p w:rsidR="00791680">
      <w:pPr>
        <w:spacing w:after="0"/>
        <w:rPr>
          <w:lang w:eastAsia="zh-CN"/>
        </w:rPr>
      </w:pPr>
      <w:r>
        <w:rPr>
          <w:color w:val="000000"/>
          <w:lang w:eastAsia="zh-CN"/>
        </w:rPr>
        <w:t>由此可见，改变绳子的缠绕方式，只能改变</w:t>
      </w:r>
      <w:r>
        <w:rPr>
          <w:color w:val="000000"/>
          <w:lang w:eastAsia="zh-CN"/>
        </w:rPr>
        <w:t>自由端</w:t>
      </w:r>
      <w:r>
        <w:rPr>
          <w:color w:val="000000"/>
          <w:lang w:eastAsia="zh-CN"/>
        </w:rPr>
        <w:t>拉力</w:t>
      </w:r>
      <w:r>
        <w:rPr>
          <w:color w:val="000000"/>
          <w:lang w:eastAsia="zh-CN"/>
        </w:rPr>
        <w:t>F</w:t>
      </w:r>
      <w:r>
        <w:rPr>
          <w:color w:val="000000"/>
          <w:lang w:eastAsia="zh-CN"/>
        </w:rPr>
        <w:t>，有用功和总功都没有变化，所以</w:t>
      </w:r>
      <w:r>
        <w:rPr>
          <w:color w:val="000000"/>
        </w:rPr>
        <w:t>η</w:t>
      </w:r>
      <w:r>
        <w:rPr>
          <w:color w:val="000000"/>
          <w:lang w:eastAsia="zh-CN"/>
        </w:rPr>
        <w:t>不变．</w:t>
      </w:r>
    </w:p>
    <w:p w:rsidR="00791680">
      <w:pPr>
        <w:spacing w:after="0"/>
        <w:rPr>
          <w:lang w:eastAsia="zh-CN"/>
        </w:rPr>
      </w:pPr>
      <w:r>
        <w:rPr>
          <w:color w:val="000000"/>
          <w:lang w:eastAsia="zh-CN"/>
        </w:rPr>
        <w:t>答：（</w:t>
      </w:r>
      <w:r>
        <w:rPr>
          <w:color w:val="000000"/>
          <w:lang w:eastAsia="zh-CN"/>
        </w:rPr>
        <w:t>1</w:t>
      </w:r>
      <w:r>
        <w:rPr>
          <w:color w:val="000000"/>
          <w:lang w:eastAsia="zh-CN"/>
        </w:rPr>
        <w:t>）物体未露出水面时受到的浮力为</w:t>
      </w:r>
      <w:r>
        <w:rPr>
          <w:color w:val="000000"/>
          <w:lang w:eastAsia="zh-CN"/>
        </w:rPr>
        <w:t>1000N</w:t>
      </w:r>
      <w:r>
        <w:rPr>
          <w:color w:val="000000"/>
          <w:lang w:eastAsia="zh-CN"/>
        </w:rPr>
        <w:t>；</w:t>
      </w:r>
    </w:p>
    <w:p w:rsidR="00791680">
      <w:pPr>
        <w:spacing w:after="0"/>
        <w:rPr>
          <w:lang w:eastAsia="zh-CN"/>
        </w:rPr>
      </w:pPr>
      <w:r>
        <w:rPr>
          <w:color w:val="000000"/>
          <w:lang w:eastAsia="zh-CN"/>
        </w:rPr>
        <w:t>（</w:t>
      </w:r>
      <w:r>
        <w:rPr>
          <w:color w:val="000000"/>
          <w:lang w:eastAsia="zh-CN"/>
        </w:rPr>
        <w:t>2</w:t>
      </w:r>
      <w:r>
        <w:rPr>
          <w:color w:val="000000"/>
          <w:lang w:eastAsia="zh-CN"/>
        </w:rPr>
        <w:t>）卷扬机对绳子</w:t>
      </w:r>
      <w:r>
        <w:rPr>
          <w:color w:val="000000"/>
          <w:lang w:eastAsia="zh-CN"/>
        </w:rPr>
        <w:t>自由端</w:t>
      </w:r>
      <w:r>
        <w:rPr>
          <w:color w:val="000000"/>
          <w:lang w:eastAsia="zh-CN"/>
        </w:rPr>
        <w:t>拉力的最小功率为</w:t>
      </w:r>
      <w:r>
        <w:rPr>
          <w:color w:val="000000"/>
          <w:lang w:eastAsia="zh-CN"/>
        </w:rPr>
        <w:t>150W</w:t>
      </w:r>
      <w:r>
        <w:rPr>
          <w:color w:val="000000"/>
          <w:lang w:eastAsia="zh-CN"/>
        </w:rPr>
        <w:t>；</w:t>
      </w:r>
    </w:p>
    <w:p w:rsidR="00791680">
      <w:pPr>
        <w:spacing w:after="0"/>
        <w:rPr>
          <w:lang w:eastAsia="zh-CN"/>
        </w:rPr>
      </w:pPr>
      <w:r>
        <w:rPr>
          <w:color w:val="000000"/>
          <w:lang w:eastAsia="zh-CN"/>
        </w:rPr>
        <w:t>（</w:t>
      </w:r>
      <w:r>
        <w:rPr>
          <w:color w:val="000000"/>
          <w:lang w:eastAsia="zh-CN"/>
        </w:rPr>
        <w:t>3</w:t>
      </w:r>
      <w:r>
        <w:rPr>
          <w:color w:val="000000"/>
          <w:lang w:eastAsia="zh-CN"/>
        </w:rPr>
        <w:t>）小聪的想法是不正确的，改变绳子的缠绕方式，只能改变</w:t>
      </w:r>
      <w:r>
        <w:rPr>
          <w:color w:val="000000"/>
          <w:lang w:eastAsia="zh-CN"/>
        </w:rPr>
        <w:t>自由端</w:t>
      </w:r>
      <w:r>
        <w:rPr>
          <w:color w:val="000000"/>
          <w:lang w:eastAsia="zh-CN"/>
        </w:rPr>
        <w:t>拉力</w:t>
      </w:r>
      <w:r>
        <w:rPr>
          <w:color w:val="000000"/>
          <w:lang w:eastAsia="zh-CN"/>
        </w:rPr>
        <w:t>F</w:t>
      </w:r>
      <w:r>
        <w:rPr>
          <w:color w:val="000000"/>
          <w:lang w:eastAsia="zh-CN"/>
        </w:rPr>
        <w:t>，有用功和总功都没有变化，所以</w:t>
      </w:r>
      <w:r>
        <w:rPr>
          <w:color w:val="000000"/>
        </w:rPr>
        <w:t>η</w:t>
      </w:r>
      <w:r>
        <w:rPr>
          <w:color w:val="000000"/>
          <w:lang w:eastAsia="zh-CN"/>
        </w:rPr>
        <w:t>不变．</w:t>
      </w:r>
    </w:p>
    <w:p w:rsidR="00791680">
      <w:pPr>
        <w:spacing w:after="0"/>
        <w:rPr>
          <w:lang w:eastAsia="zh-CN"/>
        </w:rPr>
      </w:pPr>
      <w:r>
        <w:rPr>
          <w:color w:val="000000"/>
          <w:lang w:eastAsia="zh-CN"/>
        </w:rPr>
        <w:t>22.</w:t>
      </w:r>
      <w:r>
        <w:rPr>
          <w:color w:val="000000"/>
          <w:lang w:eastAsia="zh-CN"/>
        </w:rPr>
        <w:t xml:space="preserve"> </w:t>
      </w:r>
      <w:r>
        <w:rPr>
          <w:color w:val="000000"/>
          <w:lang w:eastAsia="zh-CN"/>
        </w:rPr>
        <w:t>（</w:t>
      </w:r>
      <w:r>
        <w:rPr>
          <w:color w:val="000000"/>
          <w:lang w:eastAsia="zh-CN"/>
        </w:rPr>
        <w:t>1</w:t>
      </w:r>
      <w:r>
        <w:rPr>
          <w:color w:val="000000"/>
          <w:lang w:eastAsia="zh-CN"/>
        </w:rPr>
        <w:t>）解：闭合开关</w:t>
      </w:r>
      <w:r>
        <w:rPr>
          <w:color w:val="000000"/>
          <w:lang w:eastAsia="zh-CN"/>
        </w:rPr>
        <w:t>S</w:t>
      </w:r>
      <w:r>
        <w:rPr>
          <w:color w:val="000000"/>
          <w:lang w:eastAsia="zh-CN"/>
        </w:rPr>
        <w:t>，断开开关</w:t>
      </w:r>
      <w:r>
        <w:rPr>
          <w:color w:val="000000"/>
          <w:lang w:eastAsia="zh-CN"/>
        </w:rPr>
        <w:t>S</w:t>
      </w:r>
      <w:r>
        <w:rPr>
          <w:color w:val="000000"/>
          <w:vertAlign w:val="subscript"/>
          <w:lang w:eastAsia="zh-CN"/>
        </w:rPr>
        <w:t>1</w:t>
      </w:r>
      <w:r>
        <w:rPr>
          <w:color w:val="000000"/>
          <w:lang w:eastAsia="zh-CN"/>
        </w:rPr>
        <w:t>时，电路为</w:t>
      </w:r>
      <w:r>
        <w:rPr>
          <w:color w:val="000000"/>
          <w:lang w:eastAsia="zh-CN"/>
        </w:rPr>
        <w:t>R</w:t>
      </w:r>
      <w:r>
        <w:rPr>
          <w:color w:val="000000"/>
          <w:vertAlign w:val="subscript"/>
          <w:lang w:eastAsia="zh-CN"/>
        </w:rPr>
        <w:t>1</w:t>
      </w:r>
      <w:r>
        <w:rPr>
          <w:color w:val="000000"/>
          <w:lang w:eastAsia="zh-CN"/>
        </w:rPr>
        <w:t>的简单电路，电流表测通过</w:t>
      </w:r>
      <w:r>
        <w:rPr>
          <w:color w:val="000000"/>
          <w:lang w:eastAsia="zh-CN"/>
        </w:rPr>
        <w:t>R</w:t>
      </w:r>
      <w:r>
        <w:rPr>
          <w:color w:val="000000"/>
          <w:vertAlign w:val="subscript"/>
          <w:lang w:eastAsia="zh-CN"/>
        </w:rPr>
        <w:t>1</w:t>
      </w:r>
      <w:r>
        <w:rPr>
          <w:color w:val="000000"/>
          <w:lang w:eastAsia="zh-CN"/>
        </w:rPr>
        <w:t>的电流，</w:t>
      </w:r>
      <w:r>
        <w:rPr>
          <w:color w:val="000000"/>
          <w:lang w:eastAsia="zh-CN"/>
        </w:rPr>
        <w:t xml:space="preserve">  </w:t>
      </w:r>
    </w:p>
    <w:p w:rsidR="00791680">
      <w:pPr>
        <w:spacing w:after="0"/>
        <w:rPr>
          <w:lang w:eastAsia="zh-CN"/>
        </w:rPr>
      </w:pPr>
      <w:r>
        <w:rPr>
          <w:color w:val="000000"/>
          <w:lang w:eastAsia="zh-CN"/>
        </w:rPr>
        <w:t>由</w:t>
      </w:r>
      <w:r>
        <w:rPr>
          <w:color w:val="000000"/>
          <w:lang w:eastAsia="zh-CN"/>
        </w:rPr>
        <w:t xml:space="preserve">I= </w:t>
      </w:r>
      <w:r>
        <w:rPr>
          <w:noProof/>
          <w:lang w:eastAsia="zh-CN"/>
        </w:rPr>
        <w:drawing>
          <wp:inline distT="0" distB="0" distL="0" distR="0">
            <wp:extent cx="181432" cy="267373"/>
            <wp:effectExtent l="0" t="0" r="0" b="0"/>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3" cstate="print"/>
                    <a:stretch>
                      <a:fillRect/>
                    </a:stretch>
                  </pic:blipFill>
                  <pic:spPr>
                    <a:xfrm>
                      <a:off x="0" y="0"/>
                      <a:ext cx="181432" cy="267373"/>
                    </a:xfrm>
                    <a:prstGeom prst="rect">
                      <a:avLst/>
                    </a:prstGeom>
                  </pic:spPr>
                </pic:pic>
              </a:graphicData>
            </a:graphic>
          </wp:inline>
        </w:drawing>
      </w:r>
      <w:r>
        <w:rPr>
          <w:color w:val="000000"/>
          <w:lang w:eastAsia="zh-CN"/>
        </w:rPr>
        <w:t>可得，电源的电压：</w:t>
      </w:r>
    </w:p>
    <w:p w:rsidR="00791680">
      <w:pPr>
        <w:spacing w:after="0"/>
        <w:rPr>
          <w:lang w:eastAsia="zh-CN"/>
        </w:rPr>
      </w:pPr>
      <w:r>
        <w:rPr>
          <w:color w:val="000000"/>
          <w:lang w:eastAsia="zh-CN"/>
        </w:rPr>
        <w:t>U=I</w:t>
      </w:r>
      <w:r>
        <w:rPr>
          <w:color w:val="000000"/>
          <w:vertAlign w:val="subscript"/>
          <w:lang w:eastAsia="zh-CN"/>
        </w:rPr>
        <w:t>1</w:t>
      </w:r>
      <w:r>
        <w:rPr>
          <w:color w:val="000000"/>
          <w:lang w:eastAsia="zh-CN"/>
        </w:rPr>
        <w:t>R</w:t>
      </w:r>
      <w:r>
        <w:rPr>
          <w:color w:val="000000"/>
          <w:vertAlign w:val="subscript"/>
          <w:lang w:eastAsia="zh-CN"/>
        </w:rPr>
        <w:t>1</w:t>
      </w:r>
      <w:r>
        <w:rPr>
          <w:color w:val="000000"/>
          <w:lang w:eastAsia="zh-CN"/>
        </w:rPr>
        <w:t>=0.3A×30</w:t>
      </w:r>
      <w:r>
        <w:rPr>
          <w:color w:val="000000"/>
        </w:rPr>
        <w:t>Ω</w:t>
      </w:r>
      <w:r>
        <w:rPr>
          <w:color w:val="000000"/>
          <w:lang w:eastAsia="zh-CN"/>
        </w:rPr>
        <w:t>=9V</w:t>
      </w:r>
    </w:p>
    <w:p w:rsidR="00791680">
      <w:pPr>
        <w:spacing w:after="0"/>
        <w:rPr>
          <w:lang w:eastAsia="zh-CN"/>
        </w:rPr>
      </w:pPr>
      <w:r>
        <w:rPr>
          <w:color w:val="000000"/>
          <w:lang w:eastAsia="zh-CN"/>
        </w:rPr>
        <w:t>答：电源电压为</w:t>
      </w:r>
      <w:r>
        <w:rPr>
          <w:color w:val="000000"/>
          <w:lang w:eastAsia="zh-CN"/>
        </w:rPr>
        <w:t>9V</w:t>
      </w:r>
      <w:r>
        <w:rPr>
          <w:lang w:eastAsia="zh-CN"/>
        </w:rPr>
        <w:br/>
      </w:r>
      <w:r>
        <w:rPr>
          <w:color w:val="000000"/>
          <w:lang w:eastAsia="zh-CN"/>
        </w:rPr>
        <w:t>（</w:t>
      </w:r>
      <w:r>
        <w:rPr>
          <w:color w:val="000000"/>
          <w:lang w:eastAsia="zh-CN"/>
        </w:rPr>
        <w:t>2</w:t>
      </w:r>
      <w:r>
        <w:rPr>
          <w:color w:val="000000"/>
          <w:lang w:eastAsia="zh-CN"/>
        </w:rPr>
        <w:t>）解：当闭合</w:t>
      </w:r>
      <w:r>
        <w:rPr>
          <w:color w:val="000000"/>
          <w:lang w:eastAsia="zh-CN"/>
        </w:rPr>
        <w:t>S</w:t>
      </w:r>
      <w:r>
        <w:rPr>
          <w:color w:val="000000"/>
          <w:lang w:eastAsia="zh-CN"/>
        </w:rPr>
        <w:t>、</w:t>
      </w:r>
      <w:r>
        <w:rPr>
          <w:color w:val="000000"/>
          <w:lang w:eastAsia="zh-CN"/>
        </w:rPr>
        <w:t>S</w:t>
      </w:r>
      <w:r>
        <w:rPr>
          <w:color w:val="000000"/>
          <w:vertAlign w:val="subscript"/>
          <w:lang w:eastAsia="zh-CN"/>
        </w:rPr>
        <w:t>1</w:t>
      </w:r>
      <w:r>
        <w:rPr>
          <w:color w:val="000000"/>
          <w:lang w:eastAsia="zh-CN"/>
        </w:rPr>
        <w:t>时，</w:t>
      </w:r>
      <w:r>
        <w:rPr>
          <w:color w:val="000000"/>
          <w:lang w:eastAsia="zh-CN"/>
        </w:rPr>
        <w:t>R</w:t>
      </w:r>
      <w:r>
        <w:rPr>
          <w:color w:val="000000"/>
          <w:vertAlign w:val="subscript"/>
          <w:lang w:eastAsia="zh-CN"/>
        </w:rPr>
        <w:t>1</w:t>
      </w:r>
      <w:r>
        <w:rPr>
          <w:color w:val="000000"/>
          <w:lang w:eastAsia="zh-CN"/>
        </w:rPr>
        <w:t>与</w:t>
      </w:r>
      <w:r>
        <w:rPr>
          <w:color w:val="000000"/>
          <w:lang w:eastAsia="zh-CN"/>
        </w:rPr>
        <w:t>R</w:t>
      </w:r>
      <w:r>
        <w:rPr>
          <w:color w:val="000000"/>
          <w:vertAlign w:val="subscript"/>
          <w:lang w:eastAsia="zh-CN"/>
        </w:rPr>
        <w:t>2</w:t>
      </w:r>
      <w:r>
        <w:rPr>
          <w:color w:val="000000"/>
          <w:lang w:eastAsia="zh-CN"/>
        </w:rPr>
        <w:t>并联，电流表测干路电流，</w:t>
      </w:r>
      <w:r>
        <w:rPr>
          <w:color w:val="000000"/>
          <w:lang w:eastAsia="zh-CN"/>
        </w:rPr>
        <w:t xml:space="preserve">  </w:t>
      </w:r>
    </w:p>
    <w:p w:rsidR="00791680">
      <w:pPr>
        <w:spacing w:after="0"/>
        <w:rPr>
          <w:lang w:eastAsia="zh-CN"/>
        </w:rPr>
      </w:pPr>
      <w:r>
        <w:rPr>
          <w:color w:val="000000"/>
          <w:lang w:eastAsia="zh-CN"/>
        </w:rPr>
        <w:t>因并联电路中各支路独立工作、互不影响，</w:t>
      </w:r>
    </w:p>
    <w:p w:rsidR="00791680">
      <w:pPr>
        <w:spacing w:after="0"/>
        <w:rPr>
          <w:lang w:eastAsia="zh-CN"/>
        </w:rPr>
      </w:pPr>
      <w:r>
        <w:rPr>
          <w:color w:val="000000"/>
          <w:lang w:eastAsia="zh-CN"/>
        </w:rPr>
        <w:t>所以，通过</w:t>
      </w:r>
      <w:r>
        <w:rPr>
          <w:color w:val="000000"/>
          <w:lang w:eastAsia="zh-CN"/>
        </w:rPr>
        <w:t>R</w:t>
      </w:r>
      <w:r>
        <w:rPr>
          <w:color w:val="000000"/>
          <w:vertAlign w:val="subscript"/>
          <w:lang w:eastAsia="zh-CN"/>
        </w:rPr>
        <w:t>1</w:t>
      </w:r>
      <w:r>
        <w:rPr>
          <w:color w:val="000000"/>
          <w:lang w:eastAsia="zh-CN"/>
        </w:rPr>
        <w:t>的电流不变，电流表示数的变化量即为通过</w:t>
      </w:r>
      <w:r>
        <w:rPr>
          <w:color w:val="000000"/>
          <w:lang w:eastAsia="zh-CN"/>
        </w:rPr>
        <w:t>R</w:t>
      </w:r>
      <w:r>
        <w:rPr>
          <w:color w:val="000000"/>
          <w:vertAlign w:val="subscript"/>
          <w:lang w:eastAsia="zh-CN"/>
        </w:rPr>
        <w:t>2</w:t>
      </w:r>
      <w:r>
        <w:rPr>
          <w:color w:val="000000"/>
          <w:lang w:eastAsia="zh-CN"/>
        </w:rPr>
        <w:t>的电流，则</w:t>
      </w:r>
      <w:r>
        <w:rPr>
          <w:color w:val="000000"/>
          <w:lang w:eastAsia="zh-CN"/>
        </w:rPr>
        <w:t>I</w:t>
      </w:r>
      <w:r>
        <w:rPr>
          <w:color w:val="000000"/>
          <w:vertAlign w:val="subscript"/>
          <w:lang w:eastAsia="zh-CN"/>
        </w:rPr>
        <w:t>2</w:t>
      </w:r>
      <w:r>
        <w:rPr>
          <w:color w:val="000000"/>
          <w:lang w:eastAsia="zh-CN"/>
        </w:rPr>
        <w:t>=0.2A</w:t>
      </w:r>
      <w:r>
        <w:rPr>
          <w:color w:val="000000"/>
          <w:lang w:eastAsia="zh-CN"/>
        </w:rPr>
        <w:t>，</w:t>
      </w:r>
    </w:p>
    <w:p w:rsidR="00791680">
      <w:pPr>
        <w:spacing w:after="0"/>
        <w:rPr>
          <w:lang w:eastAsia="zh-CN"/>
        </w:rPr>
      </w:pPr>
      <w:r>
        <w:rPr>
          <w:color w:val="000000"/>
          <w:lang w:eastAsia="zh-CN"/>
        </w:rPr>
        <w:t>因并联电路中各支路两端电压相等，</w:t>
      </w:r>
    </w:p>
    <w:p w:rsidR="00791680">
      <w:pPr>
        <w:spacing w:after="0"/>
      </w:pPr>
      <w:r>
        <w:rPr>
          <w:color w:val="000000"/>
        </w:rPr>
        <w:t>所以，</w:t>
      </w:r>
      <w:r>
        <w:rPr>
          <w:color w:val="000000"/>
        </w:rPr>
        <w:t>R</w:t>
      </w:r>
      <w:r>
        <w:rPr>
          <w:color w:val="000000"/>
          <w:vertAlign w:val="subscript"/>
        </w:rPr>
        <w:t>2</w:t>
      </w:r>
      <w:r>
        <w:rPr>
          <w:color w:val="000000"/>
        </w:rPr>
        <w:t>的阻值：</w:t>
      </w:r>
    </w:p>
    <w:p w:rsidR="00791680">
      <w:pPr>
        <w:spacing w:after="0"/>
      </w:pPr>
      <w:r>
        <w:rPr>
          <w:color w:val="000000"/>
        </w:rPr>
        <w:t>R</w:t>
      </w:r>
      <w:r>
        <w:rPr>
          <w:color w:val="000000"/>
          <w:vertAlign w:val="subscript"/>
        </w:rPr>
        <w:t>2</w:t>
      </w:r>
      <w:r>
        <w:rPr>
          <w:color w:val="000000"/>
        </w:rPr>
        <w:t xml:space="preserve">= </w:t>
      </w:r>
      <w:r>
        <w:rPr>
          <w:noProof/>
          <w:lang w:eastAsia="zh-CN"/>
        </w:rPr>
        <w:drawing>
          <wp:inline distT="0" distB="0" distL="0" distR="0">
            <wp:extent cx="181432" cy="296024"/>
            <wp:effectExtent l="0" t="0" r="0" b="0"/>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4" cstate="print"/>
                    <a:stretch>
                      <a:fillRect/>
                    </a:stretch>
                  </pic:blipFill>
                  <pic:spPr>
                    <a:xfrm>
                      <a:off x="0" y="0"/>
                      <a:ext cx="181432" cy="296024"/>
                    </a:xfrm>
                    <a:prstGeom prst="rect">
                      <a:avLst/>
                    </a:prstGeom>
                  </pic:spPr>
                </pic:pic>
              </a:graphicData>
            </a:graphic>
          </wp:inline>
        </w:drawing>
      </w:r>
      <w:r>
        <w:rPr>
          <w:color w:val="000000"/>
        </w:rPr>
        <w:t xml:space="preserve">= </w:t>
      </w:r>
      <w:r>
        <w:rPr>
          <w:noProof/>
          <w:lang w:eastAsia="zh-CN"/>
        </w:rPr>
        <w:drawing>
          <wp:inline distT="0" distB="0" distL="0" distR="0">
            <wp:extent cx="324676" cy="267373"/>
            <wp:effectExtent l="0" t="0" r="0" b="0"/>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5" cstate="print"/>
                    <a:stretch>
                      <a:fillRect/>
                    </a:stretch>
                  </pic:blipFill>
                  <pic:spPr>
                    <a:xfrm>
                      <a:off x="0" y="0"/>
                      <a:ext cx="324676" cy="267373"/>
                    </a:xfrm>
                    <a:prstGeom prst="rect">
                      <a:avLst/>
                    </a:prstGeom>
                  </pic:spPr>
                </pic:pic>
              </a:graphicData>
            </a:graphic>
          </wp:inline>
        </w:drawing>
      </w:r>
      <w:r>
        <w:rPr>
          <w:color w:val="000000"/>
        </w:rPr>
        <w:t>=45Ω</w:t>
      </w:r>
    </w:p>
    <w:p w:rsidR="00791680">
      <w:pPr>
        <w:spacing w:after="0"/>
      </w:pPr>
      <w:r>
        <w:rPr>
          <w:color w:val="000000"/>
        </w:rPr>
        <w:t>答：</w:t>
      </w:r>
      <w:r>
        <w:rPr>
          <w:color w:val="000000"/>
        </w:rPr>
        <w:t>R</w:t>
      </w:r>
      <w:r>
        <w:rPr>
          <w:color w:val="000000"/>
          <w:vertAlign w:val="subscript"/>
        </w:rPr>
        <w:t>2</w:t>
      </w:r>
      <w:r>
        <w:rPr>
          <w:color w:val="000000"/>
        </w:rPr>
        <w:t>的阻值是</w:t>
      </w:r>
      <w:r>
        <w:rPr>
          <w:color w:val="000000"/>
        </w:rPr>
        <w:t>45Ω</w:t>
      </w:r>
      <w:r>
        <w:rPr>
          <w:lang w:eastAsia="zh-CN"/>
        </w:rPr>
        <w:br/>
      </w:r>
      <w:r>
        <w:rPr>
          <w:color w:val="000000"/>
          <w:lang w:eastAsia="zh-CN"/>
        </w:rPr>
        <w:t>（</w:t>
      </w:r>
      <w:r>
        <w:rPr>
          <w:color w:val="000000"/>
          <w:lang w:eastAsia="zh-CN"/>
        </w:rPr>
        <w:t>3</w:t>
      </w:r>
      <w:r>
        <w:rPr>
          <w:color w:val="000000"/>
          <w:lang w:eastAsia="zh-CN"/>
        </w:rPr>
        <w:t>）解：因并联电路中干路电流等于各支路电流之和，</w:t>
      </w:r>
      <w:r>
        <w:rPr>
          <w:color w:val="000000"/>
          <w:lang w:eastAsia="zh-CN"/>
        </w:rPr>
        <w:t xml:space="preserve">  </w:t>
      </w:r>
    </w:p>
    <w:p w:rsidR="00791680">
      <w:pPr>
        <w:spacing w:after="0"/>
        <w:rPr>
          <w:lang w:eastAsia="zh-CN"/>
        </w:rPr>
      </w:pPr>
      <w:r>
        <w:rPr>
          <w:color w:val="000000"/>
          <w:lang w:eastAsia="zh-CN"/>
        </w:rPr>
        <w:t>所以，当闭合</w:t>
      </w:r>
      <w:r>
        <w:rPr>
          <w:color w:val="000000"/>
          <w:lang w:eastAsia="zh-CN"/>
        </w:rPr>
        <w:t>S</w:t>
      </w:r>
      <w:r>
        <w:rPr>
          <w:color w:val="000000"/>
          <w:lang w:eastAsia="zh-CN"/>
        </w:rPr>
        <w:t>、</w:t>
      </w:r>
      <w:r>
        <w:rPr>
          <w:color w:val="000000"/>
          <w:lang w:eastAsia="zh-CN"/>
        </w:rPr>
        <w:t>S</w:t>
      </w:r>
      <w:r>
        <w:rPr>
          <w:color w:val="000000"/>
          <w:vertAlign w:val="subscript"/>
          <w:lang w:eastAsia="zh-CN"/>
        </w:rPr>
        <w:t>1</w:t>
      </w:r>
      <w:r>
        <w:rPr>
          <w:color w:val="000000"/>
          <w:lang w:eastAsia="zh-CN"/>
        </w:rPr>
        <w:t>时，干路电流：</w:t>
      </w:r>
    </w:p>
    <w:p w:rsidR="00791680">
      <w:pPr>
        <w:spacing w:after="0"/>
      </w:pPr>
      <w:r>
        <w:rPr>
          <w:color w:val="000000"/>
        </w:rPr>
        <w:t>I=I</w:t>
      </w:r>
      <w:r>
        <w:rPr>
          <w:color w:val="000000"/>
          <w:vertAlign w:val="subscript"/>
        </w:rPr>
        <w:t>1</w:t>
      </w:r>
      <w:r>
        <w:rPr>
          <w:color w:val="000000"/>
        </w:rPr>
        <w:t>+I</w:t>
      </w:r>
      <w:r>
        <w:rPr>
          <w:color w:val="000000"/>
          <w:vertAlign w:val="subscript"/>
        </w:rPr>
        <w:t>2</w:t>
      </w:r>
      <w:r>
        <w:rPr>
          <w:color w:val="000000"/>
        </w:rPr>
        <w:t>=0.3A+0.2A=0.5A</w:t>
      </w:r>
      <w:r>
        <w:rPr>
          <w:color w:val="000000"/>
        </w:rPr>
        <w:t>，</w:t>
      </w:r>
    </w:p>
    <w:p w:rsidR="00791680">
      <w:pPr>
        <w:spacing w:after="0"/>
      </w:pPr>
      <w:r>
        <w:rPr>
          <w:color w:val="000000"/>
        </w:rPr>
        <w:t>电路消耗的总功率</w:t>
      </w:r>
      <w:r>
        <w:rPr>
          <w:color w:val="000000"/>
        </w:rPr>
        <w:t>：</w:t>
      </w:r>
    </w:p>
    <w:p w:rsidR="00791680">
      <w:pPr>
        <w:spacing w:after="0"/>
      </w:pPr>
      <w:r>
        <w:rPr>
          <w:color w:val="000000"/>
        </w:rPr>
        <w:t>P=UI=9V×0.5A=4.5W</w:t>
      </w:r>
    </w:p>
    <w:p w:rsidR="00791680">
      <w:pPr>
        <w:spacing w:after="0"/>
      </w:pPr>
      <w:r>
        <w:rPr>
          <w:color w:val="000000"/>
        </w:rPr>
        <w:t>答：当闭合</w:t>
      </w:r>
      <w:r>
        <w:rPr>
          <w:color w:val="000000"/>
        </w:rPr>
        <w:t>S</w:t>
      </w:r>
      <w:r>
        <w:rPr>
          <w:color w:val="000000"/>
        </w:rPr>
        <w:t>、</w:t>
      </w:r>
      <w:r>
        <w:rPr>
          <w:color w:val="000000"/>
        </w:rPr>
        <w:t>S</w:t>
      </w:r>
      <w:r>
        <w:rPr>
          <w:color w:val="000000"/>
          <w:vertAlign w:val="subscript"/>
        </w:rPr>
        <w:t>1</w:t>
      </w:r>
      <w:r>
        <w:rPr>
          <w:color w:val="000000"/>
        </w:rPr>
        <w:t>时，电路消耗的总功率为</w:t>
      </w:r>
      <w:r>
        <w:rPr>
          <w:color w:val="000000"/>
        </w:rPr>
        <w:t>4.5W</w:t>
      </w:r>
    </w:p>
    <w:p w:rsidR="00791680">
      <w:pPr>
        <w:spacing w:after="0"/>
        <w:rPr>
          <w:lang w:eastAsia="zh-CN"/>
        </w:rPr>
      </w:pPr>
      <w:r>
        <w:rPr>
          <w:color w:val="000000"/>
          <w:lang w:eastAsia="zh-CN"/>
        </w:rPr>
        <w:t>23.</w:t>
      </w:r>
      <w:r>
        <w:rPr>
          <w:color w:val="000000"/>
          <w:lang w:eastAsia="zh-CN"/>
        </w:rPr>
        <w:t xml:space="preserve"> </w:t>
      </w:r>
      <w:r>
        <w:rPr>
          <w:color w:val="000000"/>
          <w:lang w:eastAsia="zh-CN"/>
        </w:rPr>
        <w:t>（</w:t>
      </w:r>
      <w:r>
        <w:rPr>
          <w:color w:val="000000"/>
          <w:lang w:eastAsia="zh-CN"/>
        </w:rPr>
        <w:t>1</w:t>
      </w:r>
      <w:r>
        <w:rPr>
          <w:color w:val="000000"/>
          <w:lang w:eastAsia="zh-CN"/>
        </w:rPr>
        <w:t>）解：由题知，物体质量和被抛出时的高度和速度，</w:t>
      </w:r>
    </w:p>
    <w:p w:rsidR="00791680">
      <w:pPr>
        <w:spacing w:after="0"/>
      </w:pPr>
      <w:r>
        <w:rPr>
          <w:color w:val="000000"/>
        </w:rPr>
        <w:t>物体的重力势能：</w:t>
      </w:r>
      <w:r>
        <w:rPr>
          <w:color w:val="000000"/>
        </w:rPr>
        <w:t>E</w:t>
      </w:r>
      <w:r>
        <w:rPr>
          <w:color w:val="000000"/>
          <w:vertAlign w:val="subscript"/>
        </w:rPr>
        <w:t>p</w:t>
      </w:r>
      <w:r>
        <w:rPr>
          <w:color w:val="000000"/>
        </w:rPr>
        <w:t>=</w:t>
      </w:r>
      <w:r>
        <w:rPr>
          <w:color w:val="000000"/>
        </w:rPr>
        <w:t>mgh</w:t>
      </w:r>
      <w:r>
        <w:rPr>
          <w:color w:val="000000"/>
        </w:rPr>
        <w:t>=0.4kg×10N/kg×1.5m=6J</w:t>
      </w:r>
      <w:r>
        <w:rPr>
          <w:color w:val="000000"/>
        </w:rPr>
        <w:t>；</w:t>
      </w:r>
    </w:p>
    <w:p w:rsidR="00791680">
      <w:pPr>
        <w:spacing w:after="0"/>
      </w:pPr>
      <w:r>
        <w:rPr>
          <w:color w:val="000000"/>
        </w:rPr>
        <w:t>动能</w:t>
      </w:r>
      <w:r>
        <w:rPr>
          <w:color w:val="000000"/>
        </w:rPr>
        <w:t>E</w:t>
      </w:r>
      <w:r>
        <w:rPr>
          <w:color w:val="000000"/>
          <w:vertAlign w:val="subscript"/>
        </w:rPr>
        <w:t>K1</w:t>
      </w:r>
      <w:r>
        <w:rPr>
          <w:color w:val="000000"/>
        </w:rPr>
        <w:t xml:space="preserve">= </w:t>
      </w:r>
      <w:r>
        <w:rPr>
          <w:noProof/>
          <w:lang w:eastAsia="zh-CN"/>
        </w:rPr>
        <w:drawing>
          <wp:inline distT="0" distB="0" distL="0" distR="0">
            <wp:extent cx="124143" cy="267373"/>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5" cstate="print"/>
                    <a:stretch>
                      <a:fillRect/>
                    </a:stretch>
                  </pic:blipFill>
                  <pic:spPr>
                    <a:xfrm>
                      <a:off x="0" y="0"/>
                      <a:ext cx="124143" cy="267373"/>
                    </a:xfrm>
                    <a:prstGeom prst="rect">
                      <a:avLst/>
                    </a:prstGeom>
                  </pic:spPr>
                </pic:pic>
              </a:graphicData>
            </a:graphic>
          </wp:inline>
        </w:drawing>
      </w:r>
      <w:r>
        <w:rPr>
          <w:color w:val="000000"/>
        </w:rPr>
        <w:t>mv</w:t>
      </w:r>
      <w:r>
        <w:rPr>
          <w:color w:val="000000"/>
          <w:vertAlign w:val="superscript"/>
        </w:rPr>
        <w:t>2</w:t>
      </w:r>
      <w:r>
        <w:rPr>
          <w:color w:val="000000"/>
        </w:rPr>
        <w:t xml:space="preserve">= </w:t>
      </w:r>
      <w:r>
        <w:rPr>
          <w:noProof/>
          <w:lang w:eastAsia="zh-CN"/>
        </w:rPr>
        <w:drawing>
          <wp:inline distT="0" distB="0" distL="0" distR="0">
            <wp:extent cx="124143" cy="267373"/>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5" cstate="print"/>
                    <a:stretch>
                      <a:fillRect/>
                    </a:stretch>
                  </pic:blipFill>
                  <pic:spPr>
                    <a:xfrm>
                      <a:off x="0" y="0"/>
                      <a:ext cx="124143" cy="267373"/>
                    </a:xfrm>
                    <a:prstGeom prst="rect">
                      <a:avLst/>
                    </a:prstGeom>
                  </pic:spPr>
                </pic:pic>
              </a:graphicData>
            </a:graphic>
          </wp:inline>
        </w:drawing>
      </w:r>
      <w:r>
        <w:rPr>
          <w:color w:val="000000"/>
        </w:rPr>
        <w:t>×0.4kg×</w:t>
      </w:r>
      <w:r>
        <w:rPr>
          <w:color w:val="000000"/>
        </w:rPr>
        <w:t>（</w:t>
      </w:r>
      <w:r>
        <w:rPr>
          <w:color w:val="000000"/>
        </w:rPr>
        <w:t>2m/s</w:t>
      </w:r>
      <w:r>
        <w:rPr>
          <w:color w:val="000000"/>
        </w:rPr>
        <w:t>）</w:t>
      </w:r>
      <w:r>
        <w:rPr>
          <w:color w:val="000000"/>
          <w:vertAlign w:val="superscript"/>
        </w:rPr>
        <w:t>2</w:t>
      </w:r>
      <w:r>
        <w:rPr>
          <w:color w:val="000000"/>
        </w:rPr>
        <w:t>═0.8J</w:t>
      </w:r>
      <w:r>
        <w:rPr>
          <w:lang w:eastAsia="zh-CN"/>
        </w:rPr>
        <w:br/>
      </w:r>
      <w:r>
        <w:rPr>
          <w:color w:val="000000"/>
          <w:lang w:eastAsia="zh-CN"/>
        </w:rPr>
        <w:t>（</w:t>
      </w:r>
      <w:r>
        <w:rPr>
          <w:color w:val="000000"/>
          <w:lang w:eastAsia="zh-CN"/>
        </w:rPr>
        <w:t>2</w:t>
      </w:r>
      <w:r>
        <w:rPr>
          <w:color w:val="000000"/>
          <w:lang w:eastAsia="zh-CN"/>
        </w:rPr>
        <w:t>）解：物体从被抛出点至落地的过程中，其重力所做的功：</w:t>
      </w:r>
    </w:p>
    <w:p w:rsidR="00791680">
      <w:pPr>
        <w:spacing w:after="0"/>
      </w:pPr>
      <w:r>
        <w:rPr>
          <w:color w:val="000000"/>
        </w:rPr>
        <w:t>Gh</w:t>
      </w:r>
      <w:r>
        <w:rPr>
          <w:color w:val="000000"/>
        </w:rPr>
        <w:t>=</w:t>
      </w:r>
      <w:r>
        <w:rPr>
          <w:color w:val="000000"/>
        </w:rPr>
        <w:t>mgh</w:t>
      </w:r>
      <w:r>
        <w:rPr>
          <w:color w:val="000000"/>
        </w:rPr>
        <w:t>=0.4kg×10N/kg×1.5m=6J</w:t>
      </w:r>
      <w:r>
        <w:rPr>
          <w:lang w:eastAsia="zh-CN"/>
        </w:rPr>
        <w:br/>
      </w:r>
      <w:r>
        <w:rPr>
          <w:color w:val="000000"/>
          <w:lang w:eastAsia="zh-CN"/>
        </w:rPr>
        <w:t>（</w:t>
      </w:r>
      <w:r>
        <w:rPr>
          <w:color w:val="000000"/>
          <w:lang w:eastAsia="zh-CN"/>
        </w:rPr>
        <w:t>3</w:t>
      </w:r>
      <w:r>
        <w:rPr>
          <w:color w:val="000000"/>
          <w:lang w:eastAsia="zh-CN"/>
        </w:rPr>
        <w:t>）解：物体下落时高度减小，速度增大，所以重力势能转化为动能，落地时高度为</w:t>
      </w:r>
      <w:r>
        <w:rPr>
          <w:color w:val="000000"/>
          <w:lang w:eastAsia="zh-CN"/>
        </w:rPr>
        <w:t>0</w:t>
      </w:r>
      <w:r>
        <w:rPr>
          <w:color w:val="000000"/>
          <w:lang w:eastAsia="zh-CN"/>
        </w:rPr>
        <w:t>，重力势能全部转化为动能，</w:t>
      </w:r>
    </w:p>
    <w:p w:rsidR="00791680">
      <w:pPr>
        <w:spacing w:after="0"/>
      </w:pPr>
      <w:r>
        <w:rPr>
          <w:color w:val="000000"/>
        </w:rPr>
        <w:t>所以物体落地前瞬间的动能：</w:t>
      </w:r>
      <w:r>
        <w:rPr>
          <w:color w:val="000000"/>
        </w:rPr>
        <w:t>E</w:t>
      </w:r>
      <w:r>
        <w:rPr>
          <w:color w:val="000000"/>
          <w:vertAlign w:val="subscript"/>
        </w:rPr>
        <w:t>K2</w:t>
      </w:r>
      <w:r>
        <w:rPr>
          <w:color w:val="000000"/>
        </w:rPr>
        <w:t>=E</w:t>
      </w:r>
      <w:r>
        <w:rPr>
          <w:color w:val="000000"/>
          <w:vertAlign w:val="subscript"/>
        </w:rPr>
        <w:t>K1</w:t>
      </w:r>
      <w:r>
        <w:rPr>
          <w:color w:val="000000"/>
        </w:rPr>
        <w:t>+E</w:t>
      </w:r>
      <w:r>
        <w:rPr>
          <w:color w:val="000000"/>
          <w:vertAlign w:val="subscript"/>
        </w:rPr>
        <w:t>p</w:t>
      </w:r>
      <w:r>
        <w:rPr>
          <w:color w:val="000000"/>
        </w:rPr>
        <w:t>=0.8J+6J=6.8J</w:t>
      </w:r>
    </w:p>
    <w:sectPr w:rsidSect="00791680">
      <w:headerReference w:type="even" r:id="rId46"/>
      <w:footerReference w:type="default" r:id="rId4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680">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680">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791680">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791680" w:rsidP="003A63CB">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791680">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A246B29"/>
    <w:multiLevelType w:val="hybridMultilevel"/>
    <w:tmpl w:val="90ACA4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7A10C70"/>
    <w:multiLevelType w:val="hybridMultilevel"/>
    <w:tmpl w:val="C74AD85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0"/>
  </w:num>
  <w:num w:numId="7">
    <w:abstractNumId w:val="3"/>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680"/>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91680"/>
    <w:rPr>
      <w:sz w:val="18"/>
      <w:szCs w:val="18"/>
    </w:rPr>
  </w:style>
  <w:style w:type="paragraph" w:styleId="Footer">
    <w:name w:val="footer"/>
    <w:basedOn w:val="Normal"/>
    <w:link w:val="Char0"/>
    <w:uiPriority w:val="99"/>
    <w:unhideWhenUsed/>
    <w:qFormat/>
    <w:rsid w:val="00791680"/>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91680"/>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91680"/>
    <w:rPr>
      <w:sz w:val="18"/>
      <w:szCs w:val="18"/>
    </w:rPr>
  </w:style>
  <w:style w:type="character" w:customStyle="1" w:styleId="Char0">
    <w:name w:val="页脚 Char"/>
    <w:link w:val="Footer"/>
    <w:uiPriority w:val="99"/>
    <w:qFormat/>
    <w:rsid w:val="00791680"/>
    <w:rPr>
      <w:sz w:val="18"/>
      <w:szCs w:val="18"/>
    </w:rPr>
  </w:style>
  <w:style w:type="character" w:customStyle="1" w:styleId="Char1">
    <w:name w:val="批注框文本 Char"/>
    <w:link w:val="BalloonText"/>
    <w:uiPriority w:val="99"/>
    <w:semiHidden/>
    <w:qFormat/>
    <w:rsid w:val="00791680"/>
    <w:rPr>
      <w:sz w:val="18"/>
      <w:szCs w:val="18"/>
    </w:rPr>
  </w:style>
  <w:style w:type="paragraph" w:customStyle="1" w:styleId="1">
    <w:name w:val="正文1"/>
    <w:qFormat/>
    <w:rsid w:val="00791680"/>
    <w:pPr>
      <w:jc w:val="both"/>
    </w:pPr>
    <w:rPr>
      <w:kern w:val="2"/>
      <w:sz w:val="21"/>
      <w:szCs w:val="21"/>
    </w:rPr>
  </w:style>
  <w:style w:type="character" w:customStyle="1" w:styleId="15">
    <w:name w:val="15"/>
    <w:qFormat/>
    <w:rsid w:val="00791680"/>
    <w:rPr>
      <w:rFonts w:ascii="Times New Roman" w:hAnsi="Times New Roman" w:cs="Times New Roman" w:hint="default"/>
      <w:color w:val="0000FF"/>
      <w:u w:val="single"/>
    </w:rPr>
  </w:style>
  <w:style w:type="paragraph" w:customStyle="1" w:styleId="2">
    <w:name w:val="正文2"/>
    <w:qFormat/>
    <w:rsid w:val="00791680"/>
    <w:pPr>
      <w:jc w:val="both"/>
    </w:pPr>
    <w:rPr>
      <w:kern w:val="2"/>
      <w:sz w:val="21"/>
      <w:szCs w:val="21"/>
    </w:rPr>
  </w:style>
  <w:style w:type="character" w:customStyle="1" w:styleId="DefaultParagraphFontPHPDOCX">
    <w:name w:val="Default Paragraph Font PHPDOCX"/>
    <w:uiPriority w:val="1"/>
    <w:semiHidden/>
    <w:unhideWhenUsed/>
    <w:rsid w:val="00791680"/>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91680"/>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header" Target="header1.xml" /><Relationship Id="rId47" Type="http://schemas.openxmlformats.org/officeDocument/2006/relationships/footer" Target="footer1.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customXml" Target="../customXml/item2.xml" /><Relationship Id="rId50"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4FA983-E29E-413C-BD81-CA70F4652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870</Words>
  <Characters>4962</Characters>
  <Application>Microsoft Office Word</Application>
  <DocSecurity>0</DocSecurity>
  <Lines>41</Lines>
  <Paragraphs>11</Paragraphs>
  <ScaleCrop>false</ScaleCrop>
  <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3</cp:revision>
  <dcterms:created xsi:type="dcterms:W3CDTF">2019-06-13T02:11:00Z</dcterms:created>
  <dcterms:modified xsi:type="dcterms:W3CDTF">2019-06-13T02:27:00Z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