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E85" w:rsidRPr="009B0E85" w:rsidRDefault="009B0E85" w:rsidP="009B0E85">
      <w:pPr>
        <w:widowControl/>
        <w:spacing w:line="480" w:lineRule="auto"/>
        <w:jc w:val="center"/>
        <w:rPr>
          <w:rFonts w:ascii="宋体" w:hAnsi="宋体" w:cs="宋体" w:hint="eastAsia"/>
          <w:b/>
          <w:kern w:val="0"/>
          <w:sz w:val="30"/>
        </w:rPr>
      </w:pPr>
      <w:r w:rsidRPr="009B0E85">
        <w:rPr>
          <w:rFonts w:ascii="宋体" w:hAnsi="宋体" w:cs="宋体" w:hint="eastAsia"/>
          <w:b/>
          <w:kern w:val="0"/>
          <w:sz w:val="30"/>
        </w:rPr>
        <w:t>六年级下册第二单元圆柱与圆锥单元测试</w:t>
      </w:r>
    </w:p>
    <w:p w:rsidR="009B0E85" w:rsidRDefault="009B0E85" w:rsidP="009B0E85">
      <w:pPr>
        <w:widowControl/>
        <w:spacing w:line="480" w:lineRule="auto"/>
        <w:jc w:val="left"/>
        <w:rPr>
          <w:rFonts w:ascii="宋体" w:hAnsi="宋体" w:cs="宋体"/>
          <w:kern w:val="0"/>
          <w:sz w:val="24"/>
        </w:rPr>
      </w:pPr>
    </w:p>
    <w:p w:rsidR="009B0E85" w:rsidRDefault="009B0E85" w:rsidP="009B0E85">
      <w:pPr>
        <w:widowControl/>
        <w:spacing w:line="48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一、</w:t>
      </w:r>
      <w:r>
        <w:rPr>
          <w:rFonts w:ascii="宋体" w:hAnsi="宋体" w:cs="宋体"/>
          <w:kern w:val="0"/>
          <w:sz w:val="24"/>
        </w:rPr>
        <w:t>知识之窗（每空1.5分，共</w:t>
      </w:r>
      <w:r>
        <w:rPr>
          <w:rFonts w:ascii="Times" w:hAnsi="Times" w:cs="Times"/>
          <w:kern w:val="0"/>
          <w:sz w:val="24"/>
        </w:rPr>
        <w:t>27</w:t>
      </w:r>
      <w:r>
        <w:rPr>
          <w:rFonts w:ascii="宋体" w:hAnsi="宋体" w:cs="宋体"/>
          <w:kern w:val="0"/>
          <w:sz w:val="24"/>
        </w:rPr>
        <w:t xml:space="preserve">分）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1</w:t>
      </w:r>
      <w:r>
        <w:rPr>
          <w:rFonts w:ascii="宋体" w:hAnsi="宋体" w:cs="宋体"/>
          <w:kern w:val="0"/>
          <w:sz w:val="24"/>
        </w:rPr>
        <w:t xml:space="preserve">、沿着圆柱的高剪，侧面展开得到一个（），它的一条边就等于圆柱的（），另一条边就等于圆柱的（）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2</w:t>
      </w:r>
      <w:r>
        <w:rPr>
          <w:rFonts w:ascii="宋体" w:hAnsi="宋体" w:cs="宋体"/>
          <w:kern w:val="0"/>
          <w:sz w:val="24"/>
        </w:rPr>
        <w:t xml:space="preserve">、长方体、正方体、圆柱体的体积计算公式都可以写成（）。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3</w:t>
      </w:r>
      <w:r>
        <w:rPr>
          <w:rFonts w:ascii="宋体" w:hAnsi="宋体" w:cs="宋体"/>
          <w:kern w:val="0"/>
          <w:sz w:val="24"/>
        </w:rPr>
        <w:t>、</w:t>
      </w:r>
      <w:r>
        <w:rPr>
          <w:rFonts w:ascii="Times" w:hAnsi="Times" w:cs="Times"/>
          <w:kern w:val="0"/>
          <w:sz w:val="24"/>
        </w:rPr>
        <w:t>3.6</w:t>
      </w:r>
      <w:r>
        <w:rPr>
          <w:rFonts w:ascii="宋体" w:hAnsi="宋体" w:cs="宋体"/>
          <w:kern w:val="0"/>
          <w:sz w:val="24"/>
        </w:rPr>
        <w:t>立方米</w:t>
      </w:r>
      <w:r>
        <w:rPr>
          <w:rFonts w:ascii="Times" w:hAnsi="Times" w:cs="Times"/>
          <w:kern w:val="0"/>
          <w:sz w:val="24"/>
        </w:rPr>
        <w:t>=</w:t>
      </w:r>
      <w:r>
        <w:rPr>
          <w:rFonts w:ascii="宋体" w:hAnsi="宋体" w:cs="宋体"/>
          <w:kern w:val="0"/>
          <w:sz w:val="24"/>
        </w:rPr>
        <w:t xml:space="preserve">（）立方分米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     8050</w:t>
      </w:r>
      <w:r>
        <w:rPr>
          <w:rFonts w:ascii="宋体" w:hAnsi="宋体" w:cs="宋体"/>
          <w:kern w:val="0"/>
          <w:sz w:val="24"/>
        </w:rPr>
        <w:t>毫升</w:t>
      </w:r>
      <w:r>
        <w:rPr>
          <w:rFonts w:ascii="Times" w:hAnsi="Times" w:cs="Times"/>
          <w:kern w:val="0"/>
          <w:sz w:val="24"/>
        </w:rPr>
        <w:t>=</w:t>
      </w:r>
      <w:r>
        <w:rPr>
          <w:rFonts w:ascii="宋体" w:hAnsi="宋体" w:cs="宋体"/>
          <w:kern w:val="0"/>
          <w:sz w:val="24"/>
        </w:rPr>
        <w:t xml:space="preserve">（）升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4</w:t>
      </w:r>
      <w:r>
        <w:rPr>
          <w:rFonts w:ascii="宋体" w:hAnsi="宋体" w:cs="宋体"/>
          <w:kern w:val="0"/>
          <w:sz w:val="24"/>
        </w:rPr>
        <w:t>、边长是</w:t>
      </w:r>
      <w:r>
        <w:rPr>
          <w:rFonts w:ascii="Times" w:hAnsi="Times" w:cs="Times"/>
          <w:kern w:val="0"/>
          <w:sz w:val="24"/>
        </w:rPr>
        <w:t>6</w:t>
      </w:r>
      <w:r>
        <w:rPr>
          <w:rFonts w:ascii="宋体" w:hAnsi="宋体" w:cs="宋体"/>
          <w:kern w:val="0"/>
          <w:sz w:val="24"/>
        </w:rPr>
        <w:t xml:space="preserve">分米的正方形纸围成一个圆柱形纸筒（接头处不计），这个纸筒的侧面积是（）平方分米，体积是（     ）立方分米。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5</w:t>
      </w:r>
      <w:r>
        <w:rPr>
          <w:rFonts w:ascii="宋体" w:hAnsi="宋体" w:cs="宋体"/>
          <w:kern w:val="0"/>
          <w:sz w:val="24"/>
        </w:rPr>
        <w:t>、一个盛满水的圆锥体容器高</w:t>
      </w:r>
      <w:r>
        <w:rPr>
          <w:rFonts w:ascii="Times" w:hAnsi="Times" w:cs="Times"/>
          <w:kern w:val="0"/>
          <w:sz w:val="24"/>
        </w:rPr>
        <w:t>9</w:t>
      </w:r>
      <w:r>
        <w:rPr>
          <w:rFonts w:ascii="宋体" w:hAnsi="宋体" w:cs="宋体"/>
          <w:kern w:val="0"/>
          <w:sz w:val="24"/>
        </w:rPr>
        <w:t xml:space="preserve">厘米，如果将水全部倒入与它等底等高的圆柱体容器中，则水高（）厘米。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6</w:t>
      </w:r>
      <w:r>
        <w:rPr>
          <w:rFonts w:ascii="宋体" w:hAnsi="宋体" w:cs="宋体"/>
          <w:kern w:val="0"/>
          <w:sz w:val="24"/>
        </w:rPr>
        <w:t>、有一个圆柱形罐头盒，高是</w:t>
      </w:r>
      <w:r>
        <w:rPr>
          <w:rFonts w:ascii="Times" w:hAnsi="Times" w:cs="Times"/>
          <w:kern w:val="0"/>
          <w:sz w:val="24"/>
        </w:rPr>
        <w:t>1</w:t>
      </w:r>
      <w:r>
        <w:rPr>
          <w:rFonts w:ascii="宋体" w:hAnsi="宋体" w:cs="宋体"/>
          <w:kern w:val="0"/>
          <w:sz w:val="24"/>
        </w:rPr>
        <w:t>分米，底面周长</w:t>
      </w:r>
      <w:r>
        <w:rPr>
          <w:rFonts w:ascii="Times" w:hAnsi="Times" w:cs="Times"/>
          <w:kern w:val="0"/>
          <w:sz w:val="24"/>
        </w:rPr>
        <w:t>6.28</w:t>
      </w:r>
      <w:r>
        <w:rPr>
          <w:rFonts w:ascii="宋体" w:hAnsi="宋体" w:cs="宋体"/>
          <w:kern w:val="0"/>
          <w:sz w:val="24"/>
        </w:rPr>
        <w:t>分米，盒的侧面商标纸的面积最大是（）平方分米，做这个盒至少要用（）平方分米的铁皮，它的体积是（    ）立方分米。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7</w:t>
      </w:r>
      <w:r>
        <w:rPr>
          <w:rFonts w:ascii="宋体" w:hAnsi="宋体" w:cs="宋体"/>
          <w:kern w:val="0"/>
          <w:sz w:val="24"/>
        </w:rPr>
        <w:t>、一个圆锥体的体积是</w:t>
      </w:r>
      <w:r>
        <w:rPr>
          <w:rFonts w:ascii="Times" w:hAnsi="Times" w:cs="Times"/>
          <w:kern w:val="0"/>
          <w:sz w:val="24"/>
        </w:rPr>
        <w:t>15</w:t>
      </w:r>
      <w:r>
        <w:rPr>
          <w:rFonts w:ascii="宋体" w:hAnsi="宋体" w:cs="宋体"/>
          <w:kern w:val="0"/>
          <w:sz w:val="24"/>
        </w:rPr>
        <w:t>立方米，高是</w:t>
      </w:r>
      <w:r>
        <w:rPr>
          <w:rFonts w:ascii="Times" w:hAnsi="Times" w:cs="Times"/>
          <w:kern w:val="0"/>
          <w:sz w:val="24"/>
        </w:rPr>
        <w:t>6</w:t>
      </w:r>
      <w:r>
        <w:rPr>
          <w:rFonts w:ascii="宋体" w:hAnsi="宋体" w:cs="宋体"/>
          <w:kern w:val="0"/>
          <w:sz w:val="24"/>
        </w:rPr>
        <w:t xml:space="preserve">米，它的底面积是（）平方米。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8</w:t>
      </w:r>
      <w:r>
        <w:rPr>
          <w:rFonts w:ascii="宋体" w:hAnsi="宋体" w:cs="宋体"/>
          <w:kern w:val="0"/>
          <w:sz w:val="24"/>
        </w:rPr>
        <w:t>、把一个棱长</w:t>
      </w:r>
      <w:r>
        <w:rPr>
          <w:rFonts w:ascii="Times" w:hAnsi="Times" w:cs="Times"/>
          <w:kern w:val="0"/>
          <w:sz w:val="24"/>
        </w:rPr>
        <w:t>2</w:t>
      </w:r>
      <w:r>
        <w:rPr>
          <w:rFonts w:ascii="宋体" w:hAnsi="宋体" w:cs="宋体"/>
          <w:kern w:val="0"/>
          <w:sz w:val="24"/>
        </w:rPr>
        <w:t>分米</w:t>
      </w:r>
      <w:r>
        <w:rPr>
          <w:rFonts w:ascii="宋体" w:hAnsi="宋体" w:cs="宋体" w:hint="eastAsia"/>
          <w:kern w:val="0"/>
          <w:sz w:val="24"/>
        </w:rPr>
        <w:t>正方体</w:t>
      </w:r>
      <w:r>
        <w:rPr>
          <w:rFonts w:ascii="宋体" w:hAnsi="宋体" w:cs="宋体"/>
          <w:kern w:val="0"/>
          <w:sz w:val="24"/>
        </w:rPr>
        <w:t xml:space="preserve">的削成一个最大的圆柱体，这个圆柱体的体积是（     ）立方分米。 </w:t>
      </w:r>
    </w:p>
    <w:p w:rsidR="009B0E85" w:rsidRDefault="009B0E85" w:rsidP="009B0E85">
      <w:pPr>
        <w:widowControl/>
        <w:spacing w:line="48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 xml:space="preserve">9、一个圆柱体和一个圆锥体的底面积和体积分别相等，已知圆柱体的高6厘米，那么圆锥体的高是 (     )厘米。 </w:t>
      </w:r>
      <w:r>
        <w:rPr>
          <w:rFonts w:ascii="宋体" w:hAnsi="宋体" w:cs="宋体"/>
          <w:kern w:val="0"/>
          <w:sz w:val="24"/>
        </w:rPr>
        <w:br/>
        <w:t xml:space="preserve">10、等底等高的圆柱和圆锥的体积相差16立方米，这个圆柱的体积是（   ）立方米，圆锥的体积是（     ）立方米．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宋体" w:hAnsi="宋体" w:cs="宋体"/>
          <w:kern w:val="0"/>
          <w:sz w:val="24"/>
        </w:rPr>
        <w:lastRenderedPageBreak/>
        <w:t>二、请你当回裁判（每题</w:t>
      </w:r>
      <w:r>
        <w:rPr>
          <w:rFonts w:ascii="Times" w:hAnsi="Times" w:cs="Times"/>
          <w:kern w:val="0"/>
          <w:sz w:val="24"/>
        </w:rPr>
        <w:t>2</w:t>
      </w:r>
      <w:r>
        <w:rPr>
          <w:rFonts w:ascii="宋体" w:hAnsi="宋体" w:cs="宋体"/>
          <w:kern w:val="0"/>
          <w:sz w:val="24"/>
        </w:rPr>
        <w:t>分，共</w:t>
      </w:r>
      <w:r>
        <w:rPr>
          <w:rFonts w:ascii="Times" w:hAnsi="Times" w:cs="Times"/>
          <w:kern w:val="0"/>
          <w:sz w:val="24"/>
        </w:rPr>
        <w:t>10</w:t>
      </w:r>
      <w:r>
        <w:rPr>
          <w:rFonts w:ascii="宋体" w:hAnsi="宋体" w:cs="宋体"/>
          <w:kern w:val="0"/>
          <w:sz w:val="24"/>
        </w:rPr>
        <w:t xml:space="preserve">分）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1</w:t>
      </w:r>
      <w:r>
        <w:rPr>
          <w:rFonts w:ascii="宋体" w:hAnsi="宋体" w:cs="宋体"/>
          <w:kern w:val="0"/>
          <w:sz w:val="24"/>
        </w:rPr>
        <w:t xml:space="preserve">、圆柱的体积比圆锥的体积大（）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2</w:t>
      </w:r>
      <w:r>
        <w:rPr>
          <w:rFonts w:ascii="宋体" w:hAnsi="宋体" w:cs="宋体"/>
          <w:kern w:val="0"/>
          <w:sz w:val="24"/>
        </w:rPr>
        <w:t>、圆锥的体积等于圆柱体积的</w:t>
      </w:r>
      <w:r>
        <w:rPr>
          <w:rFonts w:ascii="宋体" w:hAnsi="宋体" w:cs="宋体" w:hint="eastAsia"/>
          <w:kern w:val="0"/>
          <w:sz w:val="24"/>
        </w:rPr>
        <w:t>1/3</w:t>
      </w:r>
      <w:r>
        <w:rPr>
          <w:rFonts w:ascii="宋体" w:hAnsi="宋体" w:cs="宋体"/>
          <w:kern w:val="0"/>
          <w:sz w:val="24"/>
        </w:rPr>
        <w:t xml:space="preserve">（）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3</w:t>
      </w:r>
      <w:r>
        <w:rPr>
          <w:rFonts w:ascii="宋体" w:hAnsi="宋体" w:cs="宋体"/>
          <w:kern w:val="0"/>
          <w:sz w:val="24"/>
        </w:rPr>
        <w:t xml:space="preserve">、两个圆柱的体积相等那么它们的表面积也相等。（） </w:t>
      </w:r>
      <w:r>
        <w:rPr>
          <w:rFonts w:ascii="宋体" w:hAnsi="宋体" w:cs="宋体"/>
          <w:kern w:val="0"/>
          <w:sz w:val="24"/>
        </w:rPr>
        <w:br/>
        <w:t xml:space="preserve">4、圆柱体的高扩大2倍，体积就扩大2倍。                         （  ） 5、圆柱的底面直径是3厘米，高9.42厘米，侧面展开后是一个正方形。（  ） </w:t>
      </w:r>
      <w:r>
        <w:rPr>
          <w:rFonts w:ascii="宋体" w:hAnsi="宋体" w:cs="宋体"/>
          <w:kern w:val="0"/>
          <w:sz w:val="24"/>
        </w:rPr>
        <w:br/>
        <w:t>三、快乐</w:t>
      </w:r>
      <w:r>
        <w:rPr>
          <w:rFonts w:ascii="Times" w:hAnsi="Times" w:cs="Times"/>
          <w:kern w:val="0"/>
          <w:sz w:val="24"/>
        </w:rPr>
        <w:t>ABC</w:t>
      </w:r>
      <w:r>
        <w:rPr>
          <w:rFonts w:ascii="宋体" w:hAnsi="宋体" w:cs="宋体"/>
          <w:kern w:val="0"/>
          <w:sz w:val="24"/>
        </w:rPr>
        <w:t>（每题</w:t>
      </w:r>
      <w:r>
        <w:rPr>
          <w:rFonts w:ascii="Times" w:hAnsi="Times" w:cs="Times"/>
          <w:kern w:val="0"/>
          <w:sz w:val="24"/>
        </w:rPr>
        <w:t>2</w:t>
      </w:r>
      <w:r>
        <w:rPr>
          <w:rFonts w:ascii="宋体" w:hAnsi="宋体" w:cs="宋体"/>
          <w:kern w:val="0"/>
          <w:sz w:val="24"/>
        </w:rPr>
        <w:t>分，共</w:t>
      </w:r>
      <w:r>
        <w:rPr>
          <w:rFonts w:ascii="Times" w:hAnsi="Times" w:cs="Times"/>
          <w:kern w:val="0"/>
          <w:sz w:val="24"/>
        </w:rPr>
        <w:t>10</w:t>
      </w:r>
      <w:r>
        <w:rPr>
          <w:rFonts w:ascii="宋体" w:hAnsi="宋体" w:cs="宋体"/>
          <w:kern w:val="0"/>
          <w:sz w:val="24"/>
        </w:rPr>
        <w:t xml:space="preserve">分）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1</w:t>
      </w:r>
      <w:r>
        <w:rPr>
          <w:rFonts w:ascii="宋体" w:hAnsi="宋体" w:cs="宋体"/>
          <w:kern w:val="0"/>
          <w:sz w:val="24"/>
        </w:rPr>
        <w:t xml:space="preserve">、求圆柱形木桶内盛多少升水，就是求水桶的（）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A</w:t>
      </w:r>
      <w:r>
        <w:rPr>
          <w:rFonts w:ascii="宋体" w:hAnsi="宋体" w:cs="宋体"/>
          <w:kern w:val="0"/>
          <w:sz w:val="24"/>
        </w:rPr>
        <w:t>、侧面积</w:t>
      </w:r>
      <w:r>
        <w:rPr>
          <w:rFonts w:ascii="Times" w:hAnsi="Times" w:cs="Times"/>
          <w:kern w:val="0"/>
          <w:sz w:val="24"/>
        </w:rPr>
        <w:t>      B</w:t>
      </w:r>
      <w:r>
        <w:rPr>
          <w:rFonts w:ascii="宋体" w:hAnsi="宋体" w:cs="宋体"/>
          <w:kern w:val="0"/>
          <w:sz w:val="24"/>
        </w:rPr>
        <w:t>、表面积</w:t>
      </w:r>
      <w:r>
        <w:rPr>
          <w:rFonts w:ascii="Times" w:hAnsi="Times" w:cs="Times"/>
          <w:kern w:val="0"/>
          <w:sz w:val="24"/>
        </w:rPr>
        <w:t>      C</w:t>
      </w:r>
      <w:r>
        <w:rPr>
          <w:rFonts w:ascii="宋体" w:hAnsi="宋体" w:cs="宋体"/>
          <w:kern w:val="0"/>
          <w:sz w:val="24"/>
        </w:rPr>
        <w:t>、体积</w:t>
      </w:r>
      <w:r>
        <w:rPr>
          <w:rFonts w:ascii="Times" w:hAnsi="Times" w:cs="Times"/>
          <w:kern w:val="0"/>
          <w:sz w:val="24"/>
        </w:rPr>
        <w:t>     D</w:t>
      </w:r>
      <w:r>
        <w:rPr>
          <w:rFonts w:ascii="宋体" w:hAnsi="宋体" w:cs="宋体"/>
          <w:kern w:val="0"/>
          <w:sz w:val="24"/>
        </w:rPr>
        <w:t xml:space="preserve">、容积 </w:t>
      </w:r>
      <w:r>
        <w:rPr>
          <w:rFonts w:ascii="宋体" w:hAnsi="宋体" w:cs="宋体"/>
          <w:kern w:val="0"/>
          <w:sz w:val="24"/>
        </w:rPr>
        <w:br/>
        <w:t xml:space="preserve">2、 等底等高的圆柱、正方体、长方体的体积相比较．　　       （   ） </w:t>
      </w:r>
      <w:r>
        <w:rPr>
          <w:rFonts w:ascii="宋体" w:hAnsi="宋体" w:cs="宋体"/>
          <w:kern w:val="0"/>
          <w:sz w:val="24"/>
        </w:rPr>
        <w:br/>
        <w:t xml:space="preserve">A、正方体体积大  B、长方体体积大  C、圆柱体体积大  D、体积一样大 </w:t>
      </w:r>
      <w:r>
        <w:rPr>
          <w:rFonts w:ascii="宋体" w:hAnsi="宋体" w:cs="宋体"/>
          <w:kern w:val="0"/>
          <w:sz w:val="24"/>
        </w:rPr>
        <w:br/>
        <w:t xml:space="preserve">3、一个圆柱的侧面展开以后正好是一个正方形，那么圆柱的高等于它的底面（      ）。 </w:t>
      </w:r>
      <w:r>
        <w:rPr>
          <w:rFonts w:ascii="宋体" w:hAnsi="宋体" w:cs="宋体"/>
          <w:kern w:val="0"/>
          <w:sz w:val="24"/>
        </w:rPr>
        <w:br/>
        <w:t xml:space="preserve">A .半径               B.直径             C.周长           D.面积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4</w:t>
      </w:r>
      <w:r>
        <w:rPr>
          <w:rFonts w:ascii="宋体" w:hAnsi="宋体" w:cs="宋体"/>
          <w:kern w:val="0"/>
          <w:sz w:val="24"/>
        </w:rPr>
        <w:t xml:space="preserve">、压路机滚筒滚动一周能压多少路面是求滚筒的（）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A</w:t>
      </w:r>
      <w:r>
        <w:rPr>
          <w:rFonts w:ascii="宋体" w:hAnsi="宋体" w:cs="宋体"/>
          <w:kern w:val="0"/>
          <w:sz w:val="24"/>
        </w:rPr>
        <w:t>、表面积</w:t>
      </w:r>
      <w:r>
        <w:rPr>
          <w:rFonts w:ascii="Times" w:hAnsi="Times" w:cs="Times"/>
          <w:kern w:val="0"/>
          <w:sz w:val="24"/>
        </w:rPr>
        <w:t xml:space="preserve">             B </w:t>
      </w:r>
      <w:r>
        <w:rPr>
          <w:rFonts w:ascii="宋体" w:hAnsi="宋体" w:cs="宋体"/>
          <w:kern w:val="0"/>
          <w:sz w:val="24"/>
        </w:rPr>
        <w:t>、侧面积</w:t>
      </w:r>
      <w:r>
        <w:rPr>
          <w:rFonts w:ascii="Times" w:hAnsi="Times" w:cs="Times"/>
          <w:kern w:val="0"/>
          <w:sz w:val="24"/>
        </w:rPr>
        <w:t>            C</w:t>
      </w:r>
      <w:r>
        <w:rPr>
          <w:rFonts w:ascii="宋体" w:hAnsi="宋体" w:cs="宋体"/>
          <w:kern w:val="0"/>
          <w:sz w:val="24"/>
        </w:rPr>
        <w:t xml:space="preserve">、体积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5</w:t>
      </w:r>
      <w:r>
        <w:rPr>
          <w:rFonts w:ascii="宋体" w:hAnsi="宋体" w:cs="宋体"/>
          <w:kern w:val="0"/>
          <w:sz w:val="24"/>
        </w:rPr>
        <w:t xml:space="preserve">、一个棱长4分米的正方体木块削成一个最大的圆柱体，体积是（  ）立方分米。 </w:t>
      </w:r>
      <w:r>
        <w:rPr>
          <w:rFonts w:ascii="宋体" w:hAnsi="宋体" w:cs="宋体"/>
          <w:kern w:val="0"/>
          <w:sz w:val="24"/>
        </w:rPr>
        <w:br/>
        <w:t xml:space="preserve">A、50.24            B、100.48           C、64 </w:t>
      </w:r>
      <w:r>
        <w:rPr>
          <w:rFonts w:ascii="宋体" w:hAnsi="宋体" w:cs="宋体"/>
          <w:kern w:val="0"/>
          <w:sz w:val="24"/>
        </w:rPr>
        <w:br/>
        <w:t>四、生活直通车（共</w:t>
      </w:r>
      <w:r>
        <w:rPr>
          <w:rFonts w:ascii="Times" w:hAnsi="Times" w:cs="Times"/>
          <w:kern w:val="0"/>
          <w:sz w:val="24"/>
        </w:rPr>
        <w:t>53</w:t>
      </w:r>
      <w:r>
        <w:rPr>
          <w:rFonts w:ascii="宋体" w:hAnsi="宋体" w:cs="宋体"/>
          <w:kern w:val="0"/>
          <w:sz w:val="24"/>
        </w:rPr>
        <w:t xml:space="preserve">分，）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lastRenderedPageBreak/>
        <w:t>1</w:t>
      </w:r>
      <w:r>
        <w:rPr>
          <w:rFonts w:ascii="宋体" w:hAnsi="宋体" w:cs="宋体"/>
          <w:kern w:val="0"/>
          <w:sz w:val="24"/>
        </w:rPr>
        <w:t>、把</w:t>
      </w:r>
      <w:r>
        <w:rPr>
          <w:rFonts w:ascii="Times" w:hAnsi="Times" w:cs="Times"/>
          <w:kern w:val="0"/>
          <w:sz w:val="24"/>
        </w:rPr>
        <w:t>120</w:t>
      </w:r>
      <w:r>
        <w:rPr>
          <w:rFonts w:ascii="宋体" w:hAnsi="宋体" w:cs="宋体"/>
          <w:kern w:val="0"/>
          <w:sz w:val="24"/>
        </w:rPr>
        <w:t>升汽油倒入底面积是</w:t>
      </w:r>
      <w:r>
        <w:rPr>
          <w:rFonts w:ascii="Times" w:hAnsi="Times" w:cs="Times"/>
          <w:kern w:val="0"/>
          <w:sz w:val="24"/>
        </w:rPr>
        <w:t>25</w:t>
      </w:r>
      <w:r>
        <w:rPr>
          <w:rFonts w:ascii="宋体" w:hAnsi="宋体" w:cs="宋体"/>
          <w:kern w:val="0"/>
          <w:sz w:val="24"/>
        </w:rPr>
        <w:t xml:space="preserve">平方分米的圆柱形油桶里，油面高多少分米？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2</w:t>
      </w:r>
      <w:r>
        <w:rPr>
          <w:rFonts w:ascii="宋体" w:hAnsi="宋体" w:cs="宋体"/>
          <w:kern w:val="0"/>
          <w:sz w:val="24"/>
        </w:rPr>
        <w:t xml:space="preserve">、一个圆柱形的汽油桶，底面半径是2分米，高是5分米，做这个桶至少要用多少平方分米的铁皮？它的容积是多少升？ </w:t>
      </w:r>
      <w:r>
        <w:rPr>
          <w:rFonts w:ascii="宋体" w:hAnsi="宋体" w:cs="宋体"/>
          <w:kern w:val="0"/>
          <w:sz w:val="24"/>
        </w:rPr>
        <w:br/>
        <w:t>3、要建一个圆柱形状的水池。底面直径</w:t>
      </w:r>
      <w:r>
        <w:rPr>
          <w:rFonts w:ascii="Times" w:hAnsi="Times" w:cs="Times"/>
          <w:kern w:val="0"/>
          <w:sz w:val="24"/>
        </w:rPr>
        <w:t>4</w:t>
      </w:r>
      <w:r>
        <w:rPr>
          <w:rFonts w:ascii="宋体" w:hAnsi="宋体" w:cs="宋体"/>
          <w:kern w:val="0"/>
          <w:sz w:val="24"/>
        </w:rPr>
        <w:t>米，深</w:t>
      </w:r>
      <w:r>
        <w:rPr>
          <w:rFonts w:ascii="Times" w:hAnsi="Times" w:cs="Times"/>
          <w:kern w:val="0"/>
          <w:sz w:val="24"/>
        </w:rPr>
        <w:t>1.8</w:t>
      </w:r>
      <w:r>
        <w:rPr>
          <w:rFonts w:ascii="宋体" w:hAnsi="宋体" w:cs="宋体"/>
          <w:kern w:val="0"/>
          <w:sz w:val="24"/>
        </w:rPr>
        <w:t xml:space="preserve">米。要粉刷它的底面和侧面，粉刷面积至少是多少平方米？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宋体" w:hAnsi="宋体" w:cs="宋体"/>
          <w:kern w:val="0"/>
          <w:sz w:val="24"/>
        </w:rPr>
        <w:br/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4</w:t>
      </w:r>
      <w:r>
        <w:rPr>
          <w:rFonts w:ascii="宋体" w:hAnsi="宋体" w:cs="宋体"/>
          <w:kern w:val="0"/>
          <w:sz w:val="24"/>
        </w:rPr>
        <w:t>、学校大厅有</w:t>
      </w:r>
      <w:r>
        <w:rPr>
          <w:rFonts w:ascii="Times" w:hAnsi="Times" w:cs="Times"/>
          <w:kern w:val="0"/>
          <w:sz w:val="24"/>
        </w:rPr>
        <w:t>4</w:t>
      </w:r>
      <w:r>
        <w:rPr>
          <w:rFonts w:ascii="宋体" w:hAnsi="宋体" w:cs="宋体"/>
          <w:kern w:val="0"/>
          <w:sz w:val="24"/>
        </w:rPr>
        <w:t>根圆柱形柱子，每根柱子的底面周长是</w:t>
      </w:r>
      <w:r>
        <w:rPr>
          <w:rFonts w:ascii="Times" w:hAnsi="Times" w:cs="Times"/>
          <w:kern w:val="0"/>
          <w:sz w:val="24"/>
        </w:rPr>
        <w:t>25.12</w:t>
      </w:r>
      <w:r>
        <w:rPr>
          <w:rFonts w:ascii="宋体" w:hAnsi="宋体" w:cs="宋体"/>
          <w:kern w:val="0"/>
          <w:sz w:val="24"/>
        </w:rPr>
        <w:t>分米，高是</w:t>
      </w:r>
      <w:r>
        <w:rPr>
          <w:rFonts w:ascii="Times" w:hAnsi="Times" w:cs="Times"/>
          <w:kern w:val="0"/>
          <w:sz w:val="24"/>
        </w:rPr>
        <w:t>5</w:t>
      </w:r>
      <w:r>
        <w:rPr>
          <w:rFonts w:ascii="宋体" w:hAnsi="宋体" w:cs="宋体"/>
          <w:kern w:val="0"/>
          <w:sz w:val="24"/>
        </w:rPr>
        <w:t>米。如果每平方米需要油漆费</w:t>
      </w:r>
      <w:r>
        <w:rPr>
          <w:rFonts w:ascii="Times" w:hAnsi="Times" w:cs="Times"/>
          <w:kern w:val="0"/>
          <w:sz w:val="24"/>
        </w:rPr>
        <w:t>0.5</w:t>
      </w:r>
      <w:r>
        <w:rPr>
          <w:rFonts w:ascii="宋体" w:hAnsi="宋体" w:cs="宋体"/>
          <w:kern w:val="0"/>
          <w:sz w:val="24"/>
        </w:rPr>
        <w:t>元，那么漆这</w:t>
      </w:r>
      <w:r>
        <w:rPr>
          <w:rFonts w:ascii="Times" w:hAnsi="Times" w:cs="Times"/>
          <w:kern w:val="0"/>
          <w:sz w:val="24"/>
        </w:rPr>
        <w:t>4</w:t>
      </w:r>
      <w:r>
        <w:rPr>
          <w:rFonts w:ascii="宋体" w:hAnsi="宋体" w:cs="宋体"/>
          <w:kern w:val="0"/>
          <w:sz w:val="24"/>
        </w:rPr>
        <w:t xml:space="preserve">根柱子需要油漆费多少元？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宋体" w:hAnsi="宋体" w:cs="宋体"/>
          <w:kern w:val="0"/>
          <w:sz w:val="24"/>
        </w:rPr>
        <w:br/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5</w:t>
      </w:r>
      <w:r>
        <w:rPr>
          <w:rFonts w:ascii="宋体" w:hAnsi="宋体" w:cs="宋体"/>
          <w:kern w:val="0"/>
          <w:sz w:val="24"/>
        </w:rPr>
        <w:t>、一个圆锥形的沙堆，底面积是</w:t>
      </w:r>
      <w:r>
        <w:rPr>
          <w:rFonts w:ascii="Times" w:hAnsi="Times" w:cs="Times"/>
          <w:kern w:val="0"/>
          <w:sz w:val="24"/>
        </w:rPr>
        <w:t>18</w:t>
      </w:r>
      <w:r>
        <w:rPr>
          <w:rFonts w:ascii="宋体" w:hAnsi="宋体" w:cs="宋体"/>
          <w:kern w:val="0"/>
          <w:sz w:val="24"/>
        </w:rPr>
        <w:t>平方米，高是</w:t>
      </w:r>
      <w:r>
        <w:rPr>
          <w:rFonts w:ascii="Times" w:hAnsi="Times" w:cs="Times"/>
          <w:kern w:val="0"/>
          <w:sz w:val="24"/>
        </w:rPr>
        <w:t>1.5</w:t>
      </w:r>
      <w:r>
        <w:rPr>
          <w:rFonts w:ascii="宋体" w:hAnsi="宋体" w:cs="宋体"/>
          <w:kern w:val="0"/>
          <w:sz w:val="24"/>
        </w:rPr>
        <w:t>米。如果每立方米的沙重</w:t>
      </w:r>
      <w:r>
        <w:rPr>
          <w:rFonts w:ascii="Times" w:hAnsi="Times" w:cs="Times"/>
          <w:kern w:val="0"/>
          <w:sz w:val="24"/>
        </w:rPr>
        <w:t>1.6</w:t>
      </w:r>
      <w:r>
        <w:rPr>
          <w:rFonts w:ascii="宋体" w:hAnsi="宋体" w:cs="宋体"/>
          <w:kern w:val="0"/>
          <w:sz w:val="24"/>
        </w:rPr>
        <w:t xml:space="preserve">吨，这堆沙重多少吨？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6</w:t>
      </w:r>
      <w:r>
        <w:rPr>
          <w:rFonts w:ascii="宋体" w:hAnsi="宋体" w:cs="宋体"/>
          <w:kern w:val="0"/>
          <w:sz w:val="24"/>
        </w:rPr>
        <w:t>、有一个圆锥体沙堆，底面积是</w:t>
      </w:r>
      <w:r>
        <w:rPr>
          <w:rFonts w:ascii="Times" w:hAnsi="Times" w:cs="Times"/>
          <w:kern w:val="0"/>
          <w:sz w:val="24"/>
        </w:rPr>
        <w:t>3.6</w:t>
      </w:r>
      <w:r>
        <w:rPr>
          <w:rFonts w:ascii="宋体" w:hAnsi="宋体" w:cs="宋体"/>
          <w:kern w:val="0"/>
          <w:sz w:val="24"/>
        </w:rPr>
        <w:t>平方米，高</w:t>
      </w:r>
      <w:r>
        <w:rPr>
          <w:rFonts w:ascii="Times" w:hAnsi="Times" w:cs="Times"/>
          <w:kern w:val="0"/>
          <w:sz w:val="24"/>
        </w:rPr>
        <w:t>2</w:t>
      </w:r>
      <w:r>
        <w:rPr>
          <w:rFonts w:ascii="宋体" w:hAnsi="宋体" w:cs="宋体"/>
          <w:kern w:val="0"/>
          <w:sz w:val="24"/>
        </w:rPr>
        <w:t>米。将这些沙铺在一个长</w:t>
      </w:r>
      <w:r>
        <w:rPr>
          <w:rFonts w:ascii="Times" w:hAnsi="Times" w:cs="Times"/>
          <w:kern w:val="0"/>
          <w:sz w:val="24"/>
        </w:rPr>
        <w:t>4</w:t>
      </w:r>
      <w:r>
        <w:rPr>
          <w:rFonts w:ascii="宋体" w:hAnsi="宋体" w:cs="宋体"/>
          <w:kern w:val="0"/>
          <w:sz w:val="24"/>
        </w:rPr>
        <w:t>米，宽</w:t>
      </w:r>
      <w:r>
        <w:rPr>
          <w:rFonts w:ascii="Times" w:hAnsi="Times" w:cs="Times"/>
          <w:kern w:val="0"/>
          <w:sz w:val="24"/>
        </w:rPr>
        <w:t>2</w:t>
      </w:r>
      <w:r>
        <w:rPr>
          <w:rFonts w:ascii="宋体" w:hAnsi="宋体" w:cs="宋体"/>
          <w:kern w:val="0"/>
          <w:sz w:val="24"/>
        </w:rPr>
        <w:t xml:space="preserve">米的长方体沙坑里，能铺多厚？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7</w:t>
      </w:r>
      <w:r>
        <w:rPr>
          <w:rFonts w:ascii="宋体" w:hAnsi="宋体" w:cs="宋体"/>
          <w:kern w:val="0"/>
          <w:sz w:val="24"/>
        </w:rPr>
        <w:t>、节约用水是我们每个小学生的义务，学校用的自来水管内直径为</w:t>
      </w:r>
      <w:r>
        <w:rPr>
          <w:rFonts w:ascii="Times" w:hAnsi="Times" w:cs="Times"/>
          <w:kern w:val="0"/>
          <w:sz w:val="24"/>
        </w:rPr>
        <w:t>0.2</w:t>
      </w:r>
      <w:r>
        <w:rPr>
          <w:rFonts w:ascii="宋体" w:hAnsi="宋体" w:cs="宋体"/>
          <w:kern w:val="0"/>
          <w:sz w:val="24"/>
        </w:rPr>
        <w:t>分米，自来水的流速，一般为每秒</w:t>
      </w:r>
      <w:r>
        <w:rPr>
          <w:rFonts w:ascii="Times" w:hAnsi="Times" w:cs="Times"/>
          <w:kern w:val="0"/>
          <w:sz w:val="24"/>
        </w:rPr>
        <w:t>5</w:t>
      </w:r>
      <w:r>
        <w:rPr>
          <w:rFonts w:ascii="宋体" w:hAnsi="宋体" w:cs="宋体"/>
          <w:kern w:val="0"/>
          <w:sz w:val="24"/>
        </w:rPr>
        <w:t xml:space="preserve">分米，如果你忘记关上水龙头，一分你将浪费多少升水？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宋体" w:hAnsi="宋体" w:cs="宋体"/>
          <w:kern w:val="0"/>
          <w:sz w:val="24"/>
        </w:rPr>
        <w:br/>
        <w:t>六．你真了不起会做附加题（每题</w:t>
      </w:r>
      <w:r>
        <w:rPr>
          <w:rFonts w:ascii="Times" w:hAnsi="Times" w:cs="Times"/>
          <w:kern w:val="0"/>
          <w:sz w:val="24"/>
        </w:rPr>
        <w:t>10</w:t>
      </w:r>
      <w:r>
        <w:rPr>
          <w:rFonts w:ascii="宋体" w:hAnsi="宋体" w:cs="宋体"/>
          <w:kern w:val="0"/>
          <w:sz w:val="24"/>
        </w:rPr>
        <w:t>分，共</w:t>
      </w:r>
      <w:r>
        <w:rPr>
          <w:rFonts w:ascii="Times" w:hAnsi="Times" w:cs="Times"/>
          <w:kern w:val="0"/>
          <w:sz w:val="24"/>
        </w:rPr>
        <w:t>20</w:t>
      </w:r>
      <w:r>
        <w:rPr>
          <w:rFonts w:ascii="宋体" w:hAnsi="宋体" w:cs="宋体"/>
          <w:kern w:val="0"/>
          <w:sz w:val="24"/>
        </w:rPr>
        <w:t xml:space="preserve">分）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宋体" w:hAnsi="宋体" w:cs="宋体"/>
          <w:kern w:val="0"/>
          <w:sz w:val="24"/>
        </w:rPr>
        <w:lastRenderedPageBreak/>
        <w:t>1、在一个直径是20厘米的圆柱形容器里，放入一个底面半径3里米的圆锥形铁块，全部浸没在水中，这</w:t>
      </w:r>
      <w:r>
        <w:rPr>
          <w:rFonts w:ascii="宋体" w:hAnsi="宋体" w:cs="宋体" w:hint="eastAsia"/>
          <w:kern w:val="0"/>
          <w:sz w:val="24"/>
        </w:rPr>
        <w:t>时</w:t>
      </w:r>
      <w:r>
        <w:rPr>
          <w:rFonts w:ascii="宋体" w:hAnsi="宋体" w:cs="宋体"/>
          <w:kern w:val="0"/>
          <w:sz w:val="24"/>
        </w:rPr>
        <w:t xml:space="preserve">水面上升0.3厘米。圆锥形铁块的高是多少厘米？ </w:t>
      </w:r>
      <w:r>
        <w:rPr>
          <w:rFonts w:ascii="宋体" w:hAnsi="宋体" w:cs="宋体"/>
          <w:kern w:val="0"/>
          <w:sz w:val="24"/>
        </w:rPr>
        <w:br/>
      </w:r>
      <w:r>
        <w:rPr>
          <w:rFonts w:ascii="宋体" w:hAnsi="宋体" w:cs="宋体"/>
          <w:kern w:val="0"/>
          <w:sz w:val="24"/>
        </w:rPr>
        <w:br/>
      </w:r>
      <w:r>
        <w:rPr>
          <w:rFonts w:ascii="Times" w:hAnsi="Times" w:cs="Times"/>
          <w:kern w:val="0"/>
          <w:sz w:val="24"/>
        </w:rPr>
        <w:t>2</w:t>
      </w:r>
      <w:r>
        <w:rPr>
          <w:rFonts w:ascii="宋体" w:hAnsi="宋体" w:cs="宋体"/>
          <w:kern w:val="0"/>
          <w:sz w:val="24"/>
        </w:rPr>
        <w:t>、把一根长4米的圆柱形的钢材截成相等的两段以后，表面积增加了0.28平方分米，如果每立方分米钢材重7.8千克，这根钢材重多少千克？</w:t>
      </w:r>
    </w:p>
    <w:p w:rsidR="009B0E85" w:rsidRDefault="009B0E85" w:rsidP="009B0E85">
      <w:pPr>
        <w:spacing w:line="480" w:lineRule="auto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9525" cy="9525"/>
            <wp:effectExtent l="0" t="0" r="0" b="0"/>
            <wp:docPr id="2" name="paperPicArea1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erPicArea1" descr="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E85" w:rsidRDefault="009B0E85" w:rsidP="009B0E85">
      <w:pPr>
        <w:spacing w:line="480" w:lineRule="auto"/>
        <w:rPr>
          <w:rFonts w:ascii="宋体" w:hAnsi="宋体" w:cs="宋体"/>
          <w:kern w:val="0"/>
          <w:sz w:val="24"/>
        </w:rPr>
      </w:pPr>
    </w:p>
    <w:p w:rsidR="009B0E85" w:rsidRDefault="009B0E85" w:rsidP="009B0E85">
      <w:pPr>
        <w:spacing w:line="480" w:lineRule="auto"/>
        <w:rPr>
          <w:rFonts w:ascii="宋体" w:hAnsi="宋体" w:cs="宋体"/>
          <w:kern w:val="0"/>
          <w:sz w:val="24"/>
        </w:rPr>
      </w:pPr>
    </w:p>
    <w:p w:rsidR="009B0E85" w:rsidRDefault="009B0E85" w:rsidP="009B0E85">
      <w:pPr>
        <w:spacing w:line="480" w:lineRule="auto"/>
        <w:rPr>
          <w:rFonts w:ascii="宋体" w:hAnsi="宋体" w:cs="宋体"/>
          <w:kern w:val="0"/>
          <w:sz w:val="24"/>
        </w:rPr>
      </w:pPr>
    </w:p>
    <w:p w:rsidR="009B0E85" w:rsidRDefault="009B0E85" w:rsidP="009B0E85">
      <w:pPr>
        <w:spacing w:line="480" w:lineRule="auto"/>
        <w:rPr>
          <w:rFonts w:ascii="宋体" w:hAnsi="宋体" w:cs="宋体"/>
          <w:kern w:val="0"/>
          <w:sz w:val="24"/>
        </w:rPr>
      </w:pPr>
    </w:p>
    <w:p w:rsidR="009B0E85" w:rsidRDefault="009B0E85" w:rsidP="009B0E85">
      <w:pPr>
        <w:spacing w:line="480" w:lineRule="auto"/>
        <w:rPr>
          <w:rFonts w:ascii="宋体" w:hAnsi="宋体" w:cs="宋体"/>
          <w:kern w:val="0"/>
          <w:sz w:val="24"/>
        </w:rPr>
      </w:pPr>
    </w:p>
    <w:p w:rsidR="009B0E85" w:rsidRDefault="009B0E85" w:rsidP="009B0E85">
      <w:pPr>
        <w:spacing w:line="480" w:lineRule="auto"/>
        <w:rPr>
          <w:rFonts w:ascii="宋体" w:hAnsi="宋体" w:cs="宋体"/>
          <w:kern w:val="0"/>
          <w:sz w:val="24"/>
        </w:rPr>
      </w:pPr>
    </w:p>
    <w:p w:rsidR="009B0E85" w:rsidRDefault="009B0E85" w:rsidP="009B0E85">
      <w:pPr>
        <w:spacing w:line="480" w:lineRule="auto"/>
        <w:rPr>
          <w:rFonts w:ascii="宋体" w:hAnsi="宋体" w:cs="宋体"/>
          <w:kern w:val="0"/>
          <w:sz w:val="24"/>
        </w:rPr>
      </w:pPr>
    </w:p>
    <w:p w:rsidR="009B0E85" w:rsidRDefault="009B0E85" w:rsidP="009B0E85">
      <w:pPr>
        <w:spacing w:line="480" w:lineRule="auto"/>
        <w:rPr>
          <w:rFonts w:ascii="宋体" w:hAnsi="宋体" w:cs="宋体"/>
          <w:kern w:val="0"/>
          <w:sz w:val="24"/>
        </w:rPr>
      </w:pPr>
    </w:p>
    <w:p w:rsidR="009B0E85" w:rsidRDefault="009B0E85" w:rsidP="009B0E85">
      <w:pPr>
        <w:spacing w:line="480" w:lineRule="auto"/>
        <w:rPr>
          <w:rFonts w:ascii="宋体" w:hAnsi="宋体" w:cs="宋体"/>
          <w:kern w:val="0"/>
          <w:sz w:val="24"/>
        </w:rPr>
      </w:pPr>
    </w:p>
    <w:p w:rsidR="009B0E85" w:rsidRDefault="009B0E85" w:rsidP="009B0E85">
      <w:pPr>
        <w:spacing w:line="480" w:lineRule="auto"/>
        <w:rPr>
          <w:rFonts w:ascii="宋体" w:hAnsi="宋体" w:cs="宋体"/>
          <w:kern w:val="0"/>
          <w:sz w:val="24"/>
        </w:rPr>
      </w:pPr>
    </w:p>
    <w:p w:rsidR="009B0E85" w:rsidRDefault="009B0E85" w:rsidP="009B0E85">
      <w:pPr>
        <w:spacing w:line="480" w:lineRule="auto"/>
        <w:rPr>
          <w:rFonts w:ascii="宋体" w:hAnsi="宋体" w:cs="宋体"/>
          <w:kern w:val="0"/>
          <w:sz w:val="24"/>
        </w:rPr>
      </w:pPr>
    </w:p>
    <w:p w:rsidR="009B0E85" w:rsidRDefault="009B0E85" w:rsidP="009B0E85">
      <w:pPr>
        <w:spacing w:line="480" w:lineRule="auto"/>
        <w:rPr>
          <w:rFonts w:ascii="宋体" w:hAnsi="宋体" w:cs="宋体"/>
          <w:kern w:val="0"/>
          <w:sz w:val="24"/>
        </w:rPr>
      </w:pPr>
    </w:p>
    <w:p w:rsidR="009B0E85" w:rsidRDefault="009B0E85" w:rsidP="009B0E85">
      <w:pPr>
        <w:spacing w:line="480" w:lineRule="auto"/>
        <w:rPr>
          <w:rFonts w:ascii="宋体" w:hAnsi="宋体" w:cs="宋体"/>
          <w:kern w:val="0"/>
          <w:sz w:val="24"/>
        </w:rPr>
      </w:pPr>
    </w:p>
    <w:p w:rsidR="009B0E85" w:rsidRDefault="009B0E85" w:rsidP="009B0E85">
      <w:pPr>
        <w:spacing w:line="480" w:lineRule="auto"/>
        <w:rPr>
          <w:rFonts w:ascii="宋体" w:hAnsi="宋体" w:cs="宋体"/>
          <w:kern w:val="0"/>
          <w:sz w:val="24"/>
        </w:rPr>
      </w:pPr>
    </w:p>
    <w:p w:rsidR="009B0E85" w:rsidRDefault="009B0E85" w:rsidP="009B0E85">
      <w:pPr>
        <w:spacing w:line="480" w:lineRule="auto"/>
        <w:rPr>
          <w:rFonts w:ascii="宋体" w:hAnsi="宋体" w:cs="宋体"/>
          <w:kern w:val="0"/>
          <w:sz w:val="24"/>
        </w:rPr>
      </w:pP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t>参考答案</w:t>
      </w: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lastRenderedPageBreak/>
        <w:t>一、</w:t>
      </w:r>
    </w:p>
    <w:p w:rsidR="009B0E85" w:rsidRDefault="009B0E85" w:rsidP="009B0E85">
      <w:pPr>
        <w:numPr>
          <w:ilvl w:val="0"/>
          <w:numId w:val="26"/>
        </w:numPr>
        <w:spacing w:line="480" w:lineRule="auto"/>
        <w:rPr>
          <w:rFonts w:hint="eastAsia"/>
        </w:rPr>
      </w:pPr>
      <w:r>
        <w:rPr>
          <w:rFonts w:hint="eastAsia"/>
        </w:rPr>
        <w:t>长方形</w:t>
      </w:r>
      <w:r>
        <w:rPr>
          <w:rFonts w:hint="eastAsia"/>
        </w:rPr>
        <w:t xml:space="preserve">    </w:t>
      </w:r>
      <w:r>
        <w:rPr>
          <w:rFonts w:hint="eastAsia"/>
        </w:rPr>
        <w:t>高</w:t>
      </w:r>
      <w:r>
        <w:rPr>
          <w:rFonts w:hint="eastAsia"/>
        </w:rPr>
        <w:t xml:space="preserve">     </w:t>
      </w:r>
      <w:r>
        <w:rPr>
          <w:rFonts w:hint="eastAsia"/>
        </w:rPr>
        <w:t>底面周长</w:t>
      </w:r>
    </w:p>
    <w:p w:rsidR="009B0E85" w:rsidRDefault="009B0E85" w:rsidP="009B0E85">
      <w:pPr>
        <w:numPr>
          <w:ilvl w:val="0"/>
          <w:numId w:val="26"/>
        </w:numPr>
        <w:spacing w:line="480" w:lineRule="auto"/>
        <w:rPr>
          <w:rFonts w:hint="eastAsia"/>
        </w:rPr>
      </w:pPr>
      <w:r>
        <w:rPr>
          <w:rFonts w:hint="eastAsia"/>
        </w:rPr>
        <w:t>底面积×高</w:t>
      </w:r>
    </w:p>
    <w:p w:rsidR="009B0E85" w:rsidRDefault="009B0E85" w:rsidP="009B0E85">
      <w:pPr>
        <w:numPr>
          <w:ilvl w:val="0"/>
          <w:numId w:val="26"/>
        </w:numPr>
        <w:spacing w:line="480" w:lineRule="auto"/>
        <w:rPr>
          <w:rFonts w:hint="eastAsia"/>
        </w:rPr>
      </w:pPr>
      <w:r>
        <w:rPr>
          <w:rFonts w:hint="eastAsia"/>
        </w:rPr>
        <w:t>3600    8.05</w:t>
      </w:r>
    </w:p>
    <w:p w:rsidR="009B0E85" w:rsidRDefault="009B0E85" w:rsidP="009B0E85">
      <w:pPr>
        <w:numPr>
          <w:ilvl w:val="0"/>
          <w:numId w:val="26"/>
        </w:numPr>
        <w:spacing w:line="480" w:lineRule="auto"/>
        <w:rPr>
          <w:rFonts w:hint="eastAsia"/>
        </w:rPr>
      </w:pPr>
      <w:r>
        <w:rPr>
          <w:rFonts w:hint="eastAsia"/>
        </w:rPr>
        <w:t>36    36</w:t>
      </w:r>
    </w:p>
    <w:p w:rsidR="009B0E85" w:rsidRDefault="009B0E85" w:rsidP="009B0E85">
      <w:pPr>
        <w:numPr>
          <w:ilvl w:val="0"/>
          <w:numId w:val="26"/>
        </w:numPr>
        <w:spacing w:line="480" w:lineRule="auto"/>
        <w:rPr>
          <w:rFonts w:hint="eastAsia"/>
        </w:rPr>
      </w:pPr>
      <w:r>
        <w:rPr>
          <w:rFonts w:hint="eastAsia"/>
        </w:rPr>
        <w:t>3</w:t>
      </w:r>
    </w:p>
    <w:p w:rsidR="009B0E85" w:rsidRDefault="009B0E85" w:rsidP="009B0E85">
      <w:pPr>
        <w:numPr>
          <w:ilvl w:val="0"/>
          <w:numId w:val="26"/>
        </w:numPr>
        <w:spacing w:line="480" w:lineRule="auto"/>
        <w:rPr>
          <w:rFonts w:hint="eastAsia"/>
        </w:rPr>
      </w:pPr>
      <w:r>
        <w:rPr>
          <w:rFonts w:hint="eastAsia"/>
        </w:rPr>
        <w:t>6.28    12.56    3.14</w:t>
      </w:r>
    </w:p>
    <w:p w:rsidR="009B0E85" w:rsidRDefault="009B0E85" w:rsidP="009B0E85">
      <w:pPr>
        <w:numPr>
          <w:ilvl w:val="0"/>
          <w:numId w:val="26"/>
        </w:numPr>
        <w:spacing w:line="480" w:lineRule="auto"/>
        <w:rPr>
          <w:rFonts w:hint="eastAsia"/>
        </w:rPr>
      </w:pPr>
      <w:r>
        <w:rPr>
          <w:rFonts w:hint="eastAsia"/>
        </w:rPr>
        <w:t>7.5</w:t>
      </w:r>
    </w:p>
    <w:p w:rsidR="009B0E85" w:rsidRDefault="009B0E85" w:rsidP="009B0E85">
      <w:pPr>
        <w:numPr>
          <w:ilvl w:val="0"/>
          <w:numId w:val="26"/>
        </w:numPr>
        <w:spacing w:line="480" w:lineRule="auto"/>
        <w:rPr>
          <w:rFonts w:hint="eastAsia"/>
        </w:rPr>
      </w:pPr>
      <w:r>
        <w:rPr>
          <w:rFonts w:hint="eastAsia"/>
        </w:rPr>
        <w:t>6.28</w:t>
      </w:r>
    </w:p>
    <w:p w:rsidR="009B0E85" w:rsidRDefault="009B0E85" w:rsidP="009B0E85">
      <w:pPr>
        <w:numPr>
          <w:ilvl w:val="0"/>
          <w:numId w:val="26"/>
        </w:numPr>
        <w:spacing w:line="480" w:lineRule="auto"/>
        <w:rPr>
          <w:rFonts w:hint="eastAsia"/>
        </w:rPr>
      </w:pPr>
      <w:r>
        <w:rPr>
          <w:rFonts w:hint="eastAsia"/>
        </w:rPr>
        <w:t>18</w:t>
      </w:r>
    </w:p>
    <w:p w:rsidR="009B0E85" w:rsidRDefault="009B0E85" w:rsidP="009B0E85">
      <w:pPr>
        <w:numPr>
          <w:ilvl w:val="0"/>
          <w:numId w:val="26"/>
        </w:numPr>
        <w:spacing w:line="480" w:lineRule="auto"/>
        <w:rPr>
          <w:rFonts w:hint="eastAsia"/>
        </w:rPr>
      </w:pPr>
      <w:r>
        <w:rPr>
          <w:rFonts w:hint="eastAsia"/>
        </w:rPr>
        <w:t>24   8</w:t>
      </w: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t>二、</w:t>
      </w:r>
    </w:p>
    <w:p w:rsidR="009B0E85" w:rsidRDefault="009B0E85" w:rsidP="009B0E85">
      <w:pPr>
        <w:numPr>
          <w:ilvl w:val="0"/>
          <w:numId w:val="29"/>
        </w:numPr>
        <w:spacing w:line="480" w:lineRule="auto"/>
        <w:rPr>
          <w:rFonts w:hint="eastAsia"/>
        </w:rPr>
      </w:pPr>
      <w:r>
        <w:rPr>
          <w:rFonts w:hint="eastAsia"/>
        </w:rPr>
        <w:t>×</w:t>
      </w:r>
    </w:p>
    <w:p w:rsidR="009B0E85" w:rsidRDefault="009B0E85" w:rsidP="009B0E85">
      <w:pPr>
        <w:numPr>
          <w:ilvl w:val="0"/>
          <w:numId w:val="29"/>
        </w:numPr>
        <w:spacing w:line="480" w:lineRule="auto"/>
        <w:rPr>
          <w:rFonts w:hint="eastAsia"/>
        </w:rPr>
      </w:pPr>
      <w:r>
        <w:rPr>
          <w:rFonts w:hint="eastAsia"/>
        </w:rPr>
        <w:t>×</w:t>
      </w:r>
    </w:p>
    <w:p w:rsidR="009B0E85" w:rsidRDefault="009B0E85" w:rsidP="009B0E85">
      <w:pPr>
        <w:numPr>
          <w:ilvl w:val="0"/>
          <w:numId w:val="29"/>
        </w:numPr>
        <w:spacing w:line="480" w:lineRule="auto"/>
        <w:rPr>
          <w:rFonts w:hint="eastAsia"/>
        </w:rPr>
      </w:pPr>
      <w:r>
        <w:rPr>
          <w:rFonts w:hint="eastAsia"/>
        </w:rPr>
        <w:t>×</w:t>
      </w:r>
    </w:p>
    <w:p w:rsidR="009B0E85" w:rsidRDefault="009B0E85" w:rsidP="009B0E85">
      <w:pPr>
        <w:numPr>
          <w:ilvl w:val="0"/>
          <w:numId w:val="29"/>
        </w:numPr>
        <w:spacing w:line="480" w:lineRule="auto"/>
        <w:rPr>
          <w:rFonts w:hint="eastAsia"/>
        </w:rPr>
      </w:pPr>
      <w:r>
        <w:rPr>
          <w:rFonts w:hint="eastAsia"/>
        </w:rPr>
        <w:t>√</w:t>
      </w:r>
    </w:p>
    <w:p w:rsidR="009B0E85" w:rsidRDefault="009B0E85" w:rsidP="009B0E85">
      <w:pPr>
        <w:numPr>
          <w:ilvl w:val="0"/>
          <w:numId w:val="29"/>
        </w:numPr>
        <w:spacing w:line="480" w:lineRule="auto"/>
        <w:rPr>
          <w:rFonts w:hint="eastAsia"/>
        </w:rPr>
      </w:pPr>
      <w:r>
        <w:rPr>
          <w:rFonts w:hint="eastAsia"/>
        </w:rPr>
        <w:t>√</w:t>
      </w: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t>三、</w:t>
      </w:r>
    </w:p>
    <w:p w:rsidR="009B0E85" w:rsidRDefault="009B0E85" w:rsidP="009B0E85">
      <w:pPr>
        <w:numPr>
          <w:ilvl w:val="0"/>
          <w:numId w:val="24"/>
        </w:numPr>
        <w:spacing w:line="480" w:lineRule="auto"/>
        <w:rPr>
          <w:rFonts w:hint="eastAsia"/>
        </w:rPr>
      </w:pPr>
      <w:r>
        <w:rPr>
          <w:rFonts w:hint="eastAsia"/>
        </w:rPr>
        <w:t>D</w:t>
      </w:r>
    </w:p>
    <w:p w:rsidR="009B0E85" w:rsidRDefault="009B0E85" w:rsidP="009B0E85">
      <w:pPr>
        <w:numPr>
          <w:ilvl w:val="0"/>
          <w:numId w:val="24"/>
        </w:numPr>
        <w:spacing w:line="480" w:lineRule="auto"/>
        <w:rPr>
          <w:rFonts w:hint="eastAsia"/>
        </w:rPr>
      </w:pPr>
      <w:r>
        <w:rPr>
          <w:rFonts w:hint="eastAsia"/>
        </w:rPr>
        <w:t>D</w:t>
      </w:r>
    </w:p>
    <w:p w:rsidR="009B0E85" w:rsidRDefault="009B0E85" w:rsidP="009B0E85">
      <w:pPr>
        <w:numPr>
          <w:ilvl w:val="0"/>
          <w:numId w:val="24"/>
        </w:numPr>
        <w:spacing w:line="480" w:lineRule="auto"/>
        <w:rPr>
          <w:rFonts w:hint="eastAsia"/>
        </w:rPr>
      </w:pPr>
      <w:r>
        <w:rPr>
          <w:rFonts w:hint="eastAsia"/>
        </w:rPr>
        <w:t>C</w:t>
      </w:r>
    </w:p>
    <w:p w:rsidR="009B0E85" w:rsidRDefault="009B0E85" w:rsidP="009B0E85">
      <w:pPr>
        <w:numPr>
          <w:ilvl w:val="0"/>
          <w:numId w:val="24"/>
        </w:numPr>
        <w:spacing w:line="480" w:lineRule="auto"/>
        <w:rPr>
          <w:rFonts w:hint="eastAsia"/>
        </w:rPr>
      </w:pPr>
      <w:r>
        <w:rPr>
          <w:rFonts w:hint="eastAsia"/>
        </w:rPr>
        <w:t>B</w:t>
      </w:r>
    </w:p>
    <w:p w:rsidR="009B0E85" w:rsidRDefault="009B0E85" w:rsidP="009B0E85">
      <w:pPr>
        <w:numPr>
          <w:ilvl w:val="0"/>
          <w:numId w:val="24"/>
        </w:numPr>
        <w:spacing w:line="480" w:lineRule="auto"/>
        <w:rPr>
          <w:rFonts w:hint="eastAsia"/>
        </w:rPr>
      </w:pPr>
      <w:r>
        <w:rPr>
          <w:rFonts w:hint="eastAsia"/>
        </w:rPr>
        <w:lastRenderedPageBreak/>
        <w:t>C</w:t>
      </w: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t>四、</w:t>
      </w: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120</w:t>
      </w:r>
      <w:r>
        <w:rPr>
          <w:rFonts w:hint="eastAsia"/>
        </w:rPr>
        <w:t>÷</w:t>
      </w:r>
      <w:r>
        <w:rPr>
          <w:rFonts w:hint="eastAsia"/>
        </w:rPr>
        <w:t>25=8</w:t>
      </w:r>
      <w:r>
        <w:rPr>
          <w:rFonts w:hint="eastAsia"/>
        </w:rPr>
        <w:t>（分米）</w:t>
      </w: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答：油面高</w:t>
      </w:r>
      <w:r>
        <w:rPr>
          <w:rFonts w:hint="eastAsia"/>
        </w:rPr>
        <w:t>8</w:t>
      </w:r>
      <w:r>
        <w:rPr>
          <w:rFonts w:hint="eastAsia"/>
        </w:rPr>
        <w:t>分米</w:t>
      </w:r>
    </w:p>
    <w:p w:rsidR="009B0E85" w:rsidRDefault="009B0E85" w:rsidP="009B0E85">
      <w:pPr>
        <w:numPr>
          <w:ilvl w:val="0"/>
          <w:numId w:val="28"/>
        </w:numPr>
        <w:spacing w:line="480" w:lineRule="auto"/>
        <w:rPr>
          <w:rFonts w:hint="eastAsia"/>
        </w:rPr>
      </w:pPr>
      <w:r>
        <w:rPr>
          <w:rFonts w:hint="eastAsia"/>
        </w:rPr>
        <w:t>L=2</w:t>
      </w:r>
      <w:r>
        <w:rPr>
          <w:rFonts w:hint="eastAsia"/>
        </w:rPr>
        <w:t>×</w:t>
      </w:r>
      <w:r>
        <w:rPr>
          <w:rFonts w:hint="eastAsia"/>
        </w:rPr>
        <w:t>2</w:t>
      </w:r>
      <w:r>
        <w:rPr>
          <w:rFonts w:hint="eastAsia"/>
        </w:rPr>
        <w:t>×</w:t>
      </w:r>
      <w:r>
        <w:rPr>
          <w:rFonts w:hint="eastAsia"/>
        </w:rPr>
        <w:t>3.14=12.56</w:t>
      </w:r>
      <w:r>
        <w:rPr>
          <w:rFonts w:hint="eastAsia"/>
        </w:rPr>
        <w:t>（分米）</w:t>
      </w:r>
      <w:r>
        <w:rPr>
          <w:rFonts w:hint="eastAsia"/>
        </w:rPr>
        <w:t xml:space="preserve">  S</w:t>
      </w:r>
      <w:r>
        <w:rPr>
          <w:rFonts w:hint="eastAsia"/>
        </w:rPr>
        <w:t>侧</w:t>
      </w:r>
      <w:r>
        <w:rPr>
          <w:rFonts w:hint="eastAsia"/>
        </w:rPr>
        <w:t>=12.56</w:t>
      </w:r>
      <w:r>
        <w:rPr>
          <w:rFonts w:hint="eastAsia"/>
        </w:rPr>
        <w:t>×</w:t>
      </w:r>
      <w:r>
        <w:rPr>
          <w:rFonts w:hint="eastAsia"/>
        </w:rPr>
        <w:t>5=62.8</w:t>
      </w:r>
      <w:r>
        <w:rPr>
          <w:rFonts w:hint="eastAsia"/>
        </w:rPr>
        <w:t>（平方分米）</w:t>
      </w:r>
      <w:r>
        <w:rPr>
          <w:rFonts w:hint="eastAsia"/>
        </w:rPr>
        <w:t xml:space="preserve">   S</w:t>
      </w:r>
      <w:r>
        <w:rPr>
          <w:rFonts w:hint="eastAsia"/>
        </w:rPr>
        <w:t>底</w:t>
      </w:r>
      <w:r>
        <w:rPr>
          <w:rFonts w:hint="eastAsia"/>
        </w:rPr>
        <w:t>=2</w:t>
      </w:r>
      <w:r>
        <w:rPr>
          <w:rFonts w:hint="eastAsia"/>
        </w:rPr>
        <w:t>×</w:t>
      </w:r>
      <w:r>
        <w:rPr>
          <w:rFonts w:hint="eastAsia"/>
        </w:rPr>
        <w:t>2</w:t>
      </w:r>
      <w:r>
        <w:rPr>
          <w:rFonts w:hint="eastAsia"/>
        </w:rPr>
        <w:t>×</w:t>
      </w:r>
      <w:r>
        <w:rPr>
          <w:rFonts w:hint="eastAsia"/>
        </w:rPr>
        <w:t>3.14=12.56</w:t>
      </w:r>
      <w:r>
        <w:rPr>
          <w:rFonts w:hint="eastAsia"/>
        </w:rPr>
        <w:t>（平方分米）</w:t>
      </w:r>
      <w:r>
        <w:rPr>
          <w:rFonts w:hint="eastAsia"/>
        </w:rPr>
        <w:t xml:space="preserve">  S=S</w:t>
      </w:r>
      <w:r>
        <w:rPr>
          <w:rFonts w:hint="eastAsia"/>
        </w:rPr>
        <w:t>侧</w:t>
      </w:r>
      <w:r>
        <w:rPr>
          <w:rFonts w:hint="eastAsia"/>
        </w:rPr>
        <w:t>+2</w:t>
      </w:r>
      <w:r>
        <w:rPr>
          <w:rFonts w:hint="eastAsia"/>
        </w:rPr>
        <w:t>×</w:t>
      </w:r>
      <w:r>
        <w:rPr>
          <w:rFonts w:hint="eastAsia"/>
        </w:rPr>
        <w:t>S</w:t>
      </w:r>
      <w:r>
        <w:rPr>
          <w:rFonts w:hint="eastAsia"/>
        </w:rPr>
        <w:t>底</w:t>
      </w:r>
      <w:r>
        <w:rPr>
          <w:rFonts w:hint="eastAsia"/>
        </w:rPr>
        <w:t>=87.92</w:t>
      </w:r>
      <w:r>
        <w:rPr>
          <w:rFonts w:hint="eastAsia"/>
        </w:rPr>
        <w:t>（平方分米）</w:t>
      </w:r>
      <w:r>
        <w:rPr>
          <w:rFonts w:hint="eastAsia"/>
        </w:rPr>
        <w:t xml:space="preserve">  V=S</w:t>
      </w:r>
      <w:r>
        <w:rPr>
          <w:rFonts w:hint="eastAsia"/>
        </w:rPr>
        <w:t>底×高</w:t>
      </w:r>
      <w:r>
        <w:rPr>
          <w:rFonts w:hint="eastAsia"/>
        </w:rPr>
        <w:t>=62.8</w:t>
      </w:r>
      <w:r>
        <w:rPr>
          <w:rFonts w:hint="eastAsia"/>
        </w:rPr>
        <w:t>（立方分米）</w:t>
      </w: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答：这个桶至少要用</w:t>
      </w:r>
      <w:r>
        <w:rPr>
          <w:rFonts w:hint="eastAsia"/>
        </w:rPr>
        <w:t>87.92</w:t>
      </w:r>
      <w:r>
        <w:rPr>
          <w:rFonts w:hint="eastAsia"/>
        </w:rPr>
        <w:t>平方分米的铁皮，容积是</w:t>
      </w:r>
      <w:r>
        <w:rPr>
          <w:rFonts w:hint="eastAsia"/>
        </w:rPr>
        <w:t>62.8</w:t>
      </w:r>
      <w:r>
        <w:rPr>
          <w:rFonts w:hint="eastAsia"/>
        </w:rPr>
        <w:t>立方分米、</w:t>
      </w:r>
    </w:p>
    <w:p w:rsidR="009B0E85" w:rsidRDefault="009B0E85" w:rsidP="009B0E85">
      <w:pPr>
        <w:numPr>
          <w:ilvl w:val="0"/>
          <w:numId w:val="28"/>
        </w:numPr>
        <w:spacing w:line="480" w:lineRule="auto"/>
        <w:rPr>
          <w:rFonts w:hint="eastAsia"/>
        </w:rPr>
      </w:pPr>
      <w:r>
        <w:rPr>
          <w:rFonts w:hint="eastAsia"/>
        </w:rPr>
        <w:t>S</w:t>
      </w:r>
      <w:r>
        <w:rPr>
          <w:rFonts w:hint="eastAsia"/>
        </w:rPr>
        <w:t>侧</w:t>
      </w:r>
      <w:r>
        <w:rPr>
          <w:rFonts w:hint="eastAsia"/>
        </w:rPr>
        <w:t>=4</w:t>
      </w:r>
      <w:r>
        <w:rPr>
          <w:rFonts w:hint="eastAsia"/>
        </w:rPr>
        <w:t>×</w:t>
      </w:r>
      <w:r>
        <w:rPr>
          <w:rFonts w:hint="eastAsia"/>
        </w:rPr>
        <w:t>3.14</w:t>
      </w:r>
      <w:r>
        <w:rPr>
          <w:rFonts w:hint="eastAsia"/>
        </w:rPr>
        <w:t>×</w:t>
      </w:r>
      <w:r>
        <w:rPr>
          <w:rFonts w:hint="eastAsia"/>
        </w:rPr>
        <w:t>1.8=22.608</w:t>
      </w:r>
      <w:r>
        <w:rPr>
          <w:rFonts w:hint="eastAsia"/>
        </w:rPr>
        <w:t>（平方米）</w:t>
      </w:r>
      <w:r>
        <w:rPr>
          <w:rFonts w:hint="eastAsia"/>
        </w:rPr>
        <w:t xml:space="preserve">  S</w:t>
      </w:r>
      <w:r>
        <w:rPr>
          <w:rFonts w:hint="eastAsia"/>
        </w:rPr>
        <w:t>底</w:t>
      </w:r>
      <w:r>
        <w:rPr>
          <w:rFonts w:hint="eastAsia"/>
        </w:rPr>
        <w:t>=4</w:t>
      </w:r>
      <w:r>
        <w:rPr>
          <w:rFonts w:hint="eastAsia"/>
        </w:rPr>
        <w:t>×</w:t>
      </w:r>
      <w:r>
        <w:rPr>
          <w:rFonts w:hint="eastAsia"/>
        </w:rPr>
        <w:t>3.14=12.56</w:t>
      </w:r>
      <w:r>
        <w:rPr>
          <w:rFonts w:hint="eastAsia"/>
        </w:rPr>
        <w:t>（平方米）</w:t>
      </w: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t xml:space="preserve">   S=S</w:t>
      </w:r>
      <w:r>
        <w:rPr>
          <w:rFonts w:hint="eastAsia"/>
        </w:rPr>
        <w:t>侧</w:t>
      </w:r>
      <w:r>
        <w:rPr>
          <w:rFonts w:hint="eastAsia"/>
        </w:rPr>
        <w:t>+S</w:t>
      </w:r>
      <w:r>
        <w:rPr>
          <w:rFonts w:hint="eastAsia"/>
        </w:rPr>
        <w:t>底</w:t>
      </w:r>
      <w:r>
        <w:rPr>
          <w:rFonts w:hint="eastAsia"/>
        </w:rPr>
        <w:t>=22.608+12.56=35.168</w:t>
      </w:r>
      <w:r>
        <w:rPr>
          <w:rFonts w:hint="eastAsia"/>
        </w:rPr>
        <w:t>（平方米）</w:t>
      </w: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答：粉刷至少要刷</w:t>
      </w:r>
      <w:r>
        <w:rPr>
          <w:rFonts w:hint="eastAsia"/>
        </w:rPr>
        <w:t>35.168</w:t>
      </w:r>
      <w:r>
        <w:rPr>
          <w:rFonts w:hint="eastAsia"/>
        </w:rPr>
        <w:t>平方米</w:t>
      </w: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>25.12</w:t>
      </w:r>
      <w:r>
        <w:rPr>
          <w:rFonts w:hint="eastAsia"/>
        </w:rPr>
        <w:t>平方分米</w:t>
      </w:r>
      <w:r>
        <w:rPr>
          <w:rFonts w:hint="eastAsia"/>
        </w:rPr>
        <w:t>=0.2512</w:t>
      </w:r>
      <w:r>
        <w:rPr>
          <w:rFonts w:hint="eastAsia"/>
        </w:rPr>
        <w:t>平方米</w:t>
      </w:r>
      <w:r>
        <w:rPr>
          <w:rFonts w:hint="eastAsia"/>
        </w:rPr>
        <w:t xml:space="preserve">   S</w:t>
      </w:r>
      <w:r>
        <w:rPr>
          <w:rFonts w:hint="eastAsia"/>
        </w:rPr>
        <w:t>侧</w:t>
      </w:r>
      <w:r>
        <w:rPr>
          <w:rFonts w:hint="eastAsia"/>
        </w:rPr>
        <w:t>=0.2512</w:t>
      </w:r>
      <w:r>
        <w:rPr>
          <w:rFonts w:hint="eastAsia"/>
        </w:rPr>
        <w:t>×</w:t>
      </w:r>
      <w:r>
        <w:rPr>
          <w:rFonts w:hint="eastAsia"/>
        </w:rPr>
        <w:t>5=1.256</w:t>
      </w:r>
      <w:r>
        <w:rPr>
          <w:rFonts w:hint="eastAsia"/>
        </w:rPr>
        <w:t>（平方米）</w:t>
      </w: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t xml:space="preserve">   1.256</w:t>
      </w:r>
      <w:r>
        <w:rPr>
          <w:rFonts w:hint="eastAsia"/>
        </w:rPr>
        <w:t>×</w:t>
      </w:r>
      <w:r>
        <w:rPr>
          <w:rFonts w:hint="eastAsia"/>
        </w:rPr>
        <w:t>0.5</w:t>
      </w:r>
      <w:r>
        <w:rPr>
          <w:rFonts w:hint="eastAsia"/>
        </w:rPr>
        <w:t>×</w:t>
      </w:r>
      <w:r>
        <w:rPr>
          <w:rFonts w:hint="eastAsia"/>
        </w:rPr>
        <w:t>4=2.512</w:t>
      </w:r>
      <w:r>
        <w:rPr>
          <w:rFonts w:hint="eastAsia"/>
        </w:rPr>
        <w:t>（元）</w:t>
      </w: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答：要用</w:t>
      </w:r>
      <w:r>
        <w:rPr>
          <w:rFonts w:hint="eastAsia"/>
        </w:rPr>
        <w:t>2.512</w:t>
      </w:r>
      <w:r>
        <w:rPr>
          <w:rFonts w:hint="eastAsia"/>
        </w:rPr>
        <w:t>元。</w:t>
      </w:r>
    </w:p>
    <w:p w:rsidR="009B0E85" w:rsidRDefault="009B0E85" w:rsidP="009B0E85">
      <w:pPr>
        <w:numPr>
          <w:ilvl w:val="0"/>
          <w:numId w:val="30"/>
        </w:numPr>
        <w:spacing w:line="480" w:lineRule="auto"/>
        <w:rPr>
          <w:rFonts w:hint="eastAsia"/>
        </w:rPr>
      </w:pPr>
      <w:r>
        <w:rPr>
          <w:rFonts w:hint="eastAsia"/>
        </w:rPr>
        <w:t>V=1/3</w:t>
      </w:r>
      <w:r>
        <w:rPr>
          <w:rFonts w:hint="eastAsia"/>
        </w:rPr>
        <w:t>×</w:t>
      </w:r>
      <w:r>
        <w:rPr>
          <w:rFonts w:hint="eastAsia"/>
        </w:rPr>
        <w:t>18</w:t>
      </w:r>
      <w:r>
        <w:rPr>
          <w:rFonts w:hint="eastAsia"/>
        </w:rPr>
        <w:t>×</w:t>
      </w:r>
      <w:r>
        <w:rPr>
          <w:rFonts w:hint="eastAsia"/>
        </w:rPr>
        <w:t>1.5=9</w:t>
      </w:r>
      <w:r>
        <w:rPr>
          <w:rFonts w:hint="eastAsia"/>
        </w:rPr>
        <w:t>（立方米）</w:t>
      </w:r>
      <w:r>
        <w:rPr>
          <w:rFonts w:hint="eastAsia"/>
        </w:rPr>
        <w:t xml:space="preserve">   9</w:t>
      </w:r>
      <w:r>
        <w:rPr>
          <w:rFonts w:hint="eastAsia"/>
        </w:rPr>
        <w:t>×</w:t>
      </w:r>
      <w:r>
        <w:rPr>
          <w:rFonts w:hint="eastAsia"/>
        </w:rPr>
        <w:t>1.6=14.4</w:t>
      </w:r>
      <w:r>
        <w:rPr>
          <w:rFonts w:hint="eastAsia"/>
        </w:rPr>
        <w:t>（吨）</w:t>
      </w: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答：重</w:t>
      </w:r>
      <w:r>
        <w:rPr>
          <w:rFonts w:hint="eastAsia"/>
        </w:rPr>
        <w:t>14.4</w:t>
      </w:r>
      <w:r>
        <w:rPr>
          <w:rFonts w:hint="eastAsia"/>
        </w:rPr>
        <w:t>吨</w:t>
      </w:r>
    </w:p>
    <w:p w:rsidR="009B0E85" w:rsidRDefault="009B0E85" w:rsidP="009B0E85">
      <w:pPr>
        <w:numPr>
          <w:ilvl w:val="0"/>
          <w:numId w:val="30"/>
        </w:numPr>
        <w:spacing w:line="480" w:lineRule="auto"/>
        <w:rPr>
          <w:rFonts w:hint="eastAsia"/>
        </w:rPr>
      </w:pPr>
      <w:r>
        <w:rPr>
          <w:rFonts w:hint="eastAsia"/>
        </w:rPr>
        <w:t>V=3.6</w:t>
      </w:r>
      <w:r>
        <w:rPr>
          <w:rFonts w:hint="eastAsia"/>
        </w:rPr>
        <w:t>×</w:t>
      </w:r>
      <w:r>
        <w:rPr>
          <w:rFonts w:hint="eastAsia"/>
        </w:rPr>
        <w:t>2=7.2</w:t>
      </w:r>
      <w:r>
        <w:rPr>
          <w:rFonts w:hint="eastAsia"/>
        </w:rPr>
        <w:t>（立方米）</w:t>
      </w:r>
      <w:r>
        <w:rPr>
          <w:rFonts w:hint="eastAsia"/>
        </w:rPr>
        <w:t xml:space="preserve">  S</w:t>
      </w:r>
      <w:r>
        <w:rPr>
          <w:rFonts w:hint="eastAsia"/>
        </w:rPr>
        <w:t>底</w:t>
      </w:r>
      <w:r>
        <w:rPr>
          <w:rFonts w:hint="eastAsia"/>
        </w:rPr>
        <w:t>=4</w:t>
      </w:r>
      <w:r>
        <w:rPr>
          <w:rFonts w:hint="eastAsia"/>
        </w:rPr>
        <w:t>×</w:t>
      </w:r>
      <w:r>
        <w:rPr>
          <w:rFonts w:hint="eastAsia"/>
        </w:rPr>
        <w:t>2=8</w:t>
      </w:r>
      <w:r>
        <w:rPr>
          <w:rFonts w:hint="eastAsia"/>
        </w:rPr>
        <w:t>（平方米）</w:t>
      </w:r>
      <w:r>
        <w:rPr>
          <w:rFonts w:hint="eastAsia"/>
        </w:rPr>
        <w:t xml:space="preserve">  H=7.2</w:t>
      </w:r>
      <w:r>
        <w:rPr>
          <w:rFonts w:hint="eastAsia"/>
        </w:rPr>
        <w:t>÷</w:t>
      </w:r>
      <w:r>
        <w:rPr>
          <w:rFonts w:hint="eastAsia"/>
        </w:rPr>
        <w:t>8=0.9</w:t>
      </w:r>
      <w:r>
        <w:rPr>
          <w:rFonts w:hint="eastAsia"/>
        </w:rPr>
        <w:t>米</w:t>
      </w: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答：高</w:t>
      </w:r>
      <w:r>
        <w:rPr>
          <w:rFonts w:hint="eastAsia"/>
        </w:rPr>
        <w:t>0.9</w:t>
      </w:r>
      <w:r>
        <w:rPr>
          <w:rFonts w:hint="eastAsia"/>
        </w:rPr>
        <w:t>米</w:t>
      </w: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、</w:t>
      </w:r>
      <w:r>
        <w:rPr>
          <w:rFonts w:hint="eastAsia"/>
        </w:rPr>
        <w:t>0.1</w:t>
      </w:r>
      <w:r>
        <w:rPr>
          <w:rFonts w:hint="eastAsia"/>
        </w:rPr>
        <w:t>×</w:t>
      </w:r>
      <w:r>
        <w:rPr>
          <w:rFonts w:hint="eastAsia"/>
        </w:rPr>
        <w:t>0.1</w:t>
      </w:r>
      <w:r>
        <w:rPr>
          <w:rFonts w:hint="eastAsia"/>
        </w:rPr>
        <w:t>×</w:t>
      </w:r>
      <w:r>
        <w:rPr>
          <w:rFonts w:hint="eastAsia"/>
        </w:rPr>
        <w:t>3.14=0.0314</w:t>
      </w:r>
      <w:r>
        <w:rPr>
          <w:rFonts w:hint="eastAsia"/>
        </w:rPr>
        <w:t>（平方分米）</w:t>
      </w:r>
      <w:r>
        <w:rPr>
          <w:rFonts w:hint="eastAsia"/>
        </w:rPr>
        <w:t xml:space="preserve">   V=0.0314</w:t>
      </w:r>
      <w:r>
        <w:rPr>
          <w:rFonts w:hint="eastAsia"/>
        </w:rPr>
        <w:t>×</w:t>
      </w:r>
      <w:r>
        <w:rPr>
          <w:rFonts w:hint="eastAsia"/>
        </w:rPr>
        <w:t>5=0.157</w:t>
      </w:r>
      <w:r>
        <w:rPr>
          <w:rFonts w:hint="eastAsia"/>
        </w:rPr>
        <w:t>（立方分米）</w:t>
      </w: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t xml:space="preserve">   0.157</w:t>
      </w:r>
      <w:r>
        <w:rPr>
          <w:rFonts w:hint="eastAsia"/>
        </w:rPr>
        <w:t>×</w:t>
      </w:r>
      <w:r>
        <w:rPr>
          <w:rFonts w:hint="eastAsia"/>
        </w:rPr>
        <w:t>60=9.52</w:t>
      </w:r>
      <w:r>
        <w:rPr>
          <w:rFonts w:hint="eastAsia"/>
        </w:rPr>
        <w:t>（平方分米）</w:t>
      </w:r>
      <w:r>
        <w:rPr>
          <w:rFonts w:hint="eastAsia"/>
        </w:rPr>
        <w:t>=9.42</w:t>
      </w:r>
      <w:r>
        <w:rPr>
          <w:rFonts w:hint="eastAsia"/>
        </w:rPr>
        <w:t>（升）</w:t>
      </w: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答：每分钟浪费</w:t>
      </w:r>
      <w:r>
        <w:rPr>
          <w:rFonts w:hint="eastAsia"/>
        </w:rPr>
        <w:t>9.42</w:t>
      </w:r>
      <w:r>
        <w:rPr>
          <w:rFonts w:hint="eastAsia"/>
        </w:rPr>
        <w:t>升水</w:t>
      </w:r>
    </w:p>
    <w:p w:rsidR="009B0E85" w:rsidRDefault="009B0E85" w:rsidP="009B0E85">
      <w:pPr>
        <w:spacing w:line="480" w:lineRule="auto"/>
        <w:rPr>
          <w:rFonts w:hint="eastAsia"/>
        </w:rPr>
      </w:pP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t>六、</w:t>
      </w:r>
    </w:p>
    <w:p w:rsidR="009B0E85" w:rsidRDefault="009B0E85" w:rsidP="009B0E85">
      <w:pPr>
        <w:numPr>
          <w:ilvl w:val="0"/>
          <w:numId w:val="25"/>
        </w:numPr>
        <w:spacing w:line="480" w:lineRule="auto"/>
        <w:rPr>
          <w:rFonts w:hint="eastAsia"/>
        </w:rPr>
      </w:pPr>
      <w:r>
        <w:rPr>
          <w:rFonts w:hint="eastAsia"/>
        </w:rPr>
        <w:lastRenderedPageBreak/>
        <w:t>V=10</w:t>
      </w:r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rFonts w:hint="eastAsia"/>
        </w:rPr>
        <w:t>×</w:t>
      </w:r>
      <w:r>
        <w:rPr>
          <w:rFonts w:hint="eastAsia"/>
        </w:rPr>
        <w:t>3.14</w:t>
      </w:r>
      <w:r>
        <w:rPr>
          <w:rFonts w:hint="eastAsia"/>
        </w:rPr>
        <w:t>×</w:t>
      </w:r>
      <w:r>
        <w:rPr>
          <w:rFonts w:hint="eastAsia"/>
        </w:rPr>
        <w:t>0.3=94.2</w:t>
      </w:r>
      <w:r>
        <w:rPr>
          <w:rFonts w:hint="eastAsia"/>
        </w:rPr>
        <w:t>（立方厘米）</w:t>
      </w:r>
      <w:r>
        <w:rPr>
          <w:rFonts w:hint="eastAsia"/>
        </w:rPr>
        <w:t xml:space="preserve">  S</w:t>
      </w:r>
      <w:r>
        <w:rPr>
          <w:rFonts w:hint="eastAsia"/>
        </w:rPr>
        <w:t>底</w:t>
      </w:r>
      <w:r>
        <w:rPr>
          <w:rFonts w:hint="eastAsia"/>
        </w:rPr>
        <w:t>=3</w:t>
      </w:r>
      <w:r>
        <w:rPr>
          <w:rFonts w:hint="eastAsia"/>
        </w:rPr>
        <w:t>×</w:t>
      </w:r>
      <w:r>
        <w:rPr>
          <w:rFonts w:hint="eastAsia"/>
        </w:rPr>
        <w:t>3</w:t>
      </w:r>
      <w:r>
        <w:rPr>
          <w:rFonts w:hint="eastAsia"/>
        </w:rPr>
        <w:t>×</w:t>
      </w:r>
      <w:r>
        <w:rPr>
          <w:rFonts w:hint="eastAsia"/>
        </w:rPr>
        <w:t>3.14=28.26</w:t>
      </w:r>
      <w:r>
        <w:rPr>
          <w:rFonts w:hint="eastAsia"/>
        </w:rPr>
        <w:t>（平方厘米）</w:t>
      </w: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t xml:space="preserve">   H=V</w:t>
      </w:r>
      <w:r>
        <w:rPr>
          <w:rFonts w:hint="eastAsia"/>
        </w:rPr>
        <w:t>÷</w:t>
      </w:r>
      <w:r>
        <w:rPr>
          <w:rFonts w:hint="eastAsia"/>
        </w:rPr>
        <w:t>S</w:t>
      </w:r>
      <w:r>
        <w:rPr>
          <w:rFonts w:hint="eastAsia"/>
        </w:rPr>
        <w:t>底×</w:t>
      </w:r>
      <w:r>
        <w:rPr>
          <w:rFonts w:hint="eastAsia"/>
        </w:rPr>
        <w:t>3=10</w:t>
      </w:r>
      <w:r>
        <w:rPr>
          <w:rFonts w:hint="eastAsia"/>
        </w:rPr>
        <w:t>（厘米）</w:t>
      </w: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答：圆锥高</w:t>
      </w:r>
      <w:r>
        <w:rPr>
          <w:rFonts w:hint="eastAsia"/>
        </w:rPr>
        <w:t>10</w:t>
      </w:r>
      <w:r>
        <w:rPr>
          <w:rFonts w:hint="eastAsia"/>
        </w:rPr>
        <w:t>厘米</w:t>
      </w: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4</w:t>
      </w:r>
      <w:r>
        <w:rPr>
          <w:rFonts w:hint="eastAsia"/>
        </w:rPr>
        <w:t>米</w:t>
      </w:r>
      <w:r>
        <w:rPr>
          <w:rFonts w:hint="eastAsia"/>
        </w:rPr>
        <w:t>=40</w:t>
      </w:r>
      <w:r>
        <w:rPr>
          <w:rFonts w:hint="eastAsia"/>
        </w:rPr>
        <w:t>分米</w:t>
      </w:r>
      <w:r>
        <w:rPr>
          <w:rFonts w:hint="eastAsia"/>
        </w:rPr>
        <w:t xml:space="preserve">   V=0.28</w:t>
      </w:r>
      <w:r>
        <w:rPr>
          <w:rFonts w:hint="eastAsia"/>
        </w:rPr>
        <w:t>÷</w:t>
      </w:r>
      <w:r>
        <w:rPr>
          <w:rFonts w:hint="eastAsia"/>
        </w:rPr>
        <w:t>2</w:t>
      </w:r>
      <w:r>
        <w:rPr>
          <w:rFonts w:hint="eastAsia"/>
        </w:rPr>
        <w:t>×</w:t>
      </w:r>
      <w:r>
        <w:rPr>
          <w:rFonts w:hint="eastAsia"/>
        </w:rPr>
        <w:t>40=5.6</w:t>
      </w:r>
      <w:r>
        <w:rPr>
          <w:rFonts w:hint="eastAsia"/>
        </w:rPr>
        <w:t>（立方分米）</w:t>
      </w:r>
      <w:r>
        <w:rPr>
          <w:rFonts w:hint="eastAsia"/>
        </w:rPr>
        <w:t xml:space="preserve">  5.6</w:t>
      </w:r>
      <w:r>
        <w:rPr>
          <w:rFonts w:hint="eastAsia"/>
        </w:rPr>
        <w:t>×</w:t>
      </w:r>
      <w:r>
        <w:rPr>
          <w:rFonts w:hint="eastAsia"/>
        </w:rPr>
        <w:t>7.8=43.68</w:t>
      </w:r>
      <w:r>
        <w:rPr>
          <w:rFonts w:hint="eastAsia"/>
        </w:rPr>
        <w:t>（千克）</w:t>
      </w:r>
    </w:p>
    <w:p w:rsidR="009B0E85" w:rsidRDefault="009B0E85" w:rsidP="009B0E85">
      <w:pPr>
        <w:spacing w:line="480" w:lineRule="auto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答：这根钢材重</w:t>
      </w:r>
      <w:r>
        <w:rPr>
          <w:rFonts w:hint="eastAsia"/>
        </w:rPr>
        <w:t>43.68</w:t>
      </w:r>
      <w:r>
        <w:rPr>
          <w:rFonts w:hint="eastAsia"/>
        </w:rPr>
        <w:t>千克</w:t>
      </w:r>
    </w:p>
    <w:p w:rsidR="009B0E85" w:rsidRDefault="009B0E85" w:rsidP="009B0E85">
      <w:pPr>
        <w:spacing w:line="480" w:lineRule="auto"/>
        <w:rPr>
          <w:rFonts w:ascii="宋体" w:hAnsi="宋体" w:cs="宋体"/>
          <w:kern w:val="0"/>
          <w:sz w:val="24"/>
        </w:rPr>
      </w:pPr>
    </w:p>
    <w:p w:rsidR="002100EC" w:rsidRPr="00906507" w:rsidRDefault="002100EC" w:rsidP="009B0E85">
      <w:pPr>
        <w:spacing w:line="480" w:lineRule="auto"/>
      </w:pPr>
    </w:p>
    <w:sectPr w:rsidR="002100EC" w:rsidRPr="00906507" w:rsidSect="00A83E3D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797" w:rsidRDefault="00126797" w:rsidP="00324F57">
      <w:r>
        <w:separator/>
      </w:r>
    </w:p>
  </w:endnote>
  <w:endnote w:type="continuationSeparator" w:id="1">
    <w:p w:rsidR="00126797" w:rsidRDefault="00126797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797" w:rsidRDefault="00126797" w:rsidP="00324F57">
      <w:r>
        <w:separator/>
      </w:r>
    </w:p>
  </w:footnote>
  <w:footnote w:type="continuationSeparator" w:id="1">
    <w:p w:rsidR="00126797" w:rsidRDefault="00126797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8921CD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8921CD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8921CD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3"/>
      <w:numFmt w:val="decimal"/>
      <w:suff w:val="nothing"/>
      <w:lvlText w:val="%1、"/>
      <w:lvlJc w:val="left"/>
    </w:lvl>
  </w:abstractNum>
  <w:abstractNum w:abstractNumId="1">
    <w:nsid w:val="00000002"/>
    <w:multiLevelType w:val="singleLevel"/>
    <w:tmpl w:val="00000002"/>
    <w:lvl w:ilvl="0">
      <w:start w:val="1"/>
      <w:numFmt w:val="decimal"/>
      <w:suff w:val="nothing"/>
      <w:lvlText w:val="%1、"/>
      <w:lvlJc w:val="left"/>
    </w:lvl>
  </w:abstractNum>
  <w:abstractNum w:abstractNumId="2">
    <w:nsid w:val="00000003"/>
    <w:multiLevelType w:val="singleLevel"/>
    <w:tmpl w:val="00000003"/>
    <w:lvl w:ilvl="0">
      <w:start w:val="4"/>
      <w:numFmt w:val="decimal"/>
      <w:suff w:val="nothing"/>
      <w:lvlText w:val="（%1）"/>
      <w:lvlJc w:val="left"/>
    </w:lvl>
  </w:abstractNum>
  <w:abstractNum w:abstractNumId="3">
    <w:nsid w:val="00000004"/>
    <w:multiLevelType w:val="singleLevel"/>
    <w:tmpl w:val="00000004"/>
    <w:lvl w:ilvl="0">
      <w:start w:val="1"/>
      <w:numFmt w:val="decimal"/>
      <w:suff w:val="nothing"/>
      <w:lvlText w:val="（%1）"/>
      <w:lvlJc w:val="left"/>
    </w:lvl>
  </w:abstractNum>
  <w:abstractNum w:abstractNumId="4">
    <w:nsid w:val="00000005"/>
    <w:multiLevelType w:val="singleLevel"/>
    <w:tmpl w:val="00000005"/>
    <w:lvl w:ilvl="0">
      <w:start w:val="5"/>
      <w:numFmt w:val="decimal"/>
      <w:suff w:val="nothing"/>
      <w:lvlText w:val="%1、"/>
      <w:lvlJc w:val="left"/>
    </w:lvl>
  </w:abstractNum>
  <w:abstractNum w:abstractNumId="5">
    <w:nsid w:val="00000006"/>
    <w:multiLevelType w:val="singleLevel"/>
    <w:tmpl w:val="00000006"/>
    <w:lvl w:ilvl="0">
      <w:start w:val="2"/>
      <w:numFmt w:val="decimal"/>
      <w:suff w:val="nothing"/>
      <w:lvlText w:val="%1、"/>
      <w:lvlJc w:val="left"/>
    </w:lvl>
  </w:abstractNum>
  <w:abstractNum w:abstractNumId="6">
    <w:nsid w:val="0000000B"/>
    <w:multiLevelType w:val="singleLevel"/>
    <w:tmpl w:val="0000000B"/>
    <w:lvl w:ilvl="0">
      <w:start w:val="3"/>
      <w:numFmt w:val="decimal"/>
      <w:suff w:val="nothing"/>
      <w:lvlText w:val="%1、"/>
      <w:lvlJc w:val="left"/>
    </w:lvl>
  </w:abstractNum>
  <w:abstractNum w:abstractNumId="7">
    <w:nsid w:val="0000000C"/>
    <w:multiLevelType w:val="singleLevel"/>
    <w:tmpl w:val="0000000C"/>
    <w:lvl w:ilvl="0">
      <w:start w:val="5"/>
      <w:numFmt w:val="decimal"/>
      <w:suff w:val="nothing"/>
      <w:lvlText w:val="%1、"/>
      <w:lvlJc w:val="left"/>
    </w:lvl>
  </w:abstractNum>
  <w:abstractNum w:abstractNumId="8">
    <w:nsid w:val="00000011"/>
    <w:multiLevelType w:val="singleLevel"/>
    <w:tmpl w:val="00000011"/>
    <w:lvl w:ilvl="0">
      <w:start w:val="1"/>
      <w:numFmt w:val="decimal"/>
      <w:suff w:val="nothing"/>
      <w:lvlText w:val="%1、"/>
      <w:lvlJc w:val="left"/>
    </w:lvl>
  </w:abstractNum>
  <w:abstractNum w:abstractNumId="9">
    <w:nsid w:val="0337131B"/>
    <w:multiLevelType w:val="hybridMultilevel"/>
    <w:tmpl w:val="CD40A85E"/>
    <w:lvl w:ilvl="0" w:tplc="815AE482">
      <w:start w:val="2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0">
    <w:nsid w:val="04C64BF1"/>
    <w:multiLevelType w:val="hybridMultilevel"/>
    <w:tmpl w:val="21B458FE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199B1173"/>
    <w:multiLevelType w:val="hybridMultilevel"/>
    <w:tmpl w:val="87B8349C"/>
    <w:lvl w:ilvl="0" w:tplc="F036D3E4">
      <w:start w:val="5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1754DDF"/>
    <w:multiLevelType w:val="hybridMultilevel"/>
    <w:tmpl w:val="7702E3F0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268443C3"/>
    <w:multiLevelType w:val="singleLevel"/>
    <w:tmpl w:val="00000000"/>
    <w:lvl w:ilvl="0">
      <w:start w:val="1"/>
      <w:numFmt w:val="decimal"/>
      <w:suff w:val="nothing"/>
      <w:lvlText w:val="（%1）"/>
      <w:lvlJc w:val="left"/>
    </w:lvl>
  </w:abstractNum>
  <w:abstractNum w:abstractNumId="14">
    <w:nsid w:val="28945D12"/>
    <w:multiLevelType w:val="hybridMultilevel"/>
    <w:tmpl w:val="7EC6D16E"/>
    <w:lvl w:ilvl="0" w:tplc="B6E28FCE">
      <w:start w:val="9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5316D067"/>
    <w:multiLevelType w:val="singleLevel"/>
    <w:tmpl w:val="5316D067"/>
    <w:lvl w:ilvl="0">
      <w:start w:val="1"/>
      <w:numFmt w:val="chineseCounting"/>
      <w:suff w:val="space"/>
      <w:lvlText w:val="%1、"/>
      <w:lvlJc w:val="left"/>
    </w:lvl>
  </w:abstractNum>
  <w:abstractNum w:abstractNumId="16">
    <w:nsid w:val="5316D30E"/>
    <w:multiLevelType w:val="singleLevel"/>
    <w:tmpl w:val="5316D30E"/>
    <w:lvl w:ilvl="0">
      <w:start w:val="2"/>
      <w:numFmt w:val="chineseCounting"/>
      <w:suff w:val="nothing"/>
      <w:lvlText w:val="%1、"/>
      <w:lvlJc w:val="left"/>
    </w:lvl>
  </w:abstractNum>
  <w:abstractNum w:abstractNumId="17">
    <w:nsid w:val="5316D72E"/>
    <w:multiLevelType w:val="singleLevel"/>
    <w:tmpl w:val="5316D72E"/>
    <w:lvl w:ilvl="0">
      <w:start w:val="3"/>
      <w:numFmt w:val="chineseCounting"/>
      <w:suff w:val="nothing"/>
      <w:lvlText w:val="%1、"/>
      <w:lvlJc w:val="left"/>
    </w:lvl>
  </w:abstractNum>
  <w:abstractNum w:abstractNumId="18">
    <w:nsid w:val="5316DDED"/>
    <w:multiLevelType w:val="singleLevel"/>
    <w:tmpl w:val="5316DDED"/>
    <w:lvl w:ilvl="0">
      <w:start w:val="1"/>
      <w:numFmt w:val="decimal"/>
      <w:suff w:val="nothing"/>
      <w:lvlText w:val="%1、"/>
      <w:lvlJc w:val="left"/>
    </w:lvl>
  </w:abstractNum>
  <w:abstractNum w:abstractNumId="19">
    <w:nsid w:val="5316E223"/>
    <w:multiLevelType w:val="singleLevel"/>
    <w:tmpl w:val="5316E223"/>
    <w:lvl w:ilvl="0">
      <w:start w:val="4"/>
      <w:numFmt w:val="chineseCounting"/>
      <w:suff w:val="nothing"/>
      <w:lvlText w:val="%1、"/>
      <w:lvlJc w:val="left"/>
    </w:lvl>
  </w:abstractNum>
  <w:abstractNum w:abstractNumId="20">
    <w:nsid w:val="53170EF0"/>
    <w:multiLevelType w:val="singleLevel"/>
    <w:tmpl w:val="53170EF0"/>
    <w:lvl w:ilvl="0">
      <w:start w:val="2"/>
      <w:numFmt w:val="decimal"/>
      <w:suff w:val="nothing"/>
      <w:lvlText w:val="%1、"/>
      <w:lvlJc w:val="left"/>
    </w:lvl>
  </w:abstractNum>
  <w:abstractNum w:abstractNumId="21">
    <w:nsid w:val="53170F98"/>
    <w:multiLevelType w:val="singleLevel"/>
    <w:tmpl w:val="53170F98"/>
    <w:lvl w:ilvl="0">
      <w:start w:val="3"/>
      <w:numFmt w:val="decimal"/>
      <w:suff w:val="nothing"/>
      <w:lvlText w:val="%1、"/>
      <w:lvlJc w:val="left"/>
    </w:lvl>
  </w:abstractNum>
  <w:abstractNum w:abstractNumId="22">
    <w:nsid w:val="53171240"/>
    <w:multiLevelType w:val="singleLevel"/>
    <w:tmpl w:val="53171240"/>
    <w:lvl w:ilvl="0">
      <w:start w:val="4"/>
      <w:numFmt w:val="decimal"/>
      <w:suff w:val="nothing"/>
      <w:lvlText w:val="%1、"/>
      <w:lvlJc w:val="left"/>
    </w:lvl>
  </w:abstractNum>
  <w:abstractNum w:abstractNumId="23">
    <w:nsid w:val="5317E381"/>
    <w:multiLevelType w:val="singleLevel"/>
    <w:tmpl w:val="5317E381"/>
    <w:lvl w:ilvl="0">
      <w:start w:val="5"/>
      <w:numFmt w:val="decimal"/>
      <w:suff w:val="nothing"/>
      <w:lvlText w:val="%1、"/>
      <w:lvlJc w:val="left"/>
    </w:lvl>
  </w:abstractNum>
  <w:abstractNum w:abstractNumId="24">
    <w:nsid w:val="5317E522"/>
    <w:multiLevelType w:val="singleLevel"/>
    <w:tmpl w:val="5317E522"/>
    <w:lvl w:ilvl="0">
      <w:start w:val="6"/>
      <w:numFmt w:val="decimal"/>
      <w:suff w:val="nothing"/>
      <w:lvlText w:val="%1、"/>
      <w:lvlJc w:val="left"/>
    </w:lvl>
  </w:abstractNum>
  <w:abstractNum w:abstractNumId="25">
    <w:nsid w:val="5317E604"/>
    <w:multiLevelType w:val="singleLevel"/>
    <w:tmpl w:val="5317E604"/>
    <w:lvl w:ilvl="0">
      <w:start w:val="7"/>
      <w:numFmt w:val="decimal"/>
      <w:suff w:val="nothing"/>
      <w:lvlText w:val="%1、"/>
      <w:lvlJc w:val="left"/>
    </w:lvl>
  </w:abstractNum>
  <w:abstractNum w:abstractNumId="26">
    <w:nsid w:val="5317E703"/>
    <w:multiLevelType w:val="singleLevel"/>
    <w:tmpl w:val="5317E703"/>
    <w:lvl w:ilvl="0">
      <w:start w:val="8"/>
      <w:numFmt w:val="decimal"/>
      <w:suff w:val="nothing"/>
      <w:lvlText w:val="%1、"/>
      <w:lvlJc w:val="left"/>
    </w:lvl>
  </w:abstractNum>
  <w:abstractNum w:abstractNumId="27">
    <w:nsid w:val="5317E8C8"/>
    <w:multiLevelType w:val="singleLevel"/>
    <w:tmpl w:val="5317E8C8"/>
    <w:lvl w:ilvl="0">
      <w:start w:val="9"/>
      <w:numFmt w:val="decimal"/>
      <w:suff w:val="nothing"/>
      <w:lvlText w:val="%1、"/>
      <w:lvlJc w:val="left"/>
    </w:lvl>
  </w:abstractNum>
  <w:abstractNum w:abstractNumId="28">
    <w:nsid w:val="5317E9C2"/>
    <w:multiLevelType w:val="singleLevel"/>
    <w:tmpl w:val="5317E9C2"/>
    <w:lvl w:ilvl="0">
      <w:start w:val="10"/>
      <w:numFmt w:val="decimal"/>
      <w:suff w:val="nothing"/>
      <w:lvlText w:val="%1、"/>
      <w:lvlJc w:val="left"/>
    </w:lvl>
  </w:abstractNum>
  <w:abstractNum w:abstractNumId="29">
    <w:nsid w:val="7F3743D4"/>
    <w:multiLevelType w:val="hybridMultilevel"/>
    <w:tmpl w:val="CA966F4A"/>
    <w:lvl w:ilvl="0" w:tplc="6518DCA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16"/>
  </w:num>
  <w:num w:numId="3">
    <w:abstractNumId w:val="17"/>
  </w:num>
  <w:num w:numId="4">
    <w:abstractNumId w:val="18"/>
  </w:num>
  <w:num w:numId="5">
    <w:abstractNumId w:val="19"/>
  </w:num>
  <w:num w:numId="6">
    <w:abstractNumId w:val="20"/>
  </w:num>
  <w:num w:numId="7">
    <w:abstractNumId w:val="21"/>
  </w:num>
  <w:num w:numId="8">
    <w:abstractNumId w:val="22"/>
  </w:num>
  <w:num w:numId="9">
    <w:abstractNumId w:val="23"/>
  </w:num>
  <w:num w:numId="10">
    <w:abstractNumId w:val="24"/>
  </w:num>
  <w:num w:numId="11">
    <w:abstractNumId w:val="25"/>
  </w:num>
  <w:num w:numId="12">
    <w:abstractNumId w:val="26"/>
  </w:num>
  <w:num w:numId="13">
    <w:abstractNumId w:val="27"/>
  </w:num>
  <w:num w:numId="14">
    <w:abstractNumId w:val="28"/>
  </w:num>
  <w:num w:numId="15">
    <w:abstractNumId w:val="10"/>
  </w:num>
  <w:num w:numId="16">
    <w:abstractNumId w:val="12"/>
  </w:num>
  <w:num w:numId="17">
    <w:abstractNumId w:val="29"/>
  </w:num>
  <w:num w:numId="18">
    <w:abstractNumId w:val="9"/>
  </w:num>
  <w:num w:numId="19">
    <w:abstractNumId w:val="8"/>
  </w:num>
  <w:num w:numId="20">
    <w:abstractNumId w:val="6"/>
  </w:num>
  <w:num w:numId="21">
    <w:abstractNumId w:val="7"/>
  </w:num>
  <w:num w:numId="22">
    <w:abstractNumId w:val="11"/>
  </w:num>
  <w:num w:numId="23">
    <w:abstractNumId w:val="14"/>
  </w:num>
  <w:num w:numId="24">
    <w:abstractNumId w:val="5"/>
  </w:num>
  <w:num w:numId="25">
    <w:abstractNumId w:val="3"/>
  </w:num>
  <w:num w:numId="26">
    <w:abstractNumId w:val="2"/>
  </w:num>
  <w:num w:numId="27">
    <w:abstractNumId w:val="13"/>
  </w:num>
  <w:num w:numId="28">
    <w:abstractNumId w:val="0"/>
  </w:num>
  <w:num w:numId="29">
    <w:abstractNumId w:val="1"/>
  </w:num>
  <w:num w:numId="30">
    <w:abstractNumId w:val="4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826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5E86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175C"/>
    <w:rsid w:val="00052FBA"/>
    <w:rsid w:val="000537A0"/>
    <w:rsid w:val="00053A4B"/>
    <w:rsid w:val="00054256"/>
    <w:rsid w:val="00057015"/>
    <w:rsid w:val="00061E69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8F8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66A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7CF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1214"/>
    <w:rsid w:val="000F386B"/>
    <w:rsid w:val="000F3BF7"/>
    <w:rsid w:val="000F559F"/>
    <w:rsid w:val="000F5D4F"/>
    <w:rsid w:val="000F6B73"/>
    <w:rsid w:val="00101ACA"/>
    <w:rsid w:val="00104800"/>
    <w:rsid w:val="00104DAC"/>
    <w:rsid w:val="001053E9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797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844D1"/>
    <w:rsid w:val="001905DD"/>
    <w:rsid w:val="001922C0"/>
    <w:rsid w:val="00192A44"/>
    <w:rsid w:val="0019609E"/>
    <w:rsid w:val="00197643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02A2"/>
    <w:rsid w:val="001C2808"/>
    <w:rsid w:val="001C39BC"/>
    <w:rsid w:val="001C3D07"/>
    <w:rsid w:val="001C3E80"/>
    <w:rsid w:val="001C467B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191E"/>
    <w:rsid w:val="001E21FA"/>
    <w:rsid w:val="001E726C"/>
    <w:rsid w:val="001E78C2"/>
    <w:rsid w:val="001F4760"/>
    <w:rsid w:val="001F4D98"/>
    <w:rsid w:val="001F5C90"/>
    <w:rsid w:val="001F5E67"/>
    <w:rsid w:val="001F6711"/>
    <w:rsid w:val="00202537"/>
    <w:rsid w:val="002040D3"/>
    <w:rsid w:val="002059E4"/>
    <w:rsid w:val="00206E0B"/>
    <w:rsid w:val="002100EC"/>
    <w:rsid w:val="00210F09"/>
    <w:rsid w:val="00211F7E"/>
    <w:rsid w:val="002126B0"/>
    <w:rsid w:val="00214931"/>
    <w:rsid w:val="00215892"/>
    <w:rsid w:val="00216F05"/>
    <w:rsid w:val="002174A8"/>
    <w:rsid w:val="00217521"/>
    <w:rsid w:val="00220113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3CF2"/>
    <w:rsid w:val="00234237"/>
    <w:rsid w:val="00235F13"/>
    <w:rsid w:val="002402B4"/>
    <w:rsid w:val="00242CB9"/>
    <w:rsid w:val="00242E8A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053B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1785"/>
    <w:rsid w:val="002F275A"/>
    <w:rsid w:val="002F2BCE"/>
    <w:rsid w:val="002F2C99"/>
    <w:rsid w:val="002F4972"/>
    <w:rsid w:val="002F55E5"/>
    <w:rsid w:val="002F5779"/>
    <w:rsid w:val="002F5F75"/>
    <w:rsid w:val="002F6157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776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46A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57C3A"/>
    <w:rsid w:val="00363892"/>
    <w:rsid w:val="003645BC"/>
    <w:rsid w:val="00365289"/>
    <w:rsid w:val="00365953"/>
    <w:rsid w:val="00365994"/>
    <w:rsid w:val="00365EEC"/>
    <w:rsid w:val="003676BD"/>
    <w:rsid w:val="003677EB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1707"/>
    <w:rsid w:val="003C4786"/>
    <w:rsid w:val="003C59AC"/>
    <w:rsid w:val="003D4C5A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E7EB0"/>
    <w:rsid w:val="003F07F8"/>
    <w:rsid w:val="003F0A8A"/>
    <w:rsid w:val="003F1EC5"/>
    <w:rsid w:val="003F21B4"/>
    <w:rsid w:val="003F2570"/>
    <w:rsid w:val="003F4510"/>
    <w:rsid w:val="003F491E"/>
    <w:rsid w:val="0040378B"/>
    <w:rsid w:val="004043C6"/>
    <w:rsid w:val="00405015"/>
    <w:rsid w:val="0040564F"/>
    <w:rsid w:val="00405A6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438C"/>
    <w:rsid w:val="00425D7D"/>
    <w:rsid w:val="0042629D"/>
    <w:rsid w:val="00431CF8"/>
    <w:rsid w:val="00432E4E"/>
    <w:rsid w:val="00433E00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3F3B"/>
    <w:rsid w:val="004851D2"/>
    <w:rsid w:val="00485879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48B"/>
    <w:rsid w:val="004A2509"/>
    <w:rsid w:val="004A47AC"/>
    <w:rsid w:val="004A55AE"/>
    <w:rsid w:val="004A5922"/>
    <w:rsid w:val="004A64C9"/>
    <w:rsid w:val="004A66BB"/>
    <w:rsid w:val="004A7680"/>
    <w:rsid w:val="004A7A9A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4D8D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685"/>
    <w:rsid w:val="00530735"/>
    <w:rsid w:val="00537068"/>
    <w:rsid w:val="00543AB0"/>
    <w:rsid w:val="00546895"/>
    <w:rsid w:val="0055032A"/>
    <w:rsid w:val="005509CB"/>
    <w:rsid w:val="005515F4"/>
    <w:rsid w:val="00551F3C"/>
    <w:rsid w:val="00552EB9"/>
    <w:rsid w:val="005530AA"/>
    <w:rsid w:val="0055704D"/>
    <w:rsid w:val="00560673"/>
    <w:rsid w:val="00570735"/>
    <w:rsid w:val="00571E57"/>
    <w:rsid w:val="00572817"/>
    <w:rsid w:val="005736B9"/>
    <w:rsid w:val="00574DC7"/>
    <w:rsid w:val="0058113F"/>
    <w:rsid w:val="00581AA4"/>
    <w:rsid w:val="00581B5F"/>
    <w:rsid w:val="00583EAC"/>
    <w:rsid w:val="00586BA8"/>
    <w:rsid w:val="00595BDD"/>
    <w:rsid w:val="00596C54"/>
    <w:rsid w:val="005A01FB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69A3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025"/>
    <w:rsid w:val="0063490D"/>
    <w:rsid w:val="00634B46"/>
    <w:rsid w:val="00635D9A"/>
    <w:rsid w:val="00636204"/>
    <w:rsid w:val="0063622D"/>
    <w:rsid w:val="006371A6"/>
    <w:rsid w:val="00637FE6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7AF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3A2C"/>
    <w:rsid w:val="006D5F7F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2AB"/>
    <w:rsid w:val="007518C4"/>
    <w:rsid w:val="00751936"/>
    <w:rsid w:val="007538C0"/>
    <w:rsid w:val="00753CEB"/>
    <w:rsid w:val="00754D8D"/>
    <w:rsid w:val="00756615"/>
    <w:rsid w:val="007609A2"/>
    <w:rsid w:val="0076269D"/>
    <w:rsid w:val="0076471D"/>
    <w:rsid w:val="00765466"/>
    <w:rsid w:val="00766142"/>
    <w:rsid w:val="007673A6"/>
    <w:rsid w:val="00767BE5"/>
    <w:rsid w:val="0077067F"/>
    <w:rsid w:val="00770A78"/>
    <w:rsid w:val="00770DBD"/>
    <w:rsid w:val="00770F3B"/>
    <w:rsid w:val="0077160B"/>
    <w:rsid w:val="00771961"/>
    <w:rsid w:val="00772185"/>
    <w:rsid w:val="00772E7B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32A"/>
    <w:rsid w:val="007A7485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4F66"/>
    <w:rsid w:val="00816098"/>
    <w:rsid w:val="008174E2"/>
    <w:rsid w:val="0081753C"/>
    <w:rsid w:val="0082016D"/>
    <w:rsid w:val="00820E3C"/>
    <w:rsid w:val="008239D8"/>
    <w:rsid w:val="008264BE"/>
    <w:rsid w:val="00827012"/>
    <w:rsid w:val="008271E8"/>
    <w:rsid w:val="00827496"/>
    <w:rsid w:val="00827E78"/>
    <w:rsid w:val="00832C4E"/>
    <w:rsid w:val="008333C2"/>
    <w:rsid w:val="008342A7"/>
    <w:rsid w:val="0083456E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B83"/>
    <w:rsid w:val="00855E0D"/>
    <w:rsid w:val="00855ECB"/>
    <w:rsid w:val="0085623E"/>
    <w:rsid w:val="0086000E"/>
    <w:rsid w:val="0086260C"/>
    <w:rsid w:val="00862ED3"/>
    <w:rsid w:val="008639E6"/>
    <w:rsid w:val="0086457F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21CD"/>
    <w:rsid w:val="00894A8F"/>
    <w:rsid w:val="008A2EE2"/>
    <w:rsid w:val="008A6BFF"/>
    <w:rsid w:val="008B1047"/>
    <w:rsid w:val="008B18CF"/>
    <w:rsid w:val="008B2D86"/>
    <w:rsid w:val="008B40B1"/>
    <w:rsid w:val="008C22DE"/>
    <w:rsid w:val="008C368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06507"/>
    <w:rsid w:val="00910CC7"/>
    <w:rsid w:val="009110DE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0A0"/>
    <w:rsid w:val="0096122B"/>
    <w:rsid w:val="009614F4"/>
    <w:rsid w:val="009623D9"/>
    <w:rsid w:val="00962D7A"/>
    <w:rsid w:val="0096387C"/>
    <w:rsid w:val="00964A8C"/>
    <w:rsid w:val="00964F16"/>
    <w:rsid w:val="00965777"/>
    <w:rsid w:val="0096587F"/>
    <w:rsid w:val="00970D80"/>
    <w:rsid w:val="00971695"/>
    <w:rsid w:val="009725A4"/>
    <w:rsid w:val="00973034"/>
    <w:rsid w:val="00973915"/>
    <w:rsid w:val="00974D38"/>
    <w:rsid w:val="00975E4A"/>
    <w:rsid w:val="00976703"/>
    <w:rsid w:val="009828F7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0E85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74F"/>
    <w:rsid w:val="009C4EEE"/>
    <w:rsid w:val="009C6073"/>
    <w:rsid w:val="009D4630"/>
    <w:rsid w:val="009D6DC9"/>
    <w:rsid w:val="009D7B94"/>
    <w:rsid w:val="009E1552"/>
    <w:rsid w:val="009E3342"/>
    <w:rsid w:val="009E3C9C"/>
    <w:rsid w:val="009E6720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1A31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DC0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0F6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300E"/>
    <w:rsid w:val="00B24463"/>
    <w:rsid w:val="00B25F08"/>
    <w:rsid w:val="00B26983"/>
    <w:rsid w:val="00B27438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2117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8034A"/>
    <w:rsid w:val="00B8222F"/>
    <w:rsid w:val="00B8235A"/>
    <w:rsid w:val="00B83244"/>
    <w:rsid w:val="00B832E6"/>
    <w:rsid w:val="00B8369D"/>
    <w:rsid w:val="00B8372F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C7D1C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5EE7"/>
    <w:rsid w:val="00BF643B"/>
    <w:rsid w:val="00BF723B"/>
    <w:rsid w:val="00BF7DA8"/>
    <w:rsid w:val="00C02DA1"/>
    <w:rsid w:val="00C0538A"/>
    <w:rsid w:val="00C07946"/>
    <w:rsid w:val="00C07EE5"/>
    <w:rsid w:val="00C105C3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13B1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67C48"/>
    <w:rsid w:val="00C71175"/>
    <w:rsid w:val="00C72705"/>
    <w:rsid w:val="00C7300B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3CF4"/>
    <w:rsid w:val="00CA5458"/>
    <w:rsid w:val="00CA622C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1C44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16DA3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3C98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63F43"/>
    <w:rsid w:val="00D702AD"/>
    <w:rsid w:val="00D70E06"/>
    <w:rsid w:val="00D71F5F"/>
    <w:rsid w:val="00D71FC5"/>
    <w:rsid w:val="00D73C21"/>
    <w:rsid w:val="00D75306"/>
    <w:rsid w:val="00D766FD"/>
    <w:rsid w:val="00D769DD"/>
    <w:rsid w:val="00D769FD"/>
    <w:rsid w:val="00D81E40"/>
    <w:rsid w:val="00D83D15"/>
    <w:rsid w:val="00D8468F"/>
    <w:rsid w:val="00D8617C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D742D"/>
    <w:rsid w:val="00DE1D5F"/>
    <w:rsid w:val="00DE246E"/>
    <w:rsid w:val="00DE2ACD"/>
    <w:rsid w:val="00DE2D6D"/>
    <w:rsid w:val="00DE592D"/>
    <w:rsid w:val="00DE6745"/>
    <w:rsid w:val="00DE781C"/>
    <w:rsid w:val="00DF01A7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4B4"/>
    <w:rsid w:val="00E12D18"/>
    <w:rsid w:val="00E131CF"/>
    <w:rsid w:val="00E14839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49B3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7AB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002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0F99"/>
    <w:rsid w:val="00EE140A"/>
    <w:rsid w:val="00EE1888"/>
    <w:rsid w:val="00EE2467"/>
    <w:rsid w:val="00EE5EE7"/>
    <w:rsid w:val="00EE5F5B"/>
    <w:rsid w:val="00EE73F2"/>
    <w:rsid w:val="00EE78F0"/>
    <w:rsid w:val="00EE7BB8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7B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03E7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B77CA"/>
    <w:rsid w:val="00FC05CB"/>
    <w:rsid w:val="00FC0773"/>
    <w:rsid w:val="00FC0866"/>
    <w:rsid w:val="00FC2C5F"/>
    <w:rsid w:val="00FC330C"/>
    <w:rsid w:val="00FC489B"/>
    <w:rsid w:val="00FC51D3"/>
    <w:rsid w:val="00FC6047"/>
    <w:rsid w:val="00FC6BC5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4ADE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2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uiPriority w:val="22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  <w:style w:type="paragraph" w:customStyle="1" w:styleId="p16">
    <w:name w:val="p16"/>
    <w:basedOn w:val="a"/>
    <w:rsid w:val="00AD00F6"/>
    <w:pPr>
      <w:widowControl/>
      <w:jc w:val="left"/>
    </w:pPr>
    <w:rPr>
      <w:rFonts w:ascii="Arial" w:hAnsi="Arial" w:cs="Arial"/>
      <w:kern w:val="0"/>
      <w:sz w:val="24"/>
    </w:rPr>
  </w:style>
  <w:style w:type="character" w:customStyle="1" w:styleId="ttag">
    <w:name w:val="t_tag"/>
    <w:basedOn w:val="a0"/>
    <w:rsid w:val="00BF5EE7"/>
  </w:style>
  <w:style w:type="paragraph" w:customStyle="1" w:styleId="10">
    <w:name w:val="列出段落1"/>
    <w:basedOn w:val="a"/>
    <w:rsid w:val="0027053B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391</Words>
  <Characters>2229</Characters>
  <Application>Microsoft Office Word</Application>
  <DocSecurity>0</DocSecurity>
  <Lines>18</Lines>
  <Paragraphs>5</Paragraphs>
  <ScaleCrop>false</ScaleCrop>
  <Company>Lenovo (Beijing) Limited</Company>
  <LinksUpToDate>false</LinksUpToDate>
  <CharactersWithSpaces>2615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75</cp:revision>
  <dcterms:created xsi:type="dcterms:W3CDTF">2014-03-18T07:56:00Z</dcterms:created>
  <dcterms:modified xsi:type="dcterms:W3CDTF">2014-03-21T06:48:00Z</dcterms:modified>
</cp:coreProperties>
</file>