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C2F" w:rsidRDefault="00B20C2F" w:rsidP="00B20C2F">
      <w:pPr>
        <w:jc w:val="center"/>
        <w:rPr>
          <w:rFonts w:hint="eastAsia"/>
          <w:b/>
        </w:rPr>
      </w:pPr>
      <w:r>
        <w:rPr>
          <w:rFonts w:hint="eastAsia"/>
          <w:b/>
        </w:rPr>
        <w:t>2014</w:t>
      </w:r>
      <w:r>
        <w:rPr>
          <w:rFonts w:hint="eastAsia"/>
          <w:b/>
        </w:rPr>
        <w:t>年一年级下册数学第四单元测试题</w:t>
      </w:r>
    </w:p>
    <w:p w:rsidR="00B20C2F" w:rsidRDefault="00B20C2F" w:rsidP="00B20C2F">
      <w:pPr>
        <w:rPr>
          <w:rFonts w:hint="eastAsia"/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一、我会填。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1</w:t>
      </w:r>
      <w:r w:rsidRPr="00B20C2F">
        <w:rPr>
          <w:rFonts w:hint="eastAsia"/>
          <w:b/>
        </w:rPr>
        <w:t>、一个两位数个位的数是</w:t>
      </w:r>
      <w:r w:rsidRPr="00B20C2F">
        <w:rPr>
          <w:rFonts w:hint="eastAsia"/>
          <w:b/>
        </w:rPr>
        <w:t>3</w:t>
      </w:r>
      <w:r w:rsidRPr="00B20C2F">
        <w:rPr>
          <w:rFonts w:hint="eastAsia"/>
          <w:b/>
        </w:rPr>
        <w:t>，十位的数是</w:t>
      </w:r>
      <w:r w:rsidRPr="00B20C2F">
        <w:rPr>
          <w:rFonts w:hint="eastAsia"/>
          <w:b/>
        </w:rPr>
        <w:t>5</w:t>
      </w:r>
      <w:r w:rsidRPr="00B20C2F">
        <w:rPr>
          <w:rFonts w:hint="eastAsia"/>
          <w:b/>
        </w:rPr>
        <w:t>，这个数是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2</w:t>
      </w:r>
      <w:r w:rsidRPr="00B20C2F">
        <w:rPr>
          <w:rFonts w:hint="eastAsia"/>
          <w:b/>
        </w:rPr>
        <w:t>、</w:t>
      </w:r>
      <w:r w:rsidRPr="00B20C2F">
        <w:rPr>
          <w:rFonts w:hint="eastAsia"/>
          <w:b/>
        </w:rPr>
        <w:t>47</w:t>
      </w:r>
      <w:r w:rsidRPr="00B20C2F">
        <w:rPr>
          <w:rFonts w:hint="eastAsia"/>
          <w:b/>
        </w:rPr>
        <w:t>里有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个十和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个一。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3</w:t>
      </w:r>
      <w:r w:rsidRPr="00B20C2F">
        <w:rPr>
          <w:rFonts w:hint="eastAsia"/>
          <w:b/>
        </w:rPr>
        <w:t>、</w:t>
      </w:r>
      <w:r w:rsidRPr="00B20C2F">
        <w:rPr>
          <w:rFonts w:hint="eastAsia"/>
          <w:b/>
        </w:rPr>
        <w:t>100</w:t>
      </w:r>
      <w:r w:rsidRPr="00B20C2F">
        <w:rPr>
          <w:rFonts w:hint="eastAsia"/>
          <w:b/>
        </w:rPr>
        <w:t>里面有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个十。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4</w:t>
      </w:r>
      <w:r w:rsidRPr="00B20C2F">
        <w:rPr>
          <w:rFonts w:hint="eastAsia"/>
          <w:b/>
        </w:rPr>
        <w:t>、</w:t>
      </w:r>
      <w:r w:rsidRPr="00B20C2F">
        <w:rPr>
          <w:rFonts w:hint="eastAsia"/>
          <w:b/>
        </w:rPr>
        <w:t>6</w:t>
      </w:r>
      <w:r w:rsidRPr="00B20C2F">
        <w:rPr>
          <w:rFonts w:hint="eastAsia"/>
          <w:b/>
        </w:rPr>
        <w:t>个十和</w:t>
      </w:r>
      <w:r w:rsidRPr="00B20C2F">
        <w:rPr>
          <w:rFonts w:hint="eastAsia"/>
          <w:b/>
        </w:rPr>
        <w:t>6</w:t>
      </w:r>
      <w:r w:rsidRPr="00B20C2F">
        <w:rPr>
          <w:rFonts w:hint="eastAsia"/>
          <w:b/>
        </w:rPr>
        <w:t>个一是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5</w:t>
      </w:r>
      <w:r w:rsidRPr="00B20C2F">
        <w:rPr>
          <w:rFonts w:hint="eastAsia"/>
          <w:b/>
        </w:rPr>
        <w:t>、和</w:t>
      </w:r>
      <w:r w:rsidRPr="00B20C2F">
        <w:rPr>
          <w:rFonts w:hint="eastAsia"/>
          <w:b/>
        </w:rPr>
        <w:t>79</w:t>
      </w:r>
      <w:r w:rsidRPr="00B20C2F">
        <w:rPr>
          <w:rFonts w:hint="eastAsia"/>
          <w:b/>
        </w:rPr>
        <w:t>相邻的数是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和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6</w:t>
      </w:r>
      <w:r w:rsidRPr="00B20C2F">
        <w:rPr>
          <w:rFonts w:hint="eastAsia"/>
          <w:b/>
        </w:rPr>
        <w:t>、比</w:t>
      </w:r>
      <w:r w:rsidRPr="00B20C2F">
        <w:rPr>
          <w:rFonts w:hint="eastAsia"/>
          <w:b/>
        </w:rPr>
        <w:t>91</w:t>
      </w:r>
      <w:r w:rsidRPr="00B20C2F">
        <w:rPr>
          <w:rFonts w:hint="eastAsia"/>
          <w:b/>
        </w:rPr>
        <w:t>小，比</w:t>
      </w:r>
      <w:r w:rsidRPr="00B20C2F">
        <w:rPr>
          <w:rFonts w:hint="eastAsia"/>
          <w:b/>
        </w:rPr>
        <w:t>88</w:t>
      </w:r>
      <w:r w:rsidRPr="00B20C2F">
        <w:rPr>
          <w:rFonts w:hint="eastAsia"/>
          <w:b/>
        </w:rPr>
        <w:t>大的数是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和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7</w:t>
      </w:r>
      <w:r w:rsidRPr="00B20C2F">
        <w:rPr>
          <w:rFonts w:hint="eastAsia"/>
          <w:b/>
        </w:rPr>
        <w:t>、最大的两位数是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，最小的两位数是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8</w:t>
      </w:r>
      <w:r w:rsidRPr="00B20C2F">
        <w:rPr>
          <w:rFonts w:hint="eastAsia"/>
          <w:b/>
        </w:rPr>
        <w:t>、从大到小排列下面各数。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b/>
        </w:rPr>
      </w:pPr>
      <w:r w:rsidRPr="00B20C2F">
        <w:rPr>
          <w:b/>
        </w:rPr>
        <w:t>47 28 69 76 79 67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b/>
        </w:rPr>
      </w:pPr>
      <w:r w:rsidRPr="00B20C2F">
        <w:rPr>
          <w:b/>
        </w:rPr>
        <w:t>( )&gt;( )&gt;( )&gt;( )&gt;( )&gt;( )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9</w:t>
      </w:r>
      <w:r w:rsidRPr="00B20C2F">
        <w:rPr>
          <w:rFonts w:hint="eastAsia"/>
          <w:b/>
        </w:rPr>
        <w:t>、想一想，再填数。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10</w:t>
      </w:r>
      <w:r w:rsidRPr="00B20C2F">
        <w:rPr>
          <w:rFonts w:hint="eastAsia"/>
          <w:b/>
        </w:rPr>
        <w:t>、用做成一个</w:t>
      </w:r>
      <w:r w:rsidRPr="00B20C2F">
        <w:rPr>
          <w:rFonts w:hint="eastAsia"/>
          <w:b/>
        </w:rPr>
        <w:t xml:space="preserve"> </w:t>
      </w:r>
      <w:r w:rsidRPr="00B20C2F">
        <w:rPr>
          <w:rFonts w:hint="eastAsia"/>
          <w:b/>
        </w:rPr>
        <w:t>，数字“</w:t>
      </w:r>
      <w:r w:rsidRPr="00B20C2F">
        <w:rPr>
          <w:rFonts w:hint="eastAsia"/>
          <w:b/>
        </w:rPr>
        <w:t>4</w:t>
      </w:r>
      <w:r w:rsidRPr="00B20C2F">
        <w:rPr>
          <w:rFonts w:hint="eastAsia"/>
          <w:b/>
        </w:rPr>
        <w:t>”的对面是数字“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。”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二、我会比一比。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93</w:t>
      </w:r>
      <w:r w:rsidRPr="00B20C2F">
        <w:rPr>
          <w:rFonts w:hint="eastAsia"/>
          <w:b/>
        </w:rPr>
        <w:t>○</w:t>
      </w:r>
      <w:r w:rsidRPr="00B20C2F">
        <w:rPr>
          <w:rFonts w:hint="eastAsia"/>
          <w:b/>
        </w:rPr>
        <w:t>90-3 80</w:t>
      </w:r>
      <w:r w:rsidRPr="00B20C2F">
        <w:rPr>
          <w:rFonts w:hint="eastAsia"/>
          <w:b/>
        </w:rPr>
        <w:t>○</w:t>
      </w:r>
      <w:r w:rsidRPr="00B20C2F">
        <w:rPr>
          <w:rFonts w:hint="eastAsia"/>
          <w:b/>
        </w:rPr>
        <w:t>85-3 100</w:t>
      </w:r>
      <w:r w:rsidRPr="00B20C2F">
        <w:rPr>
          <w:rFonts w:hint="eastAsia"/>
          <w:b/>
        </w:rPr>
        <w:t>○</w:t>
      </w:r>
      <w:r w:rsidRPr="00B20C2F">
        <w:rPr>
          <w:rFonts w:hint="eastAsia"/>
          <w:b/>
        </w:rPr>
        <w:t>90+9 78-8</w:t>
      </w:r>
      <w:r w:rsidRPr="00B20C2F">
        <w:rPr>
          <w:rFonts w:hint="eastAsia"/>
          <w:b/>
        </w:rPr>
        <w:t>○</w:t>
      </w:r>
      <w:r w:rsidRPr="00B20C2F">
        <w:rPr>
          <w:rFonts w:hint="eastAsia"/>
          <w:b/>
        </w:rPr>
        <w:t>80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42+8</w:t>
      </w:r>
      <w:r w:rsidRPr="00B20C2F">
        <w:rPr>
          <w:rFonts w:hint="eastAsia"/>
          <w:b/>
        </w:rPr>
        <w:t>○</w:t>
      </w:r>
      <w:r w:rsidRPr="00B20C2F">
        <w:rPr>
          <w:rFonts w:hint="eastAsia"/>
          <w:b/>
        </w:rPr>
        <w:t>49 20+6</w:t>
      </w:r>
      <w:r w:rsidRPr="00B20C2F">
        <w:rPr>
          <w:rFonts w:hint="eastAsia"/>
          <w:b/>
        </w:rPr>
        <w:t>○</w:t>
      </w:r>
      <w:r w:rsidRPr="00B20C2F">
        <w:rPr>
          <w:rFonts w:hint="eastAsia"/>
          <w:b/>
        </w:rPr>
        <w:t xml:space="preserve">30 </w:t>
      </w:r>
      <w:r w:rsidRPr="00B20C2F">
        <w:rPr>
          <w:rFonts w:hint="eastAsia"/>
          <w:b/>
        </w:rPr>
        <w:t xml:space="preserve">　</w:t>
      </w:r>
      <w:r w:rsidRPr="00B20C2F">
        <w:rPr>
          <w:rFonts w:hint="eastAsia"/>
          <w:b/>
        </w:rPr>
        <w:t>5+50</w:t>
      </w:r>
      <w:r w:rsidRPr="00B20C2F">
        <w:rPr>
          <w:rFonts w:hint="eastAsia"/>
          <w:b/>
        </w:rPr>
        <w:t>○</w:t>
      </w:r>
      <w:r w:rsidRPr="00B20C2F">
        <w:rPr>
          <w:rFonts w:hint="eastAsia"/>
          <w:b/>
        </w:rPr>
        <w:t xml:space="preserve">100 </w:t>
      </w:r>
      <w:r w:rsidRPr="00B20C2F">
        <w:rPr>
          <w:rFonts w:hint="eastAsia"/>
          <w:b/>
        </w:rPr>
        <w:t xml:space="preserve">　</w:t>
      </w:r>
      <w:r w:rsidRPr="00B20C2F">
        <w:rPr>
          <w:rFonts w:hint="eastAsia"/>
          <w:b/>
        </w:rPr>
        <w:t>69-9</w:t>
      </w:r>
      <w:r w:rsidRPr="00B20C2F">
        <w:rPr>
          <w:rFonts w:hint="eastAsia"/>
          <w:b/>
        </w:rPr>
        <w:t>○</w:t>
      </w:r>
      <w:r w:rsidRPr="00B20C2F">
        <w:rPr>
          <w:rFonts w:hint="eastAsia"/>
          <w:b/>
        </w:rPr>
        <w:t>70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53-3</w:t>
      </w:r>
      <w:r w:rsidRPr="00B20C2F">
        <w:rPr>
          <w:rFonts w:hint="eastAsia"/>
          <w:b/>
        </w:rPr>
        <w:t>○</w:t>
      </w:r>
      <w:r w:rsidRPr="00B20C2F">
        <w:rPr>
          <w:rFonts w:hint="eastAsia"/>
          <w:b/>
        </w:rPr>
        <w:t>50 20</w:t>
      </w:r>
      <w:r w:rsidRPr="00B20C2F">
        <w:rPr>
          <w:rFonts w:hint="eastAsia"/>
          <w:b/>
        </w:rPr>
        <w:t>○</w:t>
      </w:r>
      <w:r w:rsidRPr="00B20C2F">
        <w:rPr>
          <w:rFonts w:hint="eastAsia"/>
          <w:b/>
        </w:rPr>
        <w:t xml:space="preserve">22-2 </w:t>
      </w:r>
      <w:r w:rsidRPr="00B20C2F">
        <w:rPr>
          <w:rFonts w:hint="eastAsia"/>
          <w:b/>
        </w:rPr>
        <w:t xml:space="preserve">　</w:t>
      </w:r>
      <w:r w:rsidRPr="00B20C2F">
        <w:rPr>
          <w:rFonts w:hint="eastAsia"/>
          <w:b/>
        </w:rPr>
        <w:t>3+70</w:t>
      </w:r>
      <w:r w:rsidRPr="00B20C2F">
        <w:rPr>
          <w:rFonts w:hint="eastAsia"/>
          <w:b/>
        </w:rPr>
        <w:t>○</w:t>
      </w:r>
      <w:r w:rsidRPr="00B20C2F">
        <w:rPr>
          <w:rFonts w:hint="eastAsia"/>
          <w:b/>
        </w:rPr>
        <w:t xml:space="preserve">37 </w:t>
      </w:r>
      <w:r w:rsidRPr="00B20C2F">
        <w:rPr>
          <w:rFonts w:hint="eastAsia"/>
          <w:b/>
        </w:rPr>
        <w:t xml:space="preserve">　</w:t>
      </w:r>
      <w:r w:rsidRPr="00B20C2F">
        <w:rPr>
          <w:rFonts w:hint="eastAsia"/>
          <w:b/>
        </w:rPr>
        <w:t xml:space="preserve"> 99</w:t>
      </w:r>
      <w:r w:rsidRPr="00B20C2F">
        <w:rPr>
          <w:rFonts w:hint="eastAsia"/>
          <w:b/>
        </w:rPr>
        <w:t>○</w:t>
      </w:r>
      <w:r w:rsidRPr="00B20C2F">
        <w:rPr>
          <w:rFonts w:hint="eastAsia"/>
          <w:b/>
        </w:rPr>
        <w:t>99-9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三、我是聪明的小法官。</w:t>
      </w:r>
      <w:r w:rsidRPr="00B20C2F">
        <w:rPr>
          <w:rFonts w:hint="eastAsia"/>
          <w:b/>
        </w:rPr>
        <w:t>(</w:t>
      </w:r>
      <w:r w:rsidRPr="00B20C2F">
        <w:rPr>
          <w:rFonts w:hint="eastAsia"/>
          <w:b/>
        </w:rPr>
        <w:t>对的打“√”，错的打“×”</w:t>
      </w:r>
      <w:r w:rsidRPr="00B20C2F">
        <w:rPr>
          <w:rFonts w:hint="eastAsia"/>
          <w:b/>
        </w:rPr>
        <w:t>)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1</w:t>
      </w:r>
      <w:r w:rsidRPr="00B20C2F">
        <w:rPr>
          <w:rFonts w:hint="eastAsia"/>
          <w:b/>
        </w:rPr>
        <w:t>、</w:t>
      </w:r>
      <w:r w:rsidRPr="00B20C2F">
        <w:rPr>
          <w:rFonts w:hint="eastAsia"/>
          <w:b/>
        </w:rPr>
        <w:t>7</w:t>
      </w:r>
      <w:r w:rsidRPr="00B20C2F">
        <w:rPr>
          <w:rFonts w:hint="eastAsia"/>
          <w:b/>
        </w:rPr>
        <w:t>个十和</w:t>
      </w:r>
      <w:r w:rsidRPr="00B20C2F">
        <w:rPr>
          <w:rFonts w:hint="eastAsia"/>
          <w:b/>
        </w:rPr>
        <w:t>2</w:t>
      </w:r>
      <w:r w:rsidRPr="00B20C2F">
        <w:rPr>
          <w:rFonts w:hint="eastAsia"/>
          <w:b/>
        </w:rPr>
        <w:t>个一是</w:t>
      </w:r>
      <w:r w:rsidRPr="00B20C2F">
        <w:rPr>
          <w:rFonts w:hint="eastAsia"/>
          <w:b/>
        </w:rPr>
        <w:t>72</w:t>
      </w:r>
      <w:r w:rsidRPr="00B20C2F">
        <w:rPr>
          <w:rFonts w:hint="eastAsia"/>
          <w:b/>
        </w:rPr>
        <w:t>。</w:t>
      </w:r>
      <w:r w:rsidRPr="00B20C2F">
        <w:rPr>
          <w:rFonts w:hint="eastAsia"/>
          <w:b/>
        </w:rPr>
        <w:t>( )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2</w:t>
      </w:r>
      <w:r w:rsidRPr="00B20C2F">
        <w:rPr>
          <w:rFonts w:hint="eastAsia"/>
          <w:b/>
        </w:rPr>
        <w:t>、七十二写作</w:t>
      </w:r>
      <w:r w:rsidRPr="00B20C2F">
        <w:rPr>
          <w:rFonts w:hint="eastAsia"/>
          <w:b/>
        </w:rPr>
        <w:t>702</w:t>
      </w:r>
      <w:r w:rsidRPr="00B20C2F">
        <w:rPr>
          <w:rFonts w:hint="eastAsia"/>
          <w:b/>
        </w:rPr>
        <w:t>。</w:t>
      </w:r>
      <w:r w:rsidRPr="00B20C2F">
        <w:rPr>
          <w:rFonts w:hint="eastAsia"/>
          <w:b/>
        </w:rPr>
        <w:t>( )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3</w:t>
      </w:r>
      <w:r w:rsidRPr="00B20C2F">
        <w:rPr>
          <w:rFonts w:hint="eastAsia"/>
          <w:b/>
        </w:rPr>
        <w:t>、最小的两位数</w:t>
      </w:r>
      <w:r w:rsidRPr="00B20C2F">
        <w:rPr>
          <w:rFonts w:hint="eastAsia"/>
          <w:b/>
        </w:rPr>
        <w:t>10</w:t>
      </w:r>
      <w:r w:rsidRPr="00B20C2F">
        <w:rPr>
          <w:rFonts w:hint="eastAsia"/>
          <w:b/>
        </w:rPr>
        <w:t>比最大的一位数</w:t>
      </w:r>
      <w:r w:rsidRPr="00B20C2F">
        <w:rPr>
          <w:rFonts w:hint="eastAsia"/>
          <w:b/>
        </w:rPr>
        <w:t>9</w:t>
      </w:r>
      <w:r w:rsidRPr="00B20C2F">
        <w:rPr>
          <w:rFonts w:hint="eastAsia"/>
          <w:b/>
        </w:rPr>
        <w:t>多</w:t>
      </w:r>
      <w:r w:rsidRPr="00B20C2F">
        <w:rPr>
          <w:rFonts w:hint="eastAsia"/>
          <w:b/>
        </w:rPr>
        <w:t>2</w:t>
      </w:r>
      <w:r w:rsidRPr="00B20C2F">
        <w:rPr>
          <w:rFonts w:hint="eastAsia"/>
          <w:b/>
        </w:rPr>
        <w:t>。</w:t>
      </w:r>
      <w:r w:rsidRPr="00B20C2F">
        <w:rPr>
          <w:rFonts w:hint="eastAsia"/>
          <w:b/>
        </w:rPr>
        <w:t>( )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4</w:t>
      </w:r>
      <w:r w:rsidRPr="00B20C2F">
        <w:rPr>
          <w:rFonts w:hint="eastAsia"/>
          <w:b/>
        </w:rPr>
        <w:t>、</w:t>
      </w:r>
      <w:r w:rsidRPr="00B20C2F">
        <w:rPr>
          <w:rFonts w:hint="eastAsia"/>
          <w:b/>
        </w:rPr>
        <w:t>65</w:t>
      </w:r>
      <w:r w:rsidRPr="00B20C2F">
        <w:rPr>
          <w:rFonts w:hint="eastAsia"/>
          <w:b/>
        </w:rPr>
        <w:t>和</w:t>
      </w:r>
      <w:r w:rsidRPr="00B20C2F">
        <w:rPr>
          <w:rFonts w:hint="eastAsia"/>
          <w:b/>
        </w:rPr>
        <w:t>73</w:t>
      </w:r>
      <w:r w:rsidRPr="00B20C2F">
        <w:rPr>
          <w:rFonts w:hint="eastAsia"/>
          <w:b/>
        </w:rPr>
        <w:t>之间有</w:t>
      </w:r>
      <w:r w:rsidRPr="00B20C2F">
        <w:rPr>
          <w:rFonts w:hint="eastAsia"/>
          <w:b/>
        </w:rPr>
        <w:t>7</w:t>
      </w:r>
      <w:r w:rsidRPr="00B20C2F">
        <w:rPr>
          <w:rFonts w:hint="eastAsia"/>
          <w:b/>
        </w:rPr>
        <w:t>个数。</w:t>
      </w:r>
      <w:r w:rsidRPr="00B20C2F">
        <w:rPr>
          <w:rFonts w:hint="eastAsia"/>
          <w:b/>
        </w:rPr>
        <w:t>( )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5</w:t>
      </w:r>
      <w:r w:rsidRPr="00B20C2F">
        <w:rPr>
          <w:rFonts w:hint="eastAsia"/>
          <w:b/>
        </w:rPr>
        <w:t>、一张长方形纸可以做成一个圆筒。</w:t>
      </w:r>
      <w:r w:rsidRPr="00B20C2F">
        <w:rPr>
          <w:rFonts w:hint="eastAsia"/>
          <w:b/>
        </w:rPr>
        <w:t>( )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四、在你认为合适的答案下面画“√”。</w:t>
      </w:r>
      <w:r w:rsidRPr="00B20C2F">
        <w:rPr>
          <w:rFonts w:hint="eastAsia"/>
          <w:b/>
        </w:rPr>
        <w:t>(3</w:t>
      </w:r>
      <w:r w:rsidRPr="00B20C2F">
        <w:rPr>
          <w:rFonts w:hint="eastAsia"/>
          <w:b/>
        </w:rPr>
        <w:t>分</w:t>
      </w:r>
      <w:r w:rsidRPr="00B20C2F">
        <w:rPr>
          <w:rFonts w:hint="eastAsia"/>
          <w:b/>
        </w:rPr>
        <w:t>)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1</w:t>
      </w:r>
      <w:r w:rsidRPr="00B20C2F">
        <w:rPr>
          <w:rFonts w:hint="eastAsia"/>
          <w:b/>
        </w:rPr>
        <w:t>、我爸爸今年</w:t>
      </w:r>
      <w:r w:rsidRPr="00B20C2F">
        <w:rPr>
          <w:rFonts w:hint="eastAsia"/>
          <w:b/>
        </w:rPr>
        <w:t>39</w:t>
      </w:r>
      <w:r w:rsidRPr="00B20C2F">
        <w:rPr>
          <w:rFonts w:hint="eastAsia"/>
          <w:b/>
        </w:rPr>
        <w:t>岁，我妈妈的年龄和爸爸的年龄差不多，我妈妈今年可能多少岁</w:t>
      </w:r>
      <w:r w:rsidRPr="00B20C2F">
        <w:rPr>
          <w:rFonts w:hint="eastAsia"/>
          <w:b/>
        </w:rPr>
        <w:t>?(</w:t>
      </w:r>
      <w:r w:rsidRPr="00B20C2F">
        <w:rPr>
          <w:rFonts w:hint="eastAsia"/>
          <w:b/>
        </w:rPr>
        <w:t>画√</w:t>
      </w:r>
      <w:r w:rsidRPr="00B20C2F">
        <w:rPr>
          <w:rFonts w:hint="eastAsia"/>
          <w:b/>
        </w:rPr>
        <w:t>)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45</w:t>
      </w:r>
      <w:r w:rsidRPr="00B20C2F">
        <w:rPr>
          <w:rFonts w:hint="eastAsia"/>
          <w:b/>
        </w:rPr>
        <w:t>岁</w:t>
      </w:r>
      <w:r w:rsidRPr="00B20C2F">
        <w:rPr>
          <w:rFonts w:hint="eastAsia"/>
          <w:b/>
        </w:rPr>
        <w:t xml:space="preserve"> 32</w:t>
      </w:r>
      <w:r w:rsidRPr="00B20C2F">
        <w:rPr>
          <w:rFonts w:hint="eastAsia"/>
          <w:b/>
        </w:rPr>
        <w:t>岁</w:t>
      </w:r>
      <w:r w:rsidRPr="00B20C2F">
        <w:rPr>
          <w:rFonts w:hint="eastAsia"/>
          <w:b/>
        </w:rPr>
        <w:t xml:space="preserve"> 38</w:t>
      </w:r>
      <w:r w:rsidRPr="00B20C2F">
        <w:rPr>
          <w:rFonts w:hint="eastAsia"/>
          <w:b/>
        </w:rPr>
        <w:t>岁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五、把不合适的划去。</w:t>
      </w:r>
      <w:r w:rsidRPr="00B20C2F">
        <w:rPr>
          <w:rFonts w:hint="eastAsia"/>
          <w:b/>
        </w:rPr>
        <w:t xml:space="preserve"> 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1.55</w:t>
      </w:r>
      <w:r w:rsidRPr="00B20C2F">
        <w:rPr>
          <w:rFonts w:hint="eastAsia"/>
          <w:b/>
        </w:rPr>
        <w:t>接近于</w:t>
      </w:r>
      <w:r w:rsidRPr="00B20C2F">
        <w:rPr>
          <w:rFonts w:hint="eastAsia"/>
          <w:b/>
        </w:rPr>
        <w:t>(40</w:t>
      </w:r>
      <w:r w:rsidRPr="00B20C2F">
        <w:rPr>
          <w:rFonts w:hint="eastAsia"/>
          <w:b/>
        </w:rPr>
        <w:t>，</w:t>
      </w:r>
      <w:r w:rsidRPr="00B20C2F">
        <w:rPr>
          <w:rFonts w:hint="eastAsia"/>
          <w:b/>
        </w:rPr>
        <w:t xml:space="preserve"> 45</w:t>
      </w:r>
      <w:r w:rsidRPr="00B20C2F">
        <w:rPr>
          <w:rFonts w:hint="eastAsia"/>
          <w:b/>
        </w:rPr>
        <w:t>，</w:t>
      </w:r>
      <w:r w:rsidRPr="00B20C2F">
        <w:rPr>
          <w:rFonts w:hint="eastAsia"/>
          <w:b/>
        </w:rPr>
        <w:t>60)</w:t>
      </w:r>
      <w:r w:rsidRPr="00B20C2F">
        <w:rPr>
          <w:rFonts w:hint="eastAsia"/>
          <w:b/>
        </w:rPr>
        <w:t>。</w:t>
      </w:r>
      <w:r w:rsidRPr="00B20C2F">
        <w:rPr>
          <w:rFonts w:hint="eastAsia"/>
          <w:b/>
        </w:rPr>
        <w:t xml:space="preserve"> 2.80</w:t>
      </w:r>
      <w:r w:rsidRPr="00B20C2F">
        <w:rPr>
          <w:rFonts w:hint="eastAsia"/>
          <w:b/>
        </w:rPr>
        <w:t>比</w:t>
      </w:r>
      <w:r w:rsidRPr="00B20C2F">
        <w:rPr>
          <w:rFonts w:hint="eastAsia"/>
          <w:b/>
        </w:rPr>
        <w:t>(70</w:t>
      </w:r>
      <w:r w:rsidRPr="00B20C2F">
        <w:rPr>
          <w:rFonts w:hint="eastAsia"/>
          <w:b/>
        </w:rPr>
        <w:t>，</w:t>
      </w:r>
      <w:r w:rsidRPr="00B20C2F">
        <w:rPr>
          <w:rFonts w:hint="eastAsia"/>
          <w:b/>
        </w:rPr>
        <w:t>90</w:t>
      </w:r>
      <w:r w:rsidRPr="00B20C2F">
        <w:rPr>
          <w:rFonts w:hint="eastAsia"/>
          <w:b/>
        </w:rPr>
        <w:t>，</w:t>
      </w:r>
      <w:r w:rsidRPr="00B20C2F">
        <w:rPr>
          <w:rFonts w:hint="eastAsia"/>
          <w:b/>
        </w:rPr>
        <w:t>100)</w:t>
      </w:r>
      <w:r w:rsidRPr="00B20C2F">
        <w:rPr>
          <w:rFonts w:hint="eastAsia"/>
          <w:b/>
        </w:rPr>
        <w:t>少一些。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3.100</w:t>
      </w:r>
      <w:r w:rsidRPr="00B20C2F">
        <w:rPr>
          <w:rFonts w:hint="eastAsia"/>
          <w:b/>
        </w:rPr>
        <w:t>比</w:t>
      </w:r>
      <w:r w:rsidRPr="00B20C2F">
        <w:rPr>
          <w:rFonts w:hint="eastAsia"/>
          <w:b/>
        </w:rPr>
        <w:t>(30</w:t>
      </w:r>
      <w:r w:rsidRPr="00B20C2F">
        <w:rPr>
          <w:rFonts w:hint="eastAsia"/>
          <w:b/>
        </w:rPr>
        <w:t>，</w:t>
      </w:r>
      <w:r w:rsidRPr="00B20C2F">
        <w:rPr>
          <w:rFonts w:hint="eastAsia"/>
          <w:b/>
        </w:rPr>
        <w:t>50</w:t>
      </w:r>
      <w:r w:rsidRPr="00B20C2F">
        <w:rPr>
          <w:rFonts w:hint="eastAsia"/>
          <w:b/>
        </w:rPr>
        <w:t>，</w:t>
      </w:r>
      <w:r w:rsidRPr="00B20C2F">
        <w:rPr>
          <w:rFonts w:hint="eastAsia"/>
          <w:b/>
        </w:rPr>
        <w:t>90)</w:t>
      </w:r>
      <w:r w:rsidRPr="00B20C2F">
        <w:rPr>
          <w:rFonts w:hint="eastAsia"/>
          <w:b/>
        </w:rPr>
        <w:t>多得多。</w:t>
      </w:r>
      <w:r w:rsidRPr="00B20C2F">
        <w:rPr>
          <w:rFonts w:hint="eastAsia"/>
          <w:b/>
        </w:rPr>
        <w:t xml:space="preserve"> 4.65</w:t>
      </w:r>
      <w:r w:rsidRPr="00B20C2F">
        <w:rPr>
          <w:rFonts w:hint="eastAsia"/>
          <w:b/>
        </w:rPr>
        <w:t>和</w:t>
      </w:r>
      <w:r w:rsidRPr="00B20C2F">
        <w:rPr>
          <w:rFonts w:hint="eastAsia"/>
          <w:b/>
        </w:rPr>
        <w:t>(59</w:t>
      </w:r>
      <w:r w:rsidRPr="00B20C2F">
        <w:rPr>
          <w:rFonts w:hint="eastAsia"/>
          <w:b/>
        </w:rPr>
        <w:t>，</w:t>
      </w:r>
      <w:r w:rsidRPr="00B20C2F">
        <w:rPr>
          <w:rFonts w:hint="eastAsia"/>
          <w:b/>
        </w:rPr>
        <w:t>44</w:t>
      </w:r>
      <w:r w:rsidRPr="00B20C2F">
        <w:rPr>
          <w:rFonts w:hint="eastAsia"/>
          <w:b/>
        </w:rPr>
        <w:t>，</w:t>
      </w:r>
      <w:r w:rsidRPr="00B20C2F">
        <w:rPr>
          <w:rFonts w:hint="eastAsia"/>
          <w:b/>
        </w:rPr>
        <w:t>89)</w:t>
      </w:r>
      <w:r w:rsidRPr="00B20C2F">
        <w:rPr>
          <w:rFonts w:hint="eastAsia"/>
          <w:b/>
        </w:rPr>
        <w:t>很接近。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六、用数学。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rFonts w:hint="eastAsia"/>
          <w:b/>
        </w:rPr>
      </w:pPr>
      <w:r w:rsidRPr="00B20C2F">
        <w:rPr>
          <w:rFonts w:hint="eastAsia"/>
          <w:b/>
        </w:rPr>
        <w:t>挑战题：</w:t>
      </w:r>
      <w:r w:rsidRPr="00B20C2F">
        <w:rPr>
          <w:rFonts w:hint="eastAsia"/>
          <w:b/>
        </w:rPr>
        <w:t>( )</w:t>
      </w:r>
      <w:r w:rsidRPr="00B20C2F">
        <w:rPr>
          <w:rFonts w:hint="eastAsia"/>
          <w:b/>
        </w:rPr>
        <w:t>里最大能填几</w:t>
      </w:r>
      <w:r w:rsidRPr="00B20C2F">
        <w:rPr>
          <w:rFonts w:hint="eastAsia"/>
          <w:b/>
        </w:rPr>
        <w:t>?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b/>
        </w:rPr>
      </w:pPr>
      <w:r w:rsidRPr="00B20C2F">
        <w:rPr>
          <w:b/>
        </w:rPr>
        <w:t>(1)10+5&gt;( ) (2)20+( )&lt;28</w:t>
      </w:r>
    </w:p>
    <w:p w:rsidR="00B20C2F" w:rsidRPr="00B20C2F" w:rsidRDefault="00B20C2F" w:rsidP="00B20C2F">
      <w:pPr>
        <w:rPr>
          <w:b/>
        </w:rPr>
      </w:pPr>
    </w:p>
    <w:p w:rsidR="00B20C2F" w:rsidRPr="00B20C2F" w:rsidRDefault="00B20C2F" w:rsidP="00B20C2F">
      <w:pPr>
        <w:rPr>
          <w:b/>
        </w:rPr>
      </w:pPr>
      <w:r w:rsidRPr="00B20C2F">
        <w:rPr>
          <w:b/>
        </w:rPr>
        <w:t>(3)69+( ) &gt;60 (4)50-( )&lt;41</w:t>
      </w:r>
    </w:p>
    <w:p w:rsidR="00B20C2F" w:rsidRPr="00B20C2F" w:rsidRDefault="00B20C2F" w:rsidP="00B20C2F">
      <w:pPr>
        <w:rPr>
          <w:b/>
        </w:rPr>
      </w:pPr>
    </w:p>
    <w:p w:rsidR="002100EC" w:rsidRPr="00AC0625" w:rsidRDefault="00B20C2F" w:rsidP="00B20C2F">
      <w:pPr>
        <w:rPr>
          <w:b/>
        </w:rPr>
      </w:pPr>
      <w:r w:rsidRPr="00B20C2F">
        <w:rPr>
          <w:b/>
        </w:rPr>
        <w:t>(5)23+9&gt;( ) (6)81+( ) &lt;85</w:t>
      </w:r>
    </w:p>
    <w:sectPr w:rsidR="002100EC" w:rsidRPr="00AC0625" w:rsidSect="00A83E3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1B8" w:rsidRDefault="006921B8" w:rsidP="00324F57">
      <w:r>
        <w:separator/>
      </w:r>
    </w:p>
  </w:endnote>
  <w:endnote w:type="continuationSeparator" w:id="1">
    <w:p w:rsidR="006921B8" w:rsidRDefault="006921B8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1B8" w:rsidRDefault="006921B8" w:rsidP="00324F57">
      <w:r>
        <w:separator/>
      </w:r>
    </w:p>
  </w:footnote>
  <w:footnote w:type="continuationSeparator" w:id="1">
    <w:p w:rsidR="006921B8" w:rsidRDefault="006921B8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BE4E7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BE4E73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BE4E7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3"/>
      <w:numFmt w:val="decimal"/>
      <w:suff w:val="nothing"/>
      <w:lvlText w:val="%1、"/>
      <w:lvlJc w:val="left"/>
    </w:lvl>
  </w:abstractNum>
  <w:abstractNum w:abstractNumId="1">
    <w:nsid w:val="00000002"/>
    <w:multiLevelType w:val="singleLevel"/>
    <w:tmpl w:val="00000002"/>
    <w:lvl w:ilvl="0">
      <w:start w:val="1"/>
      <w:numFmt w:val="decimal"/>
      <w:suff w:val="nothing"/>
      <w:lvlText w:val="%1、"/>
      <w:lvlJc w:val="left"/>
    </w:lvl>
  </w:abstractNum>
  <w:abstractNum w:abstractNumId="2">
    <w:nsid w:val="00000003"/>
    <w:multiLevelType w:val="singleLevel"/>
    <w:tmpl w:val="00000003"/>
    <w:lvl w:ilvl="0">
      <w:start w:val="4"/>
      <w:numFmt w:val="decimal"/>
      <w:suff w:val="nothing"/>
      <w:lvlText w:val="（%1）"/>
      <w:lvlJc w:val="left"/>
    </w:lvl>
  </w:abstractNum>
  <w:abstractNum w:abstractNumId="3">
    <w:nsid w:val="00000004"/>
    <w:multiLevelType w:val="singleLevel"/>
    <w:tmpl w:val="00000004"/>
    <w:lvl w:ilvl="0">
      <w:start w:val="1"/>
      <w:numFmt w:val="decimal"/>
      <w:suff w:val="nothing"/>
      <w:lvlText w:val="（%1）"/>
      <w:lvlJc w:val="left"/>
    </w:lvl>
  </w:abstractNum>
  <w:abstractNum w:abstractNumId="4">
    <w:nsid w:val="00000005"/>
    <w:multiLevelType w:val="singleLevel"/>
    <w:tmpl w:val="00000005"/>
    <w:lvl w:ilvl="0">
      <w:start w:val="5"/>
      <w:numFmt w:val="decimal"/>
      <w:suff w:val="nothing"/>
      <w:lvlText w:val="%1、"/>
      <w:lvlJc w:val="left"/>
    </w:lvl>
  </w:abstractNum>
  <w:abstractNum w:abstractNumId="5">
    <w:nsid w:val="00000006"/>
    <w:multiLevelType w:val="singleLevel"/>
    <w:tmpl w:val="00000006"/>
    <w:lvl w:ilvl="0">
      <w:start w:val="2"/>
      <w:numFmt w:val="decimal"/>
      <w:suff w:val="nothing"/>
      <w:lvlText w:val="%1、"/>
      <w:lvlJc w:val="left"/>
    </w:lvl>
  </w:abstractNum>
  <w:abstractNum w:abstractNumId="6">
    <w:nsid w:val="00000007"/>
    <w:multiLevelType w:val="singleLevel"/>
    <w:tmpl w:val="00000007"/>
    <w:lvl w:ilvl="0">
      <w:start w:val="7"/>
      <w:numFmt w:val="decimal"/>
      <w:suff w:val="nothing"/>
      <w:lvlText w:val="（%1）"/>
      <w:lvlJc w:val="left"/>
    </w:lvl>
  </w:abstractNum>
  <w:abstractNum w:abstractNumId="7">
    <w:nsid w:val="0000000B"/>
    <w:multiLevelType w:val="singleLevel"/>
    <w:tmpl w:val="0000000B"/>
    <w:lvl w:ilvl="0">
      <w:start w:val="3"/>
      <w:numFmt w:val="decimal"/>
      <w:suff w:val="nothing"/>
      <w:lvlText w:val="%1、"/>
      <w:lvlJc w:val="left"/>
    </w:lvl>
  </w:abstractNum>
  <w:abstractNum w:abstractNumId="8">
    <w:nsid w:val="0000000C"/>
    <w:multiLevelType w:val="singleLevel"/>
    <w:tmpl w:val="0000000C"/>
    <w:lvl w:ilvl="0">
      <w:start w:val="5"/>
      <w:numFmt w:val="decimal"/>
      <w:suff w:val="nothing"/>
      <w:lvlText w:val="%1、"/>
      <w:lvlJc w:val="left"/>
    </w:lvl>
  </w:abstractNum>
  <w:abstractNum w:abstractNumId="9">
    <w:nsid w:val="0000000F"/>
    <w:multiLevelType w:val="singleLevel"/>
    <w:tmpl w:val="0000000F"/>
    <w:lvl w:ilvl="0">
      <w:start w:val="4"/>
      <w:numFmt w:val="decimal"/>
      <w:suff w:val="nothing"/>
      <w:lvlText w:val="%1、"/>
      <w:lvlJc w:val="left"/>
    </w:lvl>
  </w:abstractNum>
  <w:abstractNum w:abstractNumId="10">
    <w:nsid w:val="00000010"/>
    <w:multiLevelType w:val="singleLevel"/>
    <w:tmpl w:val="00000010"/>
    <w:lvl w:ilvl="0">
      <w:start w:val="3"/>
      <w:numFmt w:val="chineseCounting"/>
      <w:suff w:val="nothing"/>
      <w:lvlText w:val="%1、"/>
      <w:lvlJc w:val="left"/>
    </w:lvl>
  </w:abstractNum>
  <w:abstractNum w:abstractNumId="11">
    <w:nsid w:val="00000011"/>
    <w:multiLevelType w:val="singleLevel"/>
    <w:tmpl w:val="00000011"/>
    <w:lvl w:ilvl="0">
      <w:start w:val="1"/>
      <w:numFmt w:val="decimal"/>
      <w:suff w:val="nothing"/>
      <w:lvlText w:val="%1、"/>
      <w:lvlJc w:val="left"/>
    </w:lvl>
  </w:abstractNum>
  <w:abstractNum w:abstractNumId="12">
    <w:nsid w:val="0337131B"/>
    <w:multiLevelType w:val="hybridMultilevel"/>
    <w:tmpl w:val="CD40A85E"/>
    <w:lvl w:ilvl="0" w:tplc="815AE482">
      <w:start w:val="2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3">
    <w:nsid w:val="04C64BF1"/>
    <w:multiLevelType w:val="hybridMultilevel"/>
    <w:tmpl w:val="21B458FE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>
    <w:nsid w:val="199B1173"/>
    <w:multiLevelType w:val="hybridMultilevel"/>
    <w:tmpl w:val="87B8349C"/>
    <w:lvl w:ilvl="0" w:tplc="F036D3E4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21754DDF"/>
    <w:multiLevelType w:val="hybridMultilevel"/>
    <w:tmpl w:val="7702E3F0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>
    <w:nsid w:val="268443C3"/>
    <w:multiLevelType w:val="singleLevel"/>
    <w:tmpl w:val="00000000"/>
    <w:lvl w:ilvl="0">
      <w:start w:val="1"/>
      <w:numFmt w:val="decimal"/>
      <w:suff w:val="nothing"/>
      <w:lvlText w:val="（%1）"/>
      <w:lvlJc w:val="left"/>
    </w:lvl>
  </w:abstractNum>
  <w:abstractNum w:abstractNumId="17">
    <w:nsid w:val="28945D12"/>
    <w:multiLevelType w:val="hybridMultilevel"/>
    <w:tmpl w:val="7EC6D16E"/>
    <w:lvl w:ilvl="0" w:tplc="B6E28FCE">
      <w:start w:val="9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53147BB9"/>
    <w:multiLevelType w:val="singleLevel"/>
    <w:tmpl w:val="53147BB9"/>
    <w:lvl w:ilvl="0">
      <w:start w:val="1"/>
      <w:numFmt w:val="chineseCounting"/>
      <w:suff w:val="nothing"/>
      <w:lvlText w:val="%1、"/>
      <w:lvlJc w:val="left"/>
    </w:lvl>
  </w:abstractNum>
  <w:abstractNum w:abstractNumId="19">
    <w:nsid w:val="531495A8"/>
    <w:multiLevelType w:val="singleLevel"/>
    <w:tmpl w:val="531495A8"/>
    <w:lvl w:ilvl="0">
      <w:start w:val="2"/>
      <w:numFmt w:val="chineseCounting"/>
      <w:suff w:val="nothing"/>
      <w:lvlText w:val="%1、"/>
      <w:lvlJc w:val="left"/>
    </w:lvl>
  </w:abstractNum>
  <w:abstractNum w:abstractNumId="20">
    <w:nsid w:val="53149E55"/>
    <w:multiLevelType w:val="singleLevel"/>
    <w:tmpl w:val="53149E55"/>
    <w:lvl w:ilvl="0">
      <w:start w:val="4"/>
      <w:numFmt w:val="decimal"/>
      <w:suff w:val="nothing"/>
      <w:lvlText w:val="%1、"/>
      <w:lvlJc w:val="left"/>
    </w:lvl>
  </w:abstractNum>
  <w:abstractNum w:abstractNumId="21">
    <w:nsid w:val="5314A31E"/>
    <w:multiLevelType w:val="singleLevel"/>
    <w:tmpl w:val="5314A31E"/>
    <w:lvl w:ilvl="0">
      <w:start w:val="1"/>
      <w:numFmt w:val="decimal"/>
      <w:suff w:val="nothing"/>
      <w:lvlText w:val="%1、"/>
      <w:lvlJc w:val="left"/>
    </w:lvl>
  </w:abstractNum>
  <w:abstractNum w:abstractNumId="22">
    <w:nsid w:val="5316D067"/>
    <w:multiLevelType w:val="singleLevel"/>
    <w:tmpl w:val="5316D067"/>
    <w:lvl w:ilvl="0">
      <w:start w:val="1"/>
      <w:numFmt w:val="chineseCounting"/>
      <w:suff w:val="space"/>
      <w:lvlText w:val="%1、"/>
      <w:lvlJc w:val="left"/>
    </w:lvl>
  </w:abstractNum>
  <w:abstractNum w:abstractNumId="23">
    <w:nsid w:val="5316D30E"/>
    <w:multiLevelType w:val="singleLevel"/>
    <w:tmpl w:val="5316D30E"/>
    <w:lvl w:ilvl="0">
      <w:start w:val="2"/>
      <w:numFmt w:val="chineseCounting"/>
      <w:suff w:val="nothing"/>
      <w:lvlText w:val="%1、"/>
      <w:lvlJc w:val="left"/>
    </w:lvl>
  </w:abstractNum>
  <w:abstractNum w:abstractNumId="24">
    <w:nsid w:val="5316D72E"/>
    <w:multiLevelType w:val="singleLevel"/>
    <w:tmpl w:val="5316D72E"/>
    <w:lvl w:ilvl="0">
      <w:start w:val="3"/>
      <w:numFmt w:val="chineseCounting"/>
      <w:suff w:val="nothing"/>
      <w:lvlText w:val="%1、"/>
      <w:lvlJc w:val="left"/>
    </w:lvl>
  </w:abstractNum>
  <w:abstractNum w:abstractNumId="25">
    <w:nsid w:val="5316DDED"/>
    <w:multiLevelType w:val="singleLevel"/>
    <w:tmpl w:val="5316DDED"/>
    <w:lvl w:ilvl="0">
      <w:start w:val="1"/>
      <w:numFmt w:val="decimal"/>
      <w:suff w:val="nothing"/>
      <w:lvlText w:val="%1、"/>
      <w:lvlJc w:val="left"/>
    </w:lvl>
  </w:abstractNum>
  <w:abstractNum w:abstractNumId="26">
    <w:nsid w:val="5316E223"/>
    <w:multiLevelType w:val="singleLevel"/>
    <w:tmpl w:val="5316E223"/>
    <w:lvl w:ilvl="0">
      <w:start w:val="4"/>
      <w:numFmt w:val="chineseCounting"/>
      <w:suff w:val="nothing"/>
      <w:lvlText w:val="%1、"/>
      <w:lvlJc w:val="left"/>
    </w:lvl>
  </w:abstractNum>
  <w:abstractNum w:abstractNumId="27">
    <w:nsid w:val="53170EF0"/>
    <w:multiLevelType w:val="singleLevel"/>
    <w:tmpl w:val="53170EF0"/>
    <w:lvl w:ilvl="0">
      <w:start w:val="2"/>
      <w:numFmt w:val="decimal"/>
      <w:suff w:val="nothing"/>
      <w:lvlText w:val="%1、"/>
      <w:lvlJc w:val="left"/>
    </w:lvl>
  </w:abstractNum>
  <w:abstractNum w:abstractNumId="28">
    <w:nsid w:val="53170F98"/>
    <w:multiLevelType w:val="singleLevel"/>
    <w:tmpl w:val="53170F98"/>
    <w:lvl w:ilvl="0">
      <w:start w:val="3"/>
      <w:numFmt w:val="decimal"/>
      <w:suff w:val="nothing"/>
      <w:lvlText w:val="%1、"/>
      <w:lvlJc w:val="left"/>
    </w:lvl>
  </w:abstractNum>
  <w:abstractNum w:abstractNumId="29">
    <w:nsid w:val="53171240"/>
    <w:multiLevelType w:val="singleLevel"/>
    <w:tmpl w:val="53171240"/>
    <w:lvl w:ilvl="0">
      <w:start w:val="4"/>
      <w:numFmt w:val="decimal"/>
      <w:suff w:val="nothing"/>
      <w:lvlText w:val="%1、"/>
      <w:lvlJc w:val="left"/>
    </w:lvl>
  </w:abstractNum>
  <w:abstractNum w:abstractNumId="30">
    <w:nsid w:val="5317E381"/>
    <w:multiLevelType w:val="singleLevel"/>
    <w:tmpl w:val="5317E381"/>
    <w:lvl w:ilvl="0">
      <w:start w:val="5"/>
      <w:numFmt w:val="decimal"/>
      <w:suff w:val="nothing"/>
      <w:lvlText w:val="%1、"/>
      <w:lvlJc w:val="left"/>
    </w:lvl>
  </w:abstractNum>
  <w:abstractNum w:abstractNumId="31">
    <w:nsid w:val="5317E522"/>
    <w:multiLevelType w:val="singleLevel"/>
    <w:tmpl w:val="5317E522"/>
    <w:lvl w:ilvl="0">
      <w:start w:val="6"/>
      <w:numFmt w:val="decimal"/>
      <w:suff w:val="nothing"/>
      <w:lvlText w:val="%1、"/>
      <w:lvlJc w:val="left"/>
    </w:lvl>
  </w:abstractNum>
  <w:abstractNum w:abstractNumId="32">
    <w:nsid w:val="5317E604"/>
    <w:multiLevelType w:val="singleLevel"/>
    <w:tmpl w:val="5317E604"/>
    <w:lvl w:ilvl="0">
      <w:start w:val="7"/>
      <w:numFmt w:val="decimal"/>
      <w:suff w:val="nothing"/>
      <w:lvlText w:val="%1、"/>
      <w:lvlJc w:val="left"/>
    </w:lvl>
  </w:abstractNum>
  <w:abstractNum w:abstractNumId="33">
    <w:nsid w:val="5317E703"/>
    <w:multiLevelType w:val="singleLevel"/>
    <w:tmpl w:val="5317E703"/>
    <w:lvl w:ilvl="0">
      <w:start w:val="8"/>
      <w:numFmt w:val="decimal"/>
      <w:suff w:val="nothing"/>
      <w:lvlText w:val="%1、"/>
      <w:lvlJc w:val="left"/>
    </w:lvl>
  </w:abstractNum>
  <w:abstractNum w:abstractNumId="34">
    <w:nsid w:val="5317E8C8"/>
    <w:multiLevelType w:val="singleLevel"/>
    <w:tmpl w:val="5317E8C8"/>
    <w:lvl w:ilvl="0">
      <w:start w:val="9"/>
      <w:numFmt w:val="decimal"/>
      <w:suff w:val="nothing"/>
      <w:lvlText w:val="%1、"/>
      <w:lvlJc w:val="left"/>
    </w:lvl>
  </w:abstractNum>
  <w:abstractNum w:abstractNumId="35">
    <w:nsid w:val="5317E9C2"/>
    <w:multiLevelType w:val="singleLevel"/>
    <w:tmpl w:val="5317E9C2"/>
    <w:lvl w:ilvl="0">
      <w:start w:val="10"/>
      <w:numFmt w:val="decimal"/>
      <w:suff w:val="nothing"/>
      <w:lvlText w:val="%1、"/>
      <w:lvlJc w:val="left"/>
    </w:lvl>
  </w:abstractNum>
  <w:abstractNum w:abstractNumId="36">
    <w:nsid w:val="531D0162"/>
    <w:multiLevelType w:val="singleLevel"/>
    <w:tmpl w:val="531D0162"/>
    <w:lvl w:ilvl="0">
      <w:start w:val="2"/>
      <w:numFmt w:val="decimal"/>
      <w:suff w:val="nothing"/>
      <w:lvlText w:val="%1、"/>
      <w:lvlJc w:val="left"/>
    </w:lvl>
  </w:abstractNum>
  <w:abstractNum w:abstractNumId="37">
    <w:nsid w:val="76B555C1"/>
    <w:multiLevelType w:val="hybridMultilevel"/>
    <w:tmpl w:val="6A664C98"/>
    <w:lvl w:ilvl="0" w:tplc="B874A83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8">
    <w:nsid w:val="7F3743D4"/>
    <w:multiLevelType w:val="hybridMultilevel"/>
    <w:tmpl w:val="CA966F4A"/>
    <w:lvl w:ilvl="0" w:tplc="6518DCA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2"/>
  </w:num>
  <w:num w:numId="2">
    <w:abstractNumId w:val="23"/>
  </w:num>
  <w:num w:numId="3">
    <w:abstractNumId w:val="24"/>
  </w:num>
  <w:num w:numId="4">
    <w:abstractNumId w:val="25"/>
  </w:num>
  <w:num w:numId="5">
    <w:abstractNumId w:val="26"/>
  </w:num>
  <w:num w:numId="6">
    <w:abstractNumId w:val="27"/>
  </w:num>
  <w:num w:numId="7">
    <w:abstractNumId w:val="28"/>
  </w:num>
  <w:num w:numId="8">
    <w:abstractNumId w:val="29"/>
  </w:num>
  <w:num w:numId="9">
    <w:abstractNumId w:val="30"/>
  </w:num>
  <w:num w:numId="10">
    <w:abstractNumId w:val="31"/>
  </w:num>
  <w:num w:numId="11">
    <w:abstractNumId w:val="32"/>
  </w:num>
  <w:num w:numId="12">
    <w:abstractNumId w:val="33"/>
  </w:num>
  <w:num w:numId="13">
    <w:abstractNumId w:val="34"/>
  </w:num>
  <w:num w:numId="14">
    <w:abstractNumId w:val="35"/>
  </w:num>
  <w:num w:numId="15">
    <w:abstractNumId w:val="13"/>
  </w:num>
  <w:num w:numId="16">
    <w:abstractNumId w:val="15"/>
  </w:num>
  <w:num w:numId="17">
    <w:abstractNumId w:val="38"/>
  </w:num>
  <w:num w:numId="18">
    <w:abstractNumId w:val="12"/>
  </w:num>
  <w:num w:numId="19">
    <w:abstractNumId w:val="11"/>
  </w:num>
  <w:num w:numId="20">
    <w:abstractNumId w:val="7"/>
  </w:num>
  <w:num w:numId="21">
    <w:abstractNumId w:val="8"/>
  </w:num>
  <w:num w:numId="22">
    <w:abstractNumId w:val="14"/>
  </w:num>
  <w:num w:numId="23">
    <w:abstractNumId w:val="17"/>
  </w:num>
  <w:num w:numId="24">
    <w:abstractNumId w:val="5"/>
  </w:num>
  <w:num w:numId="25">
    <w:abstractNumId w:val="3"/>
  </w:num>
  <w:num w:numId="26">
    <w:abstractNumId w:val="2"/>
  </w:num>
  <w:num w:numId="27">
    <w:abstractNumId w:val="16"/>
  </w:num>
  <w:num w:numId="28">
    <w:abstractNumId w:val="0"/>
  </w:num>
  <w:num w:numId="29">
    <w:abstractNumId w:val="1"/>
  </w:num>
  <w:num w:numId="30">
    <w:abstractNumId w:val="4"/>
  </w:num>
  <w:num w:numId="31">
    <w:abstractNumId w:val="9"/>
  </w:num>
  <w:num w:numId="32">
    <w:abstractNumId w:val="10"/>
  </w:num>
  <w:num w:numId="33">
    <w:abstractNumId w:val="6"/>
  </w:num>
  <w:num w:numId="34">
    <w:abstractNumId w:val="18"/>
  </w:num>
  <w:num w:numId="35">
    <w:abstractNumId w:val="19"/>
  </w:num>
  <w:num w:numId="36">
    <w:abstractNumId w:val="21"/>
  </w:num>
  <w:num w:numId="37">
    <w:abstractNumId w:val="20"/>
  </w:num>
  <w:num w:numId="38">
    <w:abstractNumId w:val="36"/>
  </w:num>
  <w:num w:numId="39">
    <w:abstractNumId w:val="3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153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5E86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175C"/>
    <w:rsid w:val="00052FBA"/>
    <w:rsid w:val="000537A0"/>
    <w:rsid w:val="00053A4B"/>
    <w:rsid w:val="00054256"/>
    <w:rsid w:val="00057015"/>
    <w:rsid w:val="00061E69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7CF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1214"/>
    <w:rsid w:val="000F386B"/>
    <w:rsid w:val="000F3BF7"/>
    <w:rsid w:val="000F559F"/>
    <w:rsid w:val="000F5D4F"/>
    <w:rsid w:val="000F6B73"/>
    <w:rsid w:val="00101ACA"/>
    <w:rsid w:val="00104800"/>
    <w:rsid w:val="00104DAC"/>
    <w:rsid w:val="001053E9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1FF0"/>
    <w:rsid w:val="00122F40"/>
    <w:rsid w:val="001231B9"/>
    <w:rsid w:val="00123257"/>
    <w:rsid w:val="00123B2B"/>
    <w:rsid w:val="00125B5D"/>
    <w:rsid w:val="00126797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42A"/>
    <w:rsid w:val="00176884"/>
    <w:rsid w:val="00176E32"/>
    <w:rsid w:val="00177BBB"/>
    <w:rsid w:val="00180516"/>
    <w:rsid w:val="00180547"/>
    <w:rsid w:val="00180557"/>
    <w:rsid w:val="00182703"/>
    <w:rsid w:val="00183C97"/>
    <w:rsid w:val="001844D1"/>
    <w:rsid w:val="001905DD"/>
    <w:rsid w:val="001922C0"/>
    <w:rsid w:val="00192A44"/>
    <w:rsid w:val="001949E2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02A2"/>
    <w:rsid w:val="001C2808"/>
    <w:rsid w:val="001C39BC"/>
    <w:rsid w:val="001C3D07"/>
    <w:rsid w:val="001C3E80"/>
    <w:rsid w:val="001C467B"/>
    <w:rsid w:val="001C578C"/>
    <w:rsid w:val="001C5B0E"/>
    <w:rsid w:val="001C644F"/>
    <w:rsid w:val="001C6472"/>
    <w:rsid w:val="001C66AA"/>
    <w:rsid w:val="001C6FAF"/>
    <w:rsid w:val="001D0662"/>
    <w:rsid w:val="001D17C3"/>
    <w:rsid w:val="001D5158"/>
    <w:rsid w:val="001D5AF5"/>
    <w:rsid w:val="001D6003"/>
    <w:rsid w:val="001E191E"/>
    <w:rsid w:val="001E203B"/>
    <w:rsid w:val="001E21FA"/>
    <w:rsid w:val="001E726C"/>
    <w:rsid w:val="001E78C2"/>
    <w:rsid w:val="001F4760"/>
    <w:rsid w:val="001F4D98"/>
    <w:rsid w:val="001F5C90"/>
    <w:rsid w:val="001F5E67"/>
    <w:rsid w:val="001F6711"/>
    <w:rsid w:val="00202537"/>
    <w:rsid w:val="002040D3"/>
    <w:rsid w:val="0020559E"/>
    <w:rsid w:val="002059E4"/>
    <w:rsid w:val="00206E0B"/>
    <w:rsid w:val="002100EC"/>
    <w:rsid w:val="00210F09"/>
    <w:rsid w:val="00211F7E"/>
    <w:rsid w:val="002126B0"/>
    <w:rsid w:val="002143C4"/>
    <w:rsid w:val="00214931"/>
    <w:rsid w:val="00215892"/>
    <w:rsid w:val="00216F05"/>
    <w:rsid w:val="002174A8"/>
    <w:rsid w:val="00217521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3CF2"/>
    <w:rsid w:val="00234237"/>
    <w:rsid w:val="00235F13"/>
    <w:rsid w:val="002402B4"/>
    <w:rsid w:val="00242CB9"/>
    <w:rsid w:val="00242E8A"/>
    <w:rsid w:val="002431E4"/>
    <w:rsid w:val="00244A3C"/>
    <w:rsid w:val="0024526D"/>
    <w:rsid w:val="00251038"/>
    <w:rsid w:val="002545EC"/>
    <w:rsid w:val="002548B0"/>
    <w:rsid w:val="0025581F"/>
    <w:rsid w:val="00257954"/>
    <w:rsid w:val="0026141B"/>
    <w:rsid w:val="00264D2F"/>
    <w:rsid w:val="002665E0"/>
    <w:rsid w:val="00266AAC"/>
    <w:rsid w:val="00266F4D"/>
    <w:rsid w:val="00267840"/>
    <w:rsid w:val="0027053B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B6758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2C99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46A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2223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7EB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1707"/>
    <w:rsid w:val="003C4786"/>
    <w:rsid w:val="003C59AC"/>
    <w:rsid w:val="003D4C5A"/>
    <w:rsid w:val="003D5B1E"/>
    <w:rsid w:val="003D7185"/>
    <w:rsid w:val="003E00CE"/>
    <w:rsid w:val="003E28D1"/>
    <w:rsid w:val="003E3C77"/>
    <w:rsid w:val="003E50AA"/>
    <w:rsid w:val="003E6002"/>
    <w:rsid w:val="003E651F"/>
    <w:rsid w:val="003E6EC6"/>
    <w:rsid w:val="003E7A3F"/>
    <w:rsid w:val="003E7EB0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438C"/>
    <w:rsid w:val="00425D7D"/>
    <w:rsid w:val="0042629D"/>
    <w:rsid w:val="00427966"/>
    <w:rsid w:val="00431CF8"/>
    <w:rsid w:val="00432E4E"/>
    <w:rsid w:val="00432EB3"/>
    <w:rsid w:val="00433E00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3F3B"/>
    <w:rsid w:val="00484BF3"/>
    <w:rsid w:val="004851D2"/>
    <w:rsid w:val="00485879"/>
    <w:rsid w:val="00485D75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48B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4D8D"/>
    <w:rsid w:val="004E6761"/>
    <w:rsid w:val="004F0EA3"/>
    <w:rsid w:val="004F1D81"/>
    <w:rsid w:val="004F4169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2EB9"/>
    <w:rsid w:val="005530AA"/>
    <w:rsid w:val="00554843"/>
    <w:rsid w:val="0055704D"/>
    <w:rsid w:val="005574E1"/>
    <w:rsid w:val="00560673"/>
    <w:rsid w:val="00562F45"/>
    <w:rsid w:val="00570735"/>
    <w:rsid w:val="00571E57"/>
    <w:rsid w:val="00572817"/>
    <w:rsid w:val="005736B9"/>
    <w:rsid w:val="00574DC7"/>
    <w:rsid w:val="0058113F"/>
    <w:rsid w:val="00581AA4"/>
    <w:rsid w:val="00581B5F"/>
    <w:rsid w:val="00583EAC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69A3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371A6"/>
    <w:rsid w:val="00637419"/>
    <w:rsid w:val="00637FE6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1B8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5F7F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269D"/>
    <w:rsid w:val="00763E98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2E7B"/>
    <w:rsid w:val="00776C16"/>
    <w:rsid w:val="007771BF"/>
    <w:rsid w:val="007775BD"/>
    <w:rsid w:val="00780177"/>
    <w:rsid w:val="00780E2E"/>
    <w:rsid w:val="00780F4B"/>
    <w:rsid w:val="00782B7D"/>
    <w:rsid w:val="00783600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32A"/>
    <w:rsid w:val="007A7485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012"/>
    <w:rsid w:val="008271E8"/>
    <w:rsid w:val="00827496"/>
    <w:rsid w:val="00827E78"/>
    <w:rsid w:val="00832C4E"/>
    <w:rsid w:val="008333C2"/>
    <w:rsid w:val="008342A7"/>
    <w:rsid w:val="0083456E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2ED3"/>
    <w:rsid w:val="008639E6"/>
    <w:rsid w:val="0086457F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21CD"/>
    <w:rsid w:val="00894A8F"/>
    <w:rsid w:val="008A2EE2"/>
    <w:rsid w:val="008A6BFF"/>
    <w:rsid w:val="008B1047"/>
    <w:rsid w:val="008B18CF"/>
    <w:rsid w:val="008B2D86"/>
    <w:rsid w:val="008B40B1"/>
    <w:rsid w:val="008C22DE"/>
    <w:rsid w:val="008C368E"/>
    <w:rsid w:val="008C7B7B"/>
    <w:rsid w:val="008D0FF6"/>
    <w:rsid w:val="008D3781"/>
    <w:rsid w:val="008D3B74"/>
    <w:rsid w:val="008D6222"/>
    <w:rsid w:val="008D672E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06507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742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0A0"/>
    <w:rsid w:val="0096122B"/>
    <w:rsid w:val="009614F4"/>
    <w:rsid w:val="009623D9"/>
    <w:rsid w:val="00962D7A"/>
    <w:rsid w:val="0096387C"/>
    <w:rsid w:val="00964A8C"/>
    <w:rsid w:val="00964F16"/>
    <w:rsid w:val="00965777"/>
    <w:rsid w:val="0096587F"/>
    <w:rsid w:val="00970D80"/>
    <w:rsid w:val="00971695"/>
    <w:rsid w:val="009725A4"/>
    <w:rsid w:val="00973034"/>
    <w:rsid w:val="00973915"/>
    <w:rsid w:val="00974D38"/>
    <w:rsid w:val="00975E4A"/>
    <w:rsid w:val="00976703"/>
    <w:rsid w:val="009828F7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0E85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3434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5B11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DC0"/>
    <w:rsid w:val="00A94E2C"/>
    <w:rsid w:val="00A95F2F"/>
    <w:rsid w:val="00A97BAB"/>
    <w:rsid w:val="00AA07C5"/>
    <w:rsid w:val="00AA21A4"/>
    <w:rsid w:val="00AA395C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625"/>
    <w:rsid w:val="00AC0CF0"/>
    <w:rsid w:val="00AC1C72"/>
    <w:rsid w:val="00AC2342"/>
    <w:rsid w:val="00AC2A47"/>
    <w:rsid w:val="00AD00F6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0C2F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738A6"/>
    <w:rsid w:val="00B8034A"/>
    <w:rsid w:val="00B8222F"/>
    <w:rsid w:val="00B8235A"/>
    <w:rsid w:val="00B83244"/>
    <w:rsid w:val="00B832E6"/>
    <w:rsid w:val="00B8369D"/>
    <w:rsid w:val="00B8372F"/>
    <w:rsid w:val="00B85214"/>
    <w:rsid w:val="00B85294"/>
    <w:rsid w:val="00B86BFD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4E73"/>
    <w:rsid w:val="00BE7595"/>
    <w:rsid w:val="00BF243C"/>
    <w:rsid w:val="00BF3746"/>
    <w:rsid w:val="00BF3798"/>
    <w:rsid w:val="00BF4335"/>
    <w:rsid w:val="00BF5EE7"/>
    <w:rsid w:val="00BF643B"/>
    <w:rsid w:val="00BF723B"/>
    <w:rsid w:val="00BF7DA8"/>
    <w:rsid w:val="00C02DA1"/>
    <w:rsid w:val="00C0538A"/>
    <w:rsid w:val="00C07946"/>
    <w:rsid w:val="00C07EE5"/>
    <w:rsid w:val="00C105C3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13B1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00B"/>
    <w:rsid w:val="00C73FD5"/>
    <w:rsid w:val="00C74E77"/>
    <w:rsid w:val="00C75F93"/>
    <w:rsid w:val="00C76B80"/>
    <w:rsid w:val="00C8024C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3CF4"/>
    <w:rsid w:val="00CA5458"/>
    <w:rsid w:val="00CA622C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C51DC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1DDC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16DA3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63F43"/>
    <w:rsid w:val="00D702AD"/>
    <w:rsid w:val="00D70E06"/>
    <w:rsid w:val="00D71F5F"/>
    <w:rsid w:val="00D71FC5"/>
    <w:rsid w:val="00D73C21"/>
    <w:rsid w:val="00D75306"/>
    <w:rsid w:val="00D766FD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B1F"/>
    <w:rsid w:val="00DE1D5F"/>
    <w:rsid w:val="00DE246E"/>
    <w:rsid w:val="00DE2ACD"/>
    <w:rsid w:val="00DE2D6D"/>
    <w:rsid w:val="00DE592D"/>
    <w:rsid w:val="00DE6745"/>
    <w:rsid w:val="00DE781C"/>
    <w:rsid w:val="00DF01A7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4AD8"/>
    <w:rsid w:val="00E0594D"/>
    <w:rsid w:val="00E10FDF"/>
    <w:rsid w:val="00E124B4"/>
    <w:rsid w:val="00E12D18"/>
    <w:rsid w:val="00E131CF"/>
    <w:rsid w:val="00E14839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27D9"/>
    <w:rsid w:val="00E3377E"/>
    <w:rsid w:val="00E349B3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5BB5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002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079F9"/>
    <w:rsid w:val="00F10154"/>
    <w:rsid w:val="00F15E3D"/>
    <w:rsid w:val="00F16CFA"/>
    <w:rsid w:val="00F175A4"/>
    <w:rsid w:val="00F202E3"/>
    <w:rsid w:val="00F22A8A"/>
    <w:rsid w:val="00F234C8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7B"/>
    <w:rsid w:val="00F43AEF"/>
    <w:rsid w:val="00F43CC3"/>
    <w:rsid w:val="00F520B6"/>
    <w:rsid w:val="00F52541"/>
    <w:rsid w:val="00F54B50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52BE"/>
    <w:rsid w:val="00FC6047"/>
    <w:rsid w:val="00FC6BC5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4ADE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5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uiPriority w:val="22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  <w:style w:type="paragraph" w:customStyle="1" w:styleId="p16">
    <w:name w:val="p16"/>
    <w:basedOn w:val="a"/>
    <w:rsid w:val="00AD00F6"/>
    <w:pPr>
      <w:widowControl/>
      <w:jc w:val="left"/>
    </w:pPr>
    <w:rPr>
      <w:rFonts w:ascii="Arial" w:hAnsi="Arial" w:cs="Arial"/>
      <w:kern w:val="0"/>
      <w:sz w:val="24"/>
    </w:rPr>
  </w:style>
  <w:style w:type="character" w:customStyle="1" w:styleId="ttag">
    <w:name w:val="t_tag"/>
    <w:basedOn w:val="a0"/>
    <w:rsid w:val="00BF5EE7"/>
  </w:style>
  <w:style w:type="paragraph" w:customStyle="1" w:styleId="10">
    <w:name w:val="列出段落1"/>
    <w:basedOn w:val="a"/>
    <w:rsid w:val="0027053B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120</Words>
  <Characters>689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808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92</cp:revision>
  <dcterms:created xsi:type="dcterms:W3CDTF">2014-03-18T07:56:00Z</dcterms:created>
  <dcterms:modified xsi:type="dcterms:W3CDTF">2014-03-31T07:25:00Z</dcterms:modified>
</cp:coreProperties>
</file>