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30" w:rsidRPr="004216E5" w:rsidRDefault="00907230" w:rsidP="00907230">
      <w:pPr>
        <w:jc w:val="center"/>
        <w:rPr>
          <w:rFonts w:ascii="黑体" w:eastAsia="黑体" w:hint="eastAsia"/>
          <w:b/>
          <w:color w:val="000000"/>
          <w:sz w:val="32"/>
          <w:szCs w:val="32"/>
        </w:rPr>
      </w:pPr>
      <w:r>
        <w:rPr>
          <w:rFonts w:ascii="黑体" w:eastAsia="黑体" w:hint="eastAsia"/>
          <w:b/>
          <w:color w:val="000000"/>
          <w:sz w:val="32"/>
          <w:szCs w:val="32"/>
        </w:rPr>
        <w:t>2013山东省中考英语第二次模拟真题</w:t>
      </w:r>
    </w:p>
    <w:p w:rsidR="00907230" w:rsidRPr="00A505CF" w:rsidRDefault="00907230" w:rsidP="00907230">
      <w:pPr>
        <w:spacing w:line="240" w:lineRule="atLeast"/>
        <w:jc w:val="center"/>
        <w:rPr>
          <w:rFonts w:ascii="宋体" w:hAnsi="宋体" w:hint="eastAsia"/>
          <w:sz w:val="28"/>
          <w:szCs w:val="28"/>
        </w:rPr>
      </w:pPr>
      <w:r w:rsidRPr="00A505CF">
        <w:rPr>
          <w:rFonts w:ascii="宋体" w:hAnsi="宋体" w:hint="eastAsia"/>
          <w:sz w:val="28"/>
          <w:szCs w:val="28"/>
        </w:rPr>
        <w:t>第一卷（65分）</w:t>
      </w:r>
    </w:p>
    <w:p w:rsidR="00907230" w:rsidRDefault="00907230" w:rsidP="00907230">
      <w:pPr>
        <w:spacing w:line="240" w:lineRule="atLeast"/>
        <w:rPr>
          <w:rFonts w:ascii="宋体" w:hAnsi="宋体" w:hint="eastAsia"/>
          <w:szCs w:val="21"/>
        </w:rPr>
      </w:pPr>
    </w:p>
    <w:p w:rsidR="00907230" w:rsidRPr="00A505CF" w:rsidRDefault="00907230" w:rsidP="00907230">
      <w:pPr>
        <w:spacing w:line="240" w:lineRule="atLeast"/>
        <w:rPr>
          <w:rFonts w:ascii="宋体" w:hAnsi="宋体" w:hint="eastAsia"/>
          <w:szCs w:val="21"/>
        </w:rPr>
      </w:pPr>
      <w:r>
        <w:rPr>
          <w:rFonts w:ascii="宋体" w:hAnsi="宋体" w:hint="eastAsia"/>
          <w:szCs w:val="21"/>
        </w:rPr>
        <w:t>听力：</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第一节 </w:t>
      </w:r>
    </w:p>
    <w:p w:rsidR="00907230" w:rsidRPr="00AE025E" w:rsidRDefault="00907230" w:rsidP="00907230">
      <w:pPr>
        <w:spacing w:line="240" w:lineRule="atLeast"/>
        <w:rPr>
          <w:rFonts w:ascii="宋体" w:hAnsi="宋体" w:hint="eastAsia"/>
          <w:szCs w:val="21"/>
        </w:rPr>
      </w:pPr>
      <w:r w:rsidRPr="00AE025E">
        <w:rPr>
          <w:rFonts w:ascii="宋体" w:hAnsi="宋体"/>
          <w:szCs w:val="21"/>
        </w:rPr>
        <w:t>听下面的</w:t>
      </w:r>
      <w:r w:rsidRPr="00AE025E">
        <w:rPr>
          <w:rFonts w:ascii="宋体" w:hAnsi="宋体" w:hint="eastAsia"/>
          <w:szCs w:val="21"/>
        </w:rPr>
        <w:t>8</w:t>
      </w:r>
      <w:r w:rsidRPr="00AE025E">
        <w:rPr>
          <w:rFonts w:ascii="宋体" w:hAnsi="宋体"/>
          <w:szCs w:val="21"/>
        </w:rPr>
        <w:t>段短对话。每段对话后有一个小题，从每小题A、B、C三个选项中选出一个</w:t>
      </w:r>
      <w:r w:rsidRPr="00AE025E">
        <w:rPr>
          <w:rFonts w:ascii="宋体" w:hAnsi="宋体" w:hint="eastAsia"/>
          <w:szCs w:val="21"/>
        </w:rPr>
        <w:t>最佳</w:t>
      </w:r>
      <w:r w:rsidRPr="00AE025E">
        <w:rPr>
          <w:rFonts w:ascii="宋体" w:hAnsi="宋体"/>
          <w:szCs w:val="21"/>
        </w:rPr>
        <w:t>答案。听完每段对话后，你有</w:t>
      </w:r>
      <w:r w:rsidRPr="00AE025E">
        <w:rPr>
          <w:rFonts w:ascii="宋体" w:hAnsi="宋体" w:hint="eastAsia"/>
          <w:szCs w:val="21"/>
        </w:rPr>
        <w:t>10</w:t>
      </w:r>
      <w:r w:rsidRPr="00AE025E">
        <w:rPr>
          <w:rFonts w:ascii="宋体" w:hAnsi="宋体"/>
          <w:szCs w:val="21"/>
        </w:rPr>
        <w:t>秒钟的时间来回答有关小题和阅读下一小题。每段对话</w:t>
      </w:r>
      <w:r w:rsidRPr="00AE025E">
        <w:rPr>
          <w:rFonts w:ascii="宋体" w:hAnsi="宋体" w:hint="eastAsia"/>
          <w:szCs w:val="21"/>
        </w:rPr>
        <w:t>只</w:t>
      </w:r>
      <w:r w:rsidRPr="00AE025E">
        <w:rPr>
          <w:rFonts w:ascii="宋体" w:hAnsi="宋体"/>
          <w:szCs w:val="21"/>
        </w:rPr>
        <w:t>读</w:t>
      </w:r>
      <w:r w:rsidRPr="00AE025E">
        <w:rPr>
          <w:rFonts w:ascii="宋体" w:hAnsi="宋体" w:hint="eastAsia"/>
          <w:szCs w:val="21"/>
        </w:rPr>
        <w:t>一</w:t>
      </w:r>
      <w:r w:rsidRPr="00AE025E">
        <w:rPr>
          <w:rFonts w:ascii="宋体" w:hAnsi="宋体"/>
          <w:szCs w:val="21"/>
        </w:rPr>
        <w:t>遍。</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1.</w:t>
      </w:r>
      <w:r w:rsidRPr="00AE025E">
        <w:rPr>
          <w:rFonts w:ascii="宋体" w:hAnsi="宋体"/>
          <w:szCs w:val="21"/>
        </w:rPr>
        <w:t xml:space="preserve"> Wh</w:t>
      </w:r>
      <w:r>
        <w:rPr>
          <w:rFonts w:ascii="宋体" w:hAnsi="宋体" w:hint="eastAsia"/>
          <w:szCs w:val="21"/>
        </w:rPr>
        <w:t>en</w:t>
      </w:r>
      <w:r w:rsidRPr="00AE025E">
        <w:rPr>
          <w:rFonts w:ascii="宋体" w:hAnsi="宋体"/>
          <w:szCs w:val="21"/>
        </w:rPr>
        <w:t xml:space="preserve"> </w:t>
      </w:r>
      <w:r w:rsidRPr="00AE025E">
        <w:rPr>
          <w:rFonts w:ascii="宋体" w:hAnsi="宋体" w:hint="eastAsia"/>
          <w:szCs w:val="21"/>
        </w:rPr>
        <w:t xml:space="preserve">is Jim </w:t>
      </w:r>
      <w:r>
        <w:rPr>
          <w:rFonts w:ascii="宋体" w:hAnsi="宋体" w:hint="eastAsia"/>
          <w:szCs w:val="21"/>
        </w:rPr>
        <w:t>eat</w:t>
      </w:r>
      <w:r w:rsidRPr="00AE025E">
        <w:rPr>
          <w:rFonts w:ascii="宋体" w:hAnsi="宋体" w:hint="eastAsia"/>
          <w:szCs w:val="21"/>
        </w:rPr>
        <w:t>ing</w:t>
      </w:r>
      <w:r w:rsidRPr="00AE025E">
        <w:rPr>
          <w:rFonts w:ascii="宋体" w:hAnsi="宋体"/>
          <w:szCs w:val="21"/>
        </w:rPr>
        <w:t>?</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 He is reading.         B. He is sleeping.        C. He is drinking.</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2. </w:t>
      </w:r>
      <w:r w:rsidRPr="00AE025E">
        <w:rPr>
          <w:rFonts w:ascii="宋体" w:hAnsi="宋体"/>
          <w:szCs w:val="21"/>
        </w:rPr>
        <w:t xml:space="preserve">How will the man go to </w:t>
      </w:r>
      <w:smartTag w:uri="urn:schemas-microsoft-com:office:smarttags" w:element="place">
        <w:smartTag w:uri="urn:schemas-microsoft-com:office:smarttags" w:element="City">
          <w:r w:rsidRPr="00AE025E">
            <w:rPr>
              <w:rFonts w:ascii="宋体" w:hAnsi="宋体"/>
              <w:szCs w:val="21"/>
            </w:rPr>
            <w:t>Beijing</w:t>
          </w:r>
        </w:smartTag>
      </w:smartTag>
      <w:r w:rsidRPr="00AE025E">
        <w:rPr>
          <w:rFonts w:ascii="宋体" w:hAnsi="宋体"/>
          <w:szCs w:val="21"/>
        </w:rPr>
        <w:t>?</w:t>
      </w:r>
    </w:p>
    <w:p w:rsidR="00907230" w:rsidRPr="00AE025E" w:rsidRDefault="00907230" w:rsidP="00907230">
      <w:pPr>
        <w:tabs>
          <w:tab w:val="left" w:pos="2865"/>
        </w:tabs>
        <w:spacing w:line="240" w:lineRule="atLeast"/>
        <w:rPr>
          <w:rFonts w:ascii="宋体" w:hAnsi="宋体"/>
          <w:szCs w:val="21"/>
        </w:rPr>
      </w:pPr>
      <w:r w:rsidRPr="00AE025E">
        <w:rPr>
          <w:rFonts w:ascii="宋体" w:hAnsi="宋体"/>
          <w:szCs w:val="21"/>
        </w:rPr>
        <w:t xml:space="preserve"> A.</w:t>
      </w:r>
      <w:r w:rsidRPr="00AE025E">
        <w:rPr>
          <w:rFonts w:ascii="宋体" w:hAnsi="宋体" w:hint="eastAsia"/>
          <w:szCs w:val="21"/>
        </w:rPr>
        <w:t xml:space="preserve"> </w:t>
      </w:r>
      <w:r w:rsidRPr="00AE025E">
        <w:rPr>
          <w:rFonts w:ascii="宋体" w:hAnsi="宋体"/>
          <w:szCs w:val="21"/>
        </w:rPr>
        <w:t xml:space="preserve">By plane   </w:t>
      </w:r>
      <w:r w:rsidRPr="00AE025E">
        <w:rPr>
          <w:rFonts w:ascii="宋体" w:hAnsi="宋体" w:hint="eastAsia"/>
          <w:szCs w:val="21"/>
        </w:rPr>
        <w:t xml:space="preserve">             </w:t>
      </w:r>
      <w:r w:rsidRPr="00AE025E">
        <w:rPr>
          <w:rFonts w:ascii="宋体" w:hAnsi="宋体"/>
          <w:szCs w:val="21"/>
        </w:rPr>
        <w:t>B.</w:t>
      </w:r>
      <w:r w:rsidRPr="00AE025E">
        <w:rPr>
          <w:rFonts w:ascii="宋体" w:hAnsi="宋体" w:hint="eastAsia"/>
          <w:szCs w:val="21"/>
        </w:rPr>
        <w:t xml:space="preserve"> </w:t>
      </w:r>
      <w:r w:rsidRPr="00AE025E">
        <w:rPr>
          <w:rFonts w:ascii="宋体" w:hAnsi="宋体"/>
          <w:szCs w:val="21"/>
        </w:rPr>
        <w:t xml:space="preserve">By train  </w:t>
      </w:r>
      <w:r w:rsidRPr="00AE025E">
        <w:rPr>
          <w:rFonts w:ascii="宋体" w:hAnsi="宋体" w:hint="eastAsia"/>
          <w:szCs w:val="21"/>
        </w:rPr>
        <w:t xml:space="preserve">               </w:t>
      </w:r>
      <w:r w:rsidRPr="00AE025E">
        <w:rPr>
          <w:rFonts w:ascii="宋体" w:hAnsi="宋体"/>
          <w:szCs w:val="21"/>
        </w:rPr>
        <w:t>C .By car</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3. </w:t>
      </w:r>
      <w:r w:rsidRPr="00AE025E">
        <w:rPr>
          <w:rFonts w:ascii="宋体" w:hAnsi="宋体"/>
          <w:szCs w:val="21"/>
        </w:rPr>
        <w:t>Where are the two speakers talking?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w:t>
      </w:r>
      <w:r w:rsidRPr="00AE025E">
        <w:rPr>
          <w:rFonts w:ascii="宋体" w:hAnsi="宋体" w:hint="eastAsia"/>
          <w:szCs w:val="21"/>
        </w:rPr>
        <w:t xml:space="preserve">. </w:t>
      </w:r>
      <w:r w:rsidRPr="00AE025E">
        <w:rPr>
          <w:rFonts w:ascii="宋体" w:hAnsi="宋体"/>
          <w:szCs w:val="21"/>
        </w:rPr>
        <w:t xml:space="preserve">In a library  </w:t>
      </w:r>
      <w:r w:rsidRPr="00AE025E">
        <w:rPr>
          <w:rFonts w:ascii="宋体" w:hAnsi="宋体" w:hint="eastAsia"/>
          <w:szCs w:val="21"/>
        </w:rPr>
        <w:t xml:space="preserve">            </w:t>
      </w:r>
      <w:r w:rsidRPr="00AE025E">
        <w:rPr>
          <w:rFonts w:ascii="宋体" w:hAnsi="宋体"/>
          <w:szCs w:val="21"/>
        </w:rPr>
        <w:t>B.</w:t>
      </w:r>
      <w:r w:rsidRPr="00AE025E">
        <w:rPr>
          <w:rFonts w:ascii="宋体" w:hAnsi="宋体" w:hint="eastAsia"/>
          <w:szCs w:val="21"/>
        </w:rPr>
        <w:t xml:space="preserve"> </w:t>
      </w:r>
      <w:r w:rsidRPr="00AE025E">
        <w:rPr>
          <w:rFonts w:ascii="宋体" w:hAnsi="宋体"/>
          <w:szCs w:val="21"/>
        </w:rPr>
        <w:t xml:space="preserve">In a restaurant  </w:t>
      </w:r>
      <w:r w:rsidRPr="00AE025E">
        <w:rPr>
          <w:rFonts w:ascii="宋体" w:hAnsi="宋体" w:hint="eastAsia"/>
          <w:szCs w:val="21"/>
        </w:rPr>
        <w:t xml:space="preserve">          </w:t>
      </w:r>
      <w:r w:rsidRPr="00AE025E">
        <w:rPr>
          <w:rFonts w:ascii="宋体" w:hAnsi="宋体"/>
          <w:szCs w:val="21"/>
        </w:rPr>
        <w:t>C.</w:t>
      </w:r>
      <w:r w:rsidRPr="00AE025E">
        <w:rPr>
          <w:rFonts w:ascii="宋体" w:hAnsi="宋体" w:hint="eastAsia"/>
          <w:szCs w:val="21"/>
        </w:rPr>
        <w:t xml:space="preserve"> </w:t>
      </w:r>
      <w:r w:rsidRPr="00AE025E">
        <w:rPr>
          <w:rFonts w:ascii="宋体" w:hAnsi="宋体"/>
          <w:szCs w:val="21"/>
        </w:rPr>
        <w:t xml:space="preserve">In a shop </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4. When does Bill</w:t>
      </w:r>
      <w:r w:rsidRPr="00AE025E">
        <w:rPr>
          <w:rFonts w:ascii="宋体" w:hAnsi="宋体"/>
          <w:szCs w:val="21"/>
        </w:rPr>
        <w:t>’</w:t>
      </w:r>
      <w:r w:rsidRPr="00AE025E">
        <w:rPr>
          <w:rFonts w:ascii="宋体" w:hAnsi="宋体" w:hint="eastAsia"/>
          <w:szCs w:val="21"/>
        </w:rPr>
        <w:t>s class begin</w:t>
      </w:r>
      <w:r w:rsidRPr="00AE025E">
        <w:rPr>
          <w:rFonts w:ascii="宋体" w:hAnsi="宋体"/>
          <w:szCs w:val="21"/>
        </w:rPr>
        <w:t>?</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 8:00.                   B. 8:10.                   C. 8:30.</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5. What did Peter</w:t>
      </w:r>
      <w:r w:rsidRPr="00AE025E">
        <w:rPr>
          <w:rFonts w:ascii="宋体" w:hAnsi="宋体"/>
          <w:szCs w:val="21"/>
        </w:rPr>
        <w:t>’</w:t>
      </w:r>
      <w:r w:rsidRPr="00AE025E">
        <w:rPr>
          <w:rFonts w:ascii="宋体" w:hAnsi="宋体" w:hint="eastAsia"/>
          <w:szCs w:val="21"/>
        </w:rPr>
        <w:t>s mother want him to do?</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 To do homework.     B. To meet his grandma.    C. To clean the house.</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6. How does Jim go to school when it is fine?</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 By bike.                B. By bus.                 C. On foot.</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7. Where did Fred go for vacation?</w:t>
      </w:r>
    </w:p>
    <w:p w:rsidR="00907230" w:rsidRPr="00AE025E" w:rsidRDefault="00907230" w:rsidP="00907230">
      <w:pPr>
        <w:spacing w:line="240" w:lineRule="atLeast"/>
        <w:rPr>
          <w:rFonts w:ascii="宋体" w:hAnsi="宋体" w:hint="eastAsia"/>
          <w:szCs w:val="21"/>
          <w:lang w:val="fr-FR"/>
        </w:rPr>
      </w:pPr>
      <w:r w:rsidRPr="00AE025E">
        <w:rPr>
          <w:rFonts w:ascii="宋体" w:hAnsi="宋体" w:hint="eastAsia"/>
          <w:szCs w:val="21"/>
          <w:lang w:val="fr-FR"/>
        </w:rPr>
        <w:t>A. France.                 B. Japan.                  C. Britain.</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8.</w:t>
      </w:r>
      <w:r w:rsidRPr="00AE025E">
        <w:rPr>
          <w:rFonts w:ascii="宋体" w:hAnsi="宋体"/>
          <w:szCs w:val="21"/>
        </w:rPr>
        <w:t xml:space="preserve"> </w:t>
      </w:r>
      <w:r w:rsidRPr="00AE025E">
        <w:rPr>
          <w:rFonts w:ascii="宋体" w:hAnsi="宋体" w:hint="eastAsia"/>
          <w:szCs w:val="21"/>
        </w:rPr>
        <w:t>What does the man want to be</w:t>
      </w:r>
      <w:r w:rsidRPr="00AE025E">
        <w:rPr>
          <w:rFonts w:ascii="宋体" w:hAnsi="宋体"/>
          <w:szCs w:val="21"/>
        </w:rPr>
        <w:t>?</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 An actor.                B. A doctor.               C. A teacher.</w:t>
      </w:r>
    </w:p>
    <w:p w:rsidR="00907230" w:rsidRPr="00AE025E" w:rsidRDefault="00907230" w:rsidP="00907230">
      <w:pPr>
        <w:pStyle w:val="a3"/>
        <w:spacing w:line="240" w:lineRule="atLeast"/>
        <w:rPr>
          <w:rFonts w:hAnsi="宋体" w:cs="Times New Roman"/>
        </w:rPr>
      </w:pPr>
      <w:r w:rsidRPr="00AE025E">
        <w:rPr>
          <w:rFonts w:hAnsi="宋体" w:cs="Times New Roman"/>
        </w:rPr>
        <w:t xml:space="preserve">第二节 </w:t>
      </w:r>
    </w:p>
    <w:p w:rsidR="00907230" w:rsidRPr="00AE025E" w:rsidRDefault="00907230" w:rsidP="00907230">
      <w:pPr>
        <w:pStyle w:val="a3"/>
        <w:spacing w:line="240" w:lineRule="atLeast"/>
        <w:rPr>
          <w:rFonts w:hAnsi="宋体" w:cs="Times New Roman" w:hint="eastAsia"/>
        </w:rPr>
      </w:pPr>
      <w:r w:rsidRPr="00AE025E">
        <w:rPr>
          <w:rFonts w:hAnsi="宋体" w:cs="Times New Roman"/>
        </w:rPr>
        <w:t>听下面的</w:t>
      </w:r>
      <w:r w:rsidRPr="00AE025E">
        <w:rPr>
          <w:rFonts w:hAnsi="宋体" w:cs="Times New Roman" w:hint="eastAsia"/>
        </w:rPr>
        <w:t>5</w:t>
      </w:r>
      <w:r w:rsidRPr="00AE025E">
        <w:rPr>
          <w:rFonts w:hAnsi="宋体" w:cs="Times New Roman"/>
        </w:rPr>
        <w:t>段对话或独白。每段对话或独白后有几个小题，从每小题A、B、C三个选项中，选出一个与你所听到的对话或独白内容相符的问题的答案。听每段对话和独白前，你都有10秒钟的时间阅读相关小题；听完后，每小题将给出</w:t>
      </w:r>
      <w:r w:rsidRPr="00AE025E">
        <w:rPr>
          <w:rFonts w:hAnsi="宋体" w:cs="Times New Roman" w:hint="eastAsia"/>
        </w:rPr>
        <w:t>5</w:t>
      </w:r>
      <w:r w:rsidRPr="00AE025E">
        <w:rPr>
          <w:rFonts w:hAnsi="宋体" w:cs="Times New Roman"/>
        </w:rPr>
        <w:t>秒钟的作答时间。对话或独白读两遍</w:t>
      </w:r>
      <w:r w:rsidRPr="00AE025E">
        <w:rPr>
          <w:rFonts w:hAnsi="宋体" w:cs="Times New Roman" w:hint="eastAsia"/>
        </w:rPr>
        <w:t>。</w:t>
      </w:r>
    </w:p>
    <w:p w:rsidR="00907230" w:rsidRPr="00AE025E" w:rsidRDefault="00907230" w:rsidP="00907230">
      <w:pPr>
        <w:pStyle w:val="a3"/>
        <w:spacing w:line="240" w:lineRule="atLeast"/>
        <w:rPr>
          <w:rFonts w:hAnsi="宋体" w:cs="Times New Roman" w:hint="eastAsia"/>
        </w:rPr>
      </w:pPr>
      <w:r w:rsidRPr="00AE025E">
        <w:rPr>
          <w:rFonts w:hAnsi="宋体" w:cs="Times New Roman"/>
        </w:rPr>
        <w:t>听第一段材料，回答第</w:t>
      </w:r>
      <w:r w:rsidRPr="00AE025E">
        <w:rPr>
          <w:rFonts w:hAnsi="宋体" w:cs="Times New Roman" w:hint="eastAsia"/>
        </w:rPr>
        <w:t>9</w:t>
      </w:r>
      <w:r w:rsidRPr="00AE025E">
        <w:rPr>
          <w:rFonts w:hAnsi="宋体" w:cs="Times New Roman"/>
        </w:rPr>
        <w:t>至第1</w:t>
      </w:r>
      <w:r w:rsidRPr="00AE025E">
        <w:rPr>
          <w:rFonts w:hAnsi="宋体" w:cs="Times New Roman" w:hint="eastAsia"/>
        </w:rPr>
        <w:t>1</w:t>
      </w:r>
      <w:r w:rsidRPr="00AE025E">
        <w:rPr>
          <w:rFonts w:hAnsi="宋体" w:cs="Times New Roman"/>
        </w:rPr>
        <w:t>小题。</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9. Where does the man want to go?</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 xml:space="preserve">  A. Shanghai.            B. Beijing.           C. </w:t>
      </w:r>
      <w:smartTag w:uri="urn:schemas-microsoft-com:office:smarttags" w:element="place">
        <w:r w:rsidRPr="00AE025E">
          <w:rPr>
            <w:rFonts w:ascii="宋体" w:hAnsi="宋体" w:hint="eastAsia"/>
            <w:szCs w:val="21"/>
          </w:rPr>
          <w:t>Hong Kong</w:t>
        </w:r>
      </w:smartTag>
      <w:r w:rsidRPr="00AE025E">
        <w:rPr>
          <w:rFonts w:ascii="宋体" w:hAnsi="宋体" w:hint="eastAsia"/>
          <w:szCs w:val="21"/>
        </w:rPr>
        <w:t>.</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10. When will the man take the plane?</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 xml:space="preserve">  A. On November, 24</w:t>
      </w:r>
      <w:r w:rsidRPr="00AE025E">
        <w:rPr>
          <w:rFonts w:ascii="宋体" w:hAnsi="宋体" w:hint="eastAsia"/>
          <w:szCs w:val="21"/>
          <w:vertAlign w:val="superscript"/>
        </w:rPr>
        <w:t>th</w:t>
      </w:r>
      <w:r w:rsidRPr="00AE025E">
        <w:rPr>
          <w:rFonts w:ascii="宋体" w:hAnsi="宋体" w:hint="eastAsia"/>
          <w:szCs w:val="21"/>
        </w:rPr>
        <w:t>.    B. On October, 14</w:t>
      </w:r>
      <w:r w:rsidRPr="00AE025E">
        <w:rPr>
          <w:rFonts w:ascii="宋体" w:hAnsi="宋体" w:hint="eastAsia"/>
          <w:szCs w:val="21"/>
          <w:vertAlign w:val="superscript"/>
        </w:rPr>
        <w:t>th</w:t>
      </w:r>
      <w:r w:rsidRPr="00AE025E">
        <w:rPr>
          <w:rFonts w:ascii="宋体" w:hAnsi="宋体" w:hint="eastAsia"/>
          <w:szCs w:val="21"/>
        </w:rPr>
        <w:t>.    C. On December, 4</w:t>
      </w:r>
      <w:r w:rsidRPr="00AE025E">
        <w:rPr>
          <w:rFonts w:ascii="宋体" w:hAnsi="宋体" w:hint="eastAsia"/>
          <w:szCs w:val="21"/>
          <w:vertAlign w:val="superscript"/>
        </w:rPr>
        <w:t>th</w:t>
      </w:r>
      <w:r w:rsidRPr="00AE025E">
        <w:rPr>
          <w:rFonts w:ascii="宋体" w:hAnsi="宋体" w:hint="eastAsia"/>
          <w:szCs w:val="21"/>
        </w:rPr>
        <w:t>.</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11. How many tickets does the man want?</w:t>
      </w:r>
    </w:p>
    <w:p w:rsidR="00907230" w:rsidRPr="00AE025E" w:rsidRDefault="00907230" w:rsidP="00907230">
      <w:pPr>
        <w:tabs>
          <w:tab w:val="left" w:pos="2229"/>
        </w:tabs>
        <w:spacing w:line="240" w:lineRule="atLeast"/>
        <w:rPr>
          <w:rFonts w:ascii="宋体" w:hAnsi="宋体" w:hint="eastAsia"/>
          <w:szCs w:val="21"/>
        </w:rPr>
      </w:pPr>
      <w:r w:rsidRPr="00AE025E">
        <w:rPr>
          <w:rFonts w:ascii="宋体" w:hAnsi="宋体" w:hint="eastAsia"/>
          <w:szCs w:val="21"/>
        </w:rPr>
        <w:t xml:space="preserve">  A. Three.               B. Four.             C. Five.</w:t>
      </w:r>
    </w:p>
    <w:p w:rsidR="00907230" w:rsidRPr="00AE025E" w:rsidRDefault="00907230" w:rsidP="00907230">
      <w:pPr>
        <w:pStyle w:val="a3"/>
        <w:spacing w:line="240" w:lineRule="atLeast"/>
        <w:rPr>
          <w:rFonts w:hAnsi="宋体" w:cs="Times New Roman" w:hint="eastAsia"/>
        </w:rPr>
      </w:pPr>
      <w:r w:rsidRPr="00AE025E">
        <w:rPr>
          <w:rFonts w:hAnsi="宋体" w:cs="Times New Roman"/>
        </w:rPr>
        <w:t>听第</w:t>
      </w:r>
      <w:r w:rsidRPr="00AE025E">
        <w:rPr>
          <w:rFonts w:hAnsi="宋体" w:cs="Times New Roman" w:hint="eastAsia"/>
        </w:rPr>
        <w:t>二</w:t>
      </w:r>
      <w:r w:rsidRPr="00AE025E">
        <w:rPr>
          <w:rFonts w:hAnsi="宋体" w:cs="Times New Roman"/>
        </w:rPr>
        <w:t>段材料，回答第</w:t>
      </w:r>
      <w:r w:rsidRPr="00AE025E">
        <w:rPr>
          <w:rFonts w:hAnsi="宋体" w:cs="Times New Roman" w:hint="eastAsia"/>
        </w:rPr>
        <w:t>12</w:t>
      </w:r>
      <w:r w:rsidRPr="00AE025E">
        <w:rPr>
          <w:rFonts w:hAnsi="宋体" w:cs="Times New Roman"/>
        </w:rPr>
        <w:t>至第</w:t>
      </w:r>
      <w:r w:rsidRPr="00AE025E">
        <w:rPr>
          <w:rFonts w:hAnsi="宋体" w:cs="Times New Roman" w:hint="eastAsia"/>
        </w:rPr>
        <w:t>14</w:t>
      </w:r>
      <w:r w:rsidRPr="00AE025E">
        <w:rPr>
          <w:rFonts w:hAnsi="宋体" w:cs="Times New Roman"/>
        </w:rPr>
        <w:t>小题。</w:t>
      </w:r>
    </w:p>
    <w:p w:rsidR="00907230" w:rsidRPr="00AE025E" w:rsidRDefault="00907230" w:rsidP="00907230">
      <w:pPr>
        <w:tabs>
          <w:tab w:val="left" w:pos="1500"/>
        </w:tabs>
        <w:spacing w:line="240" w:lineRule="atLeast"/>
        <w:rPr>
          <w:rFonts w:ascii="宋体" w:hAnsi="宋体"/>
          <w:szCs w:val="21"/>
        </w:rPr>
      </w:pPr>
      <w:r w:rsidRPr="00AE025E">
        <w:rPr>
          <w:rFonts w:ascii="宋体" w:hAnsi="宋体"/>
          <w:szCs w:val="21"/>
        </w:rPr>
        <w:t>1</w:t>
      </w:r>
      <w:r w:rsidRPr="00AE025E">
        <w:rPr>
          <w:rFonts w:ascii="宋体" w:hAnsi="宋体" w:hint="eastAsia"/>
          <w:szCs w:val="21"/>
        </w:rPr>
        <w:t>2</w:t>
      </w:r>
      <w:r w:rsidRPr="00AE025E">
        <w:rPr>
          <w:rFonts w:ascii="宋体" w:hAnsi="宋体"/>
          <w:szCs w:val="21"/>
        </w:rPr>
        <w:t>. How many classes for beginners are there in a week?</w:t>
      </w:r>
    </w:p>
    <w:p w:rsidR="00907230" w:rsidRPr="00AE025E" w:rsidRDefault="00907230" w:rsidP="00907230">
      <w:pPr>
        <w:tabs>
          <w:tab w:val="left" w:pos="1500"/>
        </w:tabs>
        <w:spacing w:line="240" w:lineRule="atLeast"/>
        <w:rPr>
          <w:rFonts w:ascii="宋体" w:hAnsi="宋体"/>
          <w:szCs w:val="21"/>
        </w:rPr>
      </w:pPr>
      <w:r w:rsidRPr="00AE025E">
        <w:rPr>
          <w:rFonts w:ascii="宋体" w:hAnsi="宋体"/>
          <w:szCs w:val="21"/>
        </w:rPr>
        <w:t xml:space="preserve">   A. One.            </w:t>
      </w:r>
      <w:r w:rsidRPr="00AE025E">
        <w:rPr>
          <w:rFonts w:ascii="宋体" w:hAnsi="宋体" w:hint="eastAsia"/>
          <w:szCs w:val="21"/>
        </w:rPr>
        <w:t xml:space="preserve">     </w:t>
      </w:r>
      <w:r w:rsidRPr="00AE025E">
        <w:rPr>
          <w:rFonts w:ascii="宋体" w:hAnsi="宋体"/>
          <w:szCs w:val="21"/>
        </w:rPr>
        <w:t xml:space="preserve">B. Two.          </w:t>
      </w:r>
      <w:r w:rsidRPr="00AE025E">
        <w:rPr>
          <w:rFonts w:ascii="宋体" w:hAnsi="宋体" w:hint="eastAsia"/>
          <w:szCs w:val="21"/>
        </w:rPr>
        <w:t xml:space="preserve">        </w:t>
      </w:r>
      <w:r w:rsidRPr="00AE025E">
        <w:rPr>
          <w:rFonts w:ascii="宋体" w:hAnsi="宋体"/>
          <w:szCs w:val="21"/>
        </w:rPr>
        <w:t>C. Three.</w:t>
      </w:r>
    </w:p>
    <w:p w:rsidR="00907230" w:rsidRPr="00AE025E" w:rsidRDefault="00907230" w:rsidP="00907230">
      <w:pPr>
        <w:tabs>
          <w:tab w:val="left" w:pos="1500"/>
        </w:tabs>
        <w:spacing w:line="240" w:lineRule="atLeast"/>
        <w:rPr>
          <w:rFonts w:ascii="宋体" w:hAnsi="宋体"/>
          <w:szCs w:val="21"/>
        </w:rPr>
      </w:pPr>
      <w:r w:rsidRPr="00AE025E">
        <w:rPr>
          <w:rFonts w:ascii="宋体" w:hAnsi="宋体"/>
          <w:szCs w:val="21"/>
        </w:rPr>
        <w:t>1</w:t>
      </w:r>
      <w:r w:rsidRPr="00AE025E">
        <w:rPr>
          <w:rFonts w:ascii="宋体" w:hAnsi="宋体" w:hint="eastAsia"/>
          <w:szCs w:val="21"/>
        </w:rPr>
        <w:t>3</w:t>
      </w:r>
      <w:r w:rsidRPr="00AE025E">
        <w:rPr>
          <w:rFonts w:ascii="宋体" w:hAnsi="宋体"/>
          <w:szCs w:val="21"/>
        </w:rPr>
        <w:t xml:space="preserve">. What time </w:t>
      </w:r>
      <w:r w:rsidRPr="00AE025E">
        <w:rPr>
          <w:rFonts w:ascii="宋体" w:hAnsi="宋体" w:hint="eastAsia"/>
          <w:szCs w:val="21"/>
        </w:rPr>
        <w:t>does</w:t>
      </w:r>
      <w:r w:rsidRPr="00AE025E">
        <w:rPr>
          <w:rFonts w:ascii="宋体" w:hAnsi="宋体"/>
          <w:szCs w:val="21"/>
        </w:rPr>
        <w:t xml:space="preserve"> the evening class </w:t>
      </w:r>
      <w:r w:rsidRPr="00AE025E">
        <w:rPr>
          <w:rFonts w:ascii="宋体" w:hAnsi="宋体" w:hint="eastAsia"/>
          <w:szCs w:val="21"/>
        </w:rPr>
        <w:t>begin</w:t>
      </w:r>
      <w:r w:rsidRPr="00AE025E">
        <w:rPr>
          <w:rFonts w:ascii="宋体" w:hAnsi="宋体"/>
          <w:szCs w:val="21"/>
        </w:rPr>
        <w:t>?</w:t>
      </w:r>
    </w:p>
    <w:p w:rsidR="00907230" w:rsidRPr="00AE025E" w:rsidRDefault="00907230" w:rsidP="00907230">
      <w:pPr>
        <w:tabs>
          <w:tab w:val="left" w:pos="1500"/>
        </w:tabs>
        <w:spacing w:line="240" w:lineRule="atLeast"/>
        <w:rPr>
          <w:rFonts w:ascii="宋体" w:hAnsi="宋体"/>
          <w:szCs w:val="21"/>
        </w:rPr>
      </w:pPr>
      <w:r w:rsidRPr="00AE025E">
        <w:rPr>
          <w:rFonts w:ascii="宋体" w:hAnsi="宋体"/>
          <w:szCs w:val="21"/>
        </w:rPr>
        <w:t xml:space="preserve">   A. At 7:30.       </w:t>
      </w:r>
      <w:r w:rsidRPr="00AE025E">
        <w:rPr>
          <w:rFonts w:ascii="宋体" w:hAnsi="宋体" w:hint="eastAsia"/>
          <w:szCs w:val="21"/>
        </w:rPr>
        <w:t xml:space="preserve">       </w:t>
      </w:r>
      <w:r w:rsidRPr="00AE025E">
        <w:rPr>
          <w:rFonts w:ascii="宋体" w:hAnsi="宋体"/>
          <w:szCs w:val="21"/>
        </w:rPr>
        <w:t xml:space="preserve">B. At 8:30.      </w:t>
      </w:r>
      <w:r w:rsidRPr="00AE025E">
        <w:rPr>
          <w:rFonts w:ascii="宋体" w:hAnsi="宋体" w:hint="eastAsia"/>
          <w:szCs w:val="21"/>
        </w:rPr>
        <w:t xml:space="preserve">          </w:t>
      </w:r>
      <w:r w:rsidRPr="00AE025E">
        <w:rPr>
          <w:rFonts w:ascii="宋体" w:hAnsi="宋体"/>
          <w:szCs w:val="21"/>
        </w:rPr>
        <w:t>C. At 9:30.</w:t>
      </w:r>
    </w:p>
    <w:p w:rsidR="00907230" w:rsidRPr="00AE025E" w:rsidRDefault="00907230" w:rsidP="00907230">
      <w:pPr>
        <w:tabs>
          <w:tab w:val="left" w:pos="1500"/>
        </w:tabs>
        <w:spacing w:line="240" w:lineRule="atLeast"/>
        <w:rPr>
          <w:rFonts w:ascii="宋体" w:hAnsi="宋体"/>
          <w:szCs w:val="21"/>
        </w:rPr>
      </w:pPr>
      <w:r w:rsidRPr="00AE025E">
        <w:rPr>
          <w:rFonts w:ascii="宋体" w:hAnsi="宋体"/>
          <w:szCs w:val="21"/>
        </w:rPr>
        <w:t>1</w:t>
      </w:r>
      <w:r w:rsidRPr="00AE025E">
        <w:rPr>
          <w:rFonts w:ascii="宋体" w:hAnsi="宋体" w:hint="eastAsia"/>
          <w:szCs w:val="21"/>
        </w:rPr>
        <w:t>4</w:t>
      </w:r>
      <w:r w:rsidRPr="00AE025E">
        <w:rPr>
          <w:rFonts w:ascii="宋体" w:hAnsi="宋体"/>
          <w:szCs w:val="21"/>
        </w:rPr>
        <w:t xml:space="preserve">. When will </w:t>
      </w:r>
      <w:r w:rsidRPr="00AE025E">
        <w:rPr>
          <w:rFonts w:ascii="宋体" w:hAnsi="宋体" w:hint="eastAsia"/>
          <w:szCs w:val="21"/>
        </w:rPr>
        <w:t>John</w:t>
      </w:r>
      <w:r w:rsidRPr="00AE025E">
        <w:rPr>
          <w:rFonts w:ascii="宋体" w:hAnsi="宋体"/>
          <w:szCs w:val="21"/>
        </w:rPr>
        <w:t xml:space="preserve"> probably have h</w:t>
      </w:r>
      <w:r w:rsidRPr="00AE025E">
        <w:rPr>
          <w:rFonts w:ascii="宋体" w:hAnsi="宋体" w:hint="eastAsia"/>
          <w:szCs w:val="21"/>
        </w:rPr>
        <w:t>is</w:t>
      </w:r>
      <w:r w:rsidRPr="00AE025E">
        <w:rPr>
          <w:rFonts w:ascii="宋体" w:hAnsi="宋体"/>
          <w:szCs w:val="21"/>
        </w:rPr>
        <w:t xml:space="preserve"> piano lessons?</w:t>
      </w:r>
    </w:p>
    <w:p w:rsidR="00907230" w:rsidRPr="00AE025E" w:rsidRDefault="00907230" w:rsidP="00907230">
      <w:pPr>
        <w:tabs>
          <w:tab w:val="left" w:pos="945"/>
          <w:tab w:val="left" w:pos="1500"/>
        </w:tabs>
        <w:spacing w:line="240" w:lineRule="atLeast"/>
        <w:rPr>
          <w:rFonts w:ascii="宋体" w:hAnsi="宋体" w:hint="eastAsia"/>
          <w:szCs w:val="21"/>
        </w:rPr>
      </w:pPr>
      <w:r w:rsidRPr="00AE025E">
        <w:rPr>
          <w:rFonts w:ascii="宋体" w:hAnsi="宋体"/>
          <w:szCs w:val="21"/>
        </w:rPr>
        <w:lastRenderedPageBreak/>
        <w:t xml:space="preserve">   A. On Tuesday morning. </w:t>
      </w:r>
      <w:r w:rsidRPr="00AE025E">
        <w:rPr>
          <w:rFonts w:ascii="宋体" w:hAnsi="宋体" w:hint="eastAsia"/>
          <w:szCs w:val="21"/>
        </w:rPr>
        <w:t xml:space="preserve">  </w:t>
      </w:r>
      <w:r w:rsidRPr="00AE025E">
        <w:rPr>
          <w:rFonts w:ascii="宋体" w:hAnsi="宋体"/>
          <w:szCs w:val="21"/>
        </w:rPr>
        <w:t xml:space="preserve">B. On Tuesday evening. </w:t>
      </w:r>
      <w:r w:rsidRPr="00AE025E">
        <w:rPr>
          <w:rFonts w:ascii="宋体" w:hAnsi="宋体" w:hint="eastAsia"/>
          <w:szCs w:val="21"/>
        </w:rPr>
        <w:t xml:space="preserve">     </w:t>
      </w:r>
      <w:r w:rsidRPr="00AE025E">
        <w:rPr>
          <w:rFonts w:ascii="宋体" w:hAnsi="宋体"/>
          <w:szCs w:val="21"/>
        </w:rPr>
        <w:t>C. On Wednesday evening.</w:t>
      </w:r>
    </w:p>
    <w:p w:rsidR="00907230" w:rsidRPr="00AE025E" w:rsidRDefault="00907230" w:rsidP="00907230">
      <w:pPr>
        <w:pStyle w:val="a3"/>
        <w:spacing w:line="240" w:lineRule="atLeast"/>
        <w:rPr>
          <w:rFonts w:hAnsi="宋体" w:cs="Times New Roman" w:hint="eastAsia"/>
        </w:rPr>
      </w:pPr>
      <w:r w:rsidRPr="00AE025E">
        <w:rPr>
          <w:rFonts w:hAnsi="宋体" w:cs="Times New Roman"/>
        </w:rPr>
        <w:t>听第</w:t>
      </w:r>
      <w:r w:rsidRPr="00AE025E">
        <w:rPr>
          <w:rFonts w:hAnsi="宋体" w:cs="Times New Roman" w:hint="eastAsia"/>
        </w:rPr>
        <w:t>三</w:t>
      </w:r>
      <w:r w:rsidRPr="00AE025E">
        <w:rPr>
          <w:rFonts w:hAnsi="宋体" w:cs="Times New Roman"/>
        </w:rPr>
        <w:t>段材料，回答第</w:t>
      </w:r>
      <w:r w:rsidRPr="00AE025E">
        <w:rPr>
          <w:rFonts w:hAnsi="宋体" w:cs="Times New Roman" w:hint="eastAsia"/>
        </w:rPr>
        <w:t>15</w:t>
      </w:r>
      <w:r w:rsidRPr="00AE025E">
        <w:rPr>
          <w:rFonts w:hAnsi="宋体" w:cs="Times New Roman"/>
        </w:rPr>
        <w:t>至第1</w:t>
      </w:r>
      <w:r w:rsidRPr="00AE025E">
        <w:rPr>
          <w:rFonts w:hAnsi="宋体" w:cs="Times New Roman" w:hint="eastAsia"/>
        </w:rPr>
        <w:t>7</w:t>
      </w:r>
      <w:r w:rsidRPr="00AE025E">
        <w:rPr>
          <w:rFonts w:hAnsi="宋体" w:cs="Times New Roman"/>
        </w:rPr>
        <w:t>小题。</w:t>
      </w:r>
    </w:p>
    <w:p w:rsidR="00907230" w:rsidRPr="00AE025E" w:rsidRDefault="00907230" w:rsidP="00907230">
      <w:pPr>
        <w:spacing w:line="240" w:lineRule="atLeast"/>
        <w:rPr>
          <w:rFonts w:ascii="宋体" w:hAnsi="宋体"/>
          <w:szCs w:val="21"/>
        </w:rPr>
      </w:pPr>
      <w:r w:rsidRPr="00AE025E">
        <w:rPr>
          <w:rFonts w:ascii="宋体" w:hAnsi="宋体" w:hint="eastAsia"/>
          <w:szCs w:val="21"/>
        </w:rPr>
        <w:t>15</w:t>
      </w:r>
      <w:r w:rsidRPr="00AE025E">
        <w:rPr>
          <w:rFonts w:ascii="宋体" w:hAnsi="宋体"/>
          <w:szCs w:val="21"/>
        </w:rPr>
        <w:t xml:space="preserve">. What’s </w:t>
      </w:r>
      <w:r w:rsidRPr="00AE025E">
        <w:rPr>
          <w:rFonts w:ascii="宋体" w:hAnsi="宋体" w:hint="eastAsia"/>
          <w:szCs w:val="21"/>
        </w:rPr>
        <w:t>Mike</w:t>
      </w:r>
      <w:r w:rsidRPr="00AE025E">
        <w:rPr>
          <w:rFonts w:ascii="宋体" w:hAnsi="宋体"/>
          <w:szCs w:val="21"/>
        </w:rPr>
        <w:t xml:space="preserve"> going to do in </w:t>
      </w:r>
      <w:smartTag w:uri="urn:schemas-microsoft-com:office:smarttags" w:element="place">
        <w:smartTag w:uri="urn:schemas-microsoft-com:office:smarttags" w:element="City">
          <w:r w:rsidRPr="00AE025E">
            <w:rPr>
              <w:rFonts w:ascii="宋体" w:hAnsi="宋体" w:hint="eastAsia"/>
              <w:szCs w:val="21"/>
            </w:rPr>
            <w:t>London</w:t>
          </w:r>
        </w:smartTag>
      </w:smartTag>
      <w:r w:rsidRPr="00AE025E">
        <w:rPr>
          <w:rFonts w:ascii="宋体" w:hAnsi="宋体"/>
          <w:szCs w:val="21"/>
        </w:rPr>
        <w:t>?</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To do some shopping.        B. To see his </w:t>
      </w:r>
      <w:r w:rsidRPr="00AE025E">
        <w:rPr>
          <w:rFonts w:ascii="宋体" w:hAnsi="宋体" w:hint="eastAsia"/>
          <w:szCs w:val="21"/>
        </w:rPr>
        <w:t>uncle</w:t>
      </w:r>
      <w:r w:rsidRPr="00AE025E">
        <w:rPr>
          <w:rFonts w:ascii="宋体" w:hAnsi="宋体"/>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w:t>
      </w:r>
      <w:r w:rsidRPr="00AE025E">
        <w:rPr>
          <w:rFonts w:ascii="宋体" w:hAnsi="宋体"/>
          <w:szCs w:val="21"/>
        </w:rPr>
        <w:t xml:space="preserve">  C. To visit some places.</w:t>
      </w:r>
    </w:p>
    <w:p w:rsidR="00907230" w:rsidRPr="00AE025E" w:rsidRDefault="00907230" w:rsidP="00907230">
      <w:pPr>
        <w:spacing w:line="240" w:lineRule="atLeast"/>
        <w:rPr>
          <w:rFonts w:ascii="宋体" w:hAnsi="宋体"/>
          <w:szCs w:val="21"/>
        </w:rPr>
      </w:pPr>
      <w:r w:rsidRPr="00AE025E">
        <w:rPr>
          <w:rFonts w:ascii="宋体" w:hAnsi="宋体" w:hint="eastAsia"/>
          <w:szCs w:val="21"/>
        </w:rPr>
        <w:t>16</w:t>
      </w:r>
      <w:r w:rsidRPr="00AE025E">
        <w:rPr>
          <w:rFonts w:ascii="宋体" w:hAnsi="宋体"/>
          <w:szCs w:val="21"/>
        </w:rPr>
        <w:t>. Has Li</w:t>
      </w:r>
      <w:r w:rsidRPr="00AE025E">
        <w:rPr>
          <w:rFonts w:ascii="宋体" w:hAnsi="宋体" w:hint="eastAsia"/>
          <w:szCs w:val="21"/>
        </w:rPr>
        <w:t>ly</w:t>
      </w:r>
      <w:r w:rsidRPr="00AE025E">
        <w:rPr>
          <w:rFonts w:ascii="宋体" w:hAnsi="宋体"/>
          <w:szCs w:val="21"/>
        </w:rPr>
        <w:t xml:space="preserve"> ever been to </w:t>
      </w:r>
      <w:smartTag w:uri="urn:schemas-microsoft-com:office:smarttags" w:element="place">
        <w:smartTag w:uri="urn:schemas-microsoft-com:office:smarttags" w:element="City">
          <w:r w:rsidRPr="00AE025E">
            <w:rPr>
              <w:rFonts w:ascii="宋体" w:hAnsi="宋体"/>
              <w:szCs w:val="21"/>
            </w:rPr>
            <w:t>Beijing</w:t>
          </w:r>
        </w:smartTag>
      </w:smartTag>
      <w:r w:rsidRPr="00AE025E">
        <w:rPr>
          <w:rFonts w:ascii="宋体" w:hAnsi="宋体"/>
          <w:szCs w:val="21"/>
        </w:rPr>
        <w:t>?</w:t>
      </w:r>
    </w:p>
    <w:p w:rsidR="00907230" w:rsidRPr="00AE025E" w:rsidRDefault="00907230" w:rsidP="00907230">
      <w:pPr>
        <w:spacing w:line="240" w:lineRule="atLeast"/>
        <w:rPr>
          <w:rFonts w:ascii="宋体" w:hAnsi="宋体"/>
          <w:szCs w:val="21"/>
        </w:rPr>
      </w:pPr>
      <w:r w:rsidRPr="00AE025E">
        <w:rPr>
          <w:rFonts w:ascii="宋体" w:hAnsi="宋体"/>
          <w:szCs w:val="21"/>
        </w:rPr>
        <w:t>A. Yes, she has.      B. No, she hasn’t.        C. We don’t know.</w:t>
      </w:r>
    </w:p>
    <w:p w:rsidR="00907230" w:rsidRPr="00AE025E" w:rsidRDefault="00907230" w:rsidP="00907230">
      <w:pPr>
        <w:spacing w:line="240" w:lineRule="atLeast"/>
        <w:rPr>
          <w:rFonts w:ascii="宋体" w:hAnsi="宋体"/>
          <w:szCs w:val="21"/>
        </w:rPr>
      </w:pPr>
      <w:r w:rsidRPr="00AE025E">
        <w:rPr>
          <w:rFonts w:ascii="宋体" w:hAnsi="宋体" w:hint="eastAsia"/>
          <w:szCs w:val="21"/>
        </w:rPr>
        <w:t>17</w:t>
      </w:r>
      <w:r w:rsidRPr="00AE025E">
        <w:rPr>
          <w:rFonts w:ascii="宋体" w:hAnsi="宋体"/>
          <w:szCs w:val="21"/>
        </w:rPr>
        <w:t>. Where will Li</w:t>
      </w:r>
      <w:r w:rsidRPr="00AE025E">
        <w:rPr>
          <w:rFonts w:ascii="宋体" w:hAnsi="宋体" w:hint="eastAsia"/>
          <w:szCs w:val="21"/>
        </w:rPr>
        <w:t>ly</w:t>
      </w:r>
      <w:r w:rsidRPr="00AE025E">
        <w:rPr>
          <w:rFonts w:ascii="宋体" w:hAnsi="宋体"/>
          <w:szCs w:val="21"/>
        </w:rPr>
        <w:t xml:space="preserve"> visit?</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The Great Wall.          B. </w:t>
      </w:r>
      <w:smartTag w:uri="urn:schemas-microsoft-com:office:smarttags" w:element="place">
        <w:r w:rsidRPr="00AE025E">
          <w:rPr>
            <w:rFonts w:ascii="宋体" w:hAnsi="宋体"/>
            <w:szCs w:val="21"/>
          </w:rPr>
          <w:t>Hong Kong</w:t>
        </w:r>
      </w:smartTag>
      <w:r w:rsidRPr="00AE025E">
        <w:rPr>
          <w:rFonts w:ascii="宋体" w:hAnsi="宋体"/>
          <w:szCs w:val="21"/>
        </w:rPr>
        <w:t>.        C. Wuhan.</w:t>
      </w:r>
    </w:p>
    <w:p w:rsidR="00907230" w:rsidRPr="00AE025E" w:rsidRDefault="00907230" w:rsidP="00907230">
      <w:pPr>
        <w:pStyle w:val="a3"/>
        <w:spacing w:line="240" w:lineRule="atLeast"/>
        <w:rPr>
          <w:rFonts w:hAnsi="宋体" w:cs="Times New Roman" w:hint="eastAsia"/>
        </w:rPr>
      </w:pPr>
      <w:r w:rsidRPr="00AE025E">
        <w:rPr>
          <w:rFonts w:hAnsi="宋体" w:cs="Times New Roman"/>
        </w:rPr>
        <w:t>听第</w:t>
      </w:r>
      <w:r w:rsidRPr="00AE025E">
        <w:rPr>
          <w:rFonts w:hAnsi="宋体" w:cs="Times New Roman" w:hint="eastAsia"/>
        </w:rPr>
        <w:t>四</w:t>
      </w:r>
      <w:r w:rsidRPr="00AE025E">
        <w:rPr>
          <w:rFonts w:hAnsi="宋体" w:cs="Times New Roman"/>
        </w:rPr>
        <w:t>段材料，回答第</w:t>
      </w:r>
      <w:r w:rsidRPr="00AE025E">
        <w:rPr>
          <w:rFonts w:hAnsi="宋体" w:cs="Times New Roman" w:hint="eastAsia"/>
        </w:rPr>
        <w:t>18</w:t>
      </w:r>
      <w:r w:rsidRPr="00AE025E">
        <w:rPr>
          <w:rFonts w:hAnsi="宋体" w:cs="Times New Roman"/>
        </w:rPr>
        <w:t>至第</w:t>
      </w:r>
      <w:r w:rsidRPr="00AE025E">
        <w:rPr>
          <w:rFonts w:hAnsi="宋体" w:cs="Times New Roman" w:hint="eastAsia"/>
        </w:rPr>
        <w:t>20</w:t>
      </w:r>
      <w:r w:rsidRPr="00AE025E">
        <w:rPr>
          <w:rFonts w:hAnsi="宋体" w:cs="Times New Roman"/>
        </w:rPr>
        <w:t>小题。</w:t>
      </w:r>
    </w:p>
    <w:p w:rsidR="00907230" w:rsidRPr="00AE025E" w:rsidRDefault="00907230" w:rsidP="00907230">
      <w:pPr>
        <w:spacing w:line="240" w:lineRule="atLeast"/>
        <w:rPr>
          <w:rFonts w:ascii="宋体" w:hAnsi="宋体"/>
          <w:szCs w:val="21"/>
        </w:rPr>
      </w:pPr>
      <w:r w:rsidRPr="00AE025E">
        <w:rPr>
          <w:rFonts w:ascii="宋体" w:hAnsi="宋体" w:hint="eastAsia"/>
          <w:szCs w:val="21"/>
        </w:rPr>
        <w:t>18</w:t>
      </w:r>
      <w:r w:rsidRPr="00AE025E">
        <w:rPr>
          <w:rFonts w:ascii="宋体" w:hAnsi="宋体"/>
          <w:szCs w:val="21"/>
        </w:rPr>
        <w:t xml:space="preserve">. How often does </w:t>
      </w:r>
      <w:r w:rsidRPr="00AE025E">
        <w:rPr>
          <w:rFonts w:ascii="宋体" w:hAnsi="宋体" w:hint="eastAsia"/>
          <w:szCs w:val="21"/>
        </w:rPr>
        <w:t>t</w:t>
      </w:r>
      <w:r w:rsidRPr="00AE025E">
        <w:rPr>
          <w:rFonts w:ascii="宋体" w:hAnsi="宋体"/>
          <w:szCs w:val="21"/>
        </w:rPr>
        <w:t>he</w:t>
      </w:r>
      <w:r w:rsidRPr="00AE025E">
        <w:rPr>
          <w:rFonts w:ascii="宋体" w:hAnsi="宋体" w:hint="eastAsia"/>
          <w:szCs w:val="21"/>
        </w:rPr>
        <w:t xml:space="preserve"> man</w:t>
      </w:r>
      <w:r w:rsidRPr="00AE025E">
        <w:rPr>
          <w:rFonts w:ascii="宋体" w:hAnsi="宋体"/>
          <w:szCs w:val="21"/>
        </w:rPr>
        <w:t xml:space="preserve"> run?</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 Once a week.         B. Once a day.         C. Once a month.</w:t>
      </w:r>
    </w:p>
    <w:p w:rsidR="00907230" w:rsidRPr="00AE025E" w:rsidRDefault="00907230" w:rsidP="00907230">
      <w:pPr>
        <w:spacing w:line="240" w:lineRule="atLeast"/>
        <w:rPr>
          <w:rFonts w:ascii="宋体" w:hAnsi="宋体"/>
          <w:szCs w:val="21"/>
        </w:rPr>
      </w:pPr>
      <w:r w:rsidRPr="00AE025E">
        <w:rPr>
          <w:rFonts w:ascii="宋体" w:hAnsi="宋体" w:hint="eastAsia"/>
          <w:szCs w:val="21"/>
        </w:rPr>
        <w:t>19</w:t>
      </w:r>
      <w:r w:rsidRPr="00AE025E">
        <w:rPr>
          <w:rFonts w:ascii="宋体" w:hAnsi="宋体"/>
          <w:szCs w:val="21"/>
        </w:rPr>
        <w:t xml:space="preserve">. What does </w:t>
      </w:r>
      <w:r w:rsidRPr="00AE025E">
        <w:rPr>
          <w:rFonts w:ascii="宋体" w:hAnsi="宋体" w:hint="eastAsia"/>
          <w:szCs w:val="21"/>
        </w:rPr>
        <w:t>t</w:t>
      </w:r>
      <w:r w:rsidRPr="00AE025E">
        <w:rPr>
          <w:rFonts w:ascii="宋体" w:hAnsi="宋体"/>
          <w:szCs w:val="21"/>
        </w:rPr>
        <w:t xml:space="preserve">he </w:t>
      </w:r>
      <w:r w:rsidRPr="00AE025E">
        <w:rPr>
          <w:rFonts w:ascii="宋体" w:hAnsi="宋体" w:hint="eastAsia"/>
          <w:szCs w:val="21"/>
        </w:rPr>
        <w:t xml:space="preserve">man </w:t>
      </w:r>
      <w:r w:rsidRPr="00AE025E">
        <w:rPr>
          <w:rFonts w:ascii="宋体" w:hAnsi="宋体"/>
          <w:szCs w:val="21"/>
        </w:rPr>
        <w:t>do first after he gets up?</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 He takes a shower.     B. He has breakfast.    C. He goes to school.</w:t>
      </w:r>
    </w:p>
    <w:p w:rsidR="00907230" w:rsidRPr="00AE025E" w:rsidRDefault="00907230" w:rsidP="00907230">
      <w:pPr>
        <w:spacing w:line="240" w:lineRule="atLeast"/>
        <w:rPr>
          <w:rFonts w:ascii="宋体" w:hAnsi="宋体" w:hint="eastAsia"/>
          <w:szCs w:val="21"/>
          <w:lang w:val="en-GB"/>
        </w:rPr>
      </w:pPr>
      <w:r w:rsidRPr="00AE025E">
        <w:rPr>
          <w:rFonts w:ascii="宋体" w:hAnsi="宋体"/>
          <w:szCs w:val="21"/>
        </w:rPr>
        <w:t>2</w:t>
      </w:r>
      <w:r w:rsidRPr="00AE025E">
        <w:rPr>
          <w:rFonts w:ascii="宋体" w:hAnsi="宋体" w:hint="eastAsia"/>
          <w:szCs w:val="21"/>
        </w:rPr>
        <w:t>0</w:t>
      </w:r>
      <w:r w:rsidRPr="00AE025E">
        <w:rPr>
          <w:rFonts w:ascii="宋体" w:hAnsi="宋体"/>
          <w:szCs w:val="21"/>
        </w:rPr>
        <w:t xml:space="preserve">. What’s </w:t>
      </w:r>
      <w:r w:rsidRPr="00AE025E">
        <w:rPr>
          <w:rFonts w:ascii="宋体" w:hAnsi="宋体" w:hint="eastAsia"/>
          <w:szCs w:val="21"/>
        </w:rPr>
        <w:t>the man</w:t>
      </w:r>
      <w:r w:rsidRPr="00AE025E">
        <w:rPr>
          <w:rFonts w:ascii="宋体" w:hAnsi="宋体"/>
          <w:szCs w:val="21"/>
        </w:rPr>
        <w:t>’</w:t>
      </w:r>
      <w:r w:rsidRPr="00AE025E">
        <w:rPr>
          <w:rFonts w:ascii="宋体" w:hAnsi="宋体" w:hint="eastAsia"/>
          <w:szCs w:val="21"/>
        </w:rPr>
        <w:t>s</w:t>
      </w:r>
      <w:r w:rsidRPr="00AE025E">
        <w:rPr>
          <w:rFonts w:ascii="宋体" w:hAnsi="宋体"/>
          <w:szCs w:val="21"/>
        </w:rPr>
        <w:t xml:space="preserve"> favorite subject?</w:t>
      </w:r>
    </w:p>
    <w:p w:rsidR="00907230" w:rsidRPr="00AE025E" w:rsidRDefault="00907230" w:rsidP="00907230">
      <w:pPr>
        <w:spacing w:line="240" w:lineRule="atLeast"/>
        <w:rPr>
          <w:rFonts w:ascii="宋体" w:hAnsi="宋体" w:hint="eastAsia"/>
          <w:szCs w:val="21"/>
          <w:lang w:val="en-GB"/>
        </w:rPr>
      </w:pPr>
      <w:r w:rsidRPr="00AE025E">
        <w:rPr>
          <w:rFonts w:ascii="宋体" w:hAnsi="宋体" w:hint="eastAsia"/>
          <w:szCs w:val="21"/>
        </w:rPr>
        <w:t xml:space="preserve">  A. English.             B. Math.             C. PE.</w:t>
      </w:r>
    </w:p>
    <w:p w:rsidR="00907230" w:rsidRPr="00AE025E" w:rsidRDefault="00907230" w:rsidP="00907230">
      <w:pPr>
        <w:spacing w:line="240" w:lineRule="atLeast"/>
        <w:rPr>
          <w:rFonts w:ascii="宋体" w:hAnsi="宋体" w:hint="eastAsia"/>
          <w:szCs w:val="21"/>
          <w:lang w:val="en-GB"/>
        </w:rPr>
      </w:pPr>
      <w:r w:rsidRPr="00AE025E">
        <w:rPr>
          <w:rFonts w:ascii="宋体" w:hAnsi="宋体" w:hint="eastAsia"/>
          <w:szCs w:val="21"/>
          <w:lang w:val="en-GB"/>
        </w:rPr>
        <w:t>听第五段材料，回答第21至25小题。</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2</w:t>
      </w:r>
      <w:r w:rsidRPr="00AE025E">
        <w:rPr>
          <w:rFonts w:ascii="宋体" w:hAnsi="宋体" w:hint="eastAsia"/>
          <w:szCs w:val="21"/>
        </w:rPr>
        <w:t>1</w:t>
      </w:r>
      <w:r w:rsidRPr="00AE025E">
        <w:rPr>
          <w:rFonts w:ascii="宋体" w:hAnsi="宋体"/>
          <w:szCs w:val="21"/>
        </w:rPr>
        <w:t>. What was the husband like?</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 xml:space="preserve">A. He was small and thin.       B. He was large and fat.    </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 xml:space="preserve"> C. He was tall and strong.</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2</w:t>
      </w:r>
      <w:r w:rsidRPr="00AE025E">
        <w:rPr>
          <w:rFonts w:ascii="宋体" w:hAnsi="宋体" w:hint="eastAsia"/>
          <w:szCs w:val="21"/>
        </w:rPr>
        <w:t>2</w:t>
      </w:r>
      <w:r w:rsidRPr="00AE025E">
        <w:rPr>
          <w:rFonts w:ascii="宋体" w:hAnsi="宋体"/>
          <w:szCs w:val="21"/>
        </w:rPr>
        <w:t>. How often did the man get his pay?</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 xml:space="preserve">A. </w:t>
      </w:r>
      <w:r w:rsidRPr="00AE025E">
        <w:rPr>
          <w:rFonts w:ascii="宋体" w:hAnsi="宋体" w:hint="eastAsia"/>
          <w:szCs w:val="21"/>
        </w:rPr>
        <w:t>Once a</w:t>
      </w:r>
      <w:r w:rsidRPr="00AE025E">
        <w:rPr>
          <w:rFonts w:ascii="宋体" w:hAnsi="宋体"/>
          <w:szCs w:val="21"/>
        </w:rPr>
        <w:t xml:space="preserve"> month.              B. </w:t>
      </w:r>
      <w:r w:rsidRPr="00AE025E">
        <w:rPr>
          <w:rFonts w:ascii="宋体" w:hAnsi="宋体" w:hint="eastAsia"/>
          <w:szCs w:val="21"/>
        </w:rPr>
        <w:t>Once a</w:t>
      </w:r>
      <w:r w:rsidRPr="00AE025E">
        <w:rPr>
          <w:rFonts w:ascii="宋体" w:hAnsi="宋体"/>
          <w:szCs w:val="21"/>
        </w:rPr>
        <w:t xml:space="preserve"> week.           C. </w:t>
      </w:r>
      <w:r w:rsidRPr="00AE025E">
        <w:rPr>
          <w:rFonts w:ascii="宋体" w:hAnsi="宋体" w:hint="eastAsia"/>
          <w:szCs w:val="21"/>
        </w:rPr>
        <w:t>Once a</w:t>
      </w:r>
      <w:r w:rsidRPr="00AE025E">
        <w:rPr>
          <w:rFonts w:ascii="宋体" w:hAnsi="宋体"/>
          <w:szCs w:val="21"/>
        </w:rPr>
        <w:t xml:space="preserve"> day.</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2</w:t>
      </w:r>
      <w:r w:rsidRPr="00AE025E">
        <w:rPr>
          <w:rFonts w:ascii="宋体" w:hAnsi="宋体" w:hint="eastAsia"/>
          <w:szCs w:val="21"/>
        </w:rPr>
        <w:t>3</w:t>
      </w:r>
      <w:r w:rsidRPr="00AE025E">
        <w:rPr>
          <w:rFonts w:ascii="宋体" w:hAnsi="宋体"/>
          <w:szCs w:val="21"/>
        </w:rPr>
        <w:t xml:space="preserve">. What was </w:t>
      </w:r>
      <w:r w:rsidRPr="00AE025E">
        <w:rPr>
          <w:rFonts w:ascii="宋体" w:hAnsi="宋体" w:hint="eastAsia"/>
          <w:szCs w:val="21"/>
        </w:rPr>
        <w:t>the</w:t>
      </w:r>
      <w:r w:rsidRPr="00AE025E">
        <w:rPr>
          <w:rFonts w:ascii="宋体" w:hAnsi="宋体"/>
          <w:szCs w:val="21"/>
        </w:rPr>
        <w:t xml:space="preserve"> wife doing when he</w:t>
      </w:r>
      <w:r w:rsidRPr="00AE025E">
        <w:rPr>
          <w:rFonts w:ascii="宋体" w:hAnsi="宋体" w:hint="eastAsia"/>
          <w:szCs w:val="21"/>
        </w:rPr>
        <w:t>r husband</w:t>
      </w:r>
      <w:r w:rsidRPr="00AE025E">
        <w:rPr>
          <w:rFonts w:ascii="宋体" w:hAnsi="宋体"/>
          <w:szCs w:val="21"/>
        </w:rPr>
        <w:t xml:space="preserve"> hurried into the living room?</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A. She was listening to the radio and eating apples.</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B. She was watching TV and waiting for her husband.</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C. She was listening to the radio and cleaning the room.</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2</w:t>
      </w:r>
      <w:r w:rsidRPr="00AE025E">
        <w:rPr>
          <w:rFonts w:ascii="宋体" w:hAnsi="宋体" w:hint="eastAsia"/>
          <w:szCs w:val="21"/>
        </w:rPr>
        <w:t>4</w:t>
      </w:r>
      <w:r w:rsidRPr="00AE025E">
        <w:rPr>
          <w:rFonts w:ascii="宋体" w:hAnsi="宋体"/>
          <w:szCs w:val="21"/>
        </w:rPr>
        <w:t>. How did he get the ten thousand dollars?</w:t>
      </w:r>
    </w:p>
    <w:p w:rsidR="00907230" w:rsidRPr="00AE025E" w:rsidRDefault="00907230" w:rsidP="00907230">
      <w:pPr>
        <w:snapToGrid w:val="0"/>
        <w:spacing w:line="240" w:lineRule="atLeast"/>
        <w:rPr>
          <w:rFonts w:ascii="宋体" w:hAnsi="宋体"/>
          <w:szCs w:val="21"/>
        </w:rPr>
      </w:pPr>
      <w:r w:rsidRPr="00AE025E">
        <w:rPr>
          <w:rFonts w:ascii="宋体" w:hAnsi="宋体"/>
          <w:szCs w:val="21"/>
        </w:rPr>
        <w:t>A. He saved the money little by little.    B. He bought the lottery tickets.</w:t>
      </w:r>
      <w:r w:rsidRPr="00AE025E">
        <w:rPr>
          <w:rFonts w:ascii="宋体" w:hAnsi="宋体" w:hint="eastAsia"/>
          <w:szCs w:val="21"/>
        </w:rPr>
        <w:t xml:space="preserve">  </w:t>
      </w:r>
      <w:r w:rsidRPr="00AE025E">
        <w:rPr>
          <w:rFonts w:ascii="宋体" w:hAnsi="宋体"/>
          <w:szCs w:val="21"/>
        </w:rPr>
        <w:t xml:space="preserve">C. He found the money </w:t>
      </w:r>
      <w:r w:rsidRPr="00AE025E">
        <w:rPr>
          <w:rFonts w:ascii="宋体" w:hAnsi="宋体" w:hint="eastAsia"/>
          <w:szCs w:val="21"/>
        </w:rPr>
        <w:t>on his way home</w:t>
      </w:r>
      <w:r w:rsidRPr="00AE025E">
        <w:rPr>
          <w:rFonts w:ascii="宋体" w:hAnsi="宋体"/>
          <w:szCs w:val="21"/>
        </w:rPr>
        <w:t xml:space="preserve">. </w:t>
      </w:r>
    </w:p>
    <w:p w:rsidR="00907230" w:rsidRPr="00AE025E" w:rsidRDefault="00907230" w:rsidP="00907230">
      <w:pPr>
        <w:snapToGrid w:val="0"/>
        <w:spacing w:line="240" w:lineRule="atLeast"/>
        <w:rPr>
          <w:rFonts w:ascii="宋体" w:hAnsi="宋体"/>
          <w:szCs w:val="21"/>
        </w:rPr>
      </w:pPr>
      <w:r w:rsidRPr="00AE025E">
        <w:rPr>
          <w:rFonts w:ascii="宋体" w:hAnsi="宋体" w:hint="eastAsia"/>
          <w:szCs w:val="21"/>
        </w:rPr>
        <w:t>25</w:t>
      </w:r>
      <w:r w:rsidRPr="00AE025E">
        <w:rPr>
          <w:rFonts w:ascii="宋体" w:hAnsi="宋体"/>
          <w:szCs w:val="21"/>
        </w:rPr>
        <w:t>. What did his wife feel when she heard the news</w:t>
      </w:r>
      <w:r w:rsidRPr="00AE025E">
        <w:rPr>
          <w:rFonts w:ascii="宋体" w:hAnsi="宋体" w:hint="eastAsia"/>
          <w:szCs w:val="21"/>
        </w:rPr>
        <w:t xml:space="preserve"> at first</w:t>
      </w:r>
      <w:r w:rsidRPr="00AE025E">
        <w:rPr>
          <w:rFonts w:ascii="宋体" w:hAnsi="宋体"/>
          <w:szCs w:val="21"/>
        </w:rPr>
        <w:t>?</w:t>
      </w:r>
    </w:p>
    <w:p w:rsidR="00907230" w:rsidRPr="00AE025E" w:rsidRDefault="00907230" w:rsidP="00907230">
      <w:pPr>
        <w:spacing w:line="240" w:lineRule="atLeast"/>
        <w:rPr>
          <w:rFonts w:ascii="宋体" w:hAnsi="宋体" w:hint="eastAsia"/>
          <w:szCs w:val="21"/>
          <w:lang w:val="en-GB"/>
        </w:rPr>
      </w:pPr>
      <w:r w:rsidRPr="00AE025E">
        <w:rPr>
          <w:rFonts w:ascii="宋体" w:hAnsi="宋体"/>
          <w:szCs w:val="21"/>
        </w:rPr>
        <w:t xml:space="preserve">A. She was happy.   </w:t>
      </w:r>
      <w:r w:rsidRPr="00AE025E">
        <w:rPr>
          <w:rFonts w:ascii="宋体" w:hAnsi="宋体" w:hint="eastAsia"/>
          <w:szCs w:val="21"/>
        </w:rPr>
        <w:t xml:space="preserve">     </w:t>
      </w:r>
      <w:r w:rsidRPr="00AE025E">
        <w:rPr>
          <w:rFonts w:ascii="宋体" w:hAnsi="宋体"/>
          <w:szCs w:val="21"/>
        </w:rPr>
        <w:t xml:space="preserve">B. She was angry.  </w:t>
      </w:r>
      <w:r w:rsidRPr="00AE025E">
        <w:rPr>
          <w:rFonts w:ascii="宋体" w:hAnsi="宋体" w:hint="eastAsia"/>
          <w:szCs w:val="21"/>
        </w:rPr>
        <w:t xml:space="preserve">      </w:t>
      </w:r>
      <w:r w:rsidRPr="00AE025E">
        <w:rPr>
          <w:rFonts w:ascii="宋体" w:hAnsi="宋体"/>
          <w:szCs w:val="21"/>
        </w:rPr>
        <w:t xml:space="preserve">C. She was </w:t>
      </w:r>
      <w:r w:rsidRPr="00AE025E">
        <w:rPr>
          <w:rFonts w:ascii="宋体" w:hAnsi="宋体" w:hint="eastAsia"/>
          <w:szCs w:val="21"/>
        </w:rPr>
        <w:t>sad</w:t>
      </w:r>
      <w:r w:rsidRPr="00AE025E">
        <w:rPr>
          <w:rFonts w:ascii="宋体" w:hAnsi="宋体"/>
          <w:szCs w:val="21"/>
        </w:rPr>
        <w:t>.</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二、选择填空（</w:t>
      </w:r>
      <w:r w:rsidRPr="00AE025E">
        <w:rPr>
          <w:rFonts w:ascii="宋体" w:hAnsi="宋体" w:hint="eastAsia"/>
          <w:b/>
          <w:szCs w:val="21"/>
        </w:rPr>
        <w:t>本大题满分20</w:t>
      </w:r>
      <w:r w:rsidRPr="00AE025E">
        <w:rPr>
          <w:rFonts w:ascii="宋体" w:hAnsi="宋体" w:hint="eastAsia"/>
          <w:szCs w:val="21"/>
        </w:rPr>
        <w:t>分，共40小题，每小题0.5分）从每小题A、B、C、D四个选项中，选出一个可以填入空白处的最佳选项。</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)2</w:t>
      </w:r>
      <w:r w:rsidRPr="00AE025E">
        <w:rPr>
          <w:rFonts w:ascii="宋体" w:hAnsi="宋体" w:hint="eastAsia"/>
          <w:color w:val="000000"/>
          <w:szCs w:val="21"/>
        </w:rPr>
        <w:t>6</w:t>
      </w:r>
      <w:r w:rsidRPr="00AE025E">
        <w:rPr>
          <w:rFonts w:ascii="宋体" w:hAnsi="宋体"/>
          <w:color w:val="000000"/>
          <w:szCs w:val="21"/>
        </w:rPr>
        <w:t xml:space="preserve">.  </w:t>
      </w:r>
      <w:r w:rsidRPr="00AE025E">
        <w:rPr>
          <w:rFonts w:ascii="宋体" w:hAnsi="宋体" w:hint="eastAsia"/>
          <w:color w:val="000000"/>
          <w:szCs w:val="21"/>
        </w:rPr>
        <w:t>T</w:t>
      </w:r>
      <w:r w:rsidRPr="00AE025E">
        <w:rPr>
          <w:rFonts w:ascii="宋体" w:hAnsi="宋体"/>
          <w:color w:val="000000"/>
          <w:szCs w:val="21"/>
        </w:rPr>
        <w:t>his is ______book I've told you about.  It's written by_____ university teacher</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A.the;an    B.a;an    C.the;a    D.a;the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)2</w:t>
      </w:r>
      <w:r w:rsidRPr="00AE025E">
        <w:rPr>
          <w:rFonts w:ascii="宋体" w:hAnsi="宋体" w:hint="eastAsia"/>
          <w:color w:val="000000"/>
          <w:szCs w:val="21"/>
        </w:rPr>
        <w:t>7</w:t>
      </w:r>
      <w:r w:rsidRPr="00AE025E">
        <w:rPr>
          <w:rFonts w:ascii="宋体" w:hAnsi="宋体"/>
          <w:color w:val="000000"/>
          <w:szCs w:val="21"/>
        </w:rPr>
        <w:t>.When I hurriedly got to the airport ,the lady at the window told me that there were no________ left on the plane.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A.places    B.seats    C.space    D.room</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)2</w:t>
      </w:r>
      <w:r w:rsidRPr="00AE025E">
        <w:rPr>
          <w:rFonts w:ascii="宋体" w:hAnsi="宋体" w:hint="eastAsia"/>
          <w:color w:val="000000"/>
          <w:szCs w:val="21"/>
        </w:rPr>
        <w:t>8</w:t>
      </w:r>
      <w:r w:rsidRPr="00AE025E">
        <w:rPr>
          <w:rFonts w:ascii="宋体" w:hAnsi="宋体"/>
          <w:color w:val="000000"/>
          <w:szCs w:val="21"/>
        </w:rPr>
        <w:t>.There was an accident. at the corner</w:t>
      </w:r>
      <w:r w:rsidRPr="00AE025E">
        <w:rPr>
          <w:rFonts w:ascii="宋体" w:hAnsi="宋体" w:hint="eastAsia"/>
          <w:color w:val="000000"/>
          <w:szCs w:val="21"/>
        </w:rPr>
        <w:t>，</w:t>
      </w:r>
      <w:r w:rsidRPr="00AE025E">
        <w:rPr>
          <w:rFonts w:ascii="宋体" w:hAnsi="宋体"/>
          <w:color w:val="000000"/>
          <w:szCs w:val="21"/>
        </w:rPr>
        <w:t>______the girl wasn’t_______hurt.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 Luck ; hardly    B. Luckily ;  badly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C. Luck</w:t>
      </w:r>
      <w:r w:rsidRPr="00AE025E">
        <w:rPr>
          <w:rFonts w:ascii="宋体" w:hAnsi="宋体" w:hint="eastAsia"/>
          <w:color w:val="000000"/>
          <w:szCs w:val="21"/>
        </w:rPr>
        <w:t>；</w:t>
      </w:r>
      <w:r w:rsidRPr="00AE025E">
        <w:rPr>
          <w:rFonts w:ascii="宋体" w:hAnsi="宋体"/>
          <w:color w:val="000000"/>
          <w:szCs w:val="21"/>
        </w:rPr>
        <w:t>heavily    D. Lucky ; strongly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)2</w:t>
      </w:r>
      <w:r w:rsidRPr="00AE025E">
        <w:rPr>
          <w:rFonts w:ascii="宋体" w:hAnsi="宋体" w:hint="eastAsia"/>
          <w:color w:val="000000"/>
          <w:szCs w:val="21"/>
        </w:rPr>
        <w:t>9</w:t>
      </w:r>
      <w:r w:rsidRPr="00AE025E">
        <w:rPr>
          <w:rFonts w:ascii="宋体" w:hAnsi="宋体"/>
          <w:color w:val="000000"/>
          <w:szCs w:val="21"/>
        </w:rPr>
        <w:t>.-Have you got the airplane tickets?</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-No, because  it's May Day ,all the tickets to Beijing______out.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A.have been sold    B.had been sold</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lastRenderedPageBreak/>
        <w:t xml:space="preserve">    C.bad sold         D.were being sold</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30</w:t>
      </w:r>
      <w:r w:rsidRPr="00AE025E">
        <w:rPr>
          <w:rFonts w:ascii="宋体" w:hAnsi="宋体"/>
          <w:color w:val="000000"/>
          <w:szCs w:val="21"/>
        </w:rPr>
        <w:t>. -What do you think of his concert?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-Oh</w:t>
      </w:r>
      <w:r w:rsidRPr="00AE025E">
        <w:rPr>
          <w:rFonts w:ascii="宋体" w:hAnsi="宋体" w:hint="eastAsia"/>
          <w:color w:val="000000"/>
          <w:szCs w:val="21"/>
        </w:rPr>
        <w:t>，</w:t>
      </w:r>
      <w:r w:rsidRPr="00AE025E">
        <w:rPr>
          <w:rFonts w:ascii="宋体" w:hAnsi="宋体"/>
          <w:color w:val="000000"/>
          <w:szCs w:val="21"/>
        </w:rPr>
        <w:t>no one does____</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w:t>
      </w:r>
      <w:r w:rsidRPr="00AE025E">
        <w:rPr>
          <w:rFonts w:ascii="宋体" w:hAnsi="宋体" w:hint="eastAsia"/>
          <w:color w:val="000000"/>
          <w:szCs w:val="21"/>
        </w:rPr>
        <w:t>．</w:t>
      </w:r>
      <w:r w:rsidRPr="00AE025E">
        <w:rPr>
          <w:rFonts w:ascii="宋体" w:hAnsi="宋体"/>
          <w:color w:val="000000"/>
          <w:szCs w:val="21"/>
        </w:rPr>
        <w:t>good    B.well    C.better    D.best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31</w:t>
      </w:r>
      <w:r w:rsidRPr="00AE025E">
        <w:rPr>
          <w:rFonts w:ascii="宋体" w:hAnsi="宋体"/>
          <w:color w:val="000000"/>
          <w:szCs w:val="21"/>
        </w:rPr>
        <w:t>.  Her grandparents are still in good health_____they are over eighty.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A.though    B.as soon as  C.until    D.because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3</w:t>
      </w:r>
      <w:r w:rsidRPr="00AE025E">
        <w:rPr>
          <w:rFonts w:ascii="宋体" w:hAnsi="宋体"/>
          <w:color w:val="000000"/>
          <w:szCs w:val="21"/>
        </w:rPr>
        <w:t>2. You must______your cigarette when you are at the gas station.</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A.put down    B.put on    C.put off    D.put out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33</w:t>
      </w:r>
      <w:r w:rsidRPr="00AE025E">
        <w:rPr>
          <w:rFonts w:ascii="宋体" w:hAnsi="宋体"/>
          <w:color w:val="000000"/>
          <w:szCs w:val="21"/>
        </w:rPr>
        <w:t>.-Would your brother go for a picnic this Sunday7</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-If I don't go</w:t>
      </w:r>
      <w:r w:rsidRPr="00AE025E">
        <w:rPr>
          <w:rFonts w:ascii="宋体" w:hAnsi="宋体" w:hint="eastAsia"/>
          <w:color w:val="000000"/>
          <w:szCs w:val="21"/>
        </w:rPr>
        <w:t>，</w:t>
      </w:r>
      <w:r w:rsidRPr="00AE025E">
        <w:rPr>
          <w:rFonts w:ascii="宋体" w:hAnsi="宋体"/>
          <w:color w:val="000000"/>
          <w:szCs w:val="21"/>
        </w:rPr>
        <w:t>____</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w:t>
      </w:r>
      <w:r w:rsidRPr="00AE025E">
        <w:rPr>
          <w:rFonts w:ascii="宋体" w:hAnsi="宋体" w:hint="eastAsia"/>
          <w:color w:val="000000"/>
          <w:szCs w:val="21"/>
        </w:rPr>
        <w:t>．</w:t>
      </w:r>
      <w:r w:rsidRPr="00AE025E">
        <w:rPr>
          <w:rFonts w:ascii="宋体" w:hAnsi="宋体"/>
          <w:color w:val="000000"/>
          <w:szCs w:val="21"/>
        </w:rPr>
        <w:t>so does he      B</w:t>
      </w:r>
      <w:r w:rsidRPr="00AE025E">
        <w:rPr>
          <w:rFonts w:ascii="宋体" w:hAnsi="宋体" w:hint="eastAsia"/>
          <w:color w:val="000000"/>
          <w:szCs w:val="21"/>
        </w:rPr>
        <w:t>．</w:t>
      </w:r>
      <w:r w:rsidRPr="00AE025E">
        <w:rPr>
          <w:rFonts w:ascii="宋体" w:hAnsi="宋体"/>
          <w:color w:val="000000"/>
          <w:szCs w:val="21"/>
        </w:rPr>
        <w:t>so he will</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C.neither will he    D.neither does he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34</w:t>
      </w:r>
      <w:r w:rsidRPr="00AE025E">
        <w:rPr>
          <w:rFonts w:ascii="宋体" w:hAnsi="宋体"/>
          <w:color w:val="000000"/>
          <w:szCs w:val="21"/>
        </w:rPr>
        <w:t>.  In the street I met the professor_______gave us a talk last week.</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A.what    B.which    C</w:t>
      </w:r>
      <w:r w:rsidRPr="00AE025E">
        <w:rPr>
          <w:rFonts w:ascii="宋体" w:hAnsi="宋体" w:hint="eastAsia"/>
          <w:color w:val="000000"/>
          <w:szCs w:val="21"/>
        </w:rPr>
        <w:t>．</w:t>
      </w:r>
      <w:r w:rsidRPr="00AE025E">
        <w:rPr>
          <w:rFonts w:ascii="宋体" w:hAnsi="宋体"/>
          <w:color w:val="000000"/>
          <w:szCs w:val="21"/>
        </w:rPr>
        <w:t>who    D</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)3</w:t>
      </w:r>
      <w:r w:rsidRPr="00AE025E">
        <w:rPr>
          <w:rFonts w:ascii="宋体" w:hAnsi="宋体" w:hint="eastAsia"/>
          <w:color w:val="000000"/>
          <w:szCs w:val="21"/>
        </w:rPr>
        <w:t>5</w:t>
      </w:r>
      <w:r w:rsidRPr="00AE025E">
        <w:rPr>
          <w:rFonts w:ascii="宋体" w:hAnsi="宋体"/>
          <w:color w:val="000000"/>
          <w:szCs w:val="21"/>
        </w:rPr>
        <w:t>._____mothers both work in the same hospital.</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A.Tim and Peter’s    B.Tim's and Peter</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C.Tim's and Peter’s    D.Tim and Peter</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36</w:t>
      </w:r>
      <w:r w:rsidRPr="00AE025E">
        <w:rPr>
          <w:rFonts w:ascii="宋体" w:hAnsi="宋体"/>
          <w:szCs w:val="21"/>
        </w:rPr>
        <w:t>. The boys and girls often play ____ basketball in ____ afternoon.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an; a   B. a ; the      C. / ; the       D. a; the </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37.</w:t>
      </w:r>
      <w:r w:rsidRPr="00AE025E">
        <w:rPr>
          <w:rFonts w:ascii="宋体" w:hAnsi="宋体"/>
          <w:szCs w:val="21"/>
        </w:rPr>
        <w:t>Lin Tao goes to the doctor's</w:t>
      </w:r>
      <w:r w:rsidRPr="00AE025E">
        <w:rPr>
          <w:rFonts w:ascii="宋体" w:hAnsi="宋体"/>
          <w:szCs w:val="21"/>
          <w:u w:val="single"/>
        </w:rPr>
        <w:tab/>
      </w:r>
      <w:r w:rsidRPr="00AE025E">
        <w:rPr>
          <w:rFonts w:ascii="宋体" w:hAnsi="宋体"/>
          <w:szCs w:val="21"/>
          <w:u w:val="single"/>
        </w:rPr>
        <w:tab/>
      </w:r>
      <w:r w:rsidRPr="00AE025E">
        <w:rPr>
          <w:rFonts w:ascii="宋体" w:hAnsi="宋体"/>
          <w:szCs w:val="21"/>
        </w:rPr>
        <w:t xml:space="preserve"> Sunday afternoon.</w:t>
      </w:r>
    </w:p>
    <w:p w:rsidR="00907230" w:rsidRPr="00AE025E" w:rsidRDefault="00907230" w:rsidP="00907230">
      <w:pPr>
        <w:spacing w:line="240" w:lineRule="atLeast"/>
        <w:rPr>
          <w:rFonts w:ascii="宋体" w:hAnsi="宋体"/>
          <w:szCs w:val="21"/>
        </w:rPr>
      </w:pPr>
      <w:r w:rsidRPr="00AE025E">
        <w:rPr>
          <w:rFonts w:ascii="宋体" w:hAnsi="宋体"/>
          <w:szCs w:val="21"/>
        </w:rPr>
        <w:tab/>
      </w:r>
      <w:r w:rsidRPr="00AE025E">
        <w:rPr>
          <w:rFonts w:ascii="宋体" w:hAnsi="宋体"/>
          <w:szCs w:val="21"/>
        </w:rPr>
        <w:tab/>
        <w:t xml:space="preserve"> A. on              B . in           C. at       D. of</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38</w:t>
      </w:r>
      <w:r w:rsidRPr="00AE025E">
        <w:rPr>
          <w:rFonts w:ascii="宋体" w:hAnsi="宋体"/>
          <w:szCs w:val="21"/>
        </w:rPr>
        <w:t xml:space="preserve">.They </w:t>
      </w:r>
      <w:r w:rsidRPr="00AE025E">
        <w:rPr>
          <w:rFonts w:ascii="宋体" w:hAnsi="宋体" w:hint="eastAsia"/>
          <w:szCs w:val="21"/>
        </w:rPr>
        <w:t xml:space="preserve">will have </w:t>
      </w:r>
      <w:r w:rsidRPr="00AE025E">
        <w:rPr>
          <w:rFonts w:ascii="宋体" w:hAnsi="宋体"/>
          <w:szCs w:val="21"/>
        </w:rPr>
        <w:t>a picnic if it</w:t>
      </w:r>
      <w:r w:rsidRPr="00AE025E">
        <w:rPr>
          <w:rFonts w:ascii="宋体" w:hAnsi="宋体"/>
          <w:szCs w:val="21"/>
          <w:u w:val="single"/>
        </w:rPr>
        <w:t xml:space="preserve"> </w:t>
      </w:r>
      <w:r w:rsidRPr="00AE025E">
        <w:rPr>
          <w:rFonts w:ascii="宋体" w:hAnsi="宋体"/>
          <w:szCs w:val="21"/>
          <w:u w:val="single"/>
        </w:rPr>
        <w:tab/>
      </w:r>
      <w:r w:rsidRPr="00AE025E">
        <w:rPr>
          <w:rFonts w:ascii="宋体" w:hAnsi="宋体"/>
          <w:szCs w:val="21"/>
          <w:u w:val="single"/>
        </w:rPr>
        <w:tab/>
      </w:r>
      <w:r w:rsidRPr="00AE025E">
        <w:rPr>
          <w:rFonts w:ascii="宋体" w:hAnsi="宋体"/>
          <w:szCs w:val="21"/>
        </w:rPr>
        <w:t>tomorrow.</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A. </w:t>
      </w:r>
      <w:r w:rsidRPr="00AE025E">
        <w:rPr>
          <w:rFonts w:ascii="宋体" w:hAnsi="宋体" w:hint="eastAsia"/>
          <w:szCs w:val="21"/>
        </w:rPr>
        <w:t>don</w:t>
      </w:r>
      <w:r w:rsidRPr="00AE025E">
        <w:rPr>
          <w:rFonts w:ascii="宋体" w:hAnsi="宋体"/>
          <w:szCs w:val="21"/>
        </w:rPr>
        <w:t>’</w:t>
      </w:r>
      <w:r w:rsidRPr="00AE025E">
        <w:rPr>
          <w:rFonts w:ascii="宋体" w:hAnsi="宋体" w:hint="eastAsia"/>
          <w:szCs w:val="21"/>
        </w:rPr>
        <w:t>t rain</w:t>
      </w:r>
      <w:r w:rsidRPr="00AE025E">
        <w:rPr>
          <w:rFonts w:ascii="宋体" w:hAnsi="宋体"/>
          <w:szCs w:val="21"/>
        </w:rPr>
        <w:t xml:space="preserve">   B .w</w:t>
      </w:r>
      <w:r w:rsidRPr="00AE025E">
        <w:rPr>
          <w:rFonts w:ascii="宋体" w:hAnsi="宋体" w:hint="eastAsia"/>
          <w:szCs w:val="21"/>
        </w:rPr>
        <w:t>on</w:t>
      </w:r>
      <w:r w:rsidRPr="00AE025E">
        <w:rPr>
          <w:rFonts w:ascii="宋体" w:hAnsi="宋体"/>
          <w:szCs w:val="21"/>
        </w:rPr>
        <w:t>’</w:t>
      </w:r>
      <w:r w:rsidRPr="00AE025E">
        <w:rPr>
          <w:rFonts w:ascii="宋体" w:hAnsi="宋体" w:hint="eastAsia"/>
          <w:szCs w:val="21"/>
        </w:rPr>
        <w:t>t rain</w:t>
      </w:r>
      <w:r w:rsidRPr="00AE025E">
        <w:rPr>
          <w:rFonts w:ascii="宋体" w:hAnsi="宋体"/>
          <w:szCs w:val="21"/>
        </w:rPr>
        <w:t xml:space="preserve">     C.</w:t>
      </w:r>
      <w:r w:rsidRPr="00AE025E">
        <w:rPr>
          <w:rFonts w:ascii="宋体" w:hAnsi="宋体" w:hint="eastAsia"/>
          <w:szCs w:val="21"/>
        </w:rPr>
        <w:t>isn</w:t>
      </w:r>
      <w:r w:rsidRPr="00AE025E">
        <w:rPr>
          <w:rFonts w:ascii="宋体" w:hAnsi="宋体"/>
          <w:szCs w:val="21"/>
        </w:rPr>
        <w:t>’</w:t>
      </w:r>
      <w:r w:rsidRPr="00AE025E">
        <w:rPr>
          <w:rFonts w:ascii="宋体" w:hAnsi="宋体" w:hint="eastAsia"/>
          <w:szCs w:val="21"/>
        </w:rPr>
        <w:t>t rain</w:t>
      </w:r>
      <w:r w:rsidRPr="00AE025E">
        <w:rPr>
          <w:rFonts w:ascii="宋体" w:hAnsi="宋体"/>
          <w:szCs w:val="21"/>
        </w:rPr>
        <w:t xml:space="preserve">       D .</w:t>
      </w:r>
      <w:r w:rsidRPr="00AE025E">
        <w:rPr>
          <w:rFonts w:ascii="宋体" w:hAnsi="宋体" w:hint="eastAsia"/>
          <w:szCs w:val="21"/>
        </w:rPr>
        <w:t>doesn</w:t>
      </w:r>
      <w:r w:rsidRPr="00AE025E">
        <w:rPr>
          <w:rFonts w:ascii="宋体" w:hAnsi="宋体"/>
          <w:szCs w:val="21"/>
        </w:rPr>
        <w:t>’</w:t>
      </w:r>
      <w:r w:rsidRPr="00AE025E">
        <w:rPr>
          <w:rFonts w:ascii="宋体" w:hAnsi="宋体" w:hint="eastAsia"/>
          <w:szCs w:val="21"/>
        </w:rPr>
        <w:t>t rain</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39</w:t>
      </w:r>
      <w:r w:rsidRPr="00AE025E">
        <w:rPr>
          <w:rFonts w:ascii="宋体" w:hAnsi="宋体"/>
          <w:szCs w:val="21"/>
        </w:rPr>
        <w:t xml:space="preserve">. Lin Tao did rather badly in the race. Jim did even _____. </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A. better       B. more badly        C. worst        D. worse </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40</w:t>
      </w:r>
      <w:r w:rsidRPr="00AE025E">
        <w:rPr>
          <w:rFonts w:ascii="宋体" w:hAnsi="宋体"/>
          <w:szCs w:val="21"/>
        </w:rPr>
        <w:t xml:space="preserve">. </w:t>
      </w:r>
      <w:r w:rsidRPr="00AE025E">
        <w:rPr>
          <w:rFonts w:ascii="宋体" w:hAnsi="宋体" w:hint="eastAsia"/>
          <w:szCs w:val="21"/>
        </w:rPr>
        <w:t>A</w:t>
      </w:r>
      <w:r w:rsidRPr="00AE025E">
        <w:rPr>
          <w:rFonts w:ascii="宋体" w:hAnsi="宋体"/>
          <w:szCs w:val="21"/>
        </w:rPr>
        <w:t xml:space="preserve"> new library </w:t>
      </w:r>
      <w:r w:rsidRPr="00AE025E">
        <w:rPr>
          <w:rFonts w:ascii="宋体" w:hAnsi="宋体"/>
          <w:szCs w:val="21"/>
          <w:u w:val="single"/>
        </w:rPr>
        <w:t xml:space="preserve">        </w:t>
      </w:r>
      <w:r w:rsidRPr="00AE025E">
        <w:rPr>
          <w:rFonts w:ascii="宋体" w:hAnsi="宋体"/>
          <w:szCs w:val="21"/>
        </w:rPr>
        <w:t xml:space="preserve"> in our town </w:t>
      </w:r>
      <w:r w:rsidRPr="00AE025E">
        <w:rPr>
          <w:rFonts w:ascii="宋体" w:hAnsi="宋体" w:hint="eastAsia"/>
          <w:szCs w:val="21"/>
        </w:rPr>
        <w:t>last</w:t>
      </w:r>
      <w:r w:rsidRPr="00AE025E">
        <w:rPr>
          <w:rFonts w:ascii="宋体" w:hAnsi="宋体"/>
          <w:szCs w:val="21"/>
        </w:rPr>
        <w:t xml:space="preserve"> year.</w:t>
      </w:r>
    </w:p>
    <w:p w:rsidR="00907230" w:rsidRPr="00AE025E" w:rsidRDefault="00907230" w:rsidP="00907230">
      <w:pPr>
        <w:spacing w:line="240" w:lineRule="atLeast"/>
        <w:rPr>
          <w:rFonts w:ascii="宋体" w:hAnsi="宋体"/>
          <w:szCs w:val="21"/>
        </w:rPr>
      </w:pPr>
      <w:r w:rsidRPr="00AE025E">
        <w:rPr>
          <w:rFonts w:ascii="宋体" w:hAnsi="宋体"/>
          <w:szCs w:val="21"/>
        </w:rPr>
        <w:tab/>
      </w:r>
      <w:r w:rsidRPr="00AE025E">
        <w:rPr>
          <w:rFonts w:ascii="宋体" w:hAnsi="宋体"/>
          <w:szCs w:val="21"/>
        </w:rPr>
        <w:tab/>
        <w:t xml:space="preserve"> A. be building     B .</w:t>
      </w:r>
      <w:r w:rsidRPr="00AE025E">
        <w:rPr>
          <w:rFonts w:ascii="宋体" w:hAnsi="宋体" w:hint="eastAsia"/>
          <w:szCs w:val="21"/>
        </w:rPr>
        <w:t xml:space="preserve">was </w:t>
      </w:r>
      <w:r w:rsidRPr="00AE025E">
        <w:rPr>
          <w:rFonts w:ascii="宋体" w:hAnsi="宋体"/>
          <w:szCs w:val="21"/>
        </w:rPr>
        <w:t>buil</w:t>
      </w:r>
      <w:r w:rsidRPr="00AE025E">
        <w:rPr>
          <w:rFonts w:ascii="宋体" w:hAnsi="宋体" w:hint="eastAsia"/>
          <w:szCs w:val="21"/>
        </w:rPr>
        <w:t>t</w:t>
      </w:r>
      <w:r w:rsidRPr="00AE025E">
        <w:rPr>
          <w:rFonts w:ascii="宋体" w:hAnsi="宋体"/>
          <w:szCs w:val="21"/>
        </w:rPr>
        <w:t xml:space="preserve">        C.</w:t>
      </w:r>
      <w:r w:rsidRPr="00AE025E">
        <w:rPr>
          <w:rFonts w:ascii="宋体" w:hAnsi="宋体" w:hint="eastAsia"/>
          <w:szCs w:val="21"/>
        </w:rPr>
        <w:t>is</w:t>
      </w:r>
      <w:r w:rsidRPr="00AE025E">
        <w:rPr>
          <w:rFonts w:ascii="宋体" w:hAnsi="宋体"/>
          <w:szCs w:val="21"/>
        </w:rPr>
        <w:t xml:space="preserve"> built     D.building</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41</w:t>
      </w:r>
      <w:r w:rsidRPr="00AE025E">
        <w:rPr>
          <w:rFonts w:ascii="宋体" w:hAnsi="宋体"/>
          <w:szCs w:val="21"/>
        </w:rPr>
        <w:t>.</w:t>
      </w:r>
      <w:r w:rsidRPr="00AE025E">
        <w:rPr>
          <w:rFonts w:ascii="宋体" w:hAnsi="宋体" w:hint="eastAsia"/>
          <w:szCs w:val="21"/>
        </w:rPr>
        <w:t>Look !There______thousnds of sheep on the hill.</w:t>
      </w:r>
    </w:p>
    <w:p w:rsidR="00907230" w:rsidRPr="00AE025E" w:rsidRDefault="00907230" w:rsidP="00907230">
      <w:pPr>
        <w:spacing w:line="240" w:lineRule="atLeast"/>
        <w:rPr>
          <w:rFonts w:ascii="宋体" w:hAnsi="宋体" w:hint="eastAsia"/>
          <w:szCs w:val="21"/>
        </w:rPr>
      </w:pPr>
      <w:r w:rsidRPr="00AE025E">
        <w:rPr>
          <w:rFonts w:ascii="宋体" w:hAnsi="宋体"/>
          <w:szCs w:val="21"/>
        </w:rPr>
        <w:tab/>
      </w:r>
      <w:r w:rsidRPr="00AE025E">
        <w:rPr>
          <w:rFonts w:ascii="宋体" w:hAnsi="宋体"/>
          <w:szCs w:val="21"/>
        </w:rPr>
        <w:tab/>
        <w:t xml:space="preserve"> A. </w:t>
      </w:r>
      <w:r w:rsidRPr="00AE025E">
        <w:rPr>
          <w:rFonts w:ascii="宋体" w:hAnsi="宋体" w:hint="eastAsia"/>
          <w:szCs w:val="21"/>
        </w:rPr>
        <w:t>is</w:t>
      </w:r>
      <w:r w:rsidRPr="00AE025E">
        <w:rPr>
          <w:rFonts w:ascii="宋体" w:hAnsi="宋体"/>
          <w:szCs w:val="21"/>
        </w:rPr>
        <w:t xml:space="preserve">         B. </w:t>
      </w:r>
      <w:r w:rsidRPr="00AE025E">
        <w:rPr>
          <w:rFonts w:ascii="宋体" w:hAnsi="宋体" w:hint="eastAsia"/>
          <w:szCs w:val="21"/>
        </w:rPr>
        <w:t>are</w:t>
      </w:r>
      <w:r w:rsidRPr="00AE025E">
        <w:rPr>
          <w:rFonts w:ascii="宋体" w:hAnsi="宋体"/>
          <w:szCs w:val="21"/>
        </w:rPr>
        <w:t xml:space="preserve">         C. </w:t>
      </w:r>
      <w:r w:rsidRPr="00AE025E">
        <w:rPr>
          <w:rFonts w:ascii="宋体" w:hAnsi="宋体" w:hint="eastAsia"/>
          <w:szCs w:val="21"/>
        </w:rPr>
        <w:t>have</w:t>
      </w:r>
      <w:r w:rsidRPr="00AE025E">
        <w:rPr>
          <w:rFonts w:ascii="宋体" w:hAnsi="宋体"/>
          <w:szCs w:val="21"/>
        </w:rPr>
        <w:t xml:space="preserve">      D. </w:t>
      </w:r>
      <w:r w:rsidRPr="00AE025E">
        <w:rPr>
          <w:rFonts w:ascii="宋体" w:hAnsi="宋体" w:hint="eastAsia"/>
          <w:szCs w:val="21"/>
        </w:rPr>
        <w:t>has</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42</w:t>
      </w:r>
      <w:r w:rsidRPr="00AE025E">
        <w:rPr>
          <w:rFonts w:ascii="宋体" w:hAnsi="宋体"/>
          <w:szCs w:val="21"/>
        </w:rPr>
        <w:t xml:space="preserve">.Someone knocked at the door when she </w:t>
      </w:r>
      <w:r w:rsidRPr="00AE025E">
        <w:rPr>
          <w:rFonts w:ascii="宋体" w:hAnsi="宋体"/>
          <w:szCs w:val="21"/>
          <w:u w:val="single"/>
        </w:rPr>
        <w:t xml:space="preserve">        </w:t>
      </w:r>
      <w:r w:rsidRPr="00AE025E">
        <w:rPr>
          <w:rFonts w:ascii="宋体" w:hAnsi="宋体"/>
          <w:szCs w:val="21"/>
        </w:rPr>
        <w:t>in the kitchen.</w:t>
      </w:r>
    </w:p>
    <w:p w:rsidR="00907230" w:rsidRPr="00AE025E" w:rsidRDefault="00907230" w:rsidP="00907230">
      <w:pPr>
        <w:spacing w:line="240" w:lineRule="atLeast"/>
        <w:rPr>
          <w:rFonts w:ascii="宋体" w:hAnsi="宋体"/>
          <w:szCs w:val="21"/>
        </w:rPr>
      </w:pPr>
      <w:r w:rsidRPr="00AE025E">
        <w:rPr>
          <w:rFonts w:ascii="宋体" w:hAnsi="宋体"/>
          <w:szCs w:val="21"/>
        </w:rPr>
        <w:tab/>
      </w:r>
      <w:r w:rsidRPr="00AE025E">
        <w:rPr>
          <w:rFonts w:ascii="宋体" w:hAnsi="宋体"/>
          <w:szCs w:val="21"/>
        </w:rPr>
        <w:tab/>
        <w:t xml:space="preserve"> A.</w:t>
      </w:r>
      <w:r w:rsidRPr="00AE025E">
        <w:rPr>
          <w:rFonts w:ascii="宋体" w:hAnsi="宋体" w:hint="eastAsia"/>
          <w:szCs w:val="21"/>
        </w:rPr>
        <w:t>is cooking</w:t>
      </w:r>
      <w:r w:rsidRPr="00AE025E">
        <w:rPr>
          <w:rFonts w:ascii="宋体" w:hAnsi="宋体"/>
          <w:szCs w:val="21"/>
        </w:rPr>
        <w:t xml:space="preserve">  B . </w:t>
      </w:r>
      <w:r w:rsidRPr="00AE025E">
        <w:rPr>
          <w:rFonts w:ascii="宋体" w:hAnsi="宋体" w:hint="eastAsia"/>
          <w:szCs w:val="21"/>
        </w:rPr>
        <w:t>cooks</w:t>
      </w: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C.</w:t>
      </w:r>
      <w:r w:rsidRPr="00AE025E">
        <w:rPr>
          <w:rFonts w:ascii="宋体" w:hAnsi="宋体" w:hint="eastAsia"/>
          <w:szCs w:val="21"/>
        </w:rPr>
        <w:t>cooked</w:t>
      </w:r>
      <w:r w:rsidRPr="00AE025E">
        <w:rPr>
          <w:rFonts w:ascii="宋体" w:hAnsi="宋体"/>
          <w:szCs w:val="21"/>
        </w:rPr>
        <w:tab/>
        <w:t xml:space="preserve">      D.</w:t>
      </w:r>
      <w:r w:rsidRPr="00AE025E">
        <w:rPr>
          <w:rFonts w:ascii="宋体" w:hAnsi="宋体" w:hint="eastAsia"/>
          <w:szCs w:val="21"/>
        </w:rPr>
        <w:t>was cooking</w:t>
      </w:r>
      <w:r w:rsidRPr="00AE025E">
        <w:rPr>
          <w:rFonts w:ascii="宋体" w:hAnsi="宋体"/>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43</w:t>
      </w:r>
      <w:r w:rsidRPr="00AE025E">
        <w:rPr>
          <w:rFonts w:ascii="宋体" w:hAnsi="宋体"/>
          <w:szCs w:val="21"/>
        </w:rPr>
        <w:t xml:space="preserve">.The students were asked </w:t>
      </w:r>
      <w:r w:rsidRPr="00AE025E">
        <w:rPr>
          <w:rFonts w:ascii="宋体" w:hAnsi="宋体"/>
          <w:szCs w:val="21"/>
          <w:u w:val="single"/>
        </w:rPr>
        <w:t xml:space="preserve">      </w:t>
      </w:r>
      <w:r w:rsidRPr="00AE025E">
        <w:rPr>
          <w:rFonts w:ascii="宋体" w:hAnsi="宋体"/>
          <w:szCs w:val="21"/>
        </w:rPr>
        <w:t xml:space="preserve"> take the books out of the library.</w:t>
      </w:r>
    </w:p>
    <w:p w:rsidR="00907230" w:rsidRPr="00AE025E" w:rsidRDefault="00907230" w:rsidP="00907230">
      <w:pPr>
        <w:spacing w:line="240" w:lineRule="atLeast"/>
        <w:rPr>
          <w:rFonts w:ascii="宋体" w:hAnsi="宋体"/>
          <w:szCs w:val="21"/>
        </w:rPr>
      </w:pPr>
      <w:r w:rsidRPr="00AE025E">
        <w:rPr>
          <w:rFonts w:ascii="宋体" w:hAnsi="宋体"/>
          <w:szCs w:val="21"/>
        </w:rPr>
        <w:tab/>
      </w:r>
      <w:r w:rsidRPr="00AE025E">
        <w:rPr>
          <w:rFonts w:ascii="宋体" w:hAnsi="宋体"/>
          <w:szCs w:val="21"/>
        </w:rPr>
        <w:tab/>
        <w:t xml:space="preserve"> A. to not to     B. not</w:t>
      </w:r>
      <w:r w:rsidRPr="00AE025E">
        <w:rPr>
          <w:rFonts w:ascii="宋体" w:hAnsi="宋体"/>
          <w:szCs w:val="21"/>
        </w:rPr>
        <w:tab/>
        <w:t xml:space="preserve">       C. not to       D . /</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44</w:t>
      </w:r>
      <w:r w:rsidRPr="00AE025E">
        <w:rPr>
          <w:rFonts w:ascii="宋体" w:hAnsi="宋体"/>
          <w:szCs w:val="21"/>
        </w:rPr>
        <w:t>.---Peter, can you tell me where Tom is?</w:t>
      </w:r>
      <w:r w:rsidRPr="00AE025E">
        <w:rPr>
          <w:rFonts w:ascii="宋体" w:hAnsi="宋体" w:hint="eastAsia"/>
          <w:szCs w:val="21"/>
        </w:rPr>
        <w:t xml:space="preserve">   </w:t>
      </w:r>
      <w:r w:rsidRPr="00AE025E">
        <w:rPr>
          <w:rFonts w:ascii="宋体" w:hAnsi="宋体"/>
          <w:szCs w:val="21"/>
        </w:rPr>
        <w:t>---He</w:t>
      </w:r>
      <w:r w:rsidRPr="00AE025E">
        <w:rPr>
          <w:rFonts w:ascii="宋体" w:hAnsi="宋体"/>
          <w:szCs w:val="21"/>
          <w:u w:val="single"/>
        </w:rPr>
        <w:t xml:space="preserve">      </w:t>
      </w:r>
      <w:r w:rsidRPr="00AE025E">
        <w:rPr>
          <w:rFonts w:ascii="宋体" w:hAnsi="宋体"/>
          <w:szCs w:val="21"/>
        </w:rPr>
        <w:t xml:space="preserve"> to the gym.</w:t>
      </w:r>
    </w:p>
    <w:p w:rsidR="00907230" w:rsidRPr="00AE025E" w:rsidRDefault="00907230" w:rsidP="00907230">
      <w:pPr>
        <w:spacing w:line="240" w:lineRule="atLeast"/>
        <w:rPr>
          <w:rFonts w:ascii="宋体" w:hAnsi="宋体"/>
          <w:szCs w:val="21"/>
        </w:rPr>
      </w:pPr>
      <w:r w:rsidRPr="00AE025E">
        <w:rPr>
          <w:rFonts w:ascii="宋体" w:hAnsi="宋体"/>
          <w:szCs w:val="21"/>
        </w:rPr>
        <w:tab/>
        <w:t xml:space="preserve">     A.  has gone      B. had gone     C . has been    D . had been</w:t>
      </w:r>
    </w:p>
    <w:p w:rsidR="00907230" w:rsidRPr="00AE025E" w:rsidRDefault="00907230" w:rsidP="00907230">
      <w:pPr>
        <w:spacing w:line="240" w:lineRule="atLeast"/>
        <w:rPr>
          <w:rFonts w:ascii="宋体" w:hAnsi="宋体" w:hint="eastAsia"/>
          <w:bCs/>
          <w:szCs w:val="21"/>
        </w:rPr>
      </w:pPr>
      <w:r w:rsidRPr="00AE025E">
        <w:rPr>
          <w:rFonts w:ascii="宋体" w:hAnsi="宋体"/>
          <w:szCs w:val="21"/>
        </w:rPr>
        <w:t>(    )</w:t>
      </w:r>
      <w:r w:rsidRPr="00AE025E">
        <w:rPr>
          <w:rFonts w:ascii="宋体" w:hAnsi="宋体" w:hint="eastAsia"/>
          <w:szCs w:val="21"/>
        </w:rPr>
        <w:t>45</w:t>
      </w:r>
      <w:r w:rsidRPr="00AE025E">
        <w:rPr>
          <w:rFonts w:ascii="宋体" w:hAnsi="宋体"/>
          <w:szCs w:val="21"/>
        </w:rPr>
        <w:t>.</w:t>
      </w:r>
      <w:r w:rsidRPr="00AE025E">
        <w:rPr>
          <w:rFonts w:ascii="宋体" w:hAnsi="宋体"/>
          <w:bCs/>
          <w:szCs w:val="21"/>
        </w:rPr>
        <w:t xml:space="preserve"> </w:t>
      </w:r>
      <w:r w:rsidRPr="00AE025E">
        <w:rPr>
          <w:rFonts w:ascii="宋体" w:hAnsi="宋体" w:hint="eastAsia"/>
          <w:bCs/>
          <w:szCs w:val="21"/>
        </w:rPr>
        <w:t>---</w:t>
      </w:r>
      <w:r w:rsidRPr="00AE025E">
        <w:rPr>
          <w:rFonts w:ascii="宋体" w:hAnsi="宋体"/>
          <w:bCs/>
          <w:szCs w:val="21"/>
        </w:rPr>
        <w:t>How long can he _______ the novel?”</w:t>
      </w:r>
      <w:r w:rsidRPr="00AE025E">
        <w:rPr>
          <w:rFonts w:ascii="宋体" w:hAnsi="宋体" w:hint="eastAsia"/>
          <w:bCs/>
          <w:szCs w:val="21"/>
        </w:rPr>
        <w:t xml:space="preserve">  ---</w:t>
      </w:r>
      <w:r w:rsidRPr="00AE025E">
        <w:rPr>
          <w:rFonts w:ascii="宋体" w:hAnsi="宋体"/>
          <w:bCs/>
          <w:szCs w:val="21"/>
        </w:rPr>
        <w:t xml:space="preserve"> For a week at least”</w:t>
      </w:r>
      <w:r w:rsidRPr="00AE025E">
        <w:rPr>
          <w:rFonts w:ascii="宋体" w:hAnsi="宋体" w:hint="eastAsia"/>
          <w:bCs/>
          <w:szCs w:val="21"/>
        </w:rPr>
        <w:t xml:space="preserve">                                </w:t>
      </w:r>
    </w:p>
    <w:p w:rsidR="00907230" w:rsidRPr="00AE025E" w:rsidRDefault="00907230" w:rsidP="00907230">
      <w:pPr>
        <w:spacing w:line="240" w:lineRule="atLeast"/>
        <w:rPr>
          <w:rFonts w:ascii="宋体" w:hAnsi="宋体" w:hint="eastAsia"/>
          <w:bCs/>
          <w:szCs w:val="21"/>
        </w:rPr>
      </w:pPr>
      <w:r w:rsidRPr="00AE025E">
        <w:rPr>
          <w:rFonts w:ascii="宋体" w:hAnsi="宋体" w:hint="eastAsia"/>
          <w:bCs/>
          <w:szCs w:val="21"/>
        </w:rPr>
        <w:t>A.</w:t>
      </w:r>
      <w:r w:rsidRPr="00AE025E">
        <w:rPr>
          <w:rFonts w:ascii="宋体" w:hAnsi="宋体"/>
          <w:bCs/>
          <w:szCs w:val="21"/>
        </w:rPr>
        <w:t xml:space="preserve">borrow   </w:t>
      </w:r>
      <w:r w:rsidRPr="00AE025E">
        <w:rPr>
          <w:rFonts w:ascii="宋体" w:hAnsi="宋体" w:hint="eastAsia"/>
          <w:bCs/>
          <w:szCs w:val="21"/>
        </w:rPr>
        <w:t xml:space="preserve">  </w:t>
      </w:r>
      <w:r w:rsidRPr="00AE025E">
        <w:rPr>
          <w:rFonts w:ascii="宋体" w:hAnsi="宋体"/>
          <w:bCs/>
          <w:szCs w:val="21"/>
        </w:rPr>
        <w:t xml:space="preserve">B. lend   C. keep    D. return  </w:t>
      </w:r>
    </w:p>
    <w:p w:rsidR="00907230" w:rsidRPr="00AE025E" w:rsidRDefault="00907230" w:rsidP="00907230">
      <w:pPr>
        <w:spacing w:line="240" w:lineRule="atLeast"/>
        <w:rPr>
          <w:rFonts w:ascii="宋体" w:hAnsi="宋体"/>
          <w:bCs/>
          <w:szCs w:val="21"/>
        </w:rPr>
      </w:pPr>
      <w:r w:rsidRPr="00AE025E">
        <w:rPr>
          <w:rFonts w:ascii="宋体" w:hAnsi="宋体"/>
          <w:szCs w:val="21"/>
        </w:rPr>
        <w:t xml:space="preserve">（   </w:t>
      </w:r>
      <w:r w:rsidRPr="00AE025E">
        <w:rPr>
          <w:rFonts w:ascii="宋体" w:hAnsi="宋体" w:hint="eastAsia"/>
          <w:szCs w:val="21"/>
        </w:rPr>
        <w:t>）46</w:t>
      </w:r>
      <w:r w:rsidRPr="00AE025E">
        <w:rPr>
          <w:rFonts w:ascii="宋体" w:hAnsi="宋体"/>
          <w:szCs w:val="21"/>
        </w:rPr>
        <w:t>.</w:t>
      </w:r>
      <w:r w:rsidRPr="00AE025E">
        <w:rPr>
          <w:rFonts w:ascii="宋体" w:hAnsi="宋体"/>
          <w:bCs/>
          <w:szCs w:val="21"/>
        </w:rPr>
        <w:t xml:space="preserve"> She didn’t tell me ___.</w:t>
      </w:r>
    </w:p>
    <w:p w:rsidR="00907230" w:rsidRPr="00AE025E" w:rsidRDefault="00907230" w:rsidP="00907230">
      <w:pPr>
        <w:spacing w:line="240" w:lineRule="atLeast"/>
        <w:rPr>
          <w:rFonts w:ascii="宋体" w:hAnsi="宋体"/>
          <w:bCs/>
          <w:szCs w:val="21"/>
        </w:rPr>
      </w:pPr>
      <w:r w:rsidRPr="00AE025E">
        <w:rPr>
          <w:rFonts w:ascii="宋体" w:hAnsi="宋体"/>
          <w:bCs/>
          <w:szCs w:val="21"/>
        </w:rPr>
        <w:t>A</w:t>
      </w:r>
      <w:r w:rsidRPr="00AE025E">
        <w:rPr>
          <w:rFonts w:ascii="宋体" w:hAnsi="宋体" w:hint="eastAsia"/>
          <w:bCs/>
          <w:szCs w:val="21"/>
        </w:rPr>
        <w:t>.</w:t>
      </w:r>
      <w:r w:rsidRPr="00AE025E">
        <w:rPr>
          <w:rFonts w:ascii="宋体" w:hAnsi="宋体"/>
          <w:bCs/>
          <w:szCs w:val="21"/>
        </w:rPr>
        <w:t xml:space="preserve">which bus I should take  </w:t>
      </w:r>
      <w:r w:rsidRPr="00AE025E">
        <w:rPr>
          <w:rFonts w:ascii="宋体" w:hAnsi="宋体" w:hint="eastAsia"/>
          <w:bCs/>
          <w:szCs w:val="21"/>
        </w:rPr>
        <w:t xml:space="preserve">   </w:t>
      </w:r>
      <w:r w:rsidRPr="00AE025E">
        <w:rPr>
          <w:rFonts w:ascii="宋体" w:hAnsi="宋体"/>
          <w:bCs/>
          <w:szCs w:val="21"/>
        </w:rPr>
        <w:t>B</w:t>
      </w:r>
      <w:r w:rsidRPr="00AE025E">
        <w:rPr>
          <w:rFonts w:ascii="宋体" w:hAnsi="宋体" w:hint="eastAsia"/>
          <w:bCs/>
          <w:szCs w:val="21"/>
        </w:rPr>
        <w:t>.</w:t>
      </w:r>
      <w:r w:rsidRPr="00AE025E">
        <w:rPr>
          <w:rFonts w:ascii="宋体" w:hAnsi="宋体"/>
          <w:bCs/>
          <w:szCs w:val="21"/>
        </w:rPr>
        <w:t>which bus should I take</w:t>
      </w:r>
    </w:p>
    <w:p w:rsidR="00907230" w:rsidRPr="00AE025E" w:rsidRDefault="00907230" w:rsidP="00907230">
      <w:pPr>
        <w:spacing w:line="240" w:lineRule="atLeast"/>
        <w:rPr>
          <w:rFonts w:ascii="宋体" w:hAnsi="宋体"/>
          <w:bCs/>
          <w:szCs w:val="21"/>
        </w:rPr>
      </w:pPr>
      <w:r w:rsidRPr="00AE025E">
        <w:rPr>
          <w:rFonts w:ascii="宋体" w:hAnsi="宋体"/>
          <w:bCs/>
          <w:szCs w:val="21"/>
        </w:rPr>
        <w:t xml:space="preserve">  </w:t>
      </w:r>
      <w:r w:rsidRPr="00AE025E">
        <w:rPr>
          <w:rFonts w:ascii="宋体" w:hAnsi="宋体" w:hint="eastAsia"/>
          <w:bCs/>
          <w:szCs w:val="21"/>
        </w:rPr>
        <w:t xml:space="preserve">       </w:t>
      </w:r>
      <w:r w:rsidRPr="00AE025E">
        <w:rPr>
          <w:rFonts w:ascii="宋体" w:hAnsi="宋体"/>
          <w:bCs/>
          <w:szCs w:val="21"/>
        </w:rPr>
        <w:t>C</w:t>
      </w:r>
      <w:r w:rsidRPr="00AE025E">
        <w:rPr>
          <w:rFonts w:ascii="宋体" w:hAnsi="宋体" w:hint="eastAsia"/>
          <w:bCs/>
          <w:szCs w:val="21"/>
        </w:rPr>
        <w:t>.</w:t>
      </w:r>
      <w:r w:rsidRPr="00AE025E">
        <w:rPr>
          <w:rFonts w:ascii="宋体" w:hAnsi="宋体"/>
          <w:bCs/>
          <w:szCs w:val="21"/>
        </w:rPr>
        <w:t xml:space="preserve">which bus I shall take    </w:t>
      </w:r>
      <w:r w:rsidRPr="00AE025E">
        <w:rPr>
          <w:rFonts w:ascii="宋体" w:hAnsi="宋体" w:hint="eastAsia"/>
          <w:bCs/>
          <w:szCs w:val="21"/>
        </w:rPr>
        <w:t xml:space="preserve">   </w:t>
      </w:r>
      <w:r w:rsidRPr="00AE025E">
        <w:rPr>
          <w:rFonts w:ascii="宋体" w:hAnsi="宋体"/>
          <w:bCs/>
          <w:szCs w:val="21"/>
        </w:rPr>
        <w:t>D</w:t>
      </w:r>
      <w:r w:rsidRPr="00AE025E">
        <w:rPr>
          <w:rFonts w:ascii="宋体" w:hAnsi="宋体" w:hint="eastAsia"/>
          <w:bCs/>
          <w:szCs w:val="21"/>
        </w:rPr>
        <w:t>.</w:t>
      </w:r>
      <w:r w:rsidRPr="00AE025E">
        <w:rPr>
          <w:rFonts w:ascii="宋体" w:hAnsi="宋体"/>
          <w:bCs/>
          <w:szCs w:val="21"/>
        </w:rPr>
        <w:t>which bus shall I take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）47</w:t>
      </w:r>
      <w:r w:rsidRPr="00AE025E">
        <w:rPr>
          <w:rFonts w:ascii="宋体" w:hAnsi="宋体"/>
          <w:szCs w:val="21"/>
        </w:rPr>
        <w:t>. This kink of milk________ well . It________ out soon.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 is sold, sells </w:t>
      </w:r>
      <w:r w:rsidRPr="00AE025E">
        <w:rPr>
          <w:rFonts w:ascii="宋体" w:hAnsi="宋体" w:hint="eastAsia"/>
          <w:szCs w:val="21"/>
        </w:rPr>
        <w:t xml:space="preserve"> </w:t>
      </w:r>
      <w:r w:rsidRPr="00AE025E">
        <w:rPr>
          <w:rFonts w:ascii="宋体" w:hAnsi="宋体"/>
          <w:szCs w:val="21"/>
        </w:rPr>
        <w:t>B. sells; is sold C. is sold, will be sold D. sells, will be sold</w:t>
      </w:r>
    </w:p>
    <w:p w:rsidR="00907230" w:rsidRPr="00AE025E" w:rsidRDefault="00907230" w:rsidP="00907230">
      <w:pPr>
        <w:spacing w:line="240" w:lineRule="atLeast"/>
        <w:rPr>
          <w:rFonts w:ascii="宋体" w:hAnsi="宋体" w:hint="eastAsia"/>
          <w:szCs w:val="21"/>
        </w:rPr>
      </w:pPr>
      <w:r w:rsidRPr="00AE025E">
        <w:rPr>
          <w:rFonts w:ascii="宋体" w:hAnsi="宋体"/>
          <w:szCs w:val="21"/>
        </w:rPr>
        <w:lastRenderedPageBreak/>
        <w:t>（   ）</w:t>
      </w:r>
      <w:r w:rsidRPr="00AE025E">
        <w:rPr>
          <w:rFonts w:ascii="宋体" w:hAnsi="宋体" w:hint="eastAsia"/>
          <w:szCs w:val="21"/>
        </w:rPr>
        <w:t>48</w:t>
      </w:r>
      <w:r w:rsidRPr="00AE025E">
        <w:rPr>
          <w:rFonts w:ascii="宋体" w:hAnsi="宋体"/>
          <w:szCs w:val="21"/>
        </w:rPr>
        <w:t>.</w:t>
      </w:r>
      <w:r w:rsidRPr="00AE025E">
        <w:rPr>
          <w:rFonts w:ascii="宋体" w:hAnsi="宋体" w:hint="eastAsia"/>
          <w:szCs w:val="21"/>
        </w:rPr>
        <w:t xml:space="preserve"> He has </w:t>
      </w:r>
      <w:r w:rsidRPr="00AE025E">
        <w:rPr>
          <w:rFonts w:ascii="宋体" w:hAnsi="宋体"/>
          <w:szCs w:val="21"/>
        </w:rPr>
        <w:t>some</w:t>
      </w:r>
      <w:r w:rsidRPr="00AE025E">
        <w:rPr>
          <w:rFonts w:ascii="宋体" w:hAnsi="宋体" w:hint="eastAsia"/>
          <w:szCs w:val="21"/>
        </w:rPr>
        <w:t xml:space="preserve"> trouble ______English.</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A.to study        B.studying      C.study           D.studied</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49</w:t>
      </w:r>
      <w:r w:rsidRPr="00AE025E">
        <w:rPr>
          <w:rFonts w:ascii="宋体" w:hAnsi="宋体"/>
          <w:szCs w:val="21"/>
        </w:rPr>
        <w:t>.</w:t>
      </w:r>
      <w:r w:rsidRPr="00AE025E">
        <w:rPr>
          <w:rFonts w:ascii="宋体" w:hAnsi="宋体" w:hint="eastAsia"/>
          <w:szCs w:val="21"/>
        </w:rPr>
        <w:t xml:space="preserve"> ____ students in this school is about three thousand,and_____of them are girls.</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A.A number of; two thirds        B.The number of; two thirds     </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C.A number of; two third         D.The number of; two third</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50</w:t>
      </w:r>
      <w:r w:rsidRPr="00AE025E">
        <w:rPr>
          <w:rFonts w:ascii="宋体" w:hAnsi="宋体"/>
          <w:szCs w:val="21"/>
        </w:rPr>
        <w:t xml:space="preserve">. </w:t>
      </w:r>
      <w:r w:rsidRPr="00AE025E">
        <w:rPr>
          <w:rFonts w:ascii="宋体" w:hAnsi="宋体" w:hint="eastAsia"/>
          <w:szCs w:val="21"/>
        </w:rPr>
        <w:t>_________it was dark,__________ the workers went on working.</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A. Even though; but    B.If; /    C. Though; but  D. Though;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）51</w:t>
      </w:r>
      <w:r w:rsidRPr="00AE025E">
        <w:rPr>
          <w:rFonts w:ascii="宋体" w:hAnsi="宋体"/>
          <w:szCs w:val="21"/>
        </w:rPr>
        <w:t xml:space="preserve">.--- I have lost a chance to go to </w:t>
      </w:r>
      <w:smartTag w:uri="urn:schemas-microsoft-com:office:smarttags" w:element="place">
        <w:smartTag w:uri="urn:schemas-microsoft-com:office:smarttags" w:element="PlaceName">
          <w:r w:rsidRPr="00AE025E">
            <w:rPr>
              <w:rFonts w:ascii="宋体" w:hAnsi="宋体"/>
              <w:szCs w:val="21"/>
            </w:rPr>
            <w:t>Beijing</w:t>
          </w:r>
        </w:smartTag>
        <w:r w:rsidRPr="00AE025E">
          <w:rPr>
            <w:rFonts w:ascii="宋体" w:hAnsi="宋体"/>
            <w:szCs w:val="21"/>
          </w:rPr>
          <w:t xml:space="preserve"> </w:t>
        </w:r>
        <w:smartTag w:uri="urn:schemas-microsoft-com:office:smarttags" w:element="PlaceType">
          <w:r w:rsidRPr="00AE025E">
            <w:rPr>
              <w:rFonts w:ascii="宋体" w:hAnsi="宋体"/>
              <w:szCs w:val="21"/>
            </w:rPr>
            <w:t>University</w:t>
          </w:r>
        </w:smartTag>
      </w:smartTag>
      <w:r w:rsidRPr="00AE025E">
        <w:rPr>
          <w:rFonts w:ascii="宋体" w:hAnsi="宋体"/>
          <w:szCs w:val="21"/>
        </w:rPr>
        <w:t>.</w:t>
      </w:r>
      <w:r w:rsidRPr="00AE025E">
        <w:rPr>
          <w:rFonts w:ascii="宋体" w:hAnsi="宋体" w:hint="eastAsia"/>
          <w:szCs w:val="21"/>
        </w:rPr>
        <w:t xml:space="preserve">  </w:t>
      </w:r>
      <w:r w:rsidRPr="00AE025E">
        <w:rPr>
          <w:rFonts w:ascii="宋体" w:hAnsi="宋体"/>
          <w:szCs w:val="21"/>
        </w:rPr>
        <w:t xml:space="preserve">--- </w:t>
      </w:r>
      <w:r w:rsidRPr="00AE025E">
        <w:rPr>
          <w:rFonts w:ascii="宋体" w:hAnsi="宋体"/>
          <w:szCs w:val="21"/>
          <w:u w:val="single"/>
        </w:rPr>
        <w:tab/>
      </w:r>
      <w:r w:rsidRPr="00AE025E">
        <w:rPr>
          <w:rFonts w:ascii="宋体" w:hAnsi="宋体"/>
          <w:szCs w:val="21"/>
          <w:u w:val="single"/>
        </w:rPr>
        <w:tab/>
      </w:r>
      <w:r w:rsidRPr="00AE025E">
        <w:rPr>
          <w:rFonts w:ascii="宋体" w:hAnsi="宋体"/>
          <w:szCs w:val="21"/>
          <w:u w:val="single"/>
        </w:rPr>
        <w:tab/>
        <w:t>.</w:t>
      </w:r>
      <w:r w:rsidRPr="00AE025E">
        <w:rPr>
          <w:rFonts w:ascii="宋体" w:hAnsi="宋体"/>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szCs w:val="21"/>
        </w:rPr>
        <w:tab/>
      </w:r>
      <w:r w:rsidRPr="00AE025E">
        <w:rPr>
          <w:rFonts w:ascii="宋体" w:hAnsi="宋体"/>
          <w:szCs w:val="21"/>
        </w:rPr>
        <w:tab/>
        <w:t xml:space="preserve"> A .You're lucky     B .What a pity!   C. Congratulations!</w:t>
      </w:r>
      <w:r w:rsidRPr="00AE025E">
        <w:rPr>
          <w:rFonts w:ascii="宋体" w:hAnsi="宋体" w:hint="eastAsia"/>
          <w:szCs w:val="21"/>
        </w:rPr>
        <w:t xml:space="preserve"> </w:t>
      </w:r>
      <w:r w:rsidRPr="00AE025E">
        <w:rPr>
          <w:rFonts w:ascii="宋体" w:hAnsi="宋体"/>
          <w:szCs w:val="21"/>
        </w:rPr>
        <w:t xml:space="preserve"> D.I'm sorry.</w:t>
      </w:r>
    </w:p>
    <w:p w:rsidR="00907230" w:rsidRPr="00AE025E" w:rsidRDefault="00907230" w:rsidP="00907230">
      <w:pPr>
        <w:spacing w:line="240" w:lineRule="atLeast"/>
        <w:rPr>
          <w:rFonts w:ascii="宋体" w:hAnsi="宋体"/>
          <w:color w:val="000000"/>
          <w:szCs w:val="21"/>
        </w:rPr>
      </w:pPr>
      <w:r w:rsidRPr="00AE025E">
        <w:rPr>
          <w:rFonts w:ascii="宋体" w:hAnsi="宋体"/>
          <w:szCs w:val="21"/>
        </w:rPr>
        <w:t>（   ）</w:t>
      </w:r>
      <w:r w:rsidRPr="00AE025E">
        <w:rPr>
          <w:rFonts w:ascii="宋体" w:hAnsi="宋体" w:hint="eastAsia"/>
          <w:szCs w:val="21"/>
        </w:rPr>
        <w:t>52</w:t>
      </w:r>
      <w:r w:rsidRPr="00AE025E">
        <w:rPr>
          <w:rFonts w:ascii="宋体" w:hAnsi="宋体" w:cs="宋体"/>
          <w:color w:val="000000"/>
          <w:szCs w:val="21"/>
        </w:rPr>
        <w:t xml:space="preserve"> </w:t>
      </w:r>
      <w:r w:rsidRPr="00AE025E">
        <w:rPr>
          <w:rFonts w:ascii="宋体" w:hAnsi="宋体" w:hint="eastAsia"/>
          <w:color w:val="000000"/>
          <w:szCs w:val="21"/>
        </w:rPr>
        <w:t xml:space="preserve">Not only you but also I______ going to have a picnic tomorrow </w:t>
      </w:r>
      <w:r w:rsidRPr="00AE025E">
        <w:rPr>
          <w:rFonts w:ascii="宋体" w:hAnsi="宋体"/>
          <w:color w:val="000000"/>
          <w:szCs w:val="21"/>
        </w:rPr>
        <w:t>.</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 xml:space="preserve">A. </w:t>
      </w:r>
      <w:r w:rsidRPr="00AE025E">
        <w:rPr>
          <w:rFonts w:ascii="宋体" w:hAnsi="宋体" w:hint="eastAsia"/>
          <w:color w:val="000000"/>
          <w:szCs w:val="21"/>
        </w:rPr>
        <w:t>are</w:t>
      </w:r>
      <w:r w:rsidRPr="00AE025E">
        <w:rPr>
          <w:rFonts w:ascii="宋体" w:hAnsi="宋体"/>
          <w:color w:val="000000"/>
          <w:szCs w:val="21"/>
        </w:rPr>
        <w:t xml:space="preserve"> </w:t>
      </w:r>
      <w:r w:rsidRPr="00AE025E">
        <w:rPr>
          <w:rFonts w:ascii="宋体" w:hAnsi="宋体" w:hint="eastAsia"/>
          <w:color w:val="000000"/>
          <w:szCs w:val="21"/>
        </w:rPr>
        <w:t xml:space="preserve">           </w:t>
      </w:r>
      <w:r w:rsidRPr="00AE025E">
        <w:rPr>
          <w:rFonts w:ascii="宋体" w:hAnsi="宋体"/>
          <w:color w:val="000000"/>
          <w:szCs w:val="21"/>
        </w:rPr>
        <w:t>B.</w:t>
      </w:r>
      <w:r w:rsidRPr="00AE025E">
        <w:rPr>
          <w:rFonts w:ascii="宋体" w:hAnsi="宋体" w:hint="eastAsia"/>
          <w:color w:val="000000"/>
          <w:szCs w:val="21"/>
        </w:rPr>
        <w:t>is</w:t>
      </w:r>
      <w:r w:rsidRPr="00AE025E">
        <w:rPr>
          <w:rFonts w:ascii="宋体" w:hAnsi="宋体"/>
          <w:color w:val="000000"/>
          <w:szCs w:val="21"/>
        </w:rPr>
        <w:t xml:space="preserve"> </w:t>
      </w:r>
      <w:r w:rsidRPr="00AE025E">
        <w:rPr>
          <w:rFonts w:ascii="宋体" w:hAnsi="宋体" w:hint="eastAsia"/>
          <w:color w:val="000000"/>
          <w:szCs w:val="21"/>
        </w:rPr>
        <w:t xml:space="preserve">         </w:t>
      </w:r>
      <w:r w:rsidRPr="00AE025E">
        <w:rPr>
          <w:rFonts w:ascii="宋体" w:hAnsi="宋体"/>
          <w:color w:val="000000"/>
          <w:szCs w:val="21"/>
        </w:rPr>
        <w:t xml:space="preserve">C. </w:t>
      </w:r>
      <w:r w:rsidRPr="00AE025E">
        <w:rPr>
          <w:rFonts w:ascii="宋体" w:hAnsi="宋体" w:hint="eastAsia"/>
          <w:color w:val="000000"/>
          <w:szCs w:val="21"/>
        </w:rPr>
        <w:t xml:space="preserve">am         </w:t>
      </w:r>
      <w:r w:rsidRPr="00AE025E">
        <w:rPr>
          <w:rFonts w:ascii="宋体" w:hAnsi="宋体"/>
          <w:color w:val="000000"/>
          <w:szCs w:val="21"/>
        </w:rPr>
        <w:t xml:space="preserve">D. </w:t>
      </w:r>
      <w:r w:rsidRPr="00AE025E">
        <w:rPr>
          <w:rFonts w:ascii="宋体" w:hAnsi="宋体" w:hint="eastAsia"/>
          <w:color w:val="000000"/>
          <w:szCs w:val="21"/>
        </w:rPr>
        <w:t>was</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53</w:t>
      </w:r>
      <w:r w:rsidRPr="00AE025E">
        <w:rPr>
          <w:rFonts w:ascii="宋体" w:hAnsi="宋体"/>
          <w:szCs w:val="21"/>
        </w:rPr>
        <w:t>.</w:t>
      </w:r>
      <w:r w:rsidRPr="00AE025E">
        <w:rPr>
          <w:rFonts w:ascii="宋体" w:hAnsi="宋体" w:hint="eastAsia"/>
          <w:szCs w:val="21"/>
        </w:rPr>
        <w:t>There _________some beautiful trees _______ there.</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A.is;stand      B.are;stand    C.are;standing  D.is;standing.</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54</w:t>
      </w:r>
      <w:r w:rsidRPr="00AE025E">
        <w:rPr>
          <w:rFonts w:ascii="宋体" w:hAnsi="宋体"/>
          <w:szCs w:val="21"/>
        </w:rPr>
        <w:t>.</w:t>
      </w:r>
      <w:r w:rsidRPr="00AE025E">
        <w:rPr>
          <w:rFonts w:ascii="宋体" w:hAnsi="宋体" w:hint="eastAsia"/>
          <w:szCs w:val="21"/>
        </w:rPr>
        <w:t>Swimming with friends in the pool________very interesting.</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 xml:space="preserve">        A.is           B.are         C.has        D.have</w:t>
      </w:r>
    </w:p>
    <w:p w:rsidR="00907230" w:rsidRPr="00AE025E" w:rsidRDefault="00907230" w:rsidP="00907230">
      <w:pPr>
        <w:spacing w:line="240" w:lineRule="atLeast"/>
        <w:rPr>
          <w:rFonts w:ascii="宋体" w:hAnsi="宋体" w:hint="eastAsia"/>
          <w:szCs w:val="21"/>
        </w:rPr>
      </w:pPr>
      <w:r w:rsidRPr="00AE025E">
        <w:rPr>
          <w:rFonts w:ascii="宋体" w:hAnsi="宋体"/>
          <w:szCs w:val="21"/>
        </w:rPr>
        <w:t>（   ）</w:t>
      </w:r>
      <w:r w:rsidRPr="00AE025E">
        <w:rPr>
          <w:rFonts w:ascii="宋体" w:hAnsi="宋体" w:hint="eastAsia"/>
          <w:szCs w:val="21"/>
        </w:rPr>
        <w:t>55</w:t>
      </w:r>
      <w:r w:rsidRPr="00AE025E">
        <w:rPr>
          <w:rFonts w:ascii="宋体" w:hAnsi="宋体"/>
          <w:szCs w:val="21"/>
        </w:rPr>
        <w:t xml:space="preserve">. </w:t>
      </w:r>
      <w:r w:rsidRPr="00AE025E">
        <w:rPr>
          <w:rFonts w:ascii="宋体" w:hAnsi="宋体" w:hint="eastAsia"/>
          <w:szCs w:val="21"/>
        </w:rPr>
        <w:t>She sang a song.Her voice sounded__________.</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A.little         B.clearly      C.sadly      D.sweet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 xml:space="preserve">) </w:t>
      </w:r>
      <w:r w:rsidRPr="00AE025E">
        <w:rPr>
          <w:rFonts w:ascii="宋体" w:hAnsi="宋体" w:hint="eastAsia"/>
          <w:color w:val="000000"/>
          <w:szCs w:val="21"/>
        </w:rPr>
        <w:t>56</w:t>
      </w:r>
      <w:r w:rsidRPr="00AE025E">
        <w:rPr>
          <w:rFonts w:ascii="宋体" w:hAnsi="宋体"/>
          <w:color w:val="000000"/>
          <w:szCs w:val="21"/>
        </w:rPr>
        <w:t>._______of the money_______been spent recycling the rubbish.</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 three fourths; has                   B. three fourths; have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C. three fourth; has                    D. three fourth; have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w:t>
      </w:r>
      <w:r w:rsidRPr="00AE025E">
        <w:rPr>
          <w:rFonts w:ascii="宋体" w:hAnsi="宋体" w:hint="eastAsia"/>
          <w:color w:val="000000"/>
          <w:szCs w:val="21"/>
        </w:rPr>
        <w:t xml:space="preserve">   </w:t>
      </w:r>
      <w:r w:rsidRPr="00AE025E">
        <w:rPr>
          <w:rFonts w:ascii="宋体" w:hAnsi="宋体"/>
          <w:color w:val="000000"/>
          <w:szCs w:val="21"/>
        </w:rPr>
        <w:t xml:space="preserve"> ) </w:t>
      </w:r>
      <w:r w:rsidRPr="00AE025E">
        <w:rPr>
          <w:rFonts w:ascii="宋体" w:hAnsi="宋体" w:hint="eastAsia"/>
          <w:color w:val="000000"/>
          <w:szCs w:val="21"/>
        </w:rPr>
        <w:t>57</w:t>
      </w:r>
      <w:r w:rsidRPr="00AE025E">
        <w:rPr>
          <w:rFonts w:ascii="宋体" w:hAnsi="宋体"/>
          <w:color w:val="000000"/>
          <w:szCs w:val="21"/>
        </w:rPr>
        <w:t>.-You were injured in the accident, weren't you ?</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-________,  but look ,I'm all right now.</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 Yes, I was     B. Yes, I did   C. No, I didn't     D. No, I wasn't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w:t>
      </w:r>
      <w:r w:rsidRPr="00AE025E">
        <w:rPr>
          <w:rFonts w:ascii="宋体" w:hAnsi="宋体" w:hint="eastAsia"/>
          <w:color w:val="000000"/>
          <w:szCs w:val="21"/>
        </w:rPr>
        <w:t xml:space="preserve">   </w:t>
      </w:r>
      <w:r w:rsidRPr="00AE025E">
        <w:rPr>
          <w:rFonts w:ascii="宋体" w:hAnsi="宋体"/>
          <w:color w:val="000000"/>
          <w:szCs w:val="21"/>
        </w:rPr>
        <w:t xml:space="preserve"> )</w:t>
      </w:r>
      <w:r w:rsidRPr="00AE025E">
        <w:rPr>
          <w:rFonts w:ascii="宋体" w:hAnsi="宋体" w:hint="eastAsia"/>
          <w:color w:val="000000"/>
          <w:szCs w:val="21"/>
        </w:rPr>
        <w:t>58</w:t>
      </w:r>
      <w:r w:rsidRPr="00AE025E">
        <w:rPr>
          <w:rFonts w:ascii="宋体" w:hAnsi="宋体"/>
          <w:color w:val="000000"/>
          <w:szCs w:val="21"/>
        </w:rPr>
        <w:t>. -Be careful! You might fall into the water.</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-Thank you. I____I______ so close to the pool.</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 didn't know; am standing    B.don't know; am standing</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C.didn’t know; was standing    D.didn't know;Would stand</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t>
      </w:r>
      <w:r w:rsidRPr="00AE025E">
        <w:rPr>
          <w:rFonts w:ascii="宋体" w:hAnsi="宋体" w:hint="eastAsia"/>
          <w:color w:val="000000"/>
          <w:szCs w:val="21"/>
        </w:rPr>
        <w:t xml:space="preserve">     </w:t>
      </w:r>
      <w:r w:rsidRPr="00AE025E">
        <w:rPr>
          <w:rFonts w:ascii="宋体" w:hAnsi="宋体"/>
          <w:color w:val="000000"/>
          <w:szCs w:val="21"/>
        </w:rPr>
        <w:t>)</w:t>
      </w:r>
      <w:r w:rsidRPr="00AE025E">
        <w:rPr>
          <w:rFonts w:ascii="宋体" w:hAnsi="宋体" w:hint="eastAsia"/>
          <w:color w:val="000000"/>
          <w:szCs w:val="21"/>
        </w:rPr>
        <w:t xml:space="preserve">59 </w:t>
      </w:r>
      <w:r w:rsidRPr="00AE025E">
        <w:rPr>
          <w:rFonts w:ascii="宋体" w:hAnsi="宋体"/>
          <w:color w:val="000000"/>
          <w:szCs w:val="21"/>
        </w:rPr>
        <w:t>.-Did Mrs Brown leave a message?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-Yes.  She wanted to know____this Sunday.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A. that you will go shopping    B.when will you go shopping with her</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C.if you would go shopping with her  D. who you would go shopping</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   )60</w:t>
      </w:r>
      <w:r w:rsidRPr="00AE025E">
        <w:rPr>
          <w:rFonts w:ascii="宋体" w:hAnsi="宋体"/>
          <w:szCs w:val="21"/>
        </w:rPr>
        <w:t>. The family________ at the lunch table when someone came to tell them what had happened at ________.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were sitting; Mr Brown  </w:t>
      </w:r>
      <w:r w:rsidRPr="00AE025E">
        <w:rPr>
          <w:rFonts w:ascii="宋体" w:hAnsi="宋体" w:hint="eastAsia"/>
          <w:szCs w:val="21"/>
        </w:rPr>
        <w:t xml:space="preserve">      </w:t>
      </w:r>
      <w:r w:rsidRPr="00AE025E">
        <w:rPr>
          <w:rFonts w:ascii="宋体" w:hAnsi="宋体"/>
          <w:szCs w:val="21"/>
        </w:rPr>
        <w:t xml:space="preserve">B. were sitting; Mr Brown’s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C. was sitting; Mr Brown  </w:t>
      </w:r>
      <w:r w:rsidRPr="00AE025E">
        <w:rPr>
          <w:rFonts w:ascii="宋体" w:hAnsi="宋体" w:hint="eastAsia"/>
          <w:szCs w:val="21"/>
        </w:rPr>
        <w:t xml:space="preserve">       </w:t>
      </w:r>
      <w:r w:rsidRPr="00AE025E">
        <w:rPr>
          <w:rFonts w:ascii="宋体" w:hAnsi="宋体"/>
          <w:szCs w:val="21"/>
        </w:rPr>
        <w:t>D. was sitting; Mr Brown’s</w:t>
      </w:r>
    </w:p>
    <w:p w:rsidR="00907230" w:rsidRPr="00AE025E" w:rsidRDefault="00907230" w:rsidP="00907230">
      <w:pPr>
        <w:spacing w:line="240" w:lineRule="atLeast"/>
        <w:rPr>
          <w:rFonts w:ascii="宋体" w:hAnsi="宋体"/>
          <w:szCs w:val="21"/>
        </w:rPr>
      </w:pPr>
      <w:r w:rsidRPr="00AE025E">
        <w:rPr>
          <w:rFonts w:ascii="宋体" w:hAnsi="宋体" w:hint="eastAsia"/>
          <w:szCs w:val="21"/>
        </w:rPr>
        <w:t>(     )61</w:t>
      </w:r>
      <w:r w:rsidRPr="00AE025E">
        <w:rPr>
          <w:rFonts w:ascii="宋体" w:hAnsi="宋体"/>
          <w:szCs w:val="21"/>
        </w:rPr>
        <w:t xml:space="preserve">. </w:t>
      </w:r>
      <w:r w:rsidRPr="00AE025E">
        <w:rPr>
          <w:rFonts w:ascii="宋体" w:hAnsi="宋体" w:hint="eastAsia"/>
          <w:szCs w:val="21"/>
        </w:rPr>
        <w:t>It</w:t>
      </w:r>
      <w:r w:rsidRPr="00AE025E">
        <w:rPr>
          <w:rFonts w:ascii="宋体" w:hAnsi="宋体"/>
          <w:szCs w:val="21"/>
        </w:rPr>
        <w:t>’</w:t>
      </w:r>
      <w:r w:rsidRPr="00AE025E">
        <w:rPr>
          <w:rFonts w:ascii="宋体" w:hAnsi="宋体" w:hint="eastAsia"/>
          <w:szCs w:val="21"/>
        </w:rPr>
        <w:t>s raining so</w:t>
      </w:r>
      <w:r w:rsidRPr="00AE025E">
        <w:rPr>
          <w:rFonts w:ascii="宋体" w:hAnsi="宋体"/>
          <w:szCs w:val="21"/>
        </w:rPr>
        <w:t>________</w:t>
      </w:r>
      <w:r w:rsidRPr="00AE025E">
        <w:rPr>
          <w:rFonts w:ascii="宋体" w:hAnsi="宋体" w:hint="eastAsia"/>
          <w:szCs w:val="21"/>
        </w:rPr>
        <w:t>that there are</w:t>
      </w:r>
      <w:r w:rsidRPr="00AE025E">
        <w:rPr>
          <w:rFonts w:ascii="宋体" w:hAnsi="宋体"/>
          <w:szCs w:val="21"/>
        </w:rPr>
        <w:t>________</w:t>
      </w:r>
      <w:r w:rsidRPr="00AE025E">
        <w:rPr>
          <w:rFonts w:ascii="宋体" w:hAnsi="宋体" w:hint="eastAsia"/>
          <w:szCs w:val="21"/>
        </w:rPr>
        <w:t>any people in the street.</w:t>
      </w:r>
      <w:r w:rsidRPr="00AE025E">
        <w:rPr>
          <w:rFonts w:ascii="宋体" w:hAnsi="宋体"/>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w:t>
      </w:r>
      <w:r w:rsidRPr="00AE025E">
        <w:rPr>
          <w:rFonts w:ascii="宋体" w:hAnsi="宋体" w:hint="eastAsia"/>
          <w:szCs w:val="21"/>
        </w:rPr>
        <w:t>heavy</w:t>
      </w:r>
      <w:r w:rsidRPr="00AE025E">
        <w:rPr>
          <w:rFonts w:ascii="宋体" w:hAnsi="宋体"/>
          <w:szCs w:val="21"/>
        </w:rPr>
        <w:t xml:space="preserve">; </w:t>
      </w:r>
      <w:r w:rsidRPr="00AE025E">
        <w:rPr>
          <w:rFonts w:ascii="宋体" w:hAnsi="宋体" w:hint="eastAsia"/>
          <w:szCs w:val="21"/>
        </w:rPr>
        <w:t>hard</w:t>
      </w:r>
      <w:r w:rsidRPr="00AE025E">
        <w:rPr>
          <w:rFonts w:ascii="宋体" w:hAnsi="宋体"/>
          <w:szCs w:val="21"/>
        </w:rPr>
        <w:t xml:space="preserve">   </w:t>
      </w:r>
      <w:r w:rsidRPr="00AE025E">
        <w:rPr>
          <w:rFonts w:ascii="宋体" w:hAnsi="宋体"/>
          <w:szCs w:val="21"/>
        </w:rPr>
        <w:tab/>
      </w:r>
      <w:r w:rsidRPr="00AE025E">
        <w:rPr>
          <w:rFonts w:ascii="宋体" w:hAnsi="宋体"/>
          <w:szCs w:val="21"/>
        </w:rPr>
        <w:tab/>
      </w:r>
      <w:r w:rsidRPr="00AE025E">
        <w:rPr>
          <w:rFonts w:ascii="宋体" w:hAnsi="宋体" w:hint="eastAsia"/>
          <w:szCs w:val="21"/>
        </w:rPr>
        <w:t xml:space="preserve">         </w:t>
      </w:r>
      <w:r w:rsidRPr="00AE025E">
        <w:rPr>
          <w:rFonts w:ascii="宋体" w:hAnsi="宋体"/>
          <w:szCs w:val="21"/>
        </w:rPr>
        <w:t xml:space="preserve">B. </w:t>
      </w:r>
      <w:r w:rsidRPr="00AE025E">
        <w:rPr>
          <w:rFonts w:ascii="宋体" w:hAnsi="宋体" w:hint="eastAsia"/>
          <w:szCs w:val="21"/>
        </w:rPr>
        <w:t>hard</w:t>
      </w:r>
      <w:r w:rsidRPr="00AE025E">
        <w:rPr>
          <w:rFonts w:ascii="宋体" w:hAnsi="宋体"/>
          <w:szCs w:val="21"/>
        </w:rPr>
        <w:t xml:space="preserve">; </w:t>
      </w:r>
      <w:r w:rsidRPr="00AE025E">
        <w:rPr>
          <w:rFonts w:ascii="宋体" w:hAnsi="宋体" w:hint="eastAsia"/>
          <w:szCs w:val="21"/>
        </w:rPr>
        <w:t>hard</w:t>
      </w:r>
      <w:r w:rsidRPr="00AE025E">
        <w:rPr>
          <w:rFonts w:ascii="宋体" w:hAnsi="宋体"/>
          <w:szCs w:val="21"/>
        </w:rPr>
        <w:t xml:space="preserve"> </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C. </w:t>
      </w:r>
      <w:r w:rsidRPr="00AE025E">
        <w:rPr>
          <w:rFonts w:ascii="宋体" w:hAnsi="宋体" w:hint="eastAsia"/>
          <w:szCs w:val="21"/>
        </w:rPr>
        <w:t>heavy</w:t>
      </w:r>
      <w:r w:rsidRPr="00AE025E">
        <w:rPr>
          <w:rFonts w:ascii="宋体" w:hAnsi="宋体"/>
          <w:szCs w:val="21"/>
        </w:rPr>
        <w:t xml:space="preserve">; </w:t>
      </w:r>
      <w:r w:rsidRPr="00AE025E">
        <w:rPr>
          <w:rFonts w:ascii="宋体" w:hAnsi="宋体" w:hint="eastAsia"/>
          <w:szCs w:val="21"/>
        </w:rPr>
        <w:t>hardly</w:t>
      </w:r>
      <w:r w:rsidRPr="00AE025E">
        <w:rPr>
          <w:rFonts w:ascii="宋体" w:hAnsi="宋体"/>
          <w:szCs w:val="21"/>
        </w:rPr>
        <w:t xml:space="preserve">    </w:t>
      </w:r>
      <w:r w:rsidRPr="00AE025E">
        <w:rPr>
          <w:rFonts w:ascii="宋体" w:hAnsi="宋体"/>
          <w:szCs w:val="21"/>
        </w:rPr>
        <w:tab/>
      </w:r>
      <w:r w:rsidRPr="00AE025E">
        <w:rPr>
          <w:rFonts w:ascii="宋体" w:hAnsi="宋体"/>
          <w:szCs w:val="21"/>
        </w:rPr>
        <w:tab/>
      </w:r>
      <w:r w:rsidRPr="00AE025E">
        <w:rPr>
          <w:rFonts w:ascii="宋体" w:hAnsi="宋体" w:hint="eastAsia"/>
          <w:szCs w:val="21"/>
        </w:rPr>
        <w:t xml:space="preserve">     </w:t>
      </w:r>
      <w:r w:rsidRPr="00AE025E">
        <w:rPr>
          <w:rFonts w:ascii="宋体" w:hAnsi="宋体"/>
          <w:szCs w:val="21"/>
        </w:rPr>
        <w:t xml:space="preserve">D. </w:t>
      </w:r>
      <w:r w:rsidRPr="00AE025E">
        <w:rPr>
          <w:rFonts w:ascii="宋体" w:hAnsi="宋体" w:hint="eastAsia"/>
          <w:szCs w:val="21"/>
        </w:rPr>
        <w:t>hard</w:t>
      </w:r>
      <w:r w:rsidRPr="00AE025E">
        <w:rPr>
          <w:rFonts w:ascii="宋体" w:hAnsi="宋体"/>
          <w:szCs w:val="21"/>
        </w:rPr>
        <w:t xml:space="preserve">; </w:t>
      </w:r>
      <w:r w:rsidRPr="00AE025E">
        <w:rPr>
          <w:rFonts w:ascii="宋体" w:hAnsi="宋体" w:hint="eastAsia"/>
          <w:szCs w:val="21"/>
        </w:rPr>
        <w:t>hardly</w:t>
      </w:r>
    </w:p>
    <w:p w:rsidR="00907230" w:rsidRPr="00AE025E" w:rsidRDefault="00907230" w:rsidP="00907230">
      <w:pPr>
        <w:spacing w:line="240" w:lineRule="atLeast"/>
        <w:rPr>
          <w:rFonts w:ascii="宋体" w:hAnsi="宋体"/>
          <w:szCs w:val="21"/>
        </w:rPr>
      </w:pPr>
      <w:r w:rsidRPr="00AE025E">
        <w:rPr>
          <w:rFonts w:ascii="宋体" w:hAnsi="宋体" w:hint="eastAsia"/>
          <w:szCs w:val="21"/>
        </w:rPr>
        <w:t>(    )62</w:t>
      </w:r>
      <w:r w:rsidRPr="00AE025E">
        <w:rPr>
          <w:rFonts w:ascii="宋体" w:hAnsi="宋体"/>
          <w:szCs w:val="21"/>
        </w:rPr>
        <w:t>. _______ wonderful advice you have just________ me!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 How; told      B. What a; given   C. How a; sent    D. What; given</w:t>
      </w:r>
    </w:p>
    <w:p w:rsidR="00907230" w:rsidRPr="00AE025E" w:rsidRDefault="00907230" w:rsidP="00907230">
      <w:pPr>
        <w:spacing w:line="240" w:lineRule="atLeast"/>
        <w:rPr>
          <w:rFonts w:ascii="宋体" w:hAnsi="宋体"/>
          <w:szCs w:val="21"/>
        </w:rPr>
      </w:pPr>
      <w:r w:rsidRPr="00AE025E">
        <w:rPr>
          <w:rFonts w:ascii="宋体" w:hAnsi="宋体" w:hint="eastAsia"/>
          <w:szCs w:val="21"/>
        </w:rPr>
        <w:t>(     )63</w:t>
      </w:r>
      <w:r w:rsidRPr="00AE025E">
        <w:rPr>
          <w:rFonts w:ascii="宋体" w:hAnsi="宋体"/>
          <w:szCs w:val="21"/>
        </w:rPr>
        <w:t>. —</w:t>
      </w:r>
      <w:r w:rsidRPr="00AE025E">
        <w:rPr>
          <w:rFonts w:ascii="宋体" w:hAnsi="宋体" w:hint="eastAsia"/>
          <w:szCs w:val="21"/>
        </w:rPr>
        <w:t>W</w:t>
      </w:r>
      <w:r w:rsidRPr="00AE025E">
        <w:rPr>
          <w:rFonts w:ascii="宋体" w:hAnsi="宋体"/>
          <w:szCs w:val="21"/>
        </w:rPr>
        <w:t>ere you late ________  the meeting?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—No, I arrived there ten minutes________ the meeting started.</w:t>
      </w:r>
    </w:p>
    <w:p w:rsidR="00907230" w:rsidRPr="00AE025E" w:rsidRDefault="00907230" w:rsidP="00907230">
      <w:pPr>
        <w:spacing w:line="240" w:lineRule="atLeast"/>
        <w:rPr>
          <w:rFonts w:ascii="宋体" w:hAnsi="宋体"/>
          <w:szCs w:val="21"/>
        </w:rPr>
      </w:pPr>
      <w:r w:rsidRPr="00AE025E">
        <w:rPr>
          <w:rFonts w:ascii="宋体" w:hAnsi="宋体"/>
          <w:szCs w:val="21"/>
        </w:rPr>
        <w:lastRenderedPageBreak/>
        <w:t xml:space="preserve">     A. for ; before         </w:t>
      </w:r>
      <w:r w:rsidRPr="00AE025E">
        <w:rPr>
          <w:rFonts w:ascii="宋体" w:hAnsi="宋体" w:hint="eastAsia"/>
          <w:szCs w:val="21"/>
        </w:rPr>
        <w:t xml:space="preserve">       </w:t>
      </w:r>
      <w:r w:rsidRPr="00AE025E">
        <w:rPr>
          <w:rFonts w:ascii="宋体" w:hAnsi="宋体"/>
          <w:szCs w:val="21"/>
        </w:rPr>
        <w:t>B. at ; before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C. for ; till               </w:t>
      </w:r>
      <w:r w:rsidRPr="00AE025E">
        <w:rPr>
          <w:rFonts w:ascii="宋体" w:hAnsi="宋体" w:hint="eastAsia"/>
          <w:szCs w:val="21"/>
        </w:rPr>
        <w:t xml:space="preserve">    </w:t>
      </w:r>
      <w:r w:rsidRPr="00AE025E">
        <w:rPr>
          <w:rFonts w:ascii="宋体" w:hAnsi="宋体"/>
          <w:szCs w:val="21"/>
        </w:rPr>
        <w:t>D. at ; after</w:t>
      </w:r>
    </w:p>
    <w:p w:rsidR="00907230" w:rsidRPr="00AE025E" w:rsidRDefault="00907230" w:rsidP="00907230">
      <w:pPr>
        <w:spacing w:line="240" w:lineRule="atLeast"/>
        <w:rPr>
          <w:rFonts w:ascii="宋体" w:hAnsi="宋体"/>
          <w:szCs w:val="21"/>
        </w:rPr>
      </w:pPr>
      <w:r w:rsidRPr="00AE025E">
        <w:rPr>
          <w:rFonts w:ascii="宋体" w:hAnsi="宋体" w:hint="eastAsia"/>
          <w:szCs w:val="21"/>
        </w:rPr>
        <w:t>(    )64</w:t>
      </w:r>
      <w:r w:rsidRPr="00AE025E">
        <w:rPr>
          <w:rFonts w:ascii="宋体" w:hAnsi="宋体"/>
          <w:szCs w:val="21"/>
        </w:rPr>
        <w:t>. — Jim and I will go to the post office this afternoon.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—________. ________ go together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 So I do ; Why don’t    </w:t>
      </w:r>
      <w:r w:rsidRPr="00AE025E">
        <w:rPr>
          <w:rFonts w:ascii="宋体" w:hAnsi="宋体" w:hint="eastAsia"/>
          <w:szCs w:val="21"/>
        </w:rPr>
        <w:t xml:space="preserve">      </w:t>
      </w:r>
      <w:r w:rsidRPr="00AE025E">
        <w:rPr>
          <w:rFonts w:ascii="宋体" w:hAnsi="宋体"/>
          <w:szCs w:val="21"/>
        </w:rPr>
        <w:t>B. So do I ; What about</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C. So I will; how about    </w:t>
      </w:r>
      <w:r w:rsidRPr="00AE025E">
        <w:rPr>
          <w:rFonts w:ascii="宋体" w:hAnsi="宋体" w:hint="eastAsia"/>
          <w:szCs w:val="21"/>
        </w:rPr>
        <w:t xml:space="preserve">      </w:t>
      </w:r>
      <w:r w:rsidRPr="00AE025E">
        <w:rPr>
          <w:rFonts w:ascii="宋体" w:hAnsi="宋体"/>
          <w:szCs w:val="21"/>
        </w:rPr>
        <w:t>D. So will I ; Shall we</w:t>
      </w:r>
    </w:p>
    <w:p w:rsidR="00907230" w:rsidRPr="00AE025E" w:rsidRDefault="00907230" w:rsidP="00907230">
      <w:pPr>
        <w:spacing w:line="240" w:lineRule="atLeast"/>
        <w:rPr>
          <w:rFonts w:ascii="宋体" w:hAnsi="宋体"/>
          <w:szCs w:val="21"/>
        </w:rPr>
      </w:pPr>
      <w:r w:rsidRPr="00AE025E">
        <w:rPr>
          <w:rFonts w:ascii="宋体" w:hAnsi="宋体" w:hint="eastAsia"/>
          <w:szCs w:val="21"/>
        </w:rPr>
        <w:t>(    )65</w:t>
      </w:r>
      <w:r w:rsidRPr="00AE025E">
        <w:rPr>
          <w:rFonts w:ascii="宋体" w:hAnsi="宋体"/>
          <w:szCs w:val="21"/>
        </w:rPr>
        <w:t>. —She didn’t come to school yesterday</w:t>
      </w:r>
      <w:r w:rsidRPr="00AE025E">
        <w:rPr>
          <w:rFonts w:ascii="宋体" w:hAnsi="宋体" w:hint="eastAsia"/>
          <w:szCs w:val="21"/>
        </w:rPr>
        <w:t>, d</w:t>
      </w:r>
      <w:r w:rsidRPr="00AE025E">
        <w:rPr>
          <w:rFonts w:ascii="宋体" w:hAnsi="宋体"/>
          <w:szCs w:val="21"/>
        </w:rPr>
        <w:t>id she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—________.though she was not feeling well.</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 No, she didn’t    </w:t>
      </w:r>
      <w:r w:rsidRPr="00AE025E">
        <w:rPr>
          <w:rFonts w:ascii="宋体" w:hAnsi="宋体" w:hint="eastAsia"/>
          <w:szCs w:val="21"/>
        </w:rPr>
        <w:t xml:space="preserve">          </w:t>
      </w:r>
      <w:r w:rsidRPr="00AE025E">
        <w:rPr>
          <w:rFonts w:ascii="宋体" w:hAnsi="宋体"/>
          <w:szCs w:val="21"/>
        </w:rPr>
        <w:t>B. No, she did</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C. Yes, she didn’t   </w:t>
      </w:r>
      <w:r w:rsidRPr="00AE025E">
        <w:rPr>
          <w:rFonts w:ascii="宋体" w:hAnsi="宋体" w:hint="eastAsia"/>
          <w:szCs w:val="21"/>
        </w:rPr>
        <w:t xml:space="preserve">           </w:t>
      </w:r>
      <w:r w:rsidRPr="00AE025E">
        <w:rPr>
          <w:rFonts w:ascii="宋体" w:hAnsi="宋体"/>
          <w:szCs w:val="21"/>
        </w:rPr>
        <w:t>D. Yes, she did</w:t>
      </w:r>
    </w:p>
    <w:p w:rsidR="00907230" w:rsidRPr="00AE025E" w:rsidRDefault="00907230" w:rsidP="00907230">
      <w:pPr>
        <w:spacing w:line="240" w:lineRule="atLeast"/>
        <w:rPr>
          <w:rFonts w:ascii="宋体" w:hAnsi="宋体" w:hint="eastAsia"/>
          <w:b/>
          <w:szCs w:val="21"/>
        </w:rPr>
      </w:pPr>
      <w:r w:rsidRPr="00AE025E">
        <w:rPr>
          <w:rFonts w:ascii="宋体" w:hAnsi="宋体" w:hint="eastAsia"/>
          <w:b/>
          <w:szCs w:val="21"/>
        </w:rPr>
        <w:t>三、完形填空（本大题满分１０分，每小题１分）</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阅读下面的短文，从短文后各题所给的Ａ、Ｂ、Ｃ、Ｄ四个选项中，选出一个可以填入空白处的最佳选项，并在答题卡上将该项涂黑。</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There was a boy who was sent by his parents to a boarding school(寄宿学校). Before he was </w:t>
      </w:r>
      <w:r w:rsidRPr="00AE025E">
        <w:rPr>
          <w:rFonts w:ascii="宋体" w:hAnsi="宋体"/>
          <w:szCs w:val="21"/>
        </w:rPr>
        <w:t xml:space="preserve">sent away, the boy was the </w:t>
      </w:r>
      <w:r w:rsidRPr="00AE025E">
        <w:rPr>
          <w:rFonts w:ascii="宋体" w:hAnsi="宋体"/>
          <w:szCs w:val="21"/>
          <w:u w:val="single"/>
        </w:rPr>
        <w:t xml:space="preserve">    </w:t>
      </w:r>
      <w:r w:rsidRPr="00AE025E">
        <w:rPr>
          <w:rFonts w:ascii="宋体" w:hAnsi="宋体" w:hint="eastAsia"/>
          <w:szCs w:val="21"/>
          <w:u w:val="single"/>
        </w:rPr>
        <w:t>66</w:t>
      </w:r>
      <w:r w:rsidRPr="00AE025E">
        <w:rPr>
          <w:rFonts w:ascii="宋体" w:hAnsi="宋体"/>
          <w:szCs w:val="21"/>
          <w:u w:val="single"/>
        </w:rPr>
        <w:t xml:space="preserve">     </w:t>
      </w:r>
      <w:r w:rsidRPr="00AE025E">
        <w:rPr>
          <w:rFonts w:ascii="宋体" w:hAnsi="宋体"/>
          <w:szCs w:val="21"/>
        </w:rPr>
        <w:t xml:space="preserve"> student in his class. He was at the top in every exam.</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But the boy changed after </w:t>
      </w:r>
      <w:r w:rsidRPr="00AE025E">
        <w:rPr>
          <w:rFonts w:ascii="宋体" w:hAnsi="宋体"/>
          <w:szCs w:val="21"/>
          <w:u w:val="single"/>
        </w:rPr>
        <w:t xml:space="preserve">    </w:t>
      </w:r>
      <w:r w:rsidRPr="00AE025E">
        <w:rPr>
          <w:rFonts w:ascii="宋体" w:hAnsi="宋体" w:hint="eastAsia"/>
          <w:szCs w:val="21"/>
          <w:u w:val="single"/>
        </w:rPr>
        <w:t>67</w:t>
      </w:r>
      <w:r w:rsidRPr="00AE025E">
        <w:rPr>
          <w:rFonts w:ascii="宋体" w:hAnsi="宋体"/>
          <w:szCs w:val="21"/>
          <w:u w:val="single"/>
        </w:rPr>
        <w:t xml:space="preserve">    </w:t>
      </w:r>
      <w:r w:rsidRPr="00AE025E">
        <w:rPr>
          <w:rFonts w:ascii="宋体" w:hAnsi="宋体"/>
          <w:szCs w:val="21"/>
        </w:rPr>
        <w:t xml:space="preserve"> home and studying in the boarding school. His grades</w:t>
      </w:r>
      <w:r w:rsidRPr="00AE025E">
        <w:rPr>
          <w:rFonts w:ascii="宋体" w:hAnsi="宋体" w:hint="eastAsia"/>
          <w:szCs w:val="21"/>
        </w:rPr>
        <w:t xml:space="preserve"> </w:t>
      </w:r>
      <w:r w:rsidRPr="00AE025E">
        <w:rPr>
          <w:rFonts w:ascii="宋体" w:hAnsi="宋体"/>
          <w:szCs w:val="21"/>
        </w:rPr>
        <w:t xml:space="preserve">started to </w:t>
      </w:r>
      <w:r w:rsidRPr="00AE025E">
        <w:rPr>
          <w:rFonts w:ascii="宋体" w:hAnsi="宋体"/>
          <w:szCs w:val="21"/>
          <w:u w:val="single"/>
        </w:rPr>
        <w:t xml:space="preserve">    </w:t>
      </w:r>
      <w:r w:rsidRPr="00AE025E">
        <w:rPr>
          <w:rFonts w:ascii="宋体" w:hAnsi="宋体" w:hint="eastAsia"/>
          <w:szCs w:val="21"/>
          <w:u w:val="single"/>
        </w:rPr>
        <w:t>68</w:t>
      </w:r>
      <w:r w:rsidRPr="00AE025E">
        <w:rPr>
          <w:rFonts w:ascii="宋体" w:hAnsi="宋体"/>
          <w:szCs w:val="21"/>
          <w:u w:val="single"/>
        </w:rPr>
        <w:t xml:space="preserve">   </w:t>
      </w:r>
      <w:r w:rsidRPr="00AE025E">
        <w:rPr>
          <w:rFonts w:ascii="宋体" w:hAnsi="宋体"/>
          <w:szCs w:val="21"/>
        </w:rPr>
        <w:t xml:space="preserve"> . He hated being in a</w:t>
      </w:r>
      <w:r w:rsidRPr="00AE025E">
        <w:rPr>
          <w:rFonts w:ascii="宋体" w:hAnsi="宋体" w:hint="eastAsia"/>
          <w:szCs w:val="21"/>
        </w:rPr>
        <w:t xml:space="preserve"> group</w:t>
      </w:r>
      <w:r w:rsidRPr="00AE025E">
        <w:rPr>
          <w:rFonts w:ascii="宋体" w:hAnsi="宋体"/>
          <w:szCs w:val="21"/>
        </w:rPr>
        <w:t>. He was lonely all the time. And there</w:t>
      </w:r>
      <w:r w:rsidRPr="00AE025E">
        <w:rPr>
          <w:rFonts w:ascii="宋体" w:hAnsi="宋体" w:hint="eastAsia"/>
          <w:szCs w:val="21"/>
        </w:rPr>
        <w:t xml:space="preserve"> were especially dark times when he felt like committing suicide(自杀). All of this was because he </w:t>
      </w:r>
      <w:r w:rsidRPr="00AE025E">
        <w:rPr>
          <w:rFonts w:ascii="宋体" w:hAnsi="宋体"/>
          <w:szCs w:val="21"/>
        </w:rPr>
        <w:t>felt no one loved him.</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His parents started to </w:t>
      </w:r>
      <w:r w:rsidRPr="00AE025E">
        <w:rPr>
          <w:rFonts w:ascii="宋体" w:hAnsi="宋体"/>
          <w:szCs w:val="21"/>
          <w:u w:val="single"/>
        </w:rPr>
        <w:t xml:space="preserve">    </w:t>
      </w:r>
      <w:r w:rsidRPr="00AE025E">
        <w:rPr>
          <w:rFonts w:ascii="宋体" w:hAnsi="宋体" w:hint="eastAsia"/>
          <w:szCs w:val="21"/>
          <w:u w:val="single"/>
        </w:rPr>
        <w:t>69</w:t>
      </w:r>
      <w:r w:rsidRPr="00AE025E">
        <w:rPr>
          <w:rFonts w:ascii="宋体" w:hAnsi="宋体"/>
          <w:szCs w:val="21"/>
          <w:u w:val="single"/>
        </w:rPr>
        <w:t xml:space="preserve">    </w:t>
      </w:r>
      <w:r w:rsidRPr="00AE025E">
        <w:rPr>
          <w:rFonts w:ascii="宋体" w:hAnsi="宋体"/>
          <w:szCs w:val="21"/>
        </w:rPr>
        <w:t xml:space="preserve"> the boy. But they even did not know what was wrong</w:t>
      </w:r>
      <w:r w:rsidRPr="00AE025E">
        <w:rPr>
          <w:rFonts w:ascii="宋体" w:hAnsi="宋体" w:hint="eastAsia"/>
          <w:szCs w:val="21"/>
        </w:rPr>
        <w:t xml:space="preserve"> </w:t>
      </w:r>
      <w:r w:rsidRPr="00AE025E">
        <w:rPr>
          <w:rFonts w:ascii="宋体" w:hAnsi="宋体"/>
          <w:szCs w:val="21"/>
        </w:rPr>
        <w:t xml:space="preserve">with him. So his father decided to go to the school and </w:t>
      </w:r>
      <w:r w:rsidRPr="00AE025E">
        <w:rPr>
          <w:rFonts w:ascii="宋体" w:hAnsi="宋体" w:hint="eastAsia"/>
          <w:szCs w:val="21"/>
        </w:rPr>
        <w:t>talk with</w:t>
      </w:r>
      <w:r w:rsidRPr="00AE025E">
        <w:rPr>
          <w:rFonts w:ascii="宋体" w:hAnsi="宋体"/>
          <w:szCs w:val="21"/>
        </w:rPr>
        <w:t xml:space="preserve"> him.</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They sat by the lake near the school. The father started asking him some casual questions about</w:t>
      </w:r>
      <w:r w:rsidRPr="00AE025E">
        <w:rPr>
          <w:rFonts w:ascii="宋体" w:hAnsi="宋体" w:hint="eastAsia"/>
          <w:szCs w:val="21"/>
        </w:rPr>
        <w:t xml:space="preserve"> </w:t>
      </w:r>
      <w:r w:rsidRPr="00AE025E">
        <w:rPr>
          <w:rFonts w:ascii="宋体" w:hAnsi="宋体"/>
          <w:szCs w:val="21"/>
        </w:rPr>
        <w:t xml:space="preserve">his lessons, teachers and </w:t>
      </w:r>
      <w:r w:rsidRPr="00AE025E">
        <w:rPr>
          <w:rFonts w:ascii="宋体" w:hAnsi="宋体"/>
          <w:szCs w:val="21"/>
          <w:u w:val="single"/>
        </w:rPr>
        <w:t xml:space="preserve">    </w:t>
      </w:r>
      <w:r w:rsidRPr="00AE025E">
        <w:rPr>
          <w:rFonts w:ascii="宋体" w:hAnsi="宋体" w:hint="eastAsia"/>
          <w:szCs w:val="21"/>
          <w:u w:val="single"/>
        </w:rPr>
        <w:t>70</w:t>
      </w:r>
      <w:r w:rsidRPr="00AE025E">
        <w:rPr>
          <w:rFonts w:ascii="宋体" w:hAnsi="宋体"/>
          <w:szCs w:val="21"/>
          <w:u w:val="single"/>
        </w:rPr>
        <w:t xml:space="preserve">   </w:t>
      </w:r>
      <w:r w:rsidRPr="00AE025E">
        <w:rPr>
          <w:rFonts w:ascii="宋体" w:hAnsi="宋体"/>
          <w:szCs w:val="21"/>
        </w:rPr>
        <w:t xml:space="preserve"> . After some time his father said, "Do you know, son, why I'm</w:t>
      </w:r>
      <w:r w:rsidRPr="00AE025E">
        <w:rPr>
          <w:rFonts w:ascii="宋体" w:hAnsi="宋体" w:hint="eastAsia"/>
          <w:szCs w:val="21"/>
        </w:rPr>
        <w:t xml:space="preserve"> </w:t>
      </w:r>
      <w:r w:rsidRPr="00AE025E">
        <w:rPr>
          <w:rFonts w:ascii="宋体" w:hAnsi="宋体"/>
          <w:szCs w:val="21"/>
        </w:rPr>
        <w:t>here today?"</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"To </w:t>
      </w:r>
      <w:r w:rsidRPr="00AE025E">
        <w:rPr>
          <w:rFonts w:ascii="宋体" w:hAnsi="宋体"/>
          <w:szCs w:val="21"/>
          <w:u w:val="single"/>
        </w:rPr>
        <w:t xml:space="preserve">    </w:t>
      </w:r>
      <w:r w:rsidRPr="00AE025E">
        <w:rPr>
          <w:rFonts w:ascii="宋体" w:hAnsi="宋体" w:hint="eastAsia"/>
          <w:szCs w:val="21"/>
          <w:u w:val="single"/>
        </w:rPr>
        <w:t>71</w:t>
      </w:r>
      <w:r w:rsidRPr="00AE025E">
        <w:rPr>
          <w:rFonts w:ascii="宋体" w:hAnsi="宋体"/>
          <w:szCs w:val="21"/>
          <w:u w:val="single"/>
        </w:rPr>
        <w:t xml:space="preserve">    </w:t>
      </w:r>
      <w:r w:rsidRPr="00AE025E">
        <w:rPr>
          <w:rFonts w:ascii="宋体" w:hAnsi="宋体"/>
          <w:szCs w:val="21"/>
        </w:rPr>
        <w:t xml:space="preserve"> my grades," the boy replied back.</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"No, no," his father said. "I'm here to tell you that you're the most </w:t>
      </w:r>
      <w:r w:rsidRPr="00AE025E">
        <w:rPr>
          <w:rFonts w:ascii="宋体" w:hAnsi="宋体"/>
          <w:szCs w:val="21"/>
          <w:u w:val="single"/>
        </w:rPr>
        <w:t xml:space="preserve"> </w:t>
      </w:r>
      <w:r w:rsidRPr="00AE025E">
        <w:rPr>
          <w:rFonts w:ascii="宋体" w:hAnsi="宋体" w:hint="eastAsia"/>
          <w:szCs w:val="21"/>
          <w:u w:val="single"/>
        </w:rPr>
        <w:t xml:space="preserve"> </w:t>
      </w:r>
      <w:r w:rsidRPr="00AE025E">
        <w:rPr>
          <w:rFonts w:ascii="宋体" w:hAnsi="宋体"/>
          <w:szCs w:val="21"/>
          <w:u w:val="single"/>
        </w:rPr>
        <w:t xml:space="preserve"> </w:t>
      </w:r>
      <w:r w:rsidRPr="00AE025E">
        <w:rPr>
          <w:rFonts w:ascii="宋体" w:hAnsi="宋体" w:hint="eastAsia"/>
          <w:szCs w:val="21"/>
          <w:u w:val="single"/>
        </w:rPr>
        <w:t>72</w:t>
      </w:r>
      <w:r w:rsidRPr="00AE025E">
        <w:rPr>
          <w:rFonts w:ascii="宋体" w:hAnsi="宋体"/>
          <w:szCs w:val="21"/>
          <w:u w:val="single"/>
        </w:rPr>
        <w:t xml:space="preserve">           </w:t>
      </w:r>
      <w:r w:rsidRPr="00AE025E">
        <w:rPr>
          <w:rFonts w:ascii="宋体" w:hAnsi="宋体"/>
          <w:szCs w:val="21"/>
        </w:rPr>
        <w:t xml:space="preserve"> person for me.</w:t>
      </w:r>
      <w:r w:rsidRPr="00AE025E">
        <w:rPr>
          <w:rFonts w:ascii="宋体" w:hAnsi="宋体" w:hint="eastAsia"/>
          <w:szCs w:val="21"/>
        </w:rPr>
        <w:t xml:space="preserve"> </w:t>
      </w:r>
      <w:r w:rsidRPr="00AE025E">
        <w:rPr>
          <w:rFonts w:ascii="宋体" w:hAnsi="宋体"/>
          <w:szCs w:val="21"/>
        </w:rPr>
        <w:t xml:space="preserve">I want to see you </w:t>
      </w:r>
      <w:r w:rsidRPr="00AE025E">
        <w:rPr>
          <w:rFonts w:ascii="宋体" w:hAnsi="宋体"/>
          <w:szCs w:val="21"/>
          <w:u w:val="single"/>
        </w:rPr>
        <w:t xml:space="preserve">     </w:t>
      </w:r>
      <w:r w:rsidRPr="00AE025E">
        <w:rPr>
          <w:rFonts w:ascii="宋体" w:hAnsi="宋体" w:hint="eastAsia"/>
          <w:szCs w:val="21"/>
          <w:u w:val="single"/>
        </w:rPr>
        <w:t>73</w:t>
      </w:r>
      <w:r w:rsidRPr="00AE025E">
        <w:rPr>
          <w:rFonts w:ascii="宋体" w:hAnsi="宋体"/>
          <w:szCs w:val="21"/>
          <w:u w:val="single"/>
        </w:rPr>
        <w:t xml:space="preserve">  </w:t>
      </w:r>
      <w:r w:rsidRPr="00AE025E">
        <w:rPr>
          <w:rFonts w:ascii="宋体" w:hAnsi="宋体"/>
          <w:szCs w:val="21"/>
        </w:rPr>
        <w:t xml:space="preserve"> . I don't care about grades. I care about you. I care about your</w:t>
      </w:r>
      <w:r w:rsidRPr="00AE025E">
        <w:rPr>
          <w:rFonts w:ascii="宋体" w:hAnsi="宋体" w:hint="eastAsia"/>
          <w:szCs w:val="21"/>
        </w:rPr>
        <w:t xml:space="preserve"> </w:t>
      </w:r>
      <w:r w:rsidRPr="00AE025E">
        <w:rPr>
          <w:rFonts w:ascii="宋体" w:hAnsi="宋体"/>
          <w:szCs w:val="21"/>
        </w:rPr>
        <w:t>happiness. You're my life."</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These words caused the boy's eyes to be filled with tears. He hugged(拥抱) his father. They </w:t>
      </w:r>
      <w:r w:rsidRPr="00AE025E">
        <w:rPr>
          <w:rFonts w:ascii="宋体" w:hAnsi="宋体"/>
          <w:szCs w:val="21"/>
        </w:rPr>
        <w:t xml:space="preserve">didn't say </w:t>
      </w:r>
      <w:r w:rsidRPr="00AE025E">
        <w:rPr>
          <w:rFonts w:ascii="宋体" w:hAnsi="宋体"/>
          <w:szCs w:val="21"/>
          <w:u w:val="single"/>
        </w:rPr>
        <w:t xml:space="preserve">    </w:t>
      </w:r>
      <w:r w:rsidRPr="00AE025E">
        <w:rPr>
          <w:rFonts w:ascii="宋体" w:hAnsi="宋体" w:hint="eastAsia"/>
          <w:szCs w:val="21"/>
          <w:u w:val="single"/>
        </w:rPr>
        <w:t>74</w:t>
      </w:r>
      <w:r w:rsidRPr="00AE025E">
        <w:rPr>
          <w:rFonts w:ascii="宋体" w:hAnsi="宋体"/>
          <w:szCs w:val="21"/>
          <w:u w:val="single"/>
        </w:rPr>
        <w:t xml:space="preserve">    </w:t>
      </w:r>
      <w:r w:rsidRPr="00AE025E">
        <w:rPr>
          <w:rFonts w:ascii="宋体" w:hAnsi="宋体"/>
          <w:szCs w:val="21"/>
        </w:rPr>
        <w:t xml:space="preserve"> to each other for a long time.</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Now the boy had everything he wanted. He knew there was someone on the earth who cared for</w:t>
      </w:r>
      <w:r w:rsidRPr="00AE025E">
        <w:rPr>
          <w:rFonts w:ascii="宋体" w:hAnsi="宋体" w:hint="eastAsia"/>
          <w:szCs w:val="21"/>
        </w:rPr>
        <w:t xml:space="preserve"> </w:t>
      </w:r>
      <w:r w:rsidRPr="00AE025E">
        <w:rPr>
          <w:rFonts w:ascii="宋体" w:hAnsi="宋体"/>
          <w:szCs w:val="21"/>
        </w:rPr>
        <w:t>him deeply. And today this young man is in university at the top of his class and no one has ever</w:t>
      </w:r>
      <w:r w:rsidRPr="00AE025E">
        <w:rPr>
          <w:rFonts w:ascii="宋体" w:hAnsi="宋体" w:hint="eastAsia"/>
          <w:szCs w:val="21"/>
        </w:rPr>
        <w:t xml:space="preserve"> </w:t>
      </w:r>
      <w:r w:rsidRPr="00AE025E">
        <w:rPr>
          <w:rFonts w:ascii="宋体" w:hAnsi="宋体"/>
          <w:szCs w:val="21"/>
        </w:rPr>
        <w:t xml:space="preserve">seen him </w:t>
      </w:r>
      <w:r w:rsidRPr="00AE025E">
        <w:rPr>
          <w:rFonts w:ascii="宋体" w:hAnsi="宋体"/>
          <w:szCs w:val="21"/>
          <w:u w:val="single"/>
        </w:rPr>
        <w:t xml:space="preserve">    </w:t>
      </w:r>
      <w:r w:rsidRPr="00AE025E">
        <w:rPr>
          <w:rFonts w:ascii="宋体" w:hAnsi="宋体" w:hint="eastAsia"/>
          <w:szCs w:val="21"/>
          <w:u w:val="single"/>
        </w:rPr>
        <w:t>7</w:t>
      </w:r>
      <w:r w:rsidRPr="00AE025E">
        <w:rPr>
          <w:rFonts w:ascii="宋体" w:hAnsi="宋体"/>
          <w:szCs w:val="21"/>
          <w:u w:val="single"/>
        </w:rPr>
        <w:t>5</w:t>
      </w:r>
      <w:r w:rsidRPr="00AE025E">
        <w:rPr>
          <w:rFonts w:ascii="宋体" w:hAnsi="宋体" w:hint="eastAsia"/>
          <w:szCs w:val="21"/>
          <w:u w:val="single"/>
        </w:rPr>
        <w:t xml:space="preserve">    </w:t>
      </w:r>
      <w:r w:rsidRPr="00AE025E">
        <w:rPr>
          <w:rFonts w:ascii="宋体" w:hAnsi="宋体" w:hint="eastAsia"/>
          <w:szCs w:val="21"/>
        </w:rPr>
        <w:t>.</w:t>
      </w:r>
    </w:p>
    <w:p w:rsidR="00907230" w:rsidRPr="00AE025E" w:rsidRDefault="00907230" w:rsidP="00907230">
      <w:pPr>
        <w:spacing w:line="240" w:lineRule="atLeast"/>
        <w:rPr>
          <w:rFonts w:ascii="宋体" w:hAnsi="宋体"/>
          <w:szCs w:val="21"/>
        </w:rPr>
      </w:pPr>
      <w:r w:rsidRPr="00AE025E">
        <w:rPr>
          <w:rFonts w:ascii="宋体" w:hAnsi="宋体" w:hint="eastAsia"/>
          <w:szCs w:val="21"/>
        </w:rPr>
        <w:t>66</w:t>
      </w:r>
      <w:r w:rsidRPr="00AE025E">
        <w:rPr>
          <w:rFonts w:ascii="宋体" w:hAnsi="宋体"/>
          <w:szCs w:val="21"/>
        </w:rPr>
        <w:t>. A. laziest            B. cleverest         C. calmest             D. worst</w:t>
      </w:r>
    </w:p>
    <w:p w:rsidR="00907230" w:rsidRPr="00AE025E" w:rsidRDefault="00907230" w:rsidP="00907230">
      <w:pPr>
        <w:spacing w:line="240" w:lineRule="atLeast"/>
        <w:rPr>
          <w:rFonts w:ascii="宋体" w:hAnsi="宋体"/>
          <w:szCs w:val="21"/>
        </w:rPr>
      </w:pPr>
      <w:r w:rsidRPr="00AE025E">
        <w:rPr>
          <w:rFonts w:ascii="宋体" w:hAnsi="宋体" w:hint="eastAsia"/>
          <w:szCs w:val="21"/>
        </w:rPr>
        <w:t>67</w:t>
      </w:r>
      <w:r w:rsidRPr="00AE025E">
        <w:rPr>
          <w:rFonts w:ascii="宋体" w:hAnsi="宋体"/>
          <w:szCs w:val="21"/>
        </w:rPr>
        <w:t>. A. coming          B. returning          C. leaving            D. going</w:t>
      </w:r>
    </w:p>
    <w:p w:rsidR="00907230" w:rsidRPr="00AE025E" w:rsidRDefault="00907230" w:rsidP="00907230">
      <w:pPr>
        <w:spacing w:line="240" w:lineRule="atLeast"/>
        <w:rPr>
          <w:rFonts w:ascii="宋体" w:hAnsi="宋体"/>
          <w:szCs w:val="21"/>
        </w:rPr>
      </w:pPr>
      <w:r w:rsidRPr="00AE025E">
        <w:rPr>
          <w:rFonts w:ascii="宋体" w:hAnsi="宋体" w:hint="eastAsia"/>
          <w:szCs w:val="21"/>
        </w:rPr>
        <w:t>68</w:t>
      </w:r>
      <w:r w:rsidRPr="00AE025E">
        <w:rPr>
          <w:rFonts w:ascii="宋体" w:hAnsi="宋体"/>
          <w:szCs w:val="21"/>
        </w:rPr>
        <w:t xml:space="preserve">. A. drop         B. increase          </w:t>
      </w:r>
      <w:r w:rsidRPr="00AE025E">
        <w:rPr>
          <w:rFonts w:ascii="宋体" w:hAnsi="宋体" w:hint="eastAsia"/>
          <w:szCs w:val="21"/>
        </w:rPr>
        <w:t xml:space="preserve">  </w:t>
      </w:r>
      <w:r w:rsidRPr="00AE025E">
        <w:rPr>
          <w:rFonts w:ascii="宋体" w:hAnsi="宋体"/>
          <w:szCs w:val="21"/>
        </w:rPr>
        <w:t xml:space="preserve"> C. rise            D. turn down</w:t>
      </w:r>
    </w:p>
    <w:p w:rsidR="00907230" w:rsidRPr="00AE025E" w:rsidRDefault="00907230" w:rsidP="00907230">
      <w:pPr>
        <w:spacing w:line="240" w:lineRule="atLeast"/>
        <w:rPr>
          <w:rFonts w:ascii="宋体" w:hAnsi="宋体"/>
          <w:szCs w:val="21"/>
        </w:rPr>
      </w:pPr>
      <w:r w:rsidRPr="00AE025E">
        <w:rPr>
          <w:rFonts w:ascii="宋体" w:hAnsi="宋体" w:hint="eastAsia"/>
          <w:szCs w:val="21"/>
        </w:rPr>
        <w:t>69</w:t>
      </w:r>
      <w:r w:rsidRPr="00AE025E">
        <w:rPr>
          <w:rFonts w:ascii="宋体" w:hAnsi="宋体"/>
          <w:szCs w:val="21"/>
        </w:rPr>
        <w:t>.. A. look for        B. learn from        C. worry about         D. shout at</w:t>
      </w:r>
    </w:p>
    <w:p w:rsidR="00907230" w:rsidRPr="00AE025E" w:rsidRDefault="00907230" w:rsidP="00907230">
      <w:pPr>
        <w:spacing w:line="240" w:lineRule="atLeast"/>
        <w:rPr>
          <w:rFonts w:ascii="宋体" w:hAnsi="宋体"/>
          <w:szCs w:val="21"/>
        </w:rPr>
      </w:pPr>
      <w:r w:rsidRPr="00AE025E">
        <w:rPr>
          <w:rFonts w:ascii="宋体" w:hAnsi="宋体" w:hint="eastAsia"/>
          <w:szCs w:val="21"/>
        </w:rPr>
        <w:t>70</w:t>
      </w:r>
      <w:r w:rsidRPr="00AE025E">
        <w:rPr>
          <w:rFonts w:ascii="宋体" w:hAnsi="宋体"/>
          <w:szCs w:val="21"/>
        </w:rPr>
        <w:t>. A. friends         B. family             C. study              D. grades</w:t>
      </w:r>
    </w:p>
    <w:p w:rsidR="00907230" w:rsidRPr="00AE025E" w:rsidRDefault="00907230" w:rsidP="00907230">
      <w:pPr>
        <w:spacing w:line="240" w:lineRule="atLeast"/>
        <w:rPr>
          <w:rFonts w:ascii="宋体" w:hAnsi="宋体"/>
          <w:szCs w:val="21"/>
        </w:rPr>
      </w:pPr>
      <w:r w:rsidRPr="00AE025E">
        <w:rPr>
          <w:rFonts w:ascii="宋体" w:hAnsi="宋体" w:hint="eastAsia"/>
          <w:szCs w:val="21"/>
        </w:rPr>
        <w:t>71</w:t>
      </w:r>
      <w:r w:rsidRPr="00AE025E">
        <w:rPr>
          <w:rFonts w:ascii="宋体" w:hAnsi="宋体"/>
          <w:szCs w:val="21"/>
        </w:rPr>
        <w:t xml:space="preserve">. A. find            B. teach             </w:t>
      </w:r>
      <w:r w:rsidRPr="00AE025E">
        <w:rPr>
          <w:rFonts w:ascii="宋体" w:hAnsi="宋体" w:hint="eastAsia"/>
          <w:szCs w:val="21"/>
        </w:rPr>
        <w:t xml:space="preserve">  </w:t>
      </w:r>
      <w:r w:rsidRPr="00AE025E">
        <w:rPr>
          <w:rFonts w:ascii="宋体" w:hAnsi="宋体"/>
          <w:szCs w:val="21"/>
        </w:rPr>
        <w:t>C. check            D. hear</w:t>
      </w:r>
    </w:p>
    <w:p w:rsidR="00907230" w:rsidRPr="00AE025E" w:rsidRDefault="00907230" w:rsidP="00907230">
      <w:pPr>
        <w:spacing w:line="240" w:lineRule="atLeast"/>
        <w:rPr>
          <w:rFonts w:ascii="宋体" w:hAnsi="宋体"/>
          <w:szCs w:val="21"/>
        </w:rPr>
      </w:pPr>
      <w:r w:rsidRPr="00AE025E">
        <w:rPr>
          <w:rFonts w:ascii="宋体" w:hAnsi="宋体" w:hint="eastAsia"/>
          <w:szCs w:val="21"/>
        </w:rPr>
        <w:t>72</w:t>
      </w:r>
      <w:r w:rsidRPr="00AE025E">
        <w:rPr>
          <w:rFonts w:ascii="宋体" w:hAnsi="宋体"/>
          <w:szCs w:val="21"/>
        </w:rPr>
        <w:t xml:space="preserve">. A. famous       B. important     </w:t>
      </w:r>
      <w:r w:rsidRPr="00AE025E">
        <w:rPr>
          <w:rFonts w:ascii="宋体" w:hAnsi="宋体" w:hint="eastAsia"/>
          <w:szCs w:val="21"/>
        </w:rPr>
        <w:t xml:space="preserve">   </w:t>
      </w:r>
      <w:r w:rsidRPr="00AE025E">
        <w:rPr>
          <w:rFonts w:ascii="宋体" w:hAnsi="宋体"/>
          <w:szCs w:val="21"/>
        </w:rPr>
        <w:t xml:space="preserve">  C. outstanding       D. interesting</w:t>
      </w:r>
    </w:p>
    <w:p w:rsidR="00907230" w:rsidRPr="00AE025E" w:rsidRDefault="00907230" w:rsidP="00907230">
      <w:pPr>
        <w:spacing w:line="240" w:lineRule="atLeast"/>
        <w:rPr>
          <w:rFonts w:ascii="宋体" w:hAnsi="宋体"/>
          <w:szCs w:val="21"/>
        </w:rPr>
      </w:pPr>
      <w:r w:rsidRPr="00AE025E">
        <w:rPr>
          <w:rFonts w:ascii="宋体" w:hAnsi="宋体" w:hint="eastAsia"/>
          <w:szCs w:val="21"/>
        </w:rPr>
        <w:t>73</w:t>
      </w:r>
      <w:r w:rsidRPr="00AE025E">
        <w:rPr>
          <w:rFonts w:ascii="宋体" w:hAnsi="宋体"/>
          <w:szCs w:val="21"/>
        </w:rPr>
        <w:t>. A. happy         B. serious         C. excellent           D. honest</w:t>
      </w:r>
    </w:p>
    <w:p w:rsidR="00907230" w:rsidRPr="00AE025E" w:rsidRDefault="00907230" w:rsidP="00907230">
      <w:pPr>
        <w:spacing w:line="240" w:lineRule="atLeast"/>
        <w:rPr>
          <w:rFonts w:ascii="宋体" w:hAnsi="宋体"/>
          <w:szCs w:val="21"/>
        </w:rPr>
      </w:pPr>
      <w:r w:rsidRPr="00AE025E">
        <w:rPr>
          <w:rFonts w:ascii="宋体" w:hAnsi="宋体" w:hint="eastAsia"/>
          <w:szCs w:val="21"/>
        </w:rPr>
        <w:t>74</w:t>
      </w:r>
      <w:r w:rsidRPr="00AE025E">
        <w:rPr>
          <w:rFonts w:ascii="宋体" w:hAnsi="宋体"/>
          <w:szCs w:val="21"/>
        </w:rPr>
        <w:t xml:space="preserve">. A. everything     B. something       </w:t>
      </w:r>
      <w:r w:rsidRPr="00AE025E">
        <w:rPr>
          <w:rFonts w:ascii="宋体" w:hAnsi="宋体" w:hint="eastAsia"/>
          <w:szCs w:val="21"/>
        </w:rPr>
        <w:t xml:space="preserve"> </w:t>
      </w:r>
      <w:r w:rsidRPr="00AE025E">
        <w:rPr>
          <w:rFonts w:ascii="宋体" w:hAnsi="宋体"/>
          <w:szCs w:val="21"/>
        </w:rPr>
        <w:t>C. nothing           D. anything</w:t>
      </w:r>
    </w:p>
    <w:p w:rsidR="00907230" w:rsidRPr="00AE025E" w:rsidRDefault="00907230" w:rsidP="00907230">
      <w:pPr>
        <w:spacing w:line="240" w:lineRule="atLeast"/>
        <w:rPr>
          <w:rFonts w:ascii="宋体" w:hAnsi="宋体"/>
          <w:szCs w:val="21"/>
        </w:rPr>
      </w:pPr>
      <w:r w:rsidRPr="00AE025E">
        <w:rPr>
          <w:rFonts w:ascii="宋体" w:hAnsi="宋体" w:hint="eastAsia"/>
          <w:szCs w:val="21"/>
        </w:rPr>
        <w:t>75</w:t>
      </w:r>
      <w:r w:rsidRPr="00AE025E">
        <w:rPr>
          <w:rFonts w:ascii="宋体" w:hAnsi="宋体"/>
          <w:szCs w:val="21"/>
        </w:rPr>
        <w:t xml:space="preserve">. A. ill          B. pleasant          </w:t>
      </w:r>
      <w:r w:rsidRPr="00AE025E">
        <w:rPr>
          <w:rFonts w:ascii="宋体" w:hAnsi="宋体" w:hint="eastAsia"/>
          <w:szCs w:val="21"/>
        </w:rPr>
        <w:t xml:space="preserve"> </w:t>
      </w:r>
      <w:r w:rsidRPr="00AE025E">
        <w:rPr>
          <w:rFonts w:ascii="宋体" w:hAnsi="宋体"/>
          <w:szCs w:val="21"/>
        </w:rPr>
        <w:t xml:space="preserve"> C. pleased            D. Sad</w:t>
      </w:r>
    </w:p>
    <w:p w:rsidR="00907230" w:rsidRPr="00AE025E" w:rsidRDefault="00907230" w:rsidP="00907230">
      <w:pPr>
        <w:spacing w:line="240" w:lineRule="atLeast"/>
        <w:rPr>
          <w:rFonts w:ascii="宋体" w:hAnsi="宋体" w:hint="eastAsia"/>
          <w:szCs w:val="21"/>
        </w:rPr>
      </w:pPr>
      <w:r w:rsidRPr="00AE025E">
        <w:rPr>
          <w:rFonts w:ascii="宋体" w:hAnsi="宋体" w:hint="eastAsia"/>
          <w:b/>
          <w:szCs w:val="21"/>
        </w:rPr>
        <w:lastRenderedPageBreak/>
        <w:t>四、阅读理解（本大题满分3０分，每小题２分）</w:t>
      </w:r>
      <w:r w:rsidRPr="00AE025E">
        <w:rPr>
          <w:rFonts w:ascii="宋体" w:hAnsi="宋体" w:hint="eastAsia"/>
          <w:szCs w:val="21"/>
        </w:rPr>
        <w:t>阅读下面三篇材料，并根据材料内容从各题所给的Ａ、Ｂ、Ｃ、Ｄ四个选项中，选出一个可以填入空白处的最佳选项，并在答题卡上将该项涂黑。</w:t>
      </w:r>
    </w:p>
    <w:p w:rsidR="00907230" w:rsidRPr="00AE025E" w:rsidRDefault="00907230" w:rsidP="00907230">
      <w:pPr>
        <w:spacing w:line="240" w:lineRule="atLeast"/>
        <w:rPr>
          <w:rFonts w:ascii="宋体" w:hAnsi="宋体"/>
          <w:b/>
          <w:szCs w:val="21"/>
        </w:rPr>
      </w:pPr>
      <w:r w:rsidRPr="00AE025E">
        <w:rPr>
          <w:rFonts w:ascii="宋体" w:hAnsi="宋体" w:hint="eastAsia"/>
          <w:szCs w:val="21"/>
        </w:rPr>
        <w:t xml:space="preserve">                    </w:t>
      </w:r>
      <w:r w:rsidRPr="00AE025E">
        <w:rPr>
          <w:rFonts w:ascii="宋体" w:hAnsi="宋体" w:hint="eastAsia"/>
          <w:b/>
          <w:szCs w:val="21"/>
        </w:rPr>
        <w:t xml:space="preserve">【 </w:t>
      </w:r>
      <w:r w:rsidRPr="00AE025E">
        <w:rPr>
          <w:rFonts w:ascii="宋体" w:hAnsi="宋体"/>
          <w:b/>
          <w:szCs w:val="21"/>
        </w:rPr>
        <w:t>A</w:t>
      </w:r>
      <w:r w:rsidRPr="00AE025E">
        <w:rPr>
          <w:rFonts w:ascii="宋体" w:hAnsi="宋体" w:hint="eastAsia"/>
          <w:b/>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szCs w:val="21"/>
        </w:rPr>
        <w:t>Yucai Middle School will have a School Day on Friday．Students don't need to have any classes．Instead，they are going to do a lot of things for fun．Here is a poster for it．</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b/>
          <w:bCs/>
          <w:i/>
          <w:iCs/>
          <w:szCs w:val="21"/>
        </w:rPr>
        <w:t>The most wonderful game of the year</w:t>
      </w:r>
    </w:p>
    <w:p w:rsidR="00907230" w:rsidRPr="00AE025E" w:rsidRDefault="00907230" w:rsidP="00907230">
      <w:pPr>
        <w:spacing w:line="240" w:lineRule="atLeast"/>
        <w:rPr>
          <w:rFonts w:ascii="宋体" w:hAnsi="宋体"/>
          <w:szCs w:val="21"/>
        </w:rPr>
      </w:pPr>
      <w:r w:rsidRPr="00AE025E">
        <w:rPr>
          <w:rFonts w:ascii="宋体" w:hAnsi="宋体"/>
          <w:szCs w:val="21"/>
        </w:rPr>
        <w:t>Meet our school basketball stars</w:t>
      </w:r>
    </w:p>
    <w:p w:rsidR="00907230" w:rsidRPr="00AE025E" w:rsidRDefault="00907230" w:rsidP="00907230">
      <w:pPr>
        <w:spacing w:line="240" w:lineRule="atLeast"/>
        <w:rPr>
          <w:rFonts w:ascii="宋体" w:hAnsi="宋体"/>
          <w:szCs w:val="21"/>
        </w:rPr>
      </w:pPr>
      <w:r w:rsidRPr="00AE025E">
        <w:rPr>
          <w:rFonts w:ascii="宋体" w:hAnsi="宋体"/>
          <w:szCs w:val="21"/>
        </w:rPr>
        <w:t>Basketball Court 3:00 p.m．— 5:00 p.m．</w:t>
      </w:r>
    </w:p>
    <w:p w:rsidR="00907230" w:rsidRPr="00AE025E" w:rsidRDefault="00907230" w:rsidP="00907230">
      <w:pPr>
        <w:spacing w:line="240" w:lineRule="atLeast"/>
        <w:rPr>
          <w:rFonts w:ascii="宋体" w:hAnsi="宋体"/>
          <w:szCs w:val="21"/>
        </w:rPr>
      </w:pPr>
      <w:r w:rsidRPr="00AE025E">
        <w:rPr>
          <w:rFonts w:ascii="宋体" w:hAnsi="宋体"/>
          <w:szCs w:val="21"/>
        </w:rPr>
        <w:t>Tel：375 — 7682</w:t>
      </w:r>
    </w:p>
    <w:p w:rsidR="00907230" w:rsidRPr="00AE025E" w:rsidRDefault="00907230" w:rsidP="00907230">
      <w:pPr>
        <w:spacing w:line="240" w:lineRule="atLeast"/>
        <w:rPr>
          <w:rFonts w:ascii="宋体" w:hAnsi="宋体"/>
          <w:b/>
          <w:bCs/>
          <w:i/>
          <w:iCs/>
          <w:szCs w:val="21"/>
        </w:rPr>
      </w:pPr>
      <w:r w:rsidRPr="00AE025E">
        <w:rPr>
          <w:rFonts w:ascii="宋体" w:hAnsi="宋体"/>
          <w:szCs w:val="21"/>
        </w:rPr>
        <w:t xml:space="preserve"> </w:t>
      </w:r>
      <w:r w:rsidRPr="00AE025E">
        <w:rPr>
          <w:rFonts w:ascii="宋体" w:hAnsi="宋体"/>
          <w:b/>
          <w:bCs/>
          <w:i/>
          <w:iCs/>
          <w:szCs w:val="21"/>
        </w:rPr>
        <w:t xml:space="preserve"> Water Sports</w:t>
      </w:r>
    </w:p>
    <w:p w:rsidR="00907230" w:rsidRPr="00AE025E" w:rsidRDefault="00907230" w:rsidP="00907230">
      <w:pPr>
        <w:spacing w:line="240" w:lineRule="atLeast"/>
        <w:rPr>
          <w:rFonts w:ascii="宋体" w:hAnsi="宋体"/>
          <w:szCs w:val="21"/>
        </w:rPr>
      </w:pPr>
      <w:r w:rsidRPr="00AE025E">
        <w:rPr>
          <w:rFonts w:ascii="宋体" w:hAnsi="宋体"/>
          <w:szCs w:val="21"/>
        </w:rPr>
        <w:t>It's really cool!</w:t>
      </w:r>
    </w:p>
    <w:p w:rsidR="00907230" w:rsidRPr="00AE025E" w:rsidRDefault="00907230" w:rsidP="00907230">
      <w:pPr>
        <w:spacing w:line="240" w:lineRule="atLeast"/>
        <w:rPr>
          <w:rFonts w:ascii="宋体" w:hAnsi="宋体"/>
          <w:szCs w:val="21"/>
        </w:rPr>
      </w:pPr>
      <w:smartTag w:uri="urn:schemas-microsoft-com:office:smarttags" w:element="place">
        <w:smartTag w:uri="urn:schemas-microsoft-com:office:smarttags" w:element="PlaceName">
          <w:r w:rsidRPr="00AE025E">
            <w:rPr>
              <w:rFonts w:ascii="宋体" w:hAnsi="宋体"/>
              <w:szCs w:val="21"/>
            </w:rPr>
            <w:t>Xingsha</w:t>
          </w:r>
        </w:smartTag>
        <w:r w:rsidRPr="00AE025E">
          <w:rPr>
            <w:rFonts w:ascii="宋体" w:hAnsi="宋体"/>
            <w:szCs w:val="21"/>
          </w:rPr>
          <w:t xml:space="preserve"> </w:t>
        </w:r>
        <w:smartTag w:uri="urn:schemas-microsoft-com:office:smarttags" w:element="PlaceType">
          <w:r w:rsidRPr="00AE025E">
            <w:rPr>
              <w:rFonts w:ascii="宋体" w:hAnsi="宋体"/>
              <w:szCs w:val="21"/>
            </w:rPr>
            <w:t>Beach</w:t>
          </w:r>
        </w:smartTag>
      </w:smartTag>
      <w:r w:rsidRPr="00AE025E">
        <w:rPr>
          <w:rFonts w:ascii="宋体" w:hAnsi="宋体"/>
          <w:szCs w:val="21"/>
        </w:rPr>
        <w:t xml:space="preserve"> The whole afternoon</w:t>
      </w:r>
    </w:p>
    <w:p w:rsidR="00907230" w:rsidRPr="00AE025E" w:rsidRDefault="00907230" w:rsidP="00907230">
      <w:pPr>
        <w:spacing w:line="240" w:lineRule="atLeast"/>
        <w:rPr>
          <w:rFonts w:ascii="宋体" w:hAnsi="宋体"/>
          <w:szCs w:val="21"/>
        </w:rPr>
      </w:pPr>
      <w:r w:rsidRPr="00AE025E">
        <w:rPr>
          <w:rFonts w:ascii="宋体" w:hAnsi="宋体"/>
          <w:szCs w:val="21"/>
        </w:rPr>
        <w:t>Tel：375 — 7442</w:t>
      </w:r>
    </w:p>
    <w:p w:rsidR="00907230" w:rsidRPr="00AE025E" w:rsidRDefault="00907230" w:rsidP="00907230">
      <w:pPr>
        <w:spacing w:line="240" w:lineRule="atLeast"/>
        <w:rPr>
          <w:rFonts w:ascii="宋体" w:hAnsi="宋体"/>
          <w:b/>
          <w:bCs/>
          <w:i/>
          <w:iCs/>
          <w:szCs w:val="21"/>
        </w:rPr>
      </w:pPr>
      <w:r w:rsidRPr="00AE025E">
        <w:rPr>
          <w:rFonts w:ascii="宋体" w:hAnsi="宋体"/>
          <w:szCs w:val="21"/>
        </w:rPr>
        <w:t xml:space="preserve">  </w:t>
      </w:r>
      <w:r w:rsidRPr="00AE025E">
        <w:rPr>
          <w:rFonts w:ascii="宋体" w:hAnsi="宋体"/>
          <w:b/>
          <w:bCs/>
          <w:i/>
          <w:iCs/>
          <w:szCs w:val="21"/>
        </w:rPr>
        <w:t>Talent Show</w:t>
      </w:r>
    </w:p>
    <w:p w:rsidR="00907230" w:rsidRPr="00AE025E" w:rsidRDefault="00907230" w:rsidP="00907230">
      <w:pPr>
        <w:spacing w:line="240" w:lineRule="atLeast"/>
        <w:rPr>
          <w:rFonts w:ascii="宋体" w:hAnsi="宋体"/>
          <w:szCs w:val="21"/>
        </w:rPr>
      </w:pPr>
      <w:r w:rsidRPr="00AE025E">
        <w:rPr>
          <w:rFonts w:ascii="宋体" w:hAnsi="宋体"/>
          <w:szCs w:val="21"/>
        </w:rPr>
        <w:t>Are you good at singing，dancing，acting or playing the guitar?</w:t>
      </w:r>
    </w:p>
    <w:p w:rsidR="00907230" w:rsidRPr="00AE025E" w:rsidRDefault="00907230" w:rsidP="00907230">
      <w:pPr>
        <w:spacing w:line="240" w:lineRule="atLeast"/>
        <w:rPr>
          <w:rFonts w:ascii="宋体" w:hAnsi="宋体"/>
          <w:szCs w:val="21"/>
        </w:rPr>
      </w:pPr>
      <w:r w:rsidRPr="00AE025E">
        <w:rPr>
          <w:rFonts w:ascii="宋体" w:hAnsi="宋体"/>
          <w:szCs w:val="21"/>
        </w:rPr>
        <w:t>Come and show yourself!</w:t>
      </w:r>
    </w:p>
    <w:p w:rsidR="00907230" w:rsidRPr="00AE025E" w:rsidRDefault="00907230" w:rsidP="00907230">
      <w:pPr>
        <w:spacing w:line="240" w:lineRule="atLeast"/>
        <w:rPr>
          <w:rFonts w:ascii="宋体" w:hAnsi="宋体"/>
          <w:szCs w:val="21"/>
        </w:rPr>
      </w:pPr>
      <w:r w:rsidRPr="00AE025E">
        <w:rPr>
          <w:rFonts w:ascii="宋体" w:hAnsi="宋体"/>
          <w:szCs w:val="21"/>
        </w:rPr>
        <w:t>Music Hall 7:00 p.m．— 9:00 p.m．</w:t>
      </w:r>
    </w:p>
    <w:p w:rsidR="00907230" w:rsidRPr="00AE025E" w:rsidRDefault="00907230" w:rsidP="00907230">
      <w:pPr>
        <w:spacing w:line="240" w:lineRule="atLeast"/>
        <w:rPr>
          <w:rFonts w:ascii="宋体" w:hAnsi="宋体"/>
          <w:szCs w:val="21"/>
        </w:rPr>
      </w:pPr>
      <w:r w:rsidRPr="00AE025E">
        <w:rPr>
          <w:rFonts w:ascii="宋体" w:hAnsi="宋体"/>
          <w:szCs w:val="21"/>
        </w:rPr>
        <w:t xml:space="preserve">Tel：375 — 9876 </w:t>
      </w:r>
    </w:p>
    <w:p w:rsidR="00907230" w:rsidRPr="00AE025E" w:rsidRDefault="00907230" w:rsidP="00907230">
      <w:pPr>
        <w:spacing w:line="240" w:lineRule="atLeast"/>
        <w:rPr>
          <w:rFonts w:ascii="宋体" w:hAnsi="宋体"/>
          <w:b/>
          <w:bCs/>
          <w:i/>
          <w:iCs/>
          <w:szCs w:val="21"/>
        </w:rPr>
      </w:pPr>
      <w:r w:rsidRPr="00AE025E">
        <w:rPr>
          <w:rFonts w:ascii="宋体" w:hAnsi="宋体"/>
          <w:szCs w:val="21"/>
        </w:rPr>
        <w:t xml:space="preserve">  </w:t>
      </w:r>
      <w:r w:rsidRPr="00AE025E">
        <w:rPr>
          <w:rFonts w:ascii="宋体" w:hAnsi="宋体"/>
          <w:b/>
          <w:bCs/>
          <w:i/>
          <w:iCs/>
          <w:szCs w:val="21"/>
        </w:rPr>
        <w:t>Chess is fun!</w:t>
      </w:r>
    </w:p>
    <w:p w:rsidR="00907230" w:rsidRPr="00AE025E" w:rsidRDefault="00907230" w:rsidP="00907230">
      <w:pPr>
        <w:spacing w:line="240" w:lineRule="atLeast"/>
        <w:rPr>
          <w:rFonts w:ascii="宋体" w:hAnsi="宋体"/>
          <w:szCs w:val="21"/>
        </w:rPr>
      </w:pPr>
      <w:r w:rsidRPr="00AE025E">
        <w:rPr>
          <w:rFonts w:ascii="宋体" w:hAnsi="宋体"/>
          <w:szCs w:val="21"/>
        </w:rPr>
        <w:t>Different kinds of chess</w:t>
      </w:r>
    </w:p>
    <w:p w:rsidR="00907230" w:rsidRPr="00AE025E" w:rsidRDefault="00907230" w:rsidP="00907230">
      <w:pPr>
        <w:spacing w:line="240" w:lineRule="atLeast"/>
        <w:rPr>
          <w:rFonts w:ascii="宋体" w:hAnsi="宋体"/>
          <w:szCs w:val="21"/>
        </w:rPr>
      </w:pPr>
      <w:r w:rsidRPr="00AE025E">
        <w:rPr>
          <w:rFonts w:ascii="宋体" w:hAnsi="宋体"/>
          <w:szCs w:val="21"/>
        </w:rPr>
        <w:t>Who will win at last?</w:t>
      </w:r>
    </w:p>
    <w:p w:rsidR="00907230" w:rsidRPr="00AE025E" w:rsidRDefault="00907230" w:rsidP="00907230">
      <w:pPr>
        <w:spacing w:line="240" w:lineRule="atLeast"/>
        <w:rPr>
          <w:rFonts w:ascii="宋体" w:hAnsi="宋体"/>
          <w:szCs w:val="21"/>
        </w:rPr>
      </w:pPr>
      <w:r w:rsidRPr="00AE025E">
        <w:rPr>
          <w:rFonts w:ascii="宋体" w:hAnsi="宋体"/>
          <w:szCs w:val="21"/>
        </w:rPr>
        <w:t>Chess Club  8:</w:t>
      </w:r>
      <w:smartTag w:uri="urn:schemas-microsoft-com:office:smarttags" w:element="chmetcnv">
        <w:smartTagPr>
          <w:attr w:name="TCSC" w:val="0"/>
          <w:attr w:name="NumberType" w:val="1"/>
          <w:attr w:name="Negative" w:val="False"/>
          <w:attr w:name="HasSpace" w:val="True"/>
          <w:attr w:name="SourceValue" w:val="0"/>
          <w:attr w:name="UnitName" w:val="a"/>
        </w:smartTagPr>
        <w:r w:rsidRPr="00AE025E">
          <w:rPr>
            <w:rFonts w:ascii="宋体" w:hAnsi="宋体"/>
            <w:szCs w:val="21"/>
          </w:rPr>
          <w:t>00 a</w:t>
        </w:r>
      </w:smartTag>
      <w:r w:rsidRPr="00AE025E">
        <w:rPr>
          <w:rFonts w:ascii="宋体" w:hAnsi="宋体"/>
          <w:szCs w:val="21"/>
        </w:rPr>
        <w:t>.m．— 10:</w:t>
      </w:r>
      <w:smartTag w:uri="urn:schemas-microsoft-com:office:smarttags" w:element="chmetcnv">
        <w:smartTagPr>
          <w:attr w:name="TCSC" w:val="0"/>
          <w:attr w:name="NumberType" w:val="1"/>
          <w:attr w:name="Negative" w:val="False"/>
          <w:attr w:name="HasSpace" w:val="True"/>
          <w:attr w:name="SourceValue" w:val="30"/>
          <w:attr w:name="UnitName" w:val="a"/>
        </w:smartTagPr>
        <w:r w:rsidRPr="00AE025E">
          <w:rPr>
            <w:rFonts w:ascii="宋体" w:hAnsi="宋体"/>
            <w:szCs w:val="21"/>
          </w:rPr>
          <w:t>30 a</w:t>
        </w:r>
      </w:smartTag>
      <w:r w:rsidRPr="00AE025E">
        <w:rPr>
          <w:rFonts w:ascii="宋体" w:hAnsi="宋体"/>
          <w:szCs w:val="21"/>
        </w:rPr>
        <w:t>.m．1:00 p.m．— 3:30 p.m．</w:t>
      </w:r>
    </w:p>
    <w:p w:rsidR="00907230" w:rsidRPr="00AE025E" w:rsidRDefault="00907230" w:rsidP="00907230">
      <w:pPr>
        <w:spacing w:line="240" w:lineRule="atLeast"/>
        <w:rPr>
          <w:rFonts w:ascii="宋体" w:hAnsi="宋体"/>
          <w:szCs w:val="21"/>
        </w:rPr>
      </w:pPr>
      <w:r w:rsidRPr="00AE025E">
        <w:rPr>
          <w:rFonts w:ascii="宋体" w:hAnsi="宋体"/>
          <w:szCs w:val="21"/>
        </w:rPr>
        <w:t>Tel：375 — 7465</w:t>
      </w:r>
    </w:p>
    <w:p w:rsidR="00907230" w:rsidRPr="00AE025E" w:rsidRDefault="00907230" w:rsidP="00907230">
      <w:pPr>
        <w:spacing w:line="240" w:lineRule="atLeast"/>
        <w:rPr>
          <w:rFonts w:ascii="宋体" w:hAnsi="宋体"/>
          <w:szCs w:val="21"/>
        </w:rPr>
      </w:pPr>
      <w:r w:rsidRPr="00AE025E">
        <w:rPr>
          <w:rFonts w:ascii="宋体" w:hAnsi="宋体"/>
          <w:szCs w:val="21"/>
        </w:rPr>
        <w:t>For further information，please call the school office．Just do it! Enjoy yourself!</w:t>
      </w:r>
    </w:p>
    <w:p w:rsidR="00907230" w:rsidRPr="00AE025E" w:rsidRDefault="00907230" w:rsidP="00907230">
      <w:pPr>
        <w:spacing w:line="240" w:lineRule="atLeast"/>
        <w:rPr>
          <w:rFonts w:ascii="宋体" w:hAnsi="宋体"/>
          <w:szCs w:val="21"/>
        </w:rPr>
      </w:pPr>
      <w:r w:rsidRPr="00AE025E">
        <w:rPr>
          <w:rFonts w:ascii="宋体" w:hAnsi="宋体"/>
          <w:szCs w:val="21"/>
        </w:rPr>
        <w:t>(</w:t>
      </w:r>
      <w:r w:rsidRPr="00AE025E">
        <w:rPr>
          <w:rFonts w:ascii="宋体" w:hAnsi="宋体" w:hint="eastAsia"/>
          <w:szCs w:val="21"/>
        </w:rPr>
        <w:t xml:space="preserve">  </w:t>
      </w:r>
      <w:r w:rsidRPr="00AE025E">
        <w:rPr>
          <w:rFonts w:ascii="宋体" w:hAnsi="宋体"/>
          <w:szCs w:val="21"/>
        </w:rPr>
        <w:t xml:space="preserve">  ) </w:t>
      </w:r>
      <w:r w:rsidRPr="00AE025E">
        <w:rPr>
          <w:rFonts w:ascii="宋体" w:hAnsi="宋体" w:hint="eastAsia"/>
          <w:szCs w:val="21"/>
        </w:rPr>
        <w:t>76</w:t>
      </w:r>
      <w:r w:rsidRPr="00AE025E">
        <w:rPr>
          <w:rFonts w:ascii="宋体" w:hAnsi="宋体"/>
          <w:szCs w:val="21"/>
        </w:rPr>
        <w:t>．You can _______  in the morning or in the afternoon．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A．have the chess competition     B．go to the talent show</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C．watch the basketball game    </w:t>
      </w:r>
      <w:r w:rsidRPr="00AE025E">
        <w:rPr>
          <w:rFonts w:ascii="宋体" w:hAnsi="宋体" w:hint="eastAsia"/>
          <w:szCs w:val="21"/>
        </w:rPr>
        <w:tab/>
      </w:r>
      <w:r w:rsidRPr="00AE025E">
        <w:rPr>
          <w:rFonts w:ascii="宋体" w:hAnsi="宋体"/>
          <w:szCs w:val="21"/>
        </w:rPr>
        <w:t>D．have water sports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 </w:t>
      </w:r>
      <w:r w:rsidRPr="00AE025E">
        <w:rPr>
          <w:rFonts w:ascii="宋体" w:hAnsi="宋体" w:hint="eastAsia"/>
          <w:szCs w:val="21"/>
        </w:rPr>
        <w:t>77</w:t>
      </w:r>
      <w:r w:rsidRPr="00AE025E">
        <w:rPr>
          <w:rFonts w:ascii="宋体" w:hAnsi="宋体"/>
          <w:szCs w:val="21"/>
        </w:rPr>
        <w:t>．If you want to see the school basketball stars，you can go at _______．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A．8:</w:t>
      </w:r>
      <w:smartTag w:uri="urn:schemas-microsoft-com:office:smarttags" w:element="chmetcnv">
        <w:smartTagPr>
          <w:attr w:name="TCSC" w:val="0"/>
          <w:attr w:name="NumberType" w:val="1"/>
          <w:attr w:name="Negative" w:val="False"/>
          <w:attr w:name="HasSpace" w:val="True"/>
          <w:attr w:name="SourceValue" w:val="0"/>
          <w:attr w:name="UnitName" w:val="a"/>
        </w:smartTagPr>
        <w:r w:rsidRPr="00AE025E">
          <w:rPr>
            <w:rFonts w:ascii="宋体" w:hAnsi="宋体"/>
            <w:szCs w:val="21"/>
          </w:rPr>
          <w:t>00 a</w:t>
        </w:r>
      </w:smartTag>
      <w:r w:rsidRPr="00AE025E">
        <w:rPr>
          <w:rFonts w:ascii="宋体" w:hAnsi="宋体"/>
          <w:szCs w:val="21"/>
        </w:rPr>
        <w:t>.m．— 10:</w:t>
      </w:r>
      <w:smartTag w:uri="urn:schemas-microsoft-com:office:smarttags" w:element="chmetcnv">
        <w:smartTagPr>
          <w:attr w:name="TCSC" w:val="0"/>
          <w:attr w:name="NumberType" w:val="1"/>
          <w:attr w:name="Negative" w:val="False"/>
          <w:attr w:name="HasSpace" w:val="True"/>
          <w:attr w:name="SourceValue" w:val="30"/>
          <w:attr w:name="UnitName" w:val="a"/>
        </w:smartTagPr>
        <w:r w:rsidRPr="00AE025E">
          <w:rPr>
            <w:rFonts w:ascii="宋体" w:hAnsi="宋体"/>
            <w:szCs w:val="21"/>
          </w:rPr>
          <w:t>30 a</w:t>
        </w:r>
      </w:smartTag>
      <w:r w:rsidRPr="00AE025E">
        <w:rPr>
          <w:rFonts w:ascii="宋体" w:hAnsi="宋体"/>
          <w:szCs w:val="21"/>
        </w:rPr>
        <w:t xml:space="preserve">.m．   </w:t>
      </w:r>
      <w:r w:rsidRPr="00AE025E">
        <w:rPr>
          <w:rFonts w:ascii="宋体" w:hAnsi="宋体" w:hint="eastAsia"/>
          <w:szCs w:val="21"/>
        </w:rPr>
        <w:tab/>
      </w:r>
      <w:r w:rsidRPr="00AE025E">
        <w:rPr>
          <w:rFonts w:ascii="宋体" w:hAnsi="宋体"/>
          <w:szCs w:val="21"/>
        </w:rPr>
        <w:t>B．3:00 p.m．— 5:00 p.m．</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C．1:00 p.m．— 3:00 p.m．    </w:t>
      </w:r>
      <w:r w:rsidRPr="00AE025E">
        <w:rPr>
          <w:rFonts w:ascii="宋体" w:hAnsi="宋体" w:hint="eastAsia"/>
          <w:szCs w:val="21"/>
        </w:rPr>
        <w:tab/>
      </w:r>
      <w:r w:rsidRPr="00AE025E">
        <w:rPr>
          <w:rFonts w:ascii="宋体" w:hAnsi="宋体"/>
          <w:szCs w:val="21"/>
        </w:rPr>
        <w:t>D．7:00 p.m．— 9:00 p.m．</w:t>
      </w:r>
    </w:p>
    <w:p w:rsidR="00907230" w:rsidRPr="00AE025E" w:rsidRDefault="00907230" w:rsidP="00907230">
      <w:pPr>
        <w:spacing w:line="240" w:lineRule="atLeast"/>
        <w:rPr>
          <w:rFonts w:ascii="宋体" w:hAnsi="宋体"/>
          <w:szCs w:val="21"/>
        </w:rPr>
      </w:pPr>
      <w:r w:rsidRPr="00AE025E">
        <w:rPr>
          <w:rFonts w:ascii="宋体" w:hAnsi="宋体"/>
          <w:szCs w:val="21"/>
        </w:rPr>
        <w:t>(</w:t>
      </w:r>
      <w:r w:rsidRPr="00AE025E">
        <w:rPr>
          <w:rFonts w:ascii="宋体" w:hAnsi="宋体" w:hint="eastAsia"/>
          <w:szCs w:val="21"/>
        </w:rPr>
        <w:t xml:space="preserve">  </w:t>
      </w:r>
      <w:r w:rsidRPr="00AE025E">
        <w:rPr>
          <w:rFonts w:ascii="宋体" w:hAnsi="宋体"/>
          <w:szCs w:val="21"/>
        </w:rPr>
        <w:t xml:space="preserve">  ) </w:t>
      </w:r>
      <w:r w:rsidRPr="00AE025E">
        <w:rPr>
          <w:rFonts w:ascii="宋体" w:hAnsi="宋体" w:hint="eastAsia"/>
          <w:szCs w:val="21"/>
        </w:rPr>
        <w:t>78</w:t>
      </w:r>
      <w:r w:rsidRPr="00AE025E">
        <w:rPr>
          <w:rFonts w:ascii="宋体" w:hAnsi="宋体"/>
          <w:szCs w:val="21"/>
        </w:rPr>
        <w:t>．You can have water sports _______．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A．at Xingsha Beach     </w:t>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B．at the music hall</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C．at the basketball court    </w:t>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D．at the chess club</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 </w:t>
      </w:r>
      <w:r w:rsidRPr="00AE025E">
        <w:rPr>
          <w:rFonts w:ascii="宋体" w:hAnsi="宋体" w:hint="eastAsia"/>
          <w:szCs w:val="21"/>
        </w:rPr>
        <w:t>79</w:t>
      </w:r>
      <w:r w:rsidRPr="00AE025E">
        <w:rPr>
          <w:rFonts w:ascii="宋体" w:hAnsi="宋体"/>
          <w:szCs w:val="21"/>
        </w:rPr>
        <w:t>．If you are good at singing and dancing，you should call at _______．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A．375-7682    B．375</w:t>
      </w:r>
      <w:smartTag w:uri="urn:schemas-microsoft-com:office:smarttags" w:element="chmetcnv">
        <w:smartTagPr>
          <w:attr w:name="TCSC" w:val="0"/>
          <w:attr w:name="NumberType" w:val="1"/>
          <w:attr w:name="Negative" w:val="True"/>
          <w:attr w:name="HasSpace" w:val="True"/>
          <w:attr w:name="SourceValue" w:val="7442"/>
          <w:attr w:name="UnitName" w:val="C"/>
        </w:smartTagPr>
        <w:r w:rsidRPr="00AE025E">
          <w:rPr>
            <w:rFonts w:ascii="宋体" w:hAnsi="宋体"/>
            <w:szCs w:val="21"/>
          </w:rPr>
          <w:t>-7442    C</w:t>
        </w:r>
      </w:smartTag>
      <w:r w:rsidRPr="00AE025E">
        <w:rPr>
          <w:rFonts w:ascii="宋体" w:hAnsi="宋体"/>
          <w:szCs w:val="21"/>
        </w:rPr>
        <w:t>．375-9876    D．375-7465</w:t>
      </w:r>
    </w:p>
    <w:p w:rsidR="00907230" w:rsidRPr="00AE025E" w:rsidRDefault="00907230" w:rsidP="00907230">
      <w:pPr>
        <w:spacing w:line="240" w:lineRule="atLeast"/>
        <w:rPr>
          <w:rFonts w:ascii="宋体" w:hAnsi="宋体"/>
          <w:szCs w:val="21"/>
        </w:rPr>
      </w:pPr>
      <w:r w:rsidRPr="00AE025E">
        <w:rPr>
          <w:rFonts w:ascii="宋体" w:hAnsi="宋体"/>
          <w:szCs w:val="21"/>
        </w:rPr>
        <w:t>(</w:t>
      </w:r>
      <w:r w:rsidRPr="00AE025E">
        <w:rPr>
          <w:rFonts w:ascii="宋体" w:hAnsi="宋体" w:hint="eastAsia"/>
          <w:szCs w:val="21"/>
        </w:rPr>
        <w:t xml:space="preserve">  </w:t>
      </w:r>
      <w:r w:rsidRPr="00AE025E">
        <w:rPr>
          <w:rFonts w:ascii="宋体" w:hAnsi="宋体"/>
          <w:szCs w:val="21"/>
        </w:rPr>
        <w:t xml:space="preserve">  ) </w:t>
      </w:r>
      <w:r w:rsidRPr="00AE025E">
        <w:rPr>
          <w:rFonts w:ascii="宋体" w:hAnsi="宋体" w:hint="eastAsia"/>
          <w:szCs w:val="21"/>
        </w:rPr>
        <w:t>80</w:t>
      </w:r>
      <w:r w:rsidRPr="00AE025E">
        <w:rPr>
          <w:rFonts w:ascii="宋体" w:hAnsi="宋体"/>
          <w:szCs w:val="21"/>
        </w:rPr>
        <w:t>．If you want to learn about further information，what should you do?</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A．See the poster．        </w:t>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B．Ask your classmates．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C．Call the school office．  </w:t>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D．Go to the school office．</w:t>
      </w:r>
    </w:p>
    <w:p w:rsidR="00907230" w:rsidRPr="00AE025E" w:rsidRDefault="00907230" w:rsidP="00907230">
      <w:pPr>
        <w:spacing w:line="240" w:lineRule="atLeast"/>
        <w:rPr>
          <w:rFonts w:ascii="宋体" w:hAnsi="宋体"/>
          <w:b/>
          <w:szCs w:val="21"/>
        </w:rPr>
      </w:pPr>
      <w:r w:rsidRPr="00AE025E">
        <w:rPr>
          <w:rFonts w:ascii="宋体" w:hAnsi="宋体" w:hint="eastAsia"/>
          <w:szCs w:val="21"/>
        </w:rPr>
        <w:t xml:space="preserve">    </w:t>
      </w:r>
      <w:r w:rsidRPr="00AE025E">
        <w:rPr>
          <w:rFonts w:ascii="宋体" w:hAnsi="宋体" w:hint="eastAsia"/>
          <w:b/>
          <w:szCs w:val="21"/>
        </w:rPr>
        <w:t>【 B 】</w:t>
      </w:r>
    </w:p>
    <w:p w:rsidR="00907230" w:rsidRPr="00AE025E" w:rsidRDefault="00907230" w:rsidP="00907230">
      <w:pPr>
        <w:spacing w:line="240" w:lineRule="atLeast"/>
        <w:rPr>
          <w:rFonts w:ascii="宋体" w:hAnsi="宋体"/>
          <w:szCs w:val="21"/>
        </w:rPr>
      </w:pPr>
      <w:r w:rsidRPr="00AE025E">
        <w:rPr>
          <w:rFonts w:ascii="宋体" w:hAnsi="宋体"/>
          <w:szCs w:val="21"/>
        </w:rPr>
        <w:t>Can you imagine a world without the Internet? It’s surprising to think about it.</w:t>
      </w:r>
    </w:p>
    <w:p w:rsidR="00907230" w:rsidRPr="00AE025E" w:rsidRDefault="00907230" w:rsidP="00907230">
      <w:pPr>
        <w:spacing w:line="240" w:lineRule="atLeast"/>
        <w:rPr>
          <w:rFonts w:ascii="宋体" w:hAnsi="宋体"/>
          <w:szCs w:val="21"/>
        </w:rPr>
      </w:pPr>
      <w:r w:rsidRPr="00AE025E">
        <w:rPr>
          <w:rFonts w:ascii="宋体" w:hAnsi="宋体"/>
          <w:szCs w:val="21"/>
        </w:rPr>
        <w:t xml:space="preserve">Now, </w:t>
      </w:r>
      <w:smartTag w:uri="urn:schemas-microsoft-com:office:smarttags" w:element="country-region">
        <w:smartTag w:uri="urn:schemas-microsoft-com:office:smarttags" w:element="place">
          <w:r w:rsidRPr="00AE025E">
            <w:rPr>
              <w:rFonts w:ascii="宋体" w:hAnsi="宋体"/>
              <w:szCs w:val="21"/>
            </w:rPr>
            <w:t>China</w:t>
          </w:r>
        </w:smartTag>
      </w:smartTag>
      <w:r w:rsidRPr="00AE025E">
        <w:rPr>
          <w:rFonts w:ascii="宋体" w:hAnsi="宋体"/>
          <w:szCs w:val="21"/>
        </w:rPr>
        <w:t xml:space="preserve"> has more than 162 million Internet users, according to the China Internet Network Information Centre. This is the second highest number of user in the world </w:t>
      </w:r>
      <w:r w:rsidRPr="00AE025E">
        <w:rPr>
          <w:rFonts w:ascii="宋体" w:hAnsi="宋体"/>
          <w:szCs w:val="21"/>
        </w:rPr>
        <w:lastRenderedPageBreak/>
        <w:t xml:space="preserve">after the </w:t>
      </w:r>
      <w:smartTag w:uri="urn:schemas-microsoft-com:office:smarttags" w:element="country-region">
        <w:smartTag w:uri="urn:schemas-microsoft-com:office:smarttags" w:element="place">
          <w:r w:rsidRPr="00AE025E">
            <w:rPr>
              <w:rFonts w:ascii="宋体" w:hAnsi="宋体"/>
              <w:szCs w:val="21"/>
            </w:rPr>
            <w:t>United States</w:t>
          </w:r>
        </w:smartTag>
      </w:smartTag>
      <w:r w:rsidRPr="00AE025E">
        <w:rPr>
          <w:rFonts w:ascii="宋体" w:hAnsi="宋体"/>
          <w:szCs w:val="21"/>
        </w:rPr>
        <w:t xml:space="preserve">. Today, 66%of Chinese “netizens （网民）” are teenagers. “They spend about thirteen hours every week online,” said Qian Hulin, an Internet expert(专家). Doctor Song in </w:t>
      </w:r>
      <w:smartTag w:uri="urn:schemas-microsoft-com:office:smarttags" w:element="place">
        <w:smartTag w:uri="urn:schemas-microsoft-com:office:smarttags" w:element="PlaceName">
          <w:r w:rsidRPr="00AE025E">
            <w:rPr>
              <w:rFonts w:ascii="宋体" w:hAnsi="宋体"/>
              <w:szCs w:val="21"/>
            </w:rPr>
            <w:t>Beijing</w:t>
          </w:r>
        </w:smartTag>
        <w:r w:rsidRPr="00AE025E">
          <w:rPr>
            <w:rFonts w:ascii="宋体" w:hAnsi="宋体"/>
            <w:szCs w:val="21"/>
          </w:rPr>
          <w:t xml:space="preserve"> </w:t>
        </w:r>
        <w:smartTag w:uri="urn:schemas-microsoft-com:office:smarttags" w:element="PlaceName">
          <w:r w:rsidRPr="00AE025E">
            <w:rPr>
              <w:rFonts w:ascii="宋体" w:hAnsi="宋体"/>
              <w:szCs w:val="21"/>
            </w:rPr>
            <w:t>Xuanwu</w:t>
          </w:r>
        </w:smartTag>
        <w:r w:rsidRPr="00AE025E">
          <w:rPr>
            <w:rFonts w:ascii="宋体" w:hAnsi="宋体"/>
            <w:szCs w:val="21"/>
          </w:rPr>
          <w:t xml:space="preserve"> </w:t>
        </w:r>
        <w:smartTag w:uri="urn:schemas-microsoft-com:office:smarttags" w:element="PlaceType">
          <w:r w:rsidRPr="00AE025E">
            <w:rPr>
              <w:rFonts w:ascii="宋体" w:hAnsi="宋体"/>
              <w:szCs w:val="21"/>
            </w:rPr>
            <w:t>Hospital</w:t>
          </w:r>
        </w:smartTag>
      </w:smartTag>
      <w:r w:rsidRPr="00AE025E">
        <w:rPr>
          <w:rFonts w:ascii="宋体" w:hAnsi="宋体"/>
          <w:szCs w:val="21"/>
        </w:rPr>
        <w:t xml:space="preserve"> said about 14% of Chinese netizens who are teens often lasted over ten hours to play online games.</w:t>
      </w:r>
    </w:p>
    <w:p w:rsidR="00907230" w:rsidRPr="00AE025E" w:rsidRDefault="00907230" w:rsidP="00907230">
      <w:pPr>
        <w:spacing w:line="240" w:lineRule="atLeast"/>
        <w:rPr>
          <w:rFonts w:ascii="宋体" w:hAnsi="宋体"/>
          <w:szCs w:val="21"/>
        </w:rPr>
      </w:pPr>
      <w:r w:rsidRPr="00AE025E">
        <w:rPr>
          <w:rFonts w:ascii="宋体" w:hAnsi="宋体"/>
          <w:szCs w:val="21"/>
        </w:rPr>
        <w:t>The main reasons why teenagers surf the Web are to search for information, to communicate with others and to have fun. On the Internet, teenagers can find out almost anything. And surfing the Web can help students with their homework and widen their knowledge.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Li Dong, a teacher at No. 41 Middle School in </w:t>
      </w:r>
      <w:smartTag w:uri="urn:schemas-microsoft-com:office:smarttags" w:element="City">
        <w:smartTag w:uri="urn:schemas-microsoft-com:office:smarttags" w:element="place">
          <w:r w:rsidRPr="00AE025E">
            <w:rPr>
              <w:rFonts w:ascii="宋体" w:hAnsi="宋体"/>
              <w:szCs w:val="21"/>
            </w:rPr>
            <w:t>Shijiazhuang</w:t>
          </w:r>
        </w:smartTag>
      </w:smartTag>
      <w:r w:rsidRPr="00AE025E">
        <w:rPr>
          <w:rFonts w:ascii="宋体" w:hAnsi="宋体"/>
          <w:szCs w:val="21"/>
        </w:rPr>
        <w:t>, likes her students to use the Internet. “When we talk in class, students who surf the Net usually know more background information than the others,” she said.</w:t>
      </w:r>
    </w:p>
    <w:p w:rsidR="00907230" w:rsidRPr="00AE025E" w:rsidRDefault="00907230" w:rsidP="00907230">
      <w:pPr>
        <w:spacing w:line="240" w:lineRule="atLeast"/>
        <w:rPr>
          <w:rFonts w:ascii="宋体" w:hAnsi="宋体"/>
          <w:szCs w:val="21"/>
        </w:rPr>
      </w:pPr>
      <w:r w:rsidRPr="00AE025E">
        <w:rPr>
          <w:rFonts w:ascii="宋体" w:hAnsi="宋体"/>
          <w:szCs w:val="21"/>
        </w:rPr>
        <w:t>In addition, people can use the Internet to write letters or stories and send e</w:t>
      </w:r>
      <w:r w:rsidRPr="00AE025E">
        <w:rPr>
          <w:rFonts w:ascii="宋体" w:hAnsi="宋体" w:hint="eastAsia"/>
          <w:szCs w:val="21"/>
        </w:rPr>
        <w:t>-</w:t>
      </w:r>
      <w:r w:rsidRPr="00AE025E">
        <w:rPr>
          <w:rFonts w:ascii="宋体" w:hAnsi="宋体"/>
          <w:szCs w:val="21"/>
        </w:rPr>
        <w:t>mails. Many teens keep in touch with their friends online. It is cheaper than phoning somebody far away and also much quicker.</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1. _______ has the most Internet users in the world according to the article.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w:t>
      </w:r>
      <w:smartTag w:uri="urn:schemas-microsoft-com:office:smarttags" w:element="country-region">
        <w:r w:rsidRPr="00AE025E">
          <w:rPr>
            <w:rFonts w:ascii="宋体" w:hAnsi="宋体"/>
            <w:szCs w:val="21"/>
          </w:rPr>
          <w:t>China</w:t>
        </w:r>
      </w:smartTag>
      <w:r w:rsidRPr="00AE025E">
        <w:rPr>
          <w:rFonts w:ascii="宋体" w:hAnsi="宋体"/>
          <w:szCs w:val="21"/>
        </w:rPr>
        <w:t xml:space="preserve">      </w:t>
      </w:r>
      <w:r w:rsidRPr="00AE025E">
        <w:rPr>
          <w:rFonts w:ascii="宋体" w:hAnsi="宋体" w:hint="eastAsia"/>
          <w:szCs w:val="21"/>
        </w:rPr>
        <w:tab/>
      </w:r>
      <w:r w:rsidRPr="00AE025E">
        <w:rPr>
          <w:rFonts w:ascii="宋体" w:hAnsi="宋体"/>
          <w:szCs w:val="21"/>
        </w:rPr>
        <w:t xml:space="preserve">B. America     </w:t>
      </w:r>
      <w:r w:rsidRPr="00AE025E">
        <w:rPr>
          <w:rFonts w:ascii="宋体" w:hAnsi="宋体" w:hint="eastAsia"/>
          <w:szCs w:val="21"/>
        </w:rPr>
        <w:tab/>
      </w:r>
      <w:r w:rsidRPr="00AE025E">
        <w:rPr>
          <w:rFonts w:ascii="宋体" w:hAnsi="宋体"/>
          <w:szCs w:val="21"/>
        </w:rPr>
        <w:t xml:space="preserve">C. Canada       D. </w:t>
      </w:r>
      <w:smartTag w:uri="urn:schemas-microsoft-com:office:smarttags" w:element="country-region">
        <w:smartTag w:uri="urn:schemas-microsoft-com:office:smarttags" w:element="place">
          <w:r w:rsidRPr="00AE025E">
            <w:rPr>
              <w:rFonts w:ascii="宋体" w:hAnsi="宋体"/>
              <w:szCs w:val="21"/>
            </w:rPr>
            <w:t>Russia</w:t>
          </w:r>
        </w:smartTag>
      </w:smartTag>
    </w:p>
    <w:p w:rsidR="00907230" w:rsidRPr="00AE025E" w:rsidRDefault="00907230" w:rsidP="00907230">
      <w:pPr>
        <w:spacing w:line="240" w:lineRule="atLeast"/>
        <w:rPr>
          <w:rFonts w:ascii="宋体" w:hAnsi="宋体"/>
          <w:szCs w:val="21"/>
        </w:rPr>
      </w:pPr>
      <w:r w:rsidRPr="00AE025E">
        <w:rPr>
          <w:rFonts w:ascii="宋体" w:hAnsi="宋体"/>
          <w:szCs w:val="21"/>
        </w:rPr>
        <w:t xml:space="preserve">(   ) </w:t>
      </w:r>
      <w:r w:rsidRPr="00AE025E">
        <w:rPr>
          <w:rFonts w:ascii="宋体" w:hAnsi="宋体" w:hint="eastAsia"/>
          <w:szCs w:val="21"/>
        </w:rPr>
        <w:t>8</w:t>
      </w:r>
      <w:r w:rsidRPr="00AE025E">
        <w:rPr>
          <w:rFonts w:ascii="宋体" w:hAnsi="宋体"/>
          <w:szCs w:val="21"/>
        </w:rPr>
        <w:t>2. There are about _____ Chinese netizens to surf about 13 hours every week.</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A.107 million old  </w:t>
      </w:r>
      <w:r w:rsidRPr="00AE025E">
        <w:rPr>
          <w:rFonts w:ascii="宋体" w:hAnsi="宋体" w:hint="eastAsia"/>
          <w:szCs w:val="21"/>
        </w:rPr>
        <w:tab/>
      </w:r>
      <w:r w:rsidRPr="00AE025E">
        <w:rPr>
          <w:rFonts w:ascii="宋体" w:hAnsi="宋体" w:hint="eastAsia"/>
          <w:szCs w:val="21"/>
        </w:rPr>
        <w:tab/>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 xml:space="preserve">B. 22.7 million old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C. 107 million young  </w:t>
      </w:r>
      <w:r w:rsidRPr="00AE025E">
        <w:rPr>
          <w:rFonts w:ascii="宋体" w:hAnsi="宋体" w:hint="eastAsia"/>
          <w:szCs w:val="21"/>
        </w:rPr>
        <w:tab/>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D. 22.7 million young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 </w:t>
      </w:r>
      <w:r w:rsidRPr="00AE025E">
        <w:rPr>
          <w:rFonts w:ascii="宋体" w:hAnsi="宋体" w:hint="eastAsia"/>
          <w:szCs w:val="21"/>
        </w:rPr>
        <w:t>8</w:t>
      </w:r>
      <w:r w:rsidRPr="00AE025E">
        <w:rPr>
          <w:rFonts w:ascii="宋体" w:hAnsi="宋体"/>
          <w:szCs w:val="21"/>
        </w:rPr>
        <w:t>3. Song said some teenagers continued _______ more than ten hours.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A. playing online games            B. searching for information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 chatting with their friends        </w:t>
      </w:r>
      <w:r w:rsidRPr="00AE025E">
        <w:rPr>
          <w:rFonts w:ascii="宋体" w:hAnsi="宋体" w:hint="eastAsia"/>
          <w:szCs w:val="21"/>
        </w:rPr>
        <w:tab/>
      </w:r>
      <w:r w:rsidRPr="00AE025E">
        <w:rPr>
          <w:rFonts w:ascii="宋体" w:hAnsi="宋体"/>
          <w:szCs w:val="21"/>
        </w:rPr>
        <w:t>D. sending e-mails to others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w:t>
      </w:r>
      <w:r w:rsidRPr="00AE025E">
        <w:rPr>
          <w:rFonts w:ascii="宋体" w:hAnsi="宋体" w:hint="eastAsia"/>
          <w:szCs w:val="21"/>
        </w:rPr>
        <w:t>8</w:t>
      </w:r>
      <w:r w:rsidRPr="00AE025E">
        <w:rPr>
          <w:rFonts w:ascii="宋体" w:hAnsi="宋体"/>
          <w:szCs w:val="21"/>
        </w:rPr>
        <w:t>4. Li Dong in No. 41 Middle School likes her students to use the Internet because she 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A. thinks surfing the net can help students spend less time on homework</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B. thinks her students can get more background information than the others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C. wants her students to talk to her about their hobbies and interests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D. wants to know what her students do and think about at home</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5. Which way is the cheapest and quickest to learn something about friends far away?</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 Giving them a call.            </w:t>
      </w:r>
      <w:r w:rsidRPr="00AE025E">
        <w:rPr>
          <w:rFonts w:ascii="宋体" w:hAnsi="宋体" w:hint="eastAsia"/>
          <w:szCs w:val="21"/>
        </w:rPr>
        <w:tab/>
      </w:r>
      <w:r w:rsidRPr="00AE025E">
        <w:rPr>
          <w:rFonts w:ascii="宋体" w:hAnsi="宋体"/>
          <w:szCs w:val="21"/>
        </w:rPr>
        <w:t>B. Going to see them.</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C. Writing a letter to them.          D. Sending e-mails to them.</w:t>
      </w:r>
    </w:p>
    <w:p w:rsidR="00907230" w:rsidRPr="00AE025E" w:rsidRDefault="00907230" w:rsidP="00907230">
      <w:pPr>
        <w:spacing w:line="240" w:lineRule="atLeast"/>
        <w:rPr>
          <w:rFonts w:ascii="宋体" w:hAnsi="宋体" w:hint="eastAsia"/>
          <w:szCs w:val="21"/>
        </w:rPr>
      </w:pPr>
      <w:r w:rsidRPr="00AE025E">
        <w:rPr>
          <w:rFonts w:ascii="宋体" w:hAnsi="宋体" w:hint="eastAsia"/>
          <w:b/>
          <w:szCs w:val="21"/>
        </w:rPr>
        <w:t xml:space="preserve">                            【 C 】</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w:t>
      </w:r>
      <w:r w:rsidRPr="00AE025E">
        <w:rPr>
          <w:rFonts w:ascii="宋体" w:hAnsi="宋体"/>
          <w:szCs w:val="21"/>
        </w:rPr>
        <w:t>Once there was a piano player in a bar(酒吧). People came just to hear him play. But one night, a lady asked him to sing a song.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"I don't sing," said the man.</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But the lady told the waiter, "I'm tired of listening to the piano. I want the player to sing!"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The waiter shouted across the room, "Hey, friend! If you want to get paid, sing a song!"</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So he did. He had never sung in public before. Now he was singing for the very first time! Nobody had ever heard the song Mona Lisa sung so beautifully!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He had talent(天赋) he was sitting on! He may have lived the rest of his life as a no-name piano player in a no-name bar. But once he found, by accident, that </w:t>
      </w:r>
      <w:r w:rsidRPr="00AE025E">
        <w:rPr>
          <w:rFonts w:ascii="宋体" w:hAnsi="宋体"/>
          <w:szCs w:val="21"/>
        </w:rPr>
        <w:lastRenderedPageBreak/>
        <w:t xml:space="preserve">he could sing well, he went on working hard and became one of the best-known singers in the </w:t>
      </w:r>
      <w:smartTag w:uri="urn:schemas-microsoft-com:office:smarttags" w:element="country-region">
        <w:smartTag w:uri="urn:schemas-microsoft-com:office:smarttags" w:element="place">
          <w:r w:rsidRPr="00AE025E">
            <w:rPr>
              <w:rFonts w:ascii="宋体" w:hAnsi="宋体"/>
              <w:szCs w:val="21"/>
            </w:rPr>
            <w:t>US</w:t>
          </w:r>
        </w:smartTag>
      </w:smartTag>
      <w:r w:rsidRPr="00AE025E">
        <w:rPr>
          <w:rFonts w:ascii="宋体" w:hAnsi="宋体"/>
          <w:szCs w:val="21"/>
        </w:rPr>
        <w:t>. His name was Nat King Cole.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You, too, have skills and abilities. You may not feel that your talent is great, but it may be better than you think. With hard work, most skills can be improved. Besides, you may have no success at all if you just sit on your talent.</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6. The lady asked the player to sing a song because 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A. she had paid him for this        </w:t>
      </w:r>
      <w:r w:rsidRPr="00AE025E">
        <w:rPr>
          <w:rFonts w:ascii="宋体" w:hAnsi="宋体" w:hint="eastAsia"/>
          <w:szCs w:val="21"/>
        </w:rPr>
        <w:tab/>
      </w:r>
      <w:r w:rsidRPr="00AE025E">
        <w:rPr>
          <w:rFonts w:ascii="宋体" w:hAnsi="宋体"/>
          <w:szCs w:val="21"/>
        </w:rPr>
        <w:t>B. she knew him very well</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 she wanted to have a change      </w:t>
      </w:r>
      <w:r w:rsidRPr="00AE025E">
        <w:rPr>
          <w:rFonts w:ascii="宋体" w:hAnsi="宋体" w:hint="eastAsia"/>
          <w:szCs w:val="21"/>
        </w:rPr>
        <w:tab/>
      </w:r>
      <w:r w:rsidRPr="00AE025E">
        <w:rPr>
          <w:rFonts w:ascii="宋体" w:hAnsi="宋体"/>
          <w:szCs w:val="21"/>
        </w:rPr>
        <w:t>D. she enjoyed his singing</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7. Nat King Cole succeeded because 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A. the lady helped him a lot         </w:t>
      </w:r>
      <w:r w:rsidRPr="00AE025E">
        <w:rPr>
          <w:rFonts w:ascii="宋体" w:hAnsi="宋体" w:hint="eastAsia"/>
          <w:szCs w:val="21"/>
        </w:rPr>
        <w:tab/>
      </w:r>
      <w:r w:rsidRPr="00AE025E">
        <w:rPr>
          <w:rFonts w:ascii="宋体" w:hAnsi="宋体"/>
          <w:szCs w:val="21"/>
        </w:rPr>
        <w:t>B. he caught the chance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 he continued to play in the bar     </w:t>
      </w:r>
      <w:r w:rsidRPr="00AE025E">
        <w:rPr>
          <w:rFonts w:ascii="宋体" w:hAnsi="宋体" w:hint="eastAsia"/>
          <w:szCs w:val="21"/>
        </w:rPr>
        <w:tab/>
      </w:r>
      <w:r w:rsidRPr="00AE025E">
        <w:rPr>
          <w:rFonts w:ascii="宋体" w:hAnsi="宋体"/>
          <w:szCs w:val="21"/>
        </w:rPr>
        <w:t>D. he stopped playing the piano</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8. The words "sit on" in the passage probably mean" ___________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A. fail to realize          </w:t>
      </w:r>
      <w:r w:rsidRPr="00AE025E">
        <w:rPr>
          <w:rFonts w:ascii="宋体" w:hAnsi="宋体" w:hint="eastAsia"/>
          <w:szCs w:val="21"/>
        </w:rPr>
        <w:t xml:space="preserve">         </w:t>
      </w:r>
      <w:r w:rsidRPr="00AE025E">
        <w:rPr>
          <w:rFonts w:ascii="宋体" w:hAnsi="宋体"/>
          <w:szCs w:val="21"/>
        </w:rPr>
        <w:t xml:space="preserve">B. forget to use </w:t>
      </w:r>
    </w:p>
    <w:p w:rsidR="00907230" w:rsidRPr="00AE025E" w:rsidRDefault="00907230" w:rsidP="00907230">
      <w:pPr>
        <w:spacing w:line="240" w:lineRule="atLeast"/>
        <w:rPr>
          <w:rFonts w:ascii="宋体" w:hAnsi="宋体"/>
          <w:szCs w:val="21"/>
        </w:rPr>
      </w:pPr>
      <w:r w:rsidRPr="00AE025E">
        <w:rPr>
          <w:rFonts w:ascii="宋体" w:hAnsi="宋体"/>
          <w:szCs w:val="21"/>
        </w:rPr>
        <w:t xml:space="preserve">C. try to develop          </w:t>
      </w:r>
      <w:r w:rsidRPr="00AE025E">
        <w:rPr>
          <w:rFonts w:ascii="宋体" w:hAnsi="宋体" w:hint="eastAsia"/>
          <w:szCs w:val="21"/>
        </w:rPr>
        <w:t xml:space="preserve">        </w:t>
      </w:r>
      <w:r w:rsidRPr="00AE025E">
        <w:rPr>
          <w:rFonts w:ascii="宋体" w:hAnsi="宋体" w:hint="eastAsia"/>
          <w:szCs w:val="21"/>
        </w:rPr>
        <w:tab/>
      </w:r>
      <w:r w:rsidRPr="00AE025E">
        <w:rPr>
          <w:rFonts w:ascii="宋体" w:hAnsi="宋体"/>
          <w:szCs w:val="21"/>
        </w:rPr>
        <w:t>D. manage to show</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8</w:t>
      </w:r>
      <w:r w:rsidRPr="00AE025E">
        <w:rPr>
          <w:rFonts w:ascii="宋体" w:hAnsi="宋体"/>
          <w:szCs w:val="21"/>
        </w:rPr>
        <w:t>9. From the story we know if you have some talent, you should 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A. hide it and wait       </w:t>
      </w:r>
      <w:r w:rsidRPr="00AE025E">
        <w:rPr>
          <w:rFonts w:ascii="宋体" w:hAnsi="宋体" w:hint="eastAsia"/>
          <w:szCs w:val="21"/>
        </w:rPr>
        <w:tab/>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B. ask others for help</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 pay no attention to it     </w:t>
      </w:r>
      <w:r w:rsidRPr="00AE025E">
        <w:rPr>
          <w:rFonts w:ascii="宋体" w:hAnsi="宋体" w:hint="eastAsia"/>
          <w:szCs w:val="21"/>
        </w:rPr>
        <w:tab/>
      </w:r>
      <w:r w:rsidRPr="00AE025E">
        <w:rPr>
          <w:rFonts w:ascii="宋体" w:hAnsi="宋体" w:hint="eastAsia"/>
          <w:szCs w:val="21"/>
        </w:rPr>
        <w:tab/>
      </w:r>
      <w:r w:rsidRPr="00AE025E">
        <w:rPr>
          <w:rFonts w:ascii="宋体" w:hAnsi="宋体" w:hint="eastAsia"/>
          <w:szCs w:val="21"/>
        </w:rPr>
        <w:tab/>
      </w:r>
      <w:r w:rsidRPr="00AE025E">
        <w:rPr>
          <w:rFonts w:ascii="宋体" w:hAnsi="宋体"/>
          <w:szCs w:val="21"/>
        </w:rPr>
        <w:t>D. work hard to improve yourself</w:t>
      </w:r>
    </w:p>
    <w:p w:rsidR="00907230" w:rsidRPr="00AE025E" w:rsidRDefault="00907230" w:rsidP="00907230">
      <w:pPr>
        <w:spacing w:line="240" w:lineRule="atLeast"/>
        <w:rPr>
          <w:rFonts w:ascii="宋体" w:hAnsi="宋体"/>
          <w:szCs w:val="21"/>
        </w:rPr>
      </w:pPr>
      <w:r w:rsidRPr="00AE025E">
        <w:rPr>
          <w:rFonts w:ascii="宋体" w:hAnsi="宋体"/>
          <w:szCs w:val="21"/>
        </w:rPr>
        <w:t>(   )</w:t>
      </w:r>
      <w:r w:rsidRPr="00AE025E">
        <w:rPr>
          <w:rFonts w:ascii="宋体" w:hAnsi="宋体" w:hint="eastAsia"/>
          <w:szCs w:val="21"/>
        </w:rPr>
        <w:t>9</w:t>
      </w:r>
      <w:r w:rsidRPr="00AE025E">
        <w:rPr>
          <w:rFonts w:ascii="宋体" w:hAnsi="宋体"/>
          <w:szCs w:val="21"/>
        </w:rPr>
        <w:t>0. Which could be the best title (标题) for the passage?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 A. Sing in the Bar              </w:t>
      </w:r>
      <w:r w:rsidRPr="00AE025E">
        <w:rPr>
          <w:rFonts w:ascii="宋体" w:hAnsi="宋体" w:hint="eastAsia"/>
          <w:szCs w:val="21"/>
        </w:rPr>
        <w:tab/>
      </w:r>
      <w:r w:rsidRPr="00AE025E">
        <w:rPr>
          <w:rFonts w:ascii="宋体" w:hAnsi="宋体"/>
          <w:szCs w:val="21"/>
        </w:rPr>
        <w:t>B. Achieve Success in Life</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 xml:space="preserve">C. Never Lose Heart            </w:t>
      </w:r>
      <w:r w:rsidRPr="00AE025E">
        <w:rPr>
          <w:rFonts w:ascii="宋体" w:hAnsi="宋体" w:hint="eastAsia"/>
          <w:szCs w:val="21"/>
        </w:rPr>
        <w:tab/>
      </w:r>
      <w:r w:rsidRPr="00AE025E">
        <w:rPr>
          <w:rFonts w:ascii="宋体" w:hAnsi="宋体"/>
          <w:szCs w:val="21"/>
        </w:rPr>
        <w:t>D. Find Your Hidden Talen</w:t>
      </w:r>
      <w:r w:rsidRPr="00AE025E">
        <w:rPr>
          <w:rFonts w:ascii="宋体" w:hAnsi="宋体" w:hint="eastAsia"/>
          <w:szCs w:val="21"/>
        </w:rPr>
        <w:t>t.</w:t>
      </w:r>
    </w:p>
    <w:p w:rsidR="00907230" w:rsidRPr="00AE025E" w:rsidRDefault="00907230" w:rsidP="00907230">
      <w:pPr>
        <w:spacing w:line="240" w:lineRule="atLeast"/>
        <w:rPr>
          <w:rFonts w:ascii="宋体" w:hAnsi="宋体" w:hint="eastAsia"/>
          <w:b/>
          <w:szCs w:val="21"/>
          <w:lang w:val="en-GB"/>
        </w:rPr>
      </w:pPr>
      <w:r w:rsidRPr="00AE025E">
        <w:rPr>
          <w:rFonts w:ascii="宋体" w:hAnsi="宋体" w:hint="eastAsia"/>
          <w:b/>
          <w:szCs w:val="21"/>
        </w:rPr>
        <w:t xml:space="preserve">   </w:t>
      </w:r>
    </w:p>
    <w:p w:rsidR="00907230" w:rsidRPr="00AE025E" w:rsidRDefault="00907230" w:rsidP="00907230">
      <w:pPr>
        <w:spacing w:line="240" w:lineRule="atLeast"/>
        <w:rPr>
          <w:rFonts w:ascii="宋体" w:hAnsi="宋体" w:hint="eastAsia"/>
          <w:b/>
          <w:szCs w:val="21"/>
        </w:rPr>
      </w:pPr>
      <w:r w:rsidRPr="00AE025E">
        <w:rPr>
          <w:rFonts w:ascii="宋体" w:hAnsi="宋体" w:hint="eastAsia"/>
          <w:b/>
          <w:szCs w:val="21"/>
        </w:rPr>
        <w:t xml:space="preserve">五、阅读表达。阅读短文，按要求完成短文后的各项任务。(10分)  </w:t>
      </w:r>
    </w:p>
    <w:p w:rsidR="00907230" w:rsidRPr="00AE025E" w:rsidRDefault="00907230" w:rsidP="00907230">
      <w:pPr>
        <w:spacing w:line="240" w:lineRule="atLeast"/>
        <w:rPr>
          <w:rFonts w:ascii="宋体" w:hAnsi="宋体"/>
          <w:szCs w:val="21"/>
        </w:rPr>
      </w:pPr>
      <w:r w:rsidRPr="00AE025E">
        <w:rPr>
          <w:rFonts w:ascii="宋体" w:hAnsi="宋体"/>
          <w:szCs w:val="21"/>
        </w:rPr>
        <w:t>A teacher once told each of her students to bring a clean plastic bag and a bag of potatoes to schoo1．For every person they didn’t want to forgive in their lives，they were told to choose a potato，write on it the name and the date，and put it in the bag．Some of their bags were very heavy.</w:t>
      </w:r>
    </w:p>
    <w:p w:rsidR="00907230" w:rsidRPr="00AE025E" w:rsidRDefault="00907230" w:rsidP="00907230">
      <w:pPr>
        <w:spacing w:line="240" w:lineRule="atLeast"/>
        <w:rPr>
          <w:rFonts w:ascii="宋体" w:hAnsi="宋体"/>
          <w:szCs w:val="21"/>
        </w:rPr>
      </w:pPr>
      <w:r w:rsidRPr="00AE025E">
        <w:rPr>
          <w:rFonts w:ascii="宋体" w:hAnsi="宋体"/>
          <w:szCs w:val="21"/>
        </w:rPr>
        <w:t>They were then told to carry this bag with them everywhere for one week．They would put it beside their bed at night，on the seat when sitting in a car or on a bus，and next to their desk at schoo1．</w:t>
      </w:r>
    </w:p>
    <w:p w:rsidR="00907230" w:rsidRPr="00AE025E" w:rsidRDefault="00907230" w:rsidP="00907230">
      <w:pPr>
        <w:spacing w:line="240" w:lineRule="atLeast"/>
        <w:rPr>
          <w:rFonts w:ascii="宋体" w:hAnsi="宋体"/>
          <w:szCs w:val="21"/>
          <w:u w:val="single"/>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Days of carrying the bags around with them got the students to get to know what a weight they were carrying in their hands．And they had to pay attention to it all the time (1)__________they didn’t forget it．(2)</w:t>
      </w:r>
      <w:r w:rsidRPr="00AE025E">
        <w:rPr>
          <w:rFonts w:ascii="宋体" w:hAnsi="宋体"/>
          <w:szCs w:val="21"/>
          <w:u w:val="single"/>
        </w:rPr>
        <w:t>As time passed by，the potatoes went bad and smelt very terrible．</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w:t>
      </w:r>
      <w:r w:rsidRPr="00AE025E">
        <w:rPr>
          <w:rFonts w:ascii="宋体" w:hAnsi="宋体" w:hint="eastAsia"/>
          <w:szCs w:val="21"/>
        </w:rPr>
        <w:t xml:space="preserve">  </w:t>
      </w:r>
      <w:r w:rsidRPr="00AE025E">
        <w:rPr>
          <w:rFonts w:ascii="宋体" w:hAnsi="宋体"/>
          <w:szCs w:val="21"/>
        </w:rPr>
        <w:t>Too often we think of tolerance(容忍)as a gift to other people，and it clearly is for ourselves! Sometimes we choose to keep our sadness in our hearts，we have to carry them around all our lives．If everyone learns to forgive，our world will become a better one．</w:t>
      </w:r>
    </w:p>
    <w:p w:rsidR="00907230" w:rsidRPr="00AE025E" w:rsidRDefault="00907230" w:rsidP="00907230">
      <w:pPr>
        <w:spacing w:line="240" w:lineRule="atLeast"/>
        <w:rPr>
          <w:rFonts w:ascii="宋体" w:hAnsi="宋体"/>
          <w:szCs w:val="21"/>
        </w:rPr>
      </w:pPr>
      <w:r w:rsidRPr="00AE025E">
        <w:rPr>
          <w:rFonts w:ascii="宋体" w:hAnsi="宋体"/>
          <w:szCs w:val="21"/>
        </w:rPr>
        <w:t>1．在(1)句的空白处填入一个适当的词语使句意完整、上下文通顺。_____________</w:t>
      </w:r>
    </w:p>
    <w:p w:rsidR="00907230" w:rsidRPr="00AE025E" w:rsidRDefault="00907230" w:rsidP="00907230">
      <w:pPr>
        <w:spacing w:line="240" w:lineRule="atLeast"/>
        <w:rPr>
          <w:rFonts w:ascii="宋体" w:hAnsi="宋体"/>
          <w:szCs w:val="21"/>
        </w:rPr>
      </w:pPr>
      <w:r w:rsidRPr="00AE025E">
        <w:rPr>
          <w:rFonts w:ascii="宋体" w:hAnsi="宋体"/>
          <w:szCs w:val="21"/>
        </w:rPr>
        <w:t>2．将(2)句译成中文。_______________________________________</w:t>
      </w:r>
    </w:p>
    <w:p w:rsidR="00907230" w:rsidRPr="00AE025E" w:rsidRDefault="00907230" w:rsidP="00907230">
      <w:pPr>
        <w:spacing w:line="240" w:lineRule="atLeast"/>
        <w:rPr>
          <w:rFonts w:ascii="宋体" w:hAnsi="宋体" w:hint="eastAsia"/>
          <w:szCs w:val="21"/>
        </w:rPr>
      </w:pPr>
      <w:r w:rsidRPr="00AE025E">
        <w:rPr>
          <w:rFonts w:ascii="宋体" w:hAnsi="宋体"/>
          <w:szCs w:val="21"/>
        </w:rPr>
        <w:t>3．回答问题：How long did the teacher tell his students to carry the bag with them?</w:t>
      </w:r>
    </w:p>
    <w:p w:rsidR="00907230" w:rsidRPr="00AE025E" w:rsidRDefault="00907230" w:rsidP="00907230">
      <w:pPr>
        <w:spacing w:line="240" w:lineRule="atLeast"/>
        <w:rPr>
          <w:rFonts w:ascii="宋体" w:hAnsi="宋体" w:hint="eastAsia"/>
          <w:szCs w:val="21"/>
        </w:rPr>
      </w:pPr>
      <w:r w:rsidRPr="00AE025E">
        <w:rPr>
          <w:rFonts w:ascii="宋体" w:hAnsi="宋体"/>
          <w:szCs w:val="21"/>
        </w:rPr>
        <w:t xml:space="preserve">   __________________________________</w:t>
      </w:r>
      <w:r w:rsidRPr="00AE025E">
        <w:rPr>
          <w:rFonts w:ascii="宋体" w:hAnsi="宋体" w:hint="eastAsia"/>
          <w:szCs w:val="21"/>
        </w:rPr>
        <w:t>___________________________________</w:t>
      </w:r>
    </w:p>
    <w:p w:rsidR="00907230" w:rsidRPr="00AE025E" w:rsidRDefault="00907230" w:rsidP="00907230">
      <w:pPr>
        <w:spacing w:line="240" w:lineRule="atLeast"/>
        <w:rPr>
          <w:rFonts w:ascii="宋体" w:hAnsi="宋体"/>
          <w:szCs w:val="21"/>
        </w:rPr>
      </w:pPr>
      <w:r w:rsidRPr="00AE025E">
        <w:rPr>
          <w:rFonts w:ascii="宋体" w:hAnsi="宋体"/>
          <w:szCs w:val="21"/>
        </w:rPr>
        <w:t xml:space="preserve">4．在文中找出与Once each student was told to bring a clean plastic bag and a bag of potatoes </w:t>
      </w:r>
      <w:r w:rsidRPr="00AE025E">
        <w:rPr>
          <w:rFonts w:ascii="宋体" w:hAnsi="宋体" w:hint="eastAsia"/>
          <w:szCs w:val="21"/>
        </w:rPr>
        <w:t xml:space="preserve"> </w:t>
      </w:r>
      <w:r w:rsidRPr="00AE025E">
        <w:rPr>
          <w:rFonts w:ascii="宋体" w:hAnsi="宋体"/>
          <w:szCs w:val="21"/>
        </w:rPr>
        <w:t>to school意思相近的句子______________________________________.</w:t>
      </w:r>
    </w:p>
    <w:p w:rsidR="00907230" w:rsidRPr="00AE025E" w:rsidRDefault="00907230" w:rsidP="00907230">
      <w:pPr>
        <w:spacing w:line="240" w:lineRule="atLeast"/>
        <w:rPr>
          <w:rFonts w:ascii="宋体" w:hAnsi="宋体"/>
          <w:szCs w:val="21"/>
        </w:rPr>
      </w:pPr>
      <w:r w:rsidRPr="00AE025E">
        <w:rPr>
          <w:rFonts w:ascii="宋体" w:hAnsi="宋体"/>
          <w:szCs w:val="21"/>
        </w:rPr>
        <w:t>5. 在文中找出最能表达该短文主题的句子。</w:t>
      </w:r>
    </w:p>
    <w:p w:rsidR="00907230" w:rsidRPr="00AE025E" w:rsidRDefault="00907230" w:rsidP="00907230">
      <w:pPr>
        <w:spacing w:line="240" w:lineRule="atLeast"/>
        <w:rPr>
          <w:rFonts w:ascii="宋体" w:hAnsi="宋体"/>
          <w:szCs w:val="21"/>
        </w:rPr>
      </w:pPr>
      <w:r w:rsidRPr="00AE025E">
        <w:rPr>
          <w:rFonts w:ascii="宋体" w:hAnsi="宋体"/>
          <w:szCs w:val="21"/>
        </w:rPr>
        <w:lastRenderedPageBreak/>
        <w:t xml:space="preserve">   __________________________________</w:t>
      </w:r>
      <w:r w:rsidRPr="00AE025E">
        <w:rPr>
          <w:rFonts w:ascii="宋体" w:hAnsi="宋体" w:hint="eastAsia"/>
          <w:szCs w:val="21"/>
        </w:rPr>
        <w:t>___________________________________</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六、词语运用（</w:t>
      </w:r>
      <w:r w:rsidRPr="00AE025E">
        <w:rPr>
          <w:rFonts w:ascii="宋体" w:hAnsi="宋体"/>
          <w:color w:val="000000"/>
          <w:szCs w:val="21"/>
        </w:rPr>
        <w:t>10</w:t>
      </w:r>
      <w:r w:rsidRPr="00AE025E">
        <w:rPr>
          <w:rFonts w:ascii="宋体" w:hAnsi="宋体" w:hint="eastAsia"/>
          <w:color w:val="000000"/>
          <w:szCs w:val="21"/>
        </w:rPr>
        <w:t>小题，每小题</w:t>
      </w:r>
      <w:r w:rsidRPr="00AE025E">
        <w:rPr>
          <w:rFonts w:ascii="宋体" w:hAnsi="宋体"/>
          <w:color w:val="000000"/>
          <w:szCs w:val="21"/>
        </w:rPr>
        <w:t>1</w:t>
      </w:r>
      <w:r w:rsidRPr="00AE025E">
        <w:rPr>
          <w:rFonts w:ascii="宋体" w:hAnsi="宋体" w:hint="eastAsia"/>
          <w:color w:val="000000"/>
          <w:szCs w:val="21"/>
        </w:rPr>
        <w:t>分，共</w:t>
      </w:r>
      <w:r w:rsidRPr="00AE025E">
        <w:rPr>
          <w:rFonts w:ascii="宋体" w:hAnsi="宋体"/>
          <w:color w:val="000000"/>
          <w:szCs w:val="21"/>
        </w:rPr>
        <w:t>10</w:t>
      </w:r>
      <w:r w:rsidRPr="00AE025E">
        <w:rPr>
          <w:rFonts w:ascii="宋体" w:hAnsi="宋体" w:hint="eastAsia"/>
          <w:color w:val="000000"/>
          <w:szCs w:val="21"/>
        </w:rPr>
        <w:t>分）</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w:t>
      </w:r>
      <w:r w:rsidRPr="00AE025E">
        <w:rPr>
          <w:rFonts w:ascii="宋体" w:hAnsi="宋体" w:hint="eastAsia"/>
          <w:color w:val="000000"/>
          <w:szCs w:val="21"/>
        </w:rPr>
        <w:t>阅读短文，从方框中选择适当的淘并用其正确形成填空，使短文通顺、意思完整。请将答</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写在短文后相应题号的横线上。每空限填一词，每词限用一次。方框中有两个词是多余的。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22"/>
      </w:tblGrid>
      <w:tr w:rsidR="00907230" w:rsidRPr="00AE025E" w:rsidTr="005310EC">
        <w:tc>
          <w:tcPr>
            <w:tcW w:w="8522" w:type="dxa"/>
          </w:tcPr>
          <w:p w:rsidR="00907230" w:rsidRPr="00AE025E" w:rsidRDefault="00907230" w:rsidP="005310EC">
            <w:pPr>
              <w:spacing w:line="240" w:lineRule="atLeast"/>
              <w:rPr>
                <w:rFonts w:ascii="宋体" w:hAnsi="宋体"/>
                <w:b/>
                <w:color w:val="000000"/>
                <w:szCs w:val="21"/>
              </w:rPr>
            </w:pPr>
            <w:r w:rsidRPr="00AE025E">
              <w:rPr>
                <w:rFonts w:ascii="宋体" w:hAnsi="宋体"/>
                <w:b/>
                <w:color w:val="000000"/>
                <w:szCs w:val="21"/>
              </w:rPr>
              <w:t xml:space="preserve">work  help  time   volunteer  for  when  they  with  I  difficult  glad  walk  </w:t>
            </w:r>
          </w:p>
        </w:tc>
      </w:tr>
    </w:tbl>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You don’t have to give thousands of dollars to help someone .  Sarah</w:t>
      </w:r>
      <w:r w:rsidRPr="00AE025E">
        <w:rPr>
          <w:rFonts w:ascii="宋体" w:hAnsi="宋体" w:hint="eastAsia"/>
          <w:color w:val="000000"/>
          <w:szCs w:val="21"/>
        </w:rPr>
        <w:t>，</w:t>
      </w:r>
      <w:r w:rsidRPr="00AE025E">
        <w:rPr>
          <w:rFonts w:ascii="宋体" w:hAnsi="宋体"/>
          <w:color w:val="000000"/>
          <w:szCs w:val="21"/>
        </w:rPr>
        <w:t>a girl from Michigan</w:t>
      </w:r>
      <w:r w:rsidRPr="00AE025E">
        <w:rPr>
          <w:rFonts w:ascii="宋体" w:hAnsi="宋体" w:hint="eastAsia"/>
          <w:color w:val="000000"/>
          <w:szCs w:val="21"/>
        </w:rPr>
        <w:t>，</w:t>
      </w:r>
      <w:r w:rsidRPr="00AE025E">
        <w:rPr>
          <w:rFonts w:ascii="宋体" w:hAnsi="宋体"/>
          <w:color w:val="000000"/>
          <w:szCs w:val="21"/>
        </w:rPr>
        <w:t xml:space="preserve">the USA ,makes a difference just by giving her </w:t>
      </w:r>
      <w:r w:rsidRPr="00AE025E">
        <w:rPr>
          <w:rFonts w:ascii="宋体" w:hAnsi="宋体"/>
          <w:color w:val="000000"/>
          <w:szCs w:val="21"/>
          <w:u w:val="single"/>
        </w:rPr>
        <w:t xml:space="preserve"> 66 </w:t>
      </w:r>
      <w:r w:rsidRPr="00AE025E">
        <w:rPr>
          <w:rFonts w:ascii="宋体" w:hAnsi="宋体"/>
          <w:color w:val="000000"/>
          <w:szCs w:val="21"/>
        </w:rPr>
        <w:t xml:space="preserve"> . Sarah was seriously in </w:t>
      </w:r>
      <w:r w:rsidRPr="00AE025E">
        <w:rPr>
          <w:rFonts w:ascii="宋体" w:hAnsi="宋体"/>
          <w:color w:val="000000"/>
          <w:szCs w:val="21"/>
          <w:u w:val="single"/>
        </w:rPr>
        <w:t xml:space="preserve"> 67 </w:t>
      </w:r>
      <w:r w:rsidRPr="00AE025E">
        <w:rPr>
          <w:rFonts w:ascii="宋体" w:hAnsi="宋体"/>
          <w:color w:val="000000"/>
          <w:szCs w:val="21"/>
        </w:rPr>
        <w:t xml:space="preserve">  she was a baby.  It is </w:t>
      </w:r>
      <w:r w:rsidRPr="00AE025E">
        <w:rPr>
          <w:rFonts w:ascii="宋体" w:hAnsi="宋体"/>
          <w:color w:val="000000"/>
          <w:szCs w:val="21"/>
          <w:u w:val="single"/>
        </w:rPr>
        <w:t xml:space="preserve"> 68 </w:t>
      </w:r>
      <w:r w:rsidRPr="00AE025E">
        <w:rPr>
          <w:rFonts w:ascii="宋体" w:hAnsi="宋体"/>
          <w:color w:val="000000"/>
          <w:szCs w:val="21"/>
        </w:rPr>
        <w:t xml:space="preserve"> for her to move</w:t>
      </w:r>
      <w:r w:rsidRPr="00AE025E">
        <w:rPr>
          <w:rFonts w:ascii="宋体" w:hAnsi="宋体" w:hint="eastAsia"/>
          <w:color w:val="000000"/>
          <w:szCs w:val="21"/>
        </w:rPr>
        <w:t>．</w:t>
      </w:r>
      <w:r w:rsidRPr="00AE025E">
        <w:rPr>
          <w:rFonts w:ascii="宋体" w:hAnsi="宋体"/>
          <w:color w:val="000000"/>
          <w:szCs w:val="21"/>
        </w:rPr>
        <w:t xml:space="preserve">Sarah has to </w:t>
      </w:r>
      <w:r w:rsidRPr="00AE025E">
        <w:rPr>
          <w:rFonts w:ascii="宋体" w:hAnsi="宋体"/>
          <w:color w:val="000000"/>
          <w:szCs w:val="21"/>
          <w:u w:val="single"/>
        </w:rPr>
        <w:t xml:space="preserve">  69 </w:t>
      </w:r>
      <w:r w:rsidRPr="00AE025E">
        <w:rPr>
          <w:rFonts w:ascii="宋体" w:hAnsi="宋体"/>
          <w:color w:val="000000"/>
          <w:szCs w:val="21"/>
        </w:rPr>
        <w:t xml:space="preserve">  around with a walker</w:t>
      </w:r>
      <w:r w:rsidRPr="00AE025E">
        <w:rPr>
          <w:rFonts w:ascii="宋体" w:hAnsi="宋体" w:hint="eastAsia"/>
          <w:color w:val="000000"/>
          <w:szCs w:val="21"/>
        </w:rPr>
        <w:t>，</w:t>
      </w:r>
      <w:r w:rsidRPr="00AE025E">
        <w:rPr>
          <w:rFonts w:ascii="宋体" w:hAnsi="宋体"/>
          <w:color w:val="000000"/>
          <w:szCs w:val="21"/>
        </w:rPr>
        <w:t>however</w:t>
      </w:r>
      <w:r w:rsidRPr="00AE025E">
        <w:rPr>
          <w:rFonts w:ascii="宋体" w:hAnsi="宋体" w:hint="eastAsia"/>
          <w:color w:val="000000"/>
          <w:szCs w:val="21"/>
        </w:rPr>
        <w:t>，</w:t>
      </w:r>
      <w:r w:rsidRPr="00AE025E">
        <w:rPr>
          <w:rFonts w:ascii="宋体" w:hAnsi="宋体"/>
          <w:color w:val="000000"/>
          <w:szCs w:val="21"/>
        </w:rPr>
        <w:t>the ll-year- old girl doesn't give up,  and she uses her experience to help others.</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Last summer , Sarah </w:t>
      </w:r>
      <w:r w:rsidRPr="00AE025E">
        <w:rPr>
          <w:rFonts w:ascii="宋体" w:hAnsi="宋体"/>
          <w:color w:val="000000"/>
          <w:szCs w:val="21"/>
          <w:u w:val="single"/>
        </w:rPr>
        <w:t xml:space="preserve"> 70  </w:t>
      </w:r>
      <w:r w:rsidRPr="00AE025E">
        <w:rPr>
          <w:rFonts w:ascii="宋体" w:hAnsi="宋体"/>
          <w:color w:val="000000"/>
          <w:szCs w:val="21"/>
        </w:rPr>
        <w:t xml:space="preserve"> three days a week for seven weeks at the </w:t>
      </w:r>
      <w:smartTag w:uri="urn:schemas-microsoft-com:office:smarttags" w:element="place">
        <w:smartTag w:uri="urn:schemas-microsoft-com:office:smarttags" w:element="PlaceName">
          <w:r w:rsidRPr="00AE025E">
            <w:rPr>
              <w:rFonts w:ascii="宋体" w:hAnsi="宋体"/>
              <w:color w:val="000000"/>
              <w:szCs w:val="21"/>
            </w:rPr>
            <w:t>Grand Rapids</w:t>
          </w:r>
        </w:smartTag>
        <w:r w:rsidRPr="00AE025E">
          <w:rPr>
            <w:rFonts w:ascii="宋体" w:hAnsi="宋体"/>
            <w:color w:val="000000"/>
            <w:szCs w:val="21"/>
          </w:rPr>
          <w:t xml:space="preserve"> </w:t>
        </w:r>
        <w:smartTag w:uri="urn:schemas-microsoft-com:office:smarttags" w:element="PlaceName">
          <w:r w:rsidRPr="00AE025E">
            <w:rPr>
              <w:rFonts w:ascii="宋体" w:hAnsi="宋体"/>
              <w:color w:val="000000"/>
              <w:szCs w:val="21"/>
            </w:rPr>
            <w:t>Comprehensive</w:t>
          </w:r>
        </w:smartTag>
        <w:r w:rsidRPr="00AE025E">
          <w:rPr>
            <w:rFonts w:ascii="宋体" w:hAnsi="宋体"/>
            <w:color w:val="000000"/>
            <w:szCs w:val="21"/>
          </w:rPr>
          <w:t xml:space="preserve"> </w:t>
        </w:r>
        <w:smartTag w:uri="urn:schemas-microsoft-com:office:smarttags" w:element="PlaceName">
          <w:r w:rsidRPr="00AE025E">
            <w:rPr>
              <w:rFonts w:ascii="宋体" w:hAnsi="宋体"/>
              <w:color w:val="000000"/>
              <w:szCs w:val="21"/>
            </w:rPr>
            <w:t>Therapy</w:t>
          </w:r>
        </w:smartTag>
        <w:r w:rsidRPr="00AE025E">
          <w:rPr>
            <w:rFonts w:ascii="宋体" w:hAnsi="宋体"/>
            <w:color w:val="000000"/>
            <w:szCs w:val="21"/>
          </w:rPr>
          <w:t xml:space="preserve">  </w:t>
        </w:r>
        <w:smartTag w:uri="urn:schemas-microsoft-com:office:smarttags" w:element="PlaceType">
          <w:r w:rsidRPr="00AE025E">
            <w:rPr>
              <w:rFonts w:ascii="宋体" w:hAnsi="宋体"/>
              <w:color w:val="000000"/>
              <w:szCs w:val="21"/>
            </w:rPr>
            <w:t>Center</w:t>
          </w:r>
        </w:smartTag>
      </w:smartTag>
      <w:r w:rsidRPr="00AE025E">
        <w:rPr>
          <w:rFonts w:ascii="宋体" w:hAnsi="宋体"/>
          <w:color w:val="000000"/>
          <w:szCs w:val="21"/>
        </w:rPr>
        <w:t xml:space="preserve">. She was one of the youngest  </w:t>
      </w:r>
      <w:r w:rsidRPr="00AE025E">
        <w:rPr>
          <w:rFonts w:ascii="宋体" w:hAnsi="宋体"/>
          <w:color w:val="000000"/>
          <w:szCs w:val="21"/>
          <w:u w:val="single"/>
        </w:rPr>
        <w:t xml:space="preserve">  71  </w:t>
      </w:r>
      <w:r w:rsidRPr="00AE025E">
        <w:rPr>
          <w:rFonts w:ascii="宋体" w:hAnsi="宋体"/>
          <w:color w:val="000000"/>
          <w:szCs w:val="21"/>
        </w:rPr>
        <w:t xml:space="preserve">  for </w:t>
      </w:r>
      <w:r w:rsidRPr="00AE025E">
        <w:rPr>
          <w:rFonts w:ascii="宋体" w:hAnsi="宋体" w:hint="eastAsia"/>
          <w:color w:val="000000"/>
          <w:szCs w:val="21"/>
        </w:rPr>
        <w:t>“</w:t>
      </w:r>
      <w:r w:rsidRPr="00AE025E">
        <w:rPr>
          <w:rFonts w:ascii="宋体" w:hAnsi="宋体"/>
          <w:color w:val="000000"/>
          <w:szCs w:val="21"/>
        </w:rPr>
        <w:t xml:space="preserve">Therapy and Fun",  a program for children with special needs .Her job was to help than and provide them </w:t>
      </w:r>
      <w:r w:rsidRPr="00AE025E">
        <w:rPr>
          <w:rFonts w:ascii="宋体" w:hAnsi="宋体"/>
          <w:color w:val="000000"/>
          <w:szCs w:val="21"/>
          <w:u w:val="single"/>
        </w:rPr>
        <w:t xml:space="preserve">   72 </w:t>
      </w:r>
      <w:r w:rsidRPr="00AE025E">
        <w:rPr>
          <w:rFonts w:ascii="宋体" w:hAnsi="宋体"/>
          <w:color w:val="000000"/>
          <w:szCs w:val="21"/>
        </w:rPr>
        <w:t xml:space="preserve">  advice and encouragement.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Sarah says that she's  </w:t>
      </w:r>
      <w:r w:rsidRPr="00AE025E">
        <w:rPr>
          <w:rFonts w:ascii="宋体" w:hAnsi="宋体"/>
          <w:color w:val="000000"/>
          <w:szCs w:val="21"/>
          <w:u w:val="single"/>
        </w:rPr>
        <w:t xml:space="preserve">  73 </w:t>
      </w:r>
      <w:r w:rsidRPr="00AE025E">
        <w:rPr>
          <w:rFonts w:ascii="宋体" w:hAnsi="宋体"/>
          <w:color w:val="000000"/>
          <w:szCs w:val="21"/>
        </w:rPr>
        <w:t xml:space="preserve">  she can share knowledge with others ,  and that working at the center  taught her a lot,  "I feel my life is getting better because I can help others in </w:t>
      </w:r>
      <w:r w:rsidRPr="00AE025E">
        <w:rPr>
          <w:rFonts w:ascii="宋体" w:hAnsi="宋体"/>
          <w:color w:val="000000"/>
          <w:szCs w:val="21"/>
          <w:u w:val="single"/>
        </w:rPr>
        <w:t xml:space="preserve">   74  </w:t>
      </w:r>
      <w:r w:rsidRPr="00AE025E">
        <w:rPr>
          <w:rFonts w:ascii="宋体" w:hAnsi="宋体"/>
          <w:color w:val="000000"/>
          <w:szCs w:val="21"/>
        </w:rPr>
        <w:t xml:space="preserve"> way.</w:t>
      </w:r>
      <w:r w:rsidRPr="00AE025E">
        <w:rPr>
          <w:rFonts w:ascii="宋体" w:hAnsi="宋体" w:hint="eastAsia"/>
          <w:color w:val="000000"/>
          <w:szCs w:val="21"/>
        </w:rPr>
        <w:t>”</w:t>
      </w:r>
      <w:r w:rsidRPr="00AE025E">
        <w:rPr>
          <w:rFonts w:ascii="宋体" w:hAnsi="宋体"/>
          <w:color w:val="000000"/>
          <w:szCs w:val="21"/>
        </w:rPr>
        <w:t xml:space="preserve">she said .Mary, Sarah's fourth - grade teacher said that Sarah has the help of other students around her ,  but shows than that she's there to  </w:t>
      </w:r>
      <w:r w:rsidRPr="00AE025E">
        <w:rPr>
          <w:rFonts w:ascii="宋体" w:hAnsi="宋体"/>
          <w:color w:val="000000"/>
          <w:szCs w:val="21"/>
          <w:u w:val="single"/>
        </w:rPr>
        <w:t xml:space="preserve">   75    </w:t>
      </w:r>
      <w:r w:rsidRPr="00AE025E">
        <w:rPr>
          <w:rFonts w:ascii="宋体" w:hAnsi="宋体"/>
          <w:color w:val="000000"/>
          <w:szCs w:val="21"/>
        </w:rPr>
        <w:t>them , too.</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66</w:t>
      </w:r>
      <w:r w:rsidRPr="00AE025E">
        <w:rPr>
          <w:rFonts w:ascii="宋体" w:hAnsi="宋体"/>
          <w:color w:val="000000"/>
          <w:szCs w:val="21"/>
        </w:rPr>
        <w:t>.</w:t>
      </w:r>
      <w:r w:rsidRPr="00AE025E">
        <w:rPr>
          <w:rFonts w:ascii="宋体" w:hAnsi="宋体"/>
          <w:color w:val="000000"/>
          <w:szCs w:val="21"/>
          <w:u w:val="single"/>
        </w:rPr>
        <w:t xml:space="preserve">         </w:t>
      </w:r>
      <w:r w:rsidRPr="00AE025E">
        <w:rPr>
          <w:rFonts w:ascii="宋体" w:hAnsi="宋体"/>
          <w:color w:val="000000"/>
          <w:szCs w:val="21"/>
        </w:rPr>
        <w:t xml:space="preserve"> </w:t>
      </w:r>
      <w:r w:rsidRPr="00AE025E">
        <w:rPr>
          <w:rFonts w:ascii="宋体" w:hAnsi="宋体" w:hint="eastAsia"/>
          <w:color w:val="000000"/>
          <w:szCs w:val="21"/>
        </w:rPr>
        <w:t>6</w:t>
      </w:r>
      <w:r w:rsidRPr="00AE025E">
        <w:rPr>
          <w:rFonts w:ascii="宋体" w:hAnsi="宋体"/>
          <w:color w:val="000000"/>
          <w:szCs w:val="21"/>
        </w:rPr>
        <w:t>7.</w:t>
      </w:r>
      <w:r w:rsidRPr="00AE025E">
        <w:rPr>
          <w:rFonts w:ascii="宋体" w:hAnsi="宋体"/>
          <w:color w:val="000000"/>
          <w:szCs w:val="21"/>
          <w:u w:val="single"/>
        </w:rPr>
        <w:t xml:space="preserve">         </w:t>
      </w:r>
      <w:r w:rsidRPr="00AE025E">
        <w:rPr>
          <w:rFonts w:ascii="宋体" w:hAnsi="宋体"/>
          <w:color w:val="000000"/>
          <w:szCs w:val="21"/>
        </w:rPr>
        <w:t xml:space="preserve"> </w:t>
      </w:r>
      <w:r w:rsidRPr="00AE025E">
        <w:rPr>
          <w:rFonts w:ascii="宋体" w:hAnsi="宋体" w:hint="eastAsia"/>
          <w:color w:val="000000"/>
          <w:szCs w:val="21"/>
        </w:rPr>
        <w:t>68</w:t>
      </w:r>
      <w:r w:rsidRPr="00AE025E">
        <w:rPr>
          <w:rFonts w:ascii="宋体" w:hAnsi="宋体"/>
          <w:color w:val="000000"/>
          <w:szCs w:val="21"/>
        </w:rPr>
        <w:t>.</w:t>
      </w:r>
      <w:r w:rsidRPr="00AE025E">
        <w:rPr>
          <w:rFonts w:ascii="宋体" w:hAnsi="宋体"/>
          <w:color w:val="000000"/>
          <w:szCs w:val="21"/>
          <w:u w:val="single"/>
        </w:rPr>
        <w:t xml:space="preserve">         </w:t>
      </w:r>
      <w:r w:rsidRPr="00AE025E">
        <w:rPr>
          <w:rFonts w:ascii="宋体" w:hAnsi="宋体"/>
          <w:color w:val="000000"/>
          <w:szCs w:val="21"/>
        </w:rPr>
        <w:t xml:space="preserve"> </w:t>
      </w:r>
      <w:r w:rsidRPr="00AE025E">
        <w:rPr>
          <w:rFonts w:ascii="宋体" w:hAnsi="宋体" w:hint="eastAsia"/>
          <w:color w:val="000000"/>
          <w:szCs w:val="21"/>
        </w:rPr>
        <w:t>69</w:t>
      </w:r>
      <w:r w:rsidRPr="00AE025E">
        <w:rPr>
          <w:rFonts w:ascii="宋体" w:hAnsi="宋体"/>
          <w:color w:val="000000"/>
          <w:szCs w:val="21"/>
        </w:rPr>
        <w:t>.</w:t>
      </w:r>
      <w:r w:rsidRPr="00AE025E">
        <w:rPr>
          <w:rFonts w:ascii="宋体" w:hAnsi="宋体"/>
          <w:color w:val="000000"/>
          <w:szCs w:val="21"/>
          <w:u w:val="single"/>
        </w:rPr>
        <w:t xml:space="preserve">         </w:t>
      </w:r>
      <w:r w:rsidRPr="00AE025E">
        <w:rPr>
          <w:rFonts w:ascii="宋体" w:hAnsi="宋体"/>
          <w:color w:val="000000"/>
          <w:szCs w:val="21"/>
        </w:rPr>
        <w:t xml:space="preserve"> 7</w:t>
      </w:r>
      <w:r w:rsidRPr="00AE025E">
        <w:rPr>
          <w:rFonts w:ascii="宋体" w:hAnsi="宋体" w:hint="eastAsia"/>
          <w:color w:val="000000"/>
          <w:szCs w:val="21"/>
        </w:rPr>
        <w:t>0</w:t>
      </w:r>
      <w:r w:rsidRPr="00AE025E">
        <w:rPr>
          <w:rFonts w:ascii="宋体" w:hAnsi="宋体"/>
          <w:color w:val="000000"/>
          <w:szCs w:val="21"/>
        </w:rPr>
        <w:t>.___________</w:t>
      </w:r>
    </w:p>
    <w:p w:rsidR="00907230" w:rsidRPr="00AE025E" w:rsidRDefault="00907230" w:rsidP="00907230">
      <w:pPr>
        <w:spacing w:line="240" w:lineRule="atLeast"/>
        <w:rPr>
          <w:rFonts w:ascii="宋体" w:hAnsi="宋体"/>
          <w:color w:val="000000"/>
          <w:szCs w:val="21"/>
        </w:rPr>
      </w:pP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71.</w:t>
      </w:r>
      <w:r w:rsidRPr="00AE025E">
        <w:rPr>
          <w:rFonts w:ascii="宋体" w:hAnsi="宋体"/>
          <w:color w:val="000000"/>
          <w:szCs w:val="21"/>
          <w:u w:val="single"/>
        </w:rPr>
        <w:t xml:space="preserve">         </w:t>
      </w:r>
      <w:r w:rsidRPr="00AE025E">
        <w:rPr>
          <w:rFonts w:ascii="宋体" w:hAnsi="宋体"/>
          <w:color w:val="000000"/>
          <w:szCs w:val="21"/>
        </w:rPr>
        <w:t xml:space="preserve"> 72.</w:t>
      </w:r>
      <w:r w:rsidRPr="00AE025E">
        <w:rPr>
          <w:rFonts w:ascii="宋体" w:hAnsi="宋体"/>
          <w:color w:val="000000"/>
          <w:szCs w:val="21"/>
          <w:u w:val="single"/>
        </w:rPr>
        <w:t xml:space="preserve">         </w:t>
      </w:r>
      <w:r w:rsidRPr="00AE025E">
        <w:rPr>
          <w:rFonts w:ascii="宋体" w:hAnsi="宋体"/>
          <w:color w:val="000000"/>
          <w:szCs w:val="21"/>
        </w:rPr>
        <w:t xml:space="preserve"> 73.</w:t>
      </w:r>
      <w:r w:rsidRPr="00AE025E">
        <w:rPr>
          <w:rFonts w:ascii="宋体" w:hAnsi="宋体"/>
          <w:color w:val="000000"/>
          <w:szCs w:val="21"/>
          <w:u w:val="single"/>
        </w:rPr>
        <w:t xml:space="preserve">         </w:t>
      </w:r>
      <w:r w:rsidRPr="00AE025E">
        <w:rPr>
          <w:rFonts w:ascii="宋体" w:hAnsi="宋体"/>
          <w:color w:val="000000"/>
          <w:szCs w:val="21"/>
        </w:rPr>
        <w:t xml:space="preserve"> 74.</w:t>
      </w:r>
      <w:r w:rsidRPr="00AE025E">
        <w:rPr>
          <w:rFonts w:ascii="宋体" w:hAnsi="宋体"/>
          <w:color w:val="000000"/>
          <w:szCs w:val="21"/>
          <w:u w:val="single"/>
        </w:rPr>
        <w:t xml:space="preserve">         </w:t>
      </w:r>
      <w:r w:rsidRPr="00AE025E">
        <w:rPr>
          <w:rFonts w:ascii="宋体" w:hAnsi="宋体"/>
          <w:color w:val="000000"/>
          <w:szCs w:val="21"/>
        </w:rPr>
        <w:t xml:space="preserve"> 75.___________</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w:t>
      </w:r>
      <w:r w:rsidRPr="00AE025E">
        <w:rPr>
          <w:rFonts w:ascii="宋体" w:hAnsi="宋体" w:hint="eastAsia"/>
          <w:color w:val="000000"/>
          <w:szCs w:val="21"/>
        </w:rPr>
        <w:t>七、补全对话（</w:t>
      </w:r>
      <w:r w:rsidRPr="00AE025E">
        <w:rPr>
          <w:rFonts w:ascii="宋体" w:hAnsi="宋体"/>
          <w:color w:val="000000"/>
          <w:szCs w:val="21"/>
        </w:rPr>
        <w:t>5</w:t>
      </w:r>
      <w:r w:rsidRPr="00AE025E">
        <w:rPr>
          <w:rFonts w:ascii="宋体" w:hAnsi="宋体" w:hint="eastAsia"/>
          <w:color w:val="000000"/>
          <w:szCs w:val="21"/>
        </w:rPr>
        <w:t>小题，每小题1分，共5分）</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w:t>
      </w:r>
      <w:r w:rsidRPr="00AE025E">
        <w:rPr>
          <w:rFonts w:ascii="宋体" w:hAnsi="宋体" w:hint="eastAsia"/>
          <w:color w:val="000000"/>
          <w:szCs w:val="21"/>
        </w:rPr>
        <w:t>根据下面的对话情景，在每个空白处填上</w:t>
      </w:r>
      <w:r w:rsidRPr="00AE025E">
        <w:rPr>
          <w:rFonts w:ascii="宋体" w:hAnsi="宋体"/>
          <w:color w:val="000000"/>
          <w:szCs w:val="21"/>
        </w:rPr>
        <w:t>—</w:t>
      </w:r>
      <w:r w:rsidRPr="00AE025E">
        <w:rPr>
          <w:rFonts w:ascii="宋体" w:hAnsi="宋体" w:hint="eastAsia"/>
          <w:color w:val="000000"/>
          <w:szCs w:val="21"/>
        </w:rPr>
        <w:t>个适当的句子，使对话的意思连贯、完整。</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A:I have a piece' of good news to tell you , May?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B</w:t>
      </w:r>
      <w:r w:rsidRPr="00AE025E">
        <w:rPr>
          <w:rFonts w:ascii="宋体" w:hAnsi="宋体" w:hint="eastAsia"/>
          <w:color w:val="000000"/>
          <w:szCs w:val="21"/>
        </w:rPr>
        <w:t>：</w:t>
      </w:r>
      <w:r w:rsidRPr="00AE025E">
        <w:rPr>
          <w:rFonts w:ascii="宋体" w:hAnsi="宋体"/>
          <w:color w:val="000000"/>
          <w:szCs w:val="21"/>
        </w:rPr>
        <w:t>Oh</w:t>
      </w:r>
      <w:r w:rsidRPr="00AE025E">
        <w:rPr>
          <w:rFonts w:ascii="宋体" w:hAnsi="宋体" w:hint="eastAsia"/>
          <w:color w:val="000000"/>
          <w:szCs w:val="21"/>
        </w:rPr>
        <w:t>，</w:t>
      </w:r>
      <w:r w:rsidRPr="00AE025E">
        <w:rPr>
          <w:rFonts w:ascii="宋体" w:hAnsi="宋体"/>
          <w:color w:val="000000"/>
          <w:szCs w:val="21"/>
        </w:rPr>
        <w:t>76________________?</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 A new library has been open in our city, and there are many books there.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B: Really? 77______________?</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 It is open at 8:</w:t>
      </w:r>
      <w:smartTag w:uri="urn:schemas-microsoft-com:office:smarttags" w:element="chmetcnv">
        <w:smartTagPr>
          <w:attr w:name="TCSC" w:val="0"/>
          <w:attr w:name="NumberType" w:val="1"/>
          <w:attr w:name="Negative" w:val="False"/>
          <w:attr w:name="HasSpace" w:val="True"/>
          <w:attr w:name="SourceValue" w:val="0"/>
          <w:attr w:name="UnitName" w:val="in"/>
        </w:smartTagPr>
        <w:r w:rsidRPr="00AE025E">
          <w:rPr>
            <w:rFonts w:ascii="宋体" w:hAnsi="宋体"/>
            <w:color w:val="000000"/>
            <w:szCs w:val="21"/>
          </w:rPr>
          <w:t>00 in</w:t>
        </w:r>
      </w:smartTag>
      <w:r w:rsidRPr="00AE025E">
        <w:rPr>
          <w:rFonts w:ascii="宋体" w:hAnsi="宋体"/>
          <w:color w:val="000000"/>
          <w:szCs w:val="21"/>
        </w:rPr>
        <w:t xml:space="preserve"> the morning and closed at 6:</w:t>
      </w:r>
      <w:smartTag w:uri="urn:schemas-microsoft-com:office:smarttags" w:element="chmetcnv">
        <w:smartTagPr>
          <w:attr w:name="TCSC" w:val="0"/>
          <w:attr w:name="NumberType" w:val="1"/>
          <w:attr w:name="Negative" w:val="False"/>
          <w:attr w:name="HasSpace" w:val="True"/>
          <w:attr w:name="SourceValue" w:val="0"/>
          <w:attr w:name="UnitName" w:val="in"/>
        </w:smartTagPr>
        <w:r w:rsidRPr="00AE025E">
          <w:rPr>
            <w:rFonts w:ascii="宋体" w:hAnsi="宋体"/>
            <w:color w:val="000000"/>
            <w:szCs w:val="21"/>
          </w:rPr>
          <w:t>00 in</w:t>
        </w:r>
      </w:smartTag>
      <w:r w:rsidRPr="00AE025E">
        <w:rPr>
          <w:rFonts w:ascii="宋体" w:hAnsi="宋体"/>
          <w:color w:val="000000"/>
          <w:szCs w:val="21"/>
        </w:rPr>
        <w:t xml:space="preserve"> the afternoon.</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B: 78_______________________?</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  Yes, I went there yesterday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B: 79 </w:t>
      </w:r>
      <w:r w:rsidRPr="00AE025E">
        <w:rPr>
          <w:rFonts w:ascii="宋体" w:hAnsi="宋体"/>
          <w:color w:val="000000"/>
          <w:szCs w:val="21"/>
          <w:u w:val="single"/>
        </w:rPr>
        <w:t xml:space="preserve">                              ?</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A: It's in No. 7 building,  </w:t>
      </w:r>
      <w:smartTag w:uri="urn:schemas-microsoft-com:office:smarttags" w:element="Street">
        <w:smartTag w:uri="urn:schemas-microsoft-com:office:smarttags" w:element="address">
          <w:r w:rsidRPr="00AE025E">
            <w:rPr>
              <w:rFonts w:ascii="宋体" w:hAnsi="宋体"/>
              <w:color w:val="000000"/>
              <w:szCs w:val="21"/>
            </w:rPr>
            <w:t>Center Street</w:t>
          </w:r>
        </w:smartTag>
      </w:smartTag>
      <w:r w:rsidRPr="00AE025E">
        <w:rPr>
          <w:rFonts w:ascii="宋体" w:hAnsi="宋体"/>
          <w:color w:val="000000"/>
          <w:szCs w:val="21"/>
        </w:rPr>
        <w:t>. 80_______________ _?</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B:Yes. I want to go there tomorrow.  Would you like to go with me?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 Of course. Let’s meet at our school gate tomorrow.</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B</w:t>
      </w:r>
      <w:r w:rsidRPr="00AE025E">
        <w:rPr>
          <w:rFonts w:ascii="宋体" w:hAnsi="宋体" w:hint="eastAsia"/>
          <w:color w:val="000000"/>
          <w:szCs w:val="21"/>
        </w:rPr>
        <w:t>：</w:t>
      </w:r>
      <w:r w:rsidRPr="00AE025E">
        <w:rPr>
          <w:rFonts w:ascii="宋体" w:hAnsi="宋体"/>
          <w:color w:val="000000"/>
          <w:szCs w:val="21"/>
        </w:rPr>
        <w:t>OK. See you.</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A: See you.</w:t>
      </w:r>
    </w:p>
    <w:p w:rsidR="00907230" w:rsidRPr="00AE025E" w:rsidRDefault="00907230" w:rsidP="00907230">
      <w:pPr>
        <w:spacing w:line="240" w:lineRule="atLeast"/>
        <w:rPr>
          <w:rFonts w:ascii="宋体" w:hAnsi="宋体" w:hint="eastAsia"/>
          <w:szCs w:val="21"/>
          <w:lang w:val="en-GB"/>
        </w:rPr>
      </w:pPr>
    </w:p>
    <w:p w:rsidR="00907230" w:rsidRPr="00AE025E" w:rsidRDefault="00907230" w:rsidP="00907230">
      <w:pPr>
        <w:numPr>
          <w:ilvl w:val="0"/>
          <w:numId w:val="6"/>
        </w:numPr>
        <w:tabs>
          <w:tab w:val="clear" w:pos="360"/>
        </w:tabs>
        <w:spacing w:line="240" w:lineRule="atLeast"/>
        <w:ind w:left="0" w:firstLine="0"/>
        <w:rPr>
          <w:rFonts w:ascii="宋体" w:hAnsi="宋体" w:hint="eastAsia"/>
          <w:szCs w:val="21"/>
        </w:rPr>
      </w:pPr>
      <w:r w:rsidRPr="00AE025E">
        <w:rPr>
          <w:rFonts w:ascii="宋体" w:hAnsi="宋体" w:hint="eastAsia"/>
          <w:szCs w:val="21"/>
        </w:rPr>
        <w:t>书面表达（共10分）</w:t>
      </w:r>
    </w:p>
    <w:p w:rsidR="00907230" w:rsidRPr="00AE025E" w:rsidRDefault="00907230" w:rsidP="00907230">
      <w:pPr>
        <w:spacing w:line="240" w:lineRule="atLeast"/>
        <w:rPr>
          <w:rFonts w:ascii="宋体" w:hAnsi="宋体"/>
          <w:szCs w:val="21"/>
        </w:rPr>
      </w:pPr>
      <w:r w:rsidRPr="00AE025E">
        <w:rPr>
          <w:rFonts w:ascii="宋体" w:hAnsi="宋体" w:hint="eastAsia"/>
          <w:szCs w:val="21"/>
        </w:rPr>
        <w:t>戚城</w:t>
      </w:r>
      <w:r w:rsidRPr="00AE025E">
        <w:rPr>
          <w:rFonts w:ascii="宋体" w:hAnsi="宋体"/>
          <w:szCs w:val="21"/>
        </w:rPr>
        <w:t>公园是</w:t>
      </w:r>
      <w:r w:rsidRPr="00AE025E">
        <w:rPr>
          <w:rFonts w:ascii="宋体" w:hAnsi="宋体" w:hint="eastAsia"/>
          <w:szCs w:val="21"/>
        </w:rPr>
        <w:t>濮阳</w:t>
      </w:r>
      <w:r w:rsidRPr="00AE025E">
        <w:rPr>
          <w:rFonts w:ascii="宋体" w:hAnsi="宋体"/>
          <w:szCs w:val="21"/>
        </w:rPr>
        <w:t>人放松休闲的一个好去处。请你根据下表中人们以前和现在行为的变化，以“Behave well in our daily life”为题，用英语写一篇短文，并谈谈你的感受。</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1"/>
        <w:gridCol w:w="2429"/>
      </w:tblGrid>
      <w:tr w:rsidR="00907230" w:rsidRPr="00AE025E" w:rsidTr="005310EC">
        <w:tc>
          <w:tcPr>
            <w:tcW w:w="2431" w:type="dxa"/>
          </w:tcPr>
          <w:p w:rsidR="00907230" w:rsidRPr="00AE025E" w:rsidRDefault="00907230" w:rsidP="005310EC">
            <w:pPr>
              <w:spacing w:line="240" w:lineRule="atLeast"/>
              <w:rPr>
                <w:rFonts w:ascii="宋体" w:hAnsi="宋体"/>
                <w:szCs w:val="21"/>
              </w:rPr>
            </w:pPr>
            <w:r w:rsidRPr="00AE025E">
              <w:rPr>
                <w:rFonts w:ascii="宋体" w:hAnsi="宋体"/>
                <w:szCs w:val="21"/>
              </w:rPr>
              <w:t>以前</w:t>
            </w:r>
          </w:p>
        </w:tc>
        <w:tc>
          <w:tcPr>
            <w:tcW w:w="2429" w:type="dxa"/>
          </w:tcPr>
          <w:p w:rsidR="00907230" w:rsidRPr="00AE025E" w:rsidRDefault="00907230" w:rsidP="005310EC">
            <w:pPr>
              <w:spacing w:line="240" w:lineRule="atLeast"/>
              <w:rPr>
                <w:rFonts w:ascii="宋体" w:hAnsi="宋体"/>
                <w:szCs w:val="21"/>
              </w:rPr>
            </w:pPr>
            <w:r w:rsidRPr="00AE025E">
              <w:rPr>
                <w:rFonts w:ascii="宋体" w:hAnsi="宋体"/>
                <w:szCs w:val="21"/>
              </w:rPr>
              <w:t>现在</w:t>
            </w:r>
          </w:p>
        </w:tc>
      </w:tr>
      <w:tr w:rsidR="00907230" w:rsidRPr="00AE025E" w:rsidTr="005310EC">
        <w:tc>
          <w:tcPr>
            <w:tcW w:w="2431" w:type="dxa"/>
          </w:tcPr>
          <w:p w:rsidR="00907230" w:rsidRPr="00AE025E" w:rsidRDefault="00907230" w:rsidP="005310EC">
            <w:pPr>
              <w:spacing w:line="240" w:lineRule="atLeast"/>
              <w:rPr>
                <w:rFonts w:ascii="宋体" w:hAnsi="宋体"/>
                <w:szCs w:val="21"/>
              </w:rPr>
            </w:pPr>
            <w:r w:rsidRPr="00AE025E">
              <w:rPr>
                <w:rFonts w:ascii="宋体" w:hAnsi="宋体"/>
                <w:szCs w:val="21"/>
              </w:rPr>
              <w:t>四处乱扔杂物</w:t>
            </w:r>
          </w:p>
        </w:tc>
        <w:tc>
          <w:tcPr>
            <w:tcW w:w="2429" w:type="dxa"/>
          </w:tcPr>
          <w:p w:rsidR="00907230" w:rsidRPr="00AE025E" w:rsidRDefault="00907230" w:rsidP="005310EC">
            <w:pPr>
              <w:spacing w:line="240" w:lineRule="atLeast"/>
              <w:rPr>
                <w:rFonts w:ascii="宋体" w:hAnsi="宋体"/>
                <w:szCs w:val="21"/>
              </w:rPr>
            </w:pPr>
            <w:r w:rsidRPr="00AE025E">
              <w:rPr>
                <w:rFonts w:ascii="宋体" w:hAnsi="宋体"/>
                <w:szCs w:val="21"/>
              </w:rPr>
              <w:t>废物入箱，爱护环境</w:t>
            </w:r>
          </w:p>
        </w:tc>
      </w:tr>
      <w:tr w:rsidR="00907230" w:rsidRPr="00AE025E" w:rsidTr="005310EC">
        <w:tc>
          <w:tcPr>
            <w:tcW w:w="2431" w:type="dxa"/>
          </w:tcPr>
          <w:p w:rsidR="00907230" w:rsidRPr="00AE025E" w:rsidRDefault="00907230" w:rsidP="005310EC">
            <w:pPr>
              <w:spacing w:line="240" w:lineRule="atLeast"/>
              <w:rPr>
                <w:rFonts w:ascii="宋体" w:hAnsi="宋体"/>
                <w:szCs w:val="21"/>
              </w:rPr>
            </w:pPr>
            <w:r w:rsidRPr="00AE025E">
              <w:rPr>
                <w:rFonts w:ascii="宋体" w:hAnsi="宋体"/>
                <w:szCs w:val="21"/>
              </w:rPr>
              <w:lastRenderedPageBreak/>
              <w:t xml:space="preserve">摘花毁树，伤害动物 </w:t>
            </w:r>
          </w:p>
        </w:tc>
        <w:tc>
          <w:tcPr>
            <w:tcW w:w="2429" w:type="dxa"/>
          </w:tcPr>
          <w:p w:rsidR="00907230" w:rsidRPr="00AE025E" w:rsidRDefault="00907230" w:rsidP="005310EC">
            <w:pPr>
              <w:spacing w:line="240" w:lineRule="atLeast"/>
              <w:rPr>
                <w:rFonts w:ascii="宋体" w:hAnsi="宋体"/>
                <w:szCs w:val="21"/>
              </w:rPr>
            </w:pPr>
            <w:r w:rsidRPr="00AE025E">
              <w:rPr>
                <w:rFonts w:ascii="宋体" w:hAnsi="宋体"/>
                <w:szCs w:val="21"/>
              </w:rPr>
              <w:t>保护植物，关爱动物</w:t>
            </w:r>
          </w:p>
        </w:tc>
      </w:tr>
      <w:tr w:rsidR="00907230" w:rsidRPr="00AE025E" w:rsidTr="005310EC">
        <w:tc>
          <w:tcPr>
            <w:tcW w:w="2431" w:type="dxa"/>
          </w:tcPr>
          <w:p w:rsidR="00907230" w:rsidRPr="00AE025E" w:rsidRDefault="00907230" w:rsidP="005310EC">
            <w:pPr>
              <w:spacing w:line="240" w:lineRule="atLeast"/>
              <w:rPr>
                <w:rFonts w:ascii="宋体" w:hAnsi="宋体"/>
                <w:szCs w:val="21"/>
              </w:rPr>
            </w:pPr>
            <w:r w:rsidRPr="00AE025E">
              <w:rPr>
                <w:rFonts w:ascii="宋体" w:hAnsi="宋体"/>
                <w:szCs w:val="21"/>
              </w:rPr>
              <w:t xml:space="preserve">随处抽烟，乱涂乱画 </w:t>
            </w:r>
          </w:p>
        </w:tc>
        <w:tc>
          <w:tcPr>
            <w:tcW w:w="2429" w:type="dxa"/>
          </w:tcPr>
          <w:p w:rsidR="00907230" w:rsidRPr="00AE025E" w:rsidRDefault="00907230" w:rsidP="005310EC">
            <w:pPr>
              <w:spacing w:line="240" w:lineRule="atLeast"/>
              <w:rPr>
                <w:rFonts w:ascii="宋体" w:hAnsi="宋体"/>
                <w:szCs w:val="21"/>
              </w:rPr>
            </w:pPr>
            <w:r w:rsidRPr="00AE025E">
              <w:rPr>
                <w:rFonts w:ascii="宋体" w:hAnsi="宋体"/>
                <w:szCs w:val="21"/>
              </w:rPr>
              <w:t>人人禁烟，保护名胜</w:t>
            </w:r>
          </w:p>
        </w:tc>
      </w:tr>
      <w:tr w:rsidR="00907230" w:rsidRPr="00AE025E" w:rsidTr="005310EC">
        <w:tc>
          <w:tcPr>
            <w:tcW w:w="4860" w:type="dxa"/>
            <w:gridSpan w:val="2"/>
          </w:tcPr>
          <w:p w:rsidR="00907230" w:rsidRPr="00AE025E" w:rsidRDefault="00907230" w:rsidP="005310EC">
            <w:pPr>
              <w:spacing w:line="240" w:lineRule="atLeast"/>
              <w:rPr>
                <w:rFonts w:ascii="宋体" w:hAnsi="宋体"/>
                <w:szCs w:val="21"/>
              </w:rPr>
            </w:pPr>
            <w:r w:rsidRPr="00AE025E">
              <w:rPr>
                <w:rFonts w:ascii="宋体" w:hAnsi="宋体"/>
                <w:szCs w:val="21"/>
              </w:rPr>
              <w:t>你的感受：作为中学生，我们……（至少3点）</w:t>
            </w:r>
          </w:p>
        </w:tc>
      </w:tr>
    </w:tbl>
    <w:p w:rsidR="00907230" w:rsidRPr="00AE025E" w:rsidRDefault="00907230" w:rsidP="00907230">
      <w:pPr>
        <w:spacing w:line="240" w:lineRule="atLeast"/>
        <w:rPr>
          <w:rFonts w:ascii="宋体" w:hAnsi="宋体"/>
          <w:szCs w:val="21"/>
        </w:rPr>
      </w:pPr>
      <w:r w:rsidRPr="00AE025E">
        <w:rPr>
          <w:rFonts w:ascii="宋体" w:hAnsi="宋体"/>
          <w:szCs w:val="21"/>
        </w:rPr>
        <w:t>注意：1.</w:t>
      </w:r>
      <w:r w:rsidRPr="00AE025E">
        <w:rPr>
          <w:rFonts w:ascii="宋体" w:hAnsi="宋体" w:hint="eastAsia"/>
          <w:szCs w:val="21"/>
        </w:rPr>
        <w:t xml:space="preserve"> </w:t>
      </w:r>
      <w:r w:rsidRPr="00AE025E">
        <w:rPr>
          <w:rFonts w:ascii="宋体" w:hAnsi="宋体"/>
          <w:szCs w:val="21"/>
        </w:rPr>
        <w:t>短文应包括所给内容要点，可适当发挥，使文章连贯；</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2.</w:t>
      </w:r>
      <w:r w:rsidRPr="00AE025E">
        <w:rPr>
          <w:rFonts w:ascii="宋体" w:hAnsi="宋体" w:hint="eastAsia"/>
          <w:szCs w:val="21"/>
        </w:rPr>
        <w:t xml:space="preserve"> </w:t>
      </w:r>
      <w:r w:rsidRPr="00AE025E">
        <w:rPr>
          <w:rFonts w:ascii="宋体" w:hAnsi="宋体"/>
          <w:szCs w:val="21"/>
        </w:rPr>
        <w:t>词数100左右，短文开头已给出，不计</w:t>
      </w:r>
      <w:r w:rsidRPr="00AE025E">
        <w:rPr>
          <w:rFonts w:ascii="宋体" w:hAnsi="宋体" w:hint="eastAsia"/>
          <w:szCs w:val="21"/>
        </w:rPr>
        <w:t>入</w:t>
      </w:r>
      <w:r w:rsidRPr="00AE025E">
        <w:rPr>
          <w:rFonts w:ascii="宋体" w:hAnsi="宋体"/>
          <w:szCs w:val="21"/>
        </w:rPr>
        <w:t>总词数；</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3.</w:t>
      </w:r>
      <w:r w:rsidRPr="00AE025E">
        <w:rPr>
          <w:rFonts w:ascii="宋体" w:hAnsi="宋体" w:hint="eastAsia"/>
          <w:szCs w:val="21"/>
        </w:rPr>
        <w:t xml:space="preserve"> </w:t>
      </w:r>
      <w:r w:rsidRPr="00AE025E">
        <w:rPr>
          <w:rFonts w:ascii="宋体" w:hAnsi="宋体"/>
          <w:szCs w:val="21"/>
        </w:rPr>
        <w:t>文中不得提及考生所在的学校及自己的姓名；</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4.</w:t>
      </w:r>
      <w:r w:rsidRPr="00AE025E">
        <w:rPr>
          <w:rFonts w:ascii="宋体" w:hAnsi="宋体" w:hint="eastAsia"/>
          <w:szCs w:val="21"/>
        </w:rPr>
        <w:t xml:space="preserve"> </w:t>
      </w:r>
      <w:r w:rsidRPr="00AE025E">
        <w:rPr>
          <w:rFonts w:ascii="宋体" w:hAnsi="宋体"/>
          <w:szCs w:val="21"/>
        </w:rPr>
        <w:t>参考词汇：行为</w:t>
      </w:r>
      <w:r w:rsidRPr="00AE025E">
        <w:rPr>
          <w:rFonts w:ascii="宋体" w:hAnsi="宋体" w:hint="eastAsia"/>
          <w:szCs w:val="21"/>
        </w:rPr>
        <w:t>、</w:t>
      </w:r>
      <w:r w:rsidRPr="00AE025E">
        <w:rPr>
          <w:rFonts w:ascii="宋体" w:hAnsi="宋体"/>
          <w:szCs w:val="21"/>
        </w:rPr>
        <w:t>举止：behave</w:t>
      </w:r>
      <w:r w:rsidRPr="00AE025E">
        <w:rPr>
          <w:rFonts w:ascii="宋体" w:hAnsi="宋体" w:hint="eastAsia"/>
          <w:szCs w:val="21"/>
        </w:rPr>
        <w:t>。</w:t>
      </w:r>
      <w:r w:rsidRPr="00AE025E">
        <w:rPr>
          <w:rFonts w:ascii="宋体" w:hAnsi="宋体"/>
          <w:szCs w:val="21"/>
        </w:rPr>
        <w:t xml:space="preserve"> </w:t>
      </w:r>
    </w:p>
    <w:p w:rsidR="00907230" w:rsidRPr="00AE025E" w:rsidRDefault="00907230" w:rsidP="00907230">
      <w:pPr>
        <w:spacing w:line="240" w:lineRule="atLeast"/>
        <w:rPr>
          <w:rFonts w:ascii="宋体" w:hAnsi="宋体"/>
          <w:szCs w:val="21"/>
        </w:rPr>
      </w:pPr>
      <w:r w:rsidRPr="00AE025E">
        <w:rPr>
          <w:rFonts w:ascii="宋体" w:hAnsi="宋体"/>
          <w:szCs w:val="21"/>
        </w:rPr>
        <w:t>Behave well in our daily life</w:t>
      </w:r>
    </w:p>
    <w:p w:rsidR="00907230" w:rsidRPr="00AE025E" w:rsidRDefault="00907230" w:rsidP="00907230">
      <w:pPr>
        <w:pBdr>
          <w:bottom w:val="single" w:sz="12" w:space="0" w:color="auto"/>
        </w:pBdr>
        <w:spacing w:line="240" w:lineRule="atLeast"/>
        <w:rPr>
          <w:rFonts w:ascii="宋体" w:hAnsi="宋体" w:hint="eastAsia"/>
          <w:szCs w:val="21"/>
        </w:rPr>
      </w:pPr>
      <w:smartTag w:uri="urn:schemas-microsoft-com:office:smarttags" w:element="place">
        <w:smartTag w:uri="urn:schemas-microsoft-com:office:smarttags" w:element="PlaceName">
          <w:r w:rsidRPr="00AE025E">
            <w:rPr>
              <w:rFonts w:ascii="宋体" w:hAnsi="宋体" w:hint="eastAsia"/>
              <w:szCs w:val="21"/>
            </w:rPr>
            <w:t>Qiche</w:t>
          </w:r>
          <w:r w:rsidRPr="00AE025E">
            <w:rPr>
              <w:rFonts w:ascii="宋体" w:hAnsi="宋体"/>
              <w:szCs w:val="21"/>
            </w:rPr>
            <w:t>ng</w:t>
          </w:r>
        </w:smartTag>
        <w:r w:rsidRPr="00AE025E">
          <w:rPr>
            <w:rFonts w:ascii="宋体" w:hAnsi="宋体"/>
            <w:szCs w:val="21"/>
          </w:rPr>
          <w:t xml:space="preserve"> </w:t>
        </w:r>
        <w:smartTag w:uri="urn:schemas-microsoft-com:office:smarttags" w:element="PlaceType">
          <w:r w:rsidRPr="00AE025E">
            <w:rPr>
              <w:rFonts w:ascii="宋体" w:hAnsi="宋体"/>
              <w:szCs w:val="21"/>
            </w:rPr>
            <w:t>Park</w:t>
          </w:r>
        </w:smartTag>
      </w:smartTag>
      <w:r w:rsidRPr="00AE025E">
        <w:rPr>
          <w:rFonts w:ascii="宋体" w:hAnsi="宋体"/>
          <w:szCs w:val="21"/>
        </w:rPr>
        <w:t xml:space="preserve"> is a good place for people to relax. Every day many people come here to play and exercise . But a few years ago, __________________________________</w:t>
      </w:r>
      <w:r w:rsidRPr="00AE025E">
        <w:rPr>
          <w:rFonts w:ascii="宋体" w:hAnsi="宋体" w:hint="eastAsia"/>
          <w:szCs w:val="21"/>
        </w:rPr>
        <w:t>_______________</w:t>
      </w:r>
      <w:r w:rsidRPr="00AE025E">
        <w:rPr>
          <w:rFonts w:ascii="宋体" w:hAnsi="宋体" w:cs="宋体" w:hint="eastAsia"/>
          <w:szCs w:val="21"/>
          <w:u w:val="singl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07230" w:rsidRPr="00AE025E" w:rsidRDefault="00907230" w:rsidP="00907230">
      <w:pPr>
        <w:pBdr>
          <w:bottom w:val="single" w:sz="12" w:space="0" w:color="auto"/>
        </w:pBdr>
        <w:spacing w:line="240" w:lineRule="atLeast"/>
        <w:rPr>
          <w:rFonts w:ascii="宋体" w:hAnsi="宋体" w:hint="eastAsia"/>
          <w:szCs w:val="21"/>
        </w:rPr>
      </w:pP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                     </w:t>
      </w:r>
    </w:p>
    <w:p w:rsidR="00907230" w:rsidRPr="00AE025E" w:rsidRDefault="00907230" w:rsidP="00907230">
      <w:pPr>
        <w:widowControl/>
        <w:snapToGrid w:val="0"/>
        <w:spacing w:line="240" w:lineRule="atLeast"/>
        <w:rPr>
          <w:rFonts w:ascii="宋体" w:hAnsi="宋体"/>
          <w:b/>
          <w:color w:val="000000"/>
          <w:szCs w:val="21"/>
        </w:rPr>
      </w:pPr>
      <w:r w:rsidRPr="00AE025E">
        <w:rPr>
          <w:rFonts w:ascii="宋体" w:hAnsi="宋体" w:hint="eastAsia"/>
          <w:b/>
          <w:color w:val="000000"/>
          <w:szCs w:val="21"/>
        </w:rPr>
        <w:t>听力部分录音稿</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第一节 </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听下面的</w:t>
      </w:r>
      <w:r w:rsidRPr="00AE025E">
        <w:rPr>
          <w:rFonts w:ascii="宋体" w:hAnsi="宋体" w:hint="eastAsia"/>
          <w:color w:val="000000"/>
          <w:szCs w:val="21"/>
        </w:rPr>
        <w:t>8</w:t>
      </w:r>
      <w:r w:rsidRPr="00AE025E">
        <w:rPr>
          <w:rFonts w:ascii="宋体" w:hAnsi="宋体"/>
          <w:color w:val="000000"/>
          <w:szCs w:val="21"/>
        </w:rPr>
        <w:t>段短对话。每段对话后有一个小题，从每小题A、B、C三个选项中选出一个</w:t>
      </w:r>
      <w:r w:rsidRPr="00AE025E">
        <w:rPr>
          <w:rFonts w:ascii="宋体" w:hAnsi="宋体" w:hint="eastAsia"/>
          <w:color w:val="000000"/>
          <w:szCs w:val="21"/>
        </w:rPr>
        <w:t>最佳</w:t>
      </w:r>
      <w:r w:rsidRPr="00AE025E">
        <w:rPr>
          <w:rFonts w:ascii="宋体" w:hAnsi="宋体"/>
          <w:color w:val="000000"/>
          <w:szCs w:val="21"/>
        </w:rPr>
        <w:t>答案。听完每段对话后，你有</w:t>
      </w:r>
      <w:r w:rsidRPr="00AE025E">
        <w:rPr>
          <w:rFonts w:ascii="宋体" w:hAnsi="宋体" w:hint="eastAsia"/>
          <w:color w:val="000000"/>
          <w:szCs w:val="21"/>
        </w:rPr>
        <w:t>10</w:t>
      </w:r>
      <w:r w:rsidRPr="00AE025E">
        <w:rPr>
          <w:rFonts w:ascii="宋体" w:hAnsi="宋体"/>
          <w:color w:val="000000"/>
          <w:szCs w:val="21"/>
        </w:rPr>
        <w:t>秒钟的时间来回答有关小题和阅读下一小题。每段对话</w:t>
      </w:r>
      <w:r w:rsidRPr="00AE025E">
        <w:rPr>
          <w:rFonts w:ascii="宋体" w:hAnsi="宋体" w:hint="eastAsia"/>
          <w:color w:val="000000"/>
          <w:szCs w:val="21"/>
        </w:rPr>
        <w:t>只</w:t>
      </w:r>
      <w:r w:rsidRPr="00AE025E">
        <w:rPr>
          <w:rFonts w:ascii="宋体" w:hAnsi="宋体"/>
          <w:color w:val="000000"/>
          <w:szCs w:val="21"/>
        </w:rPr>
        <w:t>读</w:t>
      </w:r>
      <w:r w:rsidRPr="00AE025E">
        <w:rPr>
          <w:rFonts w:ascii="宋体" w:hAnsi="宋体" w:hint="eastAsia"/>
          <w:color w:val="000000"/>
          <w:szCs w:val="21"/>
        </w:rPr>
        <w:t>一</w:t>
      </w:r>
      <w:r w:rsidRPr="00AE025E">
        <w:rPr>
          <w:rFonts w:ascii="宋体" w:hAnsi="宋体"/>
          <w:color w:val="000000"/>
          <w:szCs w:val="21"/>
        </w:rPr>
        <w:t>遍。</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1. </w:t>
      </w:r>
      <w:r w:rsidRPr="00AE025E">
        <w:rPr>
          <w:rFonts w:ascii="宋体" w:hAnsi="宋体"/>
          <w:color w:val="000000"/>
          <w:szCs w:val="21"/>
        </w:rPr>
        <w:t xml:space="preserve">W: </w:t>
      </w:r>
      <w:r w:rsidRPr="00AE025E">
        <w:rPr>
          <w:rFonts w:ascii="宋体" w:hAnsi="宋体" w:hint="eastAsia"/>
          <w:color w:val="000000"/>
          <w:szCs w:val="21"/>
        </w:rPr>
        <w:t>Don</w:t>
      </w:r>
      <w:r w:rsidRPr="00AE025E">
        <w:rPr>
          <w:rFonts w:ascii="宋体" w:hAnsi="宋体"/>
          <w:color w:val="000000"/>
          <w:szCs w:val="21"/>
        </w:rPr>
        <w:t>’</w:t>
      </w:r>
      <w:r w:rsidRPr="00AE025E">
        <w:rPr>
          <w:rFonts w:ascii="宋体" w:hAnsi="宋体" w:hint="eastAsia"/>
          <w:color w:val="000000"/>
          <w:szCs w:val="21"/>
        </w:rPr>
        <w:t>t read in the sun, Jim. It</w:t>
      </w:r>
      <w:r w:rsidRPr="00AE025E">
        <w:rPr>
          <w:rFonts w:ascii="宋体" w:hAnsi="宋体"/>
          <w:color w:val="000000"/>
          <w:szCs w:val="21"/>
        </w:rPr>
        <w:t>’</w:t>
      </w:r>
      <w:r w:rsidRPr="00AE025E">
        <w:rPr>
          <w:rFonts w:ascii="宋体" w:hAnsi="宋体" w:hint="eastAsia"/>
          <w:color w:val="000000"/>
          <w:szCs w:val="21"/>
        </w:rPr>
        <w:t xml:space="preserve">s bad for your eyes. </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 xml:space="preserve">M: </w:t>
      </w:r>
      <w:r w:rsidRPr="00AE025E">
        <w:rPr>
          <w:rFonts w:ascii="宋体" w:hAnsi="宋体" w:hint="eastAsia"/>
          <w:color w:val="000000"/>
          <w:szCs w:val="21"/>
        </w:rPr>
        <w:t>OK, I won</w:t>
      </w:r>
      <w:r w:rsidRPr="00AE025E">
        <w:rPr>
          <w:rFonts w:ascii="宋体" w:hAnsi="宋体"/>
          <w:color w:val="000000"/>
          <w:szCs w:val="21"/>
        </w:rPr>
        <w:t>’</w:t>
      </w:r>
      <w:r w:rsidRPr="00AE025E">
        <w:rPr>
          <w:rFonts w:ascii="宋体" w:hAnsi="宋体" w:hint="eastAsia"/>
          <w:color w:val="000000"/>
          <w:szCs w:val="21"/>
        </w:rPr>
        <w:t xml:space="preserve">t.   </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hint="eastAsia"/>
          <w:color w:val="000000"/>
          <w:szCs w:val="21"/>
        </w:rPr>
        <w:t>2</w:t>
      </w:r>
      <w:r w:rsidRPr="00AE025E">
        <w:rPr>
          <w:rFonts w:ascii="宋体" w:hAnsi="宋体"/>
          <w:color w:val="000000"/>
          <w:szCs w:val="21"/>
        </w:rPr>
        <w:t>. W:</w:t>
      </w:r>
      <w:r w:rsidRPr="00AE025E">
        <w:rPr>
          <w:rFonts w:ascii="宋体" w:hAnsi="宋体" w:hint="eastAsia"/>
          <w:color w:val="000000"/>
          <w:szCs w:val="21"/>
        </w:rPr>
        <w:t xml:space="preserve"> </w:t>
      </w:r>
      <w:r w:rsidRPr="00AE025E">
        <w:rPr>
          <w:rFonts w:ascii="宋体" w:hAnsi="宋体"/>
          <w:color w:val="000000"/>
          <w:szCs w:val="21"/>
        </w:rPr>
        <w:t xml:space="preserve">You’re going to </w:t>
      </w:r>
      <w:smartTag w:uri="urn:schemas-microsoft-com:office:smarttags" w:element="City">
        <w:smartTag w:uri="urn:schemas-microsoft-com:office:smarttags" w:element="place">
          <w:r w:rsidRPr="00AE025E">
            <w:rPr>
              <w:rFonts w:ascii="宋体" w:hAnsi="宋体"/>
              <w:color w:val="000000"/>
              <w:szCs w:val="21"/>
            </w:rPr>
            <w:t>Beijing</w:t>
          </w:r>
        </w:smartTag>
      </w:smartTag>
      <w:r w:rsidRPr="00AE025E">
        <w:rPr>
          <w:rFonts w:ascii="宋体" w:hAnsi="宋体"/>
          <w:color w:val="000000"/>
          <w:szCs w:val="21"/>
        </w:rPr>
        <w:t>, aren’t you?</w:t>
      </w:r>
    </w:p>
    <w:p w:rsidR="00907230" w:rsidRPr="00AE025E" w:rsidRDefault="00907230" w:rsidP="00907230">
      <w:pPr>
        <w:tabs>
          <w:tab w:val="left" w:pos="2229"/>
        </w:tabs>
        <w:spacing w:line="240" w:lineRule="atLeast"/>
        <w:rPr>
          <w:rFonts w:ascii="宋体" w:hAnsi="宋体" w:hint="eastAsia"/>
          <w:color w:val="000000"/>
          <w:szCs w:val="21"/>
        </w:rPr>
      </w:pPr>
      <w:r w:rsidRPr="00AE025E">
        <w:rPr>
          <w:rFonts w:ascii="宋体" w:hAnsi="宋体"/>
          <w:color w:val="000000"/>
          <w:szCs w:val="21"/>
        </w:rPr>
        <w:t>M:</w:t>
      </w:r>
      <w:r w:rsidRPr="00AE025E">
        <w:rPr>
          <w:rFonts w:ascii="宋体" w:hAnsi="宋体" w:hint="eastAsia"/>
          <w:color w:val="000000"/>
          <w:szCs w:val="21"/>
        </w:rPr>
        <w:t xml:space="preserve"> </w:t>
      </w:r>
      <w:r w:rsidRPr="00AE025E">
        <w:rPr>
          <w:rFonts w:ascii="宋体" w:hAnsi="宋体"/>
          <w:color w:val="000000"/>
          <w:szCs w:val="21"/>
        </w:rPr>
        <w:t>Yes. My father wanted me to fly there, but I think taking the train is much cheaper than driving or flying.</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hint="eastAsia"/>
          <w:color w:val="000000"/>
          <w:szCs w:val="21"/>
        </w:rPr>
        <w:t>3. W</w:t>
      </w:r>
      <w:r w:rsidRPr="00AE025E">
        <w:rPr>
          <w:rFonts w:ascii="宋体" w:hAnsi="宋体"/>
          <w:color w:val="000000"/>
          <w:szCs w:val="21"/>
        </w:rPr>
        <w:t>: May I have a look at the menu, please?</w:t>
      </w:r>
    </w:p>
    <w:p w:rsidR="00907230" w:rsidRPr="00AE025E" w:rsidRDefault="00907230" w:rsidP="00907230">
      <w:pPr>
        <w:tabs>
          <w:tab w:val="left" w:pos="2229"/>
        </w:tabs>
        <w:spacing w:line="240" w:lineRule="atLeast"/>
        <w:rPr>
          <w:rFonts w:ascii="宋体" w:hAnsi="宋体" w:hint="eastAsia"/>
          <w:color w:val="000000"/>
          <w:szCs w:val="21"/>
        </w:rPr>
      </w:pPr>
      <w:r w:rsidRPr="00AE025E">
        <w:rPr>
          <w:rFonts w:ascii="宋体" w:hAnsi="宋体" w:hint="eastAsia"/>
          <w:color w:val="000000"/>
          <w:szCs w:val="21"/>
        </w:rPr>
        <w:t>M</w:t>
      </w:r>
      <w:r w:rsidRPr="00AE025E">
        <w:rPr>
          <w:rFonts w:ascii="宋体" w:hAnsi="宋体"/>
          <w:color w:val="000000"/>
          <w:szCs w:val="21"/>
        </w:rPr>
        <w:t xml:space="preserve">: Here you are, </w:t>
      </w:r>
      <w:r w:rsidRPr="00AE025E">
        <w:rPr>
          <w:rFonts w:ascii="宋体" w:hAnsi="宋体" w:hint="eastAsia"/>
          <w:color w:val="000000"/>
          <w:szCs w:val="21"/>
        </w:rPr>
        <w:t>Madam</w:t>
      </w:r>
      <w:r w:rsidRPr="00AE025E">
        <w:rPr>
          <w:rFonts w:ascii="宋体" w:hAnsi="宋体"/>
          <w:color w:val="000000"/>
          <w:szCs w:val="21"/>
        </w:rPr>
        <w:t>. I’ll be back for you</w:t>
      </w:r>
      <w:r w:rsidRPr="00AE025E">
        <w:rPr>
          <w:rFonts w:ascii="宋体" w:hAnsi="宋体" w:hint="eastAsia"/>
          <w:color w:val="000000"/>
          <w:szCs w:val="21"/>
        </w:rPr>
        <w:t>r</w:t>
      </w:r>
      <w:r w:rsidRPr="00AE025E">
        <w:rPr>
          <w:rFonts w:ascii="宋体" w:hAnsi="宋体"/>
          <w:color w:val="000000"/>
          <w:szCs w:val="21"/>
        </w:rPr>
        <w:t xml:space="preserve"> order in a minute. </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4. </w:t>
      </w:r>
      <w:r w:rsidRPr="00AE025E">
        <w:rPr>
          <w:rFonts w:ascii="宋体" w:hAnsi="宋体"/>
          <w:color w:val="000000"/>
          <w:szCs w:val="21"/>
        </w:rPr>
        <w:t>W: B</w:t>
      </w:r>
      <w:r w:rsidRPr="00AE025E">
        <w:rPr>
          <w:rFonts w:ascii="宋体" w:hAnsi="宋体" w:hint="eastAsia"/>
          <w:color w:val="000000"/>
          <w:szCs w:val="21"/>
        </w:rPr>
        <w:t>ill, does your class start at 8:30</w:t>
      </w:r>
      <w:r w:rsidRPr="00AE025E">
        <w:rPr>
          <w:rFonts w:ascii="宋体" w:hAnsi="宋体"/>
          <w:color w:val="000000"/>
          <w:szCs w:val="21"/>
        </w:rPr>
        <w:t>?</w:t>
      </w:r>
      <w:r w:rsidRPr="00AE025E">
        <w:rPr>
          <w:rFonts w:ascii="宋体" w:hAnsi="宋体" w:hint="eastAsia"/>
          <w:color w:val="000000"/>
          <w:szCs w:val="21"/>
        </w:rPr>
        <w:t xml:space="preserve"> </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M:</w:t>
      </w:r>
      <w:r w:rsidRPr="00AE025E">
        <w:rPr>
          <w:rFonts w:ascii="宋体" w:hAnsi="宋体" w:hint="eastAsia"/>
          <w:color w:val="000000"/>
          <w:szCs w:val="21"/>
        </w:rPr>
        <w:t xml:space="preserve"> No, it starts 20 minutes earlier.</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5. W: Peter, we need to clean the house. Your grandma is coming this evening.</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  M: OK, Mom. But I have to do my homework first.</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6. W: How do you usually go to school, Jim?</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 M: I usually go to school by bike, but when it rains, I have to take a bus instead of going by bike.</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7. W: How was your vacation, Fred?</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  M: It was great! I went to </w:t>
      </w:r>
      <w:smartTag w:uri="urn:schemas-microsoft-com:office:smarttags" w:element="City">
        <w:smartTag w:uri="urn:schemas-microsoft-com:office:smarttags" w:element="place">
          <w:r w:rsidRPr="00AE025E">
            <w:rPr>
              <w:rFonts w:ascii="宋体" w:hAnsi="宋体" w:hint="eastAsia"/>
              <w:color w:val="000000"/>
              <w:szCs w:val="21"/>
            </w:rPr>
            <w:t>London</w:t>
          </w:r>
        </w:smartTag>
      </w:smartTag>
      <w:r w:rsidRPr="00AE025E">
        <w:rPr>
          <w:rFonts w:ascii="宋体" w:hAnsi="宋体" w:hint="eastAsia"/>
          <w:color w:val="000000"/>
          <w:szCs w:val="21"/>
        </w:rPr>
        <w:t xml:space="preserve"> with my parents.</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8.</w:t>
      </w:r>
      <w:r w:rsidRPr="00AE025E">
        <w:rPr>
          <w:rFonts w:ascii="宋体" w:hAnsi="宋体"/>
          <w:color w:val="000000"/>
          <w:szCs w:val="21"/>
        </w:rPr>
        <w:t xml:space="preserve"> W: </w:t>
      </w:r>
      <w:r w:rsidRPr="00AE025E">
        <w:rPr>
          <w:rFonts w:ascii="宋体" w:hAnsi="宋体" w:hint="eastAsia"/>
          <w:color w:val="000000"/>
          <w:szCs w:val="21"/>
        </w:rPr>
        <w:t>Are you going to be a doctor or a teacher</w:t>
      </w:r>
      <w:r w:rsidRPr="00AE025E">
        <w:rPr>
          <w:rFonts w:ascii="宋体" w:hAnsi="宋体"/>
          <w:color w:val="000000"/>
          <w:szCs w:val="21"/>
        </w:rPr>
        <w:t>?</w:t>
      </w:r>
      <w:r w:rsidRPr="00AE025E">
        <w:rPr>
          <w:rFonts w:ascii="宋体" w:hAnsi="宋体" w:hint="eastAsia"/>
          <w:color w:val="000000"/>
          <w:szCs w:val="21"/>
        </w:rPr>
        <w:t xml:space="preserve"> </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 xml:space="preserve">M: </w:t>
      </w:r>
      <w:r w:rsidRPr="00AE025E">
        <w:rPr>
          <w:rFonts w:ascii="宋体" w:hAnsi="宋体" w:hint="eastAsia"/>
          <w:color w:val="000000"/>
          <w:szCs w:val="21"/>
        </w:rPr>
        <w:t>No, I</w:t>
      </w:r>
      <w:r w:rsidRPr="00AE025E">
        <w:rPr>
          <w:rFonts w:ascii="宋体" w:hAnsi="宋体"/>
          <w:color w:val="000000"/>
          <w:szCs w:val="21"/>
        </w:rPr>
        <w:t>’</w:t>
      </w:r>
      <w:r w:rsidRPr="00AE025E">
        <w:rPr>
          <w:rFonts w:ascii="宋体" w:hAnsi="宋体" w:hint="eastAsia"/>
          <w:color w:val="000000"/>
          <w:szCs w:val="21"/>
        </w:rPr>
        <w:t>m not interested in either of them. I think I</w:t>
      </w:r>
      <w:r w:rsidRPr="00AE025E">
        <w:rPr>
          <w:rFonts w:ascii="宋体" w:hAnsi="宋体"/>
          <w:color w:val="000000"/>
          <w:szCs w:val="21"/>
        </w:rPr>
        <w:t>’</w:t>
      </w:r>
      <w:r w:rsidRPr="00AE025E">
        <w:rPr>
          <w:rFonts w:ascii="宋体" w:hAnsi="宋体" w:hint="eastAsia"/>
          <w:color w:val="000000"/>
          <w:szCs w:val="21"/>
        </w:rPr>
        <w:t>ll be an actor.</w:t>
      </w:r>
    </w:p>
    <w:p w:rsidR="00907230" w:rsidRPr="00AE025E" w:rsidRDefault="00907230" w:rsidP="00907230">
      <w:pPr>
        <w:pStyle w:val="a3"/>
        <w:spacing w:line="240" w:lineRule="atLeast"/>
        <w:rPr>
          <w:rFonts w:hAnsi="宋体" w:cs="Times New Roman"/>
          <w:color w:val="000000"/>
        </w:rPr>
      </w:pPr>
      <w:r w:rsidRPr="00AE025E">
        <w:rPr>
          <w:rFonts w:hAnsi="宋体" w:cs="Times New Roman"/>
          <w:color w:val="000000"/>
        </w:rPr>
        <w:t xml:space="preserve">第二节 </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color w:val="000000"/>
        </w:rPr>
        <w:t>听下面的</w:t>
      </w:r>
      <w:r w:rsidRPr="00AE025E">
        <w:rPr>
          <w:rFonts w:hAnsi="宋体" w:cs="Times New Roman" w:hint="eastAsia"/>
          <w:color w:val="000000"/>
        </w:rPr>
        <w:t>5</w:t>
      </w:r>
      <w:r w:rsidRPr="00AE025E">
        <w:rPr>
          <w:rFonts w:hAnsi="宋体" w:cs="Times New Roman"/>
          <w:color w:val="000000"/>
        </w:rPr>
        <w:t>段对话或独白。每段对话或独白后有几个小题，从每小题A、B、C三个选项中，选出一个与你所听到的对话或独白内容相符的问题的答案。听每段对话和独白前，你都有10秒钟的时间阅读相关小题；听完后，每小题将给出</w:t>
      </w:r>
      <w:r w:rsidRPr="00AE025E">
        <w:rPr>
          <w:rFonts w:hAnsi="宋体" w:cs="Times New Roman" w:hint="eastAsia"/>
          <w:color w:val="000000"/>
        </w:rPr>
        <w:t>5</w:t>
      </w:r>
      <w:r w:rsidRPr="00AE025E">
        <w:rPr>
          <w:rFonts w:hAnsi="宋体" w:cs="Times New Roman"/>
          <w:color w:val="000000"/>
        </w:rPr>
        <w:t>秒钟的作答时间。对话或独白读两</w:t>
      </w:r>
      <w:r w:rsidRPr="00AE025E">
        <w:rPr>
          <w:rFonts w:hAnsi="宋体" w:cs="Times New Roman"/>
          <w:color w:val="000000"/>
        </w:rPr>
        <w:lastRenderedPageBreak/>
        <w:t>遍</w:t>
      </w:r>
      <w:r w:rsidRPr="00AE025E">
        <w:rPr>
          <w:rFonts w:hAnsi="宋体" w:cs="Times New Roman" w:hint="eastAsia"/>
          <w:color w:val="000000"/>
        </w:rPr>
        <w:t>。</w:t>
      </w:r>
    </w:p>
    <w:p w:rsidR="00907230" w:rsidRPr="00AE025E" w:rsidRDefault="00907230" w:rsidP="00907230">
      <w:pPr>
        <w:tabs>
          <w:tab w:val="left" w:pos="2229"/>
        </w:tabs>
        <w:spacing w:line="240" w:lineRule="atLeast"/>
        <w:rPr>
          <w:rFonts w:ascii="宋体" w:hAnsi="宋体" w:hint="eastAsia"/>
          <w:color w:val="000000"/>
          <w:szCs w:val="21"/>
        </w:rPr>
      </w:pPr>
      <w:r w:rsidRPr="00AE025E">
        <w:rPr>
          <w:rFonts w:ascii="宋体" w:hAnsi="宋体"/>
          <w:color w:val="000000"/>
          <w:szCs w:val="21"/>
        </w:rPr>
        <w:t>听第一段材料，回答第</w:t>
      </w:r>
      <w:r w:rsidRPr="00AE025E">
        <w:rPr>
          <w:rFonts w:ascii="宋体" w:hAnsi="宋体" w:hint="eastAsia"/>
          <w:color w:val="000000"/>
          <w:szCs w:val="21"/>
        </w:rPr>
        <w:t>9</w:t>
      </w:r>
      <w:r w:rsidRPr="00AE025E">
        <w:rPr>
          <w:rFonts w:ascii="宋体" w:hAnsi="宋体"/>
          <w:color w:val="000000"/>
          <w:szCs w:val="21"/>
        </w:rPr>
        <w:t>至第1</w:t>
      </w:r>
      <w:r w:rsidRPr="00AE025E">
        <w:rPr>
          <w:rFonts w:ascii="宋体" w:hAnsi="宋体" w:hint="eastAsia"/>
          <w:color w:val="000000"/>
          <w:szCs w:val="21"/>
        </w:rPr>
        <w:t>1</w:t>
      </w:r>
      <w:r w:rsidRPr="00AE025E">
        <w:rPr>
          <w:rFonts w:ascii="宋体" w:hAnsi="宋体"/>
          <w:color w:val="000000"/>
          <w:szCs w:val="21"/>
        </w:rPr>
        <w:t>小题。</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 xml:space="preserve">W: Hello! This is Happy </w:t>
      </w:r>
      <w:r w:rsidRPr="00AE025E">
        <w:rPr>
          <w:rFonts w:ascii="宋体" w:hAnsi="宋体" w:hint="eastAsia"/>
          <w:color w:val="000000"/>
          <w:szCs w:val="21"/>
        </w:rPr>
        <w:t>Traveling</w:t>
      </w:r>
      <w:r w:rsidRPr="00AE025E">
        <w:rPr>
          <w:rFonts w:ascii="宋体" w:hAnsi="宋体"/>
          <w:color w:val="000000"/>
          <w:szCs w:val="21"/>
        </w:rPr>
        <w:t>. What can I do for you?</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 xml:space="preserve">M: Hello! Could you tell me how much it is </w:t>
      </w:r>
      <w:r w:rsidRPr="00AE025E">
        <w:rPr>
          <w:rFonts w:ascii="宋体" w:hAnsi="宋体" w:hint="eastAsia"/>
          <w:color w:val="000000"/>
          <w:szCs w:val="21"/>
        </w:rPr>
        <w:t xml:space="preserve">to </w:t>
      </w:r>
      <w:r w:rsidRPr="00AE025E">
        <w:rPr>
          <w:rFonts w:ascii="宋体" w:hAnsi="宋体"/>
          <w:color w:val="000000"/>
          <w:szCs w:val="21"/>
        </w:rPr>
        <w:t xml:space="preserve">fly to </w:t>
      </w:r>
      <w:smartTag w:uri="urn:schemas-microsoft-com:office:smarttags" w:element="place">
        <w:r w:rsidRPr="00AE025E">
          <w:rPr>
            <w:rFonts w:ascii="宋体" w:hAnsi="宋体"/>
            <w:color w:val="000000"/>
            <w:szCs w:val="21"/>
          </w:rPr>
          <w:t>H</w:t>
        </w:r>
        <w:r w:rsidRPr="00AE025E">
          <w:rPr>
            <w:rFonts w:ascii="宋体" w:hAnsi="宋体" w:hint="eastAsia"/>
            <w:color w:val="000000"/>
            <w:szCs w:val="21"/>
          </w:rPr>
          <w:t>ong Kong</w:t>
        </w:r>
      </w:smartTag>
      <w:r w:rsidRPr="00AE025E">
        <w:rPr>
          <w:rFonts w:ascii="宋体" w:hAnsi="宋体"/>
          <w:color w:val="000000"/>
          <w:szCs w:val="21"/>
        </w:rPr>
        <w:t>?</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W: Where do you fly from?</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 xml:space="preserve">M: From </w:t>
      </w:r>
      <w:smartTag w:uri="urn:schemas-microsoft-com:office:smarttags" w:element="City">
        <w:smartTag w:uri="urn:schemas-microsoft-com:office:smarttags" w:element="place">
          <w:r w:rsidRPr="00AE025E">
            <w:rPr>
              <w:rFonts w:ascii="宋体" w:hAnsi="宋体"/>
              <w:color w:val="000000"/>
              <w:szCs w:val="21"/>
            </w:rPr>
            <w:t>Beijing</w:t>
          </w:r>
        </w:smartTag>
      </w:smartTag>
      <w:r w:rsidRPr="00AE025E">
        <w:rPr>
          <w:rFonts w:ascii="宋体" w:hAnsi="宋体"/>
          <w:color w:val="000000"/>
          <w:szCs w:val="21"/>
        </w:rPr>
        <w:t>.</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 xml:space="preserve">W: The price of a ticket from </w:t>
      </w:r>
      <w:smartTag w:uri="urn:schemas-microsoft-com:office:smarttags" w:element="City">
        <w:r w:rsidRPr="00AE025E">
          <w:rPr>
            <w:rFonts w:ascii="宋体" w:hAnsi="宋体"/>
            <w:color w:val="000000"/>
            <w:szCs w:val="21"/>
          </w:rPr>
          <w:t>Beijing</w:t>
        </w:r>
      </w:smartTag>
      <w:r w:rsidRPr="00AE025E">
        <w:rPr>
          <w:rFonts w:ascii="宋体" w:hAnsi="宋体"/>
          <w:color w:val="000000"/>
          <w:szCs w:val="21"/>
        </w:rPr>
        <w:t xml:space="preserve"> to </w:t>
      </w:r>
      <w:smartTag w:uri="urn:schemas-microsoft-com:office:smarttags" w:element="City">
        <w:smartTag w:uri="urn:schemas-microsoft-com:office:smarttags" w:element="place">
          <w:r w:rsidRPr="00AE025E">
            <w:rPr>
              <w:rFonts w:ascii="宋体" w:hAnsi="宋体"/>
              <w:color w:val="000000"/>
              <w:szCs w:val="21"/>
            </w:rPr>
            <w:t>Haikou</w:t>
          </w:r>
        </w:smartTag>
      </w:smartTag>
      <w:r w:rsidRPr="00AE025E">
        <w:rPr>
          <w:rFonts w:ascii="宋体" w:hAnsi="宋体"/>
          <w:color w:val="000000"/>
          <w:szCs w:val="21"/>
        </w:rPr>
        <w:t xml:space="preserve"> is 1,</w:t>
      </w:r>
      <w:r w:rsidRPr="00AE025E">
        <w:rPr>
          <w:rFonts w:ascii="宋体" w:hAnsi="宋体" w:hint="eastAsia"/>
          <w:color w:val="000000"/>
          <w:szCs w:val="21"/>
        </w:rPr>
        <w:t>2</w:t>
      </w:r>
      <w:r w:rsidRPr="00AE025E">
        <w:rPr>
          <w:rFonts w:ascii="宋体" w:hAnsi="宋体"/>
          <w:color w:val="000000"/>
          <w:szCs w:val="21"/>
        </w:rPr>
        <w:t>00 yuan.</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 xml:space="preserve">M: Is there a flight in the morning on November, </w:t>
      </w:r>
      <w:r w:rsidRPr="00AE025E">
        <w:rPr>
          <w:rFonts w:ascii="宋体" w:hAnsi="宋体" w:hint="eastAsia"/>
          <w:color w:val="000000"/>
          <w:szCs w:val="21"/>
        </w:rPr>
        <w:t>24</w:t>
      </w:r>
      <w:r w:rsidRPr="00AE025E">
        <w:rPr>
          <w:rFonts w:ascii="宋体" w:hAnsi="宋体"/>
          <w:color w:val="000000"/>
          <w:szCs w:val="21"/>
        </w:rPr>
        <w:t>th?</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W: Just a minute, please. Yes. There is one at 8:15 am. on that day.</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M: Great!</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W: How many tickets do you want?</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M: I’d like four tickets, please.</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W: OK. Four tickets on November 2</w:t>
      </w:r>
      <w:r w:rsidRPr="00AE025E">
        <w:rPr>
          <w:rFonts w:ascii="宋体" w:hAnsi="宋体" w:hint="eastAsia"/>
          <w:color w:val="000000"/>
          <w:szCs w:val="21"/>
        </w:rPr>
        <w:t>4</w:t>
      </w:r>
      <w:r w:rsidRPr="00AE025E">
        <w:rPr>
          <w:rFonts w:ascii="宋体" w:hAnsi="宋体"/>
          <w:color w:val="000000"/>
          <w:szCs w:val="21"/>
        </w:rPr>
        <w:t xml:space="preserve">th to </w:t>
      </w:r>
      <w:smartTag w:uri="urn:schemas-microsoft-com:office:smarttags" w:element="place">
        <w:r w:rsidRPr="00AE025E">
          <w:rPr>
            <w:rFonts w:ascii="宋体" w:hAnsi="宋体"/>
            <w:color w:val="000000"/>
            <w:szCs w:val="21"/>
          </w:rPr>
          <w:t>H</w:t>
        </w:r>
        <w:r w:rsidRPr="00AE025E">
          <w:rPr>
            <w:rFonts w:ascii="宋体" w:hAnsi="宋体" w:hint="eastAsia"/>
            <w:color w:val="000000"/>
            <w:szCs w:val="21"/>
          </w:rPr>
          <w:t>ong Kong</w:t>
        </w:r>
      </w:smartTag>
      <w:r w:rsidRPr="00AE025E">
        <w:rPr>
          <w:rFonts w:ascii="宋体" w:hAnsi="宋体"/>
          <w:color w:val="000000"/>
          <w:szCs w:val="21"/>
        </w:rPr>
        <w:t>. Have a good trip!</w:t>
      </w:r>
    </w:p>
    <w:p w:rsidR="00907230" w:rsidRPr="00AE025E" w:rsidRDefault="00907230" w:rsidP="00907230">
      <w:pPr>
        <w:tabs>
          <w:tab w:val="left" w:pos="2229"/>
        </w:tabs>
        <w:spacing w:line="240" w:lineRule="atLeast"/>
        <w:rPr>
          <w:rFonts w:ascii="宋体" w:hAnsi="宋体"/>
          <w:color w:val="000000"/>
          <w:szCs w:val="21"/>
        </w:rPr>
      </w:pPr>
      <w:r w:rsidRPr="00AE025E">
        <w:rPr>
          <w:rFonts w:ascii="宋体" w:hAnsi="宋体"/>
          <w:color w:val="000000"/>
          <w:szCs w:val="21"/>
        </w:rPr>
        <w:t>M: Thank you very much. Bye!</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hint="eastAsia"/>
          <w:color w:val="000000"/>
        </w:rPr>
        <w:t>Questions:</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hint="eastAsia"/>
          <w:color w:val="000000"/>
        </w:rPr>
        <w:t>9. Where does the man want to go?</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hint="eastAsia"/>
          <w:color w:val="000000"/>
        </w:rPr>
        <w:t>10. When will the man take the plane?</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hint="eastAsia"/>
          <w:color w:val="000000"/>
        </w:rPr>
        <w:t>11. How many tickets does the man want?</w:t>
      </w:r>
    </w:p>
    <w:p w:rsidR="00907230" w:rsidRPr="00AE025E" w:rsidRDefault="00907230" w:rsidP="00907230">
      <w:pPr>
        <w:widowControl/>
        <w:spacing w:line="240" w:lineRule="atLeast"/>
        <w:rPr>
          <w:rFonts w:ascii="宋体" w:hAnsi="宋体" w:hint="eastAsia"/>
          <w:color w:val="000000"/>
          <w:szCs w:val="21"/>
        </w:rPr>
      </w:pPr>
      <w:r w:rsidRPr="00AE025E">
        <w:rPr>
          <w:rFonts w:ascii="宋体" w:hAnsi="宋体"/>
          <w:color w:val="000000"/>
          <w:szCs w:val="21"/>
        </w:rPr>
        <w:t>听第</w:t>
      </w:r>
      <w:r w:rsidRPr="00AE025E">
        <w:rPr>
          <w:rFonts w:ascii="宋体" w:hAnsi="宋体" w:hint="eastAsia"/>
          <w:color w:val="000000"/>
          <w:szCs w:val="21"/>
        </w:rPr>
        <w:t>二</w:t>
      </w:r>
      <w:r w:rsidRPr="00AE025E">
        <w:rPr>
          <w:rFonts w:ascii="宋体" w:hAnsi="宋体"/>
          <w:color w:val="000000"/>
          <w:szCs w:val="21"/>
        </w:rPr>
        <w:t>段材料，回答第</w:t>
      </w:r>
      <w:r w:rsidRPr="00AE025E">
        <w:rPr>
          <w:rFonts w:ascii="宋体" w:hAnsi="宋体" w:hint="eastAsia"/>
          <w:color w:val="000000"/>
          <w:szCs w:val="21"/>
        </w:rPr>
        <w:t>12</w:t>
      </w:r>
      <w:r w:rsidRPr="00AE025E">
        <w:rPr>
          <w:rFonts w:ascii="宋体" w:hAnsi="宋体"/>
          <w:color w:val="000000"/>
          <w:szCs w:val="21"/>
        </w:rPr>
        <w:t>至第</w:t>
      </w:r>
      <w:r w:rsidRPr="00AE025E">
        <w:rPr>
          <w:rFonts w:ascii="宋体" w:hAnsi="宋体" w:hint="eastAsia"/>
          <w:color w:val="000000"/>
          <w:szCs w:val="21"/>
        </w:rPr>
        <w:t>14</w:t>
      </w:r>
      <w:r w:rsidRPr="00AE025E">
        <w:rPr>
          <w:rFonts w:ascii="宋体" w:hAnsi="宋体"/>
          <w:color w:val="000000"/>
          <w:szCs w:val="21"/>
        </w:rPr>
        <w:t>小题。</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W</w:t>
      </w:r>
      <w:r w:rsidRPr="00AE025E">
        <w:rPr>
          <w:rFonts w:hAnsi="宋体" w:cs="Times New Roman"/>
          <w:color w:val="000000"/>
        </w:rPr>
        <w:t xml:space="preserve">: Good morning. </w:t>
      </w:r>
      <w:r w:rsidRPr="00AE025E">
        <w:rPr>
          <w:rFonts w:hAnsi="宋体" w:cs="Times New Roman" w:hint="eastAsia"/>
          <w:color w:val="000000"/>
        </w:rPr>
        <w:t xml:space="preserve">This is </w:t>
      </w:r>
      <w:smartTag w:uri="urn:schemas-microsoft-com:office:smarttags" w:element="place">
        <w:smartTag w:uri="urn:schemas-microsoft-com:office:smarttags" w:element="PlaceName">
          <w:r w:rsidRPr="00AE025E">
            <w:rPr>
              <w:rFonts w:hAnsi="宋体" w:cs="Times New Roman"/>
              <w:color w:val="000000"/>
            </w:rPr>
            <w:t>Central</w:t>
          </w:r>
        </w:smartTag>
        <w:r w:rsidRPr="00AE025E">
          <w:rPr>
            <w:rFonts w:hAnsi="宋体" w:cs="Times New Roman"/>
            <w:color w:val="000000"/>
          </w:rPr>
          <w:t xml:space="preserve"> </w:t>
        </w:r>
        <w:smartTag w:uri="urn:schemas-microsoft-com:office:smarttags" w:element="PlaceName">
          <w:r w:rsidRPr="00AE025E">
            <w:rPr>
              <w:rFonts w:hAnsi="宋体" w:cs="Times New Roman" w:hint="eastAsia"/>
              <w:color w:val="000000"/>
            </w:rPr>
            <w:t>Music</w:t>
          </w:r>
        </w:smartTag>
        <w:r w:rsidRPr="00AE025E">
          <w:rPr>
            <w:rFonts w:hAnsi="宋体" w:cs="Times New Roman" w:hint="eastAsia"/>
            <w:color w:val="000000"/>
          </w:rPr>
          <w:t xml:space="preserve"> </w:t>
        </w:r>
        <w:smartTag w:uri="urn:schemas-microsoft-com:office:smarttags" w:element="PlaceType">
          <w:r w:rsidRPr="00AE025E">
            <w:rPr>
              <w:rFonts w:hAnsi="宋体" w:cs="Times New Roman"/>
              <w:color w:val="000000"/>
            </w:rPr>
            <w:t>School</w:t>
          </w:r>
        </w:smartTag>
      </w:smartTag>
      <w:r w:rsidRPr="00AE025E">
        <w:rPr>
          <w:rFonts w:hAnsi="宋体" w:cs="Times New Roman"/>
          <w:color w:val="000000"/>
        </w:rPr>
        <w:t>.</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M</w:t>
      </w:r>
      <w:r w:rsidRPr="00AE025E">
        <w:rPr>
          <w:rFonts w:hAnsi="宋体" w:cs="Times New Roman"/>
          <w:color w:val="000000"/>
        </w:rPr>
        <w:t xml:space="preserve">: Good morning. My name is </w:t>
      </w:r>
      <w:r w:rsidRPr="00AE025E">
        <w:rPr>
          <w:rFonts w:hAnsi="宋体" w:cs="Times New Roman" w:hint="eastAsia"/>
          <w:color w:val="000000"/>
        </w:rPr>
        <w:t>John Green</w:t>
      </w:r>
      <w:r w:rsidRPr="00AE025E">
        <w:rPr>
          <w:rFonts w:hAnsi="宋体" w:cs="Times New Roman"/>
          <w:color w:val="000000"/>
        </w:rPr>
        <w:t>. I’d like some information about piano lesson</w:t>
      </w:r>
      <w:r w:rsidRPr="00AE025E">
        <w:rPr>
          <w:rFonts w:hAnsi="宋体" w:cs="Times New Roman" w:hint="eastAsia"/>
          <w:color w:val="000000"/>
        </w:rPr>
        <w:t>s</w:t>
      </w:r>
      <w:r w:rsidRPr="00AE025E">
        <w:rPr>
          <w:rFonts w:hAnsi="宋体" w:cs="Times New Roman"/>
          <w:color w:val="000000"/>
        </w:rPr>
        <w:t>, please.</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W</w:t>
      </w:r>
      <w:r w:rsidRPr="00AE025E">
        <w:rPr>
          <w:rFonts w:hAnsi="宋体" w:cs="Times New Roman"/>
          <w:color w:val="000000"/>
        </w:rPr>
        <w:t>: Are you a beginner?</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M</w:t>
      </w:r>
      <w:r w:rsidRPr="00AE025E">
        <w:rPr>
          <w:rFonts w:hAnsi="宋体" w:cs="Times New Roman"/>
          <w:color w:val="000000"/>
        </w:rPr>
        <w:t>: Yes. I’ve never played the piano before.</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W</w:t>
      </w:r>
      <w:r w:rsidRPr="00AE025E">
        <w:rPr>
          <w:rFonts w:hAnsi="宋体" w:cs="Times New Roman"/>
          <w:color w:val="000000"/>
        </w:rPr>
        <w:t>: Then you</w:t>
      </w:r>
      <w:r w:rsidRPr="00AE025E">
        <w:rPr>
          <w:rFonts w:hAnsi="宋体" w:cs="Times New Roman" w:hint="eastAsia"/>
          <w:color w:val="000000"/>
        </w:rPr>
        <w:t xml:space="preserve"> need</w:t>
      </w:r>
      <w:r w:rsidRPr="00AE025E">
        <w:rPr>
          <w:rFonts w:hAnsi="宋体" w:cs="Times New Roman"/>
          <w:color w:val="000000"/>
        </w:rPr>
        <w:t xml:space="preserve"> a beginners’ class. There’s one on Tuesday morning and another on Wednesday evening.</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M</w:t>
      </w:r>
      <w:r w:rsidRPr="00AE025E">
        <w:rPr>
          <w:rFonts w:hAnsi="宋体" w:cs="Times New Roman"/>
          <w:color w:val="000000"/>
        </w:rPr>
        <w:t>: I work during the day, so I’d like the evening class.</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W</w:t>
      </w:r>
      <w:r w:rsidRPr="00AE025E">
        <w:rPr>
          <w:rFonts w:hAnsi="宋体" w:cs="Times New Roman"/>
          <w:color w:val="000000"/>
        </w:rPr>
        <w:t>: Well, it begins at half past seven and it’s a two-hour class.</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M</w:t>
      </w:r>
      <w:r w:rsidRPr="00AE025E">
        <w:rPr>
          <w:rFonts w:hAnsi="宋体" w:cs="Times New Roman"/>
          <w:color w:val="000000"/>
        </w:rPr>
        <w:t>: Oh, that will be fine for me.</w:t>
      </w:r>
      <w:r w:rsidRPr="00AE025E">
        <w:rPr>
          <w:rFonts w:hAnsi="宋体" w:cs="Times New Roman" w:hint="eastAsia"/>
          <w:color w:val="000000"/>
        </w:rPr>
        <w:t xml:space="preserve"> C</w:t>
      </w:r>
      <w:r w:rsidRPr="00AE025E">
        <w:rPr>
          <w:rFonts w:hAnsi="宋体" w:cs="Times New Roman"/>
          <w:color w:val="000000"/>
        </w:rPr>
        <w:t>an you tell me how much I have to pay?</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W</w:t>
      </w:r>
      <w:r w:rsidRPr="00AE025E">
        <w:rPr>
          <w:rFonts w:hAnsi="宋体" w:cs="Times New Roman"/>
          <w:color w:val="000000"/>
        </w:rPr>
        <w:t>: Each lesson costs five pounds.</w:t>
      </w:r>
    </w:p>
    <w:p w:rsidR="00907230" w:rsidRPr="00AE025E" w:rsidRDefault="00907230" w:rsidP="00907230">
      <w:pPr>
        <w:pStyle w:val="a3"/>
        <w:spacing w:line="240" w:lineRule="atLeast"/>
        <w:rPr>
          <w:rFonts w:hAnsi="宋体" w:cs="Times New Roman"/>
          <w:color w:val="000000"/>
        </w:rPr>
      </w:pPr>
      <w:r w:rsidRPr="00AE025E">
        <w:rPr>
          <w:rFonts w:hAnsi="宋体" w:cs="Times New Roman" w:hint="eastAsia"/>
          <w:color w:val="000000"/>
        </w:rPr>
        <w:t>M</w:t>
      </w:r>
      <w:r w:rsidRPr="00AE025E">
        <w:rPr>
          <w:rFonts w:hAnsi="宋体" w:cs="Times New Roman"/>
          <w:color w:val="000000"/>
        </w:rPr>
        <w:t>: Great. Thank you very much. Bye.</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hint="eastAsia"/>
          <w:color w:val="000000"/>
        </w:rPr>
        <w:t>W</w:t>
      </w:r>
      <w:r w:rsidRPr="00AE025E">
        <w:rPr>
          <w:rFonts w:hAnsi="宋体" w:cs="Times New Roman"/>
          <w:color w:val="000000"/>
        </w:rPr>
        <w:t>: Bye.</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color w:val="000000"/>
        </w:rPr>
        <w:t>Q</w:t>
      </w:r>
      <w:r w:rsidRPr="00AE025E">
        <w:rPr>
          <w:rFonts w:hAnsi="宋体" w:cs="Times New Roman" w:hint="eastAsia"/>
          <w:color w:val="000000"/>
        </w:rPr>
        <w:t>uestion</w:t>
      </w:r>
      <w:r w:rsidRPr="00AE025E">
        <w:rPr>
          <w:rFonts w:hAnsi="宋体" w:cs="Times New Roman"/>
          <w:color w:val="000000"/>
        </w:rPr>
        <w:t>s</w:t>
      </w:r>
      <w:r w:rsidRPr="00AE025E">
        <w:rPr>
          <w:rFonts w:hAnsi="宋体" w:cs="Times New Roman" w:hint="eastAsia"/>
          <w:color w:val="000000"/>
        </w:rPr>
        <w:t>:</w:t>
      </w:r>
    </w:p>
    <w:p w:rsidR="00907230" w:rsidRPr="00AE025E" w:rsidRDefault="00907230" w:rsidP="00907230">
      <w:pPr>
        <w:pStyle w:val="a3"/>
        <w:spacing w:line="240" w:lineRule="atLeast"/>
        <w:rPr>
          <w:rFonts w:hAnsi="宋体" w:cs="Times New Roman"/>
          <w:color w:val="000000"/>
        </w:rPr>
      </w:pPr>
      <w:r w:rsidRPr="00AE025E">
        <w:rPr>
          <w:rFonts w:hAnsi="宋体" w:cs="Times New Roman"/>
          <w:color w:val="000000"/>
        </w:rPr>
        <w:t>1</w:t>
      </w:r>
      <w:r w:rsidRPr="00AE025E">
        <w:rPr>
          <w:rFonts w:hAnsi="宋体" w:cs="Times New Roman" w:hint="eastAsia"/>
          <w:color w:val="000000"/>
        </w:rPr>
        <w:t>2</w:t>
      </w:r>
      <w:r w:rsidRPr="00AE025E">
        <w:rPr>
          <w:rFonts w:hAnsi="宋体" w:cs="Times New Roman"/>
          <w:color w:val="000000"/>
        </w:rPr>
        <w:t>. How many classes for beginners are there in a week?</w:t>
      </w:r>
    </w:p>
    <w:p w:rsidR="00907230" w:rsidRPr="00AE025E" w:rsidRDefault="00907230" w:rsidP="00907230">
      <w:pPr>
        <w:pStyle w:val="a3"/>
        <w:spacing w:line="240" w:lineRule="atLeast"/>
        <w:rPr>
          <w:rFonts w:hAnsi="宋体" w:cs="Times New Roman"/>
          <w:color w:val="000000"/>
        </w:rPr>
      </w:pPr>
      <w:r w:rsidRPr="00AE025E">
        <w:rPr>
          <w:rFonts w:hAnsi="宋体" w:cs="Times New Roman"/>
          <w:color w:val="000000"/>
        </w:rPr>
        <w:t>1</w:t>
      </w:r>
      <w:r w:rsidRPr="00AE025E">
        <w:rPr>
          <w:rFonts w:hAnsi="宋体" w:cs="Times New Roman" w:hint="eastAsia"/>
          <w:color w:val="000000"/>
        </w:rPr>
        <w:t>3</w:t>
      </w:r>
      <w:r w:rsidRPr="00AE025E">
        <w:rPr>
          <w:rFonts w:hAnsi="宋体" w:cs="Times New Roman"/>
          <w:color w:val="000000"/>
        </w:rPr>
        <w:t xml:space="preserve">. What time </w:t>
      </w:r>
      <w:r w:rsidRPr="00AE025E">
        <w:rPr>
          <w:rFonts w:hAnsi="宋体" w:cs="Times New Roman" w:hint="eastAsia"/>
          <w:color w:val="000000"/>
        </w:rPr>
        <w:t>does</w:t>
      </w:r>
      <w:r w:rsidRPr="00AE025E">
        <w:rPr>
          <w:rFonts w:hAnsi="宋体" w:cs="Times New Roman"/>
          <w:color w:val="000000"/>
        </w:rPr>
        <w:t xml:space="preserve"> the evening class </w:t>
      </w:r>
      <w:r w:rsidRPr="00AE025E">
        <w:rPr>
          <w:rFonts w:hAnsi="宋体" w:cs="Times New Roman" w:hint="eastAsia"/>
          <w:color w:val="000000"/>
        </w:rPr>
        <w:t>begin</w:t>
      </w:r>
      <w:r w:rsidRPr="00AE025E">
        <w:rPr>
          <w:rFonts w:hAnsi="宋体" w:cs="Times New Roman"/>
          <w:color w:val="000000"/>
        </w:rPr>
        <w:t>?</w:t>
      </w:r>
    </w:p>
    <w:p w:rsidR="00907230" w:rsidRPr="00AE025E" w:rsidRDefault="00907230" w:rsidP="00907230">
      <w:pPr>
        <w:pStyle w:val="a3"/>
        <w:spacing w:line="240" w:lineRule="atLeast"/>
        <w:rPr>
          <w:rFonts w:hAnsi="宋体" w:cs="Times New Roman"/>
          <w:color w:val="000000"/>
        </w:rPr>
      </w:pPr>
      <w:r w:rsidRPr="00AE025E">
        <w:rPr>
          <w:rFonts w:hAnsi="宋体" w:cs="Times New Roman"/>
          <w:color w:val="000000"/>
        </w:rPr>
        <w:t>1</w:t>
      </w:r>
      <w:r w:rsidRPr="00AE025E">
        <w:rPr>
          <w:rFonts w:hAnsi="宋体" w:cs="Times New Roman" w:hint="eastAsia"/>
          <w:color w:val="000000"/>
        </w:rPr>
        <w:t>4</w:t>
      </w:r>
      <w:r w:rsidRPr="00AE025E">
        <w:rPr>
          <w:rFonts w:hAnsi="宋体" w:cs="Times New Roman"/>
          <w:color w:val="000000"/>
        </w:rPr>
        <w:t xml:space="preserve">. When will </w:t>
      </w:r>
      <w:r w:rsidRPr="00AE025E">
        <w:rPr>
          <w:rFonts w:hAnsi="宋体" w:cs="Times New Roman" w:hint="eastAsia"/>
          <w:color w:val="000000"/>
        </w:rPr>
        <w:t>John</w:t>
      </w:r>
      <w:r w:rsidRPr="00AE025E">
        <w:rPr>
          <w:rFonts w:hAnsi="宋体" w:cs="Times New Roman"/>
          <w:color w:val="000000"/>
        </w:rPr>
        <w:t xml:space="preserve"> probably have h</w:t>
      </w:r>
      <w:r w:rsidRPr="00AE025E">
        <w:rPr>
          <w:rFonts w:hAnsi="宋体" w:cs="Times New Roman" w:hint="eastAsia"/>
          <w:color w:val="000000"/>
        </w:rPr>
        <w:t>is</w:t>
      </w:r>
      <w:r w:rsidRPr="00AE025E">
        <w:rPr>
          <w:rFonts w:hAnsi="宋体" w:cs="Times New Roman"/>
          <w:color w:val="000000"/>
        </w:rPr>
        <w:t xml:space="preserve"> piano lessons?</w:t>
      </w:r>
    </w:p>
    <w:p w:rsidR="00907230" w:rsidRPr="00AE025E" w:rsidRDefault="00907230" w:rsidP="00907230">
      <w:pPr>
        <w:pStyle w:val="a3"/>
        <w:spacing w:line="240" w:lineRule="atLeast"/>
        <w:rPr>
          <w:rFonts w:hAnsi="宋体" w:cs="Times New Roman" w:hint="eastAsia"/>
          <w:color w:val="000000"/>
        </w:rPr>
      </w:pPr>
      <w:r w:rsidRPr="00AE025E">
        <w:rPr>
          <w:rFonts w:hAnsi="宋体" w:cs="Times New Roman"/>
          <w:color w:val="000000"/>
        </w:rPr>
        <w:t>听第</w:t>
      </w:r>
      <w:r w:rsidRPr="00AE025E">
        <w:rPr>
          <w:rFonts w:hAnsi="宋体" w:cs="Times New Roman" w:hint="eastAsia"/>
          <w:color w:val="000000"/>
        </w:rPr>
        <w:t>三</w:t>
      </w:r>
      <w:r w:rsidRPr="00AE025E">
        <w:rPr>
          <w:rFonts w:hAnsi="宋体" w:cs="Times New Roman"/>
          <w:color w:val="000000"/>
        </w:rPr>
        <w:t>段材料，回答第</w:t>
      </w:r>
      <w:r w:rsidRPr="00AE025E">
        <w:rPr>
          <w:rFonts w:hAnsi="宋体" w:cs="Times New Roman" w:hint="eastAsia"/>
          <w:color w:val="000000"/>
        </w:rPr>
        <w:t>15</w:t>
      </w:r>
      <w:r w:rsidRPr="00AE025E">
        <w:rPr>
          <w:rFonts w:hAnsi="宋体" w:cs="Times New Roman"/>
          <w:color w:val="000000"/>
        </w:rPr>
        <w:t>至第1</w:t>
      </w:r>
      <w:r w:rsidRPr="00AE025E">
        <w:rPr>
          <w:rFonts w:hAnsi="宋体" w:cs="Times New Roman" w:hint="eastAsia"/>
          <w:color w:val="000000"/>
        </w:rPr>
        <w:t>7</w:t>
      </w:r>
      <w:r w:rsidRPr="00AE025E">
        <w:rPr>
          <w:rFonts w:hAnsi="宋体" w:cs="Times New Roman"/>
          <w:color w:val="000000"/>
        </w:rPr>
        <w:t>小题。</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W: Hey, </w:t>
      </w:r>
      <w:r w:rsidRPr="00AE025E">
        <w:rPr>
          <w:rFonts w:ascii="宋体" w:hAnsi="宋体" w:hint="eastAsia"/>
          <w:color w:val="000000"/>
          <w:szCs w:val="21"/>
        </w:rPr>
        <w:t>Mike</w:t>
      </w:r>
      <w:r w:rsidRPr="00AE025E">
        <w:rPr>
          <w:rFonts w:ascii="宋体" w:hAnsi="宋体"/>
          <w:color w:val="000000"/>
          <w:szCs w:val="21"/>
        </w:rPr>
        <w:t>. Where are you going for vacation?</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M: I’m going to </w:t>
      </w:r>
      <w:smartTag w:uri="urn:schemas-microsoft-com:office:smarttags" w:element="City">
        <w:smartTag w:uri="urn:schemas-microsoft-com:office:smarttags" w:element="place">
          <w:r w:rsidRPr="00AE025E">
            <w:rPr>
              <w:rFonts w:ascii="宋体" w:hAnsi="宋体" w:hint="eastAsia"/>
              <w:color w:val="000000"/>
              <w:szCs w:val="21"/>
            </w:rPr>
            <w:t>London</w:t>
          </w:r>
        </w:smartTag>
      </w:smartTag>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Really? What are you doing there?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M: I’m visiting my </w:t>
      </w:r>
      <w:r w:rsidRPr="00AE025E">
        <w:rPr>
          <w:rFonts w:ascii="宋体" w:hAnsi="宋体" w:hint="eastAsia"/>
          <w:color w:val="000000"/>
          <w:szCs w:val="21"/>
        </w:rPr>
        <w:t>uncle</w:t>
      </w:r>
      <w:r w:rsidRPr="00AE025E">
        <w:rPr>
          <w:rFonts w:ascii="宋体" w:hAnsi="宋体"/>
          <w:color w:val="000000"/>
          <w:szCs w:val="21"/>
        </w:rPr>
        <w:t>. What about you? Where are you going, Li</w:t>
      </w:r>
      <w:r w:rsidRPr="00AE025E">
        <w:rPr>
          <w:rFonts w:ascii="宋体" w:hAnsi="宋体" w:hint="eastAsia"/>
          <w:color w:val="000000"/>
          <w:szCs w:val="21"/>
        </w:rPr>
        <w:t>ly</w:t>
      </w:r>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W: I’m going to </w:t>
      </w:r>
      <w:smartTag w:uri="urn:schemas-microsoft-com:office:smarttags" w:element="City">
        <w:smartTag w:uri="urn:schemas-microsoft-com:office:smarttags" w:element="place">
          <w:r w:rsidRPr="00AE025E">
            <w:rPr>
              <w:rFonts w:ascii="宋体" w:hAnsi="宋体"/>
              <w:color w:val="000000"/>
              <w:szCs w:val="21"/>
            </w:rPr>
            <w:t>Beijing</w:t>
          </w:r>
        </w:smartTag>
      </w:smartTag>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That sounds interesting. What are you going to do there?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W: I’m going to visit the Great Wall. It will be my first time in </w:t>
      </w:r>
      <w:smartTag w:uri="urn:schemas-microsoft-com:office:smarttags" w:element="City">
        <w:smartTag w:uri="urn:schemas-microsoft-com:office:smarttags" w:element="place">
          <w:r w:rsidRPr="00AE025E">
            <w:rPr>
              <w:rFonts w:ascii="宋体" w:hAnsi="宋体"/>
              <w:color w:val="000000"/>
              <w:szCs w:val="21"/>
            </w:rPr>
            <w:t>Beijing</w:t>
          </w:r>
        </w:smartTag>
      </w:smartTag>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lastRenderedPageBreak/>
        <w:t>M: You’ll love it! It’s great.</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Q</w:t>
      </w:r>
      <w:r w:rsidRPr="00AE025E">
        <w:rPr>
          <w:rFonts w:ascii="宋体" w:hAnsi="宋体" w:hint="eastAsia"/>
          <w:color w:val="000000"/>
          <w:szCs w:val="21"/>
        </w:rPr>
        <w:t>uestion</w:t>
      </w:r>
      <w:r w:rsidRPr="00AE025E">
        <w:rPr>
          <w:rFonts w:ascii="宋体" w:hAnsi="宋体"/>
          <w:color w:val="000000"/>
          <w:szCs w:val="21"/>
        </w:rPr>
        <w:t>s:</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1</w:t>
      </w:r>
      <w:r w:rsidRPr="00AE025E">
        <w:rPr>
          <w:rFonts w:ascii="宋体" w:hAnsi="宋体" w:hint="eastAsia"/>
          <w:color w:val="000000"/>
          <w:szCs w:val="21"/>
        </w:rPr>
        <w:t>5</w:t>
      </w:r>
      <w:r w:rsidRPr="00AE025E">
        <w:rPr>
          <w:rFonts w:ascii="宋体" w:hAnsi="宋体"/>
          <w:color w:val="000000"/>
          <w:szCs w:val="21"/>
        </w:rPr>
        <w:t xml:space="preserve">. What’s </w:t>
      </w:r>
      <w:r w:rsidRPr="00AE025E">
        <w:rPr>
          <w:rFonts w:ascii="宋体" w:hAnsi="宋体" w:hint="eastAsia"/>
          <w:color w:val="000000"/>
          <w:szCs w:val="21"/>
        </w:rPr>
        <w:t>Mike</w:t>
      </w:r>
      <w:r w:rsidRPr="00AE025E">
        <w:rPr>
          <w:rFonts w:ascii="宋体" w:hAnsi="宋体"/>
          <w:color w:val="000000"/>
          <w:szCs w:val="21"/>
        </w:rPr>
        <w:t xml:space="preserve"> going to do in </w:t>
      </w:r>
      <w:smartTag w:uri="urn:schemas-microsoft-com:office:smarttags" w:element="City">
        <w:smartTag w:uri="urn:schemas-microsoft-com:office:smarttags" w:element="place">
          <w:r w:rsidRPr="00AE025E">
            <w:rPr>
              <w:rFonts w:ascii="宋体" w:hAnsi="宋体" w:hint="eastAsia"/>
              <w:color w:val="000000"/>
              <w:szCs w:val="21"/>
            </w:rPr>
            <w:t>London</w:t>
          </w:r>
        </w:smartTag>
      </w:smartTag>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1</w:t>
      </w:r>
      <w:r w:rsidRPr="00AE025E">
        <w:rPr>
          <w:rFonts w:ascii="宋体" w:hAnsi="宋体" w:hint="eastAsia"/>
          <w:color w:val="000000"/>
          <w:szCs w:val="21"/>
        </w:rPr>
        <w:t>6</w:t>
      </w:r>
      <w:r w:rsidRPr="00AE025E">
        <w:rPr>
          <w:rFonts w:ascii="宋体" w:hAnsi="宋体"/>
          <w:color w:val="000000"/>
          <w:szCs w:val="21"/>
        </w:rPr>
        <w:t xml:space="preserve">. Has </w:t>
      </w:r>
      <w:r w:rsidRPr="00AE025E">
        <w:rPr>
          <w:rFonts w:ascii="宋体" w:hAnsi="宋体" w:hint="eastAsia"/>
          <w:color w:val="000000"/>
          <w:szCs w:val="21"/>
        </w:rPr>
        <w:t>Lily</w:t>
      </w:r>
      <w:r w:rsidRPr="00AE025E">
        <w:rPr>
          <w:rFonts w:ascii="宋体" w:hAnsi="宋体"/>
          <w:color w:val="000000"/>
          <w:szCs w:val="21"/>
        </w:rPr>
        <w:t xml:space="preserve"> ever been to </w:t>
      </w:r>
      <w:smartTag w:uri="urn:schemas-microsoft-com:office:smarttags" w:element="City">
        <w:smartTag w:uri="urn:schemas-microsoft-com:office:smarttags" w:element="place">
          <w:r w:rsidRPr="00AE025E">
            <w:rPr>
              <w:rFonts w:ascii="宋体" w:hAnsi="宋体"/>
              <w:color w:val="000000"/>
              <w:szCs w:val="21"/>
            </w:rPr>
            <w:t>Beijing</w:t>
          </w:r>
        </w:smartTag>
      </w:smartTag>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1</w:t>
      </w:r>
      <w:r w:rsidRPr="00AE025E">
        <w:rPr>
          <w:rFonts w:ascii="宋体" w:hAnsi="宋体" w:hint="eastAsia"/>
          <w:color w:val="000000"/>
          <w:szCs w:val="21"/>
        </w:rPr>
        <w:t>7</w:t>
      </w:r>
      <w:r w:rsidRPr="00AE025E">
        <w:rPr>
          <w:rFonts w:ascii="宋体" w:hAnsi="宋体"/>
          <w:color w:val="000000"/>
          <w:szCs w:val="21"/>
        </w:rPr>
        <w:t xml:space="preserve">. Where will </w:t>
      </w:r>
      <w:r w:rsidRPr="00AE025E">
        <w:rPr>
          <w:rFonts w:ascii="宋体" w:hAnsi="宋体" w:hint="eastAsia"/>
          <w:color w:val="000000"/>
          <w:szCs w:val="21"/>
        </w:rPr>
        <w:t>Lily</w:t>
      </w:r>
      <w:r w:rsidRPr="00AE025E">
        <w:rPr>
          <w:rFonts w:ascii="宋体" w:hAnsi="宋体"/>
          <w:color w:val="000000"/>
          <w:szCs w:val="21"/>
        </w:rPr>
        <w:t xml:space="preserve"> visit?</w:t>
      </w:r>
    </w:p>
    <w:p w:rsidR="00907230" w:rsidRPr="00AE025E" w:rsidRDefault="00907230" w:rsidP="00907230">
      <w:pPr>
        <w:spacing w:line="240" w:lineRule="atLeast"/>
        <w:rPr>
          <w:rFonts w:ascii="宋体" w:hAnsi="宋体" w:hint="eastAsia"/>
          <w:color w:val="000000"/>
          <w:szCs w:val="21"/>
          <w:lang w:val="en-GB"/>
        </w:rPr>
      </w:pPr>
      <w:r w:rsidRPr="00AE025E">
        <w:rPr>
          <w:rFonts w:ascii="宋体" w:hAnsi="宋体"/>
          <w:color w:val="000000"/>
          <w:szCs w:val="21"/>
        </w:rPr>
        <w:t>听第</w:t>
      </w:r>
      <w:r w:rsidRPr="00AE025E">
        <w:rPr>
          <w:rFonts w:ascii="宋体" w:hAnsi="宋体" w:hint="eastAsia"/>
          <w:color w:val="000000"/>
          <w:szCs w:val="21"/>
        </w:rPr>
        <w:t>四</w:t>
      </w:r>
      <w:r w:rsidRPr="00AE025E">
        <w:rPr>
          <w:rFonts w:ascii="宋体" w:hAnsi="宋体"/>
          <w:color w:val="000000"/>
          <w:szCs w:val="21"/>
        </w:rPr>
        <w:t>段材料，回答第</w:t>
      </w:r>
      <w:r w:rsidRPr="00AE025E">
        <w:rPr>
          <w:rFonts w:ascii="宋体" w:hAnsi="宋体" w:hint="eastAsia"/>
          <w:color w:val="000000"/>
          <w:szCs w:val="21"/>
        </w:rPr>
        <w:t>18</w:t>
      </w:r>
      <w:r w:rsidRPr="00AE025E">
        <w:rPr>
          <w:rFonts w:ascii="宋体" w:hAnsi="宋体"/>
          <w:color w:val="000000"/>
          <w:szCs w:val="21"/>
        </w:rPr>
        <w:t>至第</w:t>
      </w:r>
      <w:r w:rsidRPr="00AE025E">
        <w:rPr>
          <w:rFonts w:ascii="宋体" w:hAnsi="宋体" w:hint="eastAsia"/>
          <w:color w:val="000000"/>
          <w:szCs w:val="21"/>
        </w:rPr>
        <w:t>20</w:t>
      </w:r>
      <w:r w:rsidRPr="00AE025E">
        <w:rPr>
          <w:rFonts w:ascii="宋体" w:hAnsi="宋体"/>
          <w:color w:val="000000"/>
          <w:szCs w:val="21"/>
        </w:rPr>
        <w:t>小题。</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Do you often run?</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Yes. I run every afternoon after school.</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How long do you run every time?</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About half an hour.</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That’s right. And what is your daily life like?</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M: Well, I get up at 6:50</w:t>
      </w:r>
      <w:r w:rsidRPr="00AE025E">
        <w:rPr>
          <w:rFonts w:ascii="宋体" w:hAnsi="宋体" w:hint="eastAsia"/>
          <w:color w:val="000000"/>
          <w:szCs w:val="21"/>
        </w:rPr>
        <w:t xml:space="preserve"> </w:t>
      </w:r>
      <w:r w:rsidRPr="00AE025E">
        <w:rPr>
          <w:rFonts w:ascii="宋体" w:hAnsi="宋体"/>
          <w:color w:val="000000"/>
          <w:szCs w:val="21"/>
        </w:rPr>
        <w:t>every morning. Then I take a shower. After that I eat breakfast.</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W: What time do you get to school</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At around 7:30.</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So your morning is very busy, isn’t it?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Yes, you are right.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How many classes do you have every day?</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In the m</w:t>
      </w:r>
      <w:r w:rsidRPr="00AE025E">
        <w:rPr>
          <w:rFonts w:ascii="宋体" w:hAnsi="宋体" w:hint="eastAsia"/>
          <w:color w:val="000000"/>
          <w:szCs w:val="21"/>
        </w:rPr>
        <w:t>o</w:t>
      </w:r>
      <w:r w:rsidRPr="00AE025E">
        <w:rPr>
          <w:rFonts w:ascii="宋体" w:hAnsi="宋体"/>
          <w:color w:val="000000"/>
          <w:szCs w:val="21"/>
        </w:rPr>
        <w:t>rning we have four classes and in the afternoon we have three classes.</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W: What’s your favorite subject in school?</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M: I like many subjects, such as English, math, history, but I like PE best. It makes me energetic and excited.</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Q</w:t>
      </w:r>
      <w:r w:rsidRPr="00AE025E">
        <w:rPr>
          <w:rFonts w:ascii="宋体" w:hAnsi="宋体" w:hint="eastAsia"/>
          <w:color w:val="000000"/>
          <w:szCs w:val="21"/>
        </w:rPr>
        <w:t>uestion</w:t>
      </w:r>
      <w:r w:rsidRPr="00AE025E">
        <w:rPr>
          <w:rFonts w:ascii="宋体" w:hAnsi="宋体"/>
          <w:color w:val="000000"/>
          <w:szCs w:val="21"/>
        </w:rPr>
        <w:t>s</w:t>
      </w:r>
      <w:r w:rsidRPr="00AE025E">
        <w:rPr>
          <w:rFonts w:ascii="宋体" w:hAnsi="宋体" w:hint="eastAsia"/>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18</w:t>
      </w:r>
      <w:r w:rsidRPr="00AE025E">
        <w:rPr>
          <w:rFonts w:ascii="宋体" w:hAnsi="宋体"/>
          <w:color w:val="000000"/>
          <w:szCs w:val="21"/>
        </w:rPr>
        <w:t xml:space="preserve">. How often does </w:t>
      </w:r>
      <w:r w:rsidRPr="00AE025E">
        <w:rPr>
          <w:rFonts w:ascii="宋体" w:hAnsi="宋体" w:hint="eastAsia"/>
          <w:color w:val="000000"/>
          <w:szCs w:val="21"/>
        </w:rPr>
        <w:t>th</w:t>
      </w:r>
      <w:r w:rsidRPr="00AE025E">
        <w:rPr>
          <w:rFonts w:ascii="宋体" w:hAnsi="宋体"/>
          <w:color w:val="000000"/>
          <w:szCs w:val="21"/>
        </w:rPr>
        <w:t>e run?</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19</w:t>
      </w:r>
      <w:r w:rsidRPr="00AE025E">
        <w:rPr>
          <w:rFonts w:ascii="宋体" w:hAnsi="宋体"/>
          <w:color w:val="000000"/>
          <w:szCs w:val="21"/>
        </w:rPr>
        <w:t xml:space="preserve">. What does </w:t>
      </w:r>
      <w:r w:rsidRPr="00AE025E">
        <w:rPr>
          <w:rFonts w:ascii="宋体" w:hAnsi="宋体" w:hint="eastAsia"/>
          <w:color w:val="000000"/>
          <w:szCs w:val="21"/>
        </w:rPr>
        <w:t>t</w:t>
      </w:r>
      <w:r w:rsidRPr="00AE025E">
        <w:rPr>
          <w:rFonts w:ascii="宋体" w:hAnsi="宋体"/>
          <w:color w:val="000000"/>
          <w:szCs w:val="21"/>
        </w:rPr>
        <w:t>he</w:t>
      </w:r>
      <w:r w:rsidRPr="00AE025E">
        <w:rPr>
          <w:rFonts w:ascii="宋体" w:hAnsi="宋体" w:hint="eastAsia"/>
          <w:color w:val="000000"/>
          <w:szCs w:val="21"/>
        </w:rPr>
        <w:t xml:space="preserve"> man</w:t>
      </w:r>
      <w:r w:rsidRPr="00AE025E">
        <w:rPr>
          <w:rFonts w:ascii="宋体" w:hAnsi="宋体"/>
          <w:color w:val="000000"/>
          <w:szCs w:val="21"/>
        </w:rPr>
        <w:t xml:space="preserve"> do first after he gets up?</w:t>
      </w:r>
    </w:p>
    <w:p w:rsidR="00907230" w:rsidRPr="00AE025E" w:rsidRDefault="00907230" w:rsidP="00907230">
      <w:pPr>
        <w:spacing w:line="240" w:lineRule="atLeast"/>
        <w:rPr>
          <w:rFonts w:ascii="宋体" w:hAnsi="宋体" w:hint="eastAsia"/>
          <w:color w:val="000000"/>
          <w:szCs w:val="21"/>
        </w:rPr>
      </w:pPr>
      <w:r w:rsidRPr="00AE025E">
        <w:rPr>
          <w:rFonts w:ascii="宋体" w:hAnsi="宋体"/>
          <w:color w:val="000000"/>
          <w:szCs w:val="21"/>
        </w:rPr>
        <w:t>2</w:t>
      </w:r>
      <w:r w:rsidRPr="00AE025E">
        <w:rPr>
          <w:rFonts w:ascii="宋体" w:hAnsi="宋体" w:hint="eastAsia"/>
          <w:color w:val="000000"/>
          <w:szCs w:val="21"/>
        </w:rPr>
        <w:t>0</w:t>
      </w:r>
      <w:r w:rsidRPr="00AE025E">
        <w:rPr>
          <w:rFonts w:ascii="宋体" w:hAnsi="宋体"/>
          <w:color w:val="000000"/>
          <w:szCs w:val="21"/>
        </w:rPr>
        <w:t xml:space="preserve">. What’s </w:t>
      </w:r>
      <w:r w:rsidRPr="00AE025E">
        <w:rPr>
          <w:rFonts w:ascii="宋体" w:hAnsi="宋体" w:hint="eastAsia"/>
          <w:color w:val="000000"/>
          <w:szCs w:val="21"/>
        </w:rPr>
        <w:t>the man</w:t>
      </w:r>
      <w:r w:rsidRPr="00AE025E">
        <w:rPr>
          <w:rFonts w:ascii="宋体" w:hAnsi="宋体"/>
          <w:color w:val="000000"/>
          <w:szCs w:val="21"/>
        </w:rPr>
        <w:t>’</w:t>
      </w:r>
      <w:r w:rsidRPr="00AE025E">
        <w:rPr>
          <w:rFonts w:ascii="宋体" w:hAnsi="宋体" w:hint="eastAsia"/>
          <w:color w:val="000000"/>
          <w:szCs w:val="21"/>
        </w:rPr>
        <w:t>s</w:t>
      </w:r>
      <w:r w:rsidRPr="00AE025E">
        <w:rPr>
          <w:rFonts w:ascii="宋体" w:hAnsi="宋体"/>
          <w:color w:val="000000"/>
          <w:szCs w:val="21"/>
        </w:rPr>
        <w:t xml:space="preserve"> favorite subject?</w:t>
      </w:r>
    </w:p>
    <w:p w:rsidR="00907230" w:rsidRPr="00AE025E" w:rsidRDefault="00907230" w:rsidP="00907230">
      <w:pPr>
        <w:spacing w:line="240" w:lineRule="atLeast"/>
        <w:rPr>
          <w:rFonts w:ascii="宋体" w:hAnsi="宋体" w:hint="eastAsia"/>
          <w:color w:val="000000"/>
          <w:szCs w:val="21"/>
          <w:lang w:val="en-GB"/>
        </w:rPr>
      </w:pPr>
      <w:r w:rsidRPr="00AE025E">
        <w:rPr>
          <w:rFonts w:ascii="宋体" w:hAnsi="宋体" w:hint="eastAsia"/>
          <w:color w:val="000000"/>
          <w:szCs w:val="21"/>
          <w:lang w:val="en-GB"/>
        </w:rPr>
        <w:t>听第五段材料，回答第21至25小题。</w:t>
      </w:r>
    </w:p>
    <w:p w:rsidR="00907230" w:rsidRPr="00AE025E" w:rsidRDefault="00907230" w:rsidP="00907230">
      <w:pPr>
        <w:spacing w:line="240" w:lineRule="atLeast"/>
        <w:rPr>
          <w:rFonts w:ascii="宋体" w:hAnsi="宋体"/>
          <w:bCs/>
          <w:color w:val="000000"/>
          <w:szCs w:val="21"/>
        </w:rPr>
      </w:pPr>
      <w:r w:rsidRPr="00AE025E">
        <w:rPr>
          <w:rFonts w:ascii="宋体" w:hAnsi="宋体"/>
          <w:bCs/>
          <w:color w:val="000000"/>
          <w:szCs w:val="21"/>
        </w:rPr>
        <w:t>There was once a large, fat woman. She had a small, thin husband. She worked in a big office and got his weekly pay every Friday evening. As soon as he got home on Fridays, he had to give his wife all his money and his wife gave him back only enough to buy his lunch in the office every day.</w:t>
      </w:r>
    </w:p>
    <w:p w:rsidR="00907230" w:rsidRPr="00AE025E" w:rsidRDefault="00907230" w:rsidP="00907230">
      <w:pPr>
        <w:spacing w:line="240" w:lineRule="atLeast"/>
        <w:rPr>
          <w:rFonts w:ascii="宋体" w:hAnsi="宋体"/>
          <w:bCs/>
          <w:color w:val="000000"/>
          <w:szCs w:val="21"/>
        </w:rPr>
      </w:pPr>
      <w:r w:rsidRPr="00AE025E">
        <w:rPr>
          <w:rFonts w:ascii="宋体" w:hAnsi="宋体"/>
          <w:bCs/>
          <w:color w:val="000000"/>
          <w:szCs w:val="21"/>
        </w:rPr>
        <w:t>One day the small man came home very happily. He hurried into the living room. His wife was listening to the radio and eating apples there.</w:t>
      </w:r>
    </w:p>
    <w:p w:rsidR="00907230" w:rsidRPr="00AE025E" w:rsidRDefault="00907230" w:rsidP="00907230">
      <w:pPr>
        <w:spacing w:line="240" w:lineRule="atLeast"/>
        <w:rPr>
          <w:rFonts w:ascii="宋体" w:hAnsi="宋体"/>
          <w:bCs/>
          <w:color w:val="000000"/>
          <w:szCs w:val="21"/>
        </w:rPr>
      </w:pPr>
      <w:r w:rsidRPr="00AE025E">
        <w:rPr>
          <w:rFonts w:ascii="宋体" w:hAnsi="宋体"/>
          <w:bCs/>
          <w:color w:val="000000"/>
          <w:szCs w:val="21"/>
        </w:rPr>
        <w:t>“You’ll never guess what happened to me today, dear,” he said. He waited for a few seconds and then said again, “I won ten thousand dollars buying the lottery tickets!”</w:t>
      </w:r>
    </w:p>
    <w:p w:rsidR="00907230" w:rsidRPr="00AE025E" w:rsidRDefault="00907230" w:rsidP="00907230">
      <w:pPr>
        <w:spacing w:line="240" w:lineRule="atLeast"/>
        <w:rPr>
          <w:rFonts w:ascii="宋体" w:hAnsi="宋体"/>
          <w:bCs/>
          <w:color w:val="000000"/>
          <w:szCs w:val="21"/>
        </w:rPr>
      </w:pPr>
      <w:r w:rsidRPr="00AE025E">
        <w:rPr>
          <w:rFonts w:ascii="宋体" w:hAnsi="宋体"/>
          <w:bCs/>
          <w:color w:val="000000"/>
          <w:szCs w:val="21"/>
        </w:rPr>
        <w:t>“That’s wonderful!” shouted his wife</w:t>
      </w:r>
      <w:r w:rsidRPr="00AE025E">
        <w:rPr>
          <w:rFonts w:ascii="宋体" w:hAnsi="宋体" w:hint="eastAsia"/>
          <w:bCs/>
          <w:color w:val="000000"/>
          <w:szCs w:val="21"/>
        </w:rPr>
        <w:t xml:space="preserve"> h</w:t>
      </w:r>
      <w:r w:rsidRPr="00AE025E">
        <w:rPr>
          <w:rFonts w:ascii="宋体" w:hAnsi="宋体"/>
          <w:bCs/>
          <w:color w:val="000000"/>
          <w:szCs w:val="21"/>
        </w:rPr>
        <w:t>appily. But then she thought for a few seconds and said angrily, “But wait a minute! How could you have enough money to buy the tickets?”</w:t>
      </w:r>
    </w:p>
    <w:p w:rsidR="00907230" w:rsidRPr="00AE025E" w:rsidRDefault="00907230" w:rsidP="00907230">
      <w:pPr>
        <w:snapToGrid w:val="0"/>
        <w:spacing w:line="240" w:lineRule="atLeast"/>
        <w:rPr>
          <w:rFonts w:ascii="宋体" w:hAnsi="宋体" w:hint="eastAsia"/>
          <w:color w:val="000000"/>
          <w:szCs w:val="21"/>
        </w:rPr>
      </w:pPr>
      <w:r w:rsidRPr="00AE025E">
        <w:rPr>
          <w:rFonts w:ascii="宋体" w:hAnsi="宋体"/>
          <w:color w:val="000000"/>
          <w:szCs w:val="21"/>
        </w:rPr>
        <w:t>Q</w:t>
      </w:r>
      <w:r w:rsidRPr="00AE025E">
        <w:rPr>
          <w:rFonts w:ascii="宋体" w:hAnsi="宋体" w:hint="eastAsia"/>
          <w:color w:val="000000"/>
          <w:szCs w:val="21"/>
        </w:rPr>
        <w:t>uestion</w:t>
      </w:r>
      <w:r w:rsidRPr="00AE025E">
        <w:rPr>
          <w:rFonts w:ascii="宋体" w:hAnsi="宋体"/>
          <w:color w:val="000000"/>
          <w:szCs w:val="21"/>
        </w:rPr>
        <w:t>s</w:t>
      </w:r>
      <w:r w:rsidRPr="00AE025E">
        <w:rPr>
          <w:rFonts w:ascii="宋体" w:hAnsi="宋体" w:hint="eastAsia"/>
          <w:color w:val="000000"/>
          <w:szCs w:val="21"/>
        </w:rPr>
        <w:t>:</w:t>
      </w:r>
    </w:p>
    <w:p w:rsidR="00907230" w:rsidRPr="00AE025E" w:rsidRDefault="00907230" w:rsidP="00907230">
      <w:pPr>
        <w:snapToGrid w:val="0"/>
        <w:spacing w:line="240" w:lineRule="atLeast"/>
        <w:rPr>
          <w:rFonts w:ascii="宋体" w:hAnsi="宋体"/>
          <w:color w:val="000000"/>
          <w:szCs w:val="21"/>
        </w:rPr>
      </w:pPr>
      <w:r w:rsidRPr="00AE025E">
        <w:rPr>
          <w:rFonts w:ascii="宋体" w:hAnsi="宋体"/>
          <w:color w:val="000000"/>
          <w:szCs w:val="21"/>
        </w:rPr>
        <w:t>2</w:t>
      </w:r>
      <w:r w:rsidRPr="00AE025E">
        <w:rPr>
          <w:rFonts w:ascii="宋体" w:hAnsi="宋体" w:hint="eastAsia"/>
          <w:color w:val="000000"/>
          <w:szCs w:val="21"/>
        </w:rPr>
        <w:t>1</w:t>
      </w:r>
      <w:r w:rsidRPr="00AE025E">
        <w:rPr>
          <w:rFonts w:ascii="宋体" w:hAnsi="宋体"/>
          <w:color w:val="000000"/>
          <w:szCs w:val="21"/>
        </w:rPr>
        <w:t>. What was the husband like?</w:t>
      </w:r>
    </w:p>
    <w:p w:rsidR="00907230" w:rsidRPr="00AE025E" w:rsidRDefault="00907230" w:rsidP="00907230">
      <w:pPr>
        <w:snapToGrid w:val="0"/>
        <w:spacing w:line="240" w:lineRule="atLeast"/>
        <w:rPr>
          <w:rFonts w:ascii="宋体" w:hAnsi="宋体"/>
          <w:color w:val="000000"/>
          <w:szCs w:val="21"/>
        </w:rPr>
      </w:pPr>
      <w:r w:rsidRPr="00AE025E">
        <w:rPr>
          <w:rFonts w:ascii="宋体" w:hAnsi="宋体"/>
          <w:color w:val="000000"/>
          <w:szCs w:val="21"/>
        </w:rPr>
        <w:t>2</w:t>
      </w:r>
      <w:r w:rsidRPr="00AE025E">
        <w:rPr>
          <w:rFonts w:ascii="宋体" w:hAnsi="宋体" w:hint="eastAsia"/>
          <w:color w:val="000000"/>
          <w:szCs w:val="21"/>
        </w:rPr>
        <w:t>2</w:t>
      </w:r>
      <w:r w:rsidRPr="00AE025E">
        <w:rPr>
          <w:rFonts w:ascii="宋体" w:hAnsi="宋体"/>
          <w:color w:val="000000"/>
          <w:szCs w:val="21"/>
        </w:rPr>
        <w:t>. How often did the man get his pay?</w:t>
      </w:r>
    </w:p>
    <w:p w:rsidR="00907230" w:rsidRPr="00AE025E" w:rsidRDefault="00907230" w:rsidP="00907230">
      <w:pPr>
        <w:snapToGrid w:val="0"/>
        <w:spacing w:line="240" w:lineRule="atLeast"/>
        <w:rPr>
          <w:rFonts w:ascii="宋体" w:hAnsi="宋体"/>
          <w:color w:val="000000"/>
          <w:szCs w:val="21"/>
        </w:rPr>
      </w:pPr>
      <w:r w:rsidRPr="00AE025E">
        <w:rPr>
          <w:rFonts w:ascii="宋体" w:hAnsi="宋体"/>
          <w:color w:val="000000"/>
          <w:szCs w:val="21"/>
        </w:rPr>
        <w:t>2</w:t>
      </w:r>
      <w:r w:rsidRPr="00AE025E">
        <w:rPr>
          <w:rFonts w:ascii="宋体" w:hAnsi="宋体" w:hint="eastAsia"/>
          <w:color w:val="000000"/>
          <w:szCs w:val="21"/>
        </w:rPr>
        <w:t>3</w:t>
      </w:r>
      <w:r w:rsidRPr="00AE025E">
        <w:rPr>
          <w:rFonts w:ascii="宋体" w:hAnsi="宋体"/>
          <w:color w:val="000000"/>
          <w:szCs w:val="21"/>
        </w:rPr>
        <w:t xml:space="preserve">. What was </w:t>
      </w:r>
      <w:r w:rsidRPr="00AE025E">
        <w:rPr>
          <w:rFonts w:ascii="宋体" w:hAnsi="宋体" w:hint="eastAsia"/>
          <w:color w:val="000000"/>
          <w:szCs w:val="21"/>
        </w:rPr>
        <w:t>the</w:t>
      </w:r>
      <w:r w:rsidRPr="00AE025E">
        <w:rPr>
          <w:rFonts w:ascii="宋体" w:hAnsi="宋体"/>
          <w:color w:val="000000"/>
          <w:szCs w:val="21"/>
        </w:rPr>
        <w:t xml:space="preserve"> wife doing when he</w:t>
      </w:r>
      <w:r w:rsidRPr="00AE025E">
        <w:rPr>
          <w:rFonts w:ascii="宋体" w:hAnsi="宋体" w:hint="eastAsia"/>
          <w:color w:val="000000"/>
          <w:szCs w:val="21"/>
        </w:rPr>
        <w:t>r husband</w:t>
      </w:r>
      <w:r w:rsidRPr="00AE025E">
        <w:rPr>
          <w:rFonts w:ascii="宋体" w:hAnsi="宋体"/>
          <w:color w:val="000000"/>
          <w:szCs w:val="21"/>
        </w:rPr>
        <w:t xml:space="preserve"> hurried into the living room?</w:t>
      </w:r>
    </w:p>
    <w:p w:rsidR="00907230" w:rsidRPr="00AE025E" w:rsidRDefault="00907230" w:rsidP="00907230">
      <w:pPr>
        <w:snapToGrid w:val="0"/>
        <w:spacing w:line="240" w:lineRule="atLeast"/>
        <w:rPr>
          <w:rFonts w:ascii="宋体" w:hAnsi="宋体"/>
          <w:color w:val="000000"/>
          <w:szCs w:val="21"/>
        </w:rPr>
      </w:pPr>
      <w:r w:rsidRPr="00AE025E">
        <w:rPr>
          <w:rFonts w:ascii="宋体" w:hAnsi="宋体"/>
          <w:color w:val="000000"/>
          <w:szCs w:val="21"/>
        </w:rPr>
        <w:t>2</w:t>
      </w:r>
      <w:r w:rsidRPr="00AE025E">
        <w:rPr>
          <w:rFonts w:ascii="宋体" w:hAnsi="宋体" w:hint="eastAsia"/>
          <w:color w:val="000000"/>
          <w:szCs w:val="21"/>
        </w:rPr>
        <w:t>4</w:t>
      </w:r>
      <w:r w:rsidRPr="00AE025E">
        <w:rPr>
          <w:rFonts w:ascii="宋体" w:hAnsi="宋体"/>
          <w:color w:val="000000"/>
          <w:szCs w:val="21"/>
        </w:rPr>
        <w:t>. How did he get the ten thousand dollars?</w:t>
      </w:r>
    </w:p>
    <w:p w:rsidR="00907230" w:rsidRPr="00AE025E" w:rsidRDefault="00907230" w:rsidP="00907230">
      <w:pPr>
        <w:snapToGrid w:val="0"/>
        <w:spacing w:line="240" w:lineRule="atLeast"/>
        <w:rPr>
          <w:rFonts w:ascii="宋体" w:hAnsi="宋体"/>
          <w:color w:val="000000"/>
          <w:szCs w:val="21"/>
        </w:rPr>
      </w:pPr>
      <w:r w:rsidRPr="00AE025E">
        <w:rPr>
          <w:rFonts w:ascii="宋体" w:hAnsi="宋体" w:hint="eastAsia"/>
          <w:color w:val="000000"/>
          <w:szCs w:val="21"/>
        </w:rPr>
        <w:lastRenderedPageBreak/>
        <w:t>25</w:t>
      </w:r>
      <w:r w:rsidRPr="00AE025E">
        <w:rPr>
          <w:rFonts w:ascii="宋体" w:hAnsi="宋体"/>
          <w:color w:val="000000"/>
          <w:szCs w:val="21"/>
        </w:rPr>
        <w:t>. What did his wife feel when she heard the news</w:t>
      </w:r>
      <w:r w:rsidRPr="00AE025E">
        <w:rPr>
          <w:rFonts w:ascii="宋体" w:hAnsi="宋体" w:hint="eastAsia"/>
          <w:color w:val="000000"/>
          <w:szCs w:val="21"/>
        </w:rPr>
        <w:t xml:space="preserve"> at first</w:t>
      </w:r>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p>
    <w:p w:rsidR="00907230" w:rsidRPr="00AE025E" w:rsidRDefault="00907230" w:rsidP="00907230">
      <w:pPr>
        <w:rPr>
          <w:rFonts w:ascii="宋体" w:hAnsi="宋体"/>
          <w:color w:val="000000"/>
          <w:szCs w:val="21"/>
        </w:rPr>
      </w:pPr>
    </w:p>
    <w:p w:rsidR="00907230" w:rsidRPr="00AE025E" w:rsidRDefault="00907230" w:rsidP="00907230">
      <w:pPr>
        <w:spacing w:line="240" w:lineRule="atLeast"/>
        <w:rPr>
          <w:rFonts w:ascii="宋体" w:hAnsi="宋体" w:hint="eastAsia"/>
          <w:color w:val="000000"/>
          <w:szCs w:val="21"/>
        </w:rPr>
      </w:pPr>
    </w:p>
    <w:p w:rsidR="00907230" w:rsidRPr="00AE025E" w:rsidRDefault="00907230" w:rsidP="00907230">
      <w:pPr>
        <w:spacing w:line="240" w:lineRule="atLeast"/>
        <w:rPr>
          <w:rFonts w:ascii="宋体" w:hAnsi="宋体" w:hint="eastAsia"/>
          <w:color w:val="000000"/>
          <w:szCs w:val="21"/>
        </w:rPr>
      </w:pP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参考答案：</w:t>
      </w:r>
    </w:p>
    <w:p w:rsidR="00907230" w:rsidRPr="00AE025E" w:rsidRDefault="00907230" w:rsidP="00907230">
      <w:pPr>
        <w:spacing w:line="240" w:lineRule="atLeast"/>
        <w:rPr>
          <w:rFonts w:ascii="宋体" w:hAnsi="宋体"/>
          <w:szCs w:val="21"/>
        </w:rPr>
      </w:pPr>
      <w:r w:rsidRPr="00AE025E">
        <w:rPr>
          <w:rFonts w:ascii="宋体" w:hAnsi="宋体" w:hint="eastAsia"/>
          <w:szCs w:val="21"/>
        </w:rPr>
        <w:t>一、</w:t>
      </w:r>
      <w:r w:rsidRPr="00AE025E">
        <w:rPr>
          <w:rFonts w:ascii="宋体" w:hAnsi="宋体"/>
          <w:szCs w:val="21"/>
        </w:rPr>
        <w:t>听力测试：</w:t>
      </w:r>
    </w:p>
    <w:p w:rsidR="00907230" w:rsidRPr="00AE025E" w:rsidRDefault="00907230" w:rsidP="00907230">
      <w:pPr>
        <w:spacing w:line="240" w:lineRule="atLeast"/>
        <w:rPr>
          <w:rFonts w:ascii="宋体" w:hAnsi="宋体"/>
          <w:szCs w:val="21"/>
        </w:rPr>
      </w:pPr>
      <w:r w:rsidRPr="00AE025E">
        <w:rPr>
          <w:rFonts w:ascii="宋体" w:hAnsi="宋体"/>
          <w:szCs w:val="21"/>
        </w:rPr>
        <w:t>评分说明：本大题满分25分，每小题</w:t>
      </w:r>
      <w:r w:rsidRPr="00AE025E">
        <w:rPr>
          <w:rFonts w:ascii="宋体" w:hAnsi="宋体"/>
          <w:b/>
          <w:szCs w:val="21"/>
        </w:rPr>
        <w:t>1</w:t>
      </w:r>
      <w:r w:rsidRPr="00AE025E">
        <w:rPr>
          <w:rFonts w:ascii="宋体" w:hAnsi="宋体"/>
          <w:szCs w:val="21"/>
        </w:rPr>
        <w:t>分，与本答案不符者该小题不给分。</w:t>
      </w:r>
    </w:p>
    <w:p w:rsidR="00907230" w:rsidRPr="00AE025E" w:rsidRDefault="00907230" w:rsidP="00907230">
      <w:pPr>
        <w:pStyle w:val="a3"/>
        <w:spacing w:line="240" w:lineRule="atLeast"/>
        <w:rPr>
          <w:rFonts w:hAnsi="宋体" w:hint="eastAsia"/>
          <w:color w:val="FF0000"/>
          <w:lang w:val="en-GB"/>
        </w:rPr>
      </w:pPr>
      <w:r w:rsidRPr="00AE025E">
        <w:rPr>
          <w:rFonts w:hAnsi="宋体" w:cs="Times New Roman" w:hint="eastAsia"/>
          <w:color w:val="FF0000"/>
          <w:lang w:val="en-GB"/>
        </w:rPr>
        <w:t xml:space="preserve">1.A 2.B 3.B 4.B 5.C 6.A 7.C 8.A  9.C 10.A 11.B  12.B 13.A 14.C  15.B </w:t>
      </w:r>
      <w:r w:rsidRPr="00AE025E">
        <w:rPr>
          <w:rFonts w:hAnsi="宋体" w:cs="Times New Roman" w:hint="eastAsia"/>
          <w:color w:val="FF0000"/>
        </w:rPr>
        <w:t xml:space="preserve">16.B 17.A  </w:t>
      </w:r>
      <w:r w:rsidRPr="00AE025E">
        <w:rPr>
          <w:rFonts w:hAnsi="宋体" w:hint="eastAsia"/>
          <w:color w:val="FF0000"/>
          <w:lang w:val="en-GB"/>
        </w:rPr>
        <w:t>18.B 19.A 20.D  21.A 22.B 23.A 24.B 25.A</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 xml:space="preserve">二． </w:t>
      </w:r>
      <w:r w:rsidRPr="00AE025E">
        <w:rPr>
          <w:rFonts w:ascii="宋体" w:hAnsi="宋体"/>
          <w:color w:val="000000"/>
          <w:szCs w:val="21"/>
        </w:rPr>
        <w:t>2</w:t>
      </w:r>
      <w:r w:rsidRPr="00AE025E">
        <w:rPr>
          <w:rFonts w:ascii="宋体" w:hAnsi="宋体" w:hint="eastAsia"/>
          <w:color w:val="000000"/>
          <w:szCs w:val="21"/>
        </w:rPr>
        <w:t>6</w:t>
      </w:r>
      <w:r w:rsidRPr="00AE025E">
        <w:rPr>
          <w:rFonts w:ascii="宋体" w:hAnsi="宋体"/>
          <w:color w:val="000000"/>
          <w:szCs w:val="21"/>
        </w:rPr>
        <w:t>-</w:t>
      </w:r>
      <w:r w:rsidRPr="00AE025E">
        <w:rPr>
          <w:rFonts w:ascii="宋体" w:hAnsi="宋体" w:hint="eastAsia"/>
          <w:color w:val="000000"/>
          <w:szCs w:val="21"/>
        </w:rPr>
        <w:t>30</w:t>
      </w:r>
      <w:r w:rsidRPr="00AE025E">
        <w:rPr>
          <w:rFonts w:ascii="宋体" w:hAnsi="宋体"/>
          <w:color w:val="000000"/>
          <w:szCs w:val="21"/>
        </w:rPr>
        <w:t xml:space="preserve"> CBBAC  </w:t>
      </w:r>
      <w:r w:rsidRPr="00AE025E">
        <w:rPr>
          <w:rFonts w:ascii="宋体" w:hAnsi="宋体" w:hint="eastAsia"/>
          <w:color w:val="000000"/>
          <w:szCs w:val="21"/>
        </w:rPr>
        <w:t>31</w:t>
      </w:r>
      <w:r w:rsidRPr="00AE025E">
        <w:rPr>
          <w:rFonts w:ascii="宋体" w:hAnsi="宋体"/>
          <w:color w:val="000000"/>
          <w:szCs w:val="21"/>
        </w:rPr>
        <w:t>- 3</w:t>
      </w:r>
      <w:r w:rsidRPr="00AE025E">
        <w:rPr>
          <w:rFonts w:ascii="宋体" w:hAnsi="宋体" w:hint="eastAsia"/>
          <w:color w:val="000000"/>
          <w:szCs w:val="21"/>
        </w:rPr>
        <w:t>5</w:t>
      </w:r>
      <w:r w:rsidRPr="00AE025E">
        <w:rPr>
          <w:rFonts w:ascii="宋体" w:hAnsi="宋体"/>
          <w:color w:val="000000"/>
          <w:szCs w:val="21"/>
        </w:rPr>
        <w:t xml:space="preserve">   ADCDC </w:t>
      </w:r>
      <w:r w:rsidRPr="00AE025E">
        <w:rPr>
          <w:rFonts w:ascii="宋体" w:hAnsi="宋体" w:hint="eastAsia"/>
          <w:color w:val="000000"/>
          <w:szCs w:val="21"/>
        </w:rPr>
        <w:t xml:space="preserve">  36 ---40CADDB  41--45 BDCAC</w:t>
      </w:r>
    </w:p>
    <w:p w:rsidR="00907230" w:rsidRPr="00AE025E" w:rsidRDefault="00907230" w:rsidP="00907230">
      <w:pPr>
        <w:spacing w:line="240" w:lineRule="atLeast"/>
        <w:rPr>
          <w:rFonts w:ascii="宋体" w:hAnsi="宋体" w:hint="eastAsia"/>
          <w:color w:val="000000"/>
          <w:szCs w:val="21"/>
        </w:rPr>
      </w:pPr>
      <w:r w:rsidRPr="00AE025E">
        <w:rPr>
          <w:rFonts w:ascii="宋体" w:hAnsi="宋体" w:hint="eastAsia"/>
          <w:color w:val="000000"/>
          <w:szCs w:val="21"/>
        </w:rPr>
        <w:t>46---50 ACBBD  51--55DCCAD   56</w:t>
      </w:r>
      <w:r w:rsidRPr="00AE025E">
        <w:rPr>
          <w:rFonts w:ascii="宋体" w:hAnsi="宋体"/>
          <w:color w:val="000000"/>
          <w:szCs w:val="21"/>
        </w:rPr>
        <w:t xml:space="preserve"> - </w:t>
      </w:r>
      <w:r w:rsidRPr="00AE025E">
        <w:rPr>
          <w:rFonts w:ascii="宋体" w:hAnsi="宋体" w:hint="eastAsia"/>
          <w:color w:val="000000"/>
          <w:szCs w:val="21"/>
        </w:rPr>
        <w:t>60</w:t>
      </w:r>
      <w:r w:rsidRPr="00AE025E">
        <w:rPr>
          <w:rFonts w:ascii="宋体" w:hAnsi="宋体"/>
          <w:color w:val="000000"/>
          <w:szCs w:val="21"/>
        </w:rPr>
        <w:t xml:space="preserve"> AACC</w:t>
      </w:r>
      <w:r w:rsidRPr="00AE025E">
        <w:rPr>
          <w:rFonts w:ascii="宋体" w:hAnsi="宋体" w:hint="eastAsia"/>
          <w:color w:val="000000"/>
          <w:szCs w:val="21"/>
        </w:rPr>
        <w:t xml:space="preserve">B  61--65DDADD </w:t>
      </w:r>
    </w:p>
    <w:p w:rsidR="00907230" w:rsidRPr="00AE025E" w:rsidRDefault="00907230" w:rsidP="00907230">
      <w:pPr>
        <w:numPr>
          <w:ilvl w:val="0"/>
          <w:numId w:val="36"/>
        </w:numPr>
        <w:spacing w:line="240" w:lineRule="atLeast"/>
        <w:rPr>
          <w:rFonts w:ascii="宋体" w:hAnsi="宋体" w:hint="eastAsia"/>
          <w:b/>
          <w:szCs w:val="21"/>
          <w:lang w:val="en-GB"/>
        </w:rPr>
      </w:pPr>
      <w:r w:rsidRPr="00AE025E">
        <w:rPr>
          <w:rFonts w:ascii="宋体" w:hAnsi="宋体" w:hint="eastAsia"/>
          <w:b/>
          <w:szCs w:val="21"/>
          <w:lang w:val="en-GB"/>
        </w:rPr>
        <w:t>完型填空</w:t>
      </w:r>
      <w:r w:rsidRPr="00AE025E">
        <w:rPr>
          <w:rFonts w:ascii="宋体" w:hAnsi="宋体" w:hint="eastAsia"/>
          <w:szCs w:val="21"/>
          <w:lang w:val="en-GB"/>
        </w:rPr>
        <w:t>：</w:t>
      </w:r>
      <w:r w:rsidRPr="00AE025E">
        <w:rPr>
          <w:rFonts w:ascii="宋体" w:hAnsi="宋体" w:hint="eastAsia"/>
          <w:szCs w:val="21"/>
        </w:rPr>
        <w:t>66</w:t>
      </w:r>
      <w:r w:rsidRPr="00AE025E">
        <w:rPr>
          <w:rFonts w:ascii="宋体" w:hAnsi="宋体" w:hint="eastAsia"/>
          <w:b/>
          <w:szCs w:val="21"/>
          <w:lang w:val="en-GB"/>
        </w:rPr>
        <w:t>—</w:t>
      </w:r>
      <w:r w:rsidRPr="00AE025E">
        <w:rPr>
          <w:rFonts w:ascii="宋体" w:hAnsi="宋体" w:hint="eastAsia"/>
          <w:b/>
          <w:szCs w:val="21"/>
        </w:rPr>
        <w:t>7</w:t>
      </w:r>
      <w:r w:rsidRPr="00AE025E">
        <w:rPr>
          <w:rFonts w:ascii="宋体" w:hAnsi="宋体" w:hint="eastAsia"/>
          <w:b/>
          <w:szCs w:val="21"/>
          <w:lang w:val="en-GB"/>
        </w:rPr>
        <w:t xml:space="preserve">0: BCACA; </w:t>
      </w:r>
      <w:r w:rsidRPr="00AE025E">
        <w:rPr>
          <w:rFonts w:ascii="宋体" w:hAnsi="宋体" w:hint="eastAsia"/>
          <w:b/>
          <w:szCs w:val="21"/>
        </w:rPr>
        <w:t>71</w:t>
      </w:r>
      <w:r w:rsidRPr="00AE025E">
        <w:rPr>
          <w:rFonts w:ascii="宋体" w:hAnsi="宋体" w:hint="eastAsia"/>
          <w:b/>
          <w:szCs w:val="21"/>
          <w:lang w:val="en-GB"/>
        </w:rPr>
        <w:t>—</w:t>
      </w:r>
      <w:r w:rsidRPr="00AE025E">
        <w:rPr>
          <w:rFonts w:ascii="宋体" w:hAnsi="宋体" w:hint="eastAsia"/>
          <w:b/>
          <w:szCs w:val="21"/>
        </w:rPr>
        <w:t>7</w:t>
      </w:r>
      <w:r w:rsidRPr="00AE025E">
        <w:rPr>
          <w:rFonts w:ascii="宋体" w:hAnsi="宋体" w:hint="eastAsia"/>
          <w:b/>
          <w:szCs w:val="21"/>
          <w:lang w:val="en-GB"/>
        </w:rPr>
        <w:t>5:  CBADD;</w:t>
      </w:r>
    </w:p>
    <w:p w:rsidR="00907230" w:rsidRPr="00AE025E" w:rsidRDefault="00907230" w:rsidP="00907230">
      <w:pPr>
        <w:numPr>
          <w:ilvl w:val="0"/>
          <w:numId w:val="36"/>
        </w:numPr>
        <w:spacing w:line="240" w:lineRule="atLeast"/>
        <w:rPr>
          <w:rFonts w:ascii="宋体" w:hAnsi="宋体" w:hint="eastAsia"/>
          <w:b/>
          <w:szCs w:val="21"/>
        </w:rPr>
      </w:pPr>
      <w:r w:rsidRPr="00AE025E">
        <w:rPr>
          <w:rFonts w:ascii="宋体" w:hAnsi="宋体" w:hint="eastAsia"/>
          <w:szCs w:val="21"/>
        </w:rPr>
        <w:t>76</w:t>
      </w:r>
      <w:r w:rsidRPr="00AE025E">
        <w:rPr>
          <w:rFonts w:ascii="宋体" w:hAnsi="宋体"/>
          <w:szCs w:val="21"/>
        </w:rPr>
        <w:t>------</w:t>
      </w:r>
      <w:r w:rsidRPr="00AE025E">
        <w:rPr>
          <w:rFonts w:ascii="宋体" w:hAnsi="宋体" w:hint="eastAsia"/>
          <w:szCs w:val="21"/>
        </w:rPr>
        <w:t>8</w:t>
      </w:r>
      <w:r w:rsidRPr="00AE025E">
        <w:rPr>
          <w:rFonts w:ascii="宋体" w:hAnsi="宋体"/>
          <w:szCs w:val="21"/>
        </w:rPr>
        <w:t xml:space="preserve">0  ABACC </w:t>
      </w:r>
      <w:r w:rsidRPr="00AE025E">
        <w:rPr>
          <w:rFonts w:ascii="宋体" w:hAnsi="宋体" w:hint="eastAsia"/>
          <w:szCs w:val="21"/>
        </w:rPr>
        <w:t>81---85</w:t>
      </w:r>
      <w:r w:rsidRPr="00AE025E">
        <w:rPr>
          <w:rFonts w:ascii="宋体" w:hAnsi="宋体"/>
          <w:szCs w:val="21"/>
        </w:rPr>
        <w:t xml:space="preserve">    BCABD </w:t>
      </w:r>
      <w:r w:rsidRPr="00AE025E">
        <w:rPr>
          <w:rFonts w:ascii="宋体" w:hAnsi="宋体" w:hint="eastAsia"/>
          <w:szCs w:val="21"/>
        </w:rPr>
        <w:t>86---90</w:t>
      </w:r>
      <w:r w:rsidRPr="00AE025E">
        <w:rPr>
          <w:rFonts w:ascii="宋体" w:hAnsi="宋体"/>
          <w:szCs w:val="21"/>
        </w:rPr>
        <w:t xml:space="preserve"> CBADD </w:t>
      </w:r>
    </w:p>
    <w:p w:rsidR="00907230" w:rsidRPr="00AE025E" w:rsidRDefault="00907230" w:rsidP="00907230">
      <w:pPr>
        <w:spacing w:line="240" w:lineRule="atLeast"/>
        <w:rPr>
          <w:rFonts w:ascii="宋体" w:hAnsi="宋体"/>
          <w:szCs w:val="21"/>
        </w:rPr>
      </w:pPr>
      <w:r w:rsidRPr="00AE025E">
        <w:rPr>
          <w:rFonts w:ascii="宋体" w:hAnsi="宋体" w:hint="eastAsia"/>
          <w:szCs w:val="21"/>
        </w:rPr>
        <w:t>五．</w:t>
      </w:r>
      <w:r w:rsidRPr="00AE025E">
        <w:rPr>
          <w:rFonts w:ascii="宋体" w:hAnsi="宋体"/>
          <w:szCs w:val="21"/>
        </w:rPr>
        <w:t>1</w:t>
      </w:r>
      <w:r w:rsidRPr="00AE025E">
        <w:rPr>
          <w:rFonts w:ascii="宋体" w:hAnsi="宋体" w:hint="eastAsia"/>
          <w:szCs w:val="21"/>
        </w:rPr>
        <w:t>.</w:t>
      </w:r>
      <w:r w:rsidRPr="00AE025E">
        <w:rPr>
          <w:rFonts w:ascii="宋体" w:hAnsi="宋体"/>
          <w:szCs w:val="21"/>
        </w:rPr>
        <w:t xml:space="preserve"> so that </w:t>
      </w:r>
    </w:p>
    <w:p w:rsidR="00907230" w:rsidRPr="00AE025E" w:rsidRDefault="00907230" w:rsidP="00907230">
      <w:pPr>
        <w:spacing w:line="240" w:lineRule="atLeast"/>
        <w:rPr>
          <w:rFonts w:ascii="宋体" w:hAnsi="宋体"/>
          <w:szCs w:val="21"/>
        </w:rPr>
      </w:pPr>
      <w:r w:rsidRPr="00AE025E">
        <w:rPr>
          <w:rFonts w:ascii="宋体" w:hAnsi="宋体"/>
          <w:szCs w:val="21"/>
        </w:rPr>
        <w:t>2</w:t>
      </w:r>
      <w:r w:rsidRPr="00AE025E">
        <w:rPr>
          <w:rFonts w:ascii="宋体" w:hAnsi="宋体" w:hint="eastAsia"/>
          <w:szCs w:val="21"/>
        </w:rPr>
        <w:t>.</w:t>
      </w:r>
      <w:r w:rsidRPr="00AE025E">
        <w:rPr>
          <w:rFonts w:ascii="宋体" w:hAnsi="宋体"/>
          <w:szCs w:val="21"/>
        </w:rPr>
        <w:t xml:space="preserve"> 随着时间流逝，这些土豆变质了，很难闻。</w:t>
      </w:r>
    </w:p>
    <w:p w:rsidR="00907230" w:rsidRPr="00AE025E" w:rsidRDefault="00907230" w:rsidP="00907230">
      <w:pPr>
        <w:spacing w:line="240" w:lineRule="atLeast"/>
        <w:rPr>
          <w:rFonts w:ascii="宋体" w:hAnsi="宋体"/>
          <w:szCs w:val="21"/>
        </w:rPr>
      </w:pPr>
      <w:r w:rsidRPr="00AE025E">
        <w:rPr>
          <w:rFonts w:ascii="宋体" w:hAnsi="宋体"/>
          <w:szCs w:val="21"/>
        </w:rPr>
        <w:t>3</w:t>
      </w:r>
      <w:r w:rsidRPr="00AE025E">
        <w:rPr>
          <w:rFonts w:ascii="宋体" w:hAnsi="宋体" w:hint="eastAsia"/>
          <w:szCs w:val="21"/>
        </w:rPr>
        <w:t>.</w:t>
      </w:r>
      <w:r w:rsidRPr="00AE025E">
        <w:rPr>
          <w:rFonts w:ascii="宋体" w:hAnsi="宋体"/>
          <w:szCs w:val="21"/>
        </w:rPr>
        <w:t xml:space="preserve"> For one week </w:t>
      </w:r>
    </w:p>
    <w:p w:rsidR="00907230" w:rsidRPr="00AE025E" w:rsidRDefault="00907230" w:rsidP="00907230">
      <w:pPr>
        <w:spacing w:line="240" w:lineRule="atLeast"/>
        <w:rPr>
          <w:rFonts w:ascii="宋体" w:hAnsi="宋体"/>
          <w:szCs w:val="21"/>
        </w:rPr>
      </w:pPr>
      <w:r w:rsidRPr="00AE025E">
        <w:rPr>
          <w:rFonts w:ascii="宋体" w:hAnsi="宋体"/>
          <w:szCs w:val="21"/>
        </w:rPr>
        <w:t>4</w:t>
      </w:r>
      <w:r w:rsidRPr="00AE025E">
        <w:rPr>
          <w:rFonts w:ascii="宋体" w:hAnsi="宋体" w:hint="eastAsia"/>
          <w:szCs w:val="21"/>
        </w:rPr>
        <w:t>.</w:t>
      </w:r>
      <w:r w:rsidRPr="00AE025E">
        <w:rPr>
          <w:rFonts w:ascii="宋体" w:hAnsi="宋体"/>
          <w:szCs w:val="21"/>
        </w:rPr>
        <w:t xml:space="preserve"> A teacher once told each of her students to bring a clean plastic bag and a bag </w:t>
      </w:r>
    </w:p>
    <w:p w:rsidR="00907230" w:rsidRPr="00AE025E" w:rsidRDefault="00907230" w:rsidP="00907230">
      <w:pPr>
        <w:spacing w:line="240" w:lineRule="atLeast"/>
        <w:rPr>
          <w:rFonts w:ascii="宋体" w:hAnsi="宋体"/>
          <w:szCs w:val="21"/>
        </w:rPr>
      </w:pPr>
      <w:r w:rsidRPr="00AE025E">
        <w:rPr>
          <w:rFonts w:ascii="宋体" w:hAnsi="宋体" w:hint="eastAsia"/>
          <w:szCs w:val="21"/>
        </w:rPr>
        <w:t xml:space="preserve">      </w:t>
      </w:r>
      <w:r w:rsidRPr="00AE025E">
        <w:rPr>
          <w:rFonts w:ascii="宋体" w:hAnsi="宋体"/>
          <w:szCs w:val="21"/>
        </w:rPr>
        <w:t xml:space="preserve">of potatoes </w:t>
      </w:r>
      <w:r w:rsidRPr="00AE025E">
        <w:rPr>
          <w:rFonts w:ascii="宋体" w:hAnsi="宋体" w:hint="eastAsia"/>
          <w:szCs w:val="21"/>
        </w:rPr>
        <w:t xml:space="preserve"> </w:t>
      </w:r>
      <w:r w:rsidRPr="00AE025E">
        <w:rPr>
          <w:rFonts w:ascii="宋体" w:hAnsi="宋体"/>
          <w:szCs w:val="21"/>
        </w:rPr>
        <w:t>to schoo1．</w:t>
      </w:r>
    </w:p>
    <w:p w:rsidR="00907230" w:rsidRPr="00AE025E" w:rsidRDefault="00907230" w:rsidP="00907230">
      <w:pPr>
        <w:spacing w:line="240" w:lineRule="atLeast"/>
        <w:rPr>
          <w:rFonts w:ascii="宋体" w:hAnsi="宋体" w:hint="eastAsia"/>
          <w:b/>
          <w:szCs w:val="21"/>
        </w:rPr>
      </w:pPr>
      <w:r w:rsidRPr="00AE025E">
        <w:rPr>
          <w:rFonts w:ascii="宋体" w:hAnsi="宋体"/>
          <w:szCs w:val="21"/>
        </w:rPr>
        <w:t xml:space="preserve">    5</w:t>
      </w:r>
      <w:r w:rsidRPr="00AE025E">
        <w:rPr>
          <w:rFonts w:ascii="宋体" w:hAnsi="宋体" w:hint="eastAsia"/>
          <w:szCs w:val="21"/>
        </w:rPr>
        <w:t>.</w:t>
      </w:r>
      <w:r w:rsidRPr="00AE025E">
        <w:rPr>
          <w:rFonts w:ascii="宋体" w:hAnsi="宋体"/>
          <w:szCs w:val="21"/>
        </w:rPr>
        <w:t xml:space="preserve"> If everyone learns to forgive，our world will become a better one．</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六、词语运用</w:t>
      </w:r>
      <w:r w:rsidRPr="00AE025E">
        <w:rPr>
          <w:rFonts w:ascii="宋体" w:hAnsi="宋体"/>
          <w:color w:val="000000"/>
          <w:szCs w:val="21"/>
        </w:rPr>
        <w:t>(10</w:t>
      </w:r>
      <w:r w:rsidRPr="00AE025E">
        <w:rPr>
          <w:rFonts w:ascii="宋体" w:hAnsi="宋体" w:hint="eastAsia"/>
          <w:color w:val="000000"/>
          <w:szCs w:val="21"/>
        </w:rPr>
        <w:t>小题，每小题</w:t>
      </w:r>
      <w:r w:rsidRPr="00AE025E">
        <w:rPr>
          <w:rFonts w:ascii="宋体" w:hAnsi="宋体"/>
          <w:color w:val="000000"/>
          <w:szCs w:val="21"/>
        </w:rPr>
        <w:t>1</w:t>
      </w:r>
      <w:r w:rsidRPr="00AE025E">
        <w:rPr>
          <w:rFonts w:ascii="宋体" w:hAnsi="宋体" w:hint="eastAsia"/>
          <w:color w:val="000000"/>
          <w:szCs w:val="21"/>
        </w:rPr>
        <w:t>分，共</w:t>
      </w:r>
      <w:r w:rsidRPr="00AE025E">
        <w:rPr>
          <w:rFonts w:ascii="宋体" w:hAnsi="宋体"/>
          <w:color w:val="000000"/>
          <w:szCs w:val="21"/>
        </w:rPr>
        <w:t>10</w:t>
      </w:r>
      <w:r w:rsidRPr="00AE025E">
        <w:rPr>
          <w:rFonts w:ascii="宋体" w:hAnsi="宋体" w:hint="eastAsia"/>
          <w:color w:val="000000"/>
          <w:szCs w:val="21"/>
        </w:rPr>
        <w:t>分</w:t>
      </w:r>
      <w:r w:rsidRPr="00AE025E">
        <w:rPr>
          <w:rFonts w:ascii="宋体" w:hAnsi="宋体"/>
          <w:color w:val="000000"/>
          <w:szCs w:val="21"/>
        </w:rPr>
        <w:t>)</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66. time   67. when  68. difficult  69. walk  70.workked</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71. volunteers  72.with  73. glad  74.my 75. help</w:t>
      </w:r>
    </w:p>
    <w:p w:rsidR="00907230" w:rsidRPr="00AE025E" w:rsidRDefault="00907230" w:rsidP="00907230">
      <w:pPr>
        <w:spacing w:line="240" w:lineRule="atLeast"/>
        <w:rPr>
          <w:rFonts w:ascii="宋体" w:hAnsi="宋体"/>
          <w:color w:val="000000"/>
          <w:szCs w:val="21"/>
        </w:rPr>
      </w:pPr>
      <w:r w:rsidRPr="00AE025E">
        <w:rPr>
          <w:rFonts w:ascii="宋体" w:hAnsi="宋体" w:hint="eastAsia"/>
          <w:color w:val="000000"/>
          <w:szCs w:val="21"/>
        </w:rPr>
        <w:t>七、补全对话（</w:t>
      </w:r>
      <w:r w:rsidRPr="00AE025E">
        <w:rPr>
          <w:rFonts w:ascii="宋体" w:hAnsi="宋体"/>
          <w:color w:val="000000"/>
          <w:szCs w:val="21"/>
        </w:rPr>
        <w:t>5</w:t>
      </w:r>
      <w:r w:rsidRPr="00AE025E">
        <w:rPr>
          <w:rFonts w:ascii="宋体" w:hAnsi="宋体" w:hint="eastAsia"/>
          <w:color w:val="000000"/>
          <w:szCs w:val="21"/>
        </w:rPr>
        <w:t>小题；每小题1分，共5分）</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76.  What is it about/ What good news is it  </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77.  When is it open /What time is it open /What’s the business hour</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78</w:t>
      </w:r>
      <w:r w:rsidRPr="00AE025E">
        <w:rPr>
          <w:rFonts w:ascii="宋体" w:hAnsi="宋体" w:hint="eastAsia"/>
          <w:color w:val="000000"/>
          <w:szCs w:val="21"/>
        </w:rPr>
        <w:t>．</w:t>
      </w:r>
      <w:r w:rsidRPr="00AE025E">
        <w:rPr>
          <w:rFonts w:ascii="宋体" w:hAnsi="宋体"/>
          <w:color w:val="000000"/>
          <w:szCs w:val="21"/>
        </w:rPr>
        <w:t xml:space="preserve">Did you go there / Have you ever been there  </w:t>
      </w:r>
    </w:p>
    <w:p w:rsidR="00907230" w:rsidRPr="00AE025E" w:rsidRDefault="00907230" w:rsidP="00907230">
      <w:pPr>
        <w:spacing w:line="240" w:lineRule="atLeast"/>
        <w:rPr>
          <w:rFonts w:ascii="宋体" w:hAnsi="宋体"/>
          <w:color w:val="000000"/>
          <w:szCs w:val="21"/>
        </w:rPr>
      </w:pPr>
      <w:r w:rsidRPr="00AE025E">
        <w:rPr>
          <w:rFonts w:ascii="宋体" w:hAnsi="宋体"/>
          <w:color w:val="000000"/>
          <w:szCs w:val="21"/>
        </w:rPr>
        <w:t xml:space="preserve">    79. Where is it/the library </w:t>
      </w:r>
    </w:p>
    <w:p w:rsidR="00907230" w:rsidRPr="00AE025E" w:rsidRDefault="00907230" w:rsidP="00907230">
      <w:pPr>
        <w:spacing w:line="240" w:lineRule="atLeast"/>
        <w:rPr>
          <w:rFonts w:ascii="宋体" w:hAnsi="宋体" w:hint="eastAsia"/>
          <w:szCs w:val="21"/>
        </w:rPr>
      </w:pPr>
      <w:r w:rsidRPr="00AE025E">
        <w:rPr>
          <w:rFonts w:ascii="宋体" w:hAnsi="宋体"/>
          <w:color w:val="000000"/>
          <w:szCs w:val="21"/>
        </w:rPr>
        <w:t xml:space="preserve">    80.Do you want to go there /would you like to go there </w:t>
      </w:r>
    </w:p>
    <w:p w:rsidR="00907230" w:rsidRPr="00AE025E" w:rsidRDefault="00907230" w:rsidP="00907230">
      <w:pPr>
        <w:spacing w:line="240" w:lineRule="atLeast"/>
        <w:rPr>
          <w:rFonts w:ascii="宋体" w:hAnsi="宋体"/>
          <w:szCs w:val="21"/>
        </w:rPr>
      </w:pPr>
      <w:r w:rsidRPr="00AE025E">
        <w:rPr>
          <w:rFonts w:ascii="宋体" w:hAnsi="宋体" w:hint="eastAsia"/>
          <w:szCs w:val="21"/>
        </w:rPr>
        <w:t>八． 参考例文：</w:t>
      </w:r>
      <w:smartTag w:uri="urn:schemas-microsoft-com:office:smarttags" w:element="place">
        <w:smartTag w:uri="urn:schemas-microsoft-com:office:smarttags" w:element="PlaceName">
          <w:r w:rsidRPr="00AE025E">
            <w:rPr>
              <w:rFonts w:ascii="宋体" w:hAnsi="宋体" w:hint="eastAsia"/>
              <w:szCs w:val="21"/>
            </w:rPr>
            <w:t>Qiche</w:t>
          </w:r>
          <w:r w:rsidRPr="00AE025E">
            <w:rPr>
              <w:rFonts w:ascii="宋体" w:hAnsi="宋体"/>
              <w:szCs w:val="21"/>
            </w:rPr>
            <w:t>ng</w:t>
          </w:r>
        </w:smartTag>
        <w:r w:rsidRPr="00AE025E">
          <w:rPr>
            <w:rFonts w:ascii="宋体" w:hAnsi="宋体"/>
            <w:szCs w:val="21"/>
          </w:rPr>
          <w:t xml:space="preserve"> </w:t>
        </w:r>
        <w:smartTag w:uri="urn:schemas-microsoft-com:office:smarttags" w:element="PlaceType">
          <w:r w:rsidRPr="00AE025E">
            <w:rPr>
              <w:rFonts w:ascii="宋体" w:hAnsi="宋体"/>
              <w:szCs w:val="21"/>
            </w:rPr>
            <w:t>Park</w:t>
          </w:r>
        </w:smartTag>
      </w:smartTag>
      <w:r w:rsidRPr="00AE025E">
        <w:rPr>
          <w:rFonts w:ascii="宋体" w:hAnsi="宋体"/>
          <w:szCs w:val="21"/>
        </w:rPr>
        <w:t xml:space="preserve"> is a good place for people to relax. Every day many people come here to play and exercise . But a few years ago,  a lot of bad behaviors happened quite often  Some threw litter everywhere and painted on the walls. Some picked flowers, destroyed trees and hurt animals. And even worse, some smoked in the woods. How dangerous!</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Luckily, things have changed now. Rubbish is always put into dustbins. People are friendly to animals. Nobody smokes around the woods and places of interest are well kept. All these changes make us happy.</w:t>
      </w:r>
    </w:p>
    <w:p w:rsidR="00907230" w:rsidRPr="00AE025E" w:rsidRDefault="00907230" w:rsidP="00907230">
      <w:pPr>
        <w:spacing w:line="240" w:lineRule="atLeast"/>
        <w:rPr>
          <w:rFonts w:ascii="宋体" w:hAnsi="宋体"/>
          <w:szCs w:val="21"/>
        </w:rPr>
      </w:pPr>
      <w:r w:rsidRPr="00AE025E">
        <w:rPr>
          <w:rFonts w:ascii="宋体" w:hAnsi="宋体"/>
          <w:szCs w:val="21"/>
        </w:rPr>
        <w:t xml:space="preserve"> As a student, I think we should know it’s our duty to protect the environment. In order to make our city more beautiful, let’s behave well and try our best to help fight (against) bad behaviors.</w:t>
      </w:r>
    </w:p>
    <w:p w:rsidR="00907230" w:rsidRPr="00AE025E" w:rsidRDefault="00907230" w:rsidP="00907230">
      <w:pPr>
        <w:spacing w:line="240" w:lineRule="atLeast"/>
        <w:rPr>
          <w:rFonts w:ascii="宋体" w:hAnsi="宋体" w:hint="eastAsia"/>
          <w:szCs w:val="21"/>
        </w:rPr>
      </w:pPr>
    </w:p>
    <w:p w:rsidR="00907230" w:rsidRPr="00AE025E" w:rsidRDefault="00907230" w:rsidP="00907230">
      <w:pPr>
        <w:autoSpaceDE w:val="0"/>
        <w:autoSpaceDN w:val="0"/>
        <w:spacing w:line="240" w:lineRule="atLeast"/>
        <w:rPr>
          <w:rFonts w:ascii="宋体" w:hAnsi="宋体"/>
          <w:color w:val="000000"/>
          <w:szCs w:val="21"/>
        </w:rPr>
      </w:pPr>
      <w:r w:rsidRPr="00AE025E">
        <w:rPr>
          <w:rFonts w:ascii="宋体" w:hAnsi="宋体" w:hint="eastAsia"/>
          <w:szCs w:val="21"/>
        </w:rPr>
        <w:t xml:space="preserve">附加作文：（答案略）A:   </w:t>
      </w:r>
      <w:r w:rsidRPr="00AE025E">
        <w:rPr>
          <w:rFonts w:ascii="宋体" w:hAnsi="宋体"/>
          <w:color w:val="000000"/>
          <w:szCs w:val="21"/>
        </w:rPr>
        <w:t>为了</w:t>
      </w:r>
      <w:r w:rsidRPr="00AE025E">
        <w:rPr>
          <w:rFonts w:ascii="宋体" w:hAnsi="宋体" w:hint="eastAsia"/>
          <w:color w:val="000000"/>
          <w:szCs w:val="21"/>
        </w:rPr>
        <w:t>配合全市“爱我濮阳，做文明市民”活动，</w:t>
      </w:r>
      <w:r w:rsidRPr="00AE025E">
        <w:rPr>
          <w:rFonts w:ascii="宋体" w:hAnsi="宋体"/>
          <w:color w:val="000000"/>
          <w:szCs w:val="21"/>
        </w:rPr>
        <w:t>你校正在举办以</w:t>
      </w:r>
      <w:r w:rsidRPr="00AE025E">
        <w:rPr>
          <w:rFonts w:ascii="宋体" w:hAnsi="宋体" w:hint="eastAsia"/>
          <w:color w:val="000000"/>
          <w:szCs w:val="21"/>
        </w:rPr>
        <w:t>“Manners in Our School”</w:t>
      </w:r>
      <w:r w:rsidRPr="00AE025E">
        <w:rPr>
          <w:rFonts w:ascii="宋体" w:hAnsi="宋体"/>
          <w:color w:val="000000"/>
          <w:szCs w:val="21"/>
        </w:rPr>
        <w:t>为主题的英语征文比赛，请你写一篇</w:t>
      </w:r>
      <w:r w:rsidRPr="00AE025E">
        <w:rPr>
          <w:rFonts w:ascii="宋体" w:hAnsi="宋体" w:hint="eastAsia"/>
          <w:color w:val="000000"/>
          <w:szCs w:val="21"/>
        </w:rPr>
        <w:t>有关学校文明的</w:t>
      </w:r>
      <w:r w:rsidRPr="00AE025E">
        <w:rPr>
          <w:rFonts w:ascii="宋体" w:hAnsi="宋体"/>
          <w:color w:val="000000"/>
          <w:szCs w:val="21"/>
        </w:rPr>
        <w:t>短文。</w:t>
      </w:r>
    </w:p>
    <w:p w:rsidR="00907230" w:rsidRPr="00AE025E" w:rsidRDefault="00907230" w:rsidP="00907230">
      <w:pPr>
        <w:autoSpaceDE w:val="0"/>
        <w:autoSpaceDN w:val="0"/>
        <w:spacing w:line="240" w:lineRule="atLeast"/>
        <w:rPr>
          <w:rFonts w:ascii="宋体" w:hAnsi="宋体"/>
          <w:color w:val="000000"/>
          <w:szCs w:val="21"/>
        </w:rPr>
      </w:pPr>
      <w:r w:rsidRPr="00AE025E">
        <w:rPr>
          <w:rFonts w:ascii="宋体" w:hAnsi="宋体" w:hint="eastAsia"/>
          <w:szCs w:val="21"/>
        </w:rPr>
        <w:t>1．写作要点提示：</w:t>
      </w:r>
    </w:p>
    <w:p w:rsidR="00907230" w:rsidRPr="00AE025E" w:rsidRDefault="00907230" w:rsidP="00907230">
      <w:pPr>
        <w:autoSpaceDE w:val="0"/>
        <w:autoSpaceDN w:val="0"/>
        <w:spacing w:line="240" w:lineRule="atLeast"/>
        <w:rPr>
          <w:rFonts w:ascii="宋体" w:hAnsi="宋体"/>
          <w:color w:val="000000"/>
          <w:szCs w:val="21"/>
        </w:rPr>
      </w:pPr>
      <w:r w:rsidRPr="00AE025E">
        <w:rPr>
          <w:rFonts w:ascii="宋体" w:hAnsi="宋体"/>
          <w:color w:val="000000"/>
          <w:szCs w:val="21"/>
        </w:rPr>
        <w:lastRenderedPageBreak/>
        <w:t>1</w:t>
      </w:r>
      <w:r w:rsidRPr="00AE025E">
        <w:rPr>
          <w:rFonts w:ascii="宋体" w:hAnsi="宋体" w:hint="eastAsia"/>
          <w:color w:val="000000"/>
          <w:szCs w:val="21"/>
        </w:rPr>
        <w:t>）</w:t>
      </w:r>
      <w:r w:rsidRPr="00AE025E">
        <w:rPr>
          <w:rFonts w:ascii="宋体" w:hAnsi="宋体"/>
          <w:color w:val="000000"/>
          <w:szCs w:val="21"/>
        </w:rPr>
        <w:t>学生应该守时，守信，</w:t>
      </w:r>
      <w:r w:rsidRPr="00AE025E">
        <w:rPr>
          <w:rFonts w:ascii="宋体" w:hAnsi="宋体" w:hint="eastAsia"/>
          <w:color w:val="000000"/>
          <w:szCs w:val="21"/>
        </w:rPr>
        <w:t>讲话文明，</w:t>
      </w:r>
      <w:r w:rsidRPr="00AE025E">
        <w:rPr>
          <w:rFonts w:ascii="宋体" w:hAnsi="宋体"/>
          <w:color w:val="000000"/>
          <w:szCs w:val="21"/>
        </w:rPr>
        <w:t>不</w:t>
      </w:r>
      <w:r w:rsidRPr="00AE025E">
        <w:rPr>
          <w:rFonts w:ascii="宋体" w:hAnsi="宋体" w:hint="eastAsia"/>
          <w:color w:val="000000"/>
          <w:szCs w:val="21"/>
        </w:rPr>
        <w:t>说</w:t>
      </w:r>
      <w:r w:rsidRPr="00AE025E">
        <w:rPr>
          <w:rFonts w:ascii="宋体" w:hAnsi="宋体"/>
          <w:color w:val="000000"/>
          <w:szCs w:val="21"/>
        </w:rPr>
        <w:t>谎</w:t>
      </w:r>
      <w:r w:rsidRPr="00AE025E">
        <w:rPr>
          <w:rFonts w:ascii="宋体" w:hAnsi="宋体" w:hint="eastAsia"/>
          <w:color w:val="000000"/>
          <w:szCs w:val="21"/>
        </w:rPr>
        <w:t>话</w:t>
      </w:r>
      <w:r w:rsidRPr="00AE025E">
        <w:rPr>
          <w:rFonts w:ascii="宋体" w:hAnsi="宋体"/>
          <w:color w:val="000000"/>
          <w:szCs w:val="21"/>
        </w:rPr>
        <w:t>；</w:t>
      </w:r>
    </w:p>
    <w:p w:rsidR="00907230" w:rsidRPr="00AE025E" w:rsidRDefault="00907230" w:rsidP="00907230">
      <w:pPr>
        <w:autoSpaceDE w:val="0"/>
        <w:autoSpaceDN w:val="0"/>
        <w:spacing w:line="240" w:lineRule="atLeast"/>
        <w:rPr>
          <w:rFonts w:ascii="宋体" w:hAnsi="宋体"/>
          <w:color w:val="000000"/>
          <w:szCs w:val="21"/>
        </w:rPr>
      </w:pPr>
      <w:r w:rsidRPr="00AE025E">
        <w:rPr>
          <w:rFonts w:ascii="宋体" w:hAnsi="宋体"/>
          <w:color w:val="000000"/>
          <w:szCs w:val="21"/>
        </w:rPr>
        <w:t>2</w:t>
      </w:r>
      <w:r w:rsidRPr="00AE025E">
        <w:rPr>
          <w:rFonts w:ascii="宋体" w:hAnsi="宋体" w:hint="eastAsia"/>
          <w:color w:val="000000"/>
          <w:szCs w:val="21"/>
        </w:rPr>
        <w:t>）</w:t>
      </w:r>
      <w:r w:rsidRPr="00AE025E">
        <w:rPr>
          <w:rFonts w:ascii="宋体" w:hAnsi="宋体"/>
          <w:color w:val="000000"/>
          <w:szCs w:val="21"/>
        </w:rPr>
        <w:t>礼貌待人，热心助人；</w:t>
      </w:r>
    </w:p>
    <w:p w:rsidR="00907230" w:rsidRPr="00AE025E" w:rsidRDefault="00907230" w:rsidP="00907230">
      <w:pPr>
        <w:autoSpaceDE w:val="0"/>
        <w:autoSpaceDN w:val="0"/>
        <w:spacing w:line="240" w:lineRule="atLeast"/>
        <w:rPr>
          <w:rFonts w:ascii="宋体" w:hAnsi="宋体"/>
          <w:color w:val="000000"/>
          <w:szCs w:val="21"/>
        </w:rPr>
      </w:pPr>
      <w:r w:rsidRPr="00AE025E">
        <w:rPr>
          <w:rFonts w:ascii="宋体" w:hAnsi="宋体"/>
          <w:color w:val="000000"/>
          <w:szCs w:val="21"/>
        </w:rPr>
        <w:t>3</w:t>
      </w:r>
      <w:r w:rsidRPr="00AE025E">
        <w:rPr>
          <w:rFonts w:ascii="宋体" w:hAnsi="宋体" w:hint="eastAsia"/>
          <w:color w:val="000000"/>
          <w:szCs w:val="21"/>
        </w:rPr>
        <w:t>）</w:t>
      </w:r>
      <w:r w:rsidRPr="00AE025E">
        <w:rPr>
          <w:rFonts w:ascii="宋体" w:hAnsi="宋体"/>
          <w:color w:val="000000"/>
          <w:szCs w:val="21"/>
        </w:rPr>
        <w:t>不在</w:t>
      </w:r>
      <w:r w:rsidRPr="00AE025E">
        <w:rPr>
          <w:rFonts w:ascii="宋体" w:hAnsi="宋体" w:hint="eastAsia"/>
          <w:color w:val="000000"/>
          <w:szCs w:val="21"/>
        </w:rPr>
        <w:t>教室里</w:t>
      </w:r>
      <w:r w:rsidRPr="00AE025E">
        <w:rPr>
          <w:rFonts w:ascii="宋体" w:hAnsi="宋体"/>
          <w:color w:val="000000"/>
          <w:szCs w:val="21"/>
        </w:rPr>
        <w:t>喧哗，不乱扔垃圾；</w:t>
      </w:r>
    </w:p>
    <w:p w:rsidR="00907230" w:rsidRPr="00AE025E" w:rsidRDefault="00907230" w:rsidP="00907230">
      <w:pPr>
        <w:spacing w:line="240" w:lineRule="atLeast"/>
        <w:rPr>
          <w:rFonts w:ascii="宋体" w:hAnsi="宋体" w:hint="eastAsia"/>
          <w:szCs w:val="21"/>
        </w:rPr>
      </w:pPr>
      <w:r w:rsidRPr="00AE025E">
        <w:rPr>
          <w:rFonts w:ascii="宋体" w:hAnsi="宋体" w:hint="eastAsia"/>
          <w:szCs w:val="21"/>
        </w:rPr>
        <w:t>2．写作要求：</w:t>
      </w:r>
    </w:p>
    <w:p w:rsidR="00907230" w:rsidRPr="00AE025E" w:rsidRDefault="00907230" w:rsidP="00907230">
      <w:pPr>
        <w:spacing w:line="240" w:lineRule="atLeast"/>
        <w:rPr>
          <w:rFonts w:ascii="宋体" w:hAnsi="宋体" w:hint="eastAsia"/>
          <w:szCs w:val="21"/>
        </w:rPr>
      </w:pPr>
      <w:r w:rsidRPr="00AE025E">
        <w:rPr>
          <w:rFonts w:ascii="宋体" w:hAnsi="宋体"/>
          <w:szCs w:val="21"/>
        </w:rPr>
        <w:t>短文内容应包含所提示的要点，语言要流畅，可围绕提示要点适当增加情节，以使短文意思连贯</w:t>
      </w:r>
      <w:r w:rsidRPr="00AE025E">
        <w:rPr>
          <w:rFonts w:ascii="宋体" w:hAnsi="宋体" w:hint="eastAsia"/>
          <w:szCs w:val="21"/>
        </w:rPr>
        <w:t>；</w:t>
      </w:r>
      <w:r w:rsidRPr="00AE025E">
        <w:rPr>
          <w:rFonts w:ascii="宋体" w:hAnsi="宋体"/>
          <w:szCs w:val="21"/>
        </w:rPr>
        <w:t xml:space="preserve"> 短文中不得出现真实的姓名和校名；短文字数</w:t>
      </w:r>
      <w:r w:rsidRPr="00AE025E">
        <w:rPr>
          <w:rFonts w:ascii="宋体" w:hAnsi="宋体"/>
          <w:b/>
          <w:szCs w:val="21"/>
        </w:rPr>
        <w:t>90</w:t>
      </w:r>
      <w:r w:rsidRPr="00AE025E">
        <w:rPr>
          <w:rFonts w:ascii="宋体" w:hAnsi="宋体"/>
          <w:szCs w:val="21"/>
        </w:rPr>
        <w:t>词左右</w:t>
      </w:r>
      <w:r w:rsidRPr="00AE025E">
        <w:rPr>
          <w:rFonts w:ascii="宋体" w:hAnsi="宋体" w:hint="eastAsia"/>
          <w:szCs w:val="21"/>
        </w:rPr>
        <w:t>。</w:t>
      </w:r>
    </w:p>
    <w:p w:rsidR="00907230" w:rsidRPr="00AE025E" w:rsidRDefault="00907230" w:rsidP="00907230">
      <w:pPr>
        <w:spacing w:line="240" w:lineRule="atLeast"/>
        <w:rPr>
          <w:rFonts w:ascii="宋体" w:hAnsi="宋体" w:hint="eastAsia"/>
          <w:szCs w:val="21"/>
        </w:rPr>
      </w:pPr>
    </w:p>
    <w:p w:rsidR="00907230" w:rsidRPr="00AE025E" w:rsidRDefault="00907230" w:rsidP="00907230">
      <w:pPr>
        <w:widowControl/>
        <w:snapToGrid w:val="0"/>
        <w:spacing w:line="240" w:lineRule="atLeast"/>
        <w:rPr>
          <w:rFonts w:ascii="宋体" w:hAnsi="宋体" w:cs="宋体"/>
          <w:color w:val="000000"/>
          <w:szCs w:val="21"/>
        </w:rPr>
      </w:pPr>
      <w:r w:rsidRPr="00AE025E">
        <w:rPr>
          <w:rFonts w:ascii="宋体" w:hAnsi="宋体" w:cs="宋体" w:hint="eastAsia"/>
          <w:szCs w:val="21"/>
        </w:rPr>
        <w:t>附加作文：（答案略）B:现在流行玩QQ农场（QQ farm）游戏，为了让同学们能正确对待QQ农场游戏，学校组织开展了一场“QQ农场游戏利与弊”的大讨论，请你根据下表写一份讨论报告，要求包含讨论会上的各种利弊观点，并表达自己的想法，词数</w:t>
      </w:r>
      <w:r w:rsidRPr="00AE025E">
        <w:rPr>
          <w:rFonts w:ascii="宋体" w:hAnsi="宋体"/>
          <w:color w:val="000000"/>
          <w:szCs w:val="21"/>
        </w:rPr>
        <w:t>80</w:t>
      </w:r>
      <w:r w:rsidRPr="00AE025E">
        <w:rPr>
          <w:rFonts w:ascii="宋体" w:hAnsi="宋体" w:cs="宋体" w:hint="eastAsia"/>
          <w:color w:val="000000"/>
          <w:szCs w:val="21"/>
        </w:rPr>
        <w:t>个左右</w:t>
      </w:r>
      <w:r w:rsidRPr="00AE025E">
        <w:rPr>
          <w:rFonts w:ascii="宋体" w:hAnsi="宋体" w:cs="宋体" w:hint="eastAsia"/>
          <w:szCs w:val="21"/>
        </w:rPr>
        <w:t>。</w:t>
      </w:r>
      <w:r w:rsidRPr="00AE025E">
        <w:rPr>
          <w:rFonts w:ascii="宋体" w:hAnsi="宋体" w:cs="宋体" w:hint="eastAsia"/>
          <w:color w:val="000000"/>
          <w:szCs w:val="21"/>
        </w:rPr>
        <w:t>注意：部分内容已为你写好，不计入总词数。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988"/>
        <w:gridCol w:w="3960"/>
      </w:tblGrid>
      <w:tr w:rsidR="00907230" w:rsidRPr="00AE025E" w:rsidTr="005310EC">
        <w:tc>
          <w:tcPr>
            <w:tcW w:w="2988"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tabs>
                <w:tab w:val="left" w:pos="1680"/>
              </w:tabs>
              <w:spacing w:line="240" w:lineRule="atLeast"/>
              <w:rPr>
                <w:rFonts w:ascii="宋体" w:hAnsi="宋体" w:cs="宋体"/>
                <w:b/>
                <w:bCs/>
                <w:szCs w:val="21"/>
              </w:rPr>
            </w:pPr>
            <w:r w:rsidRPr="00AE025E">
              <w:rPr>
                <w:rFonts w:ascii="宋体" w:hAnsi="宋体" w:cs="宋体" w:hint="eastAsia"/>
                <w:b/>
                <w:bCs/>
                <w:szCs w:val="21"/>
              </w:rPr>
              <w:t>Advantages</w:t>
            </w:r>
            <w:r w:rsidRPr="00AE025E">
              <w:rPr>
                <w:rFonts w:ascii="宋体" w:hAnsi="宋体"/>
                <w:b/>
                <w:bCs/>
                <w:szCs w:val="21"/>
              </w:rPr>
              <w:tab/>
            </w:r>
          </w:p>
        </w:tc>
        <w:tc>
          <w:tcPr>
            <w:tcW w:w="3960"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b/>
                <w:bCs/>
                <w:szCs w:val="21"/>
              </w:rPr>
            </w:pPr>
            <w:r w:rsidRPr="00AE025E">
              <w:rPr>
                <w:rFonts w:ascii="宋体" w:hAnsi="宋体" w:cs="宋体" w:hint="eastAsia"/>
                <w:b/>
                <w:bCs/>
                <w:szCs w:val="21"/>
              </w:rPr>
              <w:t>Disadvantages</w:t>
            </w:r>
          </w:p>
        </w:tc>
      </w:tr>
      <w:tr w:rsidR="00907230" w:rsidRPr="00AE025E" w:rsidTr="005310EC">
        <w:tc>
          <w:tcPr>
            <w:tcW w:w="2988"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E</w:t>
            </w:r>
            <w:r w:rsidRPr="00AE025E">
              <w:rPr>
                <w:rFonts w:ascii="宋体" w:hAnsi="宋体" w:cs="宋体" w:hint="eastAsia"/>
                <w:szCs w:val="21"/>
              </w:rPr>
              <w:t>asy to play</w:t>
            </w:r>
            <w:r w:rsidRPr="00AE025E">
              <w:rPr>
                <w:rFonts w:ascii="宋体" w:hAnsi="宋体"/>
                <w:szCs w:val="21"/>
              </w:rPr>
              <w:t xml:space="preserve"> </w:t>
            </w:r>
          </w:p>
        </w:tc>
        <w:tc>
          <w:tcPr>
            <w:tcW w:w="3960"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S</w:t>
            </w:r>
            <w:r w:rsidRPr="00AE025E">
              <w:rPr>
                <w:rFonts w:ascii="宋体" w:hAnsi="宋体" w:cs="宋体" w:hint="eastAsia"/>
                <w:szCs w:val="21"/>
              </w:rPr>
              <w:t>tay up too late, be bad for eyes</w:t>
            </w:r>
          </w:p>
        </w:tc>
      </w:tr>
      <w:tr w:rsidR="00907230" w:rsidRPr="00AE025E" w:rsidTr="005310EC">
        <w:tc>
          <w:tcPr>
            <w:tcW w:w="2988"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M</w:t>
            </w:r>
            <w:r w:rsidRPr="00AE025E">
              <w:rPr>
                <w:rFonts w:ascii="宋体" w:hAnsi="宋体" w:cs="宋体" w:hint="eastAsia"/>
                <w:szCs w:val="21"/>
              </w:rPr>
              <w:t>ake us relaxed</w:t>
            </w:r>
          </w:p>
        </w:tc>
        <w:tc>
          <w:tcPr>
            <w:tcW w:w="3960"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W</w:t>
            </w:r>
            <w:r w:rsidRPr="00AE025E">
              <w:rPr>
                <w:rFonts w:ascii="宋体" w:hAnsi="宋体" w:cs="宋体" w:hint="eastAsia"/>
                <w:szCs w:val="21"/>
              </w:rPr>
              <w:t>aste too much time</w:t>
            </w:r>
          </w:p>
        </w:tc>
      </w:tr>
      <w:tr w:rsidR="00907230" w:rsidRPr="00AE025E" w:rsidTr="005310EC">
        <w:tc>
          <w:tcPr>
            <w:tcW w:w="2988"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M</w:t>
            </w:r>
            <w:r w:rsidRPr="00AE025E">
              <w:rPr>
                <w:rFonts w:ascii="宋体" w:hAnsi="宋体" w:cs="宋体" w:hint="eastAsia"/>
                <w:szCs w:val="21"/>
              </w:rPr>
              <w:t>ake more friends</w:t>
            </w:r>
          </w:p>
        </w:tc>
        <w:tc>
          <w:tcPr>
            <w:tcW w:w="3960"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szCs w:val="21"/>
              </w:rPr>
            </w:pPr>
            <w:r w:rsidRPr="00AE025E">
              <w:rPr>
                <w:rFonts w:ascii="宋体" w:hAnsi="宋体"/>
                <w:szCs w:val="21"/>
              </w:rPr>
              <w:t>M</w:t>
            </w:r>
            <w:r w:rsidRPr="00AE025E">
              <w:rPr>
                <w:rFonts w:ascii="宋体" w:hAnsi="宋体" w:cs="宋体" w:hint="eastAsia"/>
                <w:szCs w:val="21"/>
              </w:rPr>
              <w:t>ake bad friends</w:t>
            </w:r>
          </w:p>
        </w:tc>
      </w:tr>
      <w:tr w:rsidR="00907230" w:rsidRPr="00AE025E" w:rsidTr="005310EC">
        <w:trPr>
          <w:trHeight w:val="383"/>
        </w:trPr>
        <w:tc>
          <w:tcPr>
            <w:tcW w:w="2988"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b/>
                <w:bCs/>
                <w:szCs w:val="21"/>
              </w:rPr>
            </w:pPr>
            <w:r w:rsidRPr="00AE025E">
              <w:rPr>
                <w:rFonts w:ascii="宋体" w:hAnsi="宋体"/>
                <w:b/>
                <w:bCs/>
                <w:szCs w:val="21"/>
              </w:rPr>
              <w:t>…</w:t>
            </w:r>
          </w:p>
        </w:tc>
        <w:tc>
          <w:tcPr>
            <w:tcW w:w="3960" w:type="dxa"/>
            <w:tcBorders>
              <w:top w:val="single" w:sz="4" w:space="0" w:color="auto"/>
              <w:left w:val="single" w:sz="4" w:space="0" w:color="auto"/>
              <w:bottom w:val="single" w:sz="4" w:space="0" w:color="auto"/>
              <w:right w:val="single" w:sz="4" w:space="0" w:color="auto"/>
            </w:tcBorders>
          </w:tcPr>
          <w:p w:rsidR="00907230" w:rsidRPr="00AE025E" w:rsidRDefault="00907230" w:rsidP="005310EC">
            <w:pPr>
              <w:widowControl/>
              <w:spacing w:line="240" w:lineRule="atLeast"/>
              <w:rPr>
                <w:rFonts w:ascii="宋体" w:hAnsi="宋体" w:cs="宋体"/>
                <w:b/>
                <w:bCs/>
                <w:szCs w:val="21"/>
              </w:rPr>
            </w:pPr>
            <w:r w:rsidRPr="00AE025E">
              <w:rPr>
                <w:rFonts w:ascii="宋体" w:hAnsi="宋体"/>
                <w:b/>
                <w:bCs/>
                <w:szCs w:val="21"/>
              </w:rPr>
              <w:t>…</w:t>
            </w:r>
          </w:p>
        </w:tc>
      </w:tr>
    </w:tbl>
    <w:p w:rsidR="00907230" w:rsidRPr="00AE025E" w:rsidRDefault="00907230" w:rsidP="00907230">
      <w:pPr>
        <w:widowControl/>
        <w:snapToGrid w:val="0"/>
        <w:spacing w:line="240" w:lineRule="atLeast"/>
        <w:rPr>
          <w:rFonts w:ascii="宋体" w:hAnsi="宋体" w:cs="宋体" w:hint="eastAsia"/>
          <w:szCs w:val="21"/>
          <w:u w:val="single"/>
        </w:rPr>
      </w:pPr>
      <w:r w:rsidRPr="00AE025E">
        <w:rPr>
          <w:rFonts w:ascii="宋体" w:hAnsi="宋体" w:cs="宋体" w:hint="eastAsia"/>
          <w:szCs w:val="21"/>
        </w:rPr>
        <w:t xml:space="preserve">Hello, everyone! </w:t>
      </w:r>
      <w:r w:rsidRPr="00AE025E">
        <w:rPr>
          <w:rFonts w:ascii="宋体" w:hAnsi="宋体"/>
          <w:szCs w:val="21"/>
        </w:rPr>
        <w:t>A</w:t>
      </w:r>
      <w:r w:rsidRPr="00AE025E">
        <w:rPr>
          <w:rFonts w:ascii="宋体" w:hAnsi="宋体" w:cs="宋体" w:hint="eastAsia"/>
          <w:szCs w:val="21"/>
        </w:rPr>
        <w:t>s you know, QQ farm game is very popular now. On the one hand, it has many advantages. _________________________________________________________________</w:t>
      </w:r>
      <w:r w:rsidRPr="00AE025E">
        <w:rPr>
          <w:rFonts w:ascii="宋体" w:hAnsi="宋体" w:cs="宋体" w:hint="eastAsia"/>
          <w:szCs w:val="21"/>
          <w:u w:val="single"/>
        </w:rPr>
        <w:t xml:space="preserve">___ </w:t>
      </w:r>
    </w:p>
    <w:p w:rsidR="00907230" w:rsidRPr="00AE025E" w:rsidRDefault="00907230" w:rsidP="00907230">
      <w:pPr>
        <w:widowControl/>
        <w:snapToGrid w:val="0"/>
        <w:spacing w:line="240" w:lineRule="atLeast"/>
        <w:rPr>
          <w:rFonts w:ascii="宋体" w:hAnsi="宋体" w:cs="宋体" w:hint="eastAsia"/>
          <w:szCs w:val="21"/>
          <w:u w:val="single"/>
        </w:rPr>
      </w:pPr>
    </w:p>
    <w:p w:rsidR="00907230" w:rsidRPr="00AE025E" w:rsidRDefault="00907230" w:rsidP="00907230">
      <w:pPr>
        <w:widowControl/>
        <w:snapToGrid w:val="0"/>
        <w:spacing w:line="240" w:lineRule="atLeast"/>
        <w:rPr>
          <w:rFonts w:ascii="宋体" w:hAnsi="宋体" w:cs="宋体" w:hint="eastAsia"/>
          <w:szCs w:val="21"/>
          <w:u w:val="single"/>
        </w:rPr>
      </w:pPr>
      <w:r w:rsidRPr="00AE025E">
        <w:rPr>
          <w:rFonts w:ascii="宋体" w:hAnsi="宋体" w:cs="宋体" w:hint="eastAsia"/>
          <w:szCs w:val="21"/>
          <w:u w:val="singl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07230" w:rsidRPr="00AE025E" w:rsidRDefault="00907230" w:rsidP="00907230">
      <w:pPr>
        <w:rPr>
          <w:rFonts w:ascii="宋体" w:hAnsi="宋体" w:hint="eastAsia"/>
          <w:szCs w:val="21"/>
        </w:rPr>
      </w:pPr>
    </w:p>
    <w:p w:rsidR="00907230" w:rsidRPr="00AE025E" w:rsidRDefault="00907230" w:rsidP="00907230">
      <w:pPr>
        <w:rPr>
          <w:rFonts w:ascii="宋体" w:hAnsi="宋体"/>
        </w:rPr>
      </w:pPr>
    </w:p>
    <w:p w:rsidR="00907230" w:rsidRPr="00A505CF" w:rsidRDefault="00907230" w:rsidP="00907230">
      <w:pPr>
        <w:rPr>
          <w:rFonts w:hint="eastAsia"/>
        </w:rPr>
      </w:pPr>
    </w:p>
    <w:p w:rsidR="00952851" w:rsidRPr="00907230" w:rsidRDefault="00952851" w:rsidP="00907230"/>
    <w:sectPr w:rsidR="00952851" w:rsidRPr="00907230" w:rsidSect="00A83E3D">
      <w:headerReference w:type="even" r:id="rId7"/>
      <w:headerReference w:type="default" r:id="rId8"/>
      <w:foot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243" w:rsidRDefault="002C0243" w:rsidP="00324F57">
      <w:r>
        <w:separator/>
      </w:r>
    </w:p>
  </w:endnote>
  <w:endnote w:type="continuationSeparator" w:id="1">
    <w:p w:rsidR="002C0243" w:rsidRDefault="002C0243"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Pr="00324F57" w:rsidRDefault="00E6650F" w:rsidP="00EC69A4">
    <w:pPr>
      <w:pStyle w:val="a5"/>
      <w:jc w:val="center"/>
    </w:pPr>
    <w:r>
      <w:rPr>
        <w:rFonts w:hint="eastAsia"/>
      </w:rPr>
      <w:t>青岛</w:t>
    </w:r>
    <w:r w:rsidR="00315443">
      <w:rPr>
        <w:rFonts w:hint="eastAsia"/>
      </w:rPr>
      <w:t>中考网</w:t>
    </w:r>
    <w:r w:rsidR="001F5A79">
      <w:rPr>
        <w:rFonts w:hint="eastAsia"/>
      </w:rPr>
      <w:t>jn</w:t>
    </w:r>
    <w:r w:rsidR="006D1375">
      <w:t>.zhongkao.com</w:t>
    </w:r>
    <w:r w:rsidR="006D1375">
      <w:rPr>
        <w:rFonts w:hint="eastAsia"/>
      </w:rPr>
      <w:t xml:space="preserve"> </w:t>
    </w:r>
    <w:r w:rsidR="00315443">
      <w:rPr>
        <w:rFonts w:hint="eastAsia"/>
      </w:rPr>
      <w:t>版权所有</w:t>
    </w:r>
    <w:r w:rsidR="00A74295">
      <w:rPr>
        <w:rFonts w:hint="eastAsia"/>
      </w:rPr>
      <w:t xml:space="preserve"> </w:t>
    </w:r>
    <w:r w:rsidR="00315443">
      <w:rPr>
        <w:rFonts w:hint="eastAsia"/>
      </w:rPr>
      <w:t>谢绝转载</w:t>
    </w:r>
    <w:r w:rsidR="0031544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243" w:rsidRDefault="002C0243" w:rsidP="00324F57">
      <w:r>
        <w:separator/>
      </w:r>
    </w:p>
  </w:footnote>
  <w:footnote w:type="continuationSeparator" w:id="1">
    <w:p w:rsidR="002C0243" w:rsidRDefault="002C0243"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7B264A">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7B264A"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3A4485">
      <w:rPr>
        <w:noProof/>
      </w:rPr>
      <w:drawing>
        <wp:inline distT="0" distB="0" distL="0" distR="0">
          <wp:extent cx="1714500" cy="4286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315443">
      <w:t xml:space="preserve">  </w:t>
    </w:r>
    <w:r w:rsidR="008F1267">
      <w:t xml:space="preserve">            </w:t>
    </w:r>
    <w:r w:rsidR="00315443">
      <w:t xml:space="preserve"> </w:t>
    </w:r>
    <w:r w:rsidR="00E6650F">
      <w:rPr>
        <w:rFonts w:ascii="宋体" w:hAnsi="宋体" w:cs="Courier New" w:hint="eastAsia"/>
      </w:rPr>
      <w:t>青岛</w:t>
    </w:r>
    <w:r w:rsidR="008F1267">
      <w:rPr>
        <w:rFonts w:ascii="宋体" w:hAnsi="宋体" w:cs="Courier New" w:hint="eastAsia"/>
      </w:rPr>
      <w:t>信息资源</w:t>
    </w:r>
    <w:r w:rsidR="008F1267" w:rsidRPr="002A4EF5">
      <w:rPr>
        <w:rFonts w:ascii="宋体" w:hAnsi="宋体" w:cs="Courier New" w:hint="eastAsia"/>
      </w:rPr>
      <w:t>门户</w:t>
    </w:r>
    <w:r w:rsidR="008F1267">
      <w:rPr>
        <w:rFonts w:ascii="宋体" w:hAnsi="宋体" w:cs="Courier New" w:hint="eastAsia"/>
      </w:rPr>
      <w:t>网站</w:t>
    </w:r>
    <w:r w:rsidR="005C1172">
      <w:t xml:space="preserve">  </w:t>
    </w:r>
    <w:r w:rsidR="001F5A79">
      <w:rPr>
        <w:rFonts w:hint="eastAsia"/>
      </w:rPr>
      <w:t>jn</w:t>
    </w:r>
    <w:r w:rsidR="00315443">
      <w:t>.zhongkao.com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7B264A">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00000000"/>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1"/>
    <w:multiLevelType w:val="multilevel"/>
    <w:tmpl w:val="0000000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2"/>
    <w:multiLevelType w:val="multilevel"/>
    <w:tmpl w:val="00000002"/>
    <w:lvl w:ilvl="0">
      <w:start w:val="1"/>
      <w:numFmt w:val="lowerLetter"/>
      <w:lvlText w:val="%1."/>
      <w:lvlJc w:val="left"/>
      <w:pPr>
        <w:ind w:left="1080" w:hanging="360"/>
      </w:pPr>
      <w:rPr>
        <w:rFonts w:cs="Times New Roman" w:hint="default"/>
      </w:rPr>
    </w:lvl>
    <w:lvl w:ilvl="1">
      <w:start w:val="1"/>
      <w:numFmt w:val="lowerLetter"/>
      <w:lvlText w:val="%2)"/>
      <w:lvlJc w:val="left"/>
      <w:pPr>
        <w:ind w:left="1560" w:hanging="420"/>
      </w:pPr>
      <w:rPr>
        <w:rFonts w:cs="Times New Roman"/>
      </w:rPr>
    </w:lvl>
    <w:lvl w:ilvl="2">
      <w:start w:val="1"/>
      <w:numFmt w:val="lowerRoman"/>
      <w:lvlText w:val="%3."/>
      <w:lvlJc w:val="right"/>
      <w:pPr>
        <w:ind w:left="1980" w:hanging="420"/>
      </w:pPr>
      <w:rPr>
        <w:rFonts w:cs="Times New Roman"/>
      </w:rPr>
    </w:lvl>
    <w:lvl w:ilvl="3">
      <w:start w:val="1"/>
      <w:numFmt w:val="decimal"/>
      <w:lvlText w:val="%4."/>
      <w:lvlJc w:val="left"/>
      <w:pPr>
        <w:ind w:left="2400" w:hanging="420"/>
      </w:pPr>
      <w:rPr>
        <w:rFonts w:cs="Times New Roman"/>
      </w:rPr>
    </w:lvl>
    <w:lvl w:ilvl="4">
      <w:start w:val="1"/>
      <w:numFmt w:val="lowerLetter"/>
      <w:lvlText w:val="%5)"/>
      <w:lvlJc w:val="left"/>
      <w:pPr>
        <w:ind w:left="2820" w:hanging="420"/>
      </w:pPr>
      <w:rPr>
        <w:rFonts w:cs="Times New Roman"/>
      </w:rPr>
    </w:lvl>
    <w:lvl w:ilvl="5">
      <w:start w:val="1"/>
      <w:numFmt w:val="lowerRoman"/>
      <w:lvlText w:val="%6."/>
      <w:lvlJc w:val="right"/>
      <w:pPr>
        <w:ind w:left="3240" w:hanging="420"/>
      </w:pPr>
      <w:rPr>
        <w:rFonts w:cs="Times New Roman"/>
      </w:rPr>
    </w:lvl>
    <w:lvl w:ilvl="6">
      <w:start w:val="1"/>
      <w:numFmt w:val="decimal"/>
      <w:lvlText w:val="%7."/>
      <w:lvlJc w:val="left"/>
      <w:pPr>
        <w:ind w:left="3660" w:hanging="420"/>
      </w:pPr>
      <w:rPr>
        <w:rFonts w:cs="Times New Roman"/>
      </w:rPr>
    </w:lvl>
    <w:lvl w:ilvl="7">
      <w:start w:val="1"/>
      <w:numFmt w:val="lowerLetter"/>
      <w:lvlText w:val="%8)"/>
      <w:lvlJc w:val="left"/>
      <w:pPr>
        <w:ind w:left="4080" w:hanging="420"/>
      </w:pPr>
      <w:rPr>
        <w:rFonts w:cs="Times New Roman"/>
      </w:rPr>
    </w:lvl>
    <w:lvl w:ilvl="8">
      <w:start w:val="1"/>
      <w:numFmt w:val="lowerRoman"/>
      <w:lvlText w:val="%9."/>
      <w:lvlJc w:val="right"/>
      <w:pPr>
        <w:ind w:left="4500" w:hanging="420"/>
      </w:pPr>
      <w:rPr>
        <w:rFonts w:cs="Times New Roman"/>
      </w:rPr>
    </w:lvl>
  </w:abstractNum>
  <w:abstractNum w:abstractNumId="3">
    <w:nsid w:val="00000003"/>
    <w:multiLevelType w:val="multilevel"/>
    <w:tmpl w:val="00000003"/>
    <w:lvl w:ilvl="0">
      <w:start w:val="1"/>
      <w:numFmt w:val="decimal"/>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4">
    <w:nsid w:val="00000004"/>
    <w:multiLevelType w:val="singleLevel"/>
    <w:tmpl w:val="00000004"/>
    <w:lvl w:ilvl="0">
      <w:start w:val="1"/>
      <w:numFmt w:val="decimal"/>
      <w:suff w:val="nothing"/>
      <w:lvlText w:val="%1."/>
      <w:lvlJc w:val="left"/>
    </w:lvl>
  </w:abstractNum>
  <w:abstractNum w:abstractNumId="5">
    <w:nsid w:val="00000005"/>
    <w:multiLevelType w:val="multilevel"/>
    <w:tmpl w:val="00000005"/>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00000006"/>
    <w:multiLevelType w:val="multilevel"/>
    <w:tmpl w:val="0000000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07"/>
    <w:multiLevelType w:val="multilevel"/>
    <w:tmpl w:val="0000000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8"/>
    <w:multiLevelType w:val="multilevel"/>
    <w:tmpl w:val="00000008"/>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09"/>
    <w:multiLevelType w:val="singleLevel"/>
    <w:tmpl w:val="00000009"/>
    <w:lvl w:ilvl="0">
      <w:start w:val="14"/>
      <w:numFmt w:val="decimal"/>
      <w:suff w:val="nothing"/>
      <w:lvlText w:val="%1．"/>
      <w:lvlJc w:val="left"/>
    </w:lvl>
  </w:abstractNum>
  <w:abstractNum w:abstractNumId="10">
    <w:nsid w:val="0000000A"/>
    <w:multiLevelType w:val="singleLevel"/>
    <w:tmpl w:val="0000000A"/>
    <w:lvl w:ilvl="0">
      <w:start w:val="3"/>
      <w:numFmt w:val="chineseCounting"/>
      <w:suff w:val="nothing"/>
      <w:lvlText w:val="%1、"/>
      <w:lvlJc w:val="left"/>
    </w:lvl>
  </w:abstractNum>
  <w:abstractNum w:abstractNumId="11">
    <w:nsid w:val="0000000B"/>
    <w:multiLevelType w:val="singleLevel"/>
    <w:tmpl w:val="0000000B"/>
    <w:lvl w:ilvl="0">
      <w:start w:val="21"/>
      <w:numFmt w:val="decimal"/>
      <w:suff w:val="nothing"/>
      <w:lvlText w:val="%1．"/>
      <w:lvlJc w:val="left"/>
    </w:lvl>
  </w:abstractNum>
  <w:abstractNum w:abstractNumId="12">
    <w:nsid w:val="0000000C"/>
    <w:multiLevelType w:val="multilevel"/>
    <w:tmpl w:val="0000000C"/>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0D"/>
    <w:multiLevelType w:val="singleLevel"/>
    <w:tmpl w:val="0000000D"/>
    <w:lvl w:ilvl="0">
      <w:start w:val="3"/>
      <w:numFmt w:val="decimal"/>
      <w:suff w:val="nothing"/>
      <w:lvlText w:val="%1."/>
      <w:lvlJc w:val="left"/>
    </w:lvl>
  </w:abstractNum>
  <w:abstractNum w:abstractNumId="14">
    <w:nsid w:val="0000000E"/>
    <w:multiLevelType w:val="singleLevel"/>
    <w:tmpl w:val="0000000E"/>
    <w:lvl w:ilvl="0">
      <w:start w:val="1"/>
      <w:numFmt w:val="decimal"/>
      <w:suff w:val="nothing"/>
      <w:lvlText w:val="%1."/>
      <w:lvlJc w:val="left"/>
    </w:lvl>
  </w:abstractNum>
  <w:abstractNum w:abstractNumId="15">
    <w:nsid w:val="0000000F"/>
    <w:multiLevelType w:val="singleLevel"/>
    <w:tmpl w:val="0000000F"/>
    <w:lvl w:ilvl="0">
      <w:start w:val="21"/>
      <w:numFmt w:val="decimal"/>
      <w:suff w:val="nothing"/>
      <w:lvlText w:val="%1."/>
      <w:lvlJc w:val="left"/>
    </w:lvl>
  </w:abstractNum>
  <w:abstractNum w:abstractNumId="16">
    <w:nsid w:val="00000010"/>
    <w:multiLevelType w:val="singleLevel"/>
    <w:tmpl w:val="00000010"/>
    <w:lvl w:ilvl="0">
      <w:start w:val="22"/>
      <w:numFmt w:val="decimal"/>
      <w:suff w:val="nothing"/>
      <w:lvlText w:val="%1."/>
      <w:lvlJc w:val="left"/>
    </w:lvl>
  </w:abstractNum>
  <w:abstractNum w:abstractNumId="17">
    <w:nsid w:val="00000011"/>
    <w:multiLevelType w:val="singleLevel"/>
    <w:tmpl w:val="00000011"/>
    <w:lvl w:ilvl="0">
      <w:start w:val="25"/>
      <w:numFmt w:val="decimal"/>
      <w:suff w:val="nothing"/>
      <w:lvlText w:val="%1."/>
      <w:lvlJc w:val="left"/>
    </w:lvl>
  </w:abstractNum>
  <w:abstractNum w:abstractNumId="18">
    <w:nsid w:val="00000012"/>
    <w:multiLevelType w:val="multilevel"/>
    <w:tmpl w:val="00000012"/>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00000013"/>
    <w:multiLevelType w:val="multilevel"/>
    <w:tmpl w:val="00000013"/>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0">
    <w:nsid w:val="00000014"/>
    <w:multiLevelType w:val="singleLevel"/>
    <w:tmpl w:val="00000014"/>
    <w:lvl w:ilvl="0">
      <w:start w:val="1"/>
      <w:numFmt w:val="upperLetter"/>
      <w:suff w:val="nothing"/>
      <w:lvlText w:val="%1．"/>
      <w:lvlJc w:val="left"/>
    </w:lvl>
  </w:abstractNum>
  <w:abstractNum w:abstractNumId="21">
    <w:nsid w:val="00000015"/>
    <w:multiLevelType w:val="singleLevel"/>
    <w:tmpl w:val="00000015"/>
    <w:lvl w:ilvl="0">
      <w:start w:val="1"/>
      <w:numFmt w:val="decimal"/>
      <w:suff w:val="nothing"/>
      <w:lvlText w:val="（%1）"/>
      <w:lvlJc w:val="left"/>
    </w:lvl>
  </w:abstractNum>
  <w:abstractNum w:abstractNumId="22">
    <w:nsid w:val="00000016"/>
    <w:multiLevelType w:val="singleLevel"/>
    <w:tmpl w:val="00000016"/>
    <w:lvl w:ilvl="0">
      <w:start w:val="1"/>
      <w:numFmt w:val="upperLetter"/>
      <w:suff w:val="nothing"/>
      <w:lvlText w:val="%1."/>
      <w:lvlJc w:val="left"/>
    </w:lvl>
  </w:abstractNum>
  <w:abstractNum w:abstractNumId="23">
    <w:nsid w:val="00000017"/>
    <w:multiLevelType w:val="singleLevel"/>
    <w:tmpl w:val="00000017"/>
    <w:lvl w:ilvl="0">
      <w:start w:val="1"/>
      <w:numFmt w:val="upperLetter"/>
      <w:suff w:val="nothing"/>
      <w:lvlText w:val="%1."/>
      <w:lvlJc w:val="left"/>
    </w:lvl>
  </w:abstractNum>
  <w:abstractNum w:abstractNumId="24">
    <w:nsid w:val="00000018"/>
    <w:multiLevelType w:val="singleLevel"/>
    <w:tmpl w:val="00000018"/>
    <w:lvl w:ilvl="0">
      <w:start w:val="23"/>
      <w:numFmt w:val="decimal"/>
      <w:suff w:val="nothing"/>
      <w:lvlText w:val="%1."/>
      <w:lvlJc w:val="left"/>
    </w:lvl>
  </w:abstractNum>
  <w:abstractNum w:abstractNumId="25">
    <w:nsid w:val="00000019"/>
    <w:multiLevelType w:val="singleLevel"/>
    <w:tmpl w:val="00000019"/>
    <w:lvl w:ilvl="0">
      <w:start w:val="1"/>
      <w:numFmt w:val="upperLetter"/>
      <w:suff w:val="nothing"/>
      <w:lvlText w:val="%1."/>
      <w:lvlJc w:val="left"/>
    </w:lvl>
  </w:abstractNum>
  <w:abstractNum w:abstractNumId="26">
    <w:nsid w:val="0000001A"/>
    <w:multiLevelType w:val="singleLevel"/>
    <w:tmpl w:val="0000001A"/>
    <w:lvl w:ilvl="0">
      <w:start w:val="1"/>
      <w:numFmt w:val="upperLetter"/>
      <w:suff w:val="nothing"/>
      <w:lvlText w:val="%1."/>
      <w:lvlJc w:val="left"/>
    </w:lvl>
  </w:abstractNum>
  <w:abstractNum w:abstractNumId="27">
    <w:nsid w:val="0000001B"/>
    <w:multiLevelType w:val="singleLevel"/>
    <w:tmpl w:val="0000001B"/>
    <w:lvl w:ilvl="0">
      <w:start w:val="1"/>
      <w:numFmt w:val="upperLetter"/>
      <w:suff w:val="nothing"/>
      <w:lvlText w:val="%1．"/>
      <w:lvlJc w:val="left"/>
    </w:lvl>
  </w:abstractNum>
  <w:abstractNum w:abstractNumId="28">
    <w:nsid w:val="0000001C"/>
    <w:multiLevelType w:val="singleLevel"/>
    <w:tmpl w:val="0000001C"/>
    <w:lvl w:ilvl="0">
      <w:start w:val="1"/>
      <w:numFmt w:val="upperLetter"/>
      <w:suff w:val="nothing"/>
      <w:lvlText w:val="%1."/>
      <w:lvlJc w:val="left"/>
    </w:lvl>
  </w:abstractNum>
  <w:abstractNum w:abstractNumId="29">
    <w:nsid w:val="073F2F13"/>
    <w:multiLevelType w:val="hybridMultilevel"/>
    <w:tmpl w:val="AC0A85AE"/>
    <w:lvl w:ilvl="0" w:tplc="4496B622">
      <w:start w:val="2"/>
      <w:numFmt w:val="japaneseCounting"/>
      <w:lvlText w:val="第%1节"/>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413370CD"/>
    <w:multiLevelType w:val="hybridMultilevel"/>
    <w:tmpl w:val="097ACBD6"/>
    <w:lvl w:ilvl="0" w:tplc="983486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4893057A"/>
    <w:multiLevelType w:val="hybridMultilevel"/>
    <w:tmpl w:val="90848738"/>
    <w:lvl w:ilvl="0" w:tplc="673E4E1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542602E3"/>
    <w:multiLevelType w:val="hybridMultilevel"/>
    <w:tmpl w:val="D32CDE16"/>
    <w:lvl w:ilvl="0" w:tplc="768A0F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2B428B1"/>
    <w:multiLevelType w:val="multilevel"/>
    <w:tmpl w:val="000000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4">
    <w:nsid w:val="78A6514D"/>
    <w:multiLevelType w:val="hybridMultilevel"/>
    <w:tmpl w:val="7C98627A"/>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5">
    <w:nsid w:val="78EA7ED8"/>
    <w:multiLevelType w:val="hybridMultilevel"/>
    <w:tmpl w:val="4894CE5A"/>
    <w:lvl w:ilvl="0" w:tplc="9B1E36C4">
      <w:start w:val="1"/>
      <w:numFmt w:val="decimal"/>
      <w:lvlText w:val="%1."/>
      <w:lvlJc w:val="left"/>
      <w:pPr>
        <w:tabs>
          <w:tab w:val="num" w:pos="360"/>
        </w:tabs>
        <w:ind w:left="360" w:hanging="360"/>
      </w:pPr>
      <w:rPr>
        <w:rFonts w:asci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3"/>
  </w:num>
  <w:num w:numId="2">
    <w:abstractNumId w:val="18"/>
  </w:num>
  <w:num w:numId="3">
    <w:abstractNumId w:val="1"/>
  </w:num>
  <w:num w:numId="4">
    <w:abstractNumId w:val="4"/>
  </w:num>
  <w:num w:numId="5">
    <w:abstractNumId w:val="8"/>
  </w:num>
  <w:num w:numId="6">
    <w:abstractNumId w:val="7"/>
  </w:num>
  <w:num w:numId="7">
    <w:abstractNumId w:val="5"/>
  </w:num>
  <w:num w:numId="8">
    <w:abstractNumId w:val="19"/>
  </w:num>
  <w:num w:numId="9">
    <w:abstractNumId w:val="3"/>
  </w:num>
  <w:num w:numId="10">
    <w:abstractNumId w:val="2"/>
  </w:num>
  <w:num w:numId="11">
    <w:abstractNumId w:val="31"/>
  </w:num>
  <w:num w:numId="12">
    <w:abstractNumId w:val="29"/>
  </w:num>
  <w:num w:numId="13">
    <w:abstractNumId w:val="34"/>
  </w:num>
  <w:num w:numId="14">
    <w:abstractNumId w:val="32"/>
  </w:num>
  <w:num w:numId="15">
    <w:abstractNumId w:val="30"/>
  </w:num>
  <w:num w:numId="16">
    <w:abstractNumId w:val="27"/>
  </w:num>
  <w:num w:numId="17">
    <w:abstractNumId w:val="20"/>
  </w:num>
  <w:num w:numId="18">
    <w:abstractNumId w:val="25"/>
  </w:num>
  <w:num w:numId="19">
    <w:abstractNumId w:val="28"/>
  </w:num>
  <w:num w:numId="20">
    <w:abstractNumId w:val="23"/>
  </w:num>
  <w:num w:numId="21">
    <w:abstractNumId w:val="15"/>
  </w:num>
  <w:num w:numId="22">
    <w:abstractNumId w:val="26"/>
  </w:num>
  <w:num w:numId="23">
    <w:abstractNumId w:val="16"/>
  </w:num>
  <w:num w:numId="24">
    <w:abstractNumId w:val="22"/>
  </w:num>
  <w:num w:numId="25">
    <w:abstractNumId w:val="24"/>
  </w:num>
  <w:num w:numId="26">
    <w:abstractNumId w:val="21"/>
  </w:num>
  <w:num w:numId="27">
    <w:abstractNumId w:val="17"/>
  </w:num>
  <w:num w:numId="28">
    <w:abstractNumId w:val="12"/>
  </w:num>
  <w:num w:numId="29">
    <w:abstractNumId w:val="9"/>
  </w:num>
  <w:num w:numId="30">
    <w:abstractNumId w:val="11"/>
  </w:num>
  <w:num w:numId="31">
    <w:abstractNumId w:val="14"/>
  </w:num>
  <w:num w:numId="32">
    <w:abstractNumId w:val="13"/>
  </w:num>
  <w:num w:numId="33">
    <w:abstractNumId w:val="35"/>
  </w:num>
  <w:num w:numId="34">
    <w:abstractNumId w:val="0"/>
  </w:num>
  <w:num w:numId="35">
    <w:abstractNumId w:val="6"/>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481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38F7"/>
    <w:rsid w:val="00024E55"/>
    <w:rsid w:val="000973D7"/>
    <w:rsid w:val="000D0A3E"/>
    <w:rsid w:val="00111824"/>
    <w:rsid w:val="001D3F8A"/>
    <w:rsid w:val="001F4F67"/>
    <w:rsid w:val="001F5A79"/>
    <w:rsid w:val="00275D87"/>
    <w:rsid w:val="002C0243"/>
    <w:rsid w:val="002C71DB"/>
    <w:rsid w:val="003068C6"/>
    <w:rsid w:val="00315443"/>
    <w:rsid w:val="00324F57"/>
    <w:rsid w:val="00335533"/>
    <w:rsid w:val="00337488"/>
    <w:rsid w:val="00351B00"/>
    <w:rsid w:val="003A4485"/>
    <w:rsid w:val="003B329D"/>
    <w:rsid w:val="003E226D"/>
    <w:rsid w:val="003F07F8"/>
    <w:rsid w:val="00473197"/>
    <w:rsid w:val="004C1B82"/>
    <w:rsid w:val="004C5D14"/>
    <w:rsid w:val="00540A20"/>
    <w:rsid w:val="005673D5"/>
    <w:rsid w:val="00586BA8"/>
    <w:rsid w:val="005B17B5"/>
    <w:rsid w:val="005C1117"/>
    <w:rsid w:val="005C1172"/>
    <w:rsid w:val="005C7937"/>
    <w:rsid w:val="006237C4"/>
    <w:rsid w:val="00631EC9"/>
    <w:rsid w:val="0068415B"/>
    <w:rsid w:val="006C2A63"/>
    <w:rsid w:val="006D1375"/>
    <w:rsid w:val="006E4DD2"/>
    <w:rsid w:val="00766BA1"/>
    <w:rsid w:val="00791C89"/>
    <w:rsid w:val="00795260"/>
    <w:rsid w:val="007B264A"/>
    <w:rsid w:val="007C677F"/>
    <w:rsid w:val="007E08AB"/>
    <w:rsid w:val="008052EB"/>
    <w:rsid w:val="00806DB3"/>
    <w:rsid w:val="008447A0"/>
    <w:rsid w:val="00852940"/>
    <w:rsid w:val="00871424"/>
    <w:rsid w:val="008970AE"/>
    <w:rsid w:val="00897ED9"/>
    <w:rsid w:val="008D1181"/>
    <w:rsid w:val="008F1267"/>
    <w:rsid w:val="008F499C"/>
    <w:rsid w:val="008F6161"/>
    <w:rsid w:val="00907230"/>
    <w:rsid w:val="00952851"/>
    <w:rsid w:val="00970F76"/>
    <w:rsid w:val="009C448F"/>
    <w:rsid w:val="00A74295"/>
    <w:rsid w:val="00A83E3D"/>
    <w:rsid w:val="00A932DF"/>
    <w:rsid w:val="00AB0904"/>
    <w:rsid w:val="00AB4592"/>
    <w:rsid w:val="00AC2A47"/>
    <w:rsid w:val="00AF4CBB"/>
    <w:rsid w:val="00B0345D"/>
    <w:rsid w:val="00B15090"/>
    <w:rsid w:val="00B33F0B"/>
    <w:rsid w:val="00B45B2C"/>
    <w:rsid w:val="00BA3799"/>
    <w:rsid w:val="00BC7AF9"/>
    <w:rsid w:val="00C15406"/>
    <w:rsid w:val="00C2473D"/>
    <w:rsid w:val="00C33817"/>
    <w:rsid w:val="00C34CAC"/>
    <w:rsid w:val="00C439D1"/>
    <w:rsid w:val="00C83A87"/>
    <w:rsid w:val="00CF3464"/>
    <w:rsid w:val="00D16AA4"/>
    <w:rsid w:val="00D911E1"/>
    <w:rsid w:val="00DA1F52"/>
    <w:rsid w:val="00DF3C94"/>
    <w:rsid w:val="00E40026"/>
    <w:rsid w:val="00E45730"/>
    <w:rsid w:val="00E53BFF"/>
    <w:rsid w:val="00E6650F"/>
    <w:rsid w:val="00EB2068"/>
    <w:rsid w:val="00EC69A4"/>
    <w:rsid w:val="00EE5EE7"/>
    <w:rsid w:val="00F0027A"/>
    <w:rsid w:val="00F144F8"/>
    <w:rsid w:val="00F14825"/>
    <w:rsid w:val="00F24E1D"/>
    <w:rsid w:val="00F36E76"/>
    <w:rsid w:val="00F55B89"/>
    <w:rsid w:val="00F640B8"/>
    <w:rsid w:val="00F76C08"/>
    <w:rsid w:val="00F83EA5"/>
    <w:rsid w:val="00FA277C"/>
    <w:rsid w:val="00FA4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reet"/>
  <w:smartTagType w:namespaceuri="urn:schemas-microsoft-com:office:smarttags" w:name="chmetcnv"/>
  <w:smartTagType w:namespaceuri="urn:schemas-microsoft-com:office:smarttags" w:name="addres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iPriority="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uiPriority="0"/>
    <w:lsdException w:name="HTML Preformatted" w:locked="1" w:semiHidden="0" w:uiPriority="0" w:unhideWhenUsed="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2">
    <w:name w:val="heading 2"/>
    <w:basedOn w:val="a"/>
    <w:next w:val="a"/>
    <w:link w:val="2Char"/>
    <w:qFormat/>
    <w:locked/>
    <w:rsid w:val="006237C4"/>
    <w:pPr>
      <w:keepNext/>
      <w:keepLines/>
      <w:spacing w:before="260" w:after="260" w:line="416" w:lineRule="auto"/>
      <w:outlineLvl w:val="1"/>
    </w:pPr>
    <w:rPr>
      <w:rFonts w:ascii="Arial" w:eastAsia="黑体" w:hAnsi="Arial"/>
      <w:b/>
      <w:bCs/>
      <w:sz w:val="32"/>
      <w:szCs w:val="32"/>
    </w:rPr>
  </w:style>
  <w:style w:type="paragraph" w:styleId="5">
    <w:name w:val="heading 5"/>
    <w:basedOn w:val="a"/>
    <w:next w:val="a"/>
    <w:link w:val="5Char"/>
    <w:qFormat/>
    <w:locked/>
    <w:rsid w:val="006237C4"/>
    <w:pPr>
      <w:keepNext/>
      <w:outlineLvl w:val="4"/>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HTML">
    <w:name w:val="HTML Preformatted"/>
    <w:basedOn w:val="a"/>
    <w:link w:val="HTMLChar"/>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locked/>
    <w:rsid w:val="00324F57"/>
    <w:rPr>
      <w:rFonts w:ascii="Times New Roman" w:eastAsia="宋体" w:hAnsi="Times New Roman" w:cs="Times New Roman"/>
      <w:sz w:val="18"/>
      <w:szCs w:val="18"/>
    </w:rPr>
  </w:style>
  <w:style w:type="paragraph" w:styleId="a5">
    <w:name w:val="footer"/>
    <w:basedOn w:val="a"/>
    <w:link w:val="Char1"/>
    <w:rsid w:val="00324F57"/>
    <w:pPr>
      <w:tabs>
        <w:tab w:val="center" w:pos="4153"/>
        <w:tab w:val="right" w:pos="8306"/>
      </w:tabs>
      <w:snapToGrid w:val="0"/>
      <w:jc w:val="left"/>
    </w:pPr>
    <w:rPr>
      <w:sz w:val="18"/>
      <w:szCs w:val="18"/>
    </w:rPr>
  </w:style>
  <w:style w:type="character" w:customStyle="1" w:styleId="Char1">
    <w:name w:val="页脚 Char"/>
    <w:basedOn w:val="a0"/>
    <w:link w:val="a5"/>
    <w:locked/>
    <w:rsid w:val="00324F57"/>
    <w:rPr>
      <w:rFonts w:ascii="Times New Roman" w:eastAsia="宋体" w:hAnsi="Times New Roman" w:cs="Times New Roman"/>
      <w:sz w:val="18"/>
      <w:szCs w:val="18"/>
    </w:rPr>
  </w:style>
  <w:style w:type="paragraph" w:styleId="a6">
    <w:name w:val="Balloon Text"/>
    <w:basedOn w:val="a"/>
    <w:link w:val="Char2"/>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paragraph" w:customStyle="1" w:styleId="Char3">
    <w:name w:val="Char3"/>
    <w:basedOn w:val="a"/>
    <w:autoRedefine/>
    <w:rsid w:val="00E53BFF"/>
    <w:pPr>
      <w:widowControl/>
      <w:spacing w:line="300" w:lineRule="auto"/>
      <w:ind w:firstLineChars="200" w:firstLine="200"/>
    </w:pPr>
    <w:rPr>
      <w:rFonts w:ascii="Verdana" w:hAnsi="Verdana"/>
      <w:kern w:val="0"/>
      <w:szCs w:val="20"/>
      <w:lang w:eastAsia="en-US"/>
    </w:rPr>
  </w:style>
  <w:style w:type="table" w:styleId="a7">
    <w:name w:val="Table Grid"/>
    <w:basedOn w:val="a1"/>
    <w:locked/>
    <w:rsid w:val="00351B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351B00"/>
    <w:rPr>
      <w:color w:val="000000"/>
      <w:u w:val="none"/>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E6650F"/>
    <w:pPr>
      <w:widowControl/>
      <w:spacing w:line="300" w:lineRule="auto"/>
      <w:ind w:firstLineChars="200" w:firstLine="200"/>
    </w:pPr>
    <w:rPr>
      <w:rFonts w:ascii="Verdana" w:hAnsi="Verdana"/>
      <w:kern w:val="0"/>
      <w:szCs w:val="20"/>
      <w:lang w:eastAsia="en-US"/>
    </w:rPr>
  </w:style>
  <w:style w:type="character" w:styleId="a9">
    <w:name w:val="page number"/>
    <w:basedOn w:val="a0"/>
    <w:rsid w:val="00E6650F"/>
  </w:style>
  <w:style w:type="paragraph" w:styleId="aa">
    <w:name w:val="Body Text"/>
    <w:basedOn w:val="a"/>
    <w:link w:val="Char4"/>
    <w:rsid w:val="00E6650F"/>
    <w:pPr>
      <w:spacing w:line="380" w:lineRule="exact"/>
      <w:jc w:val="left"/>
    </w:pPr>
    <w:rPr>
      <w:rFonts w:ascii="宋体" w:hAnsi="宋体"/>
      <w:b/>
      <w:kern w:val="0"/>
      <w:szCs w:val="20"/>
    </w:rPr>
  </w:style>
  <w:style w:type="character" w:customStyle="1" w:styleId="Char4">
    <w:name w:val="正文文本 Char"/>
    <w:basedOn w:val="a0"/>
    <w:link w:val="aa"/>
    <w:rsid w:val="00E6650F"/>
    <w:rPr>
      <w:rFonts w:ascii="宋体" w:hAnsi="宋体"/>
      <w:b/>
      <w:sz w:val="21"/>
    </w:rPr>
  </w:style>
  <w:style w:type="paragraph" w:styleId="ab">
    <w:name w:val="Normal (Web)"/>
    <w:aliases w:val="普通(网站)1,普通 (Web)1,普通(Web) Char,普通(Web) Char Char Char Char,普通(Web) Char Char,普通(Web) Char Char Char Char Char Char Char Char,普通(Web) Char Char Char Char Char Char Char Char Char,普通(Web) Char Char Char Char Char Char Char"/>
    <w:basedOn w:val="a"/>
    <w:link w:val="Char5"/>
    <w:rsid w:val="00E6650F"/>
    <w:pPr>
      <w:widowControl/>
      <w:spacing w:before="100" w:beforeAutospacing="1" w:after="100" w:afterAutospacing="1"/>
      <w:jc w:val="left"/>
    </w:pPr>
    <w:rPr>
      <w:rFonts w:ascii="宋体" w:hAnsi="宋体" w:cs="宋体"/>
      <w:kern w:val="0"/>
      <w:sz w:val="24"/>
    </w:rPr>
  </w:style>
  <w:style w:type="paragraph" w:styleId="20">
    <w:name w:val="Body Text Indent 2"/>
    <w:basedOn w:val="a"/>
    <w:link w:val="2Char0"/>
    <w:rsid w:val="00E6650F"/>
    <w:pPr>
      <w:tabs>
        <w:tab w:val="left" w:pos="2385"/>
      </w:tabs>
      <w:spacing w:line="380" w:lineRule="exact"/>
      <w:ind w:firstLineChars="300" w:firstLine="630"/>
      <w:jc w:val="left"/>
    </w:pPr>
    <w:rPr>
      <w:rFonts w:ascii="宋体" w:hAnsi="宋体"/>
      <w:color w:val="FF6600"/>
      <w:szCs w:val="20"/>
    </w:rPr>
  </w:style>
  <w:style w:type="character" w:customStyle="1" w:styleId="2Char0">
    <w:name w:val="正文文本缩进 2 Char"/>
    <w:basedOn w:val="a0"/>
    <w:link w:val="20"/>
    <w:rsid w:val="00E6650F"/>
    <w:rPr>
      <w:rFonts w:ascii="宋体" w:hAnsi="宋体"/>
      <w:color w:val="FF6600"/>
      <w:kern w:val="2"/>
      <w:sz w:val="21"/>
    </w:rPr>
  </w:style>
  <w:style w:type="paragraph" w:styleId="ac">
    <w:name w:val="Body Text Indent"/>
    <w:basedOn w:val="a"/>
    <w:link w:val="Char6"/>
    <w:rsid w:val="00E6650F"/>
    <w:pPr>
      <w:spacing w:line="240" w:lineRule="atLeast"/>
      <w:ind w:firstLineChars="200" w:firstLine="420"/>
    </w:pPr>
    <w:rPr>
      <w:szCs w:val="20"/>
    </w:rPr>
  </w:style>
  <w:style w:type="character" w:customStyle="1" w:styleId="Char6">
    <w:name w:val="正文文本缩进 Char"/>
    <w:basedOn w:val="a0"/>
    <w:link w:val="ac"/>
    <w:rsid w:val="00E6650F"/>
    <w:rPr>
      <w:rFonts w:ascii="Times New Roman" w:hAnsi="Times New Roman"/>
      <w:kern w:val="2"/>
      <w:sz w:val="21"/>
    </w:rPr>
  </w:style>
  <w:style w:type="paragraph" w:styleId="3">
    <w:name w:val="Body Text Indent 3"/>
    <w:basedOn w:val="a"/>
    <w:link w:val="3Char"/>
    <w:rsid w:val="00E6650F"/>
    <w:pPr>
      <w:spacing w:line="360" w:lineRule="exact"/>
      <w:ind w:firstLineChars="200" w:firstLine="422"/>
      <w:jc w:val="left"/>
    </w:pPr>
    <w:rPr>
      <w:rFonts w:ascii="楷体_GB2312" w:eastAsia="楷体_GB2312"/>
      <w:b/>
    </w:rPr>
  </w:style>
  <w:style w:type="character" w:customStyle="1" w:styleId="3Char">
    <w:name w:val="正文文本缩进 3 Char"/>
    <w:basedOn w:val="a0"/>
    <w:link w:val="3"/>
    <w:rsid w:val="00E6650F"/>
    <w:rPr>
      <w:rFonts w:ascii="楷体_GB2312" w:eastAsia="楷体_GB2312" w:hAnsi="Times New Roman"/>
      <w:b/>
      <w:kern w:val="2"/>
      <w:sz w:val="21"/>
      <w:szCs w:val="24"/>
    </w:rPr>
  </w:style>
  <w:style w:type="character" w:customStyle="1" w:styleId="hei141">
    <w:name w:val="hei141"/>
    <w:basedOn w:val="a0"/>
    <w:rsid w:val="00E6650F"/>
    <w:rPr>
      <w:rFonts w:ascii="宋体" w:eastAsia="宋体" w:hAnsi="宋体" w:hint="eastAsia"/>
      <w:strike w:val="0"/>
      <w:dstrike w:val="0"/>
      <w:color w:val="000000"/>
      <w:sz w:val="21"/>
      <w:szCs w:val="21"/>
      <w:u w:val="none"/>
      <w:effect w:val="none"/>
    </w:rPr>
  </w:style>
  <w:style w:type="character" w:customStyle="1" w:styleId="tcnt2">
    <w:name w:val="tcnt2"/>
    <w:basedOn w:val="a0"/>
    <w:rsid w:val="00E6650F"/>
  </w:style>
  <w:style w:type="paragraph" w:customStyle="1" w:styleId="Char7">
    <w:name w:val="Char"/>
    <w:basedOn w:val="a"/>
    <w:autoRedefine/>
    <w:rsid w:val="00E6650F"/>
    <w:pPr>
      <w:widowControl/>
      <w:spacing w:line="300" w:lineRule="auto"/>
      <w:ind w:firstLineChars="200" w:firstLine="200"/>
    </w:pPr>
    <w:rPr>
      <w:rFonts w:ascii="Verdana" w:hAnsi="Verdana"/>
      <w:kern w:val="0"/>
      <w:szCs w:val="20"/>
      <w:lang w:eastAsia="en-US"/>
    </w:rPr>
  </w:style>
  <w:style w:type="character" w:styleId="ad">
    <w:name w:val="Strong"/>
    <w:basedOn w:val="a0"/>
    <w:qFormat/>
    <w:locked/>
    <w:rsid w:val="00E6650F"/>
    <w:rPr>
      <w:b/>
      <w:bCs/>
    </w:rPr>
  </w:style>
  <w:style w:type="character" w:styleId="ae">
    <w:name w:val="Emphasis"/>
    <w:basedOn w:val="a0"/>
    <w:qFormat/>
    <w:locked/>
    <w:rsid w:val="00E6650F"/>
    <w:rPr>
      <w:i w:val="0"/>
      <w:iCs w:val="0"/>
      <w:color w:val="CC0000"/>
    </w:rPr>
  </w:style>
  <w:style w:type="paragraph" w:customStyle="1" w:styleId="1">
    <w:name w:val="列出段落1"/>
    <w:basedOn w:val="a"/>
    <w:rsid w:val="004C1B82"/>
    <w:pPr>
      <w:ind w:firstLineChars="200" w:firstLine="420"/>
    </w:pPr>
    <w:rPr>
      <w:rFonts w:ascii="Calibri" w:hAnsi="Calibri"/>
      <w:szCs w:val="22"/>
    </w:rPr>
  </w:style>
  <w:style w:type="paragraph" w:styleId="af">
    <w:name w:val="List Paragraph"/>
    <w:basedOn w:val="a"/>
    <w:qFormat/>
    <w:rsid w:val="002C71DB"/>
    <w:pPr>
      <w:ind w:firstLineChars="200" w:firstLine="420"/>
    </w:pPr>
  </w:style>
  <w:style w:type="character" w:customStyle="1" w:styleId="2Char">
    <w:name w:val="标题 2 Char"/>
    <w:basedOn w:val="a0"/>
    <w:link w:val="2"/>
    <w:rsid w:val="006237C4"/>
    <w:rPr>
      <w:rFonts w:ascii="Arial" w:eastAsia="黑体" w:hAnsi="Arial"/>
      <w:b/>
      <w:bCs/>
      <w:kern w:val="2"/>
      <w:sz w:val="32"/>
      <w:szCs w:val="32"/>
    </w:rPr>
  </w:style>
  <w:style w:type="character" w:customStyle="1" w:styleId="5Char">
    <w:name w:val="标题 5 Char"/>
    <w:basedOn w:val="a0"/>
    <w:link w:val="5"/>
    <w:rsid w:val="006237C4"/>
    <w:rPr>
      <w:rFonts w:ascii="Times New Roman" w:hAnsi="Times New Roman"/>
      <w:i/>
      <w:iCs/>
      <w:kern w:val="2"/>
      <w:sz w:val="21"/>
      <w:szCs w:val="24"/>
    </w:rPr>
  </w:style>
  <w:style w:type="paragraph" w:styleId="af0">
    <w:name w:val="Normal Indent"/>
    <w:basedOn w:val="a"/>
    <w:rsid w:val="00631EC9"/>
    <w:pPr>
      <w:ind w:firstLineChars="200" w:firstLine="420"/>
    </w:pPr>
    <w:rPr>
      <w:szCs w:val="20"/>
    </w:rPr>
  </w:style>
  <w:style w:type="paragraph" w:customStyle="1" w:styleId="p0">
    <w:name w:val="p0"/>
    <w:basedOn w:val="a"/>
    <w:rsid w:val="009C448F"/>
    <w:pPr>
      <w:widowControl/>
    </w:pPr>
    <w:rPr>
      <w:kern w:val="0"/>
      <w:szCs w:val="21"/>
    </w:rPr>
  </w:style>
  <w:style w:type="character" w:customStyle="1" w:styleId="Char5">
    <w:name w:val="普通(网站) Char"/>
    <w:aliases w:val="普通(网站)1 Char,普通 (Web)1 Char,普通(Web) Char Char1,普通(Web) Char Char Char Char Char,普通(Web) Char Char Char,普通(Web) Char Char Char Char Char Char Char Char Char1,普通(Web) Char Char Char Char Char Char Char Char Char Char"/>
    <w:link w:val="ab"/>
    <w:rsid w:val="00952851"/>
    <w:rPr>
      <w:rFonts w:ascii="宋体" w:hAnsi="宋体" w:cs="宋体"/>
      <w:sz w:val="24"/>
      <w:szCs w:val="24"/>
    </w:rPr>
  </w:style>
  <w:style w:type="character" w:customStyle="1" w:styleId="MTEquationSection">
    <w:name w:val="MTEquationSection"/>
    <w:rsid w:val="008052EB"/>
    <w:rPr>
      <w:rFonts w:ascii="华文中宋" w:eastAsia="华文中宋" w:hAnsi="华文中宋" w:hint="eastAsia"/>
      <w:b/>
      <w:bCs w:val="0"/>
      <w:vanish/>
      <w:color w:val="FF0000"/>
      <w:sz w:val="30"/>
      <w:szCs w:val="30"/>
    </w:rPr>
  </w:style>
  <w:style w:type="paragraph" w:customStyle="1" w:styleId="DefaultParagraph">
    <w:name w:val="DefaultParagraph"/>
    <w:rsid w:val="00C2473D"/>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4554</Words>
  <Characters>25963</Characters>
  <Application>Microsoft Office Word</Application>
  <DocSecurity>0</DocSecurity>
  <Lines>216</Lines>
  <Paragraphs>60</Paragraphs>
  <ScaleCrop>false</ScaleCrop>
  <Company>Lenovo (Beijing) Limited</Company>
  <LinksUpToDate>false</LinksUpToDate>
  <CharactersWithSpaces>30457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PC</cp:lastModifiedBy>
  <cp:revision>2</cp:revision>
  <dcterms:created xsi:type="dcterms:W3CDTF">2014-05-15T07:55:00Z</dcterms:created>
  <dcterms:modified xsi:type="dcterms:W3CDTF">2014-05-15T07:55:00Z</dcterms:modified>
</cp:coreProperties>
</file>