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66A" w:rsidRDefault="00F31034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秋天</w:t>
      </w:r>
    </w:p>
    <w:p w:rsidR="0037466A" w:rsidRDefault="00F31034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一、填空题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按原文《秋天》填上合适的词使句子更具体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br/>
      </w:r>
      <w:r>
        <w:rPr>
          <w:color w:val="000000"/>
          <w:lang w:eastAsia="zh-CN"/>
        </w:rPr>
        <w:t>蓝天上飘着白云。</w:t>
      </w:r>
      <w:r>
        <w:rPr>
          <w:lang w:eastAsia="zh-CN"/>
        </w:rPr>
        <w:br/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蓝天上飘着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白云。</w:t>
      </w:r>
      <w:r>
        <w:rPr>
          <w:color w:val="000000"/>
          <w:lang w:eastAsia="zh-CN"/>
        </w:rPr>
        <w:t xml:space="preserve">  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比一比，再组词。</w:t>
      </w:r>
      <w:r>
        <w:rPr>
          <w:lang w:eastAsia="zh-CN"/>
        </w:rPr>
        <w:br/>
      </w:r>
      <w:r>
        <w:rPr>
          <w:color w:val="000000"/>
          <w:lang w:eastAsia="zh-CN"/>
        </w:rPr>
        <w:t>子</w:t>
      </w:r>
      <w:r>
        <w:rPr>
          <w:color w:val="000000"/>
          <w:lang w:eastAsia="zh-CN"/>
        </w:rPr>
        <w:t xml:space="preserve">________    </w:t>
      </w:r>
      <w:r>
        <w:rPr>
          <w:color w:val="000000"/>
          <w:lang w:eastAsia="zh-CN"/>
        </w:rPr>
        <w:t>人</w:t>
      </w:r>
      <w:r>
        <w:rPr>
          <w:color w:val="000000"/>
          <w:lang w:eastAsia="zh-CN"/>
        </w:rPr>
        <w:t>________</w:t>
      </w:r>
      <w:r>
        <w:rPr>
          <w:lang w:eastAsia="zh-CN"/>
        </w:rPr>
        <w:br/>
      </w:r>
      <w:r>
        <w:rPr>
          <w:color w:val="000000"/>
          <w:lang w:eastAsia="zh-CN"/>
        </w:rPr>
        <w:t>了</w:t>
      </w:r>
      <w:r>
        <w:rPr>
          <w:color w:val="000000"/>
          <w:lang w:eastAsia="zh-CN"/>
        </w:rPr>
        <w:t xml:space="preserve">________    </w:t>
      </w:r>
      <w:r>
        <w:rPr>
          <w:color w:val="000000"/>
          <w:lang w:eastAsia="zh-CN"/>
        </w:rPr>
        <w:t>大</w:t>
      </w:r>
      <w:r>
        <w:rPr>
          <w:color w:val="000000"/>
          <w:lang w:eastAsia="zh-CN"/>
        </w:rPr>
        <w:t xml:space="preserve">________  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成语填空</w:t>
      </w:r>
    </w:p>
    <w:p w:rsidR="00610337" w:rsidRDefault="00610337">
      <w:pPr>
        <w:spacing w:after="0"/>
        <w:rPr>
          <w:lang w:eastAsia="zh-CN"/>
        </w:rPr>
      </w:pPr>
      <w:r>
        <w:rPr>
          <w:color w:val="000000"/>
          <w:lang w:eastAsia="zh-CN"/>
        </w:rPr>
        <w:t>文思</w:t>
      </w:r>
      <w:r>
        <w:rPr>
          <w:color w:val="000000"/>
          <w:lang w:eastAsia="zh-CN"/>
        </w:rPr>
        <w:t>________ ________</w:t>
      </w:r>
      <w:r>
        <w:rPr>
          <w:lang w:eastAsia="zh-CN"/>
        </w:rPr>
        <w:t xml:space="preserve">, 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明过人</w:t>
      </w:r>
    </w:p>
    <w:p w:rsidR="00610337" w:rsidRDefault="00610337">
      <w:pPr>
        <w:spacing w:after="0"/>
        <w:rPr>
          <w:lang w:eastAsia="zh-CN"/>
        </w:rPr>
      </w:pPr>
      <w:r>
        <w:rPr>
          <w:color w:val="000000"/>
          <w:lang w:eastAsia="zh-CN"/>
        </w:rPr>
        <w:t>青出于</w:t>
      </w:r>
      <w:r>
        <w:rPr>
          <w:color w:val="000000"/>
          <w:lang w:eastAsia="zh-CN"/>
        </w:rPr>
        <w:t>________</w:t>
      </w:r>
      <w:r>
        <w:rPr>
          <w:lang w:eastAsia="zh-CN"/>
        </w:rPr>
        <w:t xml:space="preserve">, </w:t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惊人</w:t>
      </w:r>
    </w:p>
    <w:p w:rsidR="00610337" w:rsidRDefault="00610337">
      <w:pPr>
        <w:spacing w:after="0"/>
        <w:rPr>
          <w:lang w:eastAsia="zh-CN"/>
        </w:rPr>
      </w:pPr>
      <w:r>
        <w:rPr>
          <w:color w:val="000000"/>
          <w:lang w:eastAsia="zh-CN"/>
        </w:rPr>
        <w:t>桃李</w:t>
      </w:r>
      <w:r>
        <w:rPr>
          <w:color w:val="000000"/>
          <w:lang w:eastAsia="zh-CN"/>
        </w:rPr>
        <w:t>________  ________</w:t>
      </w:r>
      <w:r>
        <w:rPr>
          <w:lang w:eastAsia="zh-CN"/>
        </w:rPr>
        <w:t xml:space="preserve">, </w:t>
      </w:r>
      <w:r>
        <w:rPr>
          <w:color w:val="000000"/>
          <w:lang w:eastAsia="zh-CN"/>
        </w:rPr>
        <w:t>后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有人</w:t>
      </w:r>
    </w:p>
    <w:p w:rsidR="00610337" w:rsidRDefault="00610337">
      <w:pPr>
        <w:spacing w:after="0"/>
        <w:rPr>
          <w:lang w:eastAsia="zh-CN"/>
        </w:rPr>
      </w:pPr>
      <w:r>
        <w:rPr>
          <w:color w:val="000000"/>
          <w:lang w:eastAsia="zh-CN"/>
        </w:rPr>
        <w:t>井井</w:t>
      </w:r>
      <w:r>
        <w:rPr>
          <w:color w:val="000000"/>
          <w:lang w:eastAsia="zh-CN"/>
        </w:rPr>
        <w:t>________  ________</w:t>
      </w:r>
      <w:r>
        <w:rPr>
          <w:lang w:eastAsia="zh-CN"/>
        </w:rPr>
        <w:t xml:space="preserve">, </w:t>
      </w:r>
      <w:r>
        <w:rPr>
          <w:color w:val="000000"/>
          <w:lang w:eastAsia="zh-CN"/>
        </w:rPr>
        <w:t>________  ________</w:t>
      </w:r>
      <w:r>
        <w:rPr>
          <w:color w:val="000000"/>
          <w:lang w:eastAsia="zh-CN"/>
        </w:rPr>
        <w:t>树人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回顾课文内容。</w:t>
      </w:r>
      <w:r>
        <w:rPr>
          <w:lang w:eastAsia="zh-CN"/>
        </w:rPr>
        <w:br/>
      </w:r>
      <w:r>
        <w:rPr>
          <w:color w:val="000000"/>
          <w:lang w:eastAsia="zh-CN"/>
        </w:rPr>
        <w:t>小朋友们，秋天来了，让我们来找一找大自然的变化吧。</w:t>
      </w:r>
      <w:r>
        <w:rPr>
          <w:lang w:eastAsia="zh-CN"/>
        </w:rPr>
        <w:br/>
      </w:r>
      <w:r>
        <w:rPr>
          <w:color w:val="000000"/>
          <w:lang w:eastAsia="zh-CN"/>
        </w:rPr>
        <w:t>天气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黄了，一片片的从树上落下来。</w:t>
      </w:r>
      <w:r>
        <w:rPr>
          <w:lang w:eastAsia="zh-CN"/>
        </w:rPr>
        <w:br/>
      </w:r>
      <w:r>
        <w:rPr>
          <w:color w:val="000000"/>
          <w:lang w:eastAsia="zh-CN"/>
        </w:rPr>
        <w:t>天空变得很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很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，一群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往南方飞去。</w:t>
      </w:r>
      <w:r>
        <w:rPr>
          <w:color w:val="000000"/>
          <w:lang w:eastAsia="zh-CN"/>
        </w:rPr>
        <w:t xml:space="preserve">  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按原文《秋天》填空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br/>
      </w:r>
      <w:r>
        <w:rPr>
          <w:color w:val="000000"/>
          <w:lang w:eastAsia="zh-CN"/>
        </w:rPr>
        <w:t>    ________</w:t>
      </w:r>
      <w:r>
        <w:rPr>
          <w:color w:val="000000"/>
          <w:lang w:eastAsia="zh-CN"/>
        </w:rPr>
        <w:t>的黄叶从树上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下来。有的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到水里，小鱼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过去，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在底下，把它当作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。有的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在岸边，蚂蚁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上去，来回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着，把它当作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课文《秋天》语言优美生动，采用了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的手法，构成了一幅美丽的画面，抒发了作者对秋天的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之情。</w:t>
      </w:r>
      <w:r>
        <w:rPr>
          <w:color w:val="000000"/>
          <w:lang w:eastAsia="zh-CN"/>
        </w:rPr>
        <w:t xml:space="preserve">  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秋风如同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，把田野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；秋光如同发亮的汗珠，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段短文，补充对话。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秋天到了，你眼中的秋天是什么颜色呢？请将你眼中秋天的颜色写下来。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农民伯伯说：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秋天是金色的，你看那金色的稻谷把秋天渲染得多么美丽呀！</w:t>
      </w:r>
      <w:r>
        <w:rPr>
          <w:color w:val="000000"/>
          <w:lang w:eastAsia="zh-CN"/>
        </w:rPr>
        <w:t>”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果园里的叔叔说：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秋天是紫色的，你看那紫莹莹的葡萄把秋天渲染得多么诱人啊！</w:t>
      </w:r>
      <w:r>
        <w:rPr>
          <w:color w:val="000000"/>
          <w:lang w:eastAsia="zh-CN"/>
        </w:rPr>
        <w:t>”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我说：</w:t>
      </w:r>
      <w:r>
        <w:rPr>
          <w:color w:val="000000"/>
          <w:lang w:eastAsia="zh-CN"/>
        </w:rPr>
        <w:t xml:space="preserve">“________”  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积累与感悟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走在秋天，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；走在秋天，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。秋风在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，秋风在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；秋风抓一把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，把夏天的脚印儿</w:t>
      </w:r>
      <w:r>
        <w:rPr>
          <w:color w:val="000000"/>
          <w:lang w:eastAsia="zh-CN"/>
        </w:rPr>
        <w:t xml:space="preserve">________……  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选出下列词中，不是同类的词语。</w:t>
      </w:r>
      <w:r>
        <w:rPr>
          <w:lang w:eastAsia="zh-CN"/>
        </w:rPr>
        <w:br/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水稻</w:t>
      </w:r>
      <w:r>
        <w:rPr>
          <w:color w:val="000000"/>
          <w:lang w:eastAsia="zh-CN"/>
        </w:rPr>
        <w:t xml:space="preserve">  </w:t>
      </w:r>
      <w:r>
        <w:rPr>
          <w:color w:val="000000"/>
          <w:lang w:eastAsia="zh-CN"/>
        </w:rPr>
        <w:t>高粱</w:t>
      </w:r>
      <w:r>
        <w:rPr>
          <w:color w:val="000000"/>
          <w:lang w:eastAsia="zh-CN"/>
        </w:rPr>
        <w:t xml:space="preserve">  </w:t>
      </w:r>
      <w:r>
        <w:rPr>
          <w:color w:val="000000"/>
          <w:lang w:eastAsia="zh-CN"/>
        </w:rPr>
        <w:t>玉米</w:t>
      </w:r>
      <w:r>
        <w:rPr>
          <w:color w:val="000000"/>
          <w:lang w:eastAsia="zh-CN"/>
        </w:rPr>
        <w:t xml:space="preserve">  </w:t>
      </w:r>
      <w:r>
        <w:rPr>
          <w:color w:val="000000"/>
          <w:lang w:eastAsia="zh-CN"/>
        </w:rPr>
        <w:t>菊花</w:t>
      </w:r>
      <w:r>
        <w:rPr>
          <w:lang w:eastAsia="zh-CN"/>
        </w:rPr>
        <w:br/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苹果</w:t>
      </w:r>
      <w:r>
        <w:rPr>
          <w:color w:val="000000"/>
          <w:lang w:eastAsia="zh-CN"/>
        </w:rPr>
        <w:t xml:space="preserve">  </w:t>
      </w:r>
      <w:r>
        <w:rPr>
          <w:color w:val="000000"/>
          <w:lang w:eastAsia="zh-CN"/>
        </w:rPr>
        <w:t>西红柿</w:t>
      </w:r>
      <w:r>
        <w:rPr>
          <w:color w:val="000000"/>
          <w:lang w:eastAsia="zh-CN"/>
        </w:rPr>
        <w:t xml:space="preserve">  </w:t>
      </w:r>
      <w:r>
        <w:rPr>
          <w:color w:val="000000"/>
          <w:lang w:eastAsia="zh-CN"/>
        </w:rPr>
        <w:t>葡萄</w:t>
      </w:r>
      <w:r>
        <w:rPr>
          <w:color w:val="000000"/>
          <w:lang w:eastAsia="zh-CN"/>
        </w:rPr>
        <w:t xml:space="preserve">  </w:t>
      </w:r>
      <w:r>
        <w:rPr>
          <w:color w:val="000000"/>
          <w:lang w:eastAsia="zh-CN"/>
        </w:rPr>
        <w:t>香蕉</w:t>
      </w:r>
      <w:r>
        <w:rPr>
          <w:lang w:eastAsia="zh-CN"/>
        </w:rPr>
        <w:br/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牛</w:t>
      </w:r>
      <w:r>
        <w:rPr>
          <w:color w:val="000000"/>
          <w:lang w:eastAsia="zh-CN"/>
        </w:rPr>
        <w:t xml:space="preserve">  </w:t>
      </w:r>
      <w:r>
        <w:rPr>
          <w:color w:val="000000"/>
          <w:lang w:eastAsia="zh-CN"/>
        </w:rPr>
        <w:t>羊</w:t>
      </w:r>
      <w:r>
        <w:rPr>
          <w:color w:val="000000"/>
          <w:lang w:eastAsia="zh-CN"/>
        </w:rPr>
        <w:t xml:space="preserve">  </w:t>
      </w:r>
      <w:r>
        <w:rPr>
          <w:color w:val="000000"/>
          <w:lang w:eastAsia="zh-CN"/>
        </w:rPr>
        <w:t>蝉</w:t>
      </w:r>
      <w:r>
        <w:rPr>
          <w:color w:val="000000"/>
          <w:lang w:eastAsia="zh-CN"/>
        </w:rPr>
        <w:t xml:space="preserve">  </w:t>
      </w:r>
      <w:r>
        <w:rPr>
          <w:color w:val="000000"/>
          <w:lang w:eastAsia="zh-CN"/>
        </w:rPr>
        <w:t>马</w:t>
      </w:r>
      <w:r>
        <w:rPr>
          <w:lang w:eastAsia="zh-CN"/>
        </w:rPr>
        <w:br/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亚洲</w:t>
      </w:r>
      <w:r>
        <w:rPr>
          <w:color w:val="000000"/>
          <w:lang w:eastAsia="zh-CN"/>
        </w:rPr>
        <w:t xml:space="preserve">  </w:t>
      </w:r>
      <w:r>
        <w:rPr>
          <w:color w:val="000000"/>
          <w:lang w:eastAsia="zh-CN"/>
        </w:rPr>
        <w:t>绿洲</w:t>
      </w:r>
      <w:r>
        <w:rPr>
          <w:color w:val="000000"/>
          <w:lang w:eastAsia="zh-CN"/>
        </w:rPr>
        <w:t xml:space="preserve">  </w:t>
      </w:r>
      <w:r>
        <w:rPr>
          <w:color w:val="000000"/>
          <w:lang w:eastAsia="zh-CN"/>
        </w:rPr>
        <w:t>欧洲</w:t>
      </w:r>
      <w:r>
        <w:rPr>
          <w:color w:val="000000"/>
          <w:lang w:eastAsia="zh-CN"/>
        </w:rPr>
        <w:t xml:space="preserve">  </w:t>
      </w:r>
      <w:r>
        <w:rPr>
          <w:color w:val="000000"/>
          <w:lang w:eastAsia="zh-CN"/>
        </w:rPr>
        <w:t>非洲</w:t>
      </w:r>
      <w:r>
        <w:rPr>
          <w:color w:val="000000"/>
          <w:lang w:eastAsia="zh-CN"/>
        </w:rPr>
        <w:t xml:space="preserve">  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走在秋天，头顶有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；捡一片黄叶悄悄地珍藏，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12.</w:t>
      </w:r>
      <w:r>
        <w:rPr>
          <w:color w:val="000000"/>
          <w:lang w:eastAsia="zh-CN"/>
        </w:rPr>
        <w:t>读《秋天》，根据课文内容，在横线上填入适当的词</w:t>
      </w:r>
      <w:r>
        <w:rPr>
          <w:lang w:eastAsia="zh-CN"/>
        </w:rPr>
        <w:br/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的菊花</w:t>
      </w:r>
      <w:r>
        <w:rPr>
          <w:color w:val="000000"/>
          <w:lang w:eastAsia="zh-CN"/>
        </w:rPr>
        <w:t>     ________ </w:t>
      </w:r>
      <w:r>
        <w:rPr>
          <w:color w:val="000000"/>
          <w:lang w:eastAsia="zh-CN"/>
        </w:rPr>
        <w:t>的苹果</w:t>
      </w:r>
      <w:r>
        <w:rPr>
          <w:color w:val="000000"/>
          <w:lang w:eastAsia="zh-CN"/>
        </w:rPr>
        <w:t>     ________ </w:t>
      </w:r>
      <w:r>
        <w:rPr>
          <w:color w:val="000000"/>
          <w:lang w:eastAsia="zh-CN"/>
        </w:rPr>
        <w:t>的梨</w:t>
      </w:r>
      <w:r>
        <w:rPr>
          <w:lang w:eastAsia="zh-CN"/>
        </w:rPr>
        <w:br/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的果子</w:t>
      </w:r>
      <w:r>
        <w:rPr>
          <w:color w:val="000000"/>
          <w:lang w:eastAsia="zh-CN"/>
        </w:rPr>
        <w:t>     ________ </w:t>
      </w:r>
      <w:r>
        <w:rPr>
          <w:color w:val="000000"/>
          <w:lang w:eastAsia="zh-CN"/>
        </w:rPr>
        <w:t>的葡萄</w:t>
      </w:r>
      <w:r>
        <w:rPr>
          <w:color w:val="000000"/>
          <w:lang w:eastAsia="zh-CN"/>
        </w:rPr>
        <w:t xml:space="preserve">  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填上合适的量词</w:t>
      </w:r>
      <w:r>
        <w:rPr>
          <w:color w:val="000000"/>
          <w:lang w:eastAsia="zh-CN"/>
        </w:rPr>
        <w:t xml:space="preserve">  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）一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黄叶（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37466A" w:rsidRDefault="00F31034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片</w:t>
      </w:r>
      <w:r>
        <w:rPr>
          <w:color w:val="000000"/>
          <w:lang w:eastAsia="zh-CN"/>
        </w:rPr>
        <w:t>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条</w:t>
      </w:r>
      <w:r>
        <w:rPr>
          <w:color w:val="000000"/>
          <w:lang w:eastAsia="zh-CN"/>
        </w:rPr>
        <w:t>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份</w:t>
      </w:r>
      <w:r>
        <w:rPr>
          <w:color w:val="000000"/>
          <w:lang w:eastAsia="zh-CN"/>
        </w:rPr>
        <w:t>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棵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）一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小鱼（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37466A" w:rsidRDefault="00F31034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片</w:t>
      </w:r>
      <w:r>
        <w:rPr>
          <w:color w:val="000000"/>
          <w:lang w:eastAsia="zh-CN"/>
        </w:rPr>
        <w:t>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条</w:t>
      </w:r>
      <w:r>
        <w:rPr>
          <w:color w:val="000000"/>
          <w:lang w:eastAsia="zh-CN"/>
        </w:rPr>
        <w:t>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份</w:t>
      </w:r>
      <w:r>
        <w:rPr>
          <w:color w:val="000000"/>
          <w:lang w:eastAsia="zh-CN"/>
        </w:rPr>
        <w:t>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棵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）一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电报（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37466A" w:rsidRDefault="00F31034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片</w:t>
      </w:r>
      <w:r>
        <w:rPr>
          <w:color w:val="000000"/>
          <w:lang w:eastAsia="zh-CN"/>
        </w:rPr>
        <w:t>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条</w:t>
      </w:r>
      <w:r>
        <w:rPr>
          <w:color w:val="000000"/>
          <w:lang w:eastAsia="zh-CN"/>
        </w:rPr>
        <w:t>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份</w:t>
      </w:r>
      <w:r>
        <w:rPr>
          <w:color w:val="000000"/>
          <w:lang w:eastAsia="zh-CN"/>
        </w:rPr>
        <w:t>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棵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）一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树（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37466A" w:rsidRDefault="00F31034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片</w:t>
      </w:r>
      <w:r>
        <w:rPr>
          <w:color w:val="000000"/>
          <w:lang w:eastAsia="zh-CN"/>
        </w:rPr>
        <w:t>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条</w:t>
      </w:r>
      <w:r>
        <w:rPr>
          <w:color w:val="000000"/>
          <w:lang w:eastAsia="zh-CN"/>
        </w:rPr>
        <w:t>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份</w:t>
      </w:r>
      <w:r>
        <w:rPr>
          <w:color w:val="000000"/>
          <w:lang w:eastAsia="zh-CN"/>
        </w:rPr>
        <w:t>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棵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照样子，做一做</w:t>
      </w:r>
      <w:r>
        <w:rPr>
          <w:lang w:eastAsia="zh-CN"/>
        </w:rPr>
        <w:br/>
      </w:r>
      <w:r>
        <w:rPr>
          <w:color w:val="000000"/>
          <w:lang w:eastAsia="zh-CN"/>
        </w:rPr>
        <w:t>例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了</w:t>
      </w:r>
      <w:r>
        <w:rPr>
          <w:color w:val="000000"/>
          <w:lang w:eastAsia="zh-CN"/>
        </w:rPr>
        <w:t xml:space="preserve">  </w:t>
      </w:r>
      <w:r>
        <w:rPr>
          <w:color w:val="000000"/>
          <w:u w:val="single"/>
          <w:lang w:eastAsia="zh-CN"/>
        </w:rPr>
        <w:t xml:space="preserve">  </w:t>
      </w:r>
      <w:r>
        <w:rPr>
          <w:color w:val="000000"/>
          <w:u w:val="single"/>
          <w:lang w:eastAsia="zh-CN"/>
        </w:rPr>
        <w:t>飞了</w:t>
      </w:r>
      <w:r>
        <w:rPr>
          <w:color w:val="000000"/>
          <w:u w:val="single"/>
          <w:lang w:eastAsia="zh-CN"/>
        </w:rPr>
        <w:t xml:space="preserve">   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     </w:t>
      </w:r>
      <w:r>
        <w:rPr>
          <w:color w:val="000000"/>
          <w:lang w:eastAsia="zh-CN"/>
        </w:rPr>
        <w:t>子</w:t>
      </w:r>
      <w:r>
        <w:rPr>
          <w:color w:val="000000"/>
          <w:lang w:eastAsia="zh-CN"/>
        </w:rPr>
        <w:t>  </w:t>
      </w:r>
      <w:r>
        <w:rPr>
          <w:color w:val="000000"/>
          <w:u w:val="single"/>
          <w:lang w:eastAsia="zh-CN"/>
        </w:rPr>
        <w:t xml:space="preserve">  </w:t>
      </w:r>
      <w:r>
        <w:rPr>
          <w:color w:val="000000"/>
          <w:u w:val="single"/>
          <w:lang w:eastAsia="zh-CN"/>
        </w:rPr>
        <w:t>口子</w:t>
      </w:r>
      <w:r>
        <w:rPr>
          <w:color w:val="000000"/>
          <w:u w:val="single"/>
          <w:lang w:eastAsia="zh-CN"/>
        </w:rPr>
        <w:t xml:space="preserve">  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     </w:t>
      </w:r>
      <w:r>
        <w:rPr>
          <w:color w:val="000000"/>
          <w:lang w:eastAsia="zh-CN"/>
        </w:rPr>
        <w:t>人</w:t>
      </w:r>
      <w:r>
        <w:rPr>
          <w:color w:val="000000"/>
          <w:lang w:eastAsia="zh-CN"/>
        </w:rPr>
        <w:t xml:space="preserve"> ________ 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    ________  ________   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我会为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子注音</w:t>
      </w:r>
      <w:r>
        <w:rPr>
          <w:lang w:eastAsia="zh-CN"/>
        </w:rPr>
        <w:br/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片叶子</w:t>
      </w:r>
      <w:r>
        <w:rPr>
          <w:color w:val="000000"/>
          <w:lang w:eastAsia="zh-CN"/>
        </w:rPr>
        <w:t xml:space="preserve">     </w:t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排大雁</w:t>
      </w:r>
      <w:r>
        <w:rPr>
          <w:lang w:eastAsia="zh-CN"/>
        </w:rPr>
        <w:br/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会儿</w:t>
      </w:r>
      <w:r>
        <w:rPr>
          <w:color w:val="000000"/>
          <w:lang w:eastAsia="zh-CN"/>
        </w:rPr>
        <w:t xml:space="preserve">       </w:t>
      </w:r>
      <w:r>
        <w:rPr>
          <w:color w:val="000000"/>
          <w:lang w:eastAsia="zh-CN"/>
        </w:rPr>
        <w:t>排成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________ ”</w:t>
      </w:r>
      <w:r>
        <w:rPr>
          <w:color w:val="000000"/>
          <w:lang w:eastAsia="zh-CN"/>
        </w:rPr>
        <w:t>字</w:t>
      </w:r>
      <w:r>
        <w:rPr>
          <w:color w:val="000000"/>
          <w:lang w:eastAsia="zh-CN"/>
        </w:rPr>
        <w:t xml:space="preserve">    </w:t>
      </w:r>
    </w:p>
    <w:p w:rsidR="0037466A" w:rsidRDefault="00F31034">
      <w:pPr>
        <w:spacing w:after="0"/>
      </w:pPr>
      <w:r>
        <w:rPr>
          <w:color w:val="000000"/>
        </w:rPr>
        <w:t>16.</w:t>
      </w:r>
      <w:r>
        <w:rPr>
          <w:color w:val="000000"/>
        </w:rPr>
        <w:t>拼拼写写</w:t>
      </w:r>
    </w:p>
    <w:p w:rsidR="00DE1E61" w:rsidRDefault="00DE1E61">
      <w:pPr>
        <w:spacing w:after="0"/>
      </w:pPr>
      <w:r>
        <w:rPr>
          <w:color w:val="000000"/>
        </w:rPr>
        <w:t>fán nǎo</w:t>
      </w:r>
      <w:r>
        <w:t xml:space="preserve">, </w:t>
      </w:r>
      <w:r>
        <w:rPr>
          <w:rFonts w:hint="eastAsia"/>
          <w:lang w:eastAsia="zh-CN"/>
        </w:rPr>
        <w:t xml:space="preserve"> </w:t>
      </w:r>
      <w:r>
        <w:rPr>
          <w:color w:val="000000"/>
        </w:rPr>
        <w:t>niàng zào</w:t>
      </w:r>
      <w:r>
        <w:t xml:space="preserve">, </w:t>
      </w:r>
      <w:r>
        <w:rPr>
          <w:rFonts w:hint="eastAsia"/>
          <w:lang w:eastAsia="zh-CN"/>
        </w:rPr>
        <w:t xml:space="preserve"> </w:t>
      </w:r>
      <w:r>
        <w:rPr>
          <w:color w:val="000000"/>
        </w:rPr>
        <w:t>zhào yào</w:t>
      </w:r>
      <w:r>
        <w:t xml:space="preserve">, </w:t>
      </w:r>
      <w:r>
        <w:rPr>
          <w:rFonts w:hint="eastAsia"/>
          <w:lang w:eastAsia="zh-CN"/>
        </w:rPr>
        <w:t xml:space="preserve"> </w:t>
      </w:r>
      <w:r>
        <w:rPr>
          <w:color w:val="000000"/>
        </w:rPr>
        <w:t>róu rèn</w:t>
      </w:r>
      <w:r>
        <w:t xml:space="preserve">, </w:t>
      </w:r>
      <w:r>
        <w:rPr>
          <w:color w:val="000000"/>
        </w:rPr>
        <w:t>yáng cháng xiǎo lù</w:t>
      </w:r>
    </w:p>
    <w:p w:rsidR="00DE1E61" w:rsidRDefault="00DE1E61">
      <w:pPr>
        <w:spacing w:after="0"/>
        <w:rPr>
          <w:lang w:eastAsia="zh-CN"/>
        </w:rPr>
      </w:pPr>
      <w:r>
        <w:rPr>
          <w:color w:val="000000"/>
          <w:lang w:eastAsia="zh-CN"/>
        </w:rPr>
        <w:t>________</w:t>
      </w:r>
      <w:r>
        <w:rPr>
          <w:lang w:eastAsia="zh-CN"/>
        </w:rPr>
        <w:t xml:space="preserve">, </w:t>
      </w:r>
      <w:r>
        <w:rPr>
          <w:color w:val="000000"/>
          <w:lang w:eastAsia="zh-CN"/>
        </w:rPr>
        <w:t>________</w:t>
      </w:r>
      <w:r>
        <w:rPr>
          <w:lang w:eastAsia="zh-CN"/>
        </w:rPr>
        <w:t xml:space="preserve">, </w:t>
      </w:r>
      <w:r>
        <w:rPr>
          <w:color w:val="000000"/>
          <w:lang w:eastAsia="zh-CN"/>
        </w:rPr>
        <w:t>________</w:t>
      </w:r>
      <w:r>
        <w:rPr>
          <w:lang w:eastAsia="zh-CN"/>
        </w:rPr>
        <w:t xml:space="preserve">, </w:t>
      </w:r>
      <w:r>
        <w:rPr>
          <w:color w:val="000000"/>
          <w:lang w:eastAsia="zh-CN"/>
        </w:rPr>
        <w:t>________</w:t>
      </w:r>
      <w:r>
        <w:rPr>
          <w:lang w:eastAsia="zh-CN"/>
        </w:rPr>
        <w:t xml:space="preserve">, </w:t>
      </w:r>
      <w:r>
        <w:rPr>
          <w:color w:val="000000"/>
          <w:lang w:eastAsia="zh-CN"/>
        </w:rPr>
        <w:t>________</w:t>
      </w:r>
      <w:r w:rsidRPr="00DE1E61">
        <w:rPr>
          <w:color w:val="000000"/>
          <w:lang w:eastAsia="zh-CN"/>
        </w:rPr>
        <w:t>________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按原文《秋天》填空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br/>
      </w:r>
      <w:r>
        <w:rPr>
          <w:color w:val="000000"/>
          <w:lang w:eastAsia="zh-CN"/>
        </w:rPr>
        <w:t>蓝天下是一眼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不到边的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熟了，黄澄澄的，像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了一地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37466A" w:rsidRDefault="00F31034">
      <w:pPr>
        <w:spacing w:after="0"/>
      </w:pPr>
      <w:r>
        <w:rPr>
          <w:color w:val="000000"/>
        </w:rPr>
        <w:t>18.</w:t>
      </w:r>
      <w:r>
        <w:rPr>
          <w:color w:val="000000"/>
        </w:rPr>
        <w:t>我会读拼音写汉字</w:t>
      </w:r>
    </w:p>
    <w:p w:rsidR="00DE1E61" w:rsidRDefault="00DE1E61">
      <w:pPr>
        <w:spacing w:after="0"/>
      </w:pPr>
      <w:r>
        <w:rPr>
          <w:color w:val="000000"/>
        </w:rPr>
        <w:t>liáng le</w:t>
      </w:r>
      <w:r>
        <w:t xml:space="preserve">, </w:t>
      </w:r>
      <w:r>
        <w:rPr>
          <w:rFonts w:hint="eastAsia"/>
          <w:lang w:eastAsia="zh-CN"/>
        </w:rPr>
        <w:t xml:space="preserve">        </w:t>
      </w:r>
      <w:r>
        <w:rPr>
          <w:color w:val="000000"/>
        </w:rPr>
        <w:t>yè zi</w:t>
      </w:r>
      <w:r>
        <w:t xml:space="preserve">, </w:t>
      </w:r>
      <w:r>
        <w:rPr>
          <w:rFonts w:hint="eastAsia"/>
          <w:lang w:eastAsia="zh-CN"/>
        </w:rPr>
        <w:t xml:space="preserve">        </w:t>
      </w:r>
      <w:r>
        <w:rPr>
          <w:color w:val="000000"/>
        </w:rPr>
        <w:t>dà rén</w:t>
      </w:r>
      <w:r>
        <w:t xml:space="preserve">, </w:t>
      </w:r>
      <w:r>
        <w:rPr>
          <w:rFonts w:hint="eastAsia"/>
          <w:lang w:eastAsia="zh-CN"/>
        </w:rPr>
        <w:t xml:space="preserve">        </w:t>
      </w:r>
      <w:r>
        <w:rPr>
          <w:color w:val="000000"/>
        </w:rPr>
        <w:t>yī zì</w:t>
      </w:r>
    </w:p>
    <w:p w:rsidR="00DE1E61" w:rsidRDefault="00DE1E61">
      <w:pPr>
        <w:spacing w:after="0"/>
      </w:pPr>
      <w:r>
        <w:rPr>
          <w:color w:val="000000"/>
        </w:rPr>
        <w:t>________       </w:t>
      </w:r>
      <w:r>
        <w:t xml:space="preserve">, </w:t>
      </w:r>
      <w:r>
        <w:rPr>
          <w:color w:val="000000"/>
        </w:rPr>
        <w:t>   ________        </w:t>
      </w:r>
      <w:r>
        <w:t xml:space="preserve">, </w:t>
      </w:r>
      <w:r>
        <w:rPr>
          <w:color w:val="000000"/>
        </w:rPr>
        <w:t> ________          </w:t>
      </w:r>
      <w:r>
        <w:t xml:space="preserve">, </w:t>
      </w:r>
      <w:r>
        <w:rPr>
          <w:color w:val="000000"/>
        </w:rPr>
        <w:t>  ________         </w:t>
      </w:r>
    </w:p>
    <w:p w:rsidR="0037466A" w:rsidRDefault="00F31034">
      <w:pPr>
        <w:spacing w:after="0"/>
      </w:pPr>
      <w:r>
        <w:rPr>
          <w:color w:val="000000"/>
        </w:rPr>
        <w:t>19.</w:t>
      </w:r>
      <w:r>
        <w:rPr>
          <w:color w:val="000000"/>
        </w:rPr>
        <w:t>拼拼写写</w:t>
      </w:r>
    </w:p>
    <w:p w:rsidR="00DE1E61" w:rsidRDefault="00DE1E61">
      <w:pPr>
        <w:spacing w:after="0"/>
      </w:pPr>
      <w:r>
        <w:rPr>
          <w:color w:val="000000"/>
        </w:rPr>
        <w:t>kuān wèi</w:t>
      </w:r>
      <w:r>
        <w:t xml:space="preserve">, </w:t>
      </w:r>
      <w:r>
        <w:rPr>
          <w:rFonts w:hint="eastAsia"/>
          <w:lang w:eastAsia="zh-CN"/>
        </w:rPr>
        <w:t xml:space="preserve"> </w:t>
      </w:r>
      <w:r>
        <w:rPr>
          <w:color w:val="000000"/>
        </w:rPr>
        <w:t>shì yè</w:t>
      </w:r>
      <w:r>
        <w:t xml:space="preserve">, </w:t>
      </w:r>
      <w:r>
        <w:rPr>
          <w:rFonts w:hint="eastAsia"/>
          <w:lang w:eastAsia="zh-CN"/>
        </w:rPr>
        <w:t xml:space="preserve">  </w:t>
      </w:r>
      <w:r>
        <w:rPr>
          <w:color w:val="000000"/>
        </w:rPr>
        <w:t>gān lù</w:t>
      </w:r>
      <w:r>
        <w:t>,</w:t>
      </w:r>
      <w:r>
        <w:rPr>
          <w:rFonts w:hint="eastAsia"/>
          <w:lang w:eastAsia="zh-CN"/>
        </w:rPr>
        <w:t xml:space="preserve">  </w:t>
      </w:r>
      <w:r>
        <w:t xml:space="preserve"> </w:t>
      </w:r>
      <w:r>
        <w:rPr>
          <w:color w:val="000000"/>
        </w:rPr>
        <w:t>jǐng jǐng yǒu tiáo</w:t>
      </w:r>
    </w:p>
    <w:p w:rsidR="00DE1E61" w:rsidRDefault="00DE1E61">
      <w:pPr>
        <w:spacing w:after="0"/>
        <w:rPr>
          <w:lang w:eastAsia="zh-CN"/>
        </w:rPr>
      </w:pPr>
      <w:r>
        <w:rPr>
          <w:color w:val="000000"/>
          <w:lang w:eastAsia="zh-CN"/>
        </w:rPr>
        <w:t>________</w:t>
      </w:r>
      <w:r>
        <w:rPr>
          <w:lang w:eastAsia="zh-CN"/>
        </w:rPr>
        <w:t xml:space="preserve">, </w:t>
      </w:r>
      <w:r>
        <w:rPr>
          <w:color w:val="000000"/>
          <w:lang w:eastAsia="zh-CN"/>
        </w:rPr>
        <w:t>________</w:t>
      </w:r>
      <w:r>
        <w:rPr>
          <w:lang w:eastAsia="zh-CN"/>
        </w:rPr>
        <w:t xml:space="preserve">, </w:t>
      </w:r>
      <w:r>
        <w:rPr>
          <w:color w:val="000000"/>
          <w:lang w:eastAsia="zh-CN"/>
        </w:rPr>
        <w:t>________</w:t>
      </w:r>
      <w:r>
        <w:rPr>
          <w:lang w:eastAsia="zh-CN"/>
        </w:rPr>
        <w:t xml:space="preserve">, </w:t>
      </w:r>
      <w:r>
        <w:rPr>
          <w:color w:val="000000"/>
          <w:lang w:eastAsia="zh-CN"/>
        </w:rPr>
        <w:t>________</w:t>
      </w:r>
      <w:r w:rsidRPr="00DE1E61">
        <w:rPr>
          <w:color w:val="000000"/>
          <w:lang w:eastAsia="zh-CN"/>
        </w:rPr>
        <w:t>____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苹果嚷着冷了，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；葡萄嚷着冷了，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37466A" w:rsidRDefault="00F31034">
      <w:pPr>
        <w:spacing w:after="0"/>
      </w:pPr>
      <w:r>
        <w:rPr>
          <w:color w:val="000000"/>
        </w:rPr>
        <w:t>21.</w:t>
      </w:r>
      <w:r>
        <w:rPr>
          <w:color w:val="000000"/>
        </w:rPr>
        <w:t>看拼音写汉字</w:t>
      </w:r>
    </w:p>
    <w:p w:rsidR="00DE1E61" w:rsidRDefault="00DE1E61">
      <w:pPr>
        <w:spacing w:after="0"/>
      </w:pPr>
      <w:r>
        <w:rPr>
          <w:color w:val="000000"/>
        </w:rPr>
        <w:t>dào zi</w:t>
      </w:r>
      <w:r>
        <w:t xml:space="preserve">, </w:t>
      </w:r>
      <w:r>
        <w:rPr>
          <w:rFonts w:hint="eastAsia"/>
          <w:lang w:eastAsia="zh-CN"/>
        </w:rPr>
        <w:t xml:space="preserve">    </w:t>
      </w:r>
      <w:r>
        <w:rPr>
          <w:color w:val="000000"/>
        </w:rPr>
        <w:t>piāo luò</w:t>
      </w:r>
      <w:r>
        <w:t xml:space="preserve">, </w:t>
      </w:r>
      <w:r>
        <w:rPr>
          <w:rFonts w:hint="eastAsia"/>
          <w:lang w:eastAsia="zh-CN"/>
        </w:rPr>
        <w:t xml:space="preserve">  </w:t>
      </w:r>
      <w:r>
        <w:rPr>
          <w:color w:val="000000"/>
        </w:rPr>
        <w:t>dǐ xià</w:t>
      </w:r>
      <w:r>
        <w:t xml:space="preserve">, </w:t>
      </w:r>
      <w:r>
        <w:rPr>
          <w:rFonts w:hint="eastAsia"/>
          <w:lang w:eastAsia="zh-CN"/>
        </w:rPr>
        <w:t xml:space="preserve">  </w:t>
      </w:r>
      <w:r>
        <w:rPr>
          <w:color w:val="000000"/>
        </w:rPr>
        <w:t>diàn bào</w:t>
      </w:r>
    </w:p>
    <w:p w:rsidR="00DE1E61" w:rsidRDefault="00DE1E61">
      <w:pPr>
        <w:spacing w:after="0"/>
      </w:pPr>
      <w:r>
        <w:rPr>
          <w:color w:val="000000"/>
        </w:rPr>
        <w:t>________</w:t>
      </w:r>
      <w:r>
        <w:t xml:space="preserve">, </w:t>
      </w:r>
      <w:r>
        <w:rPr>
          <w:color w:val="000000"/>
        </w:rPr>
        <w:t>________</w:t>
      </w:r>
      <w:r>
        <w:t xml:space="preserve">, </w:t>
      </w:r>
      <w:r>
        <w:rPr>
          <w:color w:val="000000"/>
        </w:rPr>
        <w:t>________</w:t>
      </w:r>
      <w:r>
        <w:t xml:space="preserve">, </w:t>
      </w:r>
      <w:r>
        <w:rPr>
          <w:color w:val="000000"/>
        </w:rPr>
        <w:t>________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按原文《秋天》填上合适的词使句子更具体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br/>
      </w:r>
      <w:r>
        <w:rPr>
          <w:color w:val="000000"/>
          <w:lang w:eastAsia="zh-CN"/>
        </w:rPr>
        <w:t>黄叶落下来。</w:t>
      </w:r>
      <w:r>
        <w:rPr>
          <w:lang w:eastAsia="zh-CN"/>
        </w:rPr>
        <w:br/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黄叶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落下来。</w:t>
      </w:r>
      <w:r>
        <w:rPr>
          <w:color w:val="000000"/>
          <w:lang w:eastAsia="zh-CN"/>
        </w:rPr>
        <w:t xml:space="preserve">  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23.</w:t>
      </w:r>
      <w:r>
        <w:rPr>
          <w:color w:val="000000"/>
          <w:lang w:eastAsia="zh-CN"/>
        </w:rPr>
        <w:t>按课文《秋天》内容填空，并回答</w:t>
      </w:r>
      <w:r>
        <w:rPr>
          <w:lang w:eastAsia="zh-CN"/>
        </w:rPr>
        <w:br/>
      </w:r>
      <w:r>
        <w:rPr>
          <w:color w:val="000000"/>
          <w:lang w:eastAsia="zh-CN"/>
        </w:rPr>
        <w:t>    </w:t>
      </w:r>
      <w:r>
        <w:rPr>
          <w:color w:val="000000"/>
          <w:lang w:eastAsia="zh-CN"/>
        </w:rPr>
        <w:t>稻田旁边有个池塘。池塘的边上有棵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树。一片片的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从树上落下来。有的落到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，小鱼游过去，藏在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下，把它当作伞。有的落到岸边，蚂蚁爬上去，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跑着，把它当作运动场。</w:t>
      </w:r>
      <w:r>
        <w:rPr>
          <w:lang w:eastAsia="zh-CN"/>
        </w:rPr>
        <w:br/>
      </w:r>
      <w:r>
        <w:rPr>
          <w:color w:val="000000"/>
          <w:lang w:eastAsia="zh-CN"/>
        </w:rPr>
        <w:t>短文共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句话。文中的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伞、运动场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指的是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37466A" w:rsidRDefault="00F31034">
      <w:pPr>
        <w:spacing w:after="0"/>
      </w:pPr>
      <w:r>
        <w:rPr>
          <w:color w:val="000000"/>
        </w:rPr>
        <w:t>24.</w:t>
      </w:r>
      <w:r>
        <w:rPr>
          <w:color w:val="000000"/>
        </w:rPr>
        <w:t>拼拼写写</w:t>
      </w:r>
    </w:p>
    <w:p w:rsidR="00DE1E61" w:rsidRDefault="00DE1E61">
      <w:pPr>
        <w:spacing w:after="0"/>
      </w:pPr>
      <w:r>
        <w:rPr>
          <w:color w:val="000000"/>
        </w:rPr>
        <w:t>zǐ páo</w:t>
      </w:r>
      <w:r>
        <w:t xml:space="preserve">, </w:t>
      </w:r>
      <w:r>
        <w:rPr>
          <w:rFonts w:hint="eastAsia"/>
          <w:lang w:eastAsia="zh-CN"/>
        </w:rPr>
        <w:t xml:space="preserve">   </w:t>
      </w:r>
      <w:r>
        <w:rPr>
          <w:color w:val="000000"/>
        </w:rPr>
        <w:t>zhēn cáng</w:t>
      </w:r>
      <w:r>
        <w:t xml:space="preserve">, </w:t>
      </w:r>
      <w:r>
        <w:rPr>
          <w:color w:val="000000"/>
        </w:rPr>
        <w:t>míng lì</w:t>
      </w:r>
      <w:r>
        <w:t xml:space="preserve">, </w:t>
      </w:r>
      <w:r>
        <w:rPr>
          <w:rFonts w:hint="eastAsia"/>
          <w:lang w:eastAsia="zh-CN"/>
        </w:rPr>
        <w:t xml:space="preserve">   </w:t>
      </w:r>
      <w:r>
        <w:rPr>
          <w:color w:val="000000"/>
        </w:rPr>
        <w:t>shū zi</w:t>
      </w:r>
      <w:r>
        <w:t xml:space="preserve">, </w:t>
      </w:r>
      <w:r>
        <w:rPr>
          <w:rFonts w:hint="eastAsia"/>
          <w:lang w:eastAsia="zh-CN"/>
        </w:rPr>
        <w:t xml:space="preserve">   </w:t>
      </w:r>
      <w:r>
        <w:rPr>
          <w:color w:val="000000"/>
        </w:rPr>
        <w:t>jǐng jǐng yǒu tiáo</w:t>
      </w:r>
    </w:p>
    <w:p w:rsidR="00DE1E61" w:rsidRDefault="00DE1E61">
      <w:pPr>
        <w:spacing w:after="0"/>
      </w:pPr>
      <w:r>
        <w:rPr>
          <w:color w:val="000000"/>
        </w:rPr>
        <w:t>________</w:t>
      </w:r>
      <w:r>
        <w:t xml:space="preserve">, </w:t>
      </w:r>
      <w:r>
        <w:rPr>
          <w:color w:val="000000"/>
        </w:rPr>
        <w:t>________</w:t>
      </w:r>
      <w:r>
        <w:t xml:space="preserve">, </w:t>
      </w:r>
      <w:r>
        <w:rPr>
          <w:color w:val="000000"/>
        </w:rPr>
        <w:t>________</w:t>
      </w:r>
      <w:r>
        <w:t xml:space="preserve">, </w:t>
      </w:r>
      <w:r>
        <w:rPr>
          <w:color w:val="000000"/>
        </w:rPr>
        <w:t>________</w:t>
      </w:r>
      <w:r>
        <w:t xml:space="preserve">, </w:t>
      </w:r>
      <w:r>
        <w:rPr>
          <w:color w:val="000000"/>
        </w:rPr>
        <w:t>_______</w:t>
      </w:r>
      <w:r w:rsidRPr="00DE1E61">
        <w:rPr>
          <w:color w:val="000000"/>
        </w:rPr>
        <w:t>____</w:t>
      </w:r>
      <w:r>
        <w:rPr>
          <w:color w:val="000000"/>
        </w:rPr>
        <w:t>_</w:t>
      </w:r>
      <w:r w:rsidRPr="00DE1E61">
        <w:rPr>
          <w:color w:val="000000"/>
        </w:rPr>
        <w:t>____</w:t>
      </w:r>
    </w:p>
    <w:p w:rsidR="0037466A" w:rsidRDefault="00F31034">
      <w:pPr>
        <w:spacing w:after="0"/>
      </w:pPr>
      <w:r>
        <w:rPr>
          <w:color w:val="000000"/>
        </w:rPr>
        <w:t>25.</w:t>
      </w:r>
      <w:r>
        <w:rPr>
          <w:color w:val="000000"/>
        </w:rPr>
        <w:t>看拼音写汉字</w:t>
      </w:r>
    </w:p>
    <w:p w:rsidR="00DE1E61" w:rsidRDefault="00DE1E61">
      <w:pPr>
        <w:spacing w:after="0"/>
      </w:pPr>
      <w:r>
        <w:rPr>
          <w:color w:val="000000"/>
        </w:rPr>
        <w:t>yí wàng wú bián</w:t>
      </w:r>
      <w:r>
        <w:t xml:space="preserve">, </w:t>
      </w:r>
      <w:r>
        <w:rPr>
          <w:color w:val="000000"/>
        </w:rPr>
        <w:t>dàng zuò yùn dòng chǎng</w:t>
      </w:r>
    </w:p>
    <w:p w:rsidR="00DE1E61" w:rsidRDefault="00DE1E61">
      <w:pPr>
        <w:spacing w:after="0"/>
        <w:rPr>
          <w:lang w:eastAsia="zh-CN"/>
        </w:rPr>
      </w:pPr>
      <w:r>
        <w:rPr>
          <w:color w:val="000000"/>
          <w:lang w:eastAsia="zh-CN"/>
        </w:rPr>
        <w:t>________</w:t>
      </w:r>
      <w:r w:rsidRPr="00DE1E61">
        <w:rPr>
          <w:color w:val="000000"/>
          <w:lang w:eastAsia="zh-CN"/>
        </w:rPr>
        <w:t>____</w:t>
      </w:r>
      <w:r>
        <w:rPr>
          <w:lang w:eastAsia="zh-CN"/>
        </w:rPr>
        <w:t xml:space="preserve">, </w:t>
      </w:r>
      <w:r>
        <w:rPr>
          <w:color w:val="000000"/>
          <w:lang w:eastAsia="zh-CN"/>
        </w:rPr>
        <w:t>________</w:t>
      </w:r>
      <w:r w:rsidRPr="00DE1E61">
        <w:rPr>
          <w:color w:val="000000"/>
          <w:lang w:eastAsia="zh-CN"/>
        </w:rPr>
        <w:t>________________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00"/>
          <w:lang w:eastAsia="zh-CN"/>
        </w:rPr>
        <w:t>根据课文《秋天》内容填空</w:t>
      </w:r>
    </w:p>
    <w:tbl>
      <w:tblPr>
        <w:tblW w:w="0" w:type="auto"/>
        <w:tblLook w:val="04A0"/>
      </w:tblPr>
      <w:tblGrid>
        <w:gridCol w:w="1497"/>
        <w:gridCol w:w="1497"/>
      </w:tblGrid>
      <w:tr w:rsidR="0037466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466A" w:rsidRDefault="00F31034">
            <w:pPr>
              <w:spacing w:after="0"/>
            </w:pPr>
            <w:r>
              <w:rPr>
                <w:color w:val="000000"/>
              </w:rPr>
              <w:t>________</w:t>
            </w:r>
            <w:r>
              <w:rPr>
                <w:color w:val="000000"/>
              </w:rPr>
              <w:t>的太阳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466A" w:rsidRDefault="00F31034">
            <w:pPr>
              <w:spacing w:after="0"/>
            </w:pPr>
            <w:r>
              <w:rPr>
                <w:color w:val="000000"/>
              </w:rPr>
              <w:t>________</w:t>
            </w:r>
            <w:r>
              <w:rPr>
                <w:color w:val="000000"/>
              </w:rPr>
              <w:t>的空气</w:t>
            </w:r>
          </w:p>
        </w:tc>
      </w:tr>
      <w:tr w:rsidR="0037466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466A" w:rsidRDefault="00F31034">
            <w:pPr>
              <w:spacing w:after="0"/>
            </w:pPr>
            <w:r>
              <w:rPr>
                <w:color w:val="000000"/>
              </w:rPr>
              <w:t>________</w:t>
            </w:r>
            <w:r>
              <w:rPr>
                <w:color w:val="000000"/>
              </w:rPr>
              <w:t>的梳子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466A" w:rsidRDefault="00F31034">
            <w:pPr>
              <w:spacing w:after="0"/>
            </w:pPr>
            <w:r>
              <w:rPr>
                <w:color w:val="000000"/>
              </w:rPr>
              <w:t>________</w:t>
            </w:r>
            <w:r>
              <w:rPr>
                <w:color w:val="000000"/>
              </w:rPr>
              <w:t>的汗珠</w:t>
            </w:r>
          </w:p>
        </w:tc>
      </w:tr>
    </w:tbl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00"/>
          <w:lang w:eastAsia="zh-CN"/>
        </w:rPr>
        <w:t>加一加，组成新字。</w:t>
      </w:r>
      <w:r>
        <w:rPr>
          <w:lang w:eastAsia="zh-CN"/>
        </w:rPr>
        <w:br/>
      </w:r>
      <w:r>
        <w:rPr>
          <w:color w:val="000000"/>
          <w:lang w:eastAsia="zh-CN"/>
        </w:rPr>
        <w:t>口</w:t>
      </w:r>
      <w:r>
        <w:rPr>
          <w:color w:val="000000"/>
          <w:lang w:eastAsia="zh-CN"/>
        </w:rPr>
        <w:t>+</w:t>
      </w:r>
      <w:r>
        <w:rPr>
          <w:color w:val="000000"/>
          <w:lang w:eastAsia="zh-CN"/>
        </w:rPr>
        <w:t>十</w:t>
      </w:r>
      <w:r>
        <w:rPr>
          <w:color w:val="000000"/>
          <w:lang w:eastAsia="zh-CN"/>
        </w:rPr>
        <w:t xml:space="preserve">   ________</w:t>
      </w:r>
      <w:r>
        <w:rPr>
          <w:lang w:eastAsia="zh-CN"/>
        </w:rPr>
        <w:br/>
      </w:r>
      <w:r>
        <w:rPr>
          <w:color w:val="000000"/>
          <w:lang w:eastAsia="zh-CN"/>
        </w:rPr>
        <w:t>禾</w:t>
      </w:r>
      <w:r>
        <w:rPr>
          <w:color w:val="000000"/>
          <w:lang w:eastAsia="zh-CN"/>
        </w:rPr>
        <w:t>+</w:t>
      </w:r>
      <w:r>
        <w:rPr>
          <w:color w:val="000000"/>
          <w:lang w:eastAsia="zh-CN"/>
        </w:rPr>
        <w:t>火</w:t>
      </w:r>
      <w:r>
        <w:rPr>
          <w:color w:val="000000"/>
          <w:lang w:eastAsia="zh-CN"/>
        </w:rPr>
        <w:t xml:space="preserve">   ________</w:t>
      </w:r>
      <w:r>
        <w:rPr>
          <w:lang w:eastAsia="zh-CN"/>
        </w:rPr>
        <w:br/>
      </w:r>
      <w:r>
        <w:rPr>
          <w:color w:val="000000"/>
          <w:lang w:eastAsia="zh-CN"/>
        </w:rPr>
        <w:t>木</w:t>
      </w:r>
      <w:r>
        <w:rPr>
          <w:color w:val="000000"/>
          <w:lang w:eastAsia="zh-CN"/>
        </w:rPr>
        <w:t>+</w:t>
      </w:r>
      <w:r>
        <w:rPr>
          <w:color w:val="000000"/>
          <w:lang w:eastAsia="zh-CN"/>
        </w:rPr>
        <w:t>对</w:t>
      </w:r>
      <w:r>
        <w:rPr>
          <w:color w:val="000000"/>
          <w:lang w:eastAsia="zh-CN"/>
        </w:rPr>
        <w:t>   ________</w:t>
      </w:r>
      <w:r>
        <w:rPr>
          <w:lang w:eastAsia="zh-CN"/>
        </w:rPr>
        <w:br/>
      </w:r>
      <w:r>
        <w:rPr>
          <w:color w:val="000000"/>
          <w:lang w:eastAsia="zh-CN"/>
        </w:rPr>
        <w:t>了</w:t>
      </w:r>
      <w:r>
        <w:rPr>
          <w:color w:val="000000"/>
          <w:lang w:eastAsia="zh-CN"/>
        </w:rPr>
        <w:t>+</w:t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 xml:space="preserve">   ________  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00"/>
          <w:lang w:eastAsia="zh-CN"/>
        </w:rPr>
        <w:t>填上合适的量词</w:t>
      </w:r>
    </w:p>
    <w:p w:rsidR="00DE1E61" w:rsidRDefault="00DE1E61">
      <w:pPr>
        <w:spacing w:after="0"/>
        <w:rPr>
          <w:lang w:eastAsia="zh-CN"/>
        </w:rPr>
      </w:pP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白云</w:t>
      </w:r>
      <w:r>
        <w:rPr>
          <w:lang w:eastAsia="zh-CN"/>
        </w:rPr>
        <w:t xml:space="preserve">, </w:t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稻田</w:t>
      </w:r>
    </w:p>
    <w:p w:rsidR="00DE1E61" w:rsidRDefault="00DE1E61">
      <w:pPr>
        <w:spacing w:after="0"/>
        <w:rPr>
          <w:lang w:eastAsia="zh-CN"/>
        </w:rPr>
      </w:pP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金子</w:t>
      </w:r>
      <w:r>
        <w:rPr>
          <w:lang w:eastAsia="zh-CN"/>
        </w:rPr>
        <w:t xml:space="preserve">, </w:t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蚂蚁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29.</w:t>
      </w:r>
      <w:r>
        <w:rPr>
          <w:color w:val="000000"/>
          <w:lang w:eastAsia="zh-CN"/>
        </w:rPr>
        <w:t>看拼音，写词语。</w:t>
      </w:r>
    </w:p>
    <w:p w:rsidR="00DE1E61" w:rsidRDefault="00DE1E61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  <w:lang w:eastAsia="zh-CN"/>
        </w:rPr>
        <w:t>le</w:t>
      </w:r>
      <w:r>
        <w:rPr>
          <w:lang w:eastAsia="zh-CN"/>
        </w:rPr>
        <w:t xml:space="preserve">, </w:t>
      </w:r>
      <w:r>
        <w:rPr>
          <w:rFonts w:hint="eastAsia"/>
          <w:lang w:eastAsia="zh-CN"/>
        </w:rPr>
        <w:t xml:space="preserve">         </w:t>
      </w:r>
      <w:r>
        <w:rPr>
          <w:color w:val="000000"/>
          <w:lang w:eastAsia="zh-CN"/>
        </w:rPr>
        <w:t>zi</w:t>
      </w:r>
      <w:r>
        <w:rPr>
          <w:lang w:eastAsia="zh-CN"/>
        </w:rPr>
        <w:t xml:space="preserve">, </w:t>
      </w:r>
      <w:r>
        <w:rPr>
          <w:rFonts w:hint="eastAsia"/>
          <w:lang w:eastAsia="zh-CN"/>
        </w:rPr>
        <w:t xml:space="preserve">        </w:t>
      </w:r>
      <w:r>
        <w:rPr>
          <w:color w:val="000000"/>
          <w:lang w:eastAsia="zh-CN"/>
        </w:rPr>
        <w:t>rén</w:t>
      </w:r>
      <w:r>
        <w:rPr>
          <w:lang w:eastAsia="zh-CN"/>
        </w:rPr>
        <w:t xml:space="preserve">, </w:t>
      </w:r>
      <w:r>
        <w:rPr>
          <w:rFonts w:hint="eastAsia"/>
          <w:lang w:eastAsia="zh-CN"/>
        </w:rPr>
        <w:t xml:space="preserve">       </w:t>
      </w:r>
      <w:r>
        <w:rPr>
          <w:color w:val="000000"/>
          <w:lang w:eastAsia="zh-CN"/>
        </w:rPr>
        <w:t>dà</w:t>
      </w:r>
    </w:p>
    <w:p w:rsidR="00DE1E61" w:rsidRDefault="00DE1E61">
      <w:pPr>
        <w:spacing w:after="0"/>
        <w:rPr>
          <w:lang w:eastAsia="zh-CN"/>
        </w:rPr>
      </w:pPr>
      <w:r>
        <w:rPr>
          <w:color w:val="000000"/>
          <w:lang w:eastAsia="zh-CN"/>
        </w:rPr>
        <w:t>好</w:t>
      </w:r>
      <w:r>
        <w:rPr>
          <w:color w:val="000000"/>
          <w:lang w:eastAsia="zh-CN"/>
        </w:rPr>
        <w:t>________</w:t>
      </w:r>
      <w:r>
        <w:rPr>
          <w:lang w:eastAsia="zh-CN"/>
        </w:rPr>
        <w:t xml:space="preserve">, </w:t>
      </w:r>
      <w:r>
        <w:rPr>
          <w:color w:val="000000"/>
          <w:lang w:eastAsia="zh-CN"/>
        </w:rPr>
        <w:t>叶</w:t>
      </w:r>
      <w:r>
        <w:rPr>
          <w:color w:val="000000"/>
          <w:lang w:eastAsia="zh-CN"/>
        </w:rPr>
        <w:t>________</w:t>
      </w:r>
      <w:r>
        <w:rPr>
          <w:lang w:eastAsia="zh-CN"/>
        </w:rPr>
        <w:t xml:space="preserve">, </w:t>
      </w:r>
      <w:r>
        <w:rPr>
          <w:color w:val="000000"/>
          <w:lang w:eastAsia="zh-CN"/>
        </w:rPr>
        <w:t>工</w:t>
      </w:r>
      <w:r>
        <w:rPr>
          <w:color w:val="000000"/>
          <w:lang w:eastAsia="zh-CN"/>
        </w:rPr>
        <w:t>________</w:t>
      </w:r>
      <w:r>
        <w:rPr>
          <w:lang w:eastAsia="zh-CN"/>
        </w:rPr>
        <w:t xml:space="preserve">, </w:t>
      </w:r>
      <w:r>
        <w:rPr>
          <w:color w:val="000000"/>
          <w:lang w:eastAsia="zh-CN"/>
        </w:rPr>
        <w:t>长</w:t>
      </w:r>
      <w:r>
        <w:rPr>
          <w:color w:val="000000"/>
          <w:lang w:eastAsia="zh-CN"/>
        </w:rPr>
        <w:t>________</w:t>
      </w:r>
    </w:p>
    <w:p w:rsidR="0037466A" w:rsidRDefault="00F31034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二、问答题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30.</w:t>
      </w:r>
      <w:r>
        <w:rPr>
          <w:color w:val="000000"/>
          <w:lang w:eastAsia="zh-CN"/>
        </w:rPr>
        <w:t>花落谁家，连一连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4526293" cy="1203185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26293" cy="120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4707725" cy="1279589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07725" cy="1279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31.</w:t>
      </w:r>
      <w:r>
        <w:rPr>
          <w:color w:val="000000"/>
          <w:lang w:eastAsia="zh-CN"/>
        </w:rPr>
        <w:t>读一读，连一连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5481206" cy="1413269"/>
            <wp:effectExtent l="0" t="0" r="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1206" cy="1413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466A" w:rsidRDefault="00F31034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三、语言表达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32.</w:t>
      </w:r>
      <w:r>
        <w:rPr>
          <w:color w:val="000000"/>
          <w:lang w:eastAsia="zh-CN"/>
        </w:rPr>
        <w:t>小裁判员（用修改符号修改病句）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br/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昨天，我们全班同学和少先队员一起去植树。</w:t>
      </w:r>
      <w:r>
        <w:rPr>
          <w:lang w:eastAsia="zh-CN"/>
        </w:rPr>
        <w:br/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万里长城是世界上没有的奇观。</w:t>
      </w:r>
      <w:r>
        <w:rPr>
          <w:lang w:eastAsia="zh-CN"/>
        </w:rPr>
        <w:br/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这一件件难忘的事叫人永远忘不了。</w:t>
      </w:r>
      <w:r>
        <w:rPr>
          <w:lang w:eastAsia="zh-CN"/>
        </w:rPr>
        <w:br/>
      </w:r>
      <w:r>
        <w:rPr>
          <w:color w:val="000000"/>
          <w:lang w:eastAsia="zh-CN"/>
        </w:rPr>
        <w:t>④</w:t>
      </w:r>
      <w:r>
        <w:rPr>
          <w:color w:val="000000"/>
          <w:lang w:eastAsia="zh-CN"/>
        </w:rPr>
        <w:t>经过一年的努力，有了显著的进步。</w:t>
      </w:r>
      <w:r>
        <w:rPr>
          <w:color w:val="000000"/>
          <w:lang w:eastAsia="zh-CN"/>
        </w:rPr>
        <w:t xml:space="preserve">  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33.</w:t>
      </w:r>
      <w:r>
        <w:rPr>
          <w:color w:val="000000"/>
          <w:lang w:eastAsia="zh-CN"/>
        </w:rPr>
        <w:t>小朋友们，美丽的秋天到了，快点拿起手中的笔，画一画自己心中的秋天吧。画完之后，能不能给你的画写上一句话呢？加油吧！相信你是最棒的。</w:t>
      </w:r>
      <w:r>
        <w:rPr>
          <w:color w:val="000000"/>
          <w:lang w:eastAsia="zh-CN"/>
        </w:rPr>
        <w:t xml:space="preserve">  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34.</w:t>
      </w:r>
      <w:r>
        <w:rPr>
          <w:color w:val="000000"/>
          <w:lang w:eastAsia="zh-CN"/>
        </w:rPr>
        <w:t>说写方法练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秋天来了，它都到了哪里？带来了哪些变化？发挥想象，写一段话。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     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35.</w:t>
      </w:r>
      <w:r>
        <w:rPr>
          <w:color w:val="000000"/>
          <w:lang w:eastAsia="zh-CN"/>
        </w:rPr>
        <w:t>把下面的字词连成一句话</w:t>
      </w:r>
      <w:r>
        <w:rPr>
          <w:lang w:eastAsia="zh-CN"/>
        </w:rPr>
        <w:br/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天气</w:t>
      </w:r>
      <w:r>
        <w:rPr>
          <w:color w:val="000000"/>
          <w:lang w:eastAsia="zh-CN"/>
        </w:rPr>
        <w:t>   ②</w:t>
      </w:r>
      <w:r>
        <w:rPr>
          <w:color w:val="000000"/>
          <w:lang w:eastAsia="zh-CN"/>
        </w:rPr>
        <w:t>变</w:t>
      </w:r>
      <w:r>
        <w:rPr>
          <w:color w:val="000000"/>
          <w:lang w:eastAsia="zh-CN"/>
        </w:rPr>
        <w:t xml:space="preserve">   ③</w:t>
      </w:r>
      <w:r>
        <w:rPr>
          <w:color w:val="000000"/>
          <w:lang w:eastAsia="zh-CN"/>
        </w:rPr>
        <w:t>凉（</w:t>
      </w:r>
      <w:r>
        <w:rPr>
          <w:color w:val="000000"/>
          <w:lang w:eastAsia="zh-CN"/>
        </w:rPr>
        <w:t>liáng</w:t>
      </w:r>
      <w:r>
        <w:rPr>
          <w:color w:val="000000"/>
          <w:lang w:eastAsia="zh-CN"/>
        </w:rPr>
        <w:t>）了</w:t>
      </w:r>
      <w:r>
        <w:rPr>
          <w:color w:val="000000"/>
          <w:lang w:eastAsia="zh-CN"/>
        </w:rPr>
        <w:t>   ④</w:t>
      </w:r>
      <w:r>
        <w:rPr>
          <w:color w:val="000000"/>
          <w:lang w:eastAsia="zh-CN"/>
        </w:rPr>
        <w:t>已经</w:t>
      </w:r>
      <w:r>
        <w:rPr>
          <w:color w:val="000000"/>
          <w:lang w:eastAsia="zh-CN"/>
        </w:rPr>
        <w:t xml:space="preserve">  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36.</w:t>
      </w:r>
      <w:r>
        <w:rPr>
          <w:color w:val="000000"/>
          <w:lang w:eastAsia="zh-CN"/>
        </w:rPr>
        <w:t>把下面的字词连成一句话</w:t>
      </w:r>
      <w:r>
        <w:rPr>
          <w:lang w:eastAsia="zh-CN"/>
        </w:rPr>
        <w:br/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落（</w:t>
      </w:r>
      <w:r>
        <w:rPr>
          <w:color w:val="000000"/>
          <w:lang w:eastAsia="zh-CN"/>
        </w:rPr>
        <w:t>luò</w:t>
      </w:r>
      <w:r>
        <w:rPr>
          <w:color w:val="000000"/>
          <w:lang w:eastAsia="zh-CN"/>
        </w:rPr>
        <w:t>）下来</w:t>
      </w:r>
      <w:r>
        <w:rPr>
          <w:color w:val="000000"/>
          <w:lang w:eastAsia="zh-CN"/>
        </w:rPr>
        <w:t>  ②</w:t>
      </w:r>
      <w:r>
        <w:rPr>
          <w:color w:val="000000"/>
          <w:lang w:eastAsia="zh-CN"/>
        </w:rPr>
        <w:t>叶子</w:t>
      </w:r>
      <w:r>
        <w:rPr>
          <w:color w:val="000000"/>
          <w:lang w:eastAsia="zh-CN"/>
        </w:rPr>
        <w:t>  ③</w:t>
      </w:r>
      <w:r>
        <w:rPr>
          <w:color w:val="000000"/>
          <w:lang w:eastAsia="zh-CN"/>
        </w:rPr>
        <w:t>一片片</w:t>
      </w:r>
      <w:r>
        <w:rPr>
          <w:color w:val="000000"/>
          <w:lang w:eastAsia="zh-CN"/>
        </w:rPr>
        <w:t>  ④</w:t>
      </w:r>
      <w:r>
        <w:rPr>
          <w:color w:val="000000"/>
          <w:lang w:eastAsia="zh-CN"/>
        </w:rPr>
        <w:t>从树上</w:t>
      </w:r>
      <w:r>
        <w:rPr>
          <w:color w:val="000000"/>
          <w:lang w:eastAsia="zh-CN"/>
        </w:rPr>
        <w:t xml:space="preserve">  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37.</w:t>
      </w:r>
      <w:r>
        <w:rPr>
          <w:color w:val="000000"/>
          <w:lang w:eastAsia="zh-CN"/>
        </w:rPr>
        <w:t>我会写</w:t>
      </w:r>
      <w:r>
        <w:rPr>
          <w:lang w:eastAsia="zh-CN"/>
        </w:rPr>
        <w:br/>
      </w:r>
      <w:r>
        <w:rPr>
          <w:color w:val="000000"/>
          <w:lang w:eastAsia="zh-CN"/>
        </w:rPr>
        <w:t>一会儿</w:t>
      </w:r>
      <w:r>
        <w:rPr>
          <w:color w:val="000000"/>
          <w:lang w:eastAsia="zh-CN"/>
        </w:rPr>
        <w:t>……</w:t>
      </w:r>
      <w:r>
        <w:rPr>
          <w:color w:val="000000"/>
          <w:lang w:eastAsia="zh-CN"/>
        </w:rPr>
        <w:t>一会儿</w:t>
      </w:r>
      <w:r>
        <w:rPr>
          <w:color w:val="000000"/>
          <w:lang w:eastAsia="zh-CN"/>
        </w:rPr>
        <w:t xml:space="preserve">……    </w:t>
      </w:r>
    </w:p>
    <w:p w:rsidR="0037466A" w:rsidRDefault="00F31034">
      <w:pPr>
        <w:rPr>
          <w:lang w:eastAsia="zh-CN"/>
        </w:rPr>
      </w:pPr>
      <w:r>
        <w:rPr>
          <w:lang w:eastAsia="zh-CN"/>
        </w:rPr>
        <w:br w:type="page"/>
      </w:r>
    </w:p>
    <w:p w:rsidR="0037466A" w:rsidRDefault="00F31034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</w:t>
      </w:r>
    </w:p>
    <w:p w:rsidR="0037466A" w:rsidRDefault="00F31034">
      <w:pPr>
        <w:rPr>
          <w:lang w:eastAsia="zh-CN"/>
        </w:rPr>
      </w:pPr>
      <w:r>
        <w:rPr>
          <w:lang w:eastAsia="zh-CN"/>
        </w:rPr>
        <w:t>一、填空题</w:t>
      </w:r>
    </w:p>
    <w:p w:rsidR="0037466A" w:rsidRDefault="00F31034"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>高高的；几朵</w:t>
      </w:r>
      <w:r>
        <w:rPr>
          <w:color w:val="000000"/>
        </w:rPr>
        <w:t xml:space="preserve">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儿子；军人；走了；很大</w:t>
      </w:r>
      <w:r>
        <w:rPr>
          <w:color w:val="000000"/>
          <w:lang w:eastAsia="zh-CN"/>
        </w:rPr>
        <w:t xml:space="preserve">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敏；捷；聪；蓝；鸣；争；妍；继；有；条；百；年</w:t>
      </w:r>
      <w:r>
        <w:rPr>
          <w:color w:val="000000"/>
          <w:lang w:eastAsia="zh-CN"/>
        </w:rPr>
        <w:t xml:space="preserve">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凉了；树叶；蓝；高；大雁</w:t>
      </w:r>
      <w:r>
        <w:rPr>
          <w:color w:val="000000"/>
          <w:lang w:eastAsia="zh-CN"/>
        </w:rPr>
        <w:t xml:space="preserve">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一片片；落；落；游；藏；伞；落；爬；跑；运动场</w:t>
      </w:r>
      <w:r>
        <w:rPr>
          <w:color w:val="000000"/>
          <w:lang w:eastAsia="zh-CN"/>
        </w:rPr>
        <w:t xml:space="preserve">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拟人；热爱和赞美</w:t>
      </w:r>
      <w:r>
        <w:rPr>
          <w:color w:val="000000"/>
          <w:lang w:eastAsia="zh-CN"/>
        </w:rPr>
        <w:t xml:space="preserve">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柔韧的梳子；梳得井井有条；蓬蓬勃勃在田野上闪耀</w:t>
      </w:r>
      <w:r>
        <w:rPr>
          <w:color w:val="000000"/>
          <w:lang w:eastAsia="zh-CN"/>
        </w:rPr>
        <w:t xml:space="preserve">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秋天是五颜六色的！</w:t>
      </w:r>
      <w:r>
        <w:rPr>
          <w:color w:val="000000"/>
          <w:lang w:eastAsia="zh-CN"/>
        </w:rPr>
        <w:t xml:space="preserve">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秋天的太阳更红更娇；秋天的空气更甜更好；田野里打滚；小路上奔跑；桂子的香气；轻轻涂掉</w:t>
      </w:r>
      <w:r>
        <w:rPr>
          <w:color w:val="000000"/>
          <w:lang w:eastAsia="zh-CN"/>
        </w:rPr>
        <w:t xml:space="preserve">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菊花；西红柿；蝉；绿洲</w:t>
      </w:r>
      <w:r>
        <w:rPr>
          <w:color w:val="000000"/>
          <w:lang w:eastAsia="zh-CN"/>
        </w:rPr>
        <w:t xml:space="preserve">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明丽的阳光照耀；秋天永远会向我们微笑</w:t>
      </w:r>
      <w:r>
        <w:rPr>
          <w:color w:val="000000"/>
          <w:lang w:eastAsia="zh-CN"/>
        </w:rPr>
        <w:t xml:space="preserve">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美丽；红通通；黄澄澄；成熟；亮晶晶</w:t>
      </w:r>
      <w:r>
        <w:rPr>
          <w:color w:val="000000"/>
          <w:lang w:eastAsia="zh-CN"/>
        </w:rPr>
        <w:t xml:space="preserve">  </w:t>
      </w:r>
    </w:p>
    <w:p w:rsidR="0037466A" w:rsidRDefault="00F31034"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A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B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color w:val="000000"/>
        </w:rPr>
        <w:t>C</w:t>
      </w:r>
      <w:r>
        <w:br/>
      </w: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</w:t>
      </w:r>
      <w:r>
        <w:rPr>
          <w:color w:val="000000"/>
        </w:rPr>
        <w:t xml:space="preserve">D  </w:t>
      </w:r>
    </w:p>
    <w:p w:rsidR="0037466A" w:rsidRDefault="00F31034"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>大人；大；大小</w:t>
      </w:r>
      <w:r>
        <w:rPr>
          <w:color w:val="000000"/>
        </w:rPr>
        <w:t xml:space="preserve">  </w:t>
      </w:r>
    </w:p>
    <w:p w:rsidR="0037466A" w:rsidRDefault="00F31034"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>yí</w:t>
      </w:r>
      <w:r>
        <w:rPr>
          <w:color w:val="000000"/>
        </w:rPr>
        <w:t>；</w:t>
      </w:r>
      <w:r>
        <w:rPr>
          <w:color w:val="000000"/>
        </w:rPr>
        <w:t>yì</w:t>
      </w:r>
      <w:r>
        <w:rPr>
          <w:color w:val="000000"/>
        </w:rPr>
        <w:t>；</w:t>
      </w:r>
      <w:r>
        <w:rPr>
          <w:color w:val="000000"/>
        </w:rPr>
        <w:t>yí </w:t>
      </w:r>
      <w:r>
        <w:rPr>
          <w:color w:val="000000"/>
        </w:rPr>
        <w:t>；</w:t>
      </w:r>
      <w:r>
        <w:rPr>
          <w:color w:val="000000"/>
        </w:rPr>
        <w:t xml:space="preserve">yī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烦恼；酿造；照耀；柔韧；羊肠小路</w:t>
      </w:r>
      <w:r>
        <w:rPr>
          <w:color w:val="000000"/>
          <w:lang w:eastAsia="zh-CN"/>
        </w:rPr>
        <w:t xml:space="preserve">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望；稻田；稻子；铺；金子</w:t>
      </w:r>
      <w:r>
        <w:rPr>
          <w:color w:val="000000"/>
          <w:lang w:eastAsia="zh-CN"/>
        </w:rPr>
        <w:t xml:space="preserve">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凉了；叶子；大人；一字</w:t>
      </w:r>
      <w:r>
        <w:rPr>
          <w:color w:val="000000"/>
          <w:lang w:eastAsia="zh-CN"/>
        </w:rPr>
        <w:t xml:space="preserve">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宽慰；事业；甘露；井井有条</w:t>
      </w:r>
      <w:r>
        <w:rPr>
          <w:color w:val="000000"/>
          <w:lang w:eastAsia="zh-CN"/>
        </w:rPr>
        <w:t xml:space="preserve">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要穿红袄；要披紫袍</w:t>
      </w:r>
      <w:r>
        <w:rPr>
          <w:color w:val="000000"/>
          <w:lang w:eastAsia="zh-CN"/>
        </w:rPr>
        <w:t xml:space="preserve">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稻子；飘落；底下；电报</w:t>
      </w:r>
      <w:r>
        <w:rPr>
          <w:color w:val="000000"/>
          <w:lang w:eastAsia="zh-CN"/>
        </w:rPr>
        <w:t xml:space="preserve">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一片一片的；从树上</w:t>
      </w:r>
      <w:r>
        <w:rPr>
          <w:color w:val="000000"/>
          <w:lang w:eastAsia="zh-CN"/>
        </w:rPr>
        <w:t xml:space="preserve">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梧桐；黄叶；水里；底；来回；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；黄叶</w:t>
      </w:r>
      <w:r>
        <w:rPr>
          <w:color w:val="000000"/>
          <w:lang w:eastAsia="zh-CN"/>
        </w:rPr>
        <w:t xml:space="preserve">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紫袍；珍藏；明丽；梳子；井井有条</w:t>
      </w:r>
      <w:r>
        <w:rPr>
          <w:color w:val="000000"/>
          <w:lang w:eastAsia="zh-CN"/>
        </w:rPr>
        <w:t xml:space="preserve">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一望无边；当作运动场</w:t>
      </w:r>
      <w:r>
        <w:rPr>
          <w:color w:val="000000"/>
          <w:lang w:eastAsia="zh-CN"/>
        </w:rPr>
        <w:t xml:space="preserve">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秋天；秋天；柔韧；发亮</w:t>
      </w:r>
      <w:r>
        <w:rPr>
          <w:color w:val="000000"/>
          <w:lang w:eastAsia="zh-CN"/>
        </w:rPr>
        <w:t xml:space="preserve">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叶；秋；树；子</w:t>
      </w:r>
      <w:r>
        <w:rPr>
          <w:color w:val="000000"/>
          <w:lang w:eastAsia="zh-CN"/>
        </w:rPr>
        <w:t xml:space="preserve">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片；块；块；只</w:t>
      </w:r>
      <w:r>
        <w:rPr>
          <w:color w:val="000000"/>
          <w:lang w:eastAsia="zh-CN"/>
        </w:rPr>
        <w:t xml:space="preserve">  </w:t>
      </w:r>
    </w:p>
    <w:p w:rsidR="0037466A" w:rsidRDefault="00F31034">
      <w:pPr>
        <w:spacing w:after="0"/>
      </w:pPr>
      <w:r>
        <w:rPr>
          <w:color w:val="000000"/>
        </w:rPr>
        <w:t>29.</w:t>
      </w:r>
      <w:r>
        <w:rPr>
          <w:color w:val="0000FF"/>
        </w:rPr>
        <w:t>【答案】</w:t>
      </w:r>
      <w:r>
        <w:rPr>
          <w:color w:val="000000"/>
        </w:rPr>
        <w:t>了；子；人；大</w:t>
      </w:r>
      <w:r>
        <w:rPr>
          <w:color w:val="000000"/>
        </w:rPr>
        <w:t xml:space="preserve">  </w:t>
      </w:r>
    </w:p>
    <w:p w:rsidR="0037466A" w:rsidRDefault="00F31034">
      <w:pPr>
        <w:rPr>
          <w:lang w:eastAsia="zh-CN"/>
        </w:rPr>
      </w:pPr>
      <w:r>
        <w:rPr>
          <w:lang w:eastAsia="zh-CN"/>
        </w:rPr>
        <w:t>二、问答题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30.</w:t>
      </w:r>
      <w:r>
        <w:rPr>
          <w:color w:val="0000FF"/>
          <w:lang w:eastAsia="zh-CN"/>
        </w:rPr>
        <w:t>【答案】</w:t>
      </w:r>
      <w:r>
        <w:rPr>
          <w:noProof/>
          <w:lang w:eastAsia="zh-CN"/>
        </w:rPr>
        <w:drawing>
          <wp:inline distT="0" distB="0" distL="0" distR="0">
            <wp:extent cx="4659973" cy="1250937"/>
            <wp:effectExtent l="0" t="0" r="0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59973" cy="1250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4889157" cy="1270038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89157" cy="1270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466A" w:rsidRDefault="00F31034">
      <w:pPr>
        <w:spacing w:after="0"/>
      </w:pPr>
      <w:r>
        <w:rPr>
          <w:color w:val="000000"/>
        </w:rPr>
        <w:t>31.</w:t>
      </w:r>
      <w:r>
        <w:rPr>
          <w:color w:val="0000FF"/>
        </w:rPr>
        <w:t>【答案】</w:t>
      </w:r>
      <w:r>
        <w:rPr>
          <w:noProof/>
          <w:lang w:eastAsia="zh-CN"/>
        </w:rPr>
        <w:drawing>
          <wp:inline distT="0" distB="0" distL="0" distR="0">
            <wp:extent cx="5462105" cy="1413269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62105" cy="1413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466A" w:rsidRDefault="00F31034">
      <w:pPr>
        <w:rPr>
          <w:lang w:eastAsia="zh-CN"/>
        </w:rPr>
      </w:pPr>
      <w:r>
        <w:rPr>
          <w:lang w:eastAsia="zh-CN"/>
        </w:rPr>
        <w:t>三、语言表达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32.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去掉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和少先队员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去掉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没有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去掉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难忘的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④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有了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前面加上某人名字，如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他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33.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开放题。</w:t>
      </w:r>
      <w:r>
        <w:rPr>
          <w:color w:val="000000"/>
          <w:lang w:eastAsia="zh-CN"/>
        </w:rPr>
        <w:t xml:space="preserve">  </w:t>
      </w:r>
    </w:p>
    <w:p w:rsidR="0037466A" w:rsidRDefault="00F31034">
      <w:pPr>
        <w:spacing w:after="0"/>
      </w:pPr>
      <w:r>
        <w:rPr>
          <w:color w:val="000000"/>
          <w:lang w:eastAsia="zh-CN"/>
        </w:rPr>
        <w:t>34.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例如：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     </w:t>
      </w:r>
      <w:r>
        <w:rPr>
          <w:color w:val="000000"/>
          <w:lang w:eastAsia="zh-CN"/>
        </w:rPr>
        <w:t>它来了，它真的来了，它带着丰收来了。它飘在果园里，果子成熟了。它奔跑在庄稼地里，庄稼成熟了。农民们欢呼雀跃着，它看到农民们这样的举动，也开心地笑了。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     </w:t>
      </w:r>
      <w:r>
        <w:rPr>
          <w:color w:val="000000"/>
        </w:rPr>
        <w:t>它就是秋天。</w:t>
      </w:r>
      <w:r>
        <w:rPr>
          <w:color w:val="000000"/>
        </w:rPr>
        <w:t xml:space="preserve">  </w:t>
      </w:r>
    </w:p>
    <w:p w:rsidR="0037466A" w:rsidRDefault="00F31034">
      <w:pPr>
        <w:spacing w:after="0"/>
      </w:pPr>
      <w:r>
        <w:rPr>
          <w:color w:val="000000"/>
        </w:rPr>
        <w:t>35.</w:t>
      </w:r>
      <w:r>
        <w:rPr>
          <w:color w:val="0000FF"/>
        </w:rPr>
        <w:t>【答案】</w:t>
      </w:r>
      <w:r>
        <w:rPr>
          <w:color w:val="000000"/>
        </w:rPr>
        <w:t xml:space="preserve">①④②③  </w:t>
      </w:r>
    </w:p>
    <w:p w:rsidR="0037466A" w:rsidRDefault="00F31034">
      <w:pPr>
        <w:spacing w:after="0"/>
      </w:pPr>
      <w:r>
        <w:rPr>
          <w:color w:val="000000"/>
        </w:rPr>
        <w:t>36.</w:t>
      </w:r>
      <w:r>
        <w:rPr>
          <w:color w:val="0000FF"/>
        </w:rPr>
        <w:t>【答案】</w:t>
      </w:r>
      <w:r>
        <w:rPr>
          <w:color w:val="000000"/>
        </w:rPr>
        <w:t xml:space="preserve">③②④①  </w:t>
      </w:r>
    </w:p>
    <w:p w:rsidR="0037466A" w:rsidRDefault="00F31034">
      <w:pPr>
        <w:spacing w:after="0"/>
        <w:rPr>
          <w:lang w:eastAsia="zh-CN"/>
        </w:rPr>
      </w:pPr>
      <w:r>
        <w:rPr>
          <w:color w:val="000000"/>
          <w:lang w:eastAsia="zh-CN"/>
        </w:rPr>
        <w:t>37.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天上的白云变得真快，一会儿像一只小兔，一会儿又像一群小鸡。</w:t>
      </w:r>
      <w:r>
        <w:rPr>
          <w:color w:val="000000"/>
          <w:lang w:eastAsia="zh-CN"/>
        </w:rPr>
        <w:t xml:space="preserve">  </w:t>
      </w:r>
    </w:p>
    <w:p w:rsidR="0037466A" w:rsidRDefault="0037466A">
      <w:pPr>
        <w:spacing w:after="0"/>
      </w:pPr>
    </w:p>
    <w:sectPr w:rsidR="0037466A" w:rsidSect="0037466A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AA3" w:rsidRDefault="001B6AA3" w:rsidP="0037466A">
      <w:pPr>
        <w:spacing w:after="0" w:line="240" w:lineRule="auto"/>
      </w:pPr>
      <w:r>
        <w:separator/>
      </w:r>
    </w:p>
  </w:endnote>
  <w:endnote w:type="continuationSeparator" w:id="1">
    <w:p w:rsidR="001B6AA3" w:rsidRDefault="001B6AA3" w:rsidP="00374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AA3" w:rsidRDefault="001B6AA3" w:rsidP="0037466A">
      <w:pPr>
        <w:spacing w:after="0" w:line="240" w:lineRule="auto"/>
      </w:pPr>
      <w:r>
        <w:separator/>
      </w:r>
    </w:p>
  </w:footnote>
  <w:footnote w:type="continuationSeparator" w:id="1">
    <w:p w:rsidR="001B6AA3" w:rsidRDefault="001B6AA3" w:rsidP="003746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D0DA2"/>
    <w:multiLevelType w:val="hybridMultilevel"/>
    <w:tmpl w:val="EFC03642"/>
    <w:lvl w:ilvl="0" w:tplc="58047515">
      <w:start w:val="1"/>
      <w:numFmt w:val="decimal"/>
      <w:lvlText w:val="%1."/>
      <w:lvlJc w:val="left"/>
      <w:pPr>
        <w:ind w:left="720" w:hanging="360"/>
      </w:pPr>
    </w:lvl>
    <w:lvl w:ilvl="1" w:tplc="58047515" w:tentative="1">
      <w:start w:val="1"/>
      <w:numFmt w:val="lowerLetter"/>
      <w:lvlText w:val="%2."/>
      <w:lvlJc w:val="left"/>
      <w:pPr>
        <w:ind w:left="1440" w:hanging="360"/>
      </w:pPr>
    </w:lvl>
    <w:lvl w:ilvl="2" w:tplc="58047515" w:tentative="1">
      <w:start w:val="1"/>
      <w:numFmt w:val="lowerRoman"/>
      <w:lvlText w:val="%3."/>
      <w:lvlJc w:val="right"/>
      <w:pPr>
        <w:ind w:left="2160" w:hanging="180"/>
      </w:pPr>
    </w:lvl>
    <w:lvl w:ilvl="3" w:tplc="58047515" w:tentative="1">
      <w:start w:val="1"/>
      <w:numFmt w:val="decimal"/>
      <w:lvlText w:val="%4."/>
      <w:lvlJc w:val="left"/>
      <w:pPr>
        <w:ind w:left="2880" w:hanging="360"/>
      </w:pPr>
    </w:lvl>
    <w:lvl w:ilvl="4" w:tplc="58047515" w:tentative="1">
      <w:start w:val="1"/>
      <w:numFmt w:val="lowerLetter"/>
      <w:lvlText w:val="%5."/>
      <w:lvlJc w:val="left"/>
      <w:pPr>
        <w:ind w:left="3600" w:hanging="360"/>
      </w:pPr>
    </w:lvl>
    <w:lvl w:ilvl="5" w:tplc="58047515" w:tentative="1">
      <w:start w:val="1"/>
      <w:numFmt w:val="lowerRoman"/>
      <w:lvlText w:val="%6."/>
      <w:lvlJc w:val="right"/>
      <w:pPr>
        <w:ind w:left="4320" w:hanging="180"/>
      </w:pPr>
    </w:lvl>
    <w:lvl w:ilvl="6" w:tplc="58047515" w:tentative="1">
      <w:start w:val="1"/>
      <w:numFmt w:val="decimal"/>
      <w:lvlText w:val="%7."/>
      <w:lvlJc w:val="left"/>
      <w:pPr>
        <w:ind w:left="5040" w:hanging="360"/>
      </w:pPr>
    </w:lvl>
    <w:lvl w:ilvl="7" w:tplc="58047515" w:tentative="1">
      <w:start w:val="1"/>
      <w:numFmt w:val="lowerLetter"/>
      <w:lvlText w:val="%8."/>
      <w:lvlJc w:val="left"/>
      <w:pPr>
        <w:ind w:left="5760" w:hanging="360"/>
      </w:pPr>
    </w:lvl>
    <w:lvl w:ilvl="8" w:tplc="5804751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6113DAF"/>
    <w:multiLevelType w:val="hybridMultilevel"/>
    <w:tmpl w:val="6A2ECB86"/>
    <w:lvl w:ilvl="0" w:tplc="3821574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1CD1"/>
    <w:rsid w:val="00035A1A"/>
    <w:rsid w:val="00081CD1"/>
    <w:rsid w:val="000F16DE"/>
    <w:rsid w:val="00105B32"/>
    <w:rsid w:val="00130B73"/>
    <w:rsid w:val="0016193D"/>
    <w:rsid w:val="0019595E"/>
    <w:rsid w:val="001B6AA3"/>
    <w:rsid w:val="00243F78"/>
    <w:rsid w:val="00244DEA"/>
    <w:rsid w:val="002A22FB"/>
    <w:rsid w:val="002B1B52"/>
    <w:rsid w:val="002B79A1"/>
    <w:rsid w:val="002C5454"/>
    <w:rsid w:val="002F406B"/>
    <w:rsid w:val="0037466A"/>
    <w:rsid w:val="003C7056"/>
    <w:rsid w:val="004621D6"/>
    <w:rsid w:val="004A7EC2"/>
    <w:rsid w:val="004B0B79"/>
    <w:rsid w:val="0052166A"/>
    <w:rsid w:val="00570E98"/>
    <w:rsid w:val="00610337"/>
    <w:rsid w:val="006B7A92"/>
    <w:rsid w:val="006D054F"/>
    <w:rsid w:val="00751BBD"/>
    <w:rsid w:val="00777D0A"/>
    <w:rsid w:val="007D459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26DB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DE1E61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31034"/>
    <w:rsid w:val="00F47B26"/>
    <w:rsid w:val="00F72A48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66A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3746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7466A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rsid w:val="0037466A"/>
    <w:pPr>
      <w:widowControl w:val="0"/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sid w:val="0037466A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rsid w:val="0037466A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sid w:val="0037466A"/>
    <w:rPr>
      <w:sz w:val="18"/>
      <w:szCs w:val="18"/>
    </w:rPr>
  </w:style>
  <w:style w:type="paragraph" w:customStyle="1" w:styleId="1">
    <w:name w:val="正文1"/>
    <w:qFormat/>
    <w:rsid w:val="0037466A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37466A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37466A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37466A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37466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710</Words>
  <Characters>4052</Characters>
  <Application>Microsoft Office Word</Application>
  <DocSecurity>0</DocSecurity>
  <Lines>33</Lines>
  <Paragraphs>9</Paragraphs>
  <ScaleCrop>false</ScaleCrop>
  <Company/>
  <LinksUpToDate>false</LinksUpToDate>
  <CharactersWithSpaces>4753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2018-06-24T07:41:00Z</dcterms:created>
  <dcterms:modified xsi:type="dcterms:W3CDTF">2018-06-24T07:49:00Z</dcterms:modified>
</cp:coreProperties>
</file>