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ACB" w:rsidRDefault="00AB47EB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9</w:t>
      </w:r>
      <w:r>
        <w:rPr>
          <w:b/>
          <w:bCs/>
          <w:sz w:val="28"/>
          <w:szCs w:val="28"/>
          <w:lang w:eastAsia="zh-CN"/>
        </w:rPr>
        <w:t>、明天要远足</w:t>
      </w:r>
    </w:p>
    <w:p w:rsidR="00377ACB" w:rsidRDefault="00AB47E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 w:rsidR="00377ACB" w:rsidRDefault="00AB47EB">
      <w:pPr>
        <w:spacing w:after="0"/>
      </w:pPr>
      <w:r>
        <w:rPr>
          <w:color w:val="000000"/>
        </w:rPr>
        <w:t>1.</w:t>
      </w:r>
      <w:r>
        <w:rPr>
          <w:color w:val="000000"/>
        </w:rPr>
        <w:t>看拼音写词。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  <w:gridCol w:w="867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shén 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fēi qù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cái yǒu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bái yún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xiǎo niú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377ACB" w:rsidRDefault="00AB47EB">
      <w:pPr>
        <w:spacing w:after="0"/>
      </w:pPr>
      <w:r>
        <w:rPr>
          <w:color w:val="000000"/>
        </w:rPr>
        <w:t>2.</w:t>
      </w:r>
      <w:r>
        <w:rPr>
          <w:color w:val="000000"/>
        </w:rPr>
        <w:t>填一填。</w:t>
      </w:r>
      <w:r>
        <w:br/>
      </w:r>
      <w:r>
        <w:rPr>
          <w:color w:val="000000"/>
        </w:rPr>
        <w:t>________</w:t>
      </w:r>
      <w:r>
        <w:rPr>
          <w:color w:val="000000"/>
        </w:rPr>
        <w:t>的白云</w:t>
      </w:r>
      <w:r>
        <w:rPr>
          <w:color w:val="000000"/>
        </w:rPr>
        <w:t>    ________</w:t>
      </w:r>
      <w:r>
        <w:rPr>
          <w:color w:val="000000"/>
        </w:rPr>
        <w:t>的大海</w:t>
      </w:r>
      <w:r>
        <w:br/>
      </w:r>
      <w:r>
        <w:rPr>
          <w:color w:val="000000"/>
        </w:rPr>
        <w:t>________</w:t>
      </w:r>
      <w:r>
        <w:rPr>
          <w:color w:val="000000"/>
        </w:rPr>
        <w:t>的白云</w:t>
      </w:r>
      <w:r>
        <w:rPr>
          <w:color w:val="000000"/>
        </w:rPr>
        <w:t>    ________</w:t>
      </w:r>
      <w:r>
        <w:rPr>
          <w:color w:val="000000"/>
        </w:rPr>
        <w:t>的大海</w:t>
      </w:r>
      <w:r>
        <w:rPr>
          <w:color w:val="000000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读一读，写一写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妈妈什么时候</w:t>
      </w:r>
      <w:r>
        <w:rPr>
          <w:color w:val="000000"/>
          <w:lang w:eastAsia="zh-CN"/>
        </w:rPr>
        <w:t>cái________ </w:t>
      </w:r>
      <w:r>
        <w:rPr>
          <w:color w:val="000000"/>
          <w:lang w:eastAsia="zh-CN"/>
        </w:rPr>
        <w:t>回来呢？</w:t>
      </w:r>
      <w:r>
        <w:rPr>
          <w:lang w:eastAsia="zh-CN"/>
        </w:rPr>
        <w:br/>
      </w:r>
      <w:r>
        <w:rPr>
          <w:color w:val="000000"/>
          <w:lang w:eastAsia="zh-CN"/>
        </w:rPr>
        <w:t>②míng________ </w:t>
      </w:r>
      <w:r>
        <w:rPr>
          <w:color w:val="000000"/>
          <w:lang w:eastAsia="zh-CN"/>
        </w:rPr>
        <w:t>天我们就走了。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</w:pPr>
      <w:r>
        <w:rPr>
          <w:color w:val="000000"/>
        </w:rPr>
        <w:t>4.</w:t>
      </w:r>
      <w:r>
        <w:rPr>
          <w:color w:val="000000"/>
        </w:rPr>
        <w:t>读一读，选一选。</w:t>
      </w:r>
    </w:p>
    <w:tbl>
      <w:tblPr>
        <w:tblW w:w="0" w:type="auto"/>
        <w:tblLook w:val="04A0"/>
      </w:tblPr>
      <w:tblGrid>
        <w:gridCol w:w="1287"/>
        <w:gridCol w:w="790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一只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．石头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一棵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．树洞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一个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．大树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一块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．小鸭</w:t>
            </w:r>
          </w:p>
        </w:tc>
      </w:tr>
    </w:tbl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手拉手。</w:t>
      </w:r>
      <w:r>
        <w:rPr>
          <w:color w:val="000000"/>
          <w:lang w:eastAsia="zh-CN"/>
        </w:rPr>
        <w:t>[</w:t>
      </w:r>
      <w:r>
        <w:rPr>
          <w:color w:val="000000"/>
          <w:lang w:eastAsia="zh-CN"/>
        </w:rPr>
        <w:t>方法提示：将能组成汉字的两部分连起来，组成的汉字写在方框里，每部分只能用一次。</w:t>
      </w:r>
      <w:r>
        <w:rPr>
          <w:color w:val="000000"/>
          <w:lang w:eastAsia="zh-CN"/>
        </w:rPr>
        <w:t xml:space="preserve">]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535843" cy="148012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5843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选择正确的读音（填序号）</w:t>
      </w:r>
      <w:r>
        <w:rPr>
          <w:lang w:eastAsia="zh-CN"/>
        </w:rPr>
        <w:br/>
      </w:r>
      <w:r>
        <w:rPr>
          <w:color w:val="000000"/>
          <w:lang w:eastAsia="zh-CN"/>
        </w:rPr>
        <w:t>睡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①shuì  ②shuǐ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海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①hài   ②hǎi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同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 xml:space="preserve">①tóng   ②tōng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选择正确的读音（填序号）</w:t>
      </w:r>
      <w:r>
        <w:rPr>
          <w:lang w:eastAsia="zh-CN"/>
        </w:rPr>
        <w:br/>
      </w:r>
      <w:r>
        <w:rPr>
          <w:color w:val="000000"/>
          <w:lang w:eastAsia="zh-CN"/>
        </w:rPr>
        <w:t>真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 xml:space="preserve">①zhēn  ②zhěn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   </w:t>
      </w:r>
      <w:r>
        <w:rPr>
          <w:color w:val="000000"/>
          <w:lang w:eastAsia="zh-CN"/>
        </w:rPr>
        <w:t>师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①shi  ②shī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    </w:t>
      </w:r>
      <w:r>
        <w:rPr>
          <w:color w:val="000000"/>
          <w:lang w:eastAsia="zh-CN"/>
        </w:rPr>
        <w:t>亮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①liàng  ②liáng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</w:pPr>
      <w:r>
        <w:rPr>
          <w:color w:val="000000"/>
        </w:rPr>
        <w:t>8.</w:t>
      </w:r>
      <w:r>
        <w:rPr>
          <w:color w:val="000000"/>
        </w:rPr>
        <w:t>看拼音写词语。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  <w:gridCol w:w="78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dì fang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duō 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shén me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rén cái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 </w:t>
            </w:r>
          </w:p>
        </w:tc>
      </w:tr>
    </w:tbl>
    <w:p w:rsidR="00377ACB" w:rsidRDefault="00AB47EB">
      <w:pPr>
        <w:spacing w:after="0"/>
      </w:pPr>
      <w:r>
        <w:rPr>
          <w:color w:val="000000"/>
        </w:rPr>
        <w:t>9.</w:t>
      </w:r>
      <w:r>
        <w:rPr>
          <w:color w:val="000000"/>
        </w:rPr>
        <w:t>我会看拼音写汉字。</w:t>
      </w:r>
    </w:p>
    <w:tbl>
      <w:tblPr>
        <w:tblW w:w="0" w:type="auto"/>
        <w:tblLook w:val="04A0"/>
      </w:tblPr>
      <w:tblGrid>
        <w:gridCol w:w="867"/>
        <w:gridCol w:w="901"/>
        <w:gridCol w:w="867"/>
        <w:gridCol w:w="867"/>
        <w:gridCol w:w="867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shén 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fāng xiàng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dǎ kāi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xué wèn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shū bāo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小小魔法师，加偏旁，成新字</w:t>
      </w:r>
      <w:r>
        <w:rPr>
          <w:lang w:eastAsia="zh-CN"/>
        </w:rPr>
        <w:br/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 xml:space="preserve">+________ =________     </w:t>
      </w:r>
    </w:p>
    <w:p w:rsidR="00377ACB" w:rsidRDefault="00AB47EB">
      <w:pPr>
        <w:spacing w:after="0"/>
      </w:pPr>
      <w:r>
        <w:rPr>
          <w:color w:val="000000"/>
        </w:rPr>
        <w:t>11.</w:t>
      </w:r>
      <w:r>
        <w:rPr>
          <w:color w:val="000000"/>
        </w:rPr>
        <w:t>我会看拼音写词语。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78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lastRenderedPageBreak/>
              <w:t>duō 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shí tou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fāng de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 </w:t>
            </w:r>
          </w:p>
        </w:tc>
      </w:tr>
    </w:tbl>
    <w:p w:rsidR="00377ACB" w:rsidRDefault="00AB47EB">
      <w:pPr>
        <w:spacing w:after="0"/>
      </w:pPr>
      <w:r>
        <w:rPr>
          <w:color w:val="000000"/>
        </w:rPr>
        <w:t>12.</w:t>
      </w:r>
      <w:r>
        <w:rPr>
          <w:color w:val="000000"/>
        </w:rPr>
        <w:t>拼一拼，写一写</w:t>
      </w:r>
    </w:p>
    <w:tbl>
      <w:tblPr>
        <w:tblW w:w="0" w:type="auto"/>
        <w:tblLook w:val="04A0"/>
      </w:tblPr>
      <w:tblGrid>
        <w:gridCol w:w="915"/>
        <w:gridCol w:w="915"/>
        <w:gridCol w:w="915"/>
        <w:gridCol w:w="915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gāng cái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míng tiān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yì tóng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xué shēng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</w:tr>
    </w:tbl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写出下列字的部首。</w:t>
      </w:r>
      <w:r>
        <w:rPr>
          <w:lang w:eastAsia="zh-CN"/>
        </w:rPr>
        <w:br/>
      </w:r>
      <w:r>
        <w:rPr>
          <w:color w:val="000000"/>
          <w:lang w:eastAsia="zh-CN"/>
        </w:rPr>
        <w:t>睡</w:t>
      </w:r>
      <w:r>
        <w:rPr>
          <w:color w:val="000000"/>
          <w:lang w:eastAsia="zh-CN"/>
        </w:rPr>
        <w:t xml:space="preserve">________   </w:t>
      </w:r>
      <w:r>
        <w:rPr>
          <w:color w:val="000000"/>
          <w:lang w:eastAsia="zh-CN"/>
        </w:rPr>
        <w:t>那</w:t>
      </w:r>
      <w:r>
        <w:rPr>
          <w:color w:val="000000"/>
          <w:lang w:eastAsia="zh-CN"/>
        </w:rPr>
        <w:t xml:space="preserve">________   </w:t>
      </w:r>
      <w:r>
        <w:rPr>
          <w:color w:val="000000"/>
          <w:lang w:eastAsia="zh-CN"/>
        </w:rPr>
        <w:t>还</w:t>
      </w:r>
      <w:r>
        <w:rPr>
          <w:color w:val="000000"/>
          <w:lang w:eastAsia="zh-CN"/>
        </w:rPr>
        <w:t xml:space="preserve">________   </w:t>
      </w:r>
      <w:r>
        <w:rPr>
          <w:color w:val="000000"/>
          <w:lang w:eastAsia="zh-CN"/>
        </w:rPr>
        <w:t>老</w:t>
      </w:r>
      <w:r>
        <w:rPr>
          <w:color w:val="000000"/>
          <w:lang w:eastAsia="zh-CN"/>
        </w:rPr>
        <w:t xml:space="preserve">________   </w:t>
      </w:r>
      <w:r>
        <w:rPr>
          <w:color w:val="000000"/>
          <w:lang w:eastAsia="zh-CN"/>
        </w:rPr>
        <w:t>同</w:t>
      </w:r>
      <w:r>
        <w:rPr>
          <w:color w:val="000000"/>
          <w:lang w:eastAsia="zh-CN"/>
        </w:rPr>
        <w:t xml:space="preserve">________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照样子，加偏旁或笔画组成新字再组词造句</w:t>
      </w:r>
      <w:r>
        <w:rPr>
          <w:lang w:eastAsia="zh-CN"/>
        </w:rPr>
        <w:br/>
      </w:r>
      <w:r>
        <w:rPr>
          <w:color w:val="000000"/>
          <w:lang w:eastAsia="zh-CN"/>
        </w:rPr>
        <w:t>日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明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明天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明天我去北京。</w:t>
      </w:r>
      <w:r>
        <w:rPr>
          <w:lang w:eastAsia="zh-CN"/>
        </w:rPr>
        <w:br/>
      </w:r>
      <w:r>
        <w:rPr>
          <w:color w:val="000000"/>
          <w:lang w:eastAsia="zh-CN"/>
        </w:rPr>
        <w:t>子</w:t>
      </w:r>
      <w:r>
        <w:rPr>
          <w:color w:val="000000"/>
          <w:lang w:eastAsia="zh-CN"/>
        </w:rPr>
        <w:t xml:space="preserve">  ________   ________   ________ 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门</w:t>
      </w:r>
      <w:r>
        <w:rPr>
          <w:color w:val="000000"/>
          <w:lang w:eastAsia="zh-CN"/>
        </w:rPr>
        <w:t xml:space="preserve">  ________   ________   ________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找出反义词。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天气像孩子的脸，一会儿哭，一会儿笑。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萤火虫提着小灯笼飞来飞去。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我的左边是王小苗，右边是李蒙蒙。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我打开窗户，关上门。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春去花还在，人来鸟不惊。</w:t>
      </w:r>
      <w:r>
        <w:rPr>
          <w:color w:val="000000"/>
          <w:lang w:eastAsia="zh-CN"/>
        </w:rPr>
        <w:t xml:space="preserve">________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看图，把句子补充完整。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010635" cy="1155446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0635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春天，小树上长了嫩芽。</w:t>
      </w:r>
      <w:r>
        <w:rPr>
          <w:lang w:eastAsia="zh-CN"/>
        </w:rPr>
        <w:br/>
      </w:r>
      <w:r>
        <w:rPr>
          <w:color w:val="000000"/>
          <w:lang w:eastAsia="zh-CN"/>
        </w:rPr>
        <w:t>夏天，小树上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秋天，小树上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冬天，小树上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照样子，写句子。</w:t>
      </w:r>
      <w:r>
        <w:rPr>
          <w:lang w:eastAsia="zh-CN"/>
        </w:rPr>
        <w:br/>
      </w:r>
      <w:r>
        <w:rPr>
          <w:color w:val="000000"/>
          <w:lang w:eastAsia="zh-CN"/>
        </w:rPr>
        <w:t>到底什么时候，才天亮呢？</w:t>
      </w:r>
      <w:r>
        <w:rPr>
          <w:lang w:eastAsia="zh-CN"/>
        </w:rPr>
        <w:br/>
      </w:r>
      <w:r>
        <w:rPr>
          <w:color w:val="000000"/>
          <w:lang w:eastAsia="zh-CN"/>
        </w:rPr>
        <w:t>爸爸到底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？</w:t>
      </w:r>
      <w:r>
        <w:rPr>
          <w:lang w:eastAsia="zh-CN"/>
        </w:rPr>
        <w:br/>
      </w:r>
      <w:r>
        <w:rPr>
          <w:color w:val="000000"/>
          <w:lang w:eastAsia="zh-CN"/>
        </w:rPr>
        <w:t>到底</w:t>
      </w:r>
      <w:r>
        <w:rPr>
          <w:color w:val="000000"/>
          <w:lang w:eastAsia="zh-CN"/>
        </w:rPr>
        <w:t> ________ </w:t>
      </w:r>
      <w:r>
        <w:rPr>
          <w:color w:val="000000"/>
          <w:lang w:eastAsia="zh-CN"/>
        </w:rPr>
        <w:t>？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拼一拼，写一写。</w:t>
      </w:r>
      <w:r>
        <w:rPr>
          <w:lang w:eastAsia="zh-CN"/>
        </w:rPr>
        <w:br/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míng bai ________</w:t>
      </w:r>
      <w:r>
        <w:rPr>
          <w:color w:val="000000"/>
          <w:lang w:eastAsia="zh-CN"/>
        </w:rPr>
        <w:t>了他</w:t>
      </w:r>
      <w:r>
        <w:rPr>
          <w:color w:val="000000"/>
          <w:lang w:eastAsia="zh-CN"/>
        </w:rPr>
        <w:t>de ________</w:t>
      </w:r>
      <w:r>
        <w:rPr>
          <w:color w:val="000000"/>
          <w:lang w:eastAsia="zh-CN"/>
        </w:rPr>
        <w:t>话。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选一选。</w:t>
      </w:r>
    </w:p>
    <w:tbl>
      <w:tblPr>
        <w:tblW w:w="0" w:type="auto"/>
        <w:tblLook w:val="04A0"/>
      </w:tblPr>
      <w:tblGrid>
        <w:gridCol w:w="1707"/>
        <w:gridCol w:w="790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绿油油的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．稻穗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红艳艳的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．树叶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黄灿灿的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．花朵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红通通的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．苹果</w:t>
            </w:r>
          </w:p>
        </w:tc>
      </w:tr>
    </w:tbl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20.</w:t>
      </w:r>
      <w:r>
        <w:rPr>
          <w:color w:val="000000"/>
          <w:lang w:eastAsia="zh-CN"/>
        </w:rPr>
        <w:t>加一加，组成新字再组词。</w:t>
      </w:r>
      <w:r>
        <w:rPr>
          <w:lang w:eastAsia="zh-CN"/>
        </w:rPr>
        <w:br/>
      </w:r>
      <w:r>
        <w:rPr>
          <w:color w:val="000000"/>
          <w:lang w:eastAsia="zh-CN"/>
        </w:rPr>
        <w:t>日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=________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白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勺</w:t>
      </w:r>
      <w:r>
        <w:rPr>
          <w:color w:val="000000"/>
          <w:lang w:eastAsia="zh-CN"/>
        </w:rPr>
        <w:t xml:space="preserve">=________  ________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填一填，照样子写词语。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么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多么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什么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那么</w:t>
      </w:r>
      <w:r>
        <w:rPr>
          <w:lang w:eastAsia="zh-CN"/>
        </w:rPr>
        <w:br/>
      </w:r>
      <w:r>
        <w:rPr>
          <w:color w:val="000000"/>
          <w:lang w:eastAsia="zh-CN"/>
        </w:rPr>
        <w:t>老</w:t>
      </w:r>
      <w:r>
        <w:rPr>
          <w:color w:val="000000"/>
          <w:lang w:eastAsia="zh-CN"/>
        </w:rPr>
        <w:t>   ________    ________     ________</w:t>
      </w:r>
      <w:r>
        <w:rPr>
          <w:lang w:eastAsia="zh-CN"/>
        </w:rPr>
        <w:br/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   ________    ________     ________</w:t>
      </w:r>
      <w:r>
        <w:rPr>
          <w:lang w:eastAsia="zh-CN"/>
        </w:rPr>
        <w:br/>
      </w:r>
      <w:r>
        <w:rPr>
          <w:color w:val="000000"/>
          <w:lang w:eastAsia="zh-CN"/>
        </w:rPr>
        <w:t>明</w:t>
      </w:r>
      <w:r>
        <w:rPr>
          <w:color w:val="000000"/>
          <w:lang w:eastAsia="zh-CN"/>
        </w:rPr>
        <w:t xml:space="preserve">   ________    ________     ________    </w:t>
      </w:r>
    </w:p>
    <w:p w:rsidR="00377ACB" w:rsidRDefault="00AB47EB">
      <w:pPr>
        <w:spacing w:after="0"/>
      </w:pPr>
      <w:r>
        <w:rPr>
          <w:color w:val="000000"/>
        </w:rPr>
        <w:t>22.</w:t>
      </w:r>
      <w:r>
        <w:rPr>
          <w:color w:val="000000"/>
        </w:rPr>
        <w:t>选一选。</w:t>
      </w:r>
    </w:p>
    <w:tbl>
      <w:tblPr>
        <w:tblW w:w="0" w:type="auto"/>
        <w:tblLook w:val="04A0"/>
      </w:tblPr>
      <w:tblGrid>
        <w:gridCol w:w="1917"/>
        <w:gridCol w:w="782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多彩的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．天空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晴朗的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．图画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火红的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．枫叶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洁白柔嫩的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．云</w:t>
            </w:r>
          </w:p>
        </w:tc>
      </w:tr>
    </w:tbl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我会写反义词。</w:t>
      </w:r>
      <w:r>
        <w:rPr>
          <w:lang w:eastAsia="zh-CN"/>
        </w:rPr>
        <w:br/>
      </w:r>
      <w:r>
        <w:rPr>
          <w:color w:val="000000"/>
          <w:lang w:eastAsia="zh-CN"/>
        </w:rPr>
        <w:t>来</w:t>
      </w:r>
      <w:r>
        <w:rPr>
          <w:color w:val="000000"/>
          <w:lang w:eastAsia="zh-CN"/>
        </w:rPr>
        <w:t xml:space="preserve">—________   </w:t>
      </w:r>
      <w:r>
        <w:rPr>
          <w:color w:val="000000"/>
          <w:lang w:eastAsia="zh-CN"/>
        </w:rPr>
        <w:t>黑</w:t>
      </w:r>
      <w:r>
        <w:rPr>
          <w:color w:val="000000"/>
          <w:lang w:eastAsia="zh-CN"/>
        </w:rPr>
        <w:t xml:space="preserve">—________   </w:t>
      </w:r>
      <w:r>
        <w:rPr>
          <w:color w:val="000000"/>
          <w:lang w:eastAsia="zh-CN"/>
        </w:rPr>
        <w:t>多</w:t>
      </w:r>
      <w:r>
        <w:rPr>
          <w:color w:val="000000"/>
          <w:lang w:eastAsia="zh-CN"/>
        </w:rPr>
        <w:t xml:space="preserve">—________   </w:t>
      </w:r>
      <w:r>
        <w:rPr>
          <w:color w:val="000000"/>
          <w:lang w:eastAsia="zh-CN"/>
        </w:rPr>
        <w:t>近</w:t>
      </w:r>
      <w:r>
        <w:rPr>
          <w:color w:val="000000"/>
          <w:lang w:eastAsia="zh-CN"/>
        </w:rPr>
        <w:t xml:space="preserve">—________    </w:t>
      </w:r>
    </w:p>
    <w:p w:rsidR="00377ACB" w:rsidRDefault="00AB47EB">
      <w:pPr>
        <w:spacing w:after="0"/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汉字算术题。（方法提示：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就是把两部分合起来，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就是将字拆开。</w:t>
      </w:r>
      <w:r>
        <w:rPr>
          <w:color w:val="000000"/>
        </w:rPr>
        <w:t>）</w:t>
      </w:r>
    </w:p>
    <w:tbl>
      <w:tblPr>
        <w:tblW w:w="0" w:type="auto"/>
        <w:tblLook w:val="04A0"/>
      </w:tblPr>
      <w:tblGrid>
        <w:gridCol w:w="1602"/>
        <w:gridCol w:w="1602"/>
        <w:gridCol w:w="1602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日＋寸</w:t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白＋勺</w:t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吗－口</w:t>
            </w:r>
            <w:r>
              <w:rPr>
                <w:color w:val="000000"/>
              </w:rPr>
              <w:t>=________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睡－垂</w:t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明－日</w:t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禾＋火</w:t>
            </w:r>
            <w:r>
              <w:rPr>
                <w:color w:val="000000"/>
              </w:rPr>
              <w:t>=________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口＋十</w:t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十＋具</w:t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377ACB"/>
        </w:tc>
      </w:tr>
    </w:tbl>
    <w:p w:rsidR="00377ACB" w:rsidRDefault="00AB47EB">
      <w:pPr>
        <w:spacing w:after="0"/>
      </w:pPr>
      <w:r>
        <w:rPr>
          <w:color w:val="000000"/>
        </w:rPr>
        <w:t>25.</w:t>
      </w:r>
      <w:r>
        <w:rPr>
          <w:color w:val="000000"/>
        </w:rPr>
        <w:t>读拼音，写词语。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rén cái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míng rì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tóng xué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bù tóng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377ACB" w:rsidRDefault="00AB47EB">
      <w:pPr>
        <w:spacing w:after="0"/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试一试，转盘识字，并用形成的字组词。</w:t>
      </w:r>
      <w:r>
        <w:rPr>
          <w:color w:val="000000"/>
          <w:lang w:eastAsia="zh-CN"/>
        </w:rPr>
        <w:t>[</w:t>
      </w:r>
      <w:r>
        <w:rPr>
          <w:color w:val="000000"/>
          <w:lang w:eastAsia="zh-CN"/>
        </w:rPr>
        <w:t>方法提示：将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氵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与其余的字搭配。</w:t>
      </w:r>
      <w:r>
        <w:rPr>
          <w:color w:val="000000"/>
        </w:rPr>
        <w:t xml:space="preserve">]  </w:t>
      </w:r>
      <w:r>
        <w:br/>
      </w:r>
      <w:r>
        <w:rPr>
          <w:noProof/>
          <w:lang w:eastAsia="zh-CN"/>
        </w:rPr>
        <w:drawing>
          <wp:inline distT="0" distB="0" distL="0" distR="0">
            <wp:extent cx="3132112" cy="1136345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2112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我认识了：</w:t>
      </w:r>
    </w:p>
    <w:tbl>
      <w:tblPr>
        <w:tblW w:w="0" w:type="auto"/>
        <w:tblLook w:val="04A0"/>
      </w:tblPr>
      <w:tblGrid>
        <w:gridCol w:w="2084"/>
        <w:gridCol w:w="2084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（浪）</w:t>
            </w:r>
            <w:r>
              <w:rPr>
                <w:color w:val="000000"/>
              </w:rPr>
              <w:t>——</w:t>
            </w:r>
            <w:r>
              <w:rPr>
                <w:color w:val="000000"/>
              </w:rPr>
              <w:t>（波浪）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________——________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________——________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________——________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________——________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________——________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________——________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________——________</w:t>
            </w:r>
          </w:p>
        </w:tc>
      </w:tr>
    </w:tbl>
    <w:p w:rsidR="00377ACB" w:rsidRDefault="00AB47EB">
      <w:pPr>
        <w:spacing w:after="0"/>
      </w:pPr>
      <w:r>
        <w:rPr>
          <w:color w:val="000000"/>
        </w:rPr>
        <w:t>27.</w:t>
      </w:r>
      <w:r>
        <w:rPr>
          <w:color w:val="000000"/>
        </w:rPr>
        <w:t>比一比，再组词。</w:t>
      </w:r>
    </w:p>
    <w:tbl>
      <w:tblPr>
        <w:tblW w:w="0" w:type="auto"/>
        <w:tblLook w:val="04A0"/>
      </w:tblPr>
      <w:tblGrid>
        <w:gridCol w:w="1077"/>
        <w:gridCol w:w="1077"/>
        <w:gridCol w:w="1077"/>
        <w:gridCol w:w="1077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才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明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同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学</w:t>
            </w:r>
            <w:r>
              <w:rPr>
                <w:color w:val="000000"/>
              </w:rPr>
              <w:t>________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寸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朋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周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字</w:t>
            </w:r>
            <w:r>
              <w:rPr>
                <w:color w:val="000000"/>
              </w:rPr>
              <w:t>________</w:t>
            </w:r>
          </w:p>
        </w:tc>
      </w:tr>
    </w:tbl>
    <w:p w:rsidR="00377ACB" w:rsidRDefault="00AB47EB">
      <w:r>
        <w:rPr>
          <w:b/>
          <w:bCs/>
          <w:sz w:val="24"/>
          <w:szCs w:val="24"/>
        </w:rPr>
        <w:t>二、语言表达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28.</w:t>
      </w:r>
      <w:r>
        <w:rPr>
          <w:color w:val="000000"/>
          <w:lang w:eastAsia="zh-CN"/>
        </w:rPr>
        <w:t>选一选，该把鱼网撒向哪条鱼呢？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781450" cy="1289139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81450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3733711" cy="1270038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3711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看图写话。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826537" cy="2053069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26537" cy="2053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连一连，成词语。</w:t>
      </w:r>
      <w:r>
        <w:rPr>
          <w:lang w:eastAsia="zh-CN"/>
        </w:rPr>
        <w:br/>
      </w:r>
      <w:r>
        <w:rPr>
          <w:color w:val="000000"/>
          <w:lang w:eastAsia="zh-CN"/>
        </w:rPr>
        <w:t>老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同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天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睡</w:t>
      </w:r>
      <w:r>
        <w:rPr>
          <w:lang w:eastAsia="zh-CN"/>
        </w:rPr>
        <w:br/>
      </w:r>
      <w:r>
        <w:rPr>
          <w:color w:val="000000"/>
          <w:lang w:eastAsia="zh-CN"/>
        </w:rPr>
        <w:t>着</w:t>
      </w:r>
      <w:r>
        <w:rPr>
          <w:color w:val="000000"/>
          <w:lang w:eastAsia="zh-CN"/>
        </w:rPr>
        <w:t>       </w:t>
      </w:r>
      <w:r>
        <w:rPr>
          <w:color w:val="000000"/>
          <w:lang w:eastAsia="zh-CN"/>
        </w:rPr>
        <w:t>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学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海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真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说一说，你想到去哪里远足，想一想，那里可能有什么颜色。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轻松写话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看图，说一下图上画的是什么，用一两句话写下来。（不会写的字可用拼音代替）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922029" cy="236818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2029" cy="236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CB" w:rsidRDefault="00AB47E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三、现代文阅读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课内阅读</w:t>
      </w:r>
      <w:r>
        <w:rPr>
          <w:lang w:eastAsia="zh-CN"/>
        </w:rPr>
        <w:br/>
      </w:r>
      <w:r>
        <w:rPr>
          <w:color w:val="000000"/>
          <w:lang w:eastAsia="zh-CN"/>
        </w:rPr>
        <w:t>翻过来，</w:t>
      </w:r>
      <w:r>
        <w:rPr>
          <w:lang w:eastAsia="zh-CN"/>
        </w:rPr>
        <w:br/>
      </w:r>
      <w:r>
        <w:rPr>
          <w:color w:val="000000"/>
          <w:lang w:eastAsia="zh-CN"/>
        </w:rPr>
        <w:t>唉</w:t>
      </w:r>
      <w:r>
        <w:rPr>
          <w:color w:val="000000"/>
          <w:lang w:eastAsia="zh-CN"/>
        </w:rPr>
        <w:t>——</w:t>
      </w:r>
      <w:r>
        <w:rPr>
          <w:lang w:eastAsia="zh-CN"/>
        </w:rPr>
        <w:br/>
      </w:r>
      <w:r>
        <w:rPr>
          <w:color w:val="000000"/>
          <w:lang w:eastAsia="zh-CN"/>
        </w:rPr>
        <w:t>睡不着。</w:t>
      </w:r>
      <w:r>
        <w:rPr>
          <w:lang w:eastAsia="zh-CN"/>
        </w:rPr>
        <w:br/>
      </w:r>
      <w:r>
        <w:rPr>
          <w:color w:val="000000"/>
          <w:lang w:eastAsia="zh-CN"/>
        </w:rPr>
        <w:t>那地方的海，</w:t>
      </w:r>
      <w:r>
        <w:rPr>
          <w:lang w:eastAsia="zh-CN"/>
        </w:rPr>
        <w:br/>
      </w:r>
      <w:r>
        <w:rPr>
          <w:color w:val="000000"/>
          <w:lang w:eastAsia="zh-CN"/>
        </w:rPr>
        <w:t>真的像老师说的，</w:t>
      </w:r>
      <w:r>
        <w:rPr>
          <w:lang w:eastAsia="zh-CN"/>
        </w:rPr>
        <w:br/>
      </w:r>
      <w:r>
        <w:rPr>
          <w:color w:val="000000"/>
          <w:lang w:eastAsia="zh-CN"/>
        </w:rPr>
        <w:t>那么多种颜色吗？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睡不着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中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的读音是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睡不着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写出了小朋友明天要远足的</w:t>
      </w:r>
      <w:r>
        <w:rPr>
          <w:color w:val="000000"/>
          <w:lang w:eastAsia="zh-CN"/>
        </w:rPr>
        <w:t>____</w:t>
      </w:r>
      <w:r>
        <w:rPr>
          <w:color w:val="000000"/>
          <w:lang w:eastAsia="zh-CN"/>
        </w:rPr>
        <w:t>心情。（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377ACB" w:rsidRDefault="00AB47E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很激动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很骄傲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）想一想，大海有哪些颜色呢？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）仿照原文，写句子。</w:t>
      </w:r>
      <w:r>
        <w:rPr>
          <w:lang w:eastAsia="zh-CN"/>
        </w:rPr>
        <w:br/>
      </w:r>
      <w:r>
        <w:rPr>
          <w:color w:val="000000"/>
          <w:lang w:eastAsia="zh-CN"/>
        </w:rPr>
        <w:t>那地方的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，真的像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说的，那么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吗？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四、综合题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读一读，做一做。</w:t>
      </w:r>
      <w:r>
        <w:rPr>
          <w:lang w:eastAsia="zh-CN"/>
        </w:rPr>
        <w:br/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蚂蚁非常想到天上去旅行，可是它不会飞。</w:t>
      </w:r>
      <w:r>
        <w:rPr>
          <w:lang w:eastAsia="zh-CN"/>
        </w:rPr>
        <w:br/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蒲公英主动帮助蚂蚁。于是，蚂蚁抱着蒲公英的种子飞上了天。</w:t>
      </w:r>
      <w:r>
        <w:rPr>
          <w:lang w:eastAsia="zh-CN"/>
        </w:rPr>
        <w:br/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蚂蚁在天上看到了蓝蓝的天、白白的云、飞来飞去的小鸟、高高的山、清清的水</w:t>
      </w:r>
      <w:r>
        <w:rPr>
          <w:color w:val="000000"/>
          <w:lang w:eastAsia="zh-CN"/>
        </w:rPr>
        <w:t>……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）谁想到天上去旅行？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）谁帮助了蚂蚁？</w:t>
      </w:r>
    </w:p>
    <w:p w:rsidR="00377ACB" w:rsidRDefault="00AB47EB">
      <w:pPr>
        <w:spacing w:after="0"/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）蚂蚁是怎样飞上天的？</w:t>
      </w:r>
      <w:r>
        <w:rPr>
          <w:color w:val="000000"/>
          <w:lang w:eastAsia="zh-CN"/>
        </w:rPr>
        <w:t>[</w:t>
      </w:r>
      <w:r>
        <w:rPr>
          <w:color w:val="000000"/>
          <w:lang w:eastAsia="zh-CN"/>
        </w:rPr>
        <w:t>方法提示：注意蚂蚁的动作。</w:t>
      </w:r>
      <w:r>
        <w:rPr>
          <w:color w:val="000000"/>
        </w:rPr>
        <w:t xml:space="preserve">]    </w:t>
      </w:r>
    </w:p>
    <w:p w:rsidR="00377ACB" w:rsidRDefault="00AB47EB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）连一连。</w:t>
      </w:r>
    </w:p>
    <w:tbl>
      <w:tblPr>
        <w:tblW w:w="0" w:type="auto"/>
        <w:tblLook w:val="04A0"/>
      </w:tblPr>
      <w:tblGrid>
        <w:gridCol w:w="1497"/>
        <w:gridCol w:w="240"/>
      </w:tblGrid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蓝蓝的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山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白白的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天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高高的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云</w:t>
            </w:r>
          </w:p>
        </w:tc>
      </w:tr>
      <w:tr w:rsidR="00377AC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清清的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7ACB" w:rsidRDefault="00AB47EB">
            <w:pPr>
              <w:spacing w:after="0"/>
            </w:pPr>
            <w:r>
              <w:rPr>
                <w:color w:val="000000"/>
              </w:rPr>
              <w:t>水</w:t>
            </w:r>
          </w:p>
        </w:tc>
      </w:tr>
    </w:tbl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）蚂蚁在天上看到了什么？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读一读，按要求写一写。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秋天到了，菊花开了，有红的，有黄的，有紫的，还有白的。</w:t>
      </w:r>
      <w:r>
        <w:rPr>
          <w:lang w:eastAsia="zh-CN"/>
        </w:rPr>
        <w:br/>
      </w:r>
      <w:r>
        <w:rPr>
          <w:color w:val="000000"/>
          <w:lang w:eastAsia="zh-CN"/>
        </w:rPr>
        <w:t>秋天到了，果子熟了。黄澄澄的梨，红通通的苹果，水晶晶的葡萄。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）把菊花的颜色写下来。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010635" cy="515658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0635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你还能写出什么颜色？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924694" cy="525209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24694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）找出叠词写下来。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848303" cy="525209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8303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你还能写出别的叠词吗？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876942" cy="534746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76942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CB" w:rsidRDefault="00AB47E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五、写作题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00"/>
          <w:lang w:eastAsia="zh-CN"/>
        </w:rPr>
        <w:t>读写方法练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你最想去哪个地方看风景，和同学们交流，再写写。</w:t>
      </w:r>
      <w:r>
        <w:rPr>
          <w:color w:val="000000"/>
          <w:lang w:eastAsia="zh-CN"/>
        </w:rPr>
        <w:t xml:space="preserve">    </w:t>
      </w:r>
    </w:p>
    <w:p w:rsidR="00377ACB" w:rsidRDefault="00AB47EB">
      <w:pPr>
        <w:rPr>
          <w:lang w:eastAsia="zh-CN"/>
        </w:rPr>
      </w:pPr>
      <w:r>
        <w:rPr>
          <w:lang w:eastAsia="zh-CN"/>
        </w:rPr>
        <w:br w:type="page"/>
      </w:r>
    </w:p>
    <w:p w:rsidR="00377ACB" w:rsidRDefault="00AB47EB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377ACB" w:rsidRDefault="00AB47EB">
      <w:pPr>
        <w:rPr>
          <w:lang w:eastAsia="zh-CN"/>
        </w:rPr>
      </w:pPr>
      <w:r>
        <w:rPr>
          <w:lang w:eastAsia="zh-CN"/>
        </w:rPr>
        <w:t>一、填空题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什么；飞去；才有；白云；小牛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洁白；蔚蓝；柔软；广阔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>才；明</w:t>
      </w:r>
      <w:r>
        <w:rPr>
          <w:color w:val="000000"/>
        </w:rPr>
        <w:t xml:space="preserve">  </w:t>
      </w:r>
    </w:p>
    <w:p w:rsidR="00377ACB" w:rsidRDefault="00AB47EB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 xml:space="preserve">A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从左依次往右：青；会；叶；你；图；闹；晴；忘；鸭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>①</w:t>
      </w:r>
      <w:r>
        <w:rPr>
          <w:color w:val="000000"/>
        </w:rPr>
        <w:t>；</w:t>
      </w:r>
      <w:r>
        <w:rPr>
          <w:color w:val="000000"/>
        </w:rPr>
        <w:t>②</w:t>
      </w:r>
      <w:r>
        <w:rPr>
          <w:color w:val="000000"/>
        </w:rPr>
        <w:t>；</w:t>
      </w:r>
      <w:r>
        <w:rPr>
          <w:color w:val="000000"/>
        </w:rPr>
        <w:t xml:space="preserve">①  </w:t>
      </w:r>
    </w:p>
    <w:p w:rsidR="00377ACB" w:rsidRDefault="00AB47EB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>①</w:t>
      </w:r>
      <w:r>
        <w:rPr>
          <w:color w:val="000000"/>
        </w:rPr>
        <w:t>；</w:t>
      </w:r>
      <w:r>
        <w:rPr>
          <w:color w:val="000000"/>
        </w:rPr>
        <w:t>②</w:t>
      </w:r>
      <w:r>
        <w:rPr>
          <w:color w:val="000000"/>
        </w:rPr>
        <w:t>；</w:t>
      </w:r>
      <w:r>
        <w:rPr>
          <w:color w:val="000000"/>
        </w:rPr>
        <w:t xml:space="preserve">①  </w:t>
      </w:r>
    </w:p>
    <w:p w:rsidR="00377ACB" w:rsidRDefault="00AB47EB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地方；多么；什么；人才</w:t>
      </w:r>
      <w:r>
        <w:rPr>
          <w:color w:val="000000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什么；方向；打开；学问；书包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日；明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多么；石头；方的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刚才；明天；一同；学生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目；阝；辶；匕；冂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好；好人；世上还是好人多；闪；闪闪；天上的星星闪闪发光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哭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笑；来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去；左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右；开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关；去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来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长满了绿叶；叶子往下落；光秃秃的（一片叶子也没有了）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什么时候才回来呢；什么时候，爸爸才回来呢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明白；的</w:t>
      </w:r>
      <w:r>
        <w:rPr>
          <w:color w:val="000000"/>
        </w:rPr>
        <w:t xml:space="preserve">  </w:t>
      </w:r>
    </w:p>
    <w:p w:rsidR="00377ACB" w:rsidRDefault="00AB47EB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D  </w:t>
      </w:r>
    </w:p>
    <w:p w:rsidR="00377ACB" w:rsidRDefault="00AB47EB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明；明月；的；我的</w:t>
      </w:r>
      <w:r>
        <w:rPr>
          <w:color w:val="000000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老师；老人；年老；时光；时间；时钟；明天；明亮；明年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 xml:space="preserve">D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去；白；少；远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时；的；马；目；月；秋；叶或古；真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人才；明日；同学；不同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桥；大桥；瀑；瀑布；棵；棵；湖；湖水；松；松树；洞；山洞；树；树木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人才；明天；同学；学习；一寸；朋友；周围；生字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rPr>
          <w:lang w:eastAsia="zh-CN"/>
        </w:rPr>
      </w:pPr>
      <w:r>
        <w:rPr>
          <w:lang w:eastAsia="zh-CN"/>
        </w:rPr>
        <w:t>二、语言表达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28.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3762362" cy="2587816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62362" cy="258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略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老师；同学；天真；大海；睡着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示例：到郊外去，那里有大片美丽的花儿，清清的小河，蓝蓝的天。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示例：春天到了，小华开心地在广场上放风筝。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rPr>
          <w:lang w:eastAsia="zh-CN"/>
        </w:rPr>
      </w:pPr>
      <w:r>
        <w:rPr>
          <w:lang w:eastAsia="zh-CN"/>
        </w:rPr>
        <w:t>三、现代文阅读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zháo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）蓝色的海水；金色的沙滩；五颜六色的贝壳。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）山；爸爸；险峻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rPr>
          <w:lang w:eastAsia="zh-CN"/>
        </w:rPr>
      </w:pPr>
      <w:r>
        <w:rPr>
          <w:lang w:eastAsia="zh-CN"/>
        </w:rPr>
        <w:t>四、综合题</w:t>
      </w:r>
    </w:p>
    <w:p w:rsidR="00377ACB" w:rsidRDefault="00AB47EB">
      <w:pPr>
        <w:spacing w:after="0"/>
      </w:pPr>
      <w:r>
        <w:rPr>
          <w:color w:val="000000"/>
          <w:lang w:eastAsia="zh-CN"/>
        </w:rPr>
        <w:t>34.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）蚂蚁想到天上去旅行。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）蒲公英帮助了蚂蚁。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）蚂蚁是抱着蒲公英的种子飞上天的。</w:t>
      </w:r>
      <w:r>
        <w:rPr>
          <w:lang w:eastAsia="zh-CN"/>
        </w:rP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）天；云；山；水</w:t>
      </w:r>
      <w:r>
        <w:br/>
      </w: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）略</w:t>
      </w:r>
      <w:r>
        <w:rPr>
          <w:color w:val="000000"/>
        </w:rPr>
        <w:t xml:space="preserve">  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）黄的、紫的、白的、红的、蓝的、绿的</w:t>
      </w:r>
      <w:r>
        <w:rPr>
          <w:color w:val="000000"/>
          <w:lang w:eastAsia="zh-CN"/>
        </w:rPr>
        <w:t>……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）红通通、水晶晶、红艳艳、绿油油、黄灿灿</w:t>
      </w:r>
      <w:r>
        <w:rPr>
          <w:color w:val="000000"/>
          <w:lang w:eastAsia="zh-CN"/>
        </w:rPr>
        <w:t xml:space="preserve">  </w:t>
      </w:r>
    </w:p>
    <w:p w:rsidR="00377ACB" w:rsidRDefault="00AB47EB">
      <w:pPr>
        <w:rPr>
          <w:lang w:eastAsia="zh-CN"/>
        </w:rPr>
      </w:pPr>
      <w:r>
        <w:rPr>
          <w:lang w:eastAsia="zh-CN"/>
        </w:rPr>
        <w:t>五、写作题</w:t>
      </w:r>
    </w:p>
    <w:p w:rsidR="00377ACB" w:rsidRDefault="00AB47EB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在秋天的果园里，挂在树枝上的红通通的苹果，藏在绿叶后面的黄澄澄的橘子，还有那一串串紫色的葡萄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都在诉说着果实的丰年。树下，贪馋的小孩一边吃着果子，一边说着、笑着，笑声让整个果园都沉浸在欢乐之中。</w:t>
      </w:r>
      <w:r>
        <w:rPr>
          <w:color w:val="000000"/>
          <w:lang w:eastAsia="zh-CN"/>
        </w:rPr>
        <w:t xml:space="preserve">  </w:t>
      </w:r>
    </w:p>
    <w:sectPr w:rsidR="00377ACB" w:rsidSect="00377AC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7EB" w:rsidRDefault="00AB47EB" w:rsidP="00377ACB">
      <w:pPr>
        <w:spacing w:after="0" w:line="240" w:lineRule="auto"/>
      </w:pPr>
      <w:r>
        <w:separator/>
      </w:r>
    </w:p>
  </w:endnote>
  <w:endnote w:type="continuationSeparator" w:id="1">
    <w:p w:rsidR="00AB47EB" w:rsidRDefault="00AB47EB" w:rsidP="00377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47" w:rsidRDefault="00F1104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CB" w:rsidRPr="00F11047" w:rsidRDefault="00377ACB" w:rsidP="00F1104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47" w:rsidRDefault="00F1104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7EB" w:rsidRDefault="00AB47EB" w:rsidP="00377ACB">
      <w:pPr>
        <w:spacing w:after="0" w:line="240" w:lineRule="auto"/>
      </w:pPr>
      <w:r>
        <w:separator/>
      </w:r>
    </w:p>
  </w:footnote>
  <w:footnote w:type="continuationSeparator" w:id="1">
    <w:p w:rsidR="00AB47EB" w:rsidRDefault="00AB47EB" w:rsidP="00377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CB" w:rsidRDefault="00377A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CB" w:rsidRPr="00F11047" w:rsidRDefault="00377ACB" w:rsidP="00F11047">
    <w:pPr>
      <w:pStyle w:val="a5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047" w:rsidRDefault="00F110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200D4"/>
    <w:multiLevelType w:val="hybridMultilevel"/>
    <w:tmpl w:val="DAF807FE"/>
    <w:lvl w:ilvl="0" w:tplc="88212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7F12CE1"/>
    <w:multiLevelType w:val="hybridMultilevel"/>
    <w:tmpl w:val="0B946D08"/>
    <w:lvl w:ilvl="0" w:tplc="73512358">
      <w:start w:val="1"/>
      <w:numFmt w:val="decimal"/>
      <w:lvlText w:val="%1."/>
      <w:lvlJc w:val="left"/>
      <w:pPr>
        <w:ind w:left="720" w:hanging="360"/>
      </w:pPr>
    </w:lvl>
    <w:lvl w:ilvl="1" w:tplc="73512358" w:tentative="1">
      <w:start w:val="1"/>
      <w:numFmt w:val="lowerLetter"/>
      <w:lvlText w:val="%2."/>
      <w:lvlJc w:val="left"/>
      <w:pPr>
        <w:ind w:left="1440" w:hanging="360"/>
      </w:pPr>
    </w:lvl>
    <w:lvl w:ilvl="2" w:tplc="73512358" w:tentative="1">
      <w:start w:val="1"/>
      <w:numFmt w:val="lowerRoman"/>
      <w:lvlText w:val="%3."/>
      <w:lvlJc w:val="right"/>
      <w:pPr>
        <w:ind w:left="2160" w:hanging="180"/>
      </w:pPr>
    </w:lvl>
    <w:lvl w:ilvl="3" w:tplc="73512358" w:tentative="1">
      <w:start w:val="1"/>
      <w:numFmt w:val="decimal"/>
      <w:lvlText w:val="%4."/>
      <w:lvlJc w:val="left"/>
      <w:pPr>
        <w:ind w:left="2880" w:hanging="360"/>
      </w:pPr>
    </w:lvl>
    <w:lvl w:ilvl="4" w:tplc="73512358" w:tentative="1">
      <w:start w:val="1"/>
      <w:numFmt w:val="lowerLetter"/>
      <w:lvlText w:val="%5."/>
      <w:lvlJc w:val="left"/>
      <w:pPr>
        <w:ind w:left="3600" w:hanging="360"/>
      </w:pPr>
    </w:lvl>
    <w:lvl w:ilvl="5" w:tplc="73512358" w:tentative="1">
      <w:start w:val="1"/>
      <w:numFmt w:val="lowerRoman"/>
      <w:lvlText w:val="%6."/>
      <w:lvlJc w:val="right"/>
      <w:pPr>
        <w:ind w:left="4320" w:hanging="180"/>
      </w:pPr>
    </w:lvl>
    <w:lvl w:ilvl="6" w:tplc="73512358" w:tentative="1">
      <w:start w:val="1"/>
      <w:numFmt w:val="decimal"/>
      <w:lvlText w:val="%7."/>
      <w:lvlJc w:val="left"/>
      <w:pPr>
        <w:ind w:left="5040" w:hanging="360"/>
      </w:pPr>
    </w:lvl>
    <w:lvl w:ilvl="7" w:tplc="73512358" w:tentative="1">
      <w:start w:val="1"/>
      <w:numFmt w:val="lowerLetter"/>
      <w:lvlText w:val="%8."/>
      <w:lvlJc w:val="left"/>
      <w:pPr>
        <w:ind w:left="5760" w:hanging="360"/>
      </w:pPr>
    </w:lvl>
    <w:lvl w:ilvl="8" w:tplc="735123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7AC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134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47EB"/>
    <w:rsid w:val="00AD40B2"/>
    <w:rsid w:val="00AE4496"/>
    <w:rsid w:val="00AF3E37"/>
    <w:rsid w:val="00B255F7"/>
    <w:rsid w:val="00B63FEF"/>
    <w:rsid w:val="00B71ACD"/>
    <w:rsid w:val="00BB532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1047"/>
    <w:rsid w:val="00F47B26"/>
    <w:rsid w:val="00F86A70"/>
    <w:rsid w:val="00F926C7"/>
    <w:rsid w:val="00FC2F6C"/>
    <w:rsid w:val="00FF209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CB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7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7ACB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377ACB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377ACB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377ACB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377ACB"/>
    <w:rPr>
      <w:sz w:val="18"/>
      <w:szCs w:val="18"/>
    </w:rPr>
  </w:style>
  <w:style w:type="paragraph" w:customStyle="1" w:styleId="1">
    <w:name w:val="正文1"/>
    <w:qFormat/>
    <w:rsid w:val="00377ACB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377ACB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377ACB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377ACB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377A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image" Target="media/image12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footer" Target="footer2.xml"/><Relationship Id="rId10" Type="http://schemas.openxmlformats.org/officeDocument/2006/relationships/image" Target="media/image4.gif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2018-06-24T08:43:00Z</dcterms:created>
  <dcterms:modified xsi:type="dcterms:W3CDTF">2018-06-24T08:43:00Z</dcterms:modified>
</cp:coreProperties>
</file>