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45" w:rsidRDefault="000E6EE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10</w:t>
      </w:r>
      <w:r>
        <w:rPr>
          <w:b/>
          <w:bCs/>
          <w:sz w:val="28"/>
          <w:szCs w:val="28"/>
          <w:lang w:eastAsia="zh-CN"/>
        </w:rPr>
        <w:t>、大还是小</w:t>
      </w:r>
    </w:p>
    <w:p w:rsidR="006D7645" w:rsidRDefault="000E6E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读拼音，写字词。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我学会了</w:t>
      </w:r>
      <w:r>
        <w:rPr>
          <w:color w:val="000000"/>
          <w:lang w:eastAsia="zh-CN"/>
        </w:rPr>
        <w:t>zì  jǐ________</w:t>
      </w:r>
      <w:r>
        <w:rPr>
          <w:color w:val="000000"/>
          <w:lang w:eastAsia="zh-CN"/>
        </w:rPr>
        <w:t>穿</w:t>
      </w:r>
      <w:r>
        <w:rPr>
          <w:color w:val="000000"/>
          <w:lang w:eastAsia="zh-CN"/>
        </w:rPr>
        <w:t>yī________</w:t>
      </w:r>
      <w:r>
        <w:rPr>
          <w:color w:val="000000"/>
          <w:lang w:eastAsia="zh-CN"/>
        </w:rPr>
        <w:t>服。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己笔顺是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，音节是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补全下列字的音节。</w:t>
      </w:r>
      <w:r>
        <w:rPr>
          <w:lang w:eastAsia="zh-CN"/>
        </w:rPr>
        <w:br/>
      </w:r>
      <w:r>
        <w:rPr>
          <w:color w:val="000000"/>
        </w:rPr>
        <w:t>h________   zh________   w________    k________   h________    f________</w:t>
      </w:r>
      <w:r>
        <w:br/>
      </w:r>
      <w:r>
        <w:rPr>
          <w:color w:val="000000"/>
        </w:rPr>
        <w:t>很</w:t>
      </w:r>
      <w:r>
        <w:rPr>
          <w:color w:val="000000"/>
        </w:rPr>
        <w:t xml:space="preserve">     </w:t>
      </w:r>
      <w:r>
        <w:rPr>
          <w:color w:val="000000"/>
        </w:rPr>
        <w:t>照</w:t>
      </w:r>
      <w:r>
        <w:rPr>
          <w:color w:val="000000"/>
        </w:rPr>
        <w:t xml:space="preserve">      </w:t>
      </w:r>
      <w:r>
        <w:rPr>
          <w:color w:val="000000"/>
        </w:rPr>
        <w:t>玩</w:t>
      </w:r>
      <w:r>
        <w:rPr>
          <w:color w:val="000000"/>
        </w:rPr>
        <w:t xml:space="preserve">      </w:t>
      </w:r>
      <w:r>
        <w:rPr>
          <w:color w:val="000000"/>
        </w:rPr>
        <w:t>快</w:t>
      </w:r>
      <w:r>
        <w:rPr>
          <w:color w:val="000000"/>
        </w:rPr>
        <w:t xml:space="preserve">     </w:t>
      </w:r>
      <w:r>
        <w:rPr>
          <w:color w:val="000000"/>
        </w:rPr>
        <w:t>候</w:t>
      </w:r>
      <w:r>
        <w:rPr>
          <w:color w:val="000000"/>
        </w:rPr>
        <w:t xml:space="preserve">      </w:t>
      </w:r>
      <w:r>
        <w:rPr>
          <w:color w:val="000000"/>
        </w:rPr>
        <w:t>服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找出句中的反义词，写下来。</w:t>
      </w:r>
      <w:r>
        <w:rPr>
          <w:color w:val="000000"/>
          <w:lang w:eastAsia="zh-CN"/>
        </w:rPr>
        <w:t xml:space="preserve">  ①</w:t>
      </w:r>
      <w:r>
        <w:rPr>
          <w:color w:val="000000"/>
          <w:lang w:eastAsia="zh-CN"/>
        </w:rPr>
        <w:t>有时候，我觉得自己很大，有时候，我又觉得自己很小。</w:t>
      </w:r>
      <w:r>
        <w:rPr>
          <w:color w:val="000000"/>
          <w:lang w:eastAsia="zh-CN"/>
        </w:rPr>
        <w:t>________——________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妹妹走在前面，我走在后面。</w:t>
      </w:r>
      <w:r>
        <w:rPr>
          <w:color w:val="000000"/>
          <w:lang w:eastAsia="zh-CN"/>
        </w:rPr>
        <w:t>________——________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明天，是你来找我，还是我去找你？</w:t>
      </w:r>
      <w:r>
        <w:rPr>
          <w:color w:val="000000"/>
          <w:lang w:eastAsia="zh-CN"/>
        </w:rPr>
        <w:t xml:space="preserve">________——________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《大还是小》文中的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是大还是小？</w:t>
      </w:r>
      <w:r>
        <w:rPr>
          <w:color w:val="000000"/>
          <w:lang w:eastAsia="zh-CN"/>
        </w:rPr>
        <w:t xml:space="preserve">      </w:t>
      </w:r>
      <w:r>
        <w:rPr>
          <w:color w:val="000000"/>
          <w:lang w:eastAsia="zh-CN"/>
        </w:rPr>
        <w:t>文中的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在自己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衣服的时候，在自己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的时候，觉得自己很大；在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的时候，觉得自己很小。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选字组词。</w:t>
      </w:r>
      <w:r>
        <w:rPr>
          <w:lang w:eastAsia="zh-CN"/>
        </w:rPr>
        <w:br/>
      </w:r>
      <w:r>
        <w:rPr>
          <w:color w:val="000000"/>
          <w:lang w:eastAsia="zh-CN"/>
        </w:rPr>
        <w:t>已</w:t>
      </w:r>
      <w:r>
        <w:rPr>
          <w:color w:val="000000"/>
          <w:lang w:eastAsia="zh-CN"/>
        </w:rPr>
        <w:t xml:space="preserve">        </w:t>
      </w:r>
      <w:r>
        <w:rPr>
          <w:color w:val="000000"/>
          <w:lang w:eastAsia="zh-CN"/>
        </w:rPr>
        <w:t>己</w:t>
      </w:r>
      <w:r>
        <w:rPr>
          <w:lang w:eastAsia="zh-CN"/>
        </w:rPr>
        <w:br/>
      </w:r>
      <w:r>
        <w:rPr>
          <w:color w:val="000000"/>
          <w:lang w:eastAsia="zh-CN"/>
        </w:rPr>
        <w:t>自</w:t>
      </w:r>
      <w:r>
        <w:rPr>
          <w:color w:val="000000"/>
          <w:lang w:eastAsia="zh-CN"/>
        </w:rPr>
        <w:t>________     ________</w:t>
      </w:r>
      <w:r>
        <w:rPr>
          <w:color w:val="000000"/>
          <w:lang w:eastAsia="zh-CN"/>
        </w:rPr>
        <w:t>经</w:t>
      </w:r>
      <w:r>
        <w:rPr>
          <w:lang w:eastAsia="zh-CN"/>
        </w:rPr>
        <w:br/>
      </w:r>
      <w:r>
        <w:rPr>
          <w:color w:val="000000"/>
          <w:lang w:eastAsia="zh-CN"/>
        </w:rPr>
        <w:t>具</w:t>
      </w:r>
      <w:r>
        <w:rPr>
          <w:color w:val="000000"/>
          <w:lang w:eastAsia="zh-CN"/>
        </w:rPr>
        <w:t xml:space="preserve">        </w:t>
      </w:r>
      <w:r>
        <w:rPr>
          <w:color w:val="000000"/>
          <w:lang w:eastAsia="zh-CN"/>
        </w:rPr>
        <w:t>真</w:t>
      </w:r>
      <w:r>
        <w:rPr>
          <w:lang w:eastAsia="zh-CN"/>
        </w:rPr>
        <w:br/>
      </w:r>
      <w:r>
        <w:rPr>
          <w:color w:val="000000"/>
          <w:lang w:eastAsia="zh-CN"/>
        </w:rPr>
        <w:t>玩</w:t>
      </w:r>
      <w:r>
        <w:rPr>
          <w:color w:val="000000"/>
          <w:lang w:eastAsia="zh-CN"/>
        </w:rPr>
        <w:t xml:space="preserve">________      </w:t>
      </w:r>
      <w:r>
        <w:rPr>
          <w:color w:val="000000"/>
          <w:lang w:eastAsia="zh-CN"/>
        </w:rPr>
        <w:t>认</w:t>
      </w:r>
      <w:r>
        <w:rPr>
          <w:color w:val="000000"/>
          <w:lang w:eastAsia="zh-CN"/>
        </w:rPr>
        <w:t>________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找朋友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穿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玩具</w:t>
      </w:r>
      <w:r>
        <w:rPr>
          <w:lang w:eastAsia="zh-CN"/>
        </w:rPr>
        <w:br/>
      </w:r>
      <w:r>
        <w:rPr>
          <w:color w:val="000000"/>
          <w:lang w:eastAsia="zh-CN"/>
        </w:rPr>
        <w:t>玩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午觉</w:t>
      </w:r>
      <w:r>
        <w:rPr>
          <w:lang w:eastAsia="zh-CN"/>
        </w:rPr>
        <w:br/>
      </w:r>
      <w:r>
        <w:rPr>
          <w:color w:val="000000"/>
          <w:lang w:eastAsia="zh-CN"/>
        </w:rPr>
        <w:t>睡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衣服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</w:pPr>
      <w:r>
        <w:rPr>
          <w:color w:val="000000"/>
        </w:rPr>
        <w:t>8.</w:t>
      </w:r>
      <w:r>
        <w:rPr>
          <w:color w:val="000000"/>
        </w:rPr>
        <w:t>读拼音，写词语。</w:t>
      </w:r>
    </w:p>
    <w:tbl>
      <w:tblPr>
        <w:tblW w:w="0" w:type="auto"/>
        <w:tblLook w:val="04A0"/>
      </w:tblPr>
      <w:tblGrid>
        <w:gridCol w:w="867"/>
        <w:gridCol w:w="867"/>
        <w:gridCol w:w="867"/>
      </w:tblGrid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zì jǐ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mā 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mèi mei</w:t>
            </w:r>
          </w:p>
        </w:tc>
      </w:tr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我会写反义词。</w:t>
      </w:r>
      <w:r>
        <w:rPr>
          <w:lang w:eastAsia="zh-CN"/>
        </w:rPr>
        <w:br/>
      </w:r>
      <w:r>
        <w:rPr>
          <w:color w:val="000000"/>
          <w:lang w:eastAsia="zh-CN"/>
        </w:rPr>
        <w:t>穿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多</w:t>
      </w:r>
      <w:r>
        <w:rPr>
          <w:color w:val="000000"/>
          <w:lang w:eastAsia="zh-CN"/>
        </w:rPr>
        <w:t xml:space="preserve">—________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选择合适的搭配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过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生字</w:t>
      </w:r>
      <w:r>
        <w:rPr>
          <w:lang w:eastAsia="zh-CN"/>
        </w:rPr>
        <w:br/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马路</w:t>
      </w:r>
      <w:r>
        <w:rPr>
          <w:lang w:eastAsia="zh-CN"/>
        </w:rPr>
        <w:br/>
      </w:r>
      <w:r>
        <w:rPr>
          <w:color w:val="000000"/>
          <w:lang w:eastAsia="zh-CN"/>
        </w:rPr>
        <w:t>写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大小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说说我们自己是大还是小。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我在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的时候，觉得自己很大；在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的时候，又觉得自己很小。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照样子，写句子。</w:t>
      </w:r>
      <w:r>
        <w:rPr>
          <w:lang w:eastAsia="zh-CN"/>
        </w:rPr>
        <w:br/>
      </w:r>
      <w:r>
        <w:rPr>
          <w:color w:val="000000"/>
          <w:lang w:eastAsia="zh-CN"/>
        </w:rPr>
        <w:t>我觉得自己很大。</w:t>
      </w:r>
      <w:r>
        <w:rPr>
          <w:lang w:eastAsia="zh-CN"/>
        </w:rPr>
        <w:br/>
      </w:r>
      <w:r>
        <w:rPr>
          <w:color w:val="000000"/>
          <w:lang w:eastAsia="zh-CN"/>
        </w:rPr>
        <w:t>我觉得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我觉得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13.</w:t>
      </w:r>
      <w:r>
        <w:rPr>
          <w:color w:val="000000"/>
          <w:lang w:eastAsia="zh-CN"/>
        </w:rPr>
        <w:t>我知道，我会填。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课文《大还是小》中小朋友在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的时候，觉得自己很大；在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的时候，觉得自己很小。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</w:pPr>
      <w:r>
        <w:rPr>
          <w:color w:val="000000"/>
        </w:rPr>
        <w:t>14.</w:t>
      </w:r>
      <w:r>
        <w:rPr>
          <w:color w:val="000000"/>
        </w:rPr>
        <w:t>比一比，再组词。</w:t>
      </w:r>
    </w:p>
    <w:tbl>
      <w:tblPr>
        <w:tblW w:w="0" w:type="auto"/>
        <w:tblLook w:val="04A0"/>
      </w:tblPr>
      <w:tblGrid>
        <w:gridCol w:w="1077"/>
        <w:gridCol w:w="1077"/>
        <w:gridCol w:w="1077"/>
      </w:tblGrid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自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已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衣</w:t>
            </w:r>
            <w:r>
              <w:rPr>
                <w:color w:val="000000"/>
              </w:rPr>
              <w:t>________</w:t>
            </w:r>
          </w:p>
        </w:tc>
      </w:tr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白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己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表</w:t>
            </w:r>
            <w:r>
              <w:rPr>
                <w:color w:val="000000"/>
              </w:rPr>
              <w:t>________</w:t>
            </w:r>
          </w:p>
        </w:tc>
      </w:tr>
    </w:tbl>
    <w:p w:rsidR="006D7645" w:rsidRDefault="000E6EE4">
      <w:pPr>
        <w:spacing w:after="0"/>
      </w:pPr>
      <w:r>
        <w:rPr>
          <w:color w:val="000000"/>
        </w:rPr>
        <w:t>15.</w:t>
      </w:r>
      <w:r>
        <w:rPr>
          <w:color w:val="000000"/>
        </w:rPr>
        <w:t>看拼音写词语</w:t>
      </w:r>
    </w:p>
    <w:tbl>
      <w:tblPr>
        <w:tblW w:w="0" w:type="auto"/>
        <w:tblLook w:val="04A0"/>
      </w:tblPr>
      <w:tblGrid>
        <w:gridCol w:w="867"/>
        <w:gridCol w:w="964"/>
        <w:gridCol w:w="867"/>
        <w:gridCol w:w="867"/>
        <w:gridCol w:w="867"/>
        <w:gridCol w:w="867"/>
      </w:tblGrid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hěn  kuài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chuān yī fu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hěn  dà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zì jǐ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jué 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shí hou</w:t>
            </w:r>
          </w:p>
        </w:tc>
      </w:tr>
      <w:tr w:rsidR="006D764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7645" w:rsidRDefault="000E6EE4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我会按要求填空。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自笔顺是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结构的字。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衣第五画是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结构的字，组词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二、问答题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你希望自己不要长大，还是快点儿长大？为什么呢？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连字词成句</w:t>
      </w:r>
      <w:r>
        <w:rPr>
          <w:color w:val="000000"/>
          <w:lang w:eastAsia="zh-CN"/>
        </w:rPr>
        <w:t xml:space="preserve">  ①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自己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觉得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很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长大了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都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妹妹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连字组词。</w:t>
      </w:r>
      <w:r>
        <w:rPr>
          <w:lang w:eastAsia="zh-CN"/>
        </w:rPr>
        <w:br/>
      </w:r>
      <w:r>
        <w:rPr>
          <w:color w:val="000000"/>
          <w:lang w:eastAsia="zh-CN"/>
        </w:rPr>
        <w:t>衣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自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觉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很</w:t>
      </w:r>
      <w:r>
        <w:rPr>
          <w:lang w:eastAsia="zh-CN"/>
        </w:rPr>
        <w:br/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服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候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己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阅读理解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人有两件宝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人有两件宝，双手和大脑。双手会做工，大脑会思考。用手不用脑，事情做不好。用脑不用手，啥也办不到。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用手又用脑，才能有创造。一切创造考劳动，劳动要用手和脑。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）这首儿歌一共有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句。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）人有两件宝是指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会做工，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会思考。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）做事情要用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又用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，这样才能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课内阅读</w:t>
      </w:r>
      <w:r>
        <w:rPr>
          <w:lang w:eastAsia="zh-CN"/>
        </w:rPr>
        <w:br/>
      </w:r>
      <w:r>
        <w:rPr>
          <w:color w:val="000000"/>
          <w:lang w:eastAsia="zh-CN"/>
        </w:rPr>
        <w:t>有时候，我觉得自己很大。</w:t>
      </w:r>
      <w:r>
        <w:rPr>
          <w:lang w:eastAsia="zh-CN"/>
        </w:rPr>
        <w:br/>
      </w:r>
      <w:r>
        <w:rPr>
          <w:color w:val="000000"/>
          <w:lang w:eastAsia="zh-CN"/>
        </w:rPr>
        <w:t>我自己穿衣服的时候，我自己系鞋带的时候，我觉得自己很大。</w:t>
      </w:r>
      <w:r>
        <w:rPr>
          <w:lang w:eastAsia="zh-CN"/>
        </w:rPr>
        <w:br/>
      </w:r>
      <w:r>
        <w:rPr>
          <w:color w:val="000000"/>
          <w:lang w:eastAsia="zh-CN"/>
        </w:rPr>
        <w:t>有时候，我觉得自己很小。</w:t>
      </w:r>
      <w:r>
        <w:rPr>
          <w:lang w:eastAsia="zh-CN"/>
        </w:rPr>
        <w:br/>
      </w:r>
      <w:r>
        <w:rPr>
          <w:color w:val="000000"/>
          <w:lang w:eastAsia="zh-CN"/>
        </w:rPr>
        <w:t>我够不到按钮的时候，我听到雷声喊妈妈的时候，我觉得自己很小。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）短文中出现了一对反义词是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）照样子填空。</w:t>
      </w:r>
      <w:r>
        <w:rPr>
          <w:lang w:eastAsia="zh-CN"/>
        </w:rPr>
        <w:br/>
      </w:r>
      <w:r>
        <w:rPr>
          <w:color w:val="000000"/>
          <w:u w:val="single"/>
          <w:lang w:eastAsia="zh-CN"/>
        </w:rPr>
        <w:t>穿</w:t>
      </w:r>
      <w:r>
        <w:rPr>
          <w:color w:val="000000"/>
          <w:lang w:eastAsia="zh-CN"/>
        </w:rPr>
        <w:t>衣服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系</w:t>
      </w:r>
      <w:r>
        <w:rPr>
          <w:color w:val="000000"/>
          <w:lang w:eastAsia="zh-CN"/>
        </w:rPr>
        <w:t>鞋带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水果</w:t>
      </w:r>
      <w:r>
        <w:rPr>
          <w:color w:val="000000"/>
          <w:lang w:eastAsia="zh-CN"/>
        </w:rPr>
        <w:t>    ________</w:t>
      </w:r>
      <w:r>
        <w:rPr>
          <w:color w:val="000000"/>
          <w:lang w:eastAsia="zh-CN"/>
        </w:rPr>
        <w:t>玻璃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）我会说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的时候，我觉得自己很大。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的时候，我觉得自己很小。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五、诗歌鉴赏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阅读理解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如果我是一片雪花</w:t>
      </w:r>
      <w:r>
        <w:rPr>
          <w:lang w:eastAsia="zh-CN"/>
        </w:rPr>
        <w:br/>
      </w:r>
      <w:r>
        <w:rPr>
          <w:color w:val="000000"/>
          <w:lang w:eastAsia="zh-CN"/>
        </w:rPr>
        <w:t>如果我是一片雪花，</w:t>
      </w:r>
      <w:r>
        <w:rPr>
          <w:lang w:eastAsia="zh-CN"/>
        </w:rPr>
        <w:br/>
      </w:r>
      <w:r>
        <w:rPr>
          <w:color w:val="000000"/>
          <w:lang w:eastAsia="zh-CN"/>
        </w:rPr>
        <w:t>我要飘落到什么地方呢？</w:t>
      </w:r>
      <w:r>
        <w:rPr>
          <w:lang w:eastAsia="zh-CN"/>
        </w:rPr>
        <w:br/>
      </w:r>
      <w:r>
        <w:rPr>
          <w:color w:val="000000"/>
          <w:lang w:eastAsia="zh-CN"/>
        </w:rPr>
        <w:t>飘到小河里，</w:t>
      </w:r>
      <w:r>
        <w:rPr>
          <w:lang w:eastAsia="zh-CN"/>
        </w:rPr>
        <w:br/>
      </w:r>
      <w:r>
        <w:rPr>
          <w:color w:val="000000"/>
          <w:lang w:eastAsia="zh-CN"/>
        </w:rPr>
        <w:t>变成一滴水，</w:t>
      </w:r>
      <w:r>
        <w:rPr>
          <w:lang w:eastAsia="zh-CN"/>
        </w:rPr>
        <w:br/>
      </w:r>
      <w:r>
        <w:rPr>
          <w:color w:val="000000"/>
          <w:lang w:eastAsia="zh-CN"/>
        </w:rPr>
        <w:t>和小鱼小虾玩游戏。</w:t>
      </w:r>
      <w:r>
        <w:rPr>
          <w:lang w:eastAsia="zh-CN"/>
        </w:rPr>
        <w:br/>
      </w:r>
      <w:r>
        <w:rPr>
          <w:color w:val="000000"/>
          <w:lang w:eastAsia="zh-CN"/>
        </w:rPr>
        <w:t>飘到广场上，</w:t>
      </w:r>
      <w:r>
        <w:rPr>
          <w:lang w:eastAsia="zh-CN"/>
        </w:rPr>
        <w:br/>
      </w:r>
      <w:r>
        <w:rPr>
          <w:color w:val="000000"/>
          <w:lang w:eastAsia="zh-CN"/>
        </w:rPr>
        <w:t>去堆雪人。</w:t>
      </w:r>
      <w:r>
        <w:rPr>
          <w:lang w:eastAsia="zh-CN"/>
        </w:rPr>
        <w:br/>
      </w:r>
      <w:r>
        <w:rPr>
          <w:color w:val="000000"/>
          <w:lang w:eastAsia="zh-CN"/>
        </w:rPr>
        <w:t>望着你笑眯眯，</w:t>
      </w:r>
      <w:r>
        <w:rPr>
          <w:lang w:eastAsia="zh-CN"/>
        </w:rPr>
        <w:br/>
      </w:r>
      <w:r>
        <w:rPr>
          <w:color w:val="000000"/>
          <w:lang w:eastAsia="zh-CN"/>
        </w:rPr>
        <w:t>亲亲你，</w:t>
      </w:r>
      <w:r>
        <w:rPr>
          <w:lang w:eastAsia="zh-CN"/>
        </w:rPr>
        <w:br/>
      </w:r>
      <w:r>
        <w:rPr>
          <w:color w:val="000000"/>
          <w:lang w:eastAsia="zh-CN"/>
        </w:rPr>
        <w:t>然后就快乐地融化。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）雪花飘落到小河里，变成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，和小鱼小虾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）雪花飘到广场上会做什么呢？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）雪花还会飘到什么地方去呢？请你也来写一写。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如果我是一片雪花，</w:t>
      </w:r>
      <w:r>
        <w:rPr>
          <w:lang w:eastAsia="zh-CN"/>
        </w:rPr>
        <w:br/>
      </w:r>
      <w:r>
        <w:rPr>
          <w:color w:val="000000"/>
          <w:lang w:eastAsia="zh-CN"/>
        </w:rPr>
        <w:t>我要飘落到什么地方呢？</w:t>
      </w:r>
      <w:r>
        <w:rPr>
          <w:lang w:eastAsia="zh-CN"/>
        </w:rPr>
        <w:br/>
      </w:r>
      <w:r>
        <w:rPr>
          <w:color w:val="000000"/>
          <w:lang w:eastAsia="zh-CN"/>
        </w:rPr>
        <w:t>飘到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br w:type="page"/>
      </w:r>
    </w:p>
    <w:p w:rsidR="006D7645" w:rsidRDefault="000E6EE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t>一、填空题</w:t>
      </w:r>
    </w:p>
    <w:p w:rsidR="006D7645" w:rsidRDefault="000E6EE4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>自己；衣</w:t>
      </w:r>
      <w:r>
        <w:rPr>
          <w:color w:val="000000"/>
        </w:rPr>
        <w:t xml:space="preserve">  </w:t>
      </w:r>
    </w:p>
    <w:p w:rsidR="006D7645" w:rsidRDefault="000E6EE4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174547" cy="219634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 xml:space="preserve">jǐ  </w:t>
      </w:r>
    </w:p>
    <w:p w:rsidR="006D7645" w:rsidRDefault="000E6EE4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ěn</w:t>
      </w:r>
      <w:r>
        <w:rPr>
          <w:color w:val="000000"/>
        </w:rPr>
        <w:t>；</w:t>
      </w:r>
      <w:r>
        <w:rPr>
          <w:color w:val="000000"/>
        </w:rPr>
        <w:t>ào</w:t>
      </w:r>
      <w:r>
        <w:rPr>
          <w:color w:val="000000"/>
        </w:rPr>
        <w:t>；</w:t>
      </w:r>
      <w:r>
        <w:rPr>
          <w:color w:val="000000"/>
        </w:rPr>
        <w:t>án</w:t>
      </w:r>
      <w:r>
        <w:rPr>
          <w:color w:val="000000"/>
        </w:rPr>
        <w:t>；</w:t>
      </w:r>
      <w:r>
        <w:rPr>
          <w:color w:val="000000"/>
        </w:rPr>
        <w:t>uài</w:t>
      </w:r>
      <w:r>
        <w:rPr>
          <w:color w:val="000000"/>
        </w:rPr>
        <w:t>；</w:t>
      </w:r>
      <w:r>
        <w:rPr>
          <w:color w:val="000000"/>
        </w:rPr>
        <w:t>òu</w:t>
      </w:r>
      <w:r>
        <w:rPr>
          <w:color w:val="000000"/>
        </w:rPr>
        <w:t>；</w:t>
      </w:r>
      <w:r>
        <w:rPr>
          <w:color w:val="000000"/>
        </w:rPr>
        <w:t xml:space="preserve">ú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大；小；前；后；来；去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穿衣服；系鞋带；够不到按钮；听到雷声喊妈妈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>己；已；具；真</w:t>
      </w:r>
      <w:r>
        <w:rPr>
          <w:color w:val="000000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衣服；玩具；午觉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自己；妈妈；妹妹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脱；慢；小；少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马路；大小；生字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帮妈妈拿东西；过马路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这件衣服好美；他很聪明（答案不唯一）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自己穿衣服；系鞋带；够不到按钮；听到雷声喊妈妈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自己；已经；衣服；白色；自己；钟表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很快；穿衣服；很大；自己；觉得；时候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518310" cy="152781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；独体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撇；独体；上衣；衣服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t>二、问答题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示例：我希望自己快点长大，这样可以为妈妈做很多事。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t>三、语言表达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我觉得自己很小。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我和妹妹都长大了。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衣服；时候；自己；觉得；很快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t>四、现代文阅读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）六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）双手；大脑；双手；大脑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）手；脑；有创造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）大；小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）吃；擦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）我帮妈妈做事；我不会写作业</w:t>
      </w:r>
      <w:r>
        <w:rPr>
          <w:color w:val="000000"/>
          <w:lang w:eastAsia="zh-CN"/>
        </w:rPr>
        <w:t xml:space="preserve">  </w:t>
      </w:r>
    </w:p>
    <w:p w:rsidR="006D7645" w:rsidRDefault="000E6EE4">
      <w:pPr>
        <w:rPr>
          <w:lang w:eastAsia="zh-CN"/>
        </w:rPr>
      </w:pPr>
      <w:r>
        <w:rPr>
          <w:lang w:eastAsia="zh-CN"/>
        </w:rPr>
        <w:t>五、诗歌鉴赏</w:t>
      </w:r>
    </w:p>
    <w:p w:rsidR="006D7645" w:rsidRDefault="000E6EE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）一滴水；玩游戏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）去堆雪人。望着你笑眯眯，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亲亲你，</w:t>
      </w:r>
      <w:r>
        <w:rPr>
          <w:lang w:eastAsia="zh-CN"/>
        </w:rPr>
        <w:br/>
      </w:r>
      <w:r>
        <w:rPr>
          <w:color w:val="000000"/>
          <w:lang w:eastAsia="zh-CN"/>
        </w:rPr>
        <w:t>然后就快乐地融化。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）大树上；把大树打扮得漂漂亮亮</w:t>
      </w:r>
      <w:r>
        <w:rPr>
          <w:color w:val="000000"/>
          <w:lang w:eastAsia="zh-CN"/>
        </w:rPr>
        <w:t xml:space="preserve">  </w:t>
      </w:r>
    </w:p>
    <w:sectPr w:rsidR="006D7645" w:rsidSect="006D7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EE4" w:rsidRDefault="000E6EE4" w:rsidP="006D7645">
      <w:pPr>
        <w:spacing w:after="0" w:line="240" w:lineRule="auto"/>
      </w:pPr>
      <w:r>
        <w:separator/>
      </w:r>
    </w:p>
  </w:endnote>
  <w:endnote w:type="continuationSeparator" w:id="1">
    <w:p w:rsidR="000E6EE4" w:rsidRDefault="000E6EE4" w:rsidP="006D7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5C" w:rsidRDefault="00DA46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45" w:rsidRPr="00DA465C" w:rsidRDefault="006D7645" w:rsidP="00DA465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5C" w:rsidRDefault="00DA46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EE4" w:rsidRDefault="000E6EE4" w:rsidP="006D7645">
      <w:pPr>
        <w:spacing w:after="0" w:line="240" w:lineRule="auto"/>
      </w:pPr>
      <w:r>
        <w:separator/>
      </w:r>
    </w:p>
  </w:footnote>
  <w:footnote w:type="continuationSeparator" w:id="1">
    <w:p w:rsidR="000E6EE4" w:rsidRDefault="000E6EE4" w:rsidP="006D7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45" w:rsidRDefault="006D76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45" w:rsidRPr="00DA465C" w:rsidRDefault="006D7645" w:rsidP="00DA465C">
    <w:pPr>
      <w:pStyle w:val="a5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5C" w:rsidRDefault="00DA465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FC80CF2"/>
    <w:multiLevelType w:val="hybridMultilevel"/>
    <w:tmpl w:val="F9B06720"/>
    <w:lvl w:ilvl="0" w:tplc="23032528">
      <w:start w:val="1"/>
      <w:numFmt w:val="decimal"/>
      <w:lvlText w:val="%1."/>
      <w:lvlJc w:val="left"/>
      <w:pPr>
        <w:ind w:left="720" w:hanging="360"/>
      </w:pPr>
    </w:lvl>
    <w:lvl w:ilvl="1" w:tplc="23032528" w:tentative="1">
      <w:start w:val="1"/>
      <w:numFmt w:val="lowerLetter"/>
      <w:lvlText w:val="%2."/>
      <w:lvlJc w:val="left"/>
      <w:pPr>
        <w:ind w:left="1440" w:hanging="360"/>
      </w:pPr>
    </w:lvl>
    <w:lvl w:ilvl="2" w:tplc="23032528" w:tentative="1">
      <w:start w:val="1"/>
      <w:numFmt w:val="lowerRoman"/>
      <w:lvlText w:val="%3."/>
      <w:lvlJc w:val="right"/>
      <w:pPr>
        <w:ind w:left="2160" w:hanging="180"/>
      </w:pPr>
    </w:lvl>
    <w:lvl w:ilvl="3" w:tplc="23032528" w:tentative="1">
      <w:start w:val="1"/>
      <w:numFmt w:val="decimal"/>
      <w:lvlText w:val="%4."/>
      <w:lvlJc w:val="left"/>
      <w:pPr>
        <w:ind w:left="2880" w:hanging="360"/>
      </w:pPr>
    </w:lvl>
    <w:lvl w:ilvl="4" w:tplc="23032528" w:tentative="1">
      <w:start w:val="1"/>
      <w:numFmt w:val="lowerLetter"/>
      <w:lvlText w:val="%5."/>
      <w:lvlJc w:val="left"/>
      <w:pPr>
        <w:ind w:left="3600" w:hanging="360"/>
      </w:pPr>
    </w:lvl>
    <w:lvl w:ilvl="5" w:tplc="23032528" w:tentative="1">
      <w:start w:val="1"/>
      <w:numFmt w:val="lowerRoman"/>
      <w:lvlText w:val="%6."/>
      <w:lvlJc w:val="right"/>
      <w:pPr>
        <w:ind w:left="4320" w:hanging="180"/>
      </w:pPr>
    </w:lvl>
    <w:lvl w:ilvl="6" w:tplc="23032528" w:tentative="1">
      <w:start w:val="1"/>
      <w:numFmt w:val="decimal"/>
      <w:lvlText w:val="%7."/>
      <w:lvlJc w:val="left"/>
      <w:pPr>
        <w:ind w:left="5040" w:hanging="360"/>
      </w:pPr>
    </w:lvl>
    <w:lvl w:ilvl="7" w:tplc="23032528" w:tentative="1">
      <w:start w:val="1"/>
      <w:numFmt w:val="lowerLetter"/>
      <w:lvlText w:val="%8."/>
      <w:lvlJc w:val="left"/>
      <w:pPr>
        <w:ind w:left="5760" w:hanging="360"/>
      </w:pPr>
    </w:lvl>
    <w:lvl w:ilvl="8" w:tplc="230325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20A2B"/>
    <w:multiLevelType w:val="hybridMultilevel"/>
    <w:tmpl w:val="A3D4A786"/>
    <w:lvl w:ilvl="0" w:tplc="47644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25548"/>
    <w:rsid w:val="00035A1A"/>
    <w:rsid w:val="00081CD1"/>
    <w:rsid w:val="000E6EE4"/>
    <w:rsid w:val="00105B32"/>
    <w:rsid w:val="00125190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69D8"/>
    <w:rsid w:val="0052166A"/>
    <w:rsid w:val="00570E98"/>
    <w:rsid w:val="006B7A92"/>
    <w:rsid w:val="006D054F"/>
    <w:rsid w:val="006D764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465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4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D76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D764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6D7645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6D7645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6D764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6D7645"/>
    <w:rPr>
      <w:sz w:val="18"/>
      <w:szCs w:val="18"/>
    </w:rPr>
  </w:style>
  <w:style w:type="paragraph" w:customStyle="1" w:styleId="1">
    <w:name w:val="正文1"/>
    <w:qFormat/>
    <w:rsid w:val="006D764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6D764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6D764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6D764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6D76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2018-06-24T08:47:00Z</dcterms:created>
  <dcterms:modified xsi:type="dcterms:W3CDTF">2018-06-24T08:47:00Z</dcterms:modified>
</cp:coreProperties>
</file>