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017" w:rsidRDefault="00EC389F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13</w:t>
      </w:r>
      <w:r>
        <w:rPr>
          <w:b/>
          <w:bCs/>
          <w:sz w:val="28"/>
          <w:szCs w:val="28"/>
          <w:lang w:eastAsia="zh-CN"/>
        </w:rPr>
        <w:t>、乌鸦喝水</w:t>
      </w:r>
    </w:p>
    <w:p w:rsidR="00C43017" w:rsidRDefault="00EC389F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《乌鸦喝水》这课告诉我们（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C43017" w:rsidRDefault="00EC389F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乌鸦口渴了想喝水。</w:t>
      </w:r>
      <w:r>
        <w:rPr>
          <w:color w:val="000000"/>
          <w:lang w:eastAsia="zh-CN"/>
        </w:rPr>
        <w:t>           B. </w:t>
      </w:r>
      <w:r>
        <w:rPr>
          <w:color w:val="000000"/>
          <w:lang w:eastAsia="zh-CN"/>
        </w:rPr>
        <w:t>乌鸦是怎样喝到水的。</w:t>
      </w:r>
      <w:r>
        <w:rPr>
          <w:color w:val="000000"/>
          <w:lang w:eastAsia="zh-CN"/>
        </w:rPr>
        <w:t>           C. </w:t>
      </w:r>
      <w:r>
        <w:rPr>
          <w:color w:val="000000"/>
          <w:lang w:eastAsia="zh-CN"/>
        </w:rPr>
        <w:t>在困难面前要动脑筋想办法。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根据课文《乌鸦喝水》内容，下列说法正确的是（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C43017" w:rsidRDefault="00EC389F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那只乌鸦很聪明，它想出办法喝到了水。</w:t>
      </w:r>
      <w:r>
        <w:rPr>
          <w:color w:val="000000"/>
          <w:lang w:eastAsia="zh-CN"/>
        </w:rPr>
        <w:t xml:space="preserve">  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那只乌鸦真笨，它想的办法根本不能喝到水。</w:t>
      </w:r>
      <w:r>
        <w:rPr>
          <w:color w:val="000000"/>
          <w:lang w:eastAsia="zh-CN"/>
        </w:rPr>
        <w:t xml:space="preserve">  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乌鸦看到瓶子里的水非常多，它喝到了水。</w:t>
      </w:r>
    </w:p>
    <w:p w:rsidR="00C43017" w:rsidRDefault="00EC389F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选字填空</w:t>
      </w:r>
      <w:r>
        <w:rPr>
          <w:lang w:eastAsia="zh-CN"/>
        </w:rPr>
        <w:br/>
      </w:r>
      <w:r>
        <w:rPr>
          <w:color w:val="000000"/>
          <w:lang w:eastAsia="zh-CN"/>
        </w:rPr>
        <w:t>喝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渴</w:t>
      </w:r>
      <w:r>
        <w:rPr>
          <w:lang w:eastAsia="zh-CN"/>
        </w:rPr>
        <w:br/>
      </w:r>
      <w:r>
        <w:rPr>
          <w:color w:val="000000"/>
          <w:lang w:eastAsia="zh-CN"/>
        </w:rPr>
        <w:t>乌鸦口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了，要找水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照样子填词。</w:t>
      </w:r>
      <w:r>
        <w:rPr>
          <w:lang w:eastAsia="zh-CN"/>
        </w:rPr>
        <w:br/>
      </w:r>
      <w:r>
        <w:rPr>
          <w:color w:val="000000"/>
          <w:lang w:eastAsia="zh-CN"/>
        </w:rPr>
        <w:t>牛奶</w:t>
      </w:r>
      <w:r>
        <w:rPr>
          <w:color w:val="000000"/>
          <w:lang w:eastAsia="zh-CN"/>
        </w:rPr>
        <w:t>—</w:t>
      </w:r>
      <w:r>
        <w:rPr>
          <w:color w:val="000000"/>
          <w:lang w:eastAsia="zh-CN"/>
        </w:rPr>
        <w:t>奶牛</w:t>
      </w:r>
      <w:r>
        <w:rPr>
          <w:lang w:eastAsia="zh-CN"/>
        </w:rPr>
        <w:br/>
      </w:r>
      <w:r>
        <w:rPr>
          <w:color w:val="000000"/>
          <w:lang w:eastAsia="zh-CN"/>
        </w:rPr>
        <w:t>事故</w:t>
      </w:r>
      <w:r>
        <w:rPr>
          <w:color w:val="000000"/>
          <w:lang w:eastAsia="zh-CN"/>
        </w:rPr>
        <w:t xml:space="preserve">—________    ________—________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选出括号里一个和加下划线词意思相近的词。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我</w:t>
      </w:r>
      <w:r>
        <w:rPr>
          <w:color w:val="000000"/>
          <w:u w:val="single"/>
          <w:lang w:eastAsia="zh-CN"/>
        </w:rPr>
        <w:t>特别</w:t>
      </w:r>
      <w:r>
        <w:rPr>
          <w:color w:val="000000"/>
          <w:lang w:eastAsia="zh-CN"/>
        </w:rPr>
        <w:t>爱看骑牛比赛。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（非常、特殊、常常）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我们迎来了</w:t>
      </w:r>
      <w:r>
        <w:rPr>
          <w:color w:val="000000"/>
          <w:u w:val="single"/>
          <w:lang w:eastAsia="zh-CN"/>
        </w:rPr>
        <w:t>快乐</w:t>
      </w:r>
      <w:r>
        <w:rPr>
          <w:color w:val="000000"/>
          <w:lang w:eastAsia="zh-CN"/>
        </w:rPr>
        <w:t>的节日。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（欢乐、明媚、美丽）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母亲知道小平学习很用功，心里很</w:t>
      </w:r>
      <w:r>
        <w:rPr>
          <w:color w:val="000000"/>
          <w:u w:val="single"/>
          <w:lang w:eastAsia="zh-CN"/>
        </w:rPr>
        <w:t>高兴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（愉快、喜欢、细心）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整理句子，并加上标点符号。</w:t>
      </w:r>
      <w:r>
        <w:rPr>
          <w:lang w:eastAsia="zh-CN"/>
        </w:rPr>
        <w:br/>
      </w:r>
      <w:r>
        <w:rPr>
          <w:color w:val="000000"/>
          <w:lang w:eastAsia="zh-CN"/>
        </w:rPr>
        <w:t>看见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有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瓶子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小石子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旁边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乌鸦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许多</w:t>
      </w:r>
      <w:r>
        <w:rPr>
          <w:lang w:eastAsia="zh-CN"/>
        </w:rPr>
        <w:br/>
      </w:r>
      <w:r>
        <w:rPr>
          <w:color w:val="000000"/>
          <w:lang w:eastAsia="zh-CN"/>
        </w:rPr>
        <w:t>①________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②________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把能搭配的词连起来</w:t>
      </w:r>
      <w:r>
        <w:rPr>
          <w:lang w:eastAsia="zh-CN"/>
        </w:rPr>
        <w:br/>
      </w:r>
      <w:r>
        <w:rPr>
          <w:color w:val="000000"/>
          <w:lang w:eastAsia="zh-CN"/>
        </w:rPr>
        <w:t>弯弯的</w:t>
      </w:r>
      <w:r>
        <w:rPr>
          <w:color w:val="000000"/>
          <w:lang w:eastAsia="zh-CN"/>
        </w:rPr>
        <w:t xml:space="preserve">________    </w:t>
      </w:r>
      <w:r>
        <w:rPr>
          <w:color w:val="000000"/>
          <w:lang w:eastAsia="zh-CN"/>
        </w:rPr>
        <w:t>节日</w:t>
      </w:r>
      <w:r>
        <w:rPr>
          <w:lang w:eastAsia="zh-CN"/>
        </w:rPr>
        <w:br/>
      </w:r>
      <w:r>
        <w:rPr>
          <w:color w:val="000000"/>
          <w:lang w:eastAsia="zh-CN"/>
        </w:rPr>
        <w:t>快乐的</w:t>
      </w:r>
      <w:r>
        <w:rPr>
          <w:color w:val="000000"/>
          <w:lang w:eastAsia="zh-CN"/>
        </w:rPr>
        <w:t xml:space="preserve">________    </w:t>
      </w:r>
      <w:r>
        <w:rPr>
          <w:color w:val="000000"/>
          <w:lang w:eastAsia="zh-CN"/>
        </w:rPr>
        <w:t>步子</w:t>
      </w:r>
      <w:r>
        <w:rPr>
          <w:lang w:eastAsia="zh-CN"/>
        </w:rPr>
        <w:br/>
      </w:r>
      <w:r>
        <w:rPr>
          <w:color w:val="000000"/>
          <w:lang w:eastAsia="zh-CN"/>
        </w:rPr>
        <w:t>轻快的</w:t>
      </w:r>
      <w:r>
        <w:rPr>
          <w:color w:val="000000"/>
          <w:lang w:eastAsia="zh-CN"/>
        </w:rPr>
        <w:t xml:space="preserve">________    </w:t>
      </w:r>
      <w:r>
        <w:rPr>
          <w:color w:val="000000"/>
          <w:lang w:eastAsia="zh-CN"/>
        </w:rPr>
        <w:t>小路</w:t>
      </w:r>
      <w:r>
        <w:rPr>
          <w:lang w:eastAsia="zh-CN"/>
        </w:rPr>
        <w:br/>
      </w:r>
      <w:r>
        <w:rPr>
          <w:color w:val="000000"/>
          <w:lang w:eastAsia="zh-CN"/>
        </w:rPr>
        <w:t>鲜艳的</w:t>
      </w:r>
      <w:r>
        <w:rPr>
          <w:color w:val="000000"/>
          <w:lang w:eastAsia="zh-CN"/>
        </w:rPr>
        <w:t xml:space="preserve">________    </w:t>
      </w:r>
      <w:r>
        <w:rPr>
          <w:color w:val="000000"/>
          <w:lang w:eastAsia="zh-CN"/>
        </w:rPr>
        <w:t>花朵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照样子，填上合适的字</w:t>
      </w:r>
      <w:r>
        <w:rPr>
          <w:lang w:eastAsia="zh-CN"/>
        </w:rPr>
        <w:br/>
      </w:r>
      <w:r>
        <w:rPr>
          <w:color w:val="000000"/>
          <w:lang w:eastAsia="zh-CN"/>
        </w:rPr>
        <w:t>例：又</w:t>
      </w:r>
      <w:r>
        <w:rPr>
          <w:color w:val="000000"/>
          <w:u w:val="single"/>
          <w:lang w:eastAsia="zh-CN"/>
        </w:rPr>
        <w:t>松</w:t>
      </w:r>
      <w:r>
        <w:rPr>
          <w:color w:val="000000"/>
          <w:lang w:eastAsia="zh-CN"/>
        </w:rPr>
        <w:t>又</w:t>
      </w:r>
      <w:r>
        <w:rPr>
          <w:color w:val="000000"/>
          <w:u w:val="single"/>
          <w:lang w:eastAsia="zh-CN"/>
        </w:rPr>
        <w:t>软</w:t>
      </w:r>
      <w:r>
        <w:rPr>
          <w:lang w:eastAsia="zh-CN"/>
        </w:rPr>
        <w:br/>
      </w:r>
      <w:r>
        <w:rPr>
          <w:color w:val="000000"/>
          <w:lang w:eastAsia="zh-CN"/>
        </w:rPr>
        <w:t>又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又</w:t>
      </w:r>
      <w:r>
        <w:rPr>
          <w:color w:val="000000"/>
          <w:lang w:eastAsia="zh-CN"/>
        </w:rPr>
        <w:t xml:space="preserve">________    </w:t>
      </w:r>
      <w:r>
        <w:rPr>
          <w:color w:val="000000"/>
          <w:lang w:eastAsia="zh-CN"/>
        </w:rPr>
        <w:t>又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又</w:t>
      </w:r>
      <w:r>
        <w:rPr>
          <w:color w:val="000000"/>
          <w:lang w:eastAsia="zh-CN"/>
        </w:rPr>
        <w:t xml:space="preserve">________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选字填空</w:t>
      </w:r>
      <w:r>
        <w:rPr>
          <w:lang w:eastAsia="zh-CN"/>
        </w:rPr>
        <w:br/>
      </w:r>
      <w:r>
        <w:rPr>
          <w:color w:val="000000"/>
          <w:lang w:eastAsia="zh-CN"/>
        </w:rPr>
        <w:t>心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新</w:t>
      </w:r>
      <w:r>
        <w:rPr>
          <w:lang w:eastAsia="zh-CN"/>
        </w:rPr>
        <w:br/>
      </w:r>
      <w:r>
        <w:rPr>
          <w:color w:val="000000"/>
          <w:lang w:eastAsia="zh-CN"/>
        </w:rPr>
        <w:t>我背着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书包，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里真高兴。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</w:pPr>
      <w:r>
        <w:rPr>
          <w:color w:val="000000"/>
        </w:rPr>
        <w:t>10.</w:t>
      </w:r>
      <w:r>
        <w:rPr>
          <w:color w:val="000000"/>
        </w:rPr>
        <w:t>拼一拼，写一写。</w:t>
      </w:r>
    </w:p>
    <w:tbl>
      <w:tblPr>
        <w:tblW w:w="0" w:type="auto"/>
        <w:tblLook w:val="04A0"/>
      </w:tblPr>
      <w:tblGrid>
        <w:gridCol w:w="1077"/>
        <w:gridCol w:w="867"/>
        <w:gridCol w:w="867"/>
        <w:gridCol w:w="867"/>
      </w:tblGrid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diāo  qǐ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hē  shuǐ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jiàn  jiàn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yú  shì</w:t>
            </w:r>
          </w:p>
        </w:tc>
      </w:tr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叼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C43017" w:rsidRDefault="00EC389F">
      <w:pPr>
        <w:spacing w:after="0"/>
      </w:pPr>
      <w:r>
        <w:rPr>
          <w:color w:val="000000"/>
        </w:rPr>
        <w:lastRenderedPageBreak/>
        <w:t>11.</w:t>
      </w:r>
      <w:r>
        <w:rPr>
          <w:color w:val="000000"/>
        </w:rPr>
        <w:t>比一比，再组词</w:t>
      </w:r>
    </w:p>
    <w:tbl>
      <w:tblPr>
        <w:tblW w:w="0" w:type="auto"/>
        <w:tblLook w:val="04A0"/>
      </w:tblPr>
      <w:tblGrid>
        <w:gridCol w:w="1077"/>
        <w:gridCol w:w="1077"/>
        <w:gridCol w:w="1077"/>
      </w:tblGrid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可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渐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于</w:t>
            </w:r>
            <w:r>
              <w:rPr>
                <w:color w:val="000000"/>
              </w:rPr>
              <w:t>________</w:t>
            </w:r>
          </w:p>
        </w:tc>
      </w:tr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渴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见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干</w:t>
            </w:r>
            <w:r>
              <w:rPr>
                <w:color w:val="000000"/>
              </w:rPr>
              <w:t>________</w:t>
            </w:r>
          </w:p>
        </w:tc>
      </w:tr>
    </w:tbl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照样子，填上合适的字。</w:t>
      </w:r>
      <w:r>
        <w:rPr>
          <w:lang w:eastAsia="zh-CN"/>
        </w:rPr>
        <w:br/>
      </w:r>
      <w:r>
        <w:rPr>
          <w:color w:val="000000"/>
          <w:lang w:eastAsia="zh-CN"/>
        </w:rPr>
        <w:t>例：点头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手</w:t>
      </w:r>
      <w:r>
        <w:rPr>
          <w:color w:val="000000"/>
          <w:lang w:eastAsia="zh-CN"/>
        </w:rPr>
        <w:t>    ________</w:t>
      </w:r>
      <w:r>
        <w:rPr>
          <w:color w:val="000000"/>
          <w:lang w:eastAsia="zh-CN"/>
        </w:rPr>
        <w:t>树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脸</w:t>
      </w:r>
      <w:r>
        <w:rPr>
          <w:color w:val="000000"/>
          <w:lang w:eastAsia="zh-CN"/>
        </w:rPr>
        <w:t>    ________</w:t>
      </w:r>
      <w:r>
        <w:rPr>
          <w:color w:val="000000"/>
          <w:lang w:eastAsia="zh-CN"/>
        </w:rPr>
        <w:t>纸团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选词填空。</w:t>
      </w:r>
      <w:r>
        <w:rPr>
          <w:lang w:eastAsia="zh-CN"/>
        </w:rPr>
        <w:br/>
      </w:r>
      <w:r>
        <w:rPr>
          <w:color w:val="000000"/>
          <w:lang w:eastAsia="zh-CN"/>
        </w:rPr>
        <w:t>怎么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什么</w:t>
      </w:r>
      <w:r>
        <w:rPr>
          <w:lang w:eastAsia="zh-CN"/>
        </w:rPr>
        <w:br/>
      </w:r>
      <w:r>
        <w:rPr>
          <w:color w:val="000000"/>
          <w:lang w:eastAsia="zh-CN"/>
        </w:rPr>
        <w:t>乌鸦喝不到水，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办呢？</w:t>
      </w:r>
      <w:r>
        <w:rPr>
          <w:lang w:eastAsia="zh-CN"/>
        </w:rPr>
        <w:br/>
      </w:r>
      <w:r>
        <w:rPr>
          <w:color w:val="000000"/>
          <w:lang w:eastAsia="zh-CN"/>
        </w:rPr>
        <w:t>我们做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事都要把别人放在心中。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</w:pPr>
      <w:r>
        <w:rPr>
          <w:color w:val="000000"/>
        </w:rPr>
        <w:t>14.</w:t>
      </w:r>
      <w:r>
        <w:rPr>
          <w:color w:val="000000"/>
        </w:rPr>
        <w:t>把序号填在横线上。</w:t>
      </w:r>
    </w:p>
    <w:tbl>
      <w:tblPr>
        <w:tblW w:w="0" w:type="auto"/>
        <w:tblLook w:val="04A0"/>
      </w:tblPr>
      <w:tblGrid>
        <w:gridCol w:w="572"/>
        <w:gridCol w:w="565"/>
        <w:gridCol w:w="562"/>
        <w:gridCol w:w="580"/>
      </w:tblGrid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>．找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B</w:t>
            </w:r>
            <w:r>
              <w:rPr>
                <w:color w:val="000000"/>
              </w:rPr>
              <w:t>．我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</w:rPr>
              <w:t>．喝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D</w:t>
            </w:r>
            <w:r>
              <w:rPr>
                <w:color w:val="000000"/>
              </w:rPr>
              <w:t>．渴</w:t>
            </w:r>
          </w:p>
        </w:tc>
      </w:tr>
    </w:tbl>
    <w:p w:rsidR="00C43017" w:rsidRDefault="00EC389F">
      <w:pPr>
        <w:spacing w:after="0"/>
      </w:pPr>
      <w:r>
        <w:rPr>
          <w:color w:val="000000"/>
        </w:rPr>
        <w:t>①________</w:t>
      </w:r>
      <w:r>
        <w:rPr>
          <w:color w:val="000000"/>
        </w:rPr>
        <w:t>口</w:t>
      </w:r>
      <w:r>
        <w:rPr>
          <w:color w:val="000000"/>
        </w:rPr>
        <w:t>________</w:t>
      </w:r>
      <w:r>
        <w:rPr>
          <w:color w:val="000000"/>
        </w:rPr>
        <w:t>了，正在</w:t>
      </w:r>
      <w:r>
        <w:rPr>
          <w:color w:val="000000"/>
        </w:rPr>
        <w:t>________</w:t>
      </w:r>
      <w:r>
        <w:rPr>
          <w:color w:val="000000"/>
        </w:rPr>
        <w:t>水</w:t>
      </w:r>
      <w:r>
        <w:rPr>
          <w:color w:val="000000"/>
        </w:rPr>
        <w:t>________</w:t>
      </w:r>
      <w:r>
        <w:rPr>
          <w:color w:val="000000"/>
        </w:rPr>
        <w:t>。</w:t>
      </w:r>
    </w:p>
    <w:tbl>
      <w:tblPr>
        <w:tblW w:w="0" w:type="auto"/>
        <w:tblLook w:val="04A0"/>
      </w:tblPr>
      <w:tblGrid>
        <w:gridCol w:w="572"/>
        <w:gridCol w:w="565"/>
        <w:gridCol w:w="562"/>
        <w:gridCol w:w="580"/>
      </w:tblGrid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>．乌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B</w:t>
            </w:r>
            <w:r>
              <w:rPr>
                <w:color w:val="000000"/>
              </w:rPr>
              <w:t>．鸟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</w:rPr>
              <w:t>．它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D</w:t>
            </w:r>
            <w:r>
              <w:rPr>
                <w:color w:val="000000"/>
              </w:rPr>
              <w:t>．他</w:t>
            </w:r>
          </w:p>
        </w:tc>
      </w:tr>
    </w:tbl>
    <w:p w:rsidR="00C43017" w:rsidRDefault="00EC389F">
      <w:pPr>
        <w:spacing w:after="0"/>
      </w:pPr>
      <w:r>
        <w:rPr>
          <w:color w:val="000000"/>
        </w:rPr>
        <w:t>②________</w:t>
      </w:r>
      <w:r>
        <w:rPr>
          <w:color w:val="000000"/>
        </w:rPr>
        <w:t>是一只</w:t>
      </w:r>
      <w:r>
        <w:rPr>
          <w:color w:val="000000"/>
        </w:rPr>
        <w:t>________</w:t>
      </w:r>
      <w:r>
        <w:rPr>
          <w:color w:val="000000"/>
        </w:rPr>
        <w:t>鸦，属于</w:t>
      </w:r>
      <w:r>
        <w:rPr>
          <w:color w:val="000000"/>
        </w:rPr>
        <w:t>________</w:t>
      </w:r>
      <w:r>
        <w:rPr>
          <w:color w:val="000000"/>
        </w:rPr>
        <w:t>类。</w:t>
      </w:r>
    </w:p>
    <w:p w:rsidR="00C43017" w:rsidRDefault="00EC389F">
      <w:pPr>
        <w:spacing w:after="0"/>
      </w:pPr>
      <w:r>
        <w:rPr>
          <w:color w:val="000000"/>
        </w:rPr>
        <w:t>15.</w:t>
      </w:r>
      <w:r>
        <w:rPr>
          <w:color w:val="000000"/>
        </w:rPr>
        <w:t>看拼音</w:t>
      </w:r>
      <w:r>
        <w:rPr>
          <w:color w:val="000000"/>
        </w:rPr>
        <w:t>,</w:t>
      </w:r>
      <w:r>
        <w:rPr>
          <w:color w:val="000000"/>
        </w:rPr>
        <w:t>写词语</w:t>
      </w:r>
    </w:p>
    <w:tbl>
      <w:tblPr>
        <w:tblW w:w="0" w:type="auto"/>
        <w:tblLook w:val="04A0"/>
      </w:tblPr>
      <w:tblGrid>
        <w:gridCol w:w="902"/>
        <w:gridCol w:w="867"/>
        <w:gridCol w:w="867"/>
      </w:tblGrid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kǒu  kě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kàn  jiàn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bàn  fǎ</w:t>
            </w:r>
          </w:p>
        </w:tc>
      </w:tr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zhōng  yú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qǐ  lǎi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jiàn  jiàn</w:t>
            </w:r>
          </w:p>
        </w:tc>
      </w:tr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C43017" w:rsidRDefault="00EC389F">
      <w:pPr>
        <w:spacing w:after="0"/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照样子，填一填。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例：瓶子里的水渐渐升高了。</w:t>
      </w:r>
      <w:r>
        <w:rPr>
          <w:lang w:eastAsia="zh-CN"/>
        </w:rPr>
        <w:br/>
      </w:r>
      <w:r>
        <w:rPr>
          <w:color w:val="000000"/>
          <w:lang w:eastAsia="zh-CN"/>
        </w:rPr>
        <w:t>  ________</w:t>
      </w:r>
      <w:r>
        <w:rPr>
          <w:color w:val="000000"/>
          <w:lang w:eastAsia="zh-CN"/>
        </w:rPr>
        <w:t>渐渐</w:t>
      </w:r>
      <w:r>
        <w:rPr>
          <w:color w:val="000000"/>
          <w:lang w:eastAsia="zh-CN"/>
        </w:rPr>
        <w:t>________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例：一只乌鸦口渴了，到处找水喝。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 </w:t>
      </w:r>
      <w:r>
        <w:rPr>
          <w:color w:val="000000"/>
        </w:rPr>
        <w:t>________</w:t>
      </w:r>
      <w:r>
        <w:rPr>
          <w:color w:val="000000"/>
        </w:rPr>
        <w:t>到处</w:t>
      </w:r>
      <w:r>
        <w:rPr>
          <w:color w:val="000000"/>
        </w:rPr>
        <w:t xml:space="preserve">________     </w:t>
      </w:r>
    </w:p>
    <w:p w:rsidR="00C43017" w:rsidRDefault="00EC389F">
      <w:pPr>
        <w:spacing w:after="0"/>
      </w:pPr>
      <w:r>
        <w:rPr>
          <w:color w:val="000000"/>
        </w:rPr>
        <w:t>17.</w:t>
      </w:r>
      <w:r>
        <w:rPr>
          <w:color w:val="000000"/>
        </w:rPr>
        <w:t>读拼音，写词语。</w:t>
      </w:r>
    </w:p>
    <w:tbl>
      <w:tblPr>
        <w:tblW w:w="0" w:type="auto"/>
        <w:tblLook w:val="04A0"/>
      </w:tblPr>
      <w:tblGrid>
        <w:gridCol w:w="995"/>
        <w:gridCol w:w="867"/>
        <w:gridCol w:w="876"/>
        <w:gridCol w:w="867"/>
      </w:tblGrid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cháng jiāng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piào liang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chūn fēng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bàn fǎ</w:t>
            </w:r>
          </w:p>
        </w:tc>
      </w:tr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nóng mín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gāo xìng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péng yǒu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shū bāo</w:t>
            </w:r>
          </w:p>
        </w:tc>
      </w:tr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按课文《乌鸦喝水》内容回答问题。</w:t>
      </w:r>
      <w:r>
        <w:rPr>
          <w:lang w:eastAsia="zh-CN"/>
        </w:rPr>
        <w:br/>
      </w:r>
      <w:r>
        <w:rPr>
          <w:color w:val="000000"/>
          <w:lang w:eastAsia="zh-CN"/>
        </w:rPr>
        <w:t>乌鸦口渴找水喝，看见一个瓶子里有水，可是水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，瓶口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，乌鸦喝不着水。乌鸦想到的办法是把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一个一个地放进瓶子里，水渐渐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了，乌鸦就喝着水了。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猜一猜，连一连。</w:t>
      </w:r>
      <w:r>
        <w:rPr>
          <w:lang w:eastAsia="zh-CN"/>
        </w:rPr>
        <w:br/>
      </w:r>
      <w:r>
        <w:rPr>
          <w:color w:val="000000"/>
          <w:lang w:eastAsia="zh-CN"/>
        </w:rPr>
        <w:t>水边去一去</w:t>
      </w:r>
      <w:r>
        <w:rPr>
          <w:color w:val="000000"/>
          <w:lang w:eastAsia="zh-CN"/>
        </w:rPr>
        <w:t xml:space="preserve">________         </w:t>
      </w:r>
      <w:r>
        <w:rPr>
          <w:color w:val="000000"/>
          <w:lang w:eastAsia="zh-CN"/>
        </w:rPr>
        <w:t>渐</w:t>
      </w:r>
      <w:r>
        <w:rPr>
          <w:lang w:eastAsia="zh-CN"/>
        </w:rPr>
        <w:br/>
      </w:r>
      <w:r>
        <w:rPr>
          <w:color w:val="000000"/>
          <w:lang w:eastAsia="zh-CN"/>
        </w:rPr>
        <w:t>用上两点力</w:t>
      </w:r>
      <w:r>
        <w:rPr>
          <w:color w:val="000000"/>
          <w:lang w:eastAsia="zh-CN"/>
        </w:rPr>
        <w:t xml:space="preserve">________         </w:t>
      </w:r>
      <w:r>
        <w:rPr>
          <w:color w:val="000000"/>
          <w:lang w:eastAsia="zh-CN"/>
        </w:rPr>
        <w:t>乌</w:t>
      </w:r>
      <w:r>
        <w:rPr>
          <w:lang w:eastAsia="zh-CN"/>
        </w:rPr>
        <w:br/>
      </w:r>
      <w:r>
        <w:rPr>
          <w:color w:val="000000"/>
          <w:lang w:eastAsia="zh-CN"/>
        </w:rPr>
        <w:lastRenderedPageBreak/>
        <w:t>水车千斤重</w:t>
      </w:r>
      <w:r>
        <w:rPr>
          <w:color w:val="000000"/>
          <w:lang w:eastAsia="zh-CN"/>
        </w:rPr>
        <w:t xml:space="preserve">________         </w:t>
      </w:r>
      <w:r>
        <w:rPr>
          <w:color w:val="000000"/>
          <w:lang w:eastAsia="zh-CN"/>
        </w:rPr>
        <w:t>法</w:t>
      </w:r>
      <w:r>
        <w:rPr>
          <w:lang w:eastAsia="zh-CN"/>
        </w:rPr>
        <w:br/>
      </w:r>
      <w:r>
        <w:rPr>
          <w:color w:val="000000"/>
          <w:lang w:eastAsia="zh-CN"/>
        </w:rPr>
        <w:t>鸟儿闭眼睛</w:t>
      </w:r>
      <w:r>
        <w:rPr>
          <w:color w:val="000000"/>
          <w:lang w:eastAsia="zh-CN"/>
        </w:rPr>
        <w:t xml:space="preserve">________         </w:t>
      </w:r>
      <w:r>
        <w:rPr>
          <w:color w:val="000000"/>
          <w:lang w:eastAsia="zh-CN"/>
        </w:rPr>
        <w:t>办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</w:pPr>
      <w:r>
        <w:rPr>
          <w:color w:val="000000"/>
        </w:rPr>
        <w:t>20.</w:t>
      </w:r>
      <w:r>
        <w:rPr>
          <w:color w:val="000000"/>
        </w:rPr>
        <w:t>拼一拼，写一写。</w:t>
      </w:r>
    </w:p>
    <w:tbl>
      <w:tblPr>
        <w:tblW w:w="0" w:type="auto"/>
        <w:tblLook w:val="04A0"/>
      </w:tblPr>
      <w:tblGrid>
        <w:gridCol w:w="867"/>
        <w:gridCol w:w="867"/>
        <w:gridCol w:w="867"/>
        <w:gridCol w:w="902"/>
      </w:tblGrid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kǒu  kě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kàn  jiàn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bàn  fǎ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zhōng  yú</w:t>
            </w:r>
          </w:p>
        </w:tc>
      </w:tr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整理句子，并加上标点符号。</w:t>
      </w:r>
      <w:r>
        <w:rPr>
          <w:lang w:eastAsia="zh-CN"/>
        </w:rPr>
        <w:br/>
      </w:r>
      <w:r>
        <w:rPr>
          <w:color w:val="000000"/>
          <w:lang w:eastAsia="zh-CN"/>
        </w:rPr>
        <w:t>一块儿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丁丁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院子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我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里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拍皮球</w:t>
      </w:r>
      <w:r>
        <w:rPr>
          <w:lang w:eastAsia="zh-CN"/>
        </w:rPr>
        <w:br/>
      </w:r>
      <w:r>
        <w:rPr>
          <w:color w:val="000000"/>
          <w:lang w:eastAsia="zh-CN"/>
        </w:rPr>
        <w:t>①________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②________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③________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我会看拼音写词语。</w:t>
      </w:r>
    </w:p>
    <w:tbl>
      <w:tblPr>
        <w:tblW w:w="0" w:type="auto"/>
        <w:tblLook w:val="04A0"/>
      </w:tblPr>
      <w:tblGrid>
        <w:gridCol w:w="867"/>
        <w:gridCol w:w="867"/>
        <w:gridCol w:w="867"/>
        <w:gridCol w:w="867"/>
        <w:gridCol w:w="867"/>
        <w:gridCol w:w="867"/>
        <w:gridCol w:w="1017"/>
      </w:tblGrid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yī qiè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mén wài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xīn dòng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dào chù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dōng xī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kě shì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zěn me bàn</w:t>
            </w:r>
          </w:p>
        </w:tc>
      </w:tr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C43017" w:rsidRDefault="00EC389F">
      <w:pPr>
        <w:spacing w:after="0"/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想一想，写一写。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当你忘了带笔，你会对同学说：</w:t>
      </w:r>
      <w:r>
        <w:rPr>
          <w:color w:val="000000"/>
          <w:lang w:eastAsia="zh-CN"/>
        </w:rPr>
        <w:t>“________</w:t>
      </w:r>
      <w:r>
        <w:rPr>
          <w:color w:val="000000"/>
          <w:lang w:eastAsia="zh-CN"/>
        </w:rPr>
        <w:t>？</w:t>
      </w:r>
      <w:r>
        <w:rPr>
          <w:color w:val="000000"/>
          <w:lang w:eastAsia="zh-CN"/>
        </w:rPr>
        <w:t>”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路上，你碰到老师，你会说：</w:t>
      </w:r>
      <w:r>
        <w:rPr>
          <w:color w:val="000000"/>
          <w:lang w:eastAsia="zh-CN"/>
        </w:rPr>
        <w:t>“________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>”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你不小心碰翻了同桌的铅笔盒，你要说：</w:t>
      </w:r>
      <w:r>
        <w:rPr>
          <w:color w:val="000000"/>
          <w:lang w:eastAsia="zh-CN"/>
        </w:rPr>
        <w:t>“________</w:t>
      </w:r>
      <w:r>
        <w:rPr>
          <w:color w:val="000000"/>
          <w:lang w:eastAsia="zh-CN"/>
        </w:rPr>
        <w:t>。</w:t>
      </w:r>
      <w:r>
        <w:rPr>
          <w:color w:val="000000"/>
        </w:rPr>
        <w:t xml:space="preserve">”    </w:t>
      </w:r>
    </w:p>
    <w:p w:rsidR="00C43017" w:rsidRDefault="00EC389F">
      <w:pPr>
        <w:spacing w:after="0"/>
      </w:pPr>
      <w:r>
        <w:rPr>
          <w:color w:val="000000"/>
        </w:rPr>
        <w:t>24.</w:t>
      </w:r>
      <w:r>
        <w:rPr>
          <w:color w:val="000000"/>
        </w:rPr>
        <w:t>读拼音，写词语。</w:t>
      </w:r>
    </w:p>
    <w:tbl>
      <w:tblPr>
        <w:tblW w:w="0" w:type="auto"/>
        <w:tblLook w:val="04A0"/>
      </w:tblPr>
      <w:tblGrid>
        <w:gridCol w:w="867"/>
        <w:gridCol w:w="867"/>
        <w:gridCol w:w="867"/>
        <w:gridCol w:w="867"/>
      </w:tblGrid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kǒu  kě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dào  chù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bàn  fǎ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jiàn  jiàn</w:t>
            </w:r>
          </w:p>
        </w:tc>
      </w:tr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我会按原文《乌鸦喝水》填空。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一只乌鸦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了，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找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乌鸦看见旁边有许多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，它想了想，有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了！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乌鸦把小石子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叼起来，放到瓶子里。瓶子里的水慢慢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，乌鸦就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水了。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选字填空</w:t>
      </w:r>
      <w:r>
        <w:rPr>
          <w:lang w:eastAsia="zh-CN"/>
        </w:rPr>
        <w:br/>
      </w:r>
      <w:r>
        <w:rPr>
          <w:color w:val="000000"/>
          <w:lang w:eastAsia="zh-CN"/>
        </w:rPr>
        <w:t>友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有</w:t>
      </w:r>
      <w:r>
        <w:rPr>
          <w:lang w:eastAsia="zh-CN"/>
        </w:rPr>
        <w:br/>
      </w:r>
      <w:r>
        <w:rPr>
          <w:color w:val="000000"/>
          <w:lang w:eastAsia="zh-CN"/>
        </w:rPr>
        <w:t>我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许多好朋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照样子，填上合适的词</w:t>
      </w:r>
      <w:r>
        <w:rPr>
          <w:lang w:eastAsia="zh-CN"/>
        </w:rPr>
        <w:br/>
      </w:r>
      <w:r>
        <w:rPr>
          <w:color w:val="000000"/>
          <w:lang w:eastAsia="zh-CN"/>
        </w:rPr>
        <w:t>例：高兴</w:t>
      </w:r>
      <w:r>
        <w:rPr>
          <w:color w:val="000000"/>
          <w:lang w:eastAsia="zh-CN"/>
        </w:rPr>
        <w:t>—</w:t>
      </w:r>
      <w:r>
        <w:rPr>
          <w:color w:val="000000"/>
          <w:lang w:eastAsia="zh-CN"/>
        </w:rPr>
        <w:t>高高兴兴</w:t>
      </w:r>
      <w:r>
        <w:rPr>
          <w:lang w:eastAsia="zh-CN"/>
        </w:rPr>
        <w:br/>
      </w:r>
      <w:r>
        <w:rPr>
          <w:color w:val="000000"/>
          <w:lang w:eastAsia="zh-CN"/>
        </w:rPr>
        <w:t>快乐</w:t>
      </w:r>
      <w:r>
        <w:rPr>
          <w:color w:val="000000"/>
          <w:lang w:eastAsia="zh-CN"/>
        </w:rPr>
        <w:t xml:space="preserve">________    </w:t>
      </w:r>
      <w:r>
        <w:rPr>
          <w:color w:val="000000"/>
          <w:lang w:eastAsia="zh-CN"/>
        </w:rPr>
        <w:t>明白</w:t>
      </w:r>
      <w:r>
        <w:rPr>
          <w:color w:val="000000"/>
          <w:lang w:eastAsia="zh-CN"/>
        </w:rPr>
        <w:t xml:space="preserve">________    </w:t>
      </w:r>
      <w:r>
        <w:rPr>
          <w:color w:val="000000"/>
          <w:lang w:eastAsia="zh-CN"/>
        </w:rPr>
        <w:t>漂亮</w:t>
      </w:r>
      <w:r>
        <w:rPr>
          <w:color w:val="000000"/>
          <w:lang w:eastAsia="zh-CN"/>
        </w:rPr>
        <w:t xml:space="preserve">________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00"/>
          <w:lang w:eastAsia="zh-CN"/>
        </w:rPr>
        <w:t>加偏旁组新字再组词语。</w:t>
      </w:r>
      <w:r>
        <w:rPr>
          <w:lang w:eastAsia="zh-CN"/>
        </w:rPr>
        <w:br/>
      </w:r>
      <w:r>
        <w:rPr>
          <w:color w:val="000000"/>
          <w:lang w:eastAsia="zh-CN"/>
        </w:rPr>
        <w:t>火</w:t>
      </w:r>
      <w:r>
        <w:rPr>
          <w:color w:val="000000"/>
          <w:lang w:eastAsia="zh-CN"/>
        </w:rPr>
        <w:t>    ________  ________     ________  ________</w:t>
      </w:r>
      <w:r>
        <w:rPr>
          <w:lang w:eastAsia="zh-CN"/>
        </w:rPr>
        <w:br/>
      </w:r>
      <w:r>
        <w:rPr>
          <w:color w:val="000000"/>
          <w:lang w:eastAsia="zh-CN"/>
        </w:rPr>
        <w:t>白</w:t>
      </w:r>
      <w:r>
        <w:rPr>
          <w:color w:val="000000"/>
          <w:lang w:eastAsia="zh-CN"/>
        </w:rPr>
        <w:t>    ________  ________     ________  ________</w:t>
      </w:r>
      <w:r>
        <w:rPr>
          <w:lang w:eastAsia="zh-CN"/>
        </w:rPr>
        <w:br/>
      </w:r>
      <w:r>
        <w:rPr>
          <w:color w:val="000000"/>
          <w:lang w:eastAsia="zh-CN"/>
        </w:rPr>
        <w:t>艮</w:t>
      </w:r>
      <w:r>
        <w:rPr>
          <w:color w:val="000000"/>
          <w:lang w:eastAsia="zh-CN"/>
        </w:rPr>
        <w:t>    ________  ________     ________  ________</w:t>
      </w:r>
      <w:r>
        <w:rPr>
          <w:lang w:eastAsia="zh-CN"/>
        </w:rPr>
        <w:br/>
      </w:r>
      <w:r>
        <w:rPr>
          <w:color w:val="000000"/>
          <w:lang w:eastAsia="zh-CN"/>
        </w:rPr>
        <w:t>木</w:t>
      </w:r>
      <w:r>
        <w:rPr>
          <w:color w:val="000000"/>
          <w:lang w:eastAsia="zh-CN"/>
        </w:rPr>
        <w:t xml:space="preserve">    ________  ________     ________  ________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00"/>
          <w:lang w:eastAsia="zh-CN"/>
        </w:rPr>
        <w:t>选字填空</w:t>
      </w:r>
      <w:r>
        <w:rPr>
          <w:lang w:eastAsia="zh-CN"/>
        </w:rPr>
        <w:br/>
      </w:r>
      <w:r>
        <w:rPr>
          <w:color w:val="000000"/>
          <w:lang w:eastAsia="zh-CN"/>
        </w:rPr>
        <w:t>做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作</w:t>
      </w:r>
      <w:r>
        <w:rPr>
          <w:lang w:eastAsia="zh-CN"/>
        </w:rPr>
        <w:br/>
      </w:r>
      <w:r>
        <w:rPr>
          <w:color w:val="000000"/>
          <w:lang w:eastAsia="zh-CN"/>
        </w:rPr>
        <w:t>小红的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完了。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</w:pPr>
      <w:r>
        <w:rPr>
          <w:color w:val="000000"/>
        </w:rPr>
        <w:lastRenderedPageBreak/>
        <w:t>30.</w:t>
      </w:r>
      <w:r>
        <w:rPr>
          <w:color w:val="000000"/>
        </w:rPr>
        <w:t>我知道蜜蜂要采哪朵花。</w:t>
      </w:r>
    </w:p>
    <w:tbl>
      <w:tblPr>
        <w:tblW w:w="0" w:type="auto"/>
        <w:tblLook w:val="04A0"/>
      </w:tblPr>
      <w:tblGrid>
        <w:gridCol w:w="240"/>
        <w:gridCol w:w="240"/>
        <w:gridCol w:w="240"/>
      </w:tblGrid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个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块</w:t>
            </w:r>
          </w:p>
        </w:tc>
      </w:tr>
    </w:tbl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山脚下有一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大石头。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乌鸦看见一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瓶子。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我有一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手。</w:t>
      </w:r>
    </w:p>
    <w:p w:rsidR="00C43017" w:rsidRDefault="00EC389F">
      <w:pPr>
        <w:spacing w:after="0"/>
      </w:pPr>
      <w:r>
        <w:rPr>
          <w:color w:val="000000"/>
        </w:rPr>
        <w:t>31.</w:t>
      </w:r>
      <w:r>
        <w:rPr>
          <w:color w:val="000000"/>
        </w:rPr>
        <w:t>看拼音，写词语。</w:t>
      </w:r>
    </w:p>
    <w:tbl>
      <w:tblPr>
        <w:tblW w:w="0" w:type="auto"/>
        <w:tblLook w:val="04A0"/>
      </w:tblPr>
      <w:tblGrid>
        <w:gridCol w:w="867"/>
        <w:gridCol w:w="867"/>
        <w:gridCol w:w="867"/>
        <w:gridCol w:w="1077"/>
      </w:tblGrid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zěn 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bàn fǎ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kě shì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zhǎo shuǐ</w:t>
            </w:r>
          </w:p>
        </w:tc>
      </w:tr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________</w:t>
            </w:r>
            <w:r>
              <w:rPr>
                <w:color w:val="000000"/>
              </w:rPr>
              <w:t>喝</w:t>
            </w:r>
          </w:p>
        </w:tc>
      </w:tr>
    </w:tbl>
    <w:p w:rsidR="00C43017" w:rsidRDefault="00EC389F">
      <w:pPr>
        <w:spacing w:after="0"/>
      </w:pPr>
      <w:r>
        <w:rPr>
          <w:color w:val="000000"/>
        </w:rPr>
        <w:t>32.</w:t>
      </w:r>
      <w:r>
        <w:rPr>
          <w:color w:val="000000"/>
        </w:rPr>
        <w:t>我会连。</w:t>
      </w:r>
    </w:p>
    <w:tbl>
      <w:tblPr>
        <w:tblW w:w="0" w:type="auto"/>
        <w:tblLook w:val="04A0"/>
      </w:tblPr>
      <w:tblGrid>
        <w:gridCol w:w="1497"/>
        <w:gridCol w:w="1341"/>
      </w:tblGrid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办法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>．</w:t>
            </w:r>
            <w:r>
              <w:rPr>
                <w:color w:val="000000"/>
              </w:rPr>
              <w:t>kǒu kě</w:t>
            </w:r>
          </w:p>
        </w:tc>
      </w:tr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高处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B</w:t>
            </w:r>
            <w:r>
              <w:rPr>
                <w:color w:val="000000"/>
              </w:rPr>
              <w:t>．</w:t>
            </w:r>
            <w:r>
              <w:rPr>
                <w:color w:val="000000"/>
              </w:rPr>
              <w:t>zěn me bàn</w:t>
            </w:r>
          </w:p>
        </w:tc>
      </w:tr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口渴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</w:rPr>
              <w:t>．</w:t>
            </w:r>
            <w:r>
              <w:rPr>
                <w:color w:val="000000"/>
              </w:rPr>
              <w:t>gāo chù</w:t>
            </w:r>
          </w:p>
        </w:tc>
      </w:tr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喝水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D</w:t>
            </w:r>
            <w:r>
              <w:rPr>
                <w:color w:val="000000"/>
              </w:rPr>
              <w:t>．</w:t>
            </w:r>
            <w:r>
              <w:rPr>
                <w:color w:val="000000"/>
              </w:rPr>
              <w:t>bàn fǎ</w:t>
            </w:r>
          </w:p>
        </w:tc>
      </w:tr>
      <w:tr w:rsidR="00C4301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怎么办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3017" w:rsidRDefault="00EC389F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</w:rPr>
              <w:t>．</w:t>
            </w:r>
            <w:r>
              <w:rPr>
                <w:color w:val="000000"/>
              </w:rPr>
              <w:t>hē shuǐ</w:t>
            </w:r>
          </w:p>
        </w:tc>
      </w:tr>
    </w:tbl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33.</w:t>
      </w:r>
      <w:r>
        <w:rPr>
          <w:color w:val="000000"/>
          <w:lang w:eastAsia="zh-CN"/>
        </w:rPr>
        <w:t>我会看图补充句子。（不会写的用拼音）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2387283" cy="1575613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87283" cy="1575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蓝天上飘着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在天上飞。</w:t>
      </w:r>
      <w:r>
        <w:rPr>
          <w:lang w:eastAsia="zh-CN"/>
        </w:rPr>
        <w:br/>
      </w:r>
      <w:r>
        <w:rPr>
          <w:color w:val="000000"/>
          <w:lang w:eastAsia="zh-CN"/>
        </w:rPr>
        <w:t>河里有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条鱼，自由地游来游去。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在草地上吃草。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34.</w:t>
      </w:r>
      <w:r>
        <w:rPr>
          <w:color w:val="000000"/>
          <w:lang w:eastAsia="zh-CN"/>
        </w:rPr>
        <w:t>选字填空</w:t>
      </w:r>
      <w:r>
        <w:rPr>
          <w:lang w:eastAsia="zh-CN"/>
        </w:rPr>
        <w:br/>
      </w:r>
      <w:r>
        <w:rPr>
          <w:color w:val="000000"/>
          <w:lang w:eastAsia="zh-CN"/>
        </w:rPr>
        <w:t>办</w:t>
      </w:r>
      <w:r>
        <w:rPr>
          <w:color w:val="000000"/>
          <w:lang w:eastAsia="zh-CN"/>
        </w:rPr>
        <w:t xml:space="preserve">    </w:t>
      </w:r>
      <w:r>
        <w:rPr>
          <w:color w:val="000000"/>
          <w:lang w:eastAsia="zh-CN"/>
        </w:rPr>
        <w:t>为</w:t>
      </w:r>
      <w:r>
        <w:rPr>
          <w:lang w:eastAsia="zh-CN"/>
        </w:rPr>
        <w:br/>
      </w:r>
      <w:r>
        <w:rPr>
          <w:color w:val="000000"/>
          <w:lang w:eastAsia="zh-CN"/>
        </w:rPr>
        <w:t>乌鸦想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法喝到了瓶子里的水。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35.</w:t>
      </w:r>
      <w:r>
        <w:rPr>
          <w:color w:val="000000"/>
          <w:lang w:eastAsia="zh-CN"/>
        </w:rPr>
        <w:t>选词</w:t>
      </w:r>
      <w:r>
        <w:rPr>
          <w:lang w:eastAsia="zh-CN"/>
        </w:rPr>
        <w:br/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．怎么</w:t>
      </w:r>
      <w:r>
        <w:rPr>
          <w:color w:val="000000"/>
          <w:lang w:eastAsia="zh-CN"/>
        </w:rPr>
        <w:t>        B</w:t>
      </w:r>
      <w:r>
        <w:rPr>
          <w:color w:val="000000"/>
          <w:lang w:eastAsia="zh-CN"/>
        </w:rPr>
        <w:t>．什么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大海里面有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？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碰到不认识的字，我们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办？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乌鸦为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这样聪明呢？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三、问答题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36.</w:t>
      </w:r>
      <w:r>
        <w:rPr>
          <w:color w:val="000000"/>
          <w:lang w:eastAsia="zh-CN"/>
        </w:rPr>
        <w:t>读课文《乌鸦喝水》，你还有什么办法能帮乌鸦喝到水？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四、语言表达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37.</w:t>
      </w:r>
      <w:r>
        <w:rPr>
          <w:color w:val="000000"/>
          <w:lang w:eastAsia="zh-CN"/>
        </w:rPr>
        <w:t>帮小鸟找到合适的鸟巢（选音节）。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5337962" cy="1928927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7962" cy="1928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38.</w:t>
      </w:r>
      <w:r>
        <w:rPr>
          <w:color w:val="000000"/>
          <w:lang w:eastAsia="zh-CN"/>
        </w:rPr>
        <w:t>我会按例写句子。</w:t>
      </w:r>
      <w:r>
        <w:rPr>
          <w:lang w:eastAsia="zh-CN"/>
        </w:rPr>
        <w:br/>
      </w:r>
      <w:r>
        <w:rPr>
          <w:color w:val="000000"/>
          <w:lang w:eastAsia="zh-CN"/>
        </w:rPr>
        <w:t>例：谁在干什么？</w:t>
      </w:r>
      <w:r>
        <w:rPr>
          <w:lang w:eastAsia="zh-CN"/>
        </w:rPr>
        <w:br/>
      </w:r>
      <w:r>
        <w:rPr>
          <w:color w:val="000000"/>
          <w:u w:val="single"/>
          <w:lang w:eastAsia="zh-CN"/>
        </w:rPr>
        <w:t>乌鸦在找水喝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谁爱干什么？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谁在什么地方干什么？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39.</w:t>
      </w:r>
      <w:r>
        <w:rPr>
          <w:color w:val="000000"/>
          <w:lang w:eastAsia="zh-CN"/>
        </w:rPr>
        <w:t>看图写话。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3275355" cy="2960230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75355" cy="296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40.</w:t>
      </w:r>
      <w:r>
        <w:rPr>
          <w:color w:val="000000"/>
          <w:lang w:eastAsia="zh-CN"/>
        </w:rPr>
        <w:t>读一读，选一选，串一串。</w:t>
      </w:r>
      <w:r>
        <w:rPr>
          <w:lang w:eastAsia="zh-CN"/>
        </w:rPr>
        <w:br/>
      </w:r>
      <w:r>
        <w:rPr>
          <w:color w:val="000000"/>
          <w:sz w:val="20"/>
        </w:rPr>
        <w:t>①</w:t>
      </w:r>
      <w:r>
        <w:rPr>
          <w:color w:val="000000"/>
        </w:rPr>
        <w:t>瓶子里的水</w:t>
      </w:r>
      <w:r>
        <w:rPr>
          <w:color w:val="000000"/>
        </w:rPr>
        <w:t xml:space="preserve">     </w:t>
      </w:r>
      <w:r>
        <w:rPr>
          <w:color w:val="000000"/>
        </w:rPr>
        <w:t>慢慢</w:t>
      </w:r>
      <w:r>
        <w:rPr>
          <w:color w:val="000000"/>
        </w:rPr>
        <w:t xml:space="preserve">     </w:t>
      </w:r>
      <w:r>
        <w:rPr>
          <w:color w:val="000000"/>
        </w:rPr>
        <w:t>走出病房，生怕吵醒他。</w:t>
      </w:r>
      <w:r>
        <w:br/>
      </w:r>
      <w:r>
        <w:rPr>
          <w:color w:val="000000"/>
          <w:sz w:val="20"/>
          <w:lang w:eastAsia="zh-CN"/>
        </w:rPr>
        <w:t>②</w:t>
      </w:r>
      <w:r>
        <w:rPr>
          <w:color w:val="000000"/>
          <w:lang w:eastAsia="zh-CN"/>
        </w:rPr>
        <w:t>妈妈</w:t>
      </w:r>
      <w:r>
        <w:rPr>
          <w:color w:val="000000"/>
          <w:lang w:eastAsia="zh-CN"/>
        </w:rPr>
        <w:t xml:space="preserve">           </w:t>
      </w:r>
      <w:r>
        <w:rPr>
          <w:color w:val="000000"/>
          <w:lang w:eastAsia="zh-CN"/>
        </w:rPr>
        <w:t>渐渐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lang w:eastAsia="zh-CN"/>
        </w:rPr>
        <w:t>向前行驶。</w:t>
      </w:r>
      <w:r>
        <w:rPr>
          <w:lang w:eastAsia="zh-CN"/>
        </w:rPr>
        <w:br/>
      </w:r>
      <w:r>
        <w:rPr>
          <w:color w:val="000000"/>
          <w:sz w:val="20"/>
          <w:lang w:eastAsia="zh-CN"/>
        </w:rPr>
        <w:t>③</w:t>
      </w:r>
      <w:r>
        <w:rPr>
          <w:color w:val="000000"/>
          <w:lang w:eastAsia="zh-CN"/>
        </w:rPr>
        <w:t>火车</w:t>
      </w:r>
      <w:r>
        <w:rPr>
          <w:color w:val="000000"/>
          <w:lang w:eastAsia="zh-CN"/>
        </w:rPr>
        <w:t xml:space="preserve">           </w:t>
      </w:r>
      <w:r>
        <w:rPr>
          <w:color w:val="000000"/>
          <w:lang w:eastAsia="zh-CN"/>
        </w:rPr>
        <w:t>悄悄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lang w:eastAsia="zh-CN"/>
        </w:rPr>
        <w:t>升高了。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41.</w:t>
      </w:r>
      <w:r>
        <w:rPr>
          <w:color w:val="000000"/>
          <w:lang w:eastAsia="zh-CN"/>
        </w:rPr>
        <w:t>把下面的词按一定顺序排成一句话，加上标点符号。</w:t>
      </w:r>
      <w:r>
        <w:rPr>
          <w:lang w:eastAsia="zh-CN"/>
        </w:rPr>
        <w:br/>
      </w:r>
      <w:r>
        <w:rPr>
          <w:color w:val="000000"/>
          <w:lang w:eastAsia="zh-CN"/>
        </w:rPr>
        <w:t>看见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有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瓶子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小石子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旁边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乌鸦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许多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五、现代文阅读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42.</w:t>
      </w:r>
      <w:r>
        <w:rPr>
          <w:color w:val="000000"/>
          <w:lang w:eastAsia="zh-CN"/>
        </w:rPr>
        <w:t>课外阅读。</w:t>
      </w:r>
      <w:r>
        <w:rPr>
          <w:lang w:eastAsia="zh-CN"/>
        </w:rPr>
        <w:br/>
      </w:r>
      <w:r>
        <w:rPr>
          <w:color w:val="000000"/>
          <w:lang w:eastAsia="zh-CN"/>
        </w:rPr>
        <w:t>鸡学游泳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有一天，鸡看见鸭子在水里自由自在地游泳，非常羡慕，便请教鸭子，问它怎样才能学会游泳，鸭子说：</w:t>
      </w:r>
      <w:r>
        <w:rPr>
          <w:color w:val="000000"/>
          <w:lang w:eastAsia="zh-CN"/>
        </w:rPr>
        <w:lastRenderedPageBreak/>
        <w:t>“</w:t>
      </w:r>
      <w:r>
        <w:rPr>
          <w:color w:val="000000"/>
          <w:lang w:eastAsia="zh-CN"/>
        </w:rPr>
        <w:t>不用学。鸭妈妈带我们下水，也并不教，只喊一声</w:t>
      </w:r>
      <w:r>
        <w:rPr>
          <w:color w:val="000000"/>
          <w:lang w:eastAsia="zh-CN"/>
        </w:rPr>
        <w:t>‘</w:t>
      </w:r>
      <w:r>
        <w:rPr>
          <w:color w:val="000000"/>
          <w:lang w:eastAsia="zh-CN"/>
        </w:rPr>
        <w:t>跳</w:t>
      </w:r>
      <w:r>
        <w:rPr>
          <w:color w:val="000000"/>
          <w:lang w:eastAsia="zh-CN"/>
        </w:rPr>
        <w:t>’</w:t>
      </w:r>
      <w:r>
        <w:rPr>
          <w:color w:val="000000"/>
          <w:lang w:eastAsia="zh-CN"/>
        </w:rPr>
        <w:t>，我们扑通扑通往下跳，就会了。</w:t>
      </w:r>
      <w:r>
        <w:rPr>
          <w:color w:val="000000"/>
          <w:lang w:eastAsia="zh-CN"/>
        </w:rPr>
        <w:t>”</w:t>
      </w:r>
      <w:r>
        <w:rPr>
          <w:lang w:eastAsia="zh-CN"/>
        </w:rPr>
        <w:br/>
      </w:r>
      <w:r>
        <w:rPr>
          <w:color w:val="000000"/>
          <w:lang w:eastAsia="zh-CN"/>
        </w:rPr>
        <w:t>     “</w:t>
      </w:r>
      <w:r>
        <w:rPr>
          <w:color w:val="000000"/>
          <w:lang w:eastAsia="zh-CN"/>
        </w:rPr>
        <w:t>啊，太好了！只要有勇气就够了，这么容易！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鸡认为自己领悟了奥（</w:t>
      </w:r>
      <w:r>
        <w:rPr>
          <w:color w:val="000000"/>
          <w:lang w:eastAsia="zh-CN"/>
        </w:rPr>
        <w:t>ào</w:t>
      </w:r>
      <w:r>
        <w:rPr>
          <w:color w:val="000000"/>
          <w:lang w:eastAsia="zh-CN"/>
        </w:rPr>
        <w:t>）秘。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第二天，鸡来到小河边，鼓起勇气，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扑通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一声跳入水，天哪，它一不会换气，二不会动作，三不能保持平衡（</w:t>
      </w:r>
      <w:r>
        <w:rPr>
          <w:color w:val="000000"/>
          <w:lang w:eastAsia="zh-CN"/>
        </w:rPr>
        <w:t>héng</w:t>
      </w:r>
      <w:r>
        <w:rPr>
          <w:color w:val="000000"/>
          <w:lang w:eastAsia="zh-CN"/>
        </w:rPr>
        <w:t>），没用多大工夫就灌（</w:t>
      </w:r>
      <w:r>
        <w:rPr>
          <w:color w:val="000000"/>
          <w:lang w:eastAsia="zh-CN"/>
        </w:rPr>
        <w:t>guàn</w:t>
      </w:r>
      <w:r>
        <w:rPr>
          <w:color w:val="000000"/>
          <w:lang w:eastAsia="zh-CN"/>
        </w:rPr>
        <w:t>）了一肚子水！幸亏鸭子及时将这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落汤鸡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救上了岸。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鸡半死不活地躺在沙滩（</w:t>
      </w:r>
      <w:r>
        <w:rPr>
          <w:color w:val="000000"/>
          <w:lang w:eastAsia="zh-CN"/>
        </w:rPr>
        <w:t>tān</w:t>
      </w:r>
      <w:r>
        <w:rPr>
          <w:color w:val="000000"/>
          <w:lang w:eastAsia="zh-CN"/>
        </w:rPr>
        <w:t>）上，总结道：</w:t>
      </w:r>
      <w:r>
        <w:rPr>
          <w:color w:val="000000"/>
          <w:lang w:eastAsia="zh-CN"/>
        </w:rPr>
        <w:t>“__________________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”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）联系上下文，展开合理想象，将获救后鸡说的话补充完整，写在文中横线上。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）写出与下面词语意思相近的词。</w:t>
      </w:r>
      <w:r>
        <w:rPr>
          <w:lang w:eastAsia="zh-CN"/>
        </w:rPr>
        <w:br/>
      </w:r>
      <w:r>
        <w:rPr>
          <w:color w:val="000000"/>
          <w:lang w:eastAsia="zh-CN"/>
        </w:rPr>
        <w:t>领悟</w:t>
      </w:r>
      <w:r>
        <w:rPr>
          <w:color w:val="000000"/>
          <w:lang w:eastAsia="zh-CN"/>
        </w:rPr>
        <w:t xml:space="preserve">─________      </w:t>
      </w:r>
      <w:r>
        <w:rPr>
          <w:color w:val="000000"/>
          <w:lang w:eastAsia="zh-CN"/>
        </w:rPr>
        <w:t>奥秘</w:t>
      </w:r>
      <w:r>
        <w:rPr>
          <w:color w:val="000000"/>
          <w:lang w:eastAsia="zh-CN"/>
        </w:rPr>
        <w:t xml:space="preserve">─________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）鸡学游泳却变成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落汤鸡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的原因是它一不会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，二不会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，三不能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只要有勇气就够了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，你同意鸡的看法吗？为什么？</w:t>
      </w:r>
      <w:r>
        <w:rPr>
          <w:color w:val="000000"/>
          <w:lang w:eastAsia="zh-CN"/>
        </w:rPr>
        <w:t xml:space="preserve"> 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43.</w:t>
      </w:r>
      <w:r>
        <w:rPr>
          <w:color w:val="000000"/>
          <w:lang w:eastAsia="zh-CN"/>
        </w:rPr>
        <w:t>快乐阅读</w:t>
      </w:r>
      <w:r>
        <w:rPr>
          <w:lang w:eastAsia="zh-CN"/>
        </w:rPr>
        <w:br/>
      </w:r>
      <w:r>
        <w:rPr>
          <w:color w:val="000000"/>
          <w:lang w:eastAsia="zh-CN"/>
        </w:rPr>
        <w:t>爱动脑筋（</w:t>
      </w:r>
      <w:r>
        <w:rPr>
          <w:color w:val="000000"/>
          <w:lang w:eastAsia="zh-CN"/>
        </w:rPr>
        <w:t>jīn</w:t>
      </w:r>
      <w:r>
        <w:rPr>
          <w:color w:val="000000"/>
          <w:lang w:eastAsia="zh-CN"/>
        </w:rPr>
        <w:t>）的孩子</w:t>
      </w:r>
      <w:r>
        <w:rPr>
          <w:lang w:eastAsia="zh-CN"/>
        </w:rPr>
        <w:br/>
      </w:r>
      <w:r>
        <w:rPr>
          <w:color w:val="000000"/>
          <w:lang w:eastAsia="zh-CN"/>
        </w:rPr>
        <w:t>       </w:t>
      </w:r>
      <w:r>
        <w:rPr>
          <w:color w:val="000000"/>
          <w:lang w:eastAsia="zh-CN"/>
        </w:rPr>
        <w:t>华</w:t>
      </w:r>
      <w:r>
        <w:rPr>
          <w:color w:val="000000"/>
          <w:lang w:eastAsia="zh-CN"/>
        </w:rPr>
        <w:t>(huà)</w:t>
      </w:r>
      <w:r>
        <w:rPr>
          <w:color w:val="000000"/>
          <w:lang w:eastAsia="zh-CN"/>
        </w:rPr>
        <w:t>佗</w:t>
      </w:r>
      <w:r>
        <w:rPr>
          <w:color w:val="000000"/>
          <w:lang w:eastAsia="zh-CN"/>
        </w:rPr>
        <w:t>(tuó)</w:t>
      </w:r>
      <w:r>
        <w:rPr>
          <w:color w:val="000000"/>
          <w:lang w:eastAsia="zh-CN"/>
        </w:rPr>
        <w:t>七岁时，有一天和几个小朋友一起摘桑</w:t>
      </w:r>
      <w:r>
        <w:rPr>
          <w:color w:val="000000"/>
          <w:lang w:eastAsia="zh-CN"/>
        </w:rPr>
        <w:t>( sāng)</w:t>
      </w:r>
      <w:r>
        <w:rPr>
          <w:color w:val="000000"/>
          <w:lang w:eastAsia="zh-CN"/>
        </w:rPr>
        <w:t>叶，一位老爷爷路过，问他们：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谁能摘下树顶上的叶子？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小朋友们抬头一看：树那么高，树顶上的枝条那么细，根本上不去呀！</w:t>
      </w:r>
      <w:r>
        <w:rPr>
          <w:lang w:eastAsia="zh-CN"/>
        </w:rPr>
        <w:br/>
      </w:r>
      <w:r>
        <w:rPr>
          <w:color w:val="000000"/>
          <w:lang w:eastAsia="zh-CN"/>
        </w:rPr>
        <w:t>       </w:t>
      </w:r>
      <w:r>
        <w:rPr>
          <w:color w:val="000000"/>
          <w:lang w:eastAsia="zh-CN"/>
        </w:rPr>
        <w:t>华佗想了想，找来一根绳</w:t>
      </w:r>
      <w:r>
        <w:rPr>
          <w:color w:val="000000"/>
          <w:lang w:eastAsia="zh-CN"/>
        </w:rPr>
        <w:t>(shéng)</w:t>
      </w:r>
      <w:r>
        <w:rPr>
          <w:color w:val="000000"/>
          <w:lang w:eastAsia="zh-CN"/>
        </w:rPr>
        <w:t>子，在绳子一头拴</w:t>
      </w:r>
      <w:r>
        <w:rPr>
          <w:color w:val="000000"/>
          <w:lang w:eastAsia="zh-CN"/>
        </w:rPr>
        <w:t xml:space="preserve"> (shuān)</w:t>
      </w:r>
      <w:r>
        <w:rPr>
          <w:color w:val="000000"/>
          <w:lang w:eastAsia="zh-CN"/>
        </w:rPr>
        <w:t>了块石头，把石头抛</w:t>
      </w:r>
      <w:r>
        <w:rPr>
          <w:color w:val="000000"/>
          <w:lang w:eastAsia="zh-CN"/>
        </w:rPr>
        <w:t>(pāo)</w:t>
      </w:r>
      <w:r>
        <w:rPr>
          <w:color w:val="000000"/>
          <w:lang w:eastAsia="zh-CN"/>
        </w:rPr>
        <w:t>过枝条，枝条就被压</w:t>
      </w:r>
      <w:r>
        <w:rPr>
          <w:color w:val="000000"/>
          <w:lang w:eastAsia="zh-CN"/>
        </w:rPr>
        <w:t>(yā)</w:t>
      </w:r>
      <w:r>
        <w:rPr>
          <w:color w:val="000000"/>
          <w:lang w:eastAsia="zh-CN"/>
        </w:rPr>
        <w:t>弯了。他又用双手使劲拽</w:t>
      </w:r>
      <w:r>
        <w:rPr>
          <w:color w:val="000000"/>
          <w:lang w:eastAsia="zh-CN"/>
        </w:rPr>
        <w:t>(zhuài)</w:t>
      </w:r>
      <w:r>
        <w:rPr>
          <w:color w:val="000000"/>
          <w:lang w:eastAsia="zh-CN"/>
        </w:rPr>
        <w:t>绳子，枝条更低了。这样，他就摘到树顶上的叶子了。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     </w:t>
      </w:r>
      <w:r>
        <w:rPr>
          <w:color w:val="000000"/>
          <w:lang w:eastAsia="zh-CN"/>
        </w:rPr>
        <w:t>老爷爷笑了，说：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这孩子爱动脑筋。好，我就收你做徒</w:t>
      </w:r>
      <w:r>
        <w:rPr>
          <w:color w:val="000000"/>
          <w:lang w:eastAsia="zh-CN"/>
        </w:rPr>
        <w:t>(tú)</w:t>
      </w:r>
      <w:r>
        <w:rPr>
          <w:color w:val="000000"/>
          <w:lang w:eastAsia="zh-CN"/>
        </w:rPr>
        <w:t>弟吧！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原来，老爷爷就是当地有名的蔡</w:t>
      </w:r>
      <w:r>
        <w:rPr>
          <w:color w:val="000000"/>
          <w:lang w:eastAsia="zh-CN"/>
        </w:rPr>
        <w:t>(cài)</w:t>
      </w:r>
      <w:r>
        <w:rPr>
          <w:color w:val="000000"/>
          <w:lang w:eastAsia="zh-CN"/>
        </w:rPr>
        <w:t>医生。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）这篇短文有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个自然段。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）填一填。这篇短文写的是华佗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岁时候的故事，文中的老爷爷是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的蔡医生。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）华佗是怎样摘到树顶上的叶子的？从文中找出相关的句子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）华佗是个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的孩子。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44.</w:t>
      </w:r>
      <w:r>
        <w:rPr>
          <w:color w:val="000000"/>
          <w:lang w:eastAsia="zh-CN"/>
        </w:rPr>
        <w:t>写一写。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                                                                                         </w:t>
      </w:r>
      <w:r>
        <w:rPr>
          <w:color w:val="000000"/>
          <w:lang w:eastAsia="zh-CN"/>
        </w:rPr>
        <w:t>啄木鸟治病</w:t>
      </w:r>
      <w:r>
        <w:rPr>
          <w:lang w:eastAsia="zh-CN"/>
        </w:rPr>
        <w:br/>
      </w:r>
      <w:r>
        <w:rPr>
          <w:color w:val="000000"/>
          <w:lang w:eastAsia="zh-CN"/>
        </w:rPr>
        <w:t>       </w:t>
      </w:r>
      <w:r>
        <w:rPr>
          <w:color w:val="000000"/>
          <w:lang w:eastAsia="zh-CN"/>
        </w:rPr>
        <w:t>一棵老树生了病，有些叶子黄了。</w:t>
      </w:r>
      <w:r>
        <w:rPr>
          <w:lang w:eastAsia="zh-CN"/>
        </w:rPr>
        <w:br/>
      </w:r>
      <w:r>
        <w:rPr>
          <w:color w:val="000000"/>
          <w:lang w:eastAsia="zh-CN"/>
        </w:rPr>
        <w:t>       </w:t>
      </w:r>
      <w:r>
        <w:rPr>
          <w:color w:val="000000"/>
          <w:lang w:eastAsia="zh-CN"/>
        </w:rPr>
        <w:t>一个医生飞来，落在树上。他用嘴这里敲（</w:t>
      </w:r>
      <w:r>
        <w:rPr>
          <w:color w:val="000000"/>
          <w:lang w:eastAsia="zh-CN"/>
        </w:rPr>
        <w:t>qiāo</w:t>
      </w:r>
      <w:r>
        <w:rPr>
          <w:color w:val="000000"/>
          <w:lang w:eastAsia="zh-CN"/>
        </w:rPr>
        <w:t>）敲，那里敲敲，找到了生虫子的地方，就啄（</w:t>
      </w:r>
      <w:r>
        <w:rPr>
          <w:color w:val="000000"/>
          <w:lang w:eastAsia="zh-CN"/>
        </w:rPr>
        <w:t>zhuó</w:t>
      </w:r>
      <w:r>
        <w:rPr>
          <w:color w:val="000000"/>
          <w:lang w:eastAsia="zh-CN"/>
        </w:rPr>
        <w:t>）一个洞。他伸进长舌头，把虫子一个一个地钩（</w:t>
      </w:r>
      <w:r>
        <w:rPr>
          <w:color w:val="000000"/>
          <w:lang w:eastAsia="zh-CN"/>
        </w:rPr>
        <w:t>ɡōu</w:t>
      </w:r>
      <w:r>
        <w:rPr>
          <w:color w:val="000000"/>
          <w:lang w:eastAsia="zh-CN"/>
        </w:rPr>
        <w:t>）出来吃。吃完虫子，张开翅膀飞走了。</w:t>
      </w:r>
      <w:r>
        <w:rPr>
          <w:lang w:eastAsia="zh-CN"/>
        </w:rPr>
        <w:br/>
      </w:r>
      <w:r>
        <w:rPr>
          <w:color w:val="000000"/>
          <w:lang w:eastAsia="zh-CN"/>
        </w:rPr>
        <w:t>       </w:t>
      </w:r>
      <w:r>
        <w:rPr>
          <w:color w:val="000000"/>
          <w:lang w:eastAsia="zh-CN"/>
        </w:rPr>
        <w:t>老树的病让医生治好了，慢慢地长出新叶子来。</w:t>
      </w:r>
      <w:r>
        <w:rPr>
          <w:lang w:eastAsia="zh-CN"/>
        </w:rPr>
        <w:br/>
      </w:r>
      <w:r>
        <w:rPr>
          <w:color w:val="000000"/>
          <w:lang w:eastAsia="zh-CN"/>
        </w:rPr>
        <w:t>       </w:t>
      </w:r>
      <w:r>
        <w:rPr>
          <w:color w:val="000000"/>
          <w:lang w:eastAsia="zh-CN"/>
        </w:rPr>
        <w:t>这个医生就是啄木鸟。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）本文有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段话。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）填上动词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舌头</w:t>
      </w:r>
      <w:r>
        <w:rPr>
          <w:color w:val="000000"/>
          <w:lang w:eastAsia="zh-CN"/>
        </w:rPr>
        <w:t>  ________</w:t>
      </w:r>
      <w:r>
        <w:rPr>
          <w:color w:val="000000"/>
          <w:lang w:eastAsia="zh-CN"/>
        </w:rPr>
        <w:t>走了</w:t>
      </w:r>
      <w:r>
        <w:rPr>
          <w:color w:val="000000"/>
          <w:lang w:eastAsia="zh-CN"/>
        </w:rPr>
        <w:t>   ________</w:t>
      </w:r>
      <w:r>
        <w:rPr>
          <w:color w:val="000000"/>
          <w:lang w:eastAsia="zh-CN"/>
        </w:rPr>
        <w:t>虫子</w:t>
      </w:r>
      <w:r>
        <w:rPr>
          <w:color w:val="000000"/>
          <w:lang w:eastAsia="zh-CN"/>
        </w:rPr>
        <w:t>  ________</w:t>
      </w:r>
      <w:r>
        <w:rPr>
          <w:color w:val="000000"/>
          <w:lang w:eastAsia="zh-CN"/>
        </w:rPr>
        <w:t>叶子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）为什么说啄木鸟是树的医生？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六、综合题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45.</w:t>
      </w:r>
      <w:r>
        <w:rPr>
          <w:color w:val="000000"/>
          <w:lang w:eastAsia="zh-CN"/>
        </w:rPr>
        <w:t>照样子，写句子。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）乌鸦看见旁边有许多小石子，</w:t>
      </w:r>
      <w:r>
        <w:rPr>
          <w:color w:val="000000"/>
          <w:u w:val="single"/>
          <w:lang w:eastAsia="zh-CN"/>
        </w:rPr>
        <w:t>终于</w:t>
      </w:r>
      <w:r>
        <w:rPr>
          <w:color w:val="000000"/>
          <w:lang w:eastAsia="zh-CN"/>
        </w:rPr>
        <w:t>想出办法来了。</w:t>
      </w:r>
      <w:r>
        <w:rPr>
          <w:lang w:eastAsia="zh-CN"/>
        </w:rPr>
        <w:br/>
      </w:r>
      <w:r>
        <w:rPr>
          <w:color w:val="000000"/>
          <w:lang w:eastAsia="zh-CN"/>
        </w:rPr>
        <w:t>终于</w:t>
      </w:r>
      <w:r>
        <w:rPr>
          <w:color w:val="000000"/>
          <w:lang w:eastAsia="zh-CN"/>
        </w:rPr>
        <w:t xml:space="preserve">——________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）瓶子里的水</w:t>
      </w:r>
      <w:r>
        <w:rPr>
          <w:color w:val="000000"/>
          <w:u w:val="single"/>
          <w:lang w:eastAsia="zh-CN"/>
        </w:rPr>
        <w:t>渐渐</w:t>
      </w:r>
      <w:r>
        <w:rPr>
          <w:color w:val="000000"/>
          <w:lang w:eastAsia="zh-CN"/>
        </w:rPr>
        <w:t>升高了，乌鸦就喝着水了。</w:t>
      </w:r>
      <w:r>
        <w:rPr>
          <w:lang w:eastAsia="zh-CN"/>
        </w:rPr>
        <w:br/>
      </w:r>
      <w:r>
        <w:rPr>
          <w:color w:val="000000"/>
          <w:lang w:eastAsia="zh-CN"/>
        </w:rPr>
        <w:t>渐渐</w:t>
      </w:r>
      <w:r>
        <w:rPr>
          <w:color w:val="000000"/>
          <w:lang w:eastAsia="zh-CN"/>
        </w:rPr>
        <w:t xml:space="preserve">——________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46.</w:t>
      </w:r>
      <w:r>
        <w:rPr>
          <w:color w:val="000000"/>
          <w:lang w:eastAsia="zh-CN"/>
        </w:rPr>
        <w:t>根据课文内容填空。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）一只乌鸦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了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找水喝。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）乌鸦看见旁边有许多</w:t>
      </w:r>
      <w:r>
        <w:rPr>
          <w:color w:val="000000"/>
          <w:lang w:eastAsia="zh-CN"/>
        </w:rPr>
        <w:t xml:space="preserve">________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想出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来了。</w:t>
      </w:r>
      <w:r>
        <w:rPr>
          <w:color w:val="000000"/>
          <w:lang w:eastAsia="zh-CN"/>
        </w:rPr>
        <w:t xml:space="preserve">    </w:t>
      </w:r>
    </w:p>
    <w:p w:rsidR="00C43017" w:rsidRDefault="00EC389F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七、书写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47.</w:t>
      </w:r>
      <w:r>
        <w:rPr>
          <w:color w:val="000000"/>
          <w:lang w:eastAsia="zh-CN"/>
        </w:rPr>
        <w:t>照样子，写汉字</w:t>
      </w:r>
      <w:r>
        <w:rPr>
          <w:lang w:eastAsia="zh-CN"/>
        </w:rPr>
        <w:br/>
      </w:r>
      <w:r>
        <w:rPr>
          <w:color w:val="000000"/>
          <w:lang w:eastAsia="zh-CN"/>
        </w:rPr>
        <w:t>渴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渐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终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098156" cy="362864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98156" cy="36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48.</w:t>
      </w:r>
      <w:r>
        <w:rPr>
          <w:color w:val="000000"/>
          <w:lang w:eastAsia="zh-CN"/>
        </w:rPr>
        <w:t>抄句子，体味情感</w:t>
      </w:r>
      <w:r>
        <w:rPr>
          <w:lang w:eastAsia="zh-CN"/>
        </w:rPr>
        <w:br/>
      </w:r>
      <w:r>
        <w:rPr>
          <w:color w:val="000000"/>
          <w:lang w:eastAsia="zh-CN"/>
        </w:rPr>
        <w:t>瓶子里的水渐渐升高了，乌鸦就喝着水了！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</w:tblGrid>
      <w:tr w:rsidR="00C43017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>
            <w:pPr>
              <w:rPr>
                <w:lang w:eastAsia="zh-CN"/>
              </w:rPr>
            </w:pPr>
          </w:p>
        </w:tc>
      </w:tr>
    </w:tbl>
    <w:p w:rsidR="00C43017" w:rsidRDefault="00EC389F">
      <w:pPr>
        <w:spacing w:after="0"/>
      </w:pPr>
      <w:r>
        <w:rPr>
          <w:color w:val="000000"/>
        </w:rPr>
        <w:t>49.</w:t>
      </w:r>
      <w:r>
        <w:rPr>
          <w:color w:val="000000"/>
        </w:rPr>
        <w:t>抄写。</w:t>
      </w:r>
      <w:r>
        <w:br/>
      </w:r>
      <w:r>
        <w:rPr>
          <w:color w:val="000000"/>
        </w:rPr>
        <w:t>  </w:t>
      </w:r>
      <w:r>
        <w:rPr>
          <w:color w:val="000000"/>
        </w:rPr>
        <w:t>可</w:t>
      </w:r>
      <w:r>
        <w:rPr>
          <w:color w:val="000000"/>
        </w:rPr>
        <w:t>     </w:t>
      </w:r>
      <w:r>
        <w:rPr>
          <w:color w:val="000000"/>
        </w:rPr>
        <w:t>石</w:t>
      </w:r>
      <w:r>
        <w:rPr>
          <w:color w:val="000000"/>
        </w:rPr>
        <w:t>          </w:t>
      </w:r>
      <w:r>
        <w:rPr>
          <w:color w:val="000000"/>
        </w:rPr>
        <w:t>办</w:t>
      </w:r>
      <w:r>
        <w:rPr>
          <w:color w:val="000000"/>
        </w:rPr>
        <w:t>     </w:t>
      </w:r>
      <w:r>
        <w:rPr>
          <w:color w:val="000000"/>
        </w:rPr>
        <w:t>法</w:t>
      </w:r>
      <w:r>
        <w:rPr>
          <w:color w:val="000000"/>
        </w:rPr>
        <w:t>           </w:t>
      </w:r>
      <w:r>
        <w:rPr>
          <w:color w:val="000000"/>
        </w:rPr>
        <w:t>找</w:t>
      </w:r>
      <w:r>
        <w:rPr>
          <w:color w:val="000000"/>
        </w:rPr>
        <w:t>         </w:t>
      </w:r>
      <w:r>
        <w:rPr>
          <w:color w:val="000000"/>
        </w:rPr>
        <w:t>许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</w:tblGrid>
      <w:tr w:rsidR="00C43017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/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/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/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/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/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/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/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/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/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/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3017" w:rsidRDefault="00C43017"/>
        </w:tc>
      </w:tr>
    </w:tbl>
    <w:p w:rsidR="00C43017" w:rsidRDefault="00EC389F">
      <w:r>
        <w:br w:type="page"/>
      </w:r>
    </w:p>
    <w:p w:rsidR="00C43017" w:rsidRDefault="00EC389F">
      <w:pPr>
        <w:jc w:val="center"/>
      </w:pPr>
      <w:r>
        <w:rPr>
          <w:b/>
          <w:bCs/>
          <w:sz w:val="28"/>
          <w:szCs w:val="28"/>
        </w:rPr>
        <w:t>答案解析部分</w:t>
      </w:r>
    </w:p>
    <w:p w:rsidR="00C43017" w:rsidRDefault="00EC389F">
      <w:r>
        <w:t>一、单选题</w:t>
      </w:r>
    </w:p>
    <w:p w:rsidR="00C43017" w:rsidRDefault="00EC389F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C43017" w:rsidRDefault="00EC389F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C43017" w:rsidRDefault="00EC389F">
      <w:r>
        <w:t>二、填空题</w:t>
      </w:r>
    </w:p>
    <w:p w:rsidR="00C43017" w:rsidRDefault="00EC389F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>渴；喝</w:t>
      </w:r>
      <w:r>
        <w:rPr>
          <w:color w:val="000000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故事；上楼；楼上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非常；欢乐；喜欢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乌鸦看见在瓶子旁边有许多小石子；乌鸦看见有许多小石子在瓶子旁边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小路；节日；步子；花朵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>高；大；香；甜</w:t>
      </w:r>
      <w:r>
        <w:rPr>
          <w:color w:val="000000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新；心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起；喝水；渐渐；于是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可是；渐渐；于是；口渴；看见；干吗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举；爬；洗；扔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>怎么；什么</w:t>
      </w:r>
      <w:r>
        <w:rPr>
          <w:color w:val="000000"/>
        </w:rPr>
        <w:t xml:space="preserve">  </w:t>
      </w:r>
    </w:p>
    <w:p w:rsidR="00C43017" w:rsidRDefault="00EC389F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>B</w:t>
      </w:r>
      <w:r>
        <w:rPr>
          <w:color w:val="000000"/>
        </w:rPr>
        <w:t>；</w:t>
      </w:r>
      <w:r>
        <w:rPr>
          <w:color w:val="000000"/>
        </w:rPr>
        <w:t>D</w:t>
      </w:r>
      <w:r>
        <w:rPr>
          <w:color w:val="000000"/>
        </w:rPr>
        <w:t>；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>C</w:t>
      </w:r>
      <w:r>
        <w:rPr>
          <w:color w:val="000000"/>
        </w:rPr>
        <w:t>；</w:t>
      </w:r>
      <w:r>
        <w:rPr>
          <w:color w:val="000000"/>
        </w:rPr>
        <w:t>C</w:t>
      </w:r>
      <w:r>
        <w:rPr>
          <w:color w:val="000000"/>
        </w:rPr>
        <w:t>；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 xml:space="preserve">B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口渴；看见；办法；终于；起来；渐渐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我；长高了。；村子里；都是垃圾。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长江；漂亮；春风；办法；农民；高兴；朋友；书包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>很少；又小；小石子；升高</w:t>
      </w:r>
      <w:r>
        <w:rPr>
          <w:color w:val="000000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法；办；渐；乌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口渴；看见；办法；终于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我和丁丁在院子里一块儿拍皮球；丁丁和我一块儿在院子里拍皮球；我和丁丁一块儿在院子里拍皮球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一切；门外；心动；到处；东西；可是；怎么办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可以借我一支笔吗；老师好；对不起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口渴；到处；办法；渐渐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口渴；到处；水喝；小石子；办法；一个一个；升高；喝着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有；友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快快乐乐；明明白白；漂漂亮亮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秋；秋天；灭；灭火；拍；拍打；百；一百；银；银河；根；树根；杨；杨树；机；飞机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作；做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块；个；双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31.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怎么；办法；可是；找水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</w:pPr>
      <w:r>
        <w:rPr>
          <w:color w:val="000000"/>
        </w:rPr>
        <w:t>32.</w:t>
      </w:r>
      <w:r>
        <w:rPr>
          <w:color w:val="0000FF"/>
        </w:rPr>
        <w:t>【答案】</w:t>
      </w:r>
      <w:r>
        <w:rPr>
          <w:color w:val="000000"/>
        </w:rPr>
        <w:t>D</w:t>
      </w:r>
      <w:r>
        <w:rPr>
          <w:color w:val="000000"/>
        </w:rPr>
        <w:t>；</w:t>
      </w:r>
      <w:r>
        <w:rPr>
          <w:color w:val="000000"/>
        </w:rPr>
        <w:t>C</w:t>
      </w:r>
      <w:r>
        <w:rPr>
          <w:color w:val="000000"/>
        </w:rPr>
        <w:t>；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>E</w:t>
      </w:r>
      <w:r>
        <w:rPr>
          <w:color w:val="000000"/>
        </w:rPr>
        <w:t>；</w:t>
      </w:r>
      <w:r>
        <w:rPr>
          <w:color w:val="000000"/>
        </w:rPr>
        <w:t xml:space="preserve">B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33.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白云；小鸟；三；牛；羊；马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34.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办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35.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B  </w:t>
      </w:r>
    </w:p>
    <w:p w:rsidR="00C43017" w:rsidRDefault="00EC389F">
      <w:pPr>
        <w:rPr>
          <w:lang w:eastAsia="zh-CN"/>
        </w:rPr>
      </w:pPr>
      <w:r>
        <w:rPr>
          <w:lang w:eastAsia="zh-CN"/>
        </w:rPr>
        <w:t>三、问答题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36.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可以用沙或土来代替小石头，等沉淀好了就能喝着水了。也可以用吸管。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rPr>
          <w:lang w:eastAsia="zh-CN"/>
        </w:rPr>
      </w:pPr>
      <w:r>
        <w:rPr>
          <w:lang w:eastAsia="zh-CN"/>
        </w:rPr>
        <w:t>四、语言表达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37.</w:t>
      </w:r>
      <w:r>
        <w:rPr>
          <w:color w:val="0000FF"/>
          <w:lang w:eastAsia="zh-CN"/>
        </w:rPr>
        <w:t>【答案】</w:t>
      </w:r>
      <w:r>
        <w:rPr>
          <w:noProof/>
          <w:lang w:eastAsia="zh-CN"/>
        </w:rPr>
        <w:drawing>
          <wp:inline distT="0" distB="0" distL="0" distR="0">
            <wp:extent cx="5290223" cy="1900276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90223" cy="1900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38.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乌鸦爱喝水；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乌鸦在瓶子边衔石子。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39.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略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40.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瓶子里的水渐渐升高了。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妈妈悄悄走出病房，生怕吵醒他。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火车慢慢向前行驶。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41.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乌鸦看见有许多小石头在瓶子旁边。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rPr>
          <w:lang w:eastAsia="zh-CN"/>
        </w:rPr>
      </w:pPr>
      <w:r>
        <w:rPr>
          <w:lang w:eastAsia="zh-CN"/>
        </w:rPr>
        <w:t>五、现代文阅读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42.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）游泳可不是跳下水就行啊！只要有勇气是不够的。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）明白；秘密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）换气；动作；保持平衡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）不同意，因为除了有勇气，还要掌握游泳的技巧。（解析：明白要学习一种本领，单凭勇气是不够的，必须掌握技巧。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43.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3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）七；当地有名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）华佗想了想，找来一根绳</w:t>
      </w:r>
      <w:r>
        <w:rPr>
          <w:color w:val="000000"/>
          <w:lang w:eastAsia="zh-CN"/>
        </w:rPr>
        <w:t>(shéng)</w:t>
      </w:r>
      <w:r>
        <w:rPr>
          <w:color w:val="000000"/>
          <w:lang w:eastAsia="zh-CN"/>
        </w:rPr>
        <w:t>子，在绳子一头拴</w:t>
      </w:r>
      <w:r>
        <w:rPr>
          <w:color w:val="000000"/>
          <w:lang w:eastAsia="zh-CN"/>
        </w:rPr>
        <w:t xml:space="preserve"> (shuān)</w:t>
      </w:r>
      <w:r>
        <w:rPr>
          <w:color w:val="000000"/>
          <w:lang w:eastAsia="zh-CN"/>
        </w:rPr>
        <w:t>了块石头，把石头抛</w:t>
      </w:r>
      <w:r>
        <w:rPr>
          <w:color w:val="000000"/>
          <w:lang w:eastAsia="zh-CN"/>
        </w:rPr>
        <w:t>(pāo)</w:t>
      </w:r>
      <w:r>
        <w:rPr>
          <w:color w:val="000000"/>
          <w:lang w:eastAsia="zh-CN"/>
        </w:rPr>
        <w:t>过枝条，枝条就被压</w:t>
      </w:r>
      <w:r>
        <w:rPr>
          <w:color w:val="000000"/>
          <w:lang w:eastAsia="zh-CN"/>
        </w:rPr>
        <w:t>(yā)</w:t>
      </w:r>
      <w:r>
        <w:rPr>
          <w:color w:val="000000"/>
          <w:lang w:eastAsia="zh-CN"/>
        </w:rPr>
        <w:t>弯了。他又用双手使劲拽</w:t>
      </w:r>
      <w:r>
        <w:rPr>
          <w:color w:val="000000"/>
          <w:lang w:eastAsia="zh-CN"/>
        </w:rPr>
        <w:t>(zhuài)</w:t>
      </w:r>
      <w:r>
        <w:rPr>
          <w:color w:val="000000"/>
          <w:lang w:eastAsia="zh-CN"/>
        </w:rPr>
        <w:t>绳子，枝条更低了。这样，他就摘到树顶上的叶子了。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）爱动脑筋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44.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4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）伸；飞；吃；长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）因为它能把树木里面的虫子吃掉，让树木慢慢地长出新叶子来。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rPr>
          <w:lang w:eastAsia="zh-CN"/>
        </w:rPr>
      </w:pPr>
      <w:r>
        <w:rPr>
          <w:lang w:eastAsia="zh-CN"/>
        </w:rPr>
        <w:t>六、综合题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45.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）我终于跑到终点了。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）天空渐渐变黑了。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46.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）口渴；到处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）小石子；终于；办法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rPr>
          <w:lang w:eastAsia="zh-CN"/>
        </w:rPr>
      </w:pPr>
      <w:r>
        <w:rPr>
          <w:lang w:eastAsia="zh-CN"/>
        </w:rPr>
        <w:t>七、书写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47.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渴</w:t>
      </w:r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渐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终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48.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瓶子里的水渐渐升高了，乌鸦就喝着水了！</w:t>
      </w:r>
      <w:r>
        <w:rPr>
          <w:color w:val="000000"/>
          <w:lang w:eastAsia="zh-CN"/>
        </w:rPr>
        <w:t xml:space="preserve">  </w:t>
      </w:r>
    </w:p>
    <w:p w:rsidR="00C43017" w:rsidRDefault="00EC389F">
      <w:pPr>
        <w:spacing w:after="0"/>
        <w:rPr>
          <w:lang w:eastAsia="zh-CN"/>
        </w:rPr>
      </w:pPr>
      <w:r>
        <w:rPr>
          <w:color w:val="000000"/>
          <w:lang w:eastAsia="zh-CN"/>
        </w:rPr>
        <w:t>49.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可</w:t>
      </w: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石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办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法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找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许</w:t>
      </w:r>
      <w:r>
        <w:rPr>
          <w:color w:val="000000"/>
          <w:lang w:eastAsia="zh-CN"/>
        </w:rPr>
        <w:t xml:space="preserve">  </w:t>
      </w:r>
    </w:p>
    <w:sectPr w:rsidR="00C43017" w:rsidSect="00C4301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89F" w:rsidRDefault="00EC389F" w:rsidP="00C43017">
      <w:pPr>
        <w:spacing w:after="0" w:line="240" w:lineRule="auto"/>
      </w:pPr>
      <w:r>
        <w:separator/>
      </w:r>
    </w:p>
  </w:endnote>
  <w:endnote w:type="continuationSeparator" w:id="1">
    <w:p w:rsidR="00EC389F" w:rsidRDefault="00EC389F" w:rsidP="00C43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321" w:rsidRDefault="00D8232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017" w:rsidRPr="00D82321" w:rsidRDefault="00C43017" w:rsidP="00D82321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321" w:rsidRDefault="00D8232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89F" w:rsidRDefault="00EC389F" w:rsidP="00C43017">
      <w:pPr>
        <w:spacing w:after="0" w:line="240" w:lineRule="auto"/>
      </w:pPr>
      <w:r>
        <w:separator/>
      </w:r>
    </w:p>
  </w:footnote>
  <w:footnote w:type="continuationSeparator" w:id="1">
    <w:p w:rsidR="00EC389F" w:rsidRDefault="00EC389F" w:rsidP="00C43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017" w:rsidRDefault="00C4301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017" w:rsidRPr="00D82321" w:rsidRDefault="00C43017" w:rsidP="00D82321">
    <w:pPr>
      <w:pStyle w:val="a5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321" w:rsidRDefault="00D8232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7477"/>
    <w:multiLevelType w:val="hybridMultilevel"/>
    <w:tmpl w:val="753A9B82"/>
    <w:lvl w:ilvl="0" w:tplc="28111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DE34FCD"/>
    <w:multiLevelType w:val="hybridMultilevel"/>
    <w:tmpl w:val="98FEBE22"/>
    <w:lvl w:ilvl="0" w:tplc="10170488">
      <w:start w:val="1"/>
      <w:numFmt w:val="decimal"/>
      <w:lvlText w:val="%1."/>
      <w:lvlJc w:val="left"/>
      <w:pPr>
        <w:ind w:left="720" w:hanging="360"/>
      </w:pPr>
    </w:lvl>
    <w:lvl w:ilvl="1" w:tplc="10170488" w:tentative="1">
      <w:start w:val="1"/>
      <w:numFmt w:val="lowerLetter"/>
      <w:lvlText w:val="%2."/>
      <w:lvlJc w:val="left"/>
      <w:pPr>
        <w:ind w:left="1440" w:hanging="360"/>
      </w:pPr>
    </w:lvl>
    <w:lvl w:ilvl="2" w:tplc="10170488" w:tentative="1">
      <w:start w:val="1"/>
      <w:numFmt w:val="lowerRoman"/>
      <w:lvlText w:val="%3."/>
      <w:lvlJc w:val="right"/>
      <w:pPr>
        <w:ind w:left="2160" w:hanging="180"/>
      </w:pPr>
    </w:lvl>
    <w:lvl w:ilvl="3" w:tplc="10170488" w:tentative="1">
      <w:start w:val="1"/>
      <w:numFmt w:val="decimal"/>
      <w:lvlText w:val="%4."/>
      <w:lvlJc w:val="left"/>
      <w:pPr>
        <w:ind w:left="2880" w:hanging="360"/>
      </w:pPr>
    </w:lvl>
    <w:lvl w:ilvl="4" w:tplc="10170488" w:tentative="1">
      <w:start w:val="1"/>
      <w:numFmt w:val="lowerLetter"/>
      <w:lvlText w:val="%5."/>
      <w:lvlJc w:val="left"/>
      <w:pPr>
        <w:ind w:left="3600" w:hanging="360"/>
      </w:pPr>
    </w:lvl>
    <w:lvl w:ilvl="5" w:tplc="10170488" w:tentative="1">
      <w:start w:val="1"/>
      <w:numFmt w:val="lowerRoman"/>
      <w:lvlText w:val="%6."/>
      <w:lvlJc w:val="right"/>
      <w:pPr>
        <w:ind w:left="4320" w:hanging="180"/>
      </w:pPr>
    </w:lvl>
    <w:lvl w:ilvl="6" w:tplc="10170488" w:tentative="1">
      <w:start w:val="1"/>
      <w:numFmt w:val="decimal"/>
      <w:lvlText w:val="%7."/>
      <w:lvlJc w:val="left"/>
      <w:pPr>
        <w:ind w:left="5040" w:hanging="360"/>
      </w:pPr>
    </w:lvl>
    <w:lvl w:ilvl="7" w:tplc="10170488" w:tentative="1">
      <w:start w:val="1"/>
      <w:numFmt w:val="lowerLetter"/>
      <w:lvlText w:val="%8."/>
      <w:lvlJc w:val="left"/>
      <w:pPr>
        <w:ind w:left="5760" w:hanging="360"/>
      </w:pPr>
    </w:lvl>
    <w:lvl w:ilvl="8" w:tplc="10170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905BE"/>
    <w:rsid w:val="00BC067A"/>
    <w:rsid w:val="00C00B1C"/>
    <w:rsid w:val="00C205D4"/>
    <w:rsid w:val="00C26A2D"/>
    <w:rsid w:val="00C43017"/>
    <w:rsid w:val="00C84C25"/>
    <w:rsid w:val="00D00F66"/>
    <w:rsid w:val="00D035E3"/>
    <w:rsid w:val="00D2160C"/>
    <w:rsid w:val="00D36692"/>
    <w:rsid w:val="00D51F5D"/>
    <w:rsid w:val="00D67A68"/>
    <w:rsid w:val="00D82321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C389F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017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C430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43017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C43017"/>
    <w:pPr>
      <w:widowControl w:val="0"/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C43017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sid w:val="00C43017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C43017"/>
    <w:rPr>
      <w:sz w:val="18"/>
      <w:szCs w:val="18"/>
    </w:rPr>
  </w:style>
  <w:style w:type="paragraph" w:customStyle="1" w:styleId="1">
    <w:name w:val="正文1"/>
    <w:qFormat/>
    <w:rsid w:val="00C43017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C43017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C43017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C43017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C4301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996</Words>
  <Characters>5682</Characters>
  <Application>Microsoft Office Word</Application>
  <DocSecurity>0</DocSecurity>
  <Lines>47</Lines>
  <Paragraphs>13</Paragraphs>
  <ScaleCrop>false</ScaleCrop>
  <Company/>
  <LinksUpToDate>false</LinksUpToDate>
  <CharactersWithSpaces>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2018-06-24T09:11:00Z</dcterms:created>
  <dcterms:modified xsi:type="dcterms:W3CDTF">2018-06-24T09:11:00Z</dcterms:modified>
</cp:coreProperties>
</file>