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D3D" w:rsidRPr="00036283" w:rsidRDefault="00B51D3D" w:rsidP="00036283">
      <w:pPr>
        <w:spacing w:after="0" w:line="360" w:lineRule="auto"/>
        <w:jc w:val="center"/>
        <w:rPr>
          <w:rFonts w:ascii="Times New Roman" w:hAnsi="Times New Roman"/>
          <w:sz w:val="28"/>
          <w:lang w:eastAsia="zh-CN"/>
        </w:rPr>
      </w:pPr>
      <w:bookmarkStart w:id="0" w:name="_GoBack"/>
      <w:bookmarkEnd w:id="0"/>
    </w:p>
    <w:p w:rsidR="00B51D3D" w:rsidRPr="00036283" w:rsidRDefault="00EF0E73" w:rsidP="00036283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036283">
        <w:rPr>
          <w:rFonts w:ascii="Times New Roman"/>
          <w:b/>
          <w:bCs/>
          <w:sz w:val="28"/>
          <w:szCs w:val="28"/>
        </w:rPr>
        <w:t>浙教版数学一年级上册期中检测卷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/>
          <w:b/>
          <w:bCs/>
          <w:sz w:val="24"/>
          <w:szCs w:val="24"/>
        </w:rPr>
        <w:t>一、选择题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1.</w:t>
      </w:r>
      <w:r w:rsidRPr="00036283">
        <w:rPr>
          <w:rFonts w:ascii="Times New Roman"/>
          <w:sz w:val="24"/>
        </w:rPr>
        <w:t>下列选项中数量多的是（</w:t>
      </w:r>
      <w:r w:rsidRPr="00036283">
        <w:rPr>
          <w:rFonts w:ascii="Times New Roman" w:hAnsi="Times New Roman"/>
          <w:sz w:val="24"/>
        </w:rPr>
        <w:t xml:space="preserve">    </w:t>
      </w:r>
      <w:r w:rsidRPr="00036283">
        <w:rPr>
          <w:rFonts w:ascii="Times New Roman"/>
          <w:sz w:val="24"/>
        </w:rPr>
        <w:t>）。</w:t>
      </w:r>
      <w:r w:rsidRPr="00036283">
        <w:rPr>
          <w:rFonts w:ascii="Times New Roman" w:hAnsi="Times New Roman"/>
          <w:sz w:val="24"/>
        </w:rPr>
        <w:t xml:space="preserve">        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A. </w:t>
      </w:r>
      <w:r w:rsidRPr="00036283">
        <w:rPr>
          <w:sz w:val="24"/>
        </w:rPr>
        <w:t>★★★★★</w:t>
      </w:r>
      <w:r w:rsidRPr="00036283">
        <w:rPr>
          <w:rFonts w:ascii="Times New Roman" w:hAnsi="Times New Roman"/>
          <w:sz w:val="24"/>
        </w:rPr>
        <w:t>                                         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30480" cy="3810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B. ○○○○○○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036283">
        <w:rPr>
          <w:rFonts w:ascii="Times New Roman" w:hAnsi="Times New Roman"/>
          <w:sz w:val="24"/>
        </w:rPr>
        <w:t>2.</w:t>
      </w:r>
      <w:r w:rsidRPr="00036283">
        <w:rPr>
          <w:rFonts w:ascii="Times New Roman"/>
          <w:sz w:val="24"/>
        </w:rPr>
        <w:t>看图比一比，哪个比较多？</w:t>
      </w:r>
      <w:r w:rsidRPr="00036283">
        <w:rPr>
          <w:rFonts w:ascii="Times New Roman" w:hAnsi="Times New Roman"/>
          <w:sz w:val="24"/>
        </w:rPr>
        <w:br/>
        <w:t xml:space="preserve"> 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563880" cy="84582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A. 3</w:t>
      </w:r>
      <w:r w:rsidRPr="00036283">
        <w:rPr>
          <w:rFonts w:ascii="Times New Roman"/>
          <w:sz w:val="24"/>
        </w:rPr>
        <w:t>＞</w:t>
      </w:r>
      <w:r w:rsidRPr="00036283">
        <w:rPr>
          <w:rFonts w:ascii="Times New Roman" w:hAnsi="Times New Roman"/>
          <w:sz w:val="24"/>
        </w:rPr>
        <w:t>2                                       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30480" cy="381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B. 3</w:t>
      </w:r>
      <w:r w:rsidRPr="00036283">
        <w:rPr>
          <w:rFonts w:ascii="Times New Roman"/>
          <w:sz w:val="24"/>
        </w:rPr>
        <w:t>＜</w:t>
      </w:r>
      <w:r w:rsidRPr="00036283">
        <w:rPr>
          <w:rFonts w:ascii="Times New Roman" w:hAnsi="Times New Roman"/>
          <w:sz w:val="24"/>
        </w:rPr>
        <w:t>2                                       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30480" cy="381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C. 3</w:t>
      </w:r>
      <w:r w:rsidRPr="00036283">
        <w:rPr>
          <w:rFonts w:ascii="Times New Roman"/>
          <w:sz w:val="24"/>
        </w:rPr>
        <w:t>＝</w:t>
      </w:r>
      <w:r w:rsidRPr="00036283">
        <w:rPr>
          <w:rFonts w:ascii="Times New Roman" w:hAnsi="Times New Roman"/>
          <w:sz w:val="24"/>
        </w:rPr>
        <w:t>2   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3.</w:t>
      </w:r>
      <w:r w:rsidRPr="00036283">
        <w:rPr>
          <w:rFonts w:ascii="Times New Roman"/>
          <w:sz w:val="24"/>
        </w:rPr>
        <w:t>珠串上（</w:t>
      </w:r>
      <w:r w:rsidRPr="00036283">
        <w:rPr>
          <w:rFonts w:ascii="Times New Roman" w:hAnsi="Times New Roman"/>
          <w:sz w:val="24"/>
        </w:rPr>
        <w:t xml:space="preserve">         </w:t>
      </w:r>
      <w:r w:rsidRPr="00036283">
        <w:rPr>
          <w:rFonts w:ascii="Times New Roman"/>
          <w:sz w:val="24"/>
        </w:rPr>
        <w:t>）少。</w:t>
      </w:r>
      <w:r w:rsidRPr="00036283">
        <w:rPr>
          <w:rFonts w:ascii="Times New Roman" w:hAnsi="Times New Roman"/>
          <w:sz w:val="24"/>
        </w:rPr>
        <w:br/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3154680" cy="3429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A. 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274320" cy="22098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                                             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22860" cy="381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B. 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274320" cy="266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lastRenderedPageBreak/>
        <w:t>4.</w:t>
      </w:r>
      <w:r w:rsidRPr="00036283">
        <w:rPr>
          <w:rFonts w:ascii="Times New Roman"/>
          <w:sz w:val="24"/>
        </w:rPr>
        <w:t>比较下面两个小孩中体重较重的是谁（</w:t>
      </w:r>
      <w:r w:rsidRPr="00036283">
        <w:rPr>
          <w:rFonts w:ascii="Times New Roman" w:hAnsi="Times New Roman"/>
          <w:sz w:val="24"/>
        </w:rPr>
        <w:t xml:space="preserve">  </w:t>
      </w:r>
      <w:r w:rsidRPr="00036283">
        <w:rPr>
          <w:rFonts w:ascii="Times New Roman"/>
          <w:sz w:val="24"/>
        </w:rPr>
        <w:t>）</w:t>
      </w:r>
      <w:r w:rsidRPr="00036283">
        <w:rPr>
          <w:rFonts w:ascii="Times New Roman" w:hAnsi="Times New Roman"/>
          <w:sz w:val="24"/>
        </w:rPr>
        <w:br/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2804160" cy="16764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16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A. </w:t>
      </w:r>
      <w:r w:rsidRPr="00036283">
        <w:rPr>
          <w:rFonts w:ascii="Times New Roman"/>
          <w:sz w:val="24"/>
        </w:rPr>
        <w:t>小红</w:t>
      </w:r>
      <w:r w:rsidRPr="00036283">
        <w:rPr>
          <w:rFonts w:ascii="Times New Roman" w:hAnsi="Times New Roman"/>
          <w:sz w:val="24"/>
        </w:rPr>
        <w:t>                                             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30480" cy="381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B. </w:t>
      </w:r>
      <w:r w:rsidRPr="00036283">
        <w:rPr>
          <w:rFonts w:ascii="Times New Roman"/>
          <w:sz w:val="24"/>
        </w:rPr>
        <w:t>小明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5.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350520" cy="27432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/>
          <w:sz w:val="24"/>
        </w:rPr>
        <w:t>是由（</w:t>
      </w:r>
      <w:r w:rsidRPr="00036283">
        <w:rPr>
          <w:rFonts w:ascii="Times New Roman" w:hAnsi="Times New Roman"/>
          <w:sz w:val="24"/>
        </w:rPr>
        <w:t xml:space="preserve">    </w:t>
      </w:r>
      <w:r w:rsidRPr="00036283">
        <w:rPr>
          <w:rFonts w:ascii="Times New Roman"/>
          <w:sz w:val="24"/>
        </w:rPr>
        <w:t>）正方体组成</w:t>
      </w:r>
      <w:r w:rsidRPr="00036283">
        <w:rPr>
          <w:rFonts w:ascii="Times New Roman" w:hAnsi="Times New Roman"/>
          <w:sz w:val="24"/>
        </w:rPr>
        <w:t xml:space="preserve">        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A. 3</w:t>
      </w:r>
      <w:r w:rsidRPr="00036283">
        <w:rPr>
          <w:rFonts w:ascii="Times New Roman"/>
          <w:sz w:val="24"/>
        </w:rPr>
        <w:t>个</w:t>
      </w:r>
      <w:r w:rsidRPr="00036283">
        <w:rPr>
          <w:rFonts w:ascii="Times New Roman" w:hAnsi="Times New Roman"/>
          <w:sz w:val="24"/>
        </w:rPr>
        <w:t>                                           B. 4</w:t>
      </w:r>
      <w:r w:rsidRPr="00036283">
        <w:rPr>
          <w:rFonts w:ascii="Times New Roman"/>
          <w:sz w:val="24"/>
        </w:rPr>
        <w:t>个</w:t>
      </w:r>
      <w:r w:rsidRPr="00036283">
        <w:rPr>
          <w:rFonts w:ascii="Times New Roman" w:hAnsi="Times New Roman"/>
          <w:sz w:val="24"/>
        </w:rPr>
        <w:t>                                           C. 5</w:t>
      </w:r>
      <w:r w:rsidRPr="00036283">
        <w:rPr>
          <w:rFonts w:ascii="Times New Roman"/>
          <w:sz w:val="24"/>
        </w:rPr>
        <w:t>个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6.</w:t>
      </w:r>
      <w:r w:rsidRPr="00036283">
        <w:rPr>
          <w:rFonts w:ascii="Times New Roman"/>
          <w:sz w:val="24"/>
        </w:rPr>
        <w:t>小朋友排队，从前数，小小是第</w:t>
      </w:r>
      <w:r w:rsidRPr="00036283">
        <w:rPr>
          <w:rFonts w:ascii="Times New Roman" w:hAnsi="Times New Roman"/>
          <w:sz w:val="24"/>
        </w:rPr>
        <w:t>4</w:t>
      </w:r>
      <w:r w:rsidRPr="00036283">
        <w:rPr>
          <w:rFonts w:ascii="Times New Roman"/>
          <w:sz w:val="24"/>
        </w:rPr>
        <w:t>个人，从后数，她是第</w:t>
      </w:r>
      <w:r w:rsidRPr="00036283">
        <w:rPr>
          <w:rFonts w:ascii="Times New Roman" w:hAnsi="Times New Roman"/>
          <w:sz w:val="24"/>
        </w:rPr>
        <w:t>3</w:t>
      </w:r>
      <w:r w:rsidRPr="00036283">
        <w:rPr>
          <w:rFonts w:ascii="Times New Roman"/>
          <w:sz w:val="24"/>
        </w:rPr>
        <w:t>个人，这一队共有</w:t>
      </w:r>
      <w:r w:rsidRPr="00036283">
        <w:rPr>
          <w:rFonts w:ascii="Times New Roman" w:hAnsi="Times New Roman"/>
          <w:sz w:val="24"/>
        </w:rPr>
        <w:t xml:space="preserve"> </w:t>
      </w:r>
      <w:r w:rsidRPr="00036283">
        <w:rPr>
          <w:rFonts w:ascii="Times New Roman"/>
          <w:sz w:val="24"/>
        </w:rPr>
        <w:t>（</w:t>
      </w:r>
      <w:r w:rsidRPr="00036283">
        <w:rPr>
          <w:rFonts w:ascii="Times New Roman" w:hAnsi="Times New Roman"/>
          <w:sz w:val="24"/>
        </w:rPr>
        <w:t xml:space="preserve">  </w:t>
      </w:r>
      <w:r w:rsidRPr="00036283">
        <w:rPr>
          <w:rFonts w:ascii="Times New Roman"/>
          <w:sz w:val="24"/>
        </w:rPr>
        <w:t>）</w:t>
      </w:r>
      <w:r w:rsidRPr="00036283">
        <w:rPr>
          <w:rFonts w:ascii="Times New Roman" w:hAnsi="Times New Roman"/>
          <w:sz w:val="24"/>
        </w:rPr>
        <w:t xml:space="preserve">        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A. 5</w:t>
      </w:r>
      <w:r w:rsidRPr="00036283">
        <w:rPr>
          <w:rFonts w:ascii="Times New Roman"/>
          <w:sz w:val="24"/>
        </w:rPr>
        <w:t>人</w:t>
      </w:r>
      <w:r w:rsidRPr="00036283">
        <w:rPr>
          <w:rFonts w:ascii="Times New Roman" w:hAnsi="Times New Roman"/>
          <w:sz w:val="24"/>
        </w:rPr>
        <w:t>                                       B. 6</w:t>
      </w:r>
      <w:r w:rsidRPr="00036283">
        <w:rPr>
          <w:rFonts w:ascii="Times New Roman"/>
          <w:sz w:val="24"/>
        </w:rPr>
        <w:t>人</w:t>
      </w:r>
      <w:r w:rsidRPr="00036283">
        <w:rPr>
          <w:rFonts w:ascii="Times New Roman" w:hAnsi="Times New Roman"/>
          <w:sz w:val="24"/>
        </w:rPr>
        <w:t>                                       C. 7</w:t>
      </w:r>
      <w:r w:rsidRPr="00036283">
        <w:rPr>
          <w:rFonts w:ascii="Times New Roman"/>
          <w:sz w:val="24"/>
        </w:rPr>
        <w:t>人</w:t>
      </w:r>
      <w:r w:rsidRPr="00036283">
        <w:rPr>
          <w:rFonts w:ascii="Times New Roman" w:hAnsi="Times New Roman"/>
          <w:sz w:val="24"/>
        </w:rPr>
        <w:t>                                       D. 8</w:t>
      </w:r>
      <w:r w:rsidRPr="00036283">
        <w:rPr>
          <w:rFonts w:ascii="Times New Roman"/>
          <w:sz w:val="24"/>
        </w:rPr>
        <w:t>人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7.</w:t>
      </w:r>
      <w:r w:rsidRPr="00036283">
        <w:rPr>
          <w:rFonts w:ascii="Times New Roman"/>
          <w:sz w:val="24"/>
        </w:rPr>
        <w:t>森林动物园举行赛跑，小猴前面有</w:t>
      </w:r>
      <w:r w:rsidRPr="00036283">
        <w:rPr>
          <w:rFonts w:ascii="Times New Roman" w:hAnsi="Times New Roman"/>
          <w:sz w:val="24"/>
        </w:rPr>
        <w:t>10</w:t>
      </w:r>
      <w:r w:rsidRPr="00036283">
        <w:rPr>
          <w:rFonts w:ascii="Times New Roman"/>
          <w:sz w:val="24"/>
        </w:rPr>
        <w:t>只动物，小猴后面有</w:t>
      </w:r>
      <w:r w:rsidRPr="00036283">
        <w:rPr>
          <w:rFonts w:ascii="Times New Roman" w:hAnsi="Times New Roman"/>
          <w:sz w:val="24"/>
        </w:rPr>
        <w:t>3</w:t>
      </w:r>
      <w:r w:rsidRPr="00036283">
        <w:rPr>
          <w:rFonts w:ascii="Times New Roman"/>
          <w:sz w:val="24"/>
        </w:rPr>
        <w:t>只动物，有（</w:t>
      </w:r>
      <w:r w:rsidRPr="00036283">
        <w:rPr>
          <w:rFonts w:ascii="Times New Roman" w:hAnsi="Times New Roman"/>
          <w:sz w:val="24"/>
        </w:rPr>
        <w:t xml:space="preserve">    </w:t>
      </w:r>
      <w:r w:rsidRPr="00036283">
        <w:rPr>
          <w:rFonts w:ascii="Times New Roman"/>
          <w:sz w:val="24"/>
        </w:rPr>
        <w:t>）只动物参加赛跑。</w:t>
      </w:r>
      <w:r w:rsidRPr="00036283">
        <w:rPr>
          <w:rFonts w:ascii="Times New Roman" w:hAnsi="Times New Roman"/>
          <w:sz w:val="24"/>
        </w:rPr>
        <w:t xml:space="preserve">        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A.12</w:t>
      </w:r>
      <w:r w:rsidRPr="00036283">
        <w:rPr>
          <w:rFonts w:ascii="Times New Roman" w:hAnsi="Times New Roman"/>
          <w:sz w:val="24"/>
        </w:rPr>
        <w:br/>
        <w:t>B.13</w:t>
      </w:r>
      <w:r w:rsidRPr="00036283">
        <w:rPr>
          <w:rFonts w:ascii="Times New Roman" w:hAnsi="Times New Roman"/>
          <w:sz w:val="24"/>
        </w:rPr>
        <w:br/>
        <w:t>C.14</w:t>
      </w:r>
      <w:r w:rsidRPr="00036283">
        <w:rPr>
          <w:rFonts w:ascii="Times New Roman" w:hAnsi="Times New Roman"/>
          <w:sz w:val="24"/>
        </w:rPr>
        <w:br/>
        <w:t>D.15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/>
          <w:b/>
          <w:bCs/>
          <w:sz w:val="24"/>
          <w:szCs w:val="24"/>
        </w:rPr>
        <w:t>二、判断题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lastRenderedPageBreak/>
        <w:t>8.</w:t>
      </w:r>
      <w:r w:rsidRPr="00036283">
        <w:rPr>
          <w:rFonts w:ascii="Times New Roman"/>
          <w:sz w:val="24"/>
        </w:rPr>
        <w:t>下面这些图形都是立体图形。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312420" cy="44958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 xml:space="preserve">   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449580" cy="40386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 xml:space="preserve">  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685800" cy="1905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 xml:space="preserve">      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411480" cy="34290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 xml:space="preserve">     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632460" cy="56388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 xml:space="preserve">       </w:t>
      </w:r>
      <w:r w:rsidR="00036283">
        <w:rPr>
          <w:rFonts w:ascii="Times New Roman" w:hAnsi="Times New Roman" w:hint="eastAsia"/>
          <w:sz w:val="24"/>
          <w:lang w:eastAsia="zh-CN"/>
        </w:rPr>
        <w:t>（</w:t>
      </w:r>
      <w:r w:rsidR="00036283">
        <w:rPr>
          <w:rFonts w:ascii="Times New Roman" w:hAnsi="Times New Roman"/>
          <w:sz w:val="24"/>
          <w:lang w:eastAsia="zh-CN"/>
        </w:rPr>
        <w:t xml:space="preserve">   </w:t>
      </w:r>
      <w:r w:rsidR="00036283">
        <w:rPr>
          <w:rFonts w:ascii="Times New Roman" w:hAnsi="Times New Roman" w:hint="eastAsia"/>
          <w:sz w:val="24"/>
          <w:lang w:eastAsia="zh-CN"/>
        </w:rPr>
        <w:t>）</w:t>
      </w:r>
      <w:r w:rsidR="00036283">
        <w:rPr>
          <w:rFonts w:ascii="Times New Roman" w:hAnsi="Times New Roman"/>
          <w:sz w:val="24"/>
        </w:rPr>
        <w:t xml:space="preserve"> 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9.2</w:t>
      </w:r>
      <w:r w:rsidRPr="00036283">
        <w:rPr>
          <w:rFonts w:ascii="Times New Roman"/>
          <w:sz w:val="24"/>
        </w:rPr>
        <w:t>个锁比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/>
          <w:sz w:val="24"/>
        </w:rPr>
        <w:t>个钥匙重。</w:t>
      </w:r>
      <w:r w:rsidRPr="00036283">
        <w:rPr>
          <w:rFonts w:ascii="Times New Roman" w:hAnsi="Times New Roman"/>
          <w:sz w:val="24"/>
        </w:rPr>
        <w:t xml:space="preserve">  </w:t>
      </w:r>
      <w:r w:rsidR="00036283">
        <w:rPr>
          <w:rFonts w:ascii="Times New Roman" w:hAnsi="Times New Roman" w:hint="eastAsia"/>
          <w:sz w:val="24"/>
          <w:lang w:eastAsia="zh-CN"/>
        </w:rPr>
        <w:t>（</w:t>
      </w:r>
      <w:r w:rsidR="00036283">
        <w:rPr>
          <w:rFonts w:ascii="Times New Roman" w:hAnsi="Times New Roman"/>
          <w:sz w:val="24"/>
          <w:lang w:eastAsia="zh-CN"/>
        </w:rPr>
        <w:t xml:space="preserve">   </w:t>
      </w:r>
      <w:r w:rsidR="00036283">
        <w:rPr>
          <w:rFonts w:ascii="Times New Roman" w:hAnsi="Times New Roman" w:hint="eastAsia"/>
          <w:sz w:val="24"/>
          <w:lang w:eastAsia="zh-CN"/>
        </w:rPr>
        <w:t>）</w:t>
      </w:r>
      <w:r w:rsidR="00036283">
        <w:rPr>
          <w:rFonts w:ascii="Times New Roman" w:hAnsi="Times New Roman"/>
          <w:sz w:val="24"/>
        </w:rPr>
        <w:t xml:space="preserve"> </w:t>
      </w:r>
      <w:r w:rsidRPr="00036283">
        <w:rPr>
          <w:rFonts w:ascii="Times New Roman" w:hAnsi="Times New Roman"/>
          <w:sz w:val="24"/>
        </w:rPr>
        <w:t xml:space="preserve">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10.</w:t>
      </w:r>
      <w:r w:rsidRPr="00036283">
        <w:rPr>
          <w:rFonts w:ascii="Times New Roman"/>
          <w:sz w:val="24"/>
        </w:rPr>
        <w:t>判断正误</w:t>
      </w:r>
      <w:r w:rsidRPr="00036283">
        <w:rPr>
          <w:rFonts w:ascii="Times New Roman" w:hAnsi="Times New Roman"/>
          <w:sz w:val="24"/>
        </w:rPr>
        <w:t xml:space="preserve">  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/>
          <w:sz w:val="24"/>
        </w:rPr>
        <w:t>判断写出的时间是否与钟面所显示的时间一致．</w:t>
      </w:r>
      <w:r w:rsidR="00036283">
        <w:rPr>
          <w:rFonts w:ascii="Times New Roman" w:hAnsi="Times New Roman" w:hint="eastAsia"/>
          <w:sz w:val="24"/>
          <w:lang w:eastAsia="zh-CN"/>
        </w:rPr>
        <w:t>（</w:t>
      </w:r>
      <w:r w:rsidR="00036283">
        <w:rPr>
          <w:rFonts w:ascii="Times New Roman" w:hAnsi="Times New Roman"/>
          <w:sz w:val="24"/>
          <w:lang w:eastAsia="zh-CN"/>
        </w:rPr>
        <w:t xml:space="preserve">   </w:t>
      </w:r>
      <w:r w:rsidR="00036283">
        <w:rPr>
          <w:rFonts w:ascii="Times New Roman" w:hAnsi="Times New Roman" w:hint="eastAsia"/>
          <w:sz w:val="24"/>
          <w:lang w:eastAsia="zh-CN"/>
        </w:rPr>
        <w:t>）</w:t>
      </w:r>
      <w:r w:rsidRPr="00036283">
        <w:rPr>
          <w:rFonts w:ascii="Times New Roman" w:hAnsi="Times New Roman"/>
          <w:sz w:val="24"/>
        </w:rPr>
        <w:br/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952500" cy="9144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br/>
        <w:t>3</w:t>
      </w:r>
      <w:r w:rsidRPr="00036283">
        <w:rPr>
          <w:rFonts w:ascii="Times New Roman"/>
          <w:sz w:val="24"/>
        </w:rPr>
        <w:t>时</w:t>
      </w:r>
      <w:r w:rsidRPr="00036283">
        <w:rPr>
          <w:rFonts w:ascii="Times New Roman" w:hAnsi="Times New Roman"/>
          <w:sz w:val="24"/>
        </w:rPr>
        <w:t xml:space="preserve">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11.</w:t>
      </w:r>
      <w:r w:rsidRPr="00036283">
        <w:rPr>
          <w:rFonts w:ascii="Times New Roman"/>
          <w:sz w:val="24"/>
        </w:rPr>
        <w:t>判断</w:t>
      </w:r>
      <w:r w:rsidR="00B81A35">
        <w:rPr>
          <w:rFonts w:ascii="Times New Roman" w:hAnsi="Times New Roman"/>
          <w:noProof/>
          <w:sz w:val="24"/>
        </w:rPr>
        <w:drawing>
          <wp:inline distT="0" distB="0" distL="0" distR="0">
            <wp:extent cx="30480" cy="762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/>
          <w:sz w:val="24"/>
        </w:rPr>
        <w:t>对错</w:t>
      </w:r>
      <w:r w:rsidRPr="00036283">
        <w:rPr>
          <w:rFonts w:ascii="Times New Roman" w:hAnsi="Times New Roman"/>
          <w:sz w:val="24"/>
        </w:rPr>
        <w:t xml:space="preserve">  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/>
          <w:sz w:val="24"/>
        </w:rPr>
        <w:t>时针、分针都指着</w:t>
      </w:r>
      <w:r w:rsidRPr="00036283">
        <w:rPr>
          <w:rFonts w:ascii="Times New Roman" w:hAnsi="Times New Roman"/>
          <w:sz w:val="24"/>
        </w:rPr>
        <w:t>“12”</w:t>
      </w:r>
      <w:r w:rsidRPr="00036283">
        <w:rPr>
          <w:rFonts w:ascii="Times New Roman"/>
          <w:sz w:val="24"/>
        </w:rPr>
        <w:t>，表示</w:t>
      </w:r>
      <w:r w:rsidRPr="00036283">
        <w:rPr>
          <w:rFonts w:ascii="Times New Roman" w:hAnsi="Times New Roman"/>
          <w:sz w:val="24"/>
        </w:rPr>
        <w:t>12</w:t>
      </w:r>
      <w:r w:rsidRPr="00036283">
        <w:rPr>
          <w:rFonts w:ascii="Times New Roman"/>
          <w:sz w:val="24"/>
        </w:rPr>
        <w:t>时．</w:t>
      </w:r>
      <w:r w:rsidRPr="00036283">
        <w:rPr>
          <w:rFonts w:ascii="Times New Roman" w:hAnsi="Times New Roman"/>
          <w:sz w:val="24"/>
        </w:rPr>
        <w:t xml:space="preserve">    </w:t>
      </w:r>
      <w:r w:rsidR="00036283">
        <w:rPr>
          <w:rFonts w:ascii="Times New Roman" w:hAnsi="Times New Roman" w:hint="eastAsia"/>
          <w:sz w:val="24"/>
          <w:lang w:eastAsia="zh-CN"/>
        </w:rPr>
        <w:t>（</w:t>
      </w:r>
      <w:r w:rsidR="00036283">
        <w:rPr>
          <w:rFonts w:ascii="Times New Roman" w:hAnsi="Times New Roman"/>
          <w:sz w:val="24"/>
          <w:lang w:eastAsia="zh-CN"/>
        </w:rPr>
        <w:t xml:space="preserve">   </w:t>
      </w:r>
      <w:r w:rsidR="00036283">
        <w:rPr>
          <w:rFonts w:ascii="Times New Roman" w:hAnsi="Times New Roman" w:hint="eastAsia"/>
          <w:sz w:val="24"/>
          <w:lang w:eastAsia="zh-CN"/>
        </w:rPr>
        <w:t>）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/>
          <w:b/>
          <w:bCs/>
          <w:sz w:val="24"/>
          <w:szCs w:val="24"/>
        </w:rPr>
        <w:t>三、填空题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12.</w:t>
      </w:r>
      <w:r w:rsidRPr="00036283">
        <w:rPr>
          <w:rFonts w:ascii="Times New Roman"/>
          <w:sz w:val="24"/>
        </w:rPr>
        <w:t>对下列图形进行分类，填写序号：</w:t>
      </w:r>
      <w:r w:rsidRPr="00036283">
        <w:rPr>
          <w:rFonts w:ascii="Times New Roman" w:hAnsi="Times New Roman"/>
          <w:sz w:val="24"/>
        </w:rPr>
        <w:br/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2293620" cy="83058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2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br/>
      </w:r>
      <w:r w:rsidR="00B81A35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2286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/>
          <w:sz w:val="24"/>
        </w:rPr>
        <w:t>平面图形：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/>
          <w:sz w:val="24"/>
        </w:rPr>
        <w:t>立体图形：</w:t>
      </w:r>
      <w:r w:rsidRPr="00036283">
        <w:rPr>
          <w:rFonts w:ascii="Times New Roman" w:hAnsi="Times New Roman"/>
          <w:sz w:val="24"/>
        </w:rPr>
        <w:t xml:space="preserve">________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lastRenderedPageBreak/>
        <w:t>13.</w:t>
      </w:r>
      <w:r w:rsidRPr="00036283">
        <w:rPr>
          <w:rFonts w:ascii="Times New Roman"/>
          <w:sz w:val="24"/>
        </w:rPr>
        <w:t>看图写数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1455"/>
        <w:gridCol w:w="2100"/>
        <w:gridCol w:w="2520"/>
        <w:gridCol w:w="1335"/>
      </w:tblGrid>
      <w:tr w:rsidR="00B51D3D" w:rsidRPr="00036283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1D3D" w:rsidRPr="00036283" w:rsidRDefault="00B81A35" w:rsidP="00036283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  <w:lang w:eastAsia="zh-CN"/>
              </w:rPr>
              <w:drawing>
                <wp:inline distT="0" distB="0" distL="0" distR="0">
                  <wp:extent cx="906780" cy="556260"/>
                  <wp:effectExtent l="0" t="0" r="0" b="0"/>
                  <wp:docPr id="21" name="图片 2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55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1D3D" w:rsidRPr="00036283" w:rsidRDefault="00B81A35" w:rsidP="00036283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  <w:lang w:eastAsia="zh-CN"/>
              </w:rPr>
              <w:drawing>
                <wp:inline distT="0" distB="0" distL="0" distR="0">
                  <wp:extent cx="1318260" cy="563880"/>
                  <wp:effectExtent l="0" t="0" r="0" b="0"/>
                  <wp:docPr id="22" name="图片 2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1D3D" w:rsidRPr="00036283" w:rsidRDefault="00B81A35" w:rsidP="00036283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  <w:lang w:eastAsia="zh-CN"/>
              </w:rPr>
              <w:drawing>
                <wp:inline distT="0" distB="0" distL="0" distR="0">
                  <wp:extent cx="1584960" cy="594360"/>
                  <wp:effectExtent l="0" t="0" r="0" b="0"/>
                  <wp:docPr id="23" name="图片 2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1D3D" w:rsidRPr="00036283" w:rsidRDefault="00B81A35" w:rsidP="00036283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  <w:lang w:eastAsia="zh-CN"/>
              </w:rPr>
              <w:drawing>
                <wp:inline distT="0" distB="0" distL="0" distR="0">
                  <wp:extent cx="830580" cy="601980"/>
                  <wp:effectExtent l="0" t="0" r="0" b="0"/>
                  <wp:docPr id="24" name="图片 2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D3D" w:rsidRPr="00036283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1D3D" w:rsidRPr="00036283" w:rsidRDefault="00EF0E73" w:rsidP="00036283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 w:rsidRPr="00036283">
              <w:rPr>
                <w:rFonts w:ascii="Times New Roman" w:hAnsi="Times New Roman"/>
                <w:sz w:val="24"/>
              </w:rPr>
              <w:t> ________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1D3D" w:rsidRPr="00036283" w:rsidRDefault="00EF0E73" w:rsidP="00036283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 w:rsidRPr="00036283">
              <w:rPr>
                <w:rFonts w:ascii="Times New Roman" w:hAnsi="Times New Roman"/>
                <w:sz w:val="24"/>
              </w:rPr>
              <w:t>________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1D3D" w:rsidRPr="00036283" w:rsidRDefault="00EF0E73" w:rsidP="00036283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 w:rsidRPr="00036283">
              <w:rPr>
                <w:rFonts w:ascii="Times New Roman" w:hAnsi="Times New Roman"/>
                <w:sz w:val="24"/>
              </w:rPr>
              <w:t>________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1D3D" w:rsidRPr="00036283" w:rsidRDefault="00EF0E73" w:rsidP="00036283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 w:rsidRPr="00036283">
              <w:rPr>
                <w:rFonts w:ascii="Times New Roman" w:hAnsi="Times New Roman"/>
                <w:sz w:val="24"/>
              </w:rPr>
              <w:t>________</w:t>
            </w:r>
          </w:p>
        </w:tc>
      </w:tr>
    </w:tbl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14.</w:t>
      </w:r>
      <w:r w:rsidRPr="00036283">
        <w:rPr>
          <w:rFonts w:ascii="Times New Roman"/>
          <w:sz w:val="24"/>
        </w:rPr>
        <w:t>比一比下面动物的高矮，谁最高？谁最矮？</w:t>
      </w:r>
      <w:r w:rsidRPr="00036283">
        <w:rPr>
          <w:rFonts w:ascii="Times New Roman" w:hAnsi="Times New Roman"/>
          <w:sz w:val="24"/>
        </w:rPr>
        <w:t xml:space="preserve">  </w:t>
      </w:r>
      <w:r w:rsidRPr="00036283">
        <w:rPr>
          <w:rFonts w:ascii="Times New Roman" w:hAnsi="Times New Roman"/>
          <w:sz w:val="24"/>
        </w:rPr>
        <w:br/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2964180" cy="129540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br/>
        <w:t>________</w:t>
      </w:r>
      <w:r w:rsidRPr="00036283">
        <w:rPr>
          <w:rFonts w:ascii="Times New Roman"/>
          <w:sz w:val="24"/>
        </w:rPr>
        <w:t>最高，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/>
          <w:sz w:val="24"/>
        </w:rPr>
        <w:t>最矮．</w:t>
      </w:r>
      <w:r w:rsidRPr="00036283">
        <w:rPr>
          <w:rFonts w:ascii="Times New Roman" w:hAnsi="Times New Roman"/>
          <w:sz w:val="24"/>
        </w:rPr>
        <w:t xml:space="preserve">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15.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3154680" cy="49530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br/>
      </w:r>
      <w:r w:rsidR="00B81A35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2286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/>
          <w:sz w:val="24"/>
        </w:rPr>
        <w:t>上图中一共有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/>
          <w:sz w:val="24"/>
        </w:rPr>
        <w:t>个</w:t>
      </w:r>
      <w:r w:rsidRPr="00036283">
        <w:rPr>
          <w:rFonts w:ascii="Times New Roman" w:hAnsi="Times New Roman"/>
          <w:sz w:val="24"/>
        </w:rPr>
        <w:t xml:space="preserve">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304800" cy="33528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/>
          <w:sz w:val="24"/>
        </w:rPr>
        <w:t>．从左数起，涂色的是第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/>
          <w:sz w:val="24"/>
        </w:rPr>
        <w:t>个．</w:t>
      </w:r>
      <w:r w:rsidRPr="00036283">
        <w:rPr>
          <w:rFonts w:ascii="Times New Roman" w:hAnsi="Times New Roman"/>
          <w:sz w:val="24"/>
        </w:rPr>
        <w:t xml:space="preserve">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16.14</w:t>
      </w:r>
      <w:r w:rsidRPr="00036283">
        <w:rPr>
          <w:rFonts w:ascii="Times New Roman"/>
          <w:sz w:val="24"/>
        </w:rPr>
        <w:t>里面有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/>
          <w:sz w:val="24"/>
        </w:rPr>
        <w:t>个十和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/>
          <w:sz w:val="24"/>
        </w:rPr>
        <w:t>个一．</w:t>
      </w:r>
      <w:r w:rsidRPr="00036283">
        <w:rPr>
          <w:rFonts w:ascii="Times New Roman" w:hAnsi="Times New Roman"/>
          <w:sz w:val="24"/>
        </w:rPr>
        <w:t xml:space="preserve">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17.18</w:t>
      </w:r>
      <w:r w:rsidRPr="00036283">
        <w:rPr>
          <w:rFonts w:ascii="Times New Roman" w:hAnsi="Times New Roman"/>
          <w:sz w:val="24"/>
        </w:rPr>
        <w:t>和</w:t>
      </w:r>
      <w:r w:rsidRPr="00036283">
        <w:rPr>
          <w:rFonts w:ascii="Times New Roman" w:hAnsi="Times New Roman"/>
          <w:sz w:val="24"/>
        </w:rPr>
        <w:t>20</w:t>
      </w:r>
      <w:r w:rsidRPr="00036283">
        <w:rPr>
          <w:rFonts w:ascii="Times New Roman" w:hAnsi="Times New Roman"/>
          <w:sz w:val="24"/>
        </w:rPr>
        <w:t>中间的数是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 w:hAnsi="Times New Roman"/>
          <w:sz w:val="24"/>
        </w:rPr>
        <w:t>．</w:t>
      </w:r>
      <w:r w:rsidRPr="00036283">
        <w:rPr>
          <w:rFonts w:ascii="Times New Roman" w:hAnsi="Times New Roman"/>
          <w:sz w:val="24"/>
        </w:rPr>
        <w:t xml:space="preserve">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lastRenderedPageBreak/>
        <w:t>18.</w:t>
      </w:r>
      <w:r w:rsidRPr="00036283">
        <w:rPr>
          <w:rFonts w:ascii="Times New Roman" w:hAnsi="Times New Roman"/>
          <w:sz w:val="24"/>
        </w:rPr>
        <w:t>根据图示写出数的分解与合成．</w:t>
      </w:r>
      <w:r w:rsidRPr="00036283">
        <w:rPr>
          <w:rFonts w:ascii="Times New Roman" w:hAnsi="Times New Roman"/>
          <w:sz w:val="24"/>
        </w:rPr>
        <w:t xml:space="preserve">  </w:t>
      </w:r>
      <w:r w:rsidRPr="00036283">
        <w:rPr>
          <w:rFonts w:ascii="Times New Roman" w:hAnsi="Times New Roman"/>
          <w:sz w:val="24"/>
        </w:rPr>
        <w:br/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4472940" cy="268986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2940" cy="26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19.</w:t>
      </w:r>
      <w:r w:rsidRPr="00036283">
        <w:rPr>
          <w:rFonts w:ascii="Times New Roman" w:hAnsi="Times New Roman"/>
          <w:sz w:val="24"/>
        </w:rPr>
        <w:t>找规律，填一填。</w:t>
      </w:r>
      <w:r w:rsidRPr="00036283">
        <w:rPr>
          <w:rFonts w:ascii="Times New Roman" w:hAnsi="Times New Roman"/>
          <w:sz w:val="24"/>
        </w:rPr>
        <w:t xml:space="preserve"> 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（</w:t>
      </w:r>
      <w:r w:rsidRPr="00036283">
        <w:rPr>
          <w:rFonts w:ascii="Times New Roman" w:hAnsi="Times New Roman"/>
          <w:sz w:val="24"/>
        </w:rPr>
        <w:t>1</w:t>
      </w:r>
      <w:r w:rsidRPr="00036283">
        <w:rPr>
          <w:rFonts w:ascii="Times New Roman" w:hAnsi="Times New Roman"/>
          <w:sz w:val="24"/>
        </w:rPr>
        <w:t>）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2621280" cy="50292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 xml:space="preserve">________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（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）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2354580" cy="55626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 xml:space="preserve">________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lastRenderedPageBreak/>
        <w:t>20.</w:t>
      </w:r>
      <w:r w:rsidRPr="00036283">
        <w:rPr>
          <w:rFonts w:ascii="Times New Roman" w:hAnsi="Times New Roman"/>
          <w:sz w:val="24"/>
        </w:rPr>
        <w:t>读出钟表上的数。</w:t>
      </w:r>
      <w:r w:rsidRPr="00036283">
        <w:rPr>
          <w:rFonts w:ascii="Times New Roman" w:hAnsi="Times New Roman"/>
          <w:sz w:val="24"/>
        </w:rPr>
        <w:t xml:space="preserve"> 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1744980" cy="175260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几时几分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 w:hAnsi="Times New Roman"/>
          <w:sz w:val="24"/>
        </w:rPr>
        <w:t>：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 w:hAnsi="Times New Roman"/>
          <w:sz w:val="24"/>
        </w:rPr>
        <w:br/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1584960" cy="155448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几时几分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 w:hAnsi="Times New Roman"/>
          <w:sz w:val="24"/>
        </w:rPr>
        <w:t>：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 w:hAnsi="Times New Roman"/>
          <w:sz w:val="24"/>
        </w:rPr>
        <w:br/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1584960" cy="163830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几时几分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 w:hAnsi="Times New Roman"/>
          <w:sz w:val="24"/>
        </w:rPr>
        <w:t>：</w:t>
      </w:r>
      <w:r w:rsidRPr="00036283">
        <w:rPr>
          <w:rFonts w:ascii="Times New Roman" w:hAnsi="Times New Roman"/>
          <w:sz w:val="24"/>
        </w:rPr>
        <w:t xml:space="preserve">________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b/>
          <w:bCs/>
          <w:sz w:val="24"/>
          <w:szCs w:val="24"/>
        </w:rPr>
        <w:t>四、解答题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21.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4358640" cy="88392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64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lastRenderedPageBreak/>
        <w:t>（</w:t>
      </w:r>
      <w:r w:rsidRPr="00036283">
        <w:rPr>
          <w:rFonts w:ascii="Times New Roman" w:hAnsi="Times New Roman"/>
          <w:sz w:val="24"/>
        </w:rPr>
        <w:t>1</w:t>
      </w:r>
      <w:r w:rsidRPr="00036283">
        <w:rPr>
          <w:rFonts w:ascii="Times New Roman" w:hAnsi="Times New Roman"/>
          <w:sz w:val="24"/>
        </w:rPr>
        <w:t>）从左往右数狗在第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 w:hAnsi="Times New Roman"/>
          <w:sz w:val="24"/>
        </w:rPr>
        <w:t>个，兔在第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 w:hAnsi="Times New Roman"/>
          <w:sz w:val="24"/>
        </w:rPr>
        <w:t>个，猴在第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 w:hAnsi="Times New Roman"/>
          <w:sz w:val="24"/>
        </w:rPr>
        <w:t>个．</w:t>
      </w:r>
      <w:r w:rsidRPr="00036283">
        <w:rPr>
          <w:rFonts w:ascii="Times New Roman" w:hAnsi="Times New Roman"/>
          <w:sz w:val="24"/>
        </w:rPr>
        <w:t xml:space="preserve">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（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）从右往左数松鼠在第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 w:hAnsi="Times New Roman"/>
          <w:sz w:val="24"/>
        </w:rPr>
        <w:t>个，猫在第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 w:hAnsi="Times New Roman"/>
          <w:sz w:val="24"/>
        </w:rPr>
        <w:t>个．</w:t>
      </w:r>
      <w:r w:rsidRPr="00036283">
        <w:rPr>
          <w:rFonts w:ascii="Times New Roman" w:hAnsi="Times New Roman"/>
          <w:sz w:val="24"/>
        </w:rPr>
        <w:t xml:space="preserve">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（</w:t>
      </w:r>
      <w:r w:rsidRPr="00036283">
        <w:rPr>
          <w:rFonts w:ascii="Times New Roman" w:hAnsi="Times New Roman"/>
          <w:sz w:val="24"/>
        </w:rPr>
        <w:t>3</w:t>
      </w:r>
      <w:r w:rsidRPr="00036283">
        <w:rPr>
          <w:rFonts w:ascii="Times New Roman" w:hAnsi="Times New Roman"/>
          <w:sz w:val="24"/>
        </w:rPr>
        <w:t>）熊猫的前面有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 w:hAnsi="Times New Roman"/>
          <w:sz w:val="24"/>
        </w:rPr>
        <w:t>只动物，后面有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 w:hAnsi="Times New Roman"/>
          <w:sz w:val="24"/>
        </w:rPr>
        <w:t>动物，一共有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 w:hAnsi="Times New Roman"/>
          <w:sz w:val="24"/>
        </w:rPr>
        <w:t>只动物．</w:t>
      </w:r>
      <w:r w:rsidRPr="00036283">
        <w:rPr>
          <w:rFonts w:ascii="Times New Roman" w:hAnsi="Times New Roman"/>
          <w:sz w:val="24"/>
        </w:rPr>
        <w:t xml:space="preserve">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（</w:t>
      </w:r>
      <w:r w:rsidRPr="00036283">
        <w:rPr>
          <w:rFonts w:ascii="Times New Roman" w:hAnsi="Times New Roman"/>
          <w:sz w:val="24"/>
        </w:rPr>
        <w:t>4</w:t>
      </w:r>
      <w:r w:rsidRPr="00036283">
        <w:rPr>
          <w:rFonts w:ascii="Times New Roman" w:hAnsi="Times New Roman"/>
          <w:sz w:val="24"/>
        </w:rPr>
        <w:t>）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条腿的动物有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 w:hAnsi="Times New Roman"/>
          <w:sz w:val="24"/>
        </w:rPr>
        <w:t>只，</w:t>
      </w:r>
      <w:r w:rsidRPr="00036283">
        <w:rPr>
          <w:rFonts w:ascii="Times New Roman" w:hAnsi="Times New Roman"/>
          <w:sz w:val="24"/>
        </w:rPr>
        <w:t>4</w:t>
      </w:r>
      <w:r w:rsidRPr="00036283">
        <w:rPr>
          <w:rFonts w:ascii="Times New Roman" w:hAnsi="Times New Roman"/>
          <w:sz w:val="24"/>
        </w:rPr>
        <w:t>条腿的动物有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 w:hAnsi="Times New Roman"/>
          <w:sz w:val="24"/>
        </w:rPr>
        <w:t>只．</w:t>
      </w:r>
      <w:r w:rsidRPr="00036283">
        <w:rPr>
          <w:rFonts w:ascii="Times New Roman" w:hAnsi="Times New Roman"/>
          <w:sz w:val="24"/>
        </w:rPr>
        <w:t xml:space="preserve">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22.</w:t>
      </w:r>
      <w:r w:rsidRPr="00036283">
        <w:rPr>
          <w:rFonts w:ascii="Times New Roman" w:hAnsi="Times New Roman"/>
          <w:sz w:val="24"/>
        </w:rPr>
        <w:t>下面的统计表记录的是二年级（</w:t>
      </w:r>
      <w:r w:rsidRPr="00036283">
        <w:rPr>
          <w:rFonts w:ascii="Times New Roman" w:hAnsi="Times New Roman"/>
          <w:sz w:val="24"/>
        </w:rPr>
        <w:t>1</w:t>
      </w:r>
      <w:r w:rsidRPr="00036283">
        <w:rPr>
          <w:rFonts w:ascii="Times New Roman" w:hAnsi="Times New Roman"/>
          <w:sz w:val="24"/>
        </w:rPr>
        <w:t>）班同学的课余生活情况：</w:t>
      </w:r>
      <w:r w:rsidRPr="00036283">
        <w:rPr>
          <w:rFonts w:ascii="Times New Roman" w:hAnsi="Times New Roman"/>
          <w:sz w:val="24"/>
        </w:rPr>
        <w:t xml:space="preserve">  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510"/>
        <w:gridCol w:w="990"/>
        <w:gridCol w:w="990"/>
        <w:gridCol w:w="990"/>
        <w:gridCol w:w="990"/>
      </w:tblGrid>
      <w:tr w:rsidR="00B51D3D" w:rsidRPr="00036283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1D3D" w:rsidRPr="00036283" w:rsidRDefault="00EF0E73" w:rsidP="00036283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 w:rsidRPr="00036283">
              <w:rPr>
                <w:rFonts w:ascii="Times New Roman" w:hAnsi="Times New Roman"/>
                <w:sz w:val="24"/>
              </w:rPr>
              <w:t>名称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1D3D" w:rsidRPr="00036283" w:rsidRDefault="00EF0E73" w:rsidP="00036283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 w:rsidRPr="00036283">
              <w:rPr>
                <w:rFonts w:ascii="Times New Roman" w:hAnsi="Times New Roman"/>
                <w:sz w:val="24"/>
              </w:rPr>
              <w:t>看动画片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1D3D" w:rsidRPr="00036283" w:rsidRDefault="00EF0E73" w:rsidP="00036283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 w:rsidRPr="00036283">
              <w:rPr>
                <w:rFonts w:ascii="Times New Roman" w:hAnsi="Times New Roman"/>
                <w:sz w:val="24"/>
              </w:rPr>
              <w:t>读课外书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1D3D" w:rsidRPr="00036283" w:rsidRDefault="00EF0E73" w:rsidP="00036283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 w:rsidRPr="00036283">
              <w:rPr>
                <w:rFonts w:ascii="Times New Roman" w:hAnsi="Times New Roman"/>
                <w:sz w:val="24"/>
              </w:rPr>
              <w:t>打游戏机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1D3D" w:rsidRPr="00036283" w:rsidRDefault="00EF0E73" w:rsidP="00036283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 w:rsidRPr="00036283">
              <w:rPr>
                <w:rFonts w:ascii="Times New Roman" w:hAnsi="Times New Roman"/>
                <w:sz w:val="24"/>
              </w:rPr>
              <w:t>去户外玩</w:t>
            </w:r>
          </w:p>
        </w:tc>
      </w:tr>
      <w:tr w:rsidR="00B51D3D" w:rsidRPr="00036283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1D3D" w:rsidRPr="00036283" w:rsidRDefault="00EF0E73" w:rsidP="00036283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 w:rsidRPr="00036283">
              <w:rPr>
                <w:rFonts w:ascii="Times New Roman" w:hAnsi="Times New Roman"/>
                <w:sz w:val="24"/>
              </w:rPr>
              <w:t>人数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1D3D" w:rsidRPr="00036283" w:rsidRDefault="00EF0E73" w:rsidP="00036283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 w:rsidRPr="00036283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1D3D" w:rsidRPr="00036283" w:rsidRDefault="00EF0E73" w:rsidP="00036283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 w:rsidRPr="00036283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1D3D" w:rsidRPr="00036283" w:rsidRDefault="00EF0E73" w:rsidP="00036283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 w:rsidRPr="00036283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1D3D" w:rsidRPr="00036283" w:rsidRDefault="00EF0E73" w:rsidP="00036283">
            <w:pPr>
              <w:spacing w:after="0" w:line="360" w:lineRule="auto"/>
              <w:rPr>
                <w:rFonts w:ascii="Times New Roman" w:hAnsi="Times New Roman"/>
                <w:sz w:val="24"/>
              </w:rPr>
            </w:pPr>
            <w:r w:rsidRPr="00036283">
              <w:rPr>
                <w:rFonts w:ascii="Times New Roman" w:hAnsi="Times New Roman"/>
                <w:sz w:val="24"/>
              </w:rPr>
              <w:t>8</w:t>
            </w:r>
          </w:p>
        </w:tc>
      </w:tr>
    </w:tbl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（</w:t>
      </w:r>
      <w:r w:rsidRPr="00036283">
        <w:rPr>
          <w:rFonts w:ascii="Times New Roman" w:hAnsi="Times New Roman"/>
          <w:sz w:val="24"/>
        </w:rPr>
        <w:t>1</w:t>
      </w:r>
      <w:r w:rsidRPr="00036283">
        <w:rPr>
          <w:rFonts w:ascii="Times New Roman" w:hAnsi="Times New Roman"/>
          <w:sz w:val="24"/>
        </w:rPr>
        <w:t>）二（</w:t>
      </w:r>
      <w:r w:rsidRPr="00036283">
        <w:rPr>
          <w:rFonts w:ascii="Times New Roman" w:hAnsi="Times New Roman"/>
          <w:sz w:val="24"/>
        </w:rPr>
        <w:t>1</w:t>
      </w:r>
      <w:r w:rsidRPr="00036283">
        <w:rPr>
          <w:rFonts w:ascii="Times New Roman" w:hAnsi="Times New Roman"/>
          <w:sz w:val="24"/>
        </w:rPr>
        <w:t>）班同学在课余时间喜欢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 w:hAnsi="Times New Roman"/>
          <w:sz w:val="24"/>
        </w:rPr>
        <w:t>的人最多。</w:t>
      </w:r>
      <w:r w:rsidRPr="00036283">
        <w:rPr>
          <w:rFonts w:ascii="Times New Roman" w:hAnsi="Times New Roman"/>
          <w:sz w:val="24"/>
        </w:rPr>
        <w:t xml:space="preserve">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（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）二（</w:t>
      </w:r>
      <w:r w:rsidRPr="00036283">
        <w:rPr>
          <w:rFonts w:ascii="Times New Roman" w:hAnsi="Times New Roman"/>
          <w:sz w:val="24"/>
        </w:rPr>
        <w:t>1</w:t>
      </w:r>
      <w:r w:rsidRPr="00036283">
        <w:rPr>
          <w:rFonts w:ascii="Times New Roman" w:hAnsi="Times New Roman"/>
          <w:sz w:val="24"/>
        </w:rPr>
        <w:t>）班同学在课余时间喜欢打游戏机的人数比喜欢读课外书的多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 w:hAnsi="Times New Roman"/>
          <w:sz w:val="24"/>
        </w:rPr>
        <w:t>人。</w:t>
      </w:r>
      <w:r w:rsidRPr="00036283">
        <w:rPr>
          <w:rFonts w:ascii="Times New Roman" w:hAnsi="Times New Roman"/>
          <w:sz w:val="24"/>
        </w:rPr>
        <w:t xml:space="preserve">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（</w:t>
      </w:r>
      <w:r w:rsidRPr="00036283">
        <w:rPr>
          <w:rFonts w:ascii="Times New Roman" w:hAnsi="Times New Roman"/>
          <w:sz w:val="24"/>
        </w:rPr>
        <w:t>3</w:t>
      </w:r>
      <w:r w:rsidRPr="00036283">
        <w:rPr>
          <w:rFonts w:ascii="Times New Roman" w:hAnsi="Times New Roman"/>
          <w:sz w:val="24"/>
        </w:rPr>
        <w:t>）你在课余时间喜欢</w:t>
      </w:r>
      <w:r w:rsidRPr="00036283">
        <w:rPr>
          <w:rFonts w:ascii="Times New Roman" w:hAnsi="Times New Roman"/>
          <w:sz w:val="24"/>
        </w:rPr>
        <w:t>________</w:t>
      </w:r>
      <w:r w:rsidRPr="00036283">
        <w:rPr>
          <w:rFonts w:ascii="Times New Roman" w:hAnsi="Times New Roman"/>
          <w:sz w:val="24"/>
        </w:rPr>
        <w:t>。</w:t>
      </w:r>
      <w:r w:rsidRPr="00036283">
        <w:rPr>
          <w:rFonts w:ascii="Times New Roman" w:hAnsi="Times New Roman"/>
          <w:sz w:val="24"/>
        </w:rPr>
        <w:t xml:space="preserve">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（</w:t>
      </w:r>
      <w:r w:rsidRPr="00036283">
        <w:rPr>
          <w:rFonts w:ascii="Times New Roman" w:hAnsi="Times New Roman"/>
          <w:sz w:val="24"/>
        </w:rPr>
        <w:t>4</w:t>
      </w:r>
      <w:r w:rsidRPr="00036283">
        <w:rPr>
          <w:rFonts w:ascii="Times New Roman" w:hAnsi="Times New Roman"/>
          <w:sz w:val="24"/>
        </w:rPr>
        <w:t>）看了上面的统计表，你又什么发现？想给同学提出那些建议？</w:t>
      </w:r>
      <w:r w:rsidRPr="00036283">
        <w:rPr>
          <w:rFonts w:ascii="Times New Roman" w:hAnsi="Times New Roman"/>
          <w:sz w:val="24"/>
        </w:rPr>
        <w:t xml:space="preserve">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lastRenderedPageBreak/>
        <w:t>23.</w:t>
      </w:r>
      <w:r w:rsidRPr="00036283">
        <w:rPr>
          <w:rFonts w:ascii="Times New Roman" w:hAnsi="Times New Roman"/>
          <w:sz w:val="24"/>
        </w:rPr>
        <w:t>下面是四名同学一周来数学作业得小红旗的情况，请你帮助整理，并填统计表和统计图．</w:t>
      </w:r>
      <w:r w:rsidRPr="00036283">
        <w:rPr>
          <w:rFonts w:ascii="Times New Roman" w:hAnsi="Times New Roman"/>
          <w:sz w:val="24"/>
        </w:rPr>
        <w:t xml:space="preserve">  </w:t>
      </w:r>
      <w:r w:rsidRPr="00036283">
        <w:rPr>
          <w:rFonts w:ascii="Times New Roman" w:hAnsi="Times New Roman"/>
          <w:sz w:val="24"/>
        </w:rPr>
        <w:br/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4191000" cy="229362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2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lastRenderedPageBreak/>
        <w:t>（</w:t>
      </w:r>
      <w:r w:rsidRPr="00036283">
        <w:rPr>
          <w:rFonts w:ascii="Times New Roman" w:hAnsi="Times New Roman"/>
          <w:sz w:val="24"/>
        </w:rPr>
        <w:t>1</w:t>
      </w:r>
      <w:r w:rsidRPr="00036283">
        <w:rPr>
          <w:rFonts w:ascii="Times New Roman" w:hAnsi="Times New Roman"/>
          <w:sz w:val="24"/>
        </w:rPr>
        <w:t>）填统计表，并完成统计图．</w:t>
      </w:r>
      <w:r w:rsidRPr="00036283">
        <w:rPr>
          <w:rFonts w:ascii="Times New Roman" w:hAnsi="Times New Roman"/>
          <w:sz w:val="24"/>
        </w:rPr>
        <w:t xml:space="preserve">  </w:t>
      </w:r>
      <w:r w:rsidRPr="00036283">
        <w:rPr>
          <w:rFonts w:ascii="Times New Roman" w:hAnsi="Times New Roman"/>
          <w:sz w:val="24"/>
        </w:rPr>
        <w:br/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4335780" cy="120396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78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br/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4305300" cy="221742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（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）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449580" cy="42672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比</w:t>
      </w:r>
      <w:r w:rsidRPr="00036283">
        <w:rPr>
          <w:rFonts w:ascii="Times New Roman" w:hAnsi="Times New Roman"/>
          <w:sz w:val="24"/>
        </w:rPr>
        <w:t xml:space="preserve">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419100" cy="40386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多多少面？</w:t>
      </w:r>
      <w:r w:rsidRPr="00036283">
        <w:rPr>
          <w:rFonts w:ascii="Times New Roman" w:hAnsi="Times New Roman"/>
          <w:sz w:val="24"/>
        </w:rPr>
        <w:t xml:space="preserve">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449580" cy="45720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比</w:t>
      </w:r>
      <w:r w:rsidRPr="00036283">
        <w:rPr>
          <w:rFonts w:ascii="Times New Roman" w:hAnsi="Times New Roman"/>
          <w:sz w:val="24"/>
        </w:rPr>
        <w:t xml:space="preserve">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449580" cy="426720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少多少面？</w:t>
      </w:r>
      <w:r w:rsidRPr="00036283">
        <w:rPr>
          <w:rFonts w:ascii="Times New Roman" w:hAnsi="Times New Roman"/>
          <w:sz w:val="24"/>
        </w:rPr>
        <w:t xml:space="preserve"> 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br w:type="page"/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b/>
          <w:bCs/>
          <w:sz w:val="24"/>
          <w:szCs w:val="28"/>
        </w:rPr>
        <w:t>答案解析部分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一、选择题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1.</w:t>
      </w:r>
      <w:r w:rsidRPr="00036283">
        <w:rPr>
          <w:rFonts w:ascii="Times New Roman" w:hAnsi="Times New Roman"/>
          <w:sz w:val="24"/>
        </w:rPr>
        <w:t>【答案】</w:t>
      </w:r>
      <w:r w:rsidRPr="00036283">
        <w:rPr>
          <w:rFonts w:ascii="Times New Roman" w:hAnsi="Times New Roman"/>
          <w:sz w:val="24"/>
        </w:rPr>
        <w:t xml:space="preserve">B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【考点】数</w:t>
      </w:r>
      <w:r w:rsidRPr="00036283">
        <w:rPr>
          <w:rFonts w:ascii="Times New Roman" w:hAnsi="Times New Roman"/>
          <w:sz w:val="24"/>
        </w:rPr>
        <w:t>9</w:t>
      </w:r>
      <w:r w:rsidRPr="00036283">
        <w:rPr>
          <w:rFonts w:ascii="Times New Roman" w:hAnsi="Times New Roman"/>
          <w:sz w:val="24"/>
        </w:rPr>
        <w:t>以内的数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【解析】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2.</w:t>
      </w:r>
      <w:r w:rsidRPr="00036283">
        <w:rPr>
          <w:rFonts w:ascii="Times New Roman" w:hAnsi="Times New Roman"/>
          <w:sz w:val="24"/>
        </w:rPr>
        <w:t>【答案】</w:t>
      </w:r>
      <w:r w:rsidRPr="00036283">
        <w:rPr>
          <w:rFonts w:ascii="Times New Roman" w:hAnsi="Times New Roman"/>
          <w:sz w:val="24"/>
        </w:rPr>
        <w:t xml:space="preserve">A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【考点】</w:t>
      </w:r>
      <w:r w:rsidRPr="00036283">
        <w:rPr>
          <w:rFonts w:ascii="Times New Roman" w:hAnsi="Times New Roman"/>
          <w:sz w:val="24"/>
        </w:rPr>
        <w:t>5</w:t>
      </w:r>
      <w:r w:rsidRPr="00036283">
        <w:rPr>
          <w:rFonts w:ascii="Times New Roman" w:hAnsi="Times New Roman"/>
          <w:sz w:val="24"/>
        </w:rPr>
        <w:t>以内数的大小比较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【解析】【解答】根据已知，图中共有</w:t>
      </w:r>
      <w:r w:rsidRPr="00036283">
        <w:rPr>
          <w:rFonts w:ascii="Times New Roman" w:hAnsi="Times New Roman"/>
          <w:sz w:val="24"/>
        </w:rPr>
        <w:t>3</w:t>
      </w:r>
      <w:r w:rsidRPr="00036283">
        <w:rPr>
          <w:rFonts w:ascii="Times New Roman" w:hAnsi="Times New Roman"/>
          <w:sz w:val="24"/>
        </w:rPr>
        <w:t>朵小花，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只蜻蜓。小花和蜻蜓一一对应，小花余</w:t>
      </w:r>
      <w:r w:rsidRPr="00036283">
        <w:rPr>
          <w:rFonts w:ascii="Times New Roman" w:hAnsi="Times New Roman"/>
          <w:sz w:val="24"/>
        </w:rPr>
        <w:t>1</w:t>
      </w:r>
      <w:r w:rsidRPr="00036283">
        <w:rPr>
          <w:rFonts w:ascii="Times New Roman" w:hAnsi="Times New Roman"/>
          <w:sz w:val="24"/>
        </w:rPr>
        <w:t>朵，故小花比蜻蜓多。</w:t>
      </w:r>
      <w:r w:rsidRPr="00036283">
        <w:rPr>
          <w:rFonts w:ascii="Times New Roman" w:hAnsi="Times New Roman"/>
          <w:sz w:val="24"/>
        </w:rPr>
        <w:t xml:space="preserve"> </w:t>
      </w:r>
      <w:r w:rsidRPr="00036283">
        <w:rPr>
          <w:rFonts w:ascii="Times New Roman" w:hAnsi="Times New Roman"/>
          <w:sz w:val="24"/>
        </w:rPr>
        <w:t>也就是</w:t>
      </w:r>
      <w:r w:rsidRPr="00036283">
        <w:rPr>
          <w:rFonts w:ascii="Times New Roman" w:hAnsi="Times New Roman"/>
          <w:sz w:val="24"/>
        </w:rPr>
        <w:t>3</w:t>
      </w:r>
      <w:r w:rsidRPr="00036283">
        <w:rPr>
          <w:rFonts w:ascii="Times New Roman" w:hAnsi="Times New Roman"/>
          <w:sz w:val="24"/>
        </w:rPr>
        <w:t>比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大。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 w:hAnsi="Times New Roman"/>
          <w:sz w:val="24"/>
        </w:rPr>
        <w:t>【分析】根据多少的相对性，图中共有</w:t>
      </w:r>
      <w:r w:rsidRPr="00036283">
        <w:rPr>
          <w:rFonts w:ascii="Times New Roman" w:hAnsi="Times New Roman"/>
          <w:sz w:val="24"/>
        </w:rPr>
        <w:t>3</w:t>
      </w:r>
      <w:r w:rsidRPr="00036283">
        <w:rPr>
          <w:rFonts w:ascii="Times New Roman" w:hAnsi="Times New Roman"/>
          <w:sz w:val="24"/>
        </w:rPr>
        <w:t>朵小花，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只蜻蜓，将小花和蜻蜓一一对应比较，小花余一朵，也就是</w:t>
      </w:r>
      <w:r w:rsidRPr="00036283">
        <w:rPr>
          <w:rFonts w:ascii="Times New Roman" w:hAnsi="Times New Roman"/>
          <w:sz w:val="24"/>
        </w:rPr>
        <w:t>3</w:t>
      </w:r>
      <w:r w:rsidRPr="00036283">
        <w:rPr>
          <w:rFonts w:ascii="Times New Roman" w:hAnsi="Times New Roman"/>
          <w:sz w:val="24"/>
        </w:rPr>
        <w:t>比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大。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 w:hAnsi="Times New Roman"/>
          <w:sz w:val="24"/>
        </w:rPr>
        <w:t>故选：</w:t>
      </w:r>
      <w:r w:rsidRPr="00036283">
        <w:rPr>
          <w:rFonts w:ascii="Times New Roman" w:hAnsi="Times New Roman"/>
          <w:sz w:val="24"/>
        </w:rPr>
        <w:t>A</w:t>
      </w:r>
      <w:r w:rsidRPr="00036283">
        <w:rPr>
          <w:rFonts w:ascii="Times New Roman" w:hAnsi="Times New Roman"/>
          <w:sz w:val="24"/>
        </w:rPr>
        <w:t>。此题考查的是整数大小的比较。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3.</w:t>
      </w:r>
      <w:r w:rsidRPr="00036283">
        <w:rPr>
          <w:rFonts w:ascii="Times New Roman" w:hAnsi="Times New Roman"/>
          <w:sz w:val="24"/>
        </w:rPr>
        <w:t>【答案】</w:t>
      </w:r>
      <w:r w:rsidRPr="00036283">
        <w:rPr>
          <w:rFonts w:ascii="Times New Roman" w:hAnsi="Times New Roman"/>
          <w:sz w:val="24"/>
        </w:rPr>
        <w:t xml:space="preserve">A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【考点】</w:t>
      </w:r>
      <w:r w:rsidRPr="00036283">
        <w:rPr>
          <w:rFonts w:ascii="Times New Roman" w:hAnsi="Times New Roman"/>
          <w:sz w:val="24"/>
        </w:rPr>
        <w:t>5</w:t>
      </w:r>
      <w:r w:rsidRPr="00036283">
        <w:rPr>
          <w:rFonts w:ascii="Times New Roman" w:hAnsi="Times New Roman"/>
          <w:sz w:val="24"/>
        </w:rPr>
        <w:t>以内数的大小比较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lastRenderedPageBreak/>
        <w:t>【解析】解答：</w:t>
      </w:r>
      <w:r w:rsidRPr="00036283">
        <w:rPr>
          <w:rFonts w:ascii="Times New Roman" w:hAnsi="Times New Roman"/>
          <w:sz w:val="24"/>
        </w:rPr>
        <w:t xml:space="preserve">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274320" cy="220980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4</w:t>
      </w:r>
      <w:r w:rsidRPr="00036283">
        <w:rPr>
          <w:rFonts w:ascii="Times New Roman" w:hAnsi="Times New Roman"/>
          <w:sz w:val="24"/>
        </w:rPr>
        <w:t>个，</w:t>
      </w:r>
      <w:r w:rsidRPr="00036283">
        <w:rPr>
          <w:rFonts w:ascii="Times New Roman" w:hAnsi="Times New Roman"/>
          <w:sz w:val="24"/>
        </w:rPr>
        <w:t xml:space="preserve">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274320" cy="266700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5</w:t>
      </w:r>
      <w:r w:rsidRPr="00036283">
        <w:rPr>
          <w:rFonts w:ascii="Times New Roman" w:hAnsi="Times New Roman"/>
          <w:sz w:val="24"/>
        </w:rPr>
        <w:t>个，所以</w:t>
      </w:r>
      <w:r w:rsidRPr="00036283">
        <w:rPr>
          <w:rFonts w:ascii="Times New Roman" w:hAnsi="Times New Roman"/>
          <w:sz w:val="24"/>
        </w:rPr>
        <w:t xml:space="preserve">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274320" cy="220980"/>
            <wp:effectExtent l="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少。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 w:hAnsi="Times New Roman"/>
          <w:sz w:val="24"/>
        </w:rPr>
        <w:t>故答案为：</w:t>
      </w:r>
      <w:r w:rsidRPr="00036283">
        <w:rPr>
          <w:rFonts w:ascii="Times New Roman" w:hAnsi="Times New Roman"/>
          <w:sz w:val="24"/>
        </w:rPr>
        <w:t>A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 w:hAnsi="Times New Roman"/>
          <w:sz w:val="24"/>
        </w:rPr>
        <w:t>分析：由图中可知，</w:t>
      </w:r>
      <w:r w:rsidRPr="00036283">
        <w:rPr>
          <w:rFonts w:ascii="Times New Roman" w:hAnsi="Times New Roman"/>
          <w:sz w:val="24"/>
        </w:rPr>
        <w:t xml:space="preserve">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274320" cy="220980"/>
            <wp:effectExtent l="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4</w:t>
      </w:r>
      <w:r w:rsidRPr="00036283">
        <w:rPr>
          <w:rFonts w:ascii="Times New Roman" w:hAnsi="Times New Roman"/>
          <w:sz w:val="24"/>
        </w:rPr>
        <w:t>个，</w:t>
      </w:r>
      <w:r w:rsidRPr="00036283">
        <w:rPr>
          <w:rFonts w:ascii="Times New Roman" w:hAnsi="Times New Roman"/>
          <w:sz w:val="24"/>
        </w:rPr>
        <w:t xml:space="preserve">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274320" cy="266700"/>
            <wp:effectExtent l="0" t="0" r="0" b="0"/>
            <wp:docPr id="47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5</w:t>
      </w:r>
      <w:r w:rsidRPr="00036283">
        <w:rPr>
          <w:rFonts w:ascii="Times New Roman" w:hAnsi="Times New Roman"/>
          <w:sz w:val="24"/>
        </w:rPr>
        <w:t>个，所以</w:t>
      </w:r>
      <w:r w:rsidRPr="00036283">
        <w:rPr>
          <w:rFonts w:ascii="Times New Roman" w:hAnsi="Times New Roman"/>
          <w:sz w:val="24"/>
        </w:rPr>
        <w:t xml:space="preserve">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274320" cy="220980"/>
            <wp:effectExtent l="0" t="0" r="0" b="0"/>
            <wp:docPr id="48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少。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4.</w:t>
      </w:r>
      <w:r w:rsidRPr="00036283">
        <w:rPr>
          <w:rFonts w:ascii="Times New Roman" w:hAnsi="Times New Roman"/>
          <w:sz w:val="24"/>
        </w:rPr>
        <w:t>【答案】</w:t>
      </w:r>
      <w:r w:rsidRPr="00036283">
        <w:rPr>
          <w:rFonts w:ascii="Times New Roman" w:hAnsi="Times New Roman"/>
          <w:sz w:val="24"/>
        </w:rPr>
        <w:t xml:space="preserve">A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【考点】质量及质量的常用单位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【解析】【解答】女生所在的一侧跷跷板落下，所以女生比男生重。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 w:hAnsi="Times New Roman"/>
          <w:sz w:val="24"/>
        </w:rPr>
        <w:t>【分析】考查比较人物之间的体重。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5.</w:t>
      </w:r>
      <w:r w:rsidRPr="00036283">
        <w:rPr>
          <w:rFonts w:ascii="Times New Roman" w:hAnsi="Times New Roman"/>
          <w:sz w:val="24"/>
        </w:rPr>
        <w:t>【答案】</w:t>
      </w:r>
      <w:r w:rsidRPr="00036283">
        <w:rPr>
          <w:rFonts w:ascii="Times New Roman" w:hAnsi="Times New Roman"/>
          <w:sz w:val="24"/>
        </w:rPr>
        <w:t xml:space="preserve">B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【考点】整数的认识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【解析】【解答】解：要数出一共有几个正方体，注意遮住的部分，应该一层一层地数，下面层有</w:t>
      </w:r>
      <w:r w:rsidRPr="00036283">
        <w:rPr>
          <w:rFonts w:ascii="Times New Roman" w:hAnsi="Times New Roman"/>
          <w:sz w:val="24"/>
        </w:rPr>
        <w:t>3</w:t>
      </w:r>
      <w:r w:rsidRPr="00036283">
        <w:rPr>
          <w:rFonts w:ascii="Times New Roman" w:hAnsi="Times New Roman"/>
          <w:sz w:val="24"/>
        </w:rPr>
        <w:t>个正方体，上面层有</w:t>
      </w:r>
      <w:r w:rsidRPr="00036283">
        <w:rPr>
          <w:rFonts w:ascii="Times New Roman" w:hAnsi="Times New Roman"/>
          <w:sz w:val="24"/>
        </w:rPr>
        <w:t>1</w:t>
      </w:r>
      <w:r w:rsidRPr="00036283">
        <w:rPr>
          <w:rFonts w:ascii="Times New Roman" w:hAnsi="Times New Roman"/>
          <w:sz w:val="24"/>
        </w:rPr>
        <w:t>个正方体，共</w:t>
      </w:r>
      <w:r w:rsidRPr="00036283">
        <w:rPr>
          <w:rFonts w:ascii="Times New Roman" w:hAnsi="Times New Roman"/>
          <w:sz w:val="24"/>
        </w:rPr>
        <w:t>4</w:t>
      </w:r>
      <w:r w:rsidRPr="00036283">
        <w:rPr>
          <w:rFonts w:ascii="Times New Roman" w:hAnsi="Times New Roman"/>
          <w:sz w:val="24"/>
        </w:rPr>
        <w:t>个正方体。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 w:hAnsi="Times New Roman"/>
          <w:sz w:val="24"/>
        </w:rPr>
        <w:t>故答案为：</w:t>
      </w:r>
      <w:r w:rsidRPr="00036283">
        <w:rPr>
          <w:rFonts w:ascii="Times New Roman" w:hAnsi="Times New Roman"/>
          <w:sz w:val="24"/>
        </w:rPr>
        <w:t xml:space="preserve"> B</w:t>
      </w:r>
      <w:r w:rsidRPr="00036283">
        <w:rPr>
          <w:rFonts w:ascii="Times New Roman" w:hAnsi="Times New Roman"/>
          <w:sz w:val="24"/>
        </w:rPr>
        <w:t>。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6.</w:t>
      </w:r>
      <w:r w:rsidRPr="00036283">
        <w:rPr>
          <w:rFonts w:ascii="Times New Roman" w:hAnsi="Times New Roman"/>
          <w:sz w:val="24"/>
        </w:rPr>
        <w:t>【答案】</w:t>
      </w:r>
      <w:r w:rsidRPr="00036283">
        <w:rPr>
          <w:rFonts w:ascii="Times New Roman" w:hAnsi="Times New Roman"/>
          <w:sz w:val="24"/>
        </w:rPr>
        <w:t xml:space="preserve">B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【考点】数的排序</w:t>
      </w:r>
      <w:r w:rsidRPr="00036283">
        <w:rPr>
          <w:rFonts w:ascii="Times New Roman" w:hAnsi="Times New Roman"/>
          <w:sz w:val="24"/>
        </w:rPr>
        <w:t xml:space="preserve">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【解析】【解答】从前数，小小是第</w:t>
      </w:r>
      <w:r w:rsidRPr="00036283">
        <w:rPr>
          <w:rFonts w:ascii="Times New Roman" w:hAnsi="Times New Roman"/>
          <w:sz w:val="24"/>
        </w:rPr>
        <w:t>4</w:t>
      </w:r>
      <w:r w:rsidRPr="00036283">
        <w:rPr>
          <w:rFonts w:ascii="Times New Roman" w:hAnsi="Times New Roman"/>
          <w:sz w:val="24"/>
        </w:rPr>
        <w:t>个人，就是小小的前面有</w:t>
      </w:r>
      <w:r w:rsidRPr="00036283">
        <w:rPr>
          <w:rFonts w:ascii="Times New Roman" w:hAnsi="Times New Roman"/>
          <w:sz w:val="24"/>
        </w:rPr>
        <w:t>3</w:t>
      </w:r>
      <w:r w:rsidRPr="00036283">
        <w:rPr>
          <w:rFonts w:ascii="Times New Roman" w:hAnsi="Times New Roman"/>
          <w:sz w:val="24"/>
        </w:rPr>
        <w:t>个人；从后数，小小是第</w:t>
      </w:r>
      <w:r w:rsidRPr="00036283">
        <w:rPr>
          <w:rFonts w:ascii="Times New Roman" w:hAnsi="Times New Roman"/>
          <w:sz w:val="24"/>
        </w:rPr>
        <w:t>3</w:t>
      </w:r>
      <w:r w:rsidRPr="00036283">
        <w:rPr>
          <w:rFonts w:ascii="Times New Roman" w:hAnsi="Times New Roman"/>
          <w:sz w:val="24"/>
        </w:rPr>
        <w:t>个人，就是小小的后面有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个人；加上小小自己，一共是</w:t>
      </w:r>
      <w:r w:rsidRPr="00036283">
        <w:rPr>
          <w:rFonts w:ascii="Times New Roman" w:hAnsi="Times New Roman"/>
          <w:sz w:val="24"/>
        </w:rPr>
        <w:t>3+2+1=6</w:t>
      </w:r>
      <w:r w:rsidRPr="00036283">
        <w:rPr>
          <w:rFonts w:ascii="Times New Roman" w:hAnsi="Times New Roman"/>
          <w:sz w:val="24"/>
        </w:rPr>
        <w:t>个人．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 w:hAnsi="Times New Roman"/>
          <w:sz w:val="24"/>
        </w:rPr>
        <w:t>故答案为：</w:t>
      </w:r>
      <w:r w:rsidRPr="00036283">
        <w:rPr>
          <w:rFonts w:ascii="Times New Roman" w:hAnsi="Times New Roman"/>
          <w:sz w:val="24"/>
        </w:rPr>
        <w:t>B</w:t>
      </w:r>
      <w:r w:rsidRPr="00036283">
        <w:rPr>
          <w:rFonts w:ascii="Times New Roman" w:hAnsi="Times New Roman"/>
          <w:sz w:val="24"/>
        </w:rPr>
        <w:t>．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 w:hAnsi="Times New Roman"/>
          <w:sz w:val="24"/>
        </w:rPr>
        <w:lastRenderedPageBreak/>
        <w:t>【分析】可以考虑小小的前面和后面各有多少人，把前面、后面的人数和小小加起来，就是这一队的总人数．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7.</w:t>
      </w:r>
      <w:r w:rsidRPr="00036283">
        <w:rPr>
          <w:rFonts w:ascii="Times New Roman" w:hAnsi="Times New Roman"/>
          <w:sz w:val="24"/>
        </w:rPr>
        <w:t>【答案】</w:t>
      </w:r>
      <w:r w:rsidRPr="00036283">
        <w:rPr>
          <w:rFonts w:ascii="Times New Roman" w:hAnsi="Times New Roman"/>
          <w:sz w:val="24"/>
        </w:rPr>
        <w:t xml:space="preserve">C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【考点】整数的认识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【解析】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二、判断题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8.</w:t>
      </w:r>
      <w:r w:rsidRPr="00036283">
        <w:rPr>
          <w:rFonts w:ascii="Times New Roman" w:hAnsi="Times New Roman"/>
          <w:sz w:val="24"/>
        </w:rPr>
        <w:t>【答案】错误</w:t>
      </w:r>
      <w:r w:rsidRPr="00036283">
        <w:rPr>
          <w:rFonts w:ascii="Times New Roman" w:hAnsi="Times New Roman"/>
          <w:sz w:val="24"/>
        </w:rPr>
        <w:t xml:space="preserve">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【考点】立体图形的分类及识别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【解析】解答：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312420" cy="449580"/>
            <wp:effectExtent l="0" t="0" r="0" b="0"/>
            <wp:docPr id="49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449580" cy="403860"/>
            <wp:effectExtent l="0" t="0" r="0" b="0"/>
            <wp:docPr id="50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685800" cy="190500"/>
            <wp:effectExtent l="0" t="0" r="0" b="0"/>
            <wp:docPr id="51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632460" cy="563880"/>
            <wp:effectExtent l="0" t="0" r="0" b="0"/>
            <wp:docPr id="52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是立体图形，</w:t>
      </w:r>
      <w:r w:rsidRPr="00036283">
        <w:rPr>
          <w:rFonts w:ascii="Times New Roman" w:hAnsi="Times New Roman"/>
          <w:sz w:val="24"/>
        </w:rPr>
        <w:t xml:space="preserve"> 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411480" cy="342900"/>
            <wp:effectExtent l="0" t="0" r="0" b="0"/>
            <wp:docPr id="53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不是立体图形。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 w:hAnsi="Times New Roman"/>
          <w:sz w:val="24"/>
        </w:rPr>
        <w:t>分析</w:t>
      </w:r>
      <w:r w:rsidRPr="00036283">
        <w:rPr>
          <w:rFonts w:ascii="Times New Roman" w:hAnsi="Times New Roman"/>
          <w:sz w:val="24"/>
        </w:rPr>
        <w:t xml:space="preserve">: </w:t>
      </w:r>
      <w:r w:rsidRPr="00036283">
        <w:rPr>
          <w:rFonts w:ascii="Times New Roman" w:hAnsi="Times New Roman"/>
          <w:sz w:val="24"/>
        </w:rPr>
        <w:t>长方体：是长长方方的，有平平的面；正方体：是四四方方的，有平平的面；圆</w:t>
      </w:r>
      <w:r w:rsidR="00B81A35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22860"/>
            <wp:effectExtent l="0" t="0" r="0" b="0"/>
            <wp:docPr id="54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柱：是直直的，上下一样粗细，两头是圆的，平平的；球：是圆圆的。根据立体图形的这些特征进行判断即可。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9.</w:t>
      </w:r>
      <w:r w:rsidRPr="00036283">
        <w:rPr>
          <w:rFonts w:ascii="Times New Roman" w:hAnsi="Times New Roman"/>
          <w:sz w:val="24"/>
        </w:rPr>
        <w:t>【答案】正确</w:t>
      </w:r>
      <w:r w:rsidRPr="00036283">
        <w:rPr>
          <w:rFonts w:ascii="Times New Roman" w:hAnsi="Times New Roman"/>
          <w:sz w:val="24"/>
        </w:rPr>
        <w:t xml:space="preserve">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【考点】比较大小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【解析</w:t>
      </w:r>
      <w:r w:rsidR="00B81A35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7620"/>
            <wp:effectExtent l="0" t="0" r="0" b="0"/>
            <wp:docPr id="55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】【解答】虽然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等于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，但由于</w:t>
      </w:r>
      <w:r w:rsidRPr="00036283">
        <w:rPr>
          <w:rFonts w:ascii="Times New Roman" w:hAnsi="Times New Roman"/>
          <w:sz w:val="24"/>
        </w:rPr>
        <w:t>1</w:t>
      </w:r>
      <w:r w:rsidRPr="00036283">
        <w:rPr>
          <w:rFonts w:ascii="Times New Roman" w:hAnsi="Times New Roman"/>
          <w:sz w:val="24"/>
        </w:rPr>
        <w:t>个锁比</w:t>
      </w:r>
      <w:r w:rsidRPr="00036283">
        <w:rPr>
          <w:rFonts w:ascii="Times New Roman" w:hAnsi="Times New Roman"/>
          <w:sz w:val="24"/>
        </w:rPr>
        <w:t>1</w:t>
      </w:r>
      <w:r w:rsidRPr="00036283">
        <w:rPr>
          <w:rFonts w:ascii="Times New Roman" w:hAnsi="Times New Roman"/>
          <w:sz w:val="24"/>
        </w:rPr>
        <w:t>个钥匙重，所以，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个锁也比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个钥匙重。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 w:hAnsi="Times New Roman"/>
          <w:sz w:val="24"/>
        </w:rPr>
        <w:t>【分析】考查联系实际的重量比</w:t>
      </w:r>
      <w:r w:rsidR="00B81A35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22860"/>
            <wp:effectExtent l="0" t="0" r="0" b="0"/>
            <wp:docPr id="56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较。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lastRenderedPageBreak/>
        <w:t>10.</w:t>
      </w:r>
      <w:r w:rsidRPr="00036283">
        <w:rPr>
          <w:rFonts w:ascii="Times New Roman" w:hAnsi="Times New Roman"/>
          <w:sz w:val="24"/>
        </w:rPr>
        <w:t>【答案】正确</w:t>
      </w:r>
      <w:r w:rsidRPr="00036283">
        <w:rPr>
          <w:rFonts w:ascii="Times New Roman" w:hAnsi="Times New Roman"/>
          <w:sz w:val="24"/>
        </w:rPr>
        <w:t xml:space="preserve">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【考点】认识钟面指针及时间读法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【解析】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11.</w:t>
      </w:r>
      <w:r w:rsidRPr="00036283">
        <w:rPr>
          <w:rFonts w:ascii="Times New Roman" w:hAnsi="Times New Roman"/>
          <w:sz w:val="24"/>
        </w:rPr>
        <w:t>【答案】正确</w:t>
      </w:r>
      <w:r w:rsidRPr="00036283">
        <w:rPr>
          <w:rFonts w:ascii="Times New Roman" w:hAnsi="Times New Roman"/>
          <w:sz w:val="24"/>
        </w:rPr>
        <w:t xml:space="preserve">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【考点】认识钟面指针及时间读法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【解析】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三、填空题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12.</w:t>
      </w:r>
      <w:r w:rsidRPr="00036283">
        <w:rPr>
          <w:rFonts w:ascii="Times New Roman" w:hAnsi="Times New Roman"/>
          <w:sz w:val="24"/>
        </w:rPr>
        <w:t>【答案】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>1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>3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>4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>5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 xml:space="preserve">6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【考点】立体图形的分类及识别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【解析】【解答】平面图形：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；立体图形：</w:t>
      </w:r>
      <w:r w:rsidRPr="00036283">
        <w:rPr>
          <w:rFonts w:ascii="Times New Roman" w:hAnsi="Times New Roman"/>
          <w:sz w:val="24"/>
        </w:rPr>
        <w:t>1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>3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>4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>5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>6</w:t>
      </w:r>
      <w:r w:rsidRPr="00036283">
        <w:rPr>
          <w:rFonts w:ascii="Times New Roman" w:hAnsi="Times New Roman"/>
          <w:sz w:val="24"/>
        </w:rPr>
        <w:t>【分析】这道题主要考查了学生对立体图形和平面图形的特征的掌握情况</w:t>
      </w:r>
      <w:r w:rsidRPr="00036283">
        <w:rPr>
          <w:rFonts w:ascii="Times New Roman" w:hAnsi="Times New Roman"/>
          <w:sz w:val="24"/>
        </w:rPr>
        <w:t>.</w:t>
      </w:r>
      <w:r w:rsidRPr="00036283">
        <w:rPr>
          <w:rFonts w:ascii="Times New Roman" w:hAnsi="Times New Roman"/>
          <w:sz w:val="24"/>
        </w:rPr>
        <w:t>解答此题的关键是根据立体图形和平面图形的基本特征进行判断</w:t>
      </w:r>
      <w:r w:rsidRPr="00036283">
        <w:rPr>
          <w:rFonts w:ascii="Times New Roman" w:hAnsi="Times New Roman"/>
          <w:sz w:val="24"/>
        </w:rPr>
        <w:t>.</w:t>
      </w:r>
      <w:r w:rsidRPr="00036283">
        <w:rPr>
          <w:rFonts w:ascii="Times New Roman" w:hAnsi="Times New Roman"/>
          <w:sz w:val="24"/>
        </w:rPr>
        <w:t>平面图形图形所表示的各个部分都在同一平面内，称为平面图形。立体图形是各部分不在同一平面内的几何图形，由一个或多个面围成的可以存在于现实生活中的三维图形。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13.</w:t>
      </w:r>
      <w:r w:rsidRPr="00036283">
        <w:rPr>
          <w:rFonts w:ascii="Times New Roman" w:hAnsi="Times New Roman"/>
          <w:sz w:val="24"/>
        </w:rPr>
        <w:t>【答案】</w:t>
      </w:r>
      <w:r w:rsidRPr="00036283">
        <w:rPr>
          <w:rFonts w:ascii="Times New Roman" w:hAnsi="Times New Roman"/>
          <w:sz w:val="24"/>
        </w:rPr>
        <w:t>3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>7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>10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 xml:space="preserve">6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【考点】整数的认识</w:t>
      </w:r>
      <w:r w:rsidR="00B81A35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22860"/>
            <wp:effectExtent l="0" t="0" r="0" b="0"/>
            <wp:docPr id="57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</w:t>
      </w:r>
      <w:r w:rsidR="00B81A35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22860"/>
            <wp:effectExtent l="0" t="0" r="0" b="0"/>
            <wp:docPr id="58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解析】【解答】解：认真数出第一个是</w:t>
      </w:r>
      <w:r w:rsidRPr="00036283">
        <w:rPr>
          <w:rFonts w:ascii="Times New Roman" w:hAnsi="Times New Roman"/>
          <w:sz w:val="24"/>
        </w:rPr>
        <w:t>3</w:t>
      </w:r>
      <w:r w:rsidRPr="00036283">
        <w:rPr>
          <w:rFonts w:ascii="Times New Roman" w:hAnsi="Times New Roman"/>
          <w:sz w:val="24"/>
        </w:rPr>
        <w:t>；第二个是</w:t>
      </w:r>
      <w:r w:rsidRPr="00036283">
        <w:rPr>
          <w:rFonts w:ascii="Times New Roman" w:hAnsi="Times New Roman"/>
          <w:sz w:val="24"/>
        </w:rPr>
        <w:t>7</w:t>
      </w:r>
      <w:r w:rsidRPr="00036283">
        <w:rPr>
          <w:rFonts w:ascii="Times New Roman" w:hAnsi="Times New Roman"/>
          <w:sz w:val="24"/>
        </w:rPr>
        <w:t>；第三个是</w:t>
      </w:r>
      <w:r w:rsidRPr="00036283">
        <w:rPr>
          <w:rFonts w:ascii="Times New Roman" w:hAnsi="Times New Roman"/>
          <w:sz w:val="24"/>
        </w:rPr>
        <w:t>10</w:t>
      </w:r>
      <w:r w:rsidRPr="00036283">
        <w:rPr>
          <w:rFonts w:ascii="Times New Roman" w:hAnsi="Times New Roman"/>
          <w:sz w:val="24"/>
        </w:rPr>
        <w:t>；第四个是</w:t>
      </w:r>
      <w:r w:rsidRPr="00036283">
        <w:rPr>
          <w:rFonts w:ascii="Times New Roman" w:hAnsi="Times New Roman"/>
          <w:sz w:val="24"/>
        </w:rPr>
        <w:t>6.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 w:hAnsi="Times New Roman"/>
          <w:sz w:val="24"/>
        </w:rPr>
        <w:t>故答案为：</w:t>
      </w:r>
      <w:r w:rsidRPr="00036283">
        <w:rPr>
          <w:rFonts w:ascii="Times New Roman" w:hAnsi="Times New Roman"/>
          <w:sz w:val="24"/>
        </w:rPr>
        <w:t>3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>7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>10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>6</w:t>
      </w:r>
      <w:r w:rsidRPr="00036283">
        <w:rPr>
          <w:rFonts w:ascii="Times New Roman" w:hAnsi="Times New Roman"/>
          <w:sz w:val="24"/>
        </w:rPr>
        <w:t>【分析】认真数出每组图中图形的个数，多数几遍，以免数错</w:t>
      </w:r>
      <w:r w:rsidRPr="00036283">
        <w:rPr>
          <w:rFonts w:ascii="Times New Roman" w:hAnsi="Times New Roman"/>
          <w:sz w:val="24"/>
        </w:rPr>
        <w:t>.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lastRenderedPageBreak/>
        <w:t>14.</w:t>
      </w:r>
      <w:r w:rsidRPr="00036283">
        <w:rPr>
          <w:rFonts w:ascii="Times New Roman" w:hAnsi="Times New Roman"/>
          <w:sz w:val="24"/>
        </w:rPr>
        <w:t>【答案】小鹿；兔子</w:t>
      </w:r>
      <w:r w:rsidRPr="00036283">
        <w:rPr>
          <w:rFonts w:ascii="Times New Roman" w:hAnsi="Times New Roman"/>
          <w:sz w:val="24"/>
        </w:rPr>
        <w:t xml:space="preserve">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【考点】物体的比较、排列和分类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【解析】【解答】梅花鹿最高，兔子最矮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15.</w:t>
      </w:r>
      <w:r w:rsidRPr="00036283">
        <w:rPr>
          <w:rFonts w:ascii="Times New Roman" w:hAnsi="Times New Roman"/>
          <w:sz w:val="24"/>
        </w:rPr>
        <w:t>【答案】</w:t>
      </w:r>
      <w:r w:rsidRPr="00036283">
        <w:rPr>
          <w:rFonts w:ascii="Times New Roman" w:hAnsi="Times New Roman"/>
          <w:sz w:val="24"/>
        </w:rPr>
        <w:t>8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 xml:space="preserve">4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【考点】</w:t>
      </w:r>
      <w:r w:rsidRPr="00036283">
        <w:rPr>
          <w:rFonts w:ascii="Times New Roman" w:hAnsi="Times New Roman"/>
          <w:sz w:val="24"/>
        </w:rPr>
        <w:t>1</w:t>
      </w:r>
      <w:r w:rsidRPr="00036283">
        <w:rPr>
          <w:rFonts w:ascii="Times New Roman" w:hAnsi="Times New Roman"/>
          <w:sz w:val="24"/>
        </w:rPr>
        <w:t>～</w:t>
      </w:r>
      <w:r w:rsidRPr="00036283">
        <w:rPr>
          <w:rFonts w:ascii="Times New Roman" w:hAnsi="Times New Roman"/>
          <w:sz w:val="24"/>
        </w:rPr>
        <w:t>5</w:t>
      </w:r>
      <w:r w:rsidRPr="00036283">
        <w:rPr>
          <w:rFonts w:ascii="Times New Roman" w:hAnsi="Times New Roman"/>
          <w:sz w:val="24"/>
        </w:rPr>
        <w:t>的认识与读写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【解析】【解答】</w:t>
      </w:r>
      <w:r w:rsidRPr="00036283">
        <w:rPr>
          <w:rFonts w:ascii="Times New Roman" w:hAnsi="Times New Roman"/>
          <w:sz w:val="24"/>
        </w:rPr>
        <w:t xml:space="preserve">8,4 </w:t>
      </w:r>
      <w:r w:rsidRPr="00036283">
        <w:rPr>
          <w:rFonts w:ascii="Times New Roman" w:hAnsi="Times New Roman"/>
          <w:sz w:val="24"/>
        </w:rPr>
        <w:t>或</w:t>
      </w:r>
      <w:r w:rsidRPr="00036283">
        <w:rPr>
          <w:rFonts w:ascii="Times New Roman" w:hAnsi="Times New Roman"/>
          <w:sz w:val="24"/>
        </w:rPr>
        <w:t xml:space="preserve"> </w:t>
      </w:r>
      <w:r w:rsidRPr="00036283">
        <w:rPr>
          <w:rFonts w:ascii="Times New Roman" w:hAnsi="Times New Roman"/>
          <w:sz w:val="24"/>
        </w:rPr>
        <w:t>八</w:t>
      </w:r>
      <w:r w:rsidRPr="00036283">
        <w:rPr>
          <w:rFonts w:ascii="Times New Roman" w:hAnsi="Times New Roman"/>
          <w:sz w:val="24"/>
        </w:rPr>
        <w:t>,</w:t>
      </w:r>
      <w:r w:rsidRPr="00036283">
        <w:rPr>
          <w:rFonts w:ascii="Times New Roman" w:hAnsi="Times New Roman"/>
          <w:sz w:val="24"/>
        </w:rPr>
        <w:t>四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16.</w:t>
      </w:r>
      <w:r w:rsidRPr="00036283">
        <w:rPr>
          <w:rFonts w:ascii="Times New Roman" w:hAnsi="Times New Roman"/>
          <w:sz w:val="24"/>
        </w:rPr>
        <w:t>【答案】</w:t>
      </w:r>
      <w:r w:rsidRPr="00036283">
        <w:rPr>
          <w:rFonts w:ascii="Times New Roman" w:hAnsi="Times New Roman"/>
          <w:sz w:val="24"/>
        </w:rPr>
        <w:t>1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 xml:space="preserve">4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【考点】</w:t>
      </w:r>
      <w:r w:rsidRPr="00036283">
        <w:rPr>
          <w:rFonts w:ascii="Times New Roman" w:hAnsi="Times New Roman"/>
          <w:sz w:val="24"/>
        </w:rPr>
        <w:t>11</w:t>
      </w:r>
      <w:r w:rsidRPr="00036283">
        <w:rPr>
          <w:rFonts w:ascii="Times New Roman" w:hAnsi="Times New Roman"/>
          <w:sz w:val="24"/>
        </w:rPr>
        <w:t>～</w:t>
      </w:r>
      <w:r w:rsidRPr="00036283">
        <w:rPr>
          <w:rFonts w:ascii="Times New Roman" w:hAnsi="Times New Roman"/>
          <w:sz w:val="24"/>
        </w:rPr>
        <w:t>20</w:t>
      </w:r>
      <w:r w:rsidRPr="00036283">
        <w:rPr>
          <w:rFonts w:ascii="Times New Roman" w:hAnsi="Times New Roman"/>
          <w:sz w:val="24"/>
        </w:rPr>
        <w:t>的认识与读写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【解析】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17.</w:t>
      </w:r>
      <w:r w:rsidRPr="00036283">
        <w:rPr>
          <w:rFonts w:ascii="Times New Roman" w:hAnsi="Times New Roman"/>
          <w:sz w:val="24"/>
        </w:rPr>
        <w:t>【答案】</w:t>
      </w:r>
      <w:r w:rsidRPr="00036283">
        <w:rPr>
          <w:rFonts w:ascii="Times New Roman" w:hAnsi="Times New Roman"/>
          <w:sz w:val="24"/>
        </w:rPr>
        <w:t xml:space="preserve">19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【考点】</w:t>
      </w:r>
      <w:r w:rsidRPr="00036283">
        <w:rPr>
          <w:rFonts w:ascii="Times New Roman" w:hAnsi="Times New Roman"/>
          <w:sz w:val="24"/>
        </w:rPr>
        <w:t>11</w:t>
      </w:r>
      <w:r w:rsidRPr="00036283">
        <w:rPr>
          <w:rFonts w:ascii="Times New Roman" w:hAnsi="Times New Roman"/>
          <w:sz w:val="24"/>
        </w:rPr>
        <w:t>～</w:t>
      </w:r>
      <w:r w:rsidRPr="00036283">
        <w:rPr>
          <w:rFonts w:ascii="Times New Roman" w:hAnsi="Times New Roman"/>
          <w:sz w:val="24"/>
        </w:rPr>
        <w:t>20</w:t>
      </w:r>
      <w:r w:rsidRPr="00036283">
        <w:rPr>
          <w:rFonts w:ascii="Times New Roman" w:hAnsi="Times New Roman"/>
          <w:sz w:val="24"/>
        </w:rPr>
        <w:t>的认识与读写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【解析】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036283">
        <w:rPr>
          <w:rFonts w:ascii="Times New Roman" w:hAnsi="Times New Roman"/>
          <w:sz w:val="24"/>
        </w:rPr>
        <w:lastRenderedPageBreak/>
        <w:t>18.</w:t>
      </w:r>
      <w:r w:rsidRPr="00036283">
        <w:rPr>
          <w:rFonts w:ascii="Times New Roman" w:hAnsi="Times New Roman"/>
          <w:sz w:val="24"/>
        </w:rPr>
        <w:t>【答案】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3581400" cy="2125980"/>
            <wp:effectExtent l="0" t="0" r="0" b="0"/>
            <wp:docPr id="59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【考点</w:t>
      </w:r>
      <w:r w:rsidR="00B81A35">
        <w:rPr>
          <w:rFonts w:ascii="Times New Roman" w:hAnsi="Times New Roman"/>
          <w:noProof/>
          <w:sz w:val="24"/>
        </w:rPr>
        <w:drawing>
          <wp:inline distT="0" distB="0" distL="0" distR="0">
            <wp:extent cx="30480" cy="7620"/>
            <wp:effectExtent l="0" t="0" r="0" b="0"/>
            <wp:docPr id="60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】</w:t>
      </w:r>
      <w:r w:rsidRPr="00036283">
        <w:rPr>
          <w:rFonts w:ascii="Times New Roman" w:hAnsi="Times New Roman"/>
          <w:sz w:val="24"/>
        </w:rPr>
        <w:t>10</w:t>
      </w:r>
      <w:r w:rsidRPr="00036283">
        <w:rPr>
          <w:rFonts w:ascii="Times New Roman" w:hAnsi="Times New Roman"/>
          <w:sz w:val="24"/>
        </w:rPr>
        <w:t>以内加减法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【解析】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19.</w:t>
      </w:r>
      <w:r w:rsidRPr="00036283">
        <w:rPr>
          <w:rFonts w:ascii="Times New Roman" w:hAnsi="Times New Roman"/>
          <w:sz w:val="24"/>
        </w:rPr>
        <w:t>【答案】（</w:t>
      </w:r>
      <w:r w:rsidRPr="00036283">
        <w:rPr>
          <w:rFonts w:ascii="Times New Roman" w:hAnsi="Times New Roman"/>
          <w:sz w:val="24"/>
        </w:rPr>
        <w:t>1</w:t>
      </w:r>
      <w:r w:rsidRPr="00036283">
        <w:rPr>
          <w:rFonts w:ascii="Times New Roman" w:hAnsi="Times New Roman"/>
          <w:sz w:val="24"/>
        </w:rPr>
        <w:t>）</w:t>
      </w:r>
      <w:r w:rsidRPr="00036283">
        <w:rPr>
          <w:rFonts w:ascii="Times New Roman" w:hAnsi="Times New Roman"/>
          <w:sz w:val="24"/>
        </w:rPr>
        <w:t>17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>15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>14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 w:hAnsi="Times New Roman"/>
          <w:sz w:val="24"/>
        </w:rPr>
        <w:t>（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）</w:t>
      </w:r>
      <w:r w:rsidRPr="00036283">
        <w:rPr>
          <w:rFonts w:ascii="Times New Roman" w:hAnsi="Times New Roman"/>
          <w:sz w:val="24"/>
        </w:rPr>
        <w:t>0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 xml:space="preserve">15 </w:t>
      </w:r>
      <w:r w:rsidR="00B81A35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30480"/>
            <wp:effectExtent l="0" t="0" r="3810" b="0"/>
            <wp:docPr id="61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3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 xml:space="preserve">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【考点】整数的认识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【解析】【解答】解：</w:t>
      </w:r>
      <w:r w:rsidRPr="00036283">
        <w:rPr>
          <w:rFonts w:ascii="Times New Roman" w:hAnsi="Times New Roman"/>
          <w:sz w:val="24"/>
        </w:rPr>
        <w:t>(1)</w:t>
      </w:r>
      <w:r w:rsidRPr="00036283">
        <w:rPr>
          <w:rFonts w:ascii="Times New Roman" w:hAnsi="Times New Roman"/>
          <w:sz w:val="24"/>
        </w:rPr>
        <w:t>从大到小排列是</w:t>
      </w:r>
      <w:r w:rsidRPr="00036283">
        <w:rPr>
          <w:rFonts w:ascii="Times New Roman" w:hAnsi="Times New Roman"/>
          <w:sz w:val="24"/>
        </w:rPr>
        <w:t>17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>16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>15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>14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>13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>12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br/>
        <w:t>(2)</w:t>
      </w:r>
      <w:r w:rsidRPr="00036283">
        <w:rPr>
          <w:rFonts w:ascii="Times New Roman" w:hAnsi="Times New Roman"/>
          <w:sz w:val="24"/>
        </w:rPr>
        <w:t>从小到大排列是</w:t>
      </w:r>
      <w:r w:rsidRPr="00036283">
        <w:rPr>
          <w:rFonts w:ascii="Times New Roman" w:hAnsi="Times New Roman"/>
          <w:sz w:val="24"/>
        </w:rPr>
        <w:t>0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>5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>10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>15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>20.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 w:hAnsi="Times New Roman"/>
          <w:sz w:val="24"/>
        </w:rPr>
        <w:t>故答案为：</w:t>
      </w:r>
      <w:r w:rsidRPr="00036283">
        <w:rPr>
          <w:rFonts w:ascii="Times New Roman" w:hAnsi="Times New Roman"/>
          <w:sz w:val="24"/>
        </w:rPr>
        <w:t>17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>15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>14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>0</w:t>
      </w:r>
      <w:r w:rsidRPr="00036283">
        <w:rPr>
          <w:rFonts w:ascii="Times New Roman" w:hAnsi="Times New Roman"/>
          <w:sz w:val="24"/>
        </w:rPr>
        <w:t>、</w:t>
      </w:r>
      <w:r w:rsidRPr="00036283">
        <w:rPr>
          <w:rFonts w:ascii="Times New Roman" w:hAnsi="Times New Roman"/>
          <w:sz w:val="24"/>
        </w:rPr>
        <w:t>15</w:t>
      </w:r>
      <w:r w:rsidRPr="00036283">
        <w:rPr>
          <w:rFonts w:ascii="Times New Roman" w:hAnsi="Times New Roman"/>
          <w:sz w:val="24"/>
        </w:rPr>
        <w:br/>
      </w:r>
      <w:r w:rsidR="00B81A35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30480"/>
            <wp:effectExtent l="0" t="0" r="3810" b="0"/>
            <wp:docPr id="62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3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【分析】</w:t>
      </w:r>
      <w:r w:rsidRPr="00036283">
        <w:rPr>
          <w:rFonts w:ascii="Times New Roman" w:hAnsi="Times New Roman"/>
          <w:sz w:val="24"/>
        </w:rPr>
        <w:t>(1)</w:t>
      </w:r>
      <w:r w:rsidRPr="00036283">
        <w:rPr>
          <w:rFonts w:ascii="Times New Roman" w:hAnsi="Times New Roman"/>
          <w:sz w:val="24"/>
        </w:rPr>
        <w:t>数字是从大到小排列，且相邻数字的差是</w:t>
      </w:r>
      <w:r w:rsidRPr="00036283">
        <w:rPr>
          <w:rFonts w:ascii="Times New Roman" w:hAnsi="Times New Roman"/>
          <w:sz w:val="24"/>
        </w:rPr>
        <w:t>1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>(2)</w:t>
      </w:r>
      <w:r w:rsidRPr="00036283">
        <w:rPr>
          <w:rFonts w:ascii="Times New Roman" w:hAnsi="Times New Roman"/>
          <w:sz w:val="24"/>
        </w:rPr>
        <w:t>数字是从小到大排列，且相邻数字的差是</w:t>
      </w:r>
      <w:r w:rsidRPr="00036283">
        <w:rPr>
          <w:rFonts w:ascii="Times New Roman" w:hAnsi="Times New Roman"/>
          <w:sz w:val="24"/>
        </w:rPr>
        <w:t>5.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20.</w:t>
      </w:r>
      <w:r w:rsidRPr="00036283">
        <w:rPr>
          <w:rFonts w:ascii="Times New Roman" w:hAnsi="Times New Roman"/>
          <w:sz w:val="24"/>
        </w:rPr>
        <w:t>【答案】</w:t>
      </w:r>
      <w:r w:rsidRPr="00036283">
        <w:rPr>
          <w:rFonts w:ascii="Times New Roman" w:hAnsi="Times New Roman"/>
          <w:sz w:val="24"/>
        </w:rPr>
        <w:t>7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>30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>7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>10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>5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 xml:space="preserve">50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lastRenderedPageBreak/>
        <w:t>【考点】认识钟面指针及时间读法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【解析】【解答】题考查钟表的认读。读取几时几分时，要注意先看时针，时针超过几就是几时，再看分针走过了几个小格。准确认读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四、解答题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21.</w:t>
      </w:r>
      <w:r w:rsidRPr="00036283">
        <w:rPr>
          <w:rFonts w:ascii="Times New Roman" w:hAnsi="Times New Roman"/>
          <w:sz w:val="24"/>
        </w:rPr>
        <w:t>【答案】（</w:t>
      </w:r>
      <w:r w:rsidRPr="00036283">
        <w:rPr>
          <w:rFonts w:ascii="Times New Roman" w:hAnsi="Times New Roman"/>
          <w:sz w:val="24"/>
        </w:rPr>
        <w:t>1</w:t>
      </w:r>
      <w:r w:rsidRPr="00036283">
        <w:rPr>
          <w:rFonts w:ascii="Times New Roman" w:hAnsi="Times New Roman"/>
          <w:sz w:val="24"/>
        </w:rPr>
        <w:t>）</w:t>
      </w:r>
      <w:r w:rsidRPr="00036283">
        <w:rPr>
          <w:rFonts w:ascii="Times New Roman" w:hAnsi="Times New Roman"/>
          <w:sz w:val="24"/>
        </w:rPr>
        <w:t>3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>5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>8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 w:hAnsi="Times New Roman"/>
          <w:sz w:val="24"/>
        </w:rPr>
        <w:t>（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）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>7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 w:hAnsi="Times New Roman"/>
          <w:sz w:val="24"/>
        </w:rPr>
        <w:t>（</w:t>
      </w:r>
      <w:r w:rsidRPr="00036283">
        <w:rPr>
          <w:rFonts w:ascii="Times New Roman" w:hAnsi="Times New Roman"/>
          <w:sz w:val="24"/>
        </w:rPr>
        <w:t>3</w:t>
      </w:r>
      <w:r w:rsidRPr="00036283">
        <w:rPr>
          <w:rFonts w:ascii="Times New Roman" w:hAnsi="Times New Roman"/>
          <w:sz w:val="24"/>
        </w:rPr>
        <w:t>）</w:t>
      </w:r>
      <w:r w:rsidRPr="00036283">
        <w:rPr>
          <w:rFonts w:ascii="Times New Roman" w:hAnsi="Times New Roman"/>
          <w:sz w:val="24"/>
        </w:rPr>
        <w:t>3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>4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>8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 w:hAnsi="Times New Roman"/>
          <w:sz w:val="24"/>
        </w:rPr>
        <w:t>（</w:t>
      </w:r>
      <w:r w:rsidRPr="00036283">
        <w:rPr>
          <w:rFonts w:ascii="Times New Roman" w:hAnsi="Times New Roman"/>
          <w:sz w:val="24"/>
        </w:rPr>
        <w:t>4</w:t>
      </w:r>
      <w:r w:rsidRPr="00036283">
        <w:rPr>
          <w:rFonts w:ascii="Times New Roman" w:hAnsi="Times New Roman"/>
          <w:sz w:val="24"/>
        </w:rPr>
        <w:t>）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；</w:t>
      </w:r>
      <w:r w:rsidRPr="00036283">
        <w:rPr>
          <w:rFonts w:ascii="Times New Roman" w:hAnsi="Times New Roman"/>
          <w:sz w:val="24"/>
        </w:rPr>
        <w:t xml:space="preserve">6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</w:t>
      </w:r>
      <w:r w:rsidR="00B81A35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22860"/>
            <wp:effectExtent l="0" t="0" r="0" b="0"/>
            <wp:docPr id="63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点】数的排序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【解析】【解答】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22.</w:t>
      </w:r>
      <w:r w:rsidRPr="00036283">
        <w:rPr>
          <w:rFonts w:ascii="Times New Roman" w:hAnsi="Times New Roman"/>
          <w:sz w:val="24"/>
        </w:rPr>
        <w:t>【答案】（</w:t>
      </w:r>
      <w:r w:rsidRPr="00036283">
        <w:rPr>
          <w:rFonts w:ascii="Times New Roman" w:hAnsi="Times New Roman"/>
          <w:sz w:val="24"/>
        </w:rPr>
        <w:t>1</w:t>
      </w:r>
      <w:r w:rsidRPr="00036283">
        <w:rPr>
          <w:rFonts w:ascii="Times New Roman" w:hAnsi="Times New Roman"/>
          <w:sz w:val="24"/>
        </w:rPr>
        <w:t>）打游戏机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 w:hAnsi="Times New Roman"/>
          <w:sz w:val="24"/>
        </w:rPr>
        <w:t>（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）</w:t>
      </w:r>
      <w:r w:rsidRPr="00036283">
        <w:rPr>
          <w:rFonts w:ascii="Times New Roman" w:hAnsi="Times New Roman"/>
          <w:sz w:val="24"/>
        </w:rPr>
        <w:t>16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 w:hAnsi="Times New Roman"/>
          <w:sz w:val="24"/>
        </w:rPr>
        <w:t>（</w:t>
      </w:r>
      <w:r w:rsidRPr="00036283">
        <w:rPr>
          <w:rFonts w:ascii="Times New Roman" w:hAnsi="Times New Roman"/>
          <w:sz w:val="24"/>
        </w:rPr>
        <w:t>3</w:t>
      </w:r>
      <w:r w:rsidRPr="00036283">
        <w:rPr>
          <w:rFonts w:ascii="Times New Roman" w:hAnsi="Times New Roman"/>
          <w:sz w:val="24"/>
        </w:rPr>
        <w:t>）去户外</w:t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 w:hAnsi="Times New Roman"/>
          <w:sz w:val="24"/>
        </w:rPr>
        <w:t>（</w:t>
      </w:r>
      <w:r w:rsidRPr="00036283">
        <w:rPr>
          <w:rFonts w:ascii="Times New Roman" w:hAnsi="Times New Roman"/>
          <w:sz w:val="24"/>
        </w:rPr>
        <w:t>4</w:t>
      </w:r>
      <w:r w:rsidRPr="00036283">
        <w:rPr>
          <w:rFonts w:ascii="Times New Roman" w:hAnsi="Times New Roman"/>
          <w:sz w:val="24"/>
        </w:rPr>
        <w:t>）解：打游戏机的人数较多，读课外书的与去户外玩的人数较少。建议同学们利用课余时</w:t>
      </w:r>
      <w:r w:rsidR="00B81A35">
        <w:rPr>
          <w:rFonts w:ascii="Times New Roman" w:hAnsi="Times New Roman"/>
          <w:noProof/>
          <w:sz w:val="24"/>
        </w:rPr>
        <w:drawing>
          <wp:inline distT="0" distB="0" distL="0" distR="0">
            <wp:extent cx="30480" cy="22860"/>
            <wp:effectExtent l="0" t="0" r="0" b="0"/>
            <wp:docPr id="64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间少打游戏机，多用于读书和室外运动</w:t>
      </w:r>
      <w:r w:rsidRPr="00036283">
        <w:rPr>
          <w:rFonts w:ascii="Times New Roman" w:hAnsi="Times New Roman"/>
          <w:sz w:val="24"/>
        </w:rPr>
        <w:t xml:space="preserve">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【考点】物体的比较、排列和分类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lastRenderedPageBreak/>
        <w:t>【解析】【解答】</w:t>
      </w:r>
      <w:r w:rsidRPr="00036283">
        <w:rPr>
          <w:rFonts w:ascii="Times New Roman" w:hAnsi="Times New Roman"/>
          <w:sz w:val="24"/>
        </w:rPr>
        <w:t>1.</w:t>
      </w:r>
      <w:r w:rsidRPr="00036283">
        <w:rPr>
          <w:rFonts w:ascii="Times New Roman" w:hAnsi="Times New Roman"/>
          <w:sz w:val="24"/>
        </w:rPr>
        <w:t>在数据中找出最大的数据求解；</w:t>
      </w:r>
      <w:r w:rsidRPr="00036283">
        <w:rPr>
          <w:rFonts w:ascii="Times New Roman" w:hAnsi="Times New Roman"/>
          <w:sz w:val="24"/>
        </w:rPr>
        <w:t>2.</w:t>
      </w:r>
      <w:r w:rsidRPr="00036283">
        <w:rPr>
          <w:rFonts w:ascii="Times New Roman" w:hAnsi="Times New Roman"/>
          <w:sz w:val="24"/>
        </w:rPr>
        <w:t>利用喜欢打游戏机的人数－喜欢读课外书</w:t>
      </w:r>
      <w:r w:rsidR="00B81A35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22860"/>
            <wp:effectExtent l="0" t="0" r="0" b="0"/>
            <wp:docPr id="65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的人数求解；</w:t>
      </w:r>
      <w:r w:rsidRPr="00036283">
        <w:rPr>
          <w:rFonts w:ascii="Times New Roman" w:hAnsi="Times New Roman"/>
          <w:sz w:val="24"/>
        </w:rPr>
        <w:t>3.</w:t>
      </w:r>
      <w:r w:rsidRPr="00036283">
        <w:rPr>
          <w:rFonts w:ascii="Times New Roman" w:hAnsi="Times New Roman"/>
          <w:sz w:val="24"/>
        </w:rPr>
        <w:t>此题可根据自己的实际情况</w:t>
      </w:r>
      <w:r w:rsidR="00B81A35">
        <w:rPr>
          <w:rFonts w:ascii="Times New Roman" w:hAnsi="Times New Roman"/>
          <w:noProof/>
          <w:sz w:val="24"/>
        </w:rPr>
        <w:drawing>
          <wp:inline distT="0" distB="0" distL="0" distR="0">
            <wp:extent cx="15240" cy="30480"/>
            <wp:effectExtent l="0" t="0" r="3810" b="0"/>
            <wp:docPr id="66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3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求解；</w:t>
      </w:r>
      <w:r w:rsidRPr="00036283">
        <w:rPr>
          <w:rFonts w:ascii="Times New Roman" w:hAnsi="Times New Roman"/>
          <w:sz w:val="24"/>
        </w:rPr>
        <w:t>4.</w:t>
      </w:r>
      <w:r w:rsidRPr="00036283">
        <w:rPr>
          <w:rFonts w:ascii="Times New Roman" w:hAnsi="Times New Roman"/>
          <w:sz w:val="24"/>
        </w:rPr>
        <w:t>利用数据分析情况，然后提出合理的建议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23.</w:t>
      </w:r>
      <w:r w:rsidRPr="00036283">
        <w:rPr>
          <w:rFonts w:ascii="Times New Roman" w:hAnsi="Times New Roman"/>
          <w:sz w:val="24"/>
        </w:rPr>
        <w:t>【答案】（</w:t>
      </w:r>
      <w:r w:rsidRPr="00036283">
        <w:rPr>
          <w:rFonts w:ascii="Times New Roman" w:hAnsi="Times New Roman"/>
          <w:sz w:val="24"/>
        </w:rPr>
        <w:t>1</w:t>
      </w:r>
      <w:r w:rsidRPr="00036283">
        <w:rPr>
          <w:rFonts w:ascii="Times New Roman" w:hAnsi="Times New Roman"/>
          <w:sz w:val="24"/>
        </w:rPr>
        <w:t>）解：</w:t>
      </w:r>
      <w:r w:rsidRPr="00036283">
        <w:rPr>
          <w:rFonts w:ascii="Times New Roman" w:hAnsi="Times New Roman"/>
          <w:sz w:val="24"/>
        </w:rPr>
        <w:t xml:space="preserve"> 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4511040" cy="1188720"/>
            <wp:effectExtent l="0" t="0" r="0" b="0"/>
            <wp:docPr id="67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04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br/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3589020" cy="2225040"/>
            <wp:effectExtent l="0" t="0" r="0" b="0"/>
            <wp:docPr id="68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020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br/>
      </w:r>
      <w:r w:rsidRPr="00036283">
        <w:rPr>
          <w:rFonts w:ascii="Times New Roman" w:hAnsi="Times New Roman"/>
          <w:sz w:val="24"/>
        </w:rPr>
        <w:t>（</w:t>
      </w:r>
      <w:r w:rsidRPr="00036283">
        <w:rPr>
          <w:rFonts w:ascii="Times New Roman" w:hAnsi="Times New Roman"/>
          <w:sz w:val="24"/>
        </w:rPr>
        <w:t>2</w:t>
      </w:r>
      <w:r w:rsidRPr="00036283">
        <w:rPr>
          <w:rFonts w:ascii="Times New Roman" w:hAnsi="Times New Roman"/>
          <w:sz w:val="24"/>
        </w:rPr>
        <w:t>）解：</w:t>
      </w:r>
      <w:r w:rsidRPr="00036283">
        <w:rPr>
          <w:rFonts w:ascii="Times New Roman" w:hAnsi="Times New Roman"/>
          <w:sz w:val="24"/>
        </w:rPr>
        <w:t xml:space="preserve">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403860" cy="403860"/>
            <wp:effectExtent l="0" t="0" r="0" b="0"/>
            <wp:docPr id="69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比</w:t>
      </w:r>
      <w:r w:rsidRPr="00036283">
        <w:rPr>
          <w:rFonts w:ascii="Times New Roman" w:hAnsi="Times New Roman"/>
          <w:sz w:val="24"/>
        </w:rPr>
        <w:t xml:space="preserve">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365760" cy="388620"/>
            <wp:effectExtent l="0" t="0" r="0" b="0"/>
            <wp:docPr id="70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多</w:t>
      </w:r>
      <w:r w:rsidRPr="00036283">
        <w:rPr>
          <w:rFonts w:ascii="Times New Roman" w:hAnsi="Times New Roman"/>
          <w:sz w:val="24"/>
        </w:rPr>
        <w:t>4</w:t>
      </w:r>
      <w:r w:rsidRPr="00036283">
        <w:rPr>
          <w:rFonts w:ascii="Times New Roman" w:hAnsi="Times New Roman"/>
          <w:sz w:val="24"/>
        </w:rPr>
        <w:t>面．</w:t>
      </w:r>
      <w:r w:rsidRPr="00036283">
        <w:rPr>
          <w:rFonts w:ascii="Times New Roman" w:hAnsi="Times New Roman"/>
          <w:sz w:val="24"/>
        </w:rPr>
        <w:t xml:space="preserve">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365760" cy="426720"/>
            <wp:effectExtent l="0" t="0" r="0" b="0"/>
            <wp:docPr id="71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比</w:t>
      </w:r>
      <w:r w:rsidRPr="00036283">
        <w:rPr>
          <w:rFonts w:ascii="Times New Roman" w:hAnsi="Times New Roman"/>
          <w:sz w:val="24"/>
        </w:rPr>
        <w:t xml:space="preserve"> </w:t>
      </w:r>
      <w:r w:rsidR="00B81A35"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403860" cy="403860"/>
            <wp:effectExtent l="0" t="0" r="0" b="0"/>
            <wp:docPr id="72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283">
        <w:rPr>
          <w:rFonts w:ascii="Times New Roman" w:hAnsi="Times New Roman"/>
          <w:sz w:val="24"/>
        </w:rPr>
        <w:t>少</w:t>
      </w:r>
      <w:r w:rsidRPr="00036283">
        <w:rPr>
          <w:rFonts w:ascii="Times New Roman" w:hAnsi="Times New Roman"/>
          <w:sz w:val="24"/>
        </w:rPr>
        <w:t>3</w:t>
      </w:r>
      <w:r w:rsidRPr="00036283">
        <w:rPr>
          <w:rFonts w:ascii="Times New Roman" w:hAnsi="Times New Roman"/>
          <w:sz w:val="24"/>
        </w:rPr>
        <w:t>面．</w:t>
      </w:r>
      <w:r w:rsidRPr="00036283">
        <w:rPr>
          <w:rFonts w:ascii="Times New Roman" w:hAnsi="Times New Roman"/>
          <w:sz w:val="24"/>
        </w:rPr>
        <w:t xml:space="preserve">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【考点】物体的比较、排列和分类</w:t>
      </w:r>
      <w:r w:rsidRPr="00036283">
        <w:rPr>
          <w:rFonts w:ascii="Times New Roman" w:hAnsi="Times New Roman"/>
          <w:sz w:val="24"/>
        </w:rPr>
        <w:t xml:space="preserve">   </w:t>
      </w:r>
    </w:p>
    <w:p w:rsidR="00B51D3D" w:rsidRPr="00036283" w:rsidRDefault="00EF0E73" w:rsidP="00036283">
      <w:pPr>
        <w:spacing w:after="0" w:line="360" w:lineRule="auto"/>
        <w:rPr>
          <w:rFonts w:ascii="Times New Roman" w:hAnsi="Times New Roman"/>
          <w:sz w:val="24"/>
        </w:rPr>
      </w:pPr>
      <w:r w:rsidRPr="00036283">
        <w:rPr>
          <w:rFonts w:ascii="Times New Roman" w:hAnsi="Times New Roman"/>
          <w:sz w:val="24"/>
        </w:rPr>
        <w:t>【解析】</w:t>
      </w:r>
    </w:p>
    <w:sectPr w:rsidR="00B51D3D" w:rsidRPr="00036283" w:rsidSect="00B51D3D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AEC" w:rsidRDefault="009C5AEC" w:rsidP="00B51D3D">
      <w:pPr>
        <w:spacing w:after="0" w:line="240" w:lineRule="auto"/>
      </w:pPr>
      <w:r>
        <w:separator/>
      </w:r>
    </w:p>
  </w:endnote>
  <w:endnote w:type="continuationSeparator" w:id="0">
    <w:p w:rsidR="009C5AEC" w:rsidRDefault="009C5AEC" w:rsidP="00B51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AEC" w:rsidRDefault="009C5AEC" w:rsidP="00B51D3D">
      <w:pPr>
        <w:spacing w:after="0" w:line="240" w:lineRule="auto"/>
      </w:pPr>
      <w:r>
        <w:separator/>
      </w:r>
    </w:p>
  </w:footnote>
  <w:footnote w:type="continuationSeparator" w:id="0">
    <w:p w:rsidR="009C5AEC" w:rsidRDefault="009C5AEC" w:rsidP="00B51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C136427"/>
    <w:multiLevelType w:val="hybridMultilevel"/>
    <w:tmpl w:val="FB3021E6"/>
    <w:lvl w:ilvl="0" w:tplc="8520694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367"/>
    <w:multiLevelType w:val="hybridMultilevel"/>
    <w:tmpl w:val="72BC0534"/>
    <w:lvl w:ilvl="0" w:tplc="36834163">
      <w:start w:val="1"/>
      <w:numFmt w:val="decimal"/>
      <w:lvlText w:val="%1."/>
      <w:lvlJc w:val="left"/>
      <w:pPr>
        <w:ind w:left="720" w:hanging="360"/>
      </w:pPr>
    </w:lvl>
    <w:lvl w:ilvl="1" w:tplc="36834163" w:tentative="1">
      <w:start w:val="1"/>
      <w:numFmt w:val="lowerLetter"/>
      <w:lvlText w:val="%2."/>
      <w:lvlJc w:val="left"/>
      <w:pPr>
        <w:ind w:left="1440" w:hanging="360"/>
      </w:pPr>
    </w:lvl>
    <w:lvl w:ilvl="2" w:tplc="36834163" w:tentative="1">
      <w:start w:val="1"/>
      <w:numFmt w:val="lowerRoman"/>
      <w:lvlText w:val="%3."/>
      <w:lvlJc w:val="right"/>
      <w:pPr>
        <w:ind w:left="2160" w:hanging="180"/>
      </w:pPr>
    </w:lvl>
    <w:lvl w:ilvl="3" w:tplc="36834163" w:tentative="1">
      <w:start w:val="1"/>
      <w:numFmt w:val="decimal"/>
      <w:lvlText w:val="%4."/>
      <w:lvlJc w:val="left"/>
      <w:pPr>
        <w:ind w:left="2880" w:hanging="360"/>
      </w:pPr>
    </w:lvl>
    <w:lvl w:ilvl="4" w:tplc="36834163" w:tentative="1">
      <w:start w:val="1"/>
      <w:numFmt w:val="lowerLetter"/>
      <w:lvlText w:val="%5."/>
      <w:lvlJc w:val="left"/>
      <w:pPr>
        <w:ind w:left="3600" w:hanging="360"/>
      </w:pPr>
    </w:lvl>
    <w:lvl w:ilvl="5" w:tplc="36834163" w:tentative="1">
      <w:start w:val="1"/>
      <w:numFmt w:val="lowerRoman"/>
      <w:lvlText w:val="%6."/>
      <w:lvlJc w:val="right"/>
      <w:pPr>
        <w:ind w:left="4320" w:hanging="180"/>
      </w:pPr>
    </w:lvl>
    <w:lvl w:ilvl="6" w:tplc="36834163" w:tentative="1">
      <w:start w:val="1"/>
      <w:numFmt w:val="decimal"/>
      <w:lvlText w:val="%7."/>
      <w:lvlJc w:val="left"/>
      <w:pPr>
        <w:ind w:left="5040" w:hanging="360"/>
      </w:pPr>
    </w:lvl>
    <w:lvl w:ilvl="7" w:tplc="36834163" w:tentative="1">
      <w:start w:val="1"/>
      <w:numFmt w:val="lowerLetter"/>
      <w:lvlText w:val="%8."/>
      <w:lvlJc w:val="left"/>
      <w:pPr>
        <w:ind w:left="5760" w:hanging="360"/>
      </w:pPr>
    </w:lvl>
    <w:lvl w:ilvl="8" w:tplc="36834163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00"/>
  <w:doNotDisplayPageBoundaries/>
  <w:bordersDoNotSurroundHeader/>
  <w:bordersDoNotSurroundFooter/>
  <w:revisionView w:inkAnnotation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CD1"/>
    <w:rsid w:val="00035A1A"/>
    <w:rsid w:val="00036283"/>
    <w:rsid w:val="00081CD1"/>
    <w:rsid w:val="00105B32"/>
    <w:rsid w:val="0016193D"/>
    <w:rsid w:val="0019595E"/>
    <w:rsid w:val="001F4C1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C5AEC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1D3D"/>
    <w:rsid w:val="00B63FEF"/>
    <w:rsid w:val="00B71ACD"/>
    <w:rsid w:val="00B81A35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22233"/>
    <w:rsid w:val="00E629F3"/>
    <w:rsid w:val="00E7434B"/>
    <w:rsid w:val="00E74CE9"/>
    <w:rsid w:val="00E84440"/>
    <w:rsid w:val="00EA7F9A"/>
    <w:rsid w:val="00ED4BBB"/>
    <w:rsid w:val="00EE6DE3"/>
    <w:rsid w:val="00EE7645"/>
    <w:rsid w:val="00EF0E73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397AE1-C1C6-4FD8-A961-2371B1B5D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51D3D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B51D3D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B51D3D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B51D3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</w:rPr>
  </w:style>
  <w:style w:type="character" w:customStyle="1" w:styleId="a8">
    <w:name w:val="页眉 字符"/>
    <w:link w:val="a7"/>
    <w:uiPriority w:val="99"/>
    <w:qFormat/>
    <w:rsid w:val="00B51D3D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51D3D"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sid w:val="00B51D3D"/>
    <w:rPr>
      <w:sz w:val="18"/>
      <w:szCs w:val="18"/>
    </w:rPr>
  </w:style>
  <w:style w:type="paragraph" w:customStyle="1" w:styleId="1">
    <w:name w:val="正文1"/>
    <w:qFormat/>
    <w:rsid w:val="00B51D3D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B51D3D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B51D3D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B51D3D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NormalTablePHPDOCX">
    <w:name w:val="Normal Table PHPDOCX"/>
    <w:uiPriority w:val="99"/>
    <w:semiHidden/>
    <w:unhideWhenUsed/>
    <w:qFormat/>
    <w:rsid w:val="00B51D3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lang w:val="en-US" w:eastAsia="zh-CN" w:bidi="ar-SA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  <w:lang w:val="en-US" w:eastAsia="zh-CN" w:bidi="ar-SA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lang w:val="en-US" w:eastAsia="zh-CN" w:bidi="ar-SA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lang w:val="en-US" w:eastAsia="zh-CN" w:bidi="ar-SA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jpeg"/><Relationship Id="rId39" Type="http://schemas.openxmlformats.org/officeDocument/2006/relationships/image" Target="media/image31.gif"/><Relationship Id="rId3" Type="http://schemas.openxmlformats.org/officeDocument/2006/relationships/numbering" Target="numbering.xml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image" Target="media/image34.gif"/><Relationship Id="rId47" Type="http://schemas.openxmlformats.org/officeDocument/2006/relationships/image" Target="media/image39.gif"/><Relationship Id="rId50" Type="http://schemas.openxmlformats.org/officeDocument/2006/relationships/image" Target="media/image42.gif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30.gif"/><Relationship Id="rId46" Type="http://schemas.openxmlformats.org/officeDocument/2006/relationships/image" Target="media/image38.pn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29" Type="http://schemas.openxmlformats.org/officeDocument/2006/relationships/image" Target="media/image21.jpeg"/><Relationship Id="rId41" Type="http://schemas.openxmlformats.org/officeDocument/2006/relationships/image" Target="media/image33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gif"/><Relationship Id="rId37" Type="http://schemas.openxmlformats.org/officeDocument/2006/relationships/image" Target="media/image29.png"/><Relationship Id="rId40" Type="http://schemas.openxmlformats.org/officeDocument/2006/relationships/image" Target="media/image32.gif"/><Relationship Id="rId45" Type="http://schemas.openxmlformats.org/officeDocument/2006/relationships/image" Target="media/image37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gif"/><Relationship Id="rId28" Type="http://schemas.openxmlformats.org/officeDocument/2006/relationships/image" Target="media/image20.jpeg"/><Relationship Id="rId36" Type="http://schemas.openxmlformats.org/officeDocument/2006/relationships/image" Target="media/image28.png"/><Relationship Id="rId49" Type="http://schemas.openxmlformats.org/officeDocument/2006/relationships/image" Target="media/image41.gif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31" Type="http://schemas.openxmlformats.org/officeDocument/2006/relationships/image" Target="media/image23.gif"/><Relationship Id="rId44" Type="http://schemas.openxmlformats.org/officeDocument/2006/relationships/image" Target="media/image36.gif"/><Relationship Id="rId52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gif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png"/><Relationship Id="rId43" Type="http://schemas.openxmlformats.org/officeDocument/2006/relationships/image" Target="media/image35.gif"/><Relationship Id="rId48" Type="http://schemas.openxmlformats.org/officeDocument/2006/relationships/image" Target="media/image40.gif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70C8D4-923A-47E6-9593-33506D19B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600</Words>
  <Characters>3425</Characters>
  <Application>Microsoft Office Word</Application>
  <DocSecurity>0</DocSecurity>
  <Lines>28</Lines>
  <Paragraphs>8</Paragraphs>
  <ScaleCrop>false</ScaleCrop>
  <Company>北京今日学易科技有限公司(Zxxk.Com)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浙教版数学一年级上册期中检测卷.docx</dc:title>
  <dc:subject>浙教版数学一年级上册期中检测卷.docx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2018-10-06T02:27:00Z</dcterms:created>
  <dcterms:modified xsi:type="dcterms:W3CDTF">2018-10-06T02:27:00Z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