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D05" w:rsidRPr="008439B2" w:rsidRDefault="00F55D05" w:rsidP="008439B2">
      <w:pPr>
        <w:spacing w:after="0" w:line="360" w:lineRule="auto"/>
        <w:jc w:val="center"/>
        <w:rPr>
          <w:rFonts w:ascii="Times New Roman" w:hAnsi="Times New Roman"/>
          <w:sz w:val="28"/>
          <w:lang w:eastAsia="zh-CN"/>
        </w:rPr>
      </w:pPr>
    </w:p>
    <w:p w:rsidR="00F55D05" w:rsidRPr="008439B2" w:rsidRDefault="004B64EE" w:rsidP="008439B2">
      <w:pPr>
        <w:spacing w:after="0" w:line="360" w:lineRule="auto"/>
        <w:jc w:val="center"/>
        <w:rPr>
          <w:rFonts w:ascii="Times New Roman" w:hAnsi="Times New Roman"/>
          <w:sz w:val="28"/>
          <w:lang w:eastAsia="zh-CN"/>
        </w:rPr>
      </w:pPr>
      <w:r w:rsidRPr="008439B2">
        <w:rPr>
          <w:rFonts w:ascii="Times New Roman"/>
          <w:b/>
          <w:bCs/>
          <w:sz w:val="28"/>
          <w:szCs w:val="28"/>
          <w:lang w:eastAsia="zh-CN"/>
        </w:rPr>
        <w:t>人教版数学三年级上册期中检测卷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/>
          <w:b/>
          <w:bCs/>
          <w:sz w:val="24"/>
          <w:szCs w:val="24"/>
          <w:lang w:eastAsia="zh-CN"/>
        </w:rPr>
        <w:t>一、填空题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1.2</w:t>
      </w:r>
      <w:r w:rsidRPr="008439B2">
        <w:rPr>
          <w:rFonts w:ascii="Times New Roman"/>
          <w:sz w:val="24"/>
          <w:lang w:eastAsia="zh-CN"/>
        </w:rPr>
        <w:t>千克</w:t>
      </w:r>
      <w:r w:rsidRPr="008439B2">
        <w:rPr>
          <w:rFonts w:ascii="Times New Roman" w:hAnsi="Times New Roman"/>
          <w:sz w:val="24"/>
          <w:lang w:eastAsia="zh-CN"/>
        </w:rPr>
        <w:t>=________</w:t>
      </w:r>
      <w:r w:rsidRPr="008439B2">
        <w:rPr>
          <w:rFonts w:ascii="Times New Roman"/>
          <w:sz w:val="24"/>
          <w:lang w:eastAsia="zh-CN"/>
        </w:rPr>
        <w:t>克</w:t>
      </w:r>
      <w:r w:rsidRPr="008439B2">
        <w:rPr>
          <w:rFonts w:ascii="Times New Roman" w:hAnsi="Times New Roman"/>
          <w:sz w:val="24"/>
          <w:lang w:eastAsia="zh-CN"/>
        </w:rPr>
        <w:t xml:space="preserve">     3</w:t>
      </w:r>
      <w:r w:rsidRPr="008439B2">
        <w:rPr>
          <w:rFonts w:ascii="Times New Roman"/>
          <w:sz w:val="24"/>
          <w:lang w:eastAsia="zh-CN"/>
        </w:rPr>
        <w:t>米</w:t>
      </w:r>
      <w:r w:rsidRPr="008439B2">
        <w:rPr>
          <w:rFonts w:ascii="Times New Roman" w:hAnsi="Times New Roman"/>
          <w:sz w:val="24"/>
          <w:lang w:eastAsia="zh-CN"/>
        </w:rPr>
        <w:t>=________</w:t>
      </w:r>
      <w:r w:rsidRPr="008439B2">
        <w:rPr>
          <w:rFonts w:ascii="Times New Roman"/>
          <w:sz w:val="24"/>
          <w:lang w:eastAsia="zh-CN"/>
        </w:rPr>
        <w:t>分米</w:t>
      </w:r>
      <w:r w:rsidRPr="008439B2">
        <w:rPr>
          <w:rFonts w:ascii="Times New Roman" w:hAnsi="Times New Roman"/>
          <w:sz w:val="24"/>
          <w:lang w:eastAsia="zh-CN"/>
        </w:rPr>
        <w:t xml:space="preserve">       120</w:t>
      </w:r>
      <w:r w:rsidRPr="008439B2">
        <w:rPr>
          <w:rFonts w:ascii="Times New Roman"/>
          <w:sz w:val="24"/>
          <w:lang w:eastAsia="zh-CN"/>
        </w:rPr>
        <w:t>秒</w:t>
      </w:r>
      <w:r w:rsidRPr="008439B2">
        <w:rPr>
          <w:rFonts w:ascii="Times New Roman" w:hAnsi="Times New Roman"/>
          <w:sz w:val="24"/>
          <w:lang w:eastAsia="zh-CN"/>
        </w:rPr>
        <w:t>=________</w:t>
      </w:r>
      <w:r w:rsidRPr="008439B2">
        <w:rPr>
          <w:rFonts w:asci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br/>
        <w:t>3</w:t>
      </w:r>
      <w:r w:rsidRPr="008439B2">
        <w:rPr>
          <w:rFonts w:ascii="Times New Roman"/>
          <w:sz w:val="24"/>
          <w:lang w:eastAsia="zh-CN"/>
        </w:rPr>
        <w:t>时</w:t>
      </w:r>
      <w:r w:rsidRPr="008439B2">
        <w:rPr>
          <w:rFonts w:ascii="Times New Roman" w:hAnsi="Times New Roman"/>
          <w:sz w:val="24"/>
          <w:lang w:eastAsia="zh-CN"/>
        </w:rPr>
        <w:t>=________</w:t>
      </w:r>
      <w:r w:rsidRPr="008439B2">
        <w:rPr>
          <w:rFonts w:asci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t xml:space="preserve">          1</w:t>
      </w:r>
      <w:r w:rsidRPr="008439B2">
        <w:rPr>
          <w:rFonts w:ascii="Times New Roman"/>
          <w:sz w:val="24"/>
          <w:lang w:eastAsia="zh-CN"/>
        </w:rPr>
        <w:t>米</w:t>
      </w:r>
      <w:r w:rsidRPr="008439B2">
        <w:rPr>
          <w:rFonts w:ascii="Times New Roman" w:hAnsi="Times New Roman"/>
          <w:sz w:val="24"/>
          <w:lang w:eastAsia="zh-CN"/>
        </w:rPr>
        <w:t>=________</w:t>
      </w:r>
      <w:r w:rsidRPr="008439B2">
        <w:rPr>
          <w:rFonts w:ascii="Times New Roman"/>
          <w:sz w:val="24"/>
          <w:lang w:eastAsia="zh-CN"/>
        </w:rPr>
        <w:t>厘米</w:t>
      </w:r>
      <w:r w:rsidRPr="008439B2">
        <w:rPr>
          <w:rFonts w:ascii="Times New Roman" w:hAnsi="Times New Roman"/>
          <w:sz w:val="24"/>
          <w:lang w:eastAsia="zh-CN"/>
        </w:rPr>
        <w:t>       50</w:t>
      </w:r>
      <w:r w:rsidRPr="008439B2">
        <w:rPr>
          <w:rFonts w:ascii="Times New Roman"/>
          <w:sz w:val="24"/>
          <w:lang w:eastAsia="zh-CN"/>
        </w:rPr>
        <w:t>毫米</w:t>
      </w:r>
      <w:r w:rsidRPr="008439B2">
        <w:rPr>
          <w:rFonts w:ascii="Times New Roman" w:hAnsi="Times New Roman"/>
          <w:sz w:val="24"/>
          <w:lang w:eastAsia="zh-CN"/>
        </w:rPr>
        <w:t>=________</w:t>
      </w:r>
      <w:r w:rsidRPr="008439B2">
        <w:rPr>
          <w:rFonts w:ascii="Times New Roman"/>
          <w:sz w:val="24"/>
          <w:lang w:eastAsia="zh-CN"/>
        </w:rPr>
        <w:t>厘米</w:t>
      </w:r>
      <w:r w:rsidRPr="008439B2">
        <w:rPr>
          <w:rFonts w:ascii="Times New Roman" w:hAnsi="Times New Roman"/>
          <w:sz w:val="24"/>
          <w:lang w:eastAsia="zh-CN"/>
        </w:rPr>
        <w:br/>
        <w:t>65</w:t>
      </w:r>
      <w:r w:rsidRPr="008439B2">
        <w:rPr>
          <w:rFonts w:asci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t>=________</w:t>
      </w:r>
      <w:r w:rsidRPr="008439B2">
        <w:rPr>
          <w:rFonts w:ascii="Times New Roman"/>
          <w:sz w:val="24"/>
          <w:lang w:eastAsia="zh-CN"/>
        </w:rPr>
        <w:t>时</w:t>
      </w:r>
      <w:r w:rsidRPr="008439B2">
        <w:rPr>
          <w:rFonts w:ascii="Times New Roman" w:hAnsi="Times New Roman"/>
          <w:sz w:val="24"/>
          <w:lang w:eastAsia="zh-CN"/>
        </w:rPr>
        <w:t>________</w:t>
      </w:r>
      <w:r w:rsidRPr="008439B2">
        <w:rPr>
          <w:rFonts w:asci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2.</w:t>
      </w:r>
      <w:r w:rsidRPr="008439B2">
        <w:rPr>
          <w:rFonts w:ascii="Times New Roman"/>
          <w:sz w:val="24"/>
          <w:lang w:eastAsia="zh-CN"/>
        </w:rPr>
        <w:t>填上合适的单位。妈妈工作时间是</w:t>
      </w:r>
      <w:r w:rsidRPr="008439B2">
        <w:rPr>
          <w:rFonts w:ascii="Times New Roman" w:hAnsi="Times New Roman"/>
          <w:sz w:val="24"/>
          <w:lang w:eastAsia="zh-CN"/>
        </w:rPr>
        <w:t>8________      </w:t>
      </w:r>
      <w:r w:rsidRPr="008439B2">
        <w:rPr>
          <w:rFonts w:ascii="Times New Roman"/>
          <w:sz w:val="24"/>
          <w:lang w:eastAsia="zh-CN"/>
        </w:rPr>
        <w:t>李红跑</w:t>
      </w:r>
      <w:r w:rsidRPr="008439B2">
        <w:rPr>
          <w:rFonts w:ascii="Times New Roman" w:hAnsi="Times New Roman"/>
          <w:sz w:val="24"/>
          <w:lang w:eastAsia="zh-CN"/>
        </w:rPr>
        <w:t>50</w:t>
      </w:r>
      <w:r w:rsidRPr="008439B2">
        <w:rPr>
          <w:rFonts w:ascii="Times New Roman"/>
          <w:sz w:val="24"/>
          <w:lang w:eastAsia="zh-CN"/>
        </w:rPr>
        <w:t>米的时间是</w:t>
      </w:r>
      <w:r w:rsidRPr="008439B2">
        <w:rPr>
          <w:rFonts w:ascii="Times New Roman" w:hAnsi="Times New Roman"/>
          <w:sz w:val="24"/>
          <w:lang w:eastAsia="zh-CN"/>
        </w:rPr>
        <w:t>12________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/>
          <w:sz w:val="24"/>
          <w:lang w:eastAsia="zh-CN"/>
        </w:rPr>
        <w:t>一根棒球棒长</w:t>
      </w:r>
      <w:r w:rsidRPr="008439B2">
        <w:rPr>
          <w:rFonts w:ascii="Times New Roman" w:hAnsi="Times New Roman"/>
          <w:sz w:val="24"/>
          <w:lang w:eastAsia="zh-CN"/>
        </w:rPr>
        <w:t>5________        </w:t>
      </w:r>
      <w:r w:rsidRPr="008439B2">
        <w:rPr>
          <w:rFonts w:ascii="Times New Roman"/>
          <w:sz w:val="24"/>
          <w:lang w:eastAsia="zh-CN"/>
        </w:rPr>
        <w:t>一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22860" cy="2286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/>
          <w:sz w:val="24"/>
          <w:lang w:eastAsia="zh-CN"/>
        </w:rPr>
        <w:t>篮子水果重</w:t>
      </w:r>
      <w:r w:rsidRPr="008439B2">
        <w:rPr>
          <w:rFonts w:ascii="Times New Roman" w:hAnsi="Times New Roman"/>
          <w:sz w:val="24"/>
          <w:lang w:eastAsia="zh-CN"/>
        </w:rPr>
        <w:t>2________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/>
          <w:sz w:val="24"/>
          <w:lang w:eastAsia="zh-CN"/>
        </w:rPr>
        <w:t>教室黑板长</w:t>
      </w:r>
      <w:r w:rsidRPr="008439B2">
        <w:rPr>
          <w:rFonts w:ascii="Times New Roman" w:hAnsi="Times New Roman"/>
          <w:sz w:val="24"/>
          <w:lang w:eastAsia="zh-CN"/>
        </w:rPr>
        <w:t>42________          </w:t>
      </w:r>
      <w:r w:rsidRPr="008439B2">
        <w:rPr>
          <w:rFonts w:ascii="Times New Roman"/>
          <w:sz w:val="24"/>
          <w:lang w:eastAsia="zh-CN"/>
        </w:rPr>
        <w:t>汽车每小时行驶</w:t>
      </w:r>
      <w:r w:rsidRPr="008439B2">
        <w:rPr>
          <w:rFonts w:ascii="Times New Roman" w:hAnsi="Times New Roman"/>
          <w:sz w:val="24"/>
          <w:lang w:eastAsia="zh-CN"/>
        </w:rPr>
        <w:t>80________ 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/>
          <w:sz w:val="24"/>
          <w:lang w:eastAsia="zh-CN"/>
        </w:rPr>
        <w:t>小树的身高是</w:t>
      </w:r>
      <w:r w:rsidRPr="008439B2">
        <w:rPr>
          <w:rFonts w:ascii="Times New Roman" w:hAnsi="Times New Roman"/>
          <w:sz w:val="24"/>
          <w:lang w:eastAsia="zh-CN"/>
        </w:rPr>
        <w:t xml:space="preserve">156________      </w:t>
      </w:r>
      <w:r w:rsidRPr="008439B2">
        <w:rPr>
          <w:rFonts w:ascii="Times New Roman"/>
          <w:sz w:val="24"/>
          <w:lang w:eastAsia="zh-CN"/>
        </w:rPr>
        <w:t>鸡蛋重是</w:t>
      </w:r>
      <w:r w:rsidRPr="008439B2">
        <w:rPr>
          <w:rFonts w:ascii="Times New Roman" w:hAnsi="Times New Roman"/>
          <w:sz w:val="24"/>
          <w:lang w:eastAsia="zh-CN"/>
        </w:rPr>
        <w:t>50________</w:t>
      </w:r>
      <w:r w:rsidRPr="008439B2">
        <w:rPr>
          <w:rFonts w:ascii="Times New Roman"/>
          <w:sz w:val="24"/>
          <w:lang w:eastAsia="zh-CN"/>
        </w:rPr>
        <w:t>。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</w:rPr>
      </w:pPr>
      <w:r w:rsidRPr="008439B2">
        <w:rPr>
          <w:rFonts w:ascii="Times New Roman" w:hAnsi="Times New Roman"/>
          <w:sz w:val="24"/>
          <w:lang w:eastAsia="zh-CN"/>
        </w:rPr>
        <w:t>3.</w:t>
      </w:r>
      <w:r w:rsidRPr="008439B2">
        <w:rPr>
          <w:rFonts w:ascii="Times New Roman"/>
          <w:sz w:val="24"/>
          <w:lang w:eastAsia="zh-CN"/>
        </w:rPr>
        <w:t>在括号里填上合适的数。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</w:rPr>
        <w:t>59</w:t>
      </w:r>
      <w:r w:rsidRPr="008439B2">
        <w:rPr>
          <w:rFonts w:ascii="Times New Roman"/>
          <w:sz w:val="24"/>
        </w:rPr>
        <w:t>厘米＝</w:t>
      </w:r>
      <w:r w:rsidRPr="008439B2">
        <w:rPr>
          <w:rFonts w:ascii="Times New Roman" w:hAnsi="Times New Roman"/>
          <w:sz w:val="24"/>
        </w:rPr>
        <w:t>________</w:t>
      </w:r>
      <w:r w:rsidRPr="008439B2">
        <w:rPr>
          <w:rFonts w:ascii="Times New Roman"/>
          <w:sz w:val="24"/>
        </w:rPr>
        <w:t>分米</w:t>
      </w:r>
      <w:r w:rsidRPr="008439B2">
        <w:rPr>
          <w:rFonts w:ascii="Times New Roman" w:hAnsi="Times New Roman"/>
          <w:sz w:val="24"/>
        </w:rPr>
        <w:t>________</w:t>
      </w:r>
      <w:r w:rsidRPr="008439B2">
        <w:rPr>
          <w:rFonts w:ascii="Times New Roman"/>
          <w:sz w:val="24"/>
        </w:rPr>
        <w:t>厘米</w:t>
      </w:r>
      <w:r w:rsidRPr="008439B2">
        <w:rPr>
          <w:rFonts w:ascii="Times New Roman" w:hAnsi="Times New Roman"/>
          <w:sz w:val="24"/>
        </w:rPr>
        <w:t>    100</w:t>
      </w:r>
      <w:r w:rsidRPr="008439B2">
        <w:rPr>
          <w:rFonts w:ascii="Times New Roman"/>
          <w:sz w:val="24"/>
        </w:rPr>
        <w:t>分米－</w:t>
      </w:r>
      <w:r w:rsidRPr="008439B2">
        <w:rPr>
          <w:rFonts w:ascii="Times New Roman" w:hAnsi="Times New Roman"/>
          <w:sz w:val="24"/>
        </w:rPr>
        <w:t>80</w:t>
      </w:r>
      <w:r w:rsidRPr="008439B2">
        <w:rPr>
          <w:rFonts w:ascii="Times New Roman"/>
          <w:sz w:val="24"/>
        </w:rPr>
        <w:t>厘米＝</w:t>
      </w:r>
      <w:r w:rsidRPr="008439B2">
        <w:rPr>
          <w:rFonts w:ascii="Times New Roman" w:hAnsi="Times New Roman"/>
          <w:sz w:val="24"/>
        </w:rPr>
        <w:t>________</w:t>
      </w:r>
      <w:r w:rsidRPr="008439B2">
        <w:rPr>
          <w:rFonts w:ascii="Times New Roman"/>
          <w:sz w:val="24"/>
        </w:rPr>
        <w:t>厘米</w:t>
      </w:r>
      <w:r w:rsidRPr="008439B2">
        <w:rPr>
          <w:rFonts w:ascii="Times New Roman" w:hAnsi="Times New Roman"/>
          <w:sz w:val="24"/>
        </w:rPr>
        <w:br/>
        <w:t>12</w:t>
      </w:r>
      <w:r w:rsidRPr="008439B2">
        <w:rPr>
          <w:rFonts w:ascii="Times New Roman"/>
          <w:sz w:val="24"/>
        </w:rPr>
        <w:t>吨－</w:t>
      </w:r>
      <w:r w:rsidRPr="008439B2">
        <w:rPr>
          <w:rFonts w:ascii="Times New Roman" w:hAnsi="Times New Roman"/>
          <w:sz w:val="24"/>
        </w:rPr>
        <w:t>200</w:t>
      </w:r>
      <w:r w:rsidRPr="008439B2">
        <w:rPr>
          <w:rFonts w:ascii="Times New Roman"/>
          <w:sz w:val="24"/>
        </w:rPr>
        <w:t>千克＝</w:t>
      </w:r>
      <w:r w:rsidRPr="008439B2">
        <w:rPr>
          <w:rFonts w:ascii="Times New Roman" w:hAnsi="Times New Roman"/>
          <w:sz w:val="24"/>
        </w:rPr>
        <w:t>________</w:t>
      </w:r>
      <w:r w:rsidRPr="008439B2">
        <w:rPr>
          <w:rFonts w:ascii="Times New Roman"/>
          <w:sz w:val="24"/>
        </w:rPr>
        <w:t>千克</w:t>
      </w:r>
      <w:r w:rsidRPr="008439B2">
        <w:rPr>
          <w:rFonts w:ascii="Times New Roman" w:hAnsi="Times New Roman"/>
          <w:sz w:val="24"/>
        </w:rPr>
        <w:t>     2500</w:t>
      </w:r>
      <w:r w:rsidRPr="008439B2">
        <w:rPr>
          <w:rFonts w:ascii="Times New Roman"/>
          <w:sz w:val="24"/>
        </w:rPr>
        <w:t>千克－</w:t>
      </w:r>
      <w:r w:rsidRPr="008439B2">
        <w:rPr>
          <w:rFonts w:ascii="Times New Roman" w:hAnsi="Times New Roman"/>
          <w:sz w:val="24"/>
        </w:rPr>
        <w:t>500</w:t>
      </w:r>
      <w:r w:rsidRPr="008439B2">
        <w:rPr>
          <w:rFonts w:ascii="Times New Roman"/>
          <w:sz w:val="24"/>
        </w:rPr>
        <w:t>千克＝</w:t>
      </w:r>
      <w:r w:rsidRPr="008439B2">
        <w:rPr>
          <w:rFonts w:ascii="Times New Roman" w:hAnsi="Times New Roman"/>
          <w:sz w:val="24"/>
        </w:rPr>
        <w:t>________</w:t>
      </w:r>
      <w:r w:rsidRPr="008439B2">
        <w:rPr>
          <w:rFonts w:ascii="Times New Roman"/>
          <w:sz w:val="24"/>
        </w:rPr>
        <w:t>吨</w:t>
      </w:r>
      <w:r w:rsidRPr="008439B2">
        <w:rPr>
          <w:rFonts w:ascii="Times New Roman" w:hAnsi="Times New Roman"/>
          <w:sz w:val="24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</w:rPr>
      </w:pPr>
      <w:r w:rsidRPr="008439B2">
        <w:rPr>
          <w:rFonts w:ascii="Times New Roman" w:hAnsi="Times New Roman"/>
          <w:sz w:val="24"/>
        </w:rPr>
        <w:t>4.</w:t>
      </w:r>
      <w:r w:rsidRPr="008439B2">
        <w:rPr>
          <w:rFonts w:ascii="Times New Roman"/>
          <w:sz w:val="24"/>
        </w:rPr>
        <w:t>最大能填几？</w:t>
      </w:r>
      <w:r w:rsidRPr="008439B2">
        <w:rPr>
          <w:rFonts w:ascii="Times New Roman" w:hAnsi="Times New Roman"/>
          <w:sz w:val="24"/>
        </w:rPr>
        <w:t>________×6</w:t>
      </w:r>
      <w:r w:rsidRPr="008439B2">
        <w:rPr>
          <w:rFonts w:ascii="Times New Roman"/>
          <w:sz w:val="24"/>
        </w:rPr>
        <w:t>＜</w:t>
      </w:r>
      <w:r w:rsidRPr="008439B2">
        <w:rPr>
          <w:rFonts w:ascii="Times New Roman" w:hAnsi="Times New Roman"/>
          <w:sz w:val="24"/>
        </w:rPr>
        <w:t>41     5×________</w:t>
      </w:r>
      <w:r w:rsidRPr="008439B2">
        <w:rPr>
          <w:rFonts w:ascii="Times New Roman"/>
          <w:sz w:val="24"/>
        </w:rPr>
        <w:t>＜</w:t>
      </w:r>
      <w:r w:rsidRPr="008439B2">
        <w:rPr>
          <w:rFonts w:ascii="Times New Roman" w:hAnsi="Times New Roman"/>
          <w:sz w:val="24"/>
        </w:rPr>
        <w:t>32      ________×3</w:t>
      </w:r>
      <w:r w:rsidRPr="008439B2">
        <w:rPr>
          <w:rFonts w:ascii="Times New Roman"/>
          <w:sz w:val="24"/>
        </w:rPr>
        <w:t>＜</w:t>
      </w:r>
      <w:r w:rsidRPr="008439B2">
        <w:rPr>
          <w:rFonts w:ascii="Times New Roman" w:hAnsi="Times New Roman"/>
          <w:sz w:val="24"/>
        </w:rPr>
        <w:t>26</w:t>
      </w:r>
      <w:r w:rsidRPr="008439B2">
        <w:rPr>
          <w:rFonts w:ascii="Times New Roman" w:hAnsi="Times New Roman"/>
          <w:sz w:val="24"/>
        </w:rPr>
        <w:br/>
        <w:t>9+________</w:t>
      </w:r>
      <w:r w:rsidRPr="008439B2">
        <w:rPr>
          <w:rFonts w:ascii="Times New Roman"/>
          <w:sz w:val="24"/>
        </w:rPr>
        <w:t>＜</w:t>
      </w:r>
      <w:r w:rsidRPr="008439B2">
        <w:rPr>
          <w:rFonts w:ascii="Times New Roman" w:hAnsi="Times New Roman"/>
          <w:sz w:val="24"/>
        </w:rPr>
        <w:t>38     8+________</w:t>
      </w:r>
      <w:r w:rsidRPr="008439B2">
        <w:rPr>
          <w:rFonts w:ascii="Times New Roman"/>
          <w:sz w:val="24"/>
        </w:rPr>
        <w:t>＜</w:t>
      </w:r>
      <w:r w:rsidRPr="008439B2">
        <w:rPr>
          <w:rFonts w:ascii="Times New Roman" w:hAnsi="Times New Roman"/>
          <w:sz w:val="24"/>
        </w:rPr>
        <w:t>50      ________+2</w:t>
      </w:r>
      <w:r w:rsidRPr="008439B2">
        <w:rPr>
          <w:rFonts w:ascii="Times New Roman"/>
          <w:sz w:val="24"/>
        </w:rPr>
        <w:t>＜</w:t>
      </w:r>
      <w:r w:rsidRPr="008439B2">
        <w:rPr>
          <w:rFonts w:ascii="Times New Roman" w:hAnsi="Times New Roman"/>
          <w:sz w:val="24"/>
        </w:rPr>
        <w:t xml:space="preserve">19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5.</w:t>
      </w:r>
      <w:r w:rsidRPr="008439B2">
        <w:rPr>
          <w:rFonts w:ascii="Times New Roman"/>
          <w:sz w:val="24"/>
          <w:lang w:eastAsia="zh-CN"/>
        </w:rPr>
        <w:t>估算</w:t>
      </w:r>
      <w:r w:rsidRPr="008439B2">
        <w:rPr>
          <w:rFonts w:ascii="Times New Roman" w:hAnsi="Times New Roman"/>
          <w:sz w:val="24"/>
          <w:lang w:eastAsia="zh-CN"/>
        </w:rPr>
        <w:t>498</w:t>
      </w:r>
      <w:r w:rsidRPr="008439B2">
        <w:rPr>
          <w:rFonts w:ascii="Times New Roman"/>
          <w:sz w:val="24"/>
          <w:lang w:eastAsia="zh-CN"/>
        </w:rPr>
        <w:t>﹣</w:t>
      </w:r>
      <w:r w:rsidRPr="008439B2">
        <w:rPr>
          <w:rFonts w:ascii="Times New Roman" w:hAnsi="Times New Roman"/>
          <w:sz w:val="24"/>
          <w:lang w:eastAsia="zh-CN"/>
        </w:rPr>
        <w:t>219</w:t>
      </w:r>
      <w:r w:rsidRPr="008439B2">
        <w:rPr>
          <w:rFonts w:ascii="Times New Roman"/>
          <w:sz w:val="24"/>
          <w:lang w:eastAsia="zh-CN"/>
        </w:rPr>
        <w:t>时，可以把</w:t>
      </w:r>
      <w:r w:rsidRPr="008439B2">
        <w:rPr>
          <w:rFonts w:ascii="Times New Roman" w:hAnsi="Times New Roman"/>
          <w:sz w:val="24"/>
          <w:lang w:eastAsia="zh-CN"/>
        </w:rPr>
        <w:t>498</w:t>
      </w:r>
      <w:r w:rsidRPr="008439B2">
        <w:rPr>
          <w:rFonts w:ascii="Times New Roman"/>
          <w:sz w:val="24"/>
          <w:lang w:eastAsia="zh-CN"/>
        </w:rPr>
        <w:t>看作</w:t>
      </w:r>
      <w:r w:rsidRPr="008439B2">
        <w:rPr>
          <w:rFonts w:ascii="Times New Roman" w:hAnsi="Times New Roman"/>
          <w:sz w:val="24"/>
          <w:lang w:eastAsia="zh-CN"/>
        </w:rPr>
        <w:t>________</w:t>
      </w:r>
      <w:r w:rsidRPr="008439B2">
        <w:rPr>
          <w:rFonts w:ascii="Times New Roman"/>
          <w:sz w:val="24"/>
          <w:lang w:eastAsia="zh-CN"/>
        </w:rPr>
        <w:t>，把</w:t>
      </w:r>
      <w:r w:rsidRPr="008439B2">
        <w:rPr>
          <w:rFonts w:ascii="Times New Roman" w:hAnsi="Times New Roman"/>
          <w:sz w:val="24"/>
          <w:lang w:eastAsia="zh-CN"/>
        </w:rPr>
        <w:t>219</w:t>
      </w:r>
      <w:r w:rsidRPr="008439B2">
        <w:rPr>
          <w:rFonts w:ascii="Times New Roman"/>
          <w:sz w:val="24"/>
          <w:lang w:eastAsia="zh-CN"/>
        </w:rPr>
        <w:t>看作</w:t>
      </w:r>
      <w:r w:rsidRPr="008439B2">
        <w:rPr>
          <w:rFonts w:ascii="Times New Roman" w:hAnsi="Times New Roman"/>
          <w:sz w:val="24"/>
          <w:lang w:eastAsia="zh-CN"/>
        </w:rPr>
        <w:t>________</w:t>
      </w:r>
      <w:r w:rsidRPr="008439B2">
        <w:rPr>
          <w:rFonts w:ascii="Times New Roman"/>
          <w:sz w:val="24"/>
          <w:lang w:eastAsia="zh-CN"/>
        </w:rPr>
        <w:t>，结果大约是</w:t>
      </w:r>
      <w:r w:rsidRPr="008439B2">
        <w:rPr>
          <w:rFonts w:ascii="Times New Roman" w:hAnsi="Times New Roman"/>
          <w:sz w:val="24"/>
          <w:lang w:eastAsia="zh-CN"/>
        </w:rPr>
        <w:t>________</w:t>
      </w:r>
      <w:r w:rsidRPr="008439B2">
        <w:rPr>
          <w:rFonts w:ascii="Times New Roman"/>
          <w:sz w:val="24"/>
          <w:lang w:eastAsia="zh-CN"/>
        </w:rPr>
        <w:t>．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lastRenderedPageBreak/>
        <w:t>6.</w:t>
      </w:r>
      <w:r w:rsidRPr="008439B2">
        <w:rPr>
          <w:rFonts w:ascii="Times New Roman"/>
          <w:sz w:val="24"/>
          <w:lang w:eastAsia="zh-CN"/>
        </w:rPr>
        <w:t>甲车和乙车行驶在同一条马路上，甲车离停车场</w:t>
      </w:r>
      <w:r w:rsidRPr="008439B2">
        <w:rPr>
          <w:rFonts w:ascii="Times New Roman" w:hAnsi="Times New Roman"/>
          <w:sz w:val="24"/>
          <w:lang w:eastAsia="zh-CN"/>
        </w:rPr>
        <w:t>520</w:t>
      </w:r>
      <w:r w:rsidRPr="008439B2">
        <w:rPr>
          <w:rFonts w:ascii="Times New Roman"/>
          <w:sz w:val="24"/>
          <w:lang w:eastAsia="zh-CN"/>
        </w:rPr>
        <w:t>米，乙车离停车场</w:t>
      </w:r>
      <w:r w:rsidRPr="008439B2">
        <w:rPr>
          <w:rFonts w:ascii="Times New Roman" w:hAnsi="Times New Roman"/>
          <w:sz w:val="24"/>
          <w:lang w:eastAsia="zh-CN"/>
        </w:rPr>
        <w:t>365</w:t>
      </w:r>
      <w:r w:rsidRPr="008439B2">
        <w:rPr>
          <w:rFonts w:ascii="Times New Roman"/>
          <w:sz w:val="24"/>
          <w:lang w:eastAsia="zh-CN"/>
        </w:rPr>
        <w:t>米，甲车和乙车相距最多</w:t>
      </w:r>
      <w:r w:rsidRPr="008439B2">
        <w:rPr>
          <w:rFonts w:ascii="Times New Roman" w:hAnsi="Times New Roman"/>
          <w:sz w:val="24"/>
          <w:lang w:eastAsia="zh-CN"/>
        </w:rPr>
        <w:t>________</w:t>
      </w:r>
      <w:r w:rsidRPr="008439B2">
        <w:rPr>
          <w:rFonts w:ascii="Times New Roman"/>
          <w:sz w:val="24"/>
          <w:lang w:eastAsia="zh-CN"/>
        </w:rPr>
        <w:t>米，最少</w:t>
      </w:r>
      <w:r w:rsidRPr="008439B2">
        <w:rPr>
          <w:rFonts w:ascii="Times New Roman" w:hAnsi="Times New Roman"/>
          <w:sz w:val="24"/>
          <w:lang w:eastAsia="zh-CN"/>
        </w:rPr>
        <w:t>________</w:t>
      </w:r>
      <w:r w:rsidRPr="008439B2">
        <w:rPr>
          <w:rFonts w:ascii="Times New Roman"/>
          <w:sz w:val="24"/>
          <w:lang w:eastAsia="zh-CN"/>
        </w:rPr>
        <w:t>米．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7.</w:t>
      </w:r>
      <w:r w:rsidRPr="008439B2">
        <w:rPr>
          <w:rFonts w:ascii="Times New Roman"/>
          <w:sz w:val="24"/>
          <w:lang w:eastAsia="zh-CN"/>
        </w:rPr>
        <w:t>果园里有梨树</w:t>
      </w:r>
      <w:r w:rsidRPr="008439B2">
        <w:rPr>
          <w:rFonts w:ascii="Times New Roman" w:hAnsi="Times New Roman"/>
          <w:sz w:val="24"/>
          <w:lang w:eastAsia="zh-CN"/>
        </w:rPr>
        <w:t>592</w:t>
      </w:r>
      <w:r w:rsidRPr="008439B2">
        <w:rPr>
          <w:rFonts w:ascii="Times New Roman"/>
          <w:sz w:val="24"/>
          <w:lang w:eastAsia="zh-CN"/>
        </w:rPr>
        <w:t>棵，桃树</w:t>
      </w:r>
      <w:r w:rsidRPr="008439B2">
        <w:rPr>
          <w:rFonts w:ascii="Times New Roman" w:hAnsi="Times New Roman"/>
          <w:sz w:val="24"/>
          <w:lang w:eastAsia="zh-CN"/>
        </w:rPr>
        <w:t>304</w:t>
      </w:r>
      <w:r w:rsidRPr="008439B2">
        <w:rPr>
          <w:rFonts w:ascii="Times New Roman"/>
          <w:sz w:val="24"/>
          <w:lang w:eastAsia="zh-CN"/>
        </w:rPr>
        <w:t>棵，梨树和桃树大约一共</w:t>
      </w:r>
      <w:r w:rsidRPr="008439B2">
        <w:rPr>
          <w:rFonts w:ascii="Times New Roman" w:hAnsi="Times New Roman"/>
          <w:sz w:val="24"/>
          <w:lang w:eastAsia="zh-CN"/>
        </w:rPr>
        <w:t>________</w:t>
      </w:r>
      <w:r w:rsidRPr="008439B2">
        <w:rPr>
          <w:rFonts w:ascii="Times New Roman"/>
          <w:sz w:val="24"/>
          <w:lang w:eastAsia="zh-CN"/>
        </w:rPr>
        <w:t>棵，梨树比桃树大约多</w:t>
      </w:r>
      <w:r w:rsidRPr="008439B2">
        <w:rPr>
          <w:rFonts w:ascii="Times New Roman" w:hAnsi="Times New Roman"/>
          <w:sz w:val="24"/>
          <w:lang w:eastAsia="zh-CN"/>
        </w:rPr>
        <w:t>________</w:t>
      </w:r>
      <w:r w:rsidRPr="008439B2">
        <w:rPr>
          <w:rFonts w:ascii="Times New Roman"/>
          <w:sz w:val="24"/>
          <w:lang w:eastAsia="zh-CN"/>
        </w:rPr>
        <w:t>棵。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/>
          <w:b/>
          <w:bCs/>
          <w:sz w:val="24"/>
          <w:szCs w:val="24"/>
          <w:lang w:eastAsia="zh-CN"/>
        </w:rPr>
        <w:t>二、判断题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8.</w:t>
      </w:r>
      <w:r w:rsidRPr="008439B2">
        <w:rPr>
          <w:rFonts w:ascii="Times New Roman" w:hAnsi="Times New Roman"/>
          <w:sz w:val="24"/>
          <w:lang w:eastAsia="zh-CN"/>
        </w:rPr>
        <w:t>火车下午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：</w:t>
      </w:r>
      <w:r w:rsidRPr="008439B2">
        <w:rPr>
          <w:rFonts w:ascii="Times New Roman" w:hAnsi="Times New Roman"/>
          <w:sz w:val="24"/>
          <w:lang w:eastAsia="zh-CN"/>
        </w:rPr>
        <w:t>05</w:t>
      </w:r>
      <w:r w:rsidRPr="008439B2">
        <w:rPr>
          <w:rFonts w:ascii="Times New Roman" w:hAnsi="Times New Roman"/>
          <w:sz w:val="24"/>
          <w:lang w:eastAsia="zh-CN"/>
        </w:rPr>
        <w:t>从南京出发，当天下午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：</w:t>
      </w:r>
      <w:r w:rsidRPr="008439B2">
        <w:rPr>
          <w:rFonts w:ascii="Times New Roman" w:hAnsi="Times New Roman"/>
          <w:sz w:val="24"/>
          <w:lang w:eastAsia="zh-CN"/>
        </w:rPr>
        <w:t>50</w:t>
      </w:r>
      <w:r w:rsidRPr="008439B2">
        <w:rPr>
          <w:rFonts w:ascii="Times New Roman" w:hAnsi="Times New Roman"/>
          <w:sz w:val="24"/>
          <w:lang w:eastAsia="zh-CN"/>
        </w:rPr>
        <w:t>到达上海，火车共走了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小时</w:t>
      </w:r>
      <w:r w:rsidRPr="008439B2">
        <w:rPr>
          <w:rFonts w:ascii="Times New Roman" w:hAnsi="Times New Roman"/>
          <w:sz w:val="24"/>
          <w:lang w:eastAsia="zh-CN"/>
        </w:rPr>
        <w:t>45</w:t>
      </w:r>
      <w:r w:rsidRPr="008439B2">
        <w:rPr>
          <w:rFonts w:ascii="Times New Roman" w:hAnsi="Times New Roman"/>
          <w:sz w:val="24"/>
          <w:lang w:eastAsia="zh-CN"/>
        </w:rPr>
        <w:t>分。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  <w:r w:rsidR="008439B2">
        <w:rPr>
          <w:rFonts w:ascii="Times New Roman" w:hAnsi="Times New Roman" w:hint="eastAsia"/>
          <w:sz w:val="24"/>
          <w:lang w:eastAsia="zh-CN"/>
        </w:rPr>
        <w:t>（</w:t>
      </w:r>
      <w:r w:rsidR="008439B2">
        <w:rPr>
          <w:rFonts w:ascii="Times New Roman" w:hAnsi="Times New Roman"/>
          <w:sz w:val="24"/>
          <w:lang w:eastAsia="zh-CN"/>
        </w:rPr>
        <w:t xml:space="preserve">   </w:t>
      </w:r>
      <w:r w:rsidR="008439B2">
        <w:rPr>
          <w:rFonts w:ascii="Times New Roman" w:hAnsi="Times New Roman" w:hint="eastAsia"/>
          <w:sz w:val="24"/>
          <w:lang w:eastAsia="zh-CN"/>
        </w:rPr>
        <w:t>）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9.</w:t>
      </w:r>
      <w:r w:rsidRPr="008439B2">
        <w:rPr>
          <w:rFonts w:ascii="Times New Roman" w:hAnsi="Times New Roman"/>
          <w:sz w:val="24"/>
          <w:lang w:eastAsia="zh-CN"/>
        </w:rPr>
        <w:t>小明从家里走到学校大约需要</w:t>
      </w:r>
      <w:r w:rsidRPr="008439B2">
        <w:rPr>
          <w:rFonts w:ascii="Times New Roman" w:hAnsi="Times New Roman"/>
          <w:sz w:val="24"/>
          <w:lang w:eastAsia="zh-CN"/>
        </w:rPr>
        <w:t>15</w:t>
      </w:r>
      <w:r w:rsidRPr="008439B2">
        <w:rPr>
          <w:rFonts w:ascii="Times New Roman" w:hAnsi="Times New Roman"/>
          <w:sz w:val="24"/>
          <w:lang w:eastAsia="zh-CN"/>
        </w:rPr>
        <w:t>秒。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  <w:r w:rsidR="008439B2">
        <w:rPr>
          <w:rFonts w:ascii="Times New Roman" w:hAnsi="Times New Roman" w:hint="eastAsia"/>
          <w:sz w:val="24"/>
          <w:lang w:eastAsia="zh-CN"/>
        </w:rPr>
        <w:t>（</w:t>
      </w:r>
      <w:r w:rsidR="008439B2">
        <w:rPr>
          <w:rFonts w:ascii="Times New Roman" w:hAnsi="Times New Roman"/>
          <w:sz w:val="24"/>
          <w:lang w:eastAsia="zh-CN"/>
        </w:rPr>
        <w:t xml:space="preserve">   </w:t>
      </w:r>
      <w:r w:rsidR="008439B2">
        <w:rPr>
          <w:rFonts w:ascii="Times New Roman" w:hAnsi="Times New Roman" w:hint="eastAsia"/>
          <w:sz w:val="24"/>
          <w:lang w:eastAsia="zh-CN"/>
        </w:rPr>
        <w:t>）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10.</w:t>
      </w:r>
      <w:r w:rsidRPr="008439B2">
        <w:rPr>
          <w:rFonts w:ascii="Times New Roman" w:hAnsi="Times New Roman"/>
          <w:sz w:val="24"/>
          <w:lang w:eastAsia="zh-CN"/>
        </w:rPr>
        <w:t>一吨的铁比</w:t>
      </w:r>
      <w:r w:rsidRPr="008439B2">
        <w:rPr>
          <w:rFonts w:ascii="Times New Roman" w:hAnsi="Times New Roman"/>
          <w:sz w:val="24"/>
          <w:lang w:eastAsia="zh-CN"/>
        </w:rPr>
        <w:t>1000</w:t>
      </w:r>
      <w:r w:rsidRPr="008439B2">
        <w:rPr>
          <w:rFonts w:ascii="Times New Roman" w:hAnsi="Times New Roman"/>
          <w:sz w:val="24"/>
          <w:lang w:eastAsia="zh-CN"/>
        </w:rPr>
        <w:t>千克的棉花重。</w:t>
      </w:r>
      <w:r w:rsidR="008439B2">
        <w:rPr>
          <w:rFonts w:ascii="Times New Roman" w:hAnsi="Times New Roman" w:hint="eastAsia"/>
          <w:sz w:val="24"/>
          <w:lang w:eastAsia="zh-CN"/>
        </w:rPr>
        <w:t>（</w:t>
      </w:r>
      <w:r w:rsidR="008439B2">
        <w:rPr>
          <w:rFonts w:ascii="Times New Roman" w:hAnsi="Times New Roman"/>
          <w:sz w:val="24"/>
          <w:lang w:eastAsia="zh-CN"/>
        </w:rPr>
        <w:t xml:space="preserve">   </w:t>
      </w:r>
      <w:r w:rsidR="008439B2">
        <w:rPr>
          <w:rFonts w:ascii="Times New Roman" w:hAnsi="Times New Roman" w:hint="eastAsia"/>
          <w:sz w:val="24"/>
          <w:lang w:eastAsia="zh-CN"/>
        </w:rPr>
        <w:t>）</w:t>
      </w:r>
      <w:r w:rsidR="008439B2">
        <w:rPr>
          <w:rFonts w:ascii="Times New Roman" w:hAnsi="Times New Roman"/>
          <w:sz w:val="24"/>
          <w:lang w:eastAsia="zh-CN"/>
        </w:rPr>
        <w:t xml:space="preserve"> 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11.</w:t>
      </w:r>
      <w:r w:rsidRPr="008439B2">
        <w:rPr>
          <w:rFonts w:ascii="Times New Roman" w:hAnsi="Times New Roman"/>
          <w:sz w:val="24"/>
          <w:lang w:eastAsia="zh-CN"/>
        </w:rPr>
        <w:t>小明说</w:t>
      </w:r>
      <w:r w:rsidRPr="008439B2">
        <w:rPr>
          <w:rFonts w:ascii="Times New Roman" w:hAnsi="Times New Roman"/>
          <w:sz w:val="24"/>
          <w:lang w:eastAsia="zh-CN"/>
        </w:rPr>
        <w:t>“</w:t>
      </w:r>
      <w:r w:rsidRPr="008439B2">
        <w:rPr>
          <w:rFonts w:ascii="Times New Roman" w:hAnsi="Times New Roman"/>
          <w:sz w:val="24"/>
          <w:lang w:eastAsia="zh-CN"/>
        </w:rPr>
        <w:t>这堆书是</w:t>
      </w:r>
      <w:r w:rsidRPr="008439B2">
        <w:rPr>
          <w:rFonts w:ascii="Times New Roman" w:hAnsi="Times New Roman"/>
          <w:sz w:val="24"/>
          <w:lang w:eastAsia="zh-CN"/>
        </w:rPr>
        <w:t>10</w:t>
      </w:r>
      <w:r w:rsidRPr="008439B2">
        <w:rPr>
          <w:rFonts w:ascii="Times New Roman" w:hAnsi="Times New Roman"/>
          <w:sz w:val="24"/>
          <w:lang w:eastAsia="zh-CN"/>
        </w:rPr>
        <w:t>克</w:t>
      </w:r>
      <w:r w:rsidRPr="008439B2">
        <w:rPr>
          <w:rFonts w:ascii="Times New Roman" w:hAnsi="Times New Roman"/>
          <w:sz w:val="24"/>
          <w:lang w:eastAsia="zh-CN"/>
        </w:rPr>
        <w:t xml:space="preserve">”    </w:t>
      </w:r>
      <w:r w:rsidR="008439B2">
        <w:rPr>
          <w:rFonts w:ascii="Times New Roman" w:hAnsi="Times New Roman" w:hint="eastAsia"/>
          <w:sz w:val="24"/>
          <w:lang w:eastAsia="zh-CN"/>
        </w:rPr>
        <w:t>（</w:t>
      </w:r>
      <w:r w:rsidR="008439B2">
        <w:rPr>
          <w:rFonts w:ascii="Times New Roman" w:hAnsi="Times New Roman"/>
          <w:sz w:val="24"/>
          <w:lang w:eastAsia="zh-CN"/>
        </w:rPr>
        <w:t xml:space="preserve">   </w:t>
      </w:r>
      <w:r w:rsidR="008439B2">
        <w:rPr>
          <w:rFonts w:ascii="Times New Roman" w:hAnsi="Times New Roman" w:hint="eastAsia"/>
          <w:sz w:val="24"/>
          <w:lang w:eastAsia="zh-CN"/>
        </w:rPr>
        <w:t>）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b/>
          <w:bCs/>
          <w:sz w:val="24"/>
          <w:szCs w:val="24"/>
          <w:lang w:eastAsia="zh-CN"/>
        </w:rPr>
        <w:t>三、选择题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12.</w:t>
      </w:r>
      <w:r w:rsidRPr="008439B2">
        <w:rPr>
          <w:rFonts w:ascii="Times New Roman" w:hAnsi="Times New Roman"/>
          <w:sz w:val="24"/>
          <w:lang w:eastAsia="zh-CN"/>
        </w:rPr>
        <w:t>出租车每天大约行驶</w:t>
      </w:r>
      <w:r w:rsidRPr="008439B2">
        <w:rPr>
          <w:rFonts w:ascii="Times New Roman" w:hAnsi="Times New Roman"/>
          <w:sz w:val="24"/>
          <w:lang w:eastAsia="zh-CN"/>
        </w:rPr>
        <w:t>300</w:t>
      </w: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 xml:space="preserve">     </w:t>
      </w:r>
      <w:r w:rsidRPr="008439B2">
        <w:rPr>
          <w:rFonts w:ascii="Times New Roman" w:hAnsi="Times New Roman"/>
          <w:sz w:val="24"/>
          <w:lang w:eastAsia="zh-CN"/>
        </w:rPr>
        <w:t>）。</w:t>
      </w:r>
      <w:r w:rsidRPr="008439B2">
        <w:rPr>
          <w:rFonts w:ascii="Times New Roman" w:hAnsi="Times New Roman"/>
          <w:sz w:val="24"/>
          <w:lang w:eastAsia="zh-CN"/>
        </w:rPr>
        <w:t xml:space="preserve">        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A. </w:t>
      </w:r>
      <w:r w:rsidRPr="008439B2">
        <w:rPr>
          <w:rFonts w:ascii="Times New Roman" w:hAnsi="Times New Roman"/>
          <w:sz w:val="24"/>
          <w:lang w:eastAsia="zh-CN"/>
        </w:rPr>
        <w:t>千米</w:t>
      </w:r>
      <w:r w:rsidRPr="008439B2">
        <w:rPr>
          <w:rFonts w:ascii="Times New Roman" w:hAnsi="Times New Roman"/>
          <w:sz w:val="24"/>
          <w:lang w:eastAsia="zh-CN"/>
        </w:rPr>
        <w:t>                                          </w:t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2860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B. </w:t>
      </w:r>
      <w:r w:rsidRPr="008439B2">
        <w:rPr>
          <w:rFonts w:ascii="Times New Roman" w:hAnsi="Times New Roman"/>
          <w:sz w:val="24"/>
          <w:lang w:eastAsia="zh-CN"/>
        </w:rPr>
        <w:t>米</w:t>
      </w:r>
      <w:r w:rsidRPr="008439B2">
        <w:rPr>
          <w:rFonts w:ascii="Times New Roman" w:hAnsi="Times New Roman"/>
          <w:sz w:val="24"/>
          <w:lang w:eastAsia="zh-CN"/>
        </w:rPr>
        <w:t>                                          </w:t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2860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C. </w:t>
      </w:r>
      <w:r w:rsidRPr="008439B2">
        <w:rPr>
          <w:rFonts w:ascii="Times New Roman" w:hAnsi="Times New Roman"/>
          <w:sz w:val="24"/>
          <w:lang w:eastAsia="zh-CN"/>
        </w:rPr>
        <w:t>分米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13.</w:t>
      </w:r>
      <w:r w:rsidRPr="008439B2">
        <w:rPr>
          <w:rFonts w:ascii="Times New Roman" w:hAnsi="Times New Roman"/>
          <w:sz w:val="24"/>
          <w:lang w:eastAsia="zh-CN"/>
        </w:rPr>
        <w:t>体育课上，小红参加</w:t>
      </w:r>
      <w:r w:rsidRPr="008439B2">
        <w:rPr>
          <w:rFonts w:ascii="Times New Roman" w:hAnsi="Times New Roman"/>
          <w:sz w:val="24"/>
          <w:lang w:eastAsia="zh-CN"/>
        </w:rPr>
        <w:t>100</w:t>
      </w:r>
      <w:r w:rsidRPr="008439B2">
        <w:rPr>
          <w:rFonts w:ascii="Times New Roman" w:hAnsi="Times New Roman"/>
          <w:sz w:val="24"/>
          <w:lang w:eastAsia="zh-CN"/>
        </w:rPr>
        <w:t>米赛跑用了（</w:t>
      </w:r>
      <w:r w:rsidRPr="008439B2">
        <w:rPr>
          <w:rFonts w:ascii="Times New Roman" w:hAnsi="Times New Roman"/>
          <w:sz w:val="24"/>
          <w:lang w:eastAsia="zh-CN"/>
        </w:rPr>
        <w:t xml:space="preserve">      </w:t>
      </w:r>
      <w:r w:rsidRPr="008439B2">
        <w:rPr>
          <w:rFonts w:ascii="Times New Roman" w:hAnsi="Times New Roman"/>
          <w:sz w:val="24"/>
          <w:lang w:eastAsia="zh-CN"/>
        </w:rPr>
        <w:t>）。</w:t>
      </w:r>
      <w:r w:rsidRPr="008439B2">
        <w:rPr>
          <w:rFonts w:ascii="Times New Roman" w:hAnsi="Times New Roman"/>
          <w:sz w:val="24"/>
          <w:lang w:eastAsia="zh-CN"/>
        </w:rPr>
        <w:t xml:space="preserve">        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A. 1</w:t>
      </w:r>
      <w:r w:rsidRPr="008439B2">
        <w:rPr>
          <w:rFonts w:ascii="Times New Roman" w:hAnsi="Times New Roman"/>
          <w:sz w:val="24"/>
          <w:lang w:eastAsia="zh-CN"/>
        </w:rPr>
        <w:t>小时</w:t>
      </w:r>
      <w:r w:rsidRPr="008439B2">
        <w:rPr>
          <w:rFonts w:ascii="Times New Roman" w:hAnsi="Times New Roman"/>
          <w:sz w:val="24"/>
          <w:lang w:eastAsia="zh-CN"/>
        </w:rPr>
        <w:t>                            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          </w:t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2860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B. 10</w:t>
      </w:r>
      <w:r w:rsidRPr="008439B2">
        <w:rPr>
          <w:rFonts w:ascii="Times New Roman" w:hAnsi="Times New Roman"/>
          <w:sz w:val="24"/>
          <w:lang w:eastAsia="zh-CN"/>
        </w:rPr>
        <w:t>分钟</w:t>
      </w:r>
      <w:r w:rsidRPr="008439B2">
        <w:rPr>
          <w:rFonts w:ascii="Times New Roman" w:hAnsi="Times New Roman"/>
          <w:sz w:val="24"/>
          <w:lang w:eastAsia="zh-CN"/>
        </w:rPr>
        <w:t>                                      </w:t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2860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C. 165</w:t>
      </w:r>
      <w:r w:rsidRPr="008439B2">
        <w:rPr>
          <w:rFonts w:ascii="Times New Roman" w:hAnsi="Times New Roman"/>
          <w:sz w:val="24"/>
          <w:lang w:eastAsia="zh-CN"/>
        </w:rPr>
        <w:t>秒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14.</w:t>
      </w:r>
      <w:r w:rsidRPr="008439B2">
        <w:rPr>
          <w:rFonts w:ascii="Times New Roman" w:hAnsi="Times New Roman"/>
          <w:sz w:val="24"/>
          <w:lang w:eastAsia="zh-CN"/>
        </w:rPr>
        <w:t>操场跑道一圈是</w:t>
      </w:r>
      <w:r w:rsidRPr="008439B2">
        <w:rPr>
          <w:rFonts w:ascii="Times New Roman" w:hAnsi="Times New Roman"/>
          <w:sz w:val="24"/>
          <w:lang w:eastAsia="zh-CN"/>
        </w:rPr>
        <w:t>400</w:t>
      </w:r>
      <w:r w:rsidRPr="008439B2">
        <w:rPr>
          <w:rFonts w:ascii="Times New Roman" w:hAnsi="Times New Roman"/>
          <w:sz w:val="24"/>
          <w:lang w:eastAsia="zh-CN"/>
        </w:rPr>
        <w:t>米，跑了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圈后，还差（</w:t>
      </w:r>
      <w:r w:rsidRPr="008439B2">
        <w:rPr>
          <w:rFonts w:ascii="Times New Roman" w:hAnsi="Times New Roman"/>
          <w:sz w:val="24"/>
          <w:lang w:eastAsia="zh-CN"/>
        </w:rPr>
        <w:t xml:space="preserve">    </w:t>
      </w:r>
      <w:r w:rsidRPr="008439B2">
        <w:rPr>
          <w:rFonts w:ascii="Times New Roman" w:hAnsi="Times New Roman"/>
          <w:sz w:val="24"/>
          <w:lang w:eastAsia="zh-CN"/>
        </w:rPr>
        <w:t>）米是</w:t>
      </w:r>
      <w:r w:rsidRPr="008439B2">
        <w:rPr>
          <w:rFonts w:ascii="Times New Roman" w:hAnsi="Times New Roman"/>
          <w:sz w:val="24"/>
          <w:lang w:eastAsia="zh-CN"/>
        </w:rPr>
        <w:t>1000</w:t>
      </w:r>
      <w:r w:rsidRPr="008439B2">
        <w:rPr>
          <w:rFonts w:ascii="Times New Roman" w:hAnsi="Times New Roman"/>
          <w:sz w:val="24"/>
          <w:lang w:eastAsia="zh-CN"/>
        </w:rPr>
        <w:t>米。</w:t>
      </w:r>
      <w:r w:rsidRPr="008439B2">
        <w:rPr>
          <w:rFonts w:ascii="Times New Roman" w:hAnsi="Times New Roman"/>
          <w:sz w:val="24"/>
          <w:lang w:eastAsia="zh-CN"/>
        </w:rPr>
        <w:t xml:space="preserve">        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A. 200                                          </w:t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7620" cy="38100"/>
            <wp:effectExtent l="0" t="0" r="1143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B. 600                                          </w:t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7620" cy="38100"/>
            <wp:effectExtent l="0" t="0" r="1143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C. 800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bookmarkStart w:id="0" w:name="_GoBack"/>
      <w:bookmarkEnd w:id="0"/>
      <w:r w:rsidRPr="008439B2">
        <w:rPr>
          <w:rFonts w:ascii="Times New Roman" w:hAnsi="Times New Roman"/>
          <w:sz w:val="24"/>
          <w:lang w:eastAsia="zh-CN"/>
        </w:rPr>
        <w:lastRenderedPageBreak/>
        <w:t>15.</w:t>
      </w: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 xml:space="preserve">   </w:t>
      </w:r>
      <w:r w:rsidRPr="008439B2">
        <w:rPr>
          <w:rFonts w:ascii="Times New Roman" w:hAnsi="Times New Roman"/>
          <w:sz w:val="24"/>
          <w:lang w:eastAsia="zh-CN"/>
        </w:rPr>
        <w:t>）时整，时针、分针、秒针重合在一处．</w:t>
      </w:r>
      <w:r w:rsidRPr="008439B2">
        <w:rPr>
          <w:rFonts w:ascii="Times New Roman" w:hAnsi="Times New Roman"/>
          <w:sz w:val="24"/>
          <w:lang w:eastAsia="zh-CN"/>
        </w:rPr>
        <w:t xml:space="preserve">        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A. 9</w:t>
      </w:r>
      <w:r w:rsidRPr="008439B2">
        <w:rPr>
          <w:rFonts w:ascii="Times New Roman" w:hAnsi="Times New Roman"/>
          <w:sz w:val="24"/>
          <w:lang w:eastAsia="zh-CN"/>
        </w:rPr>
        <w:t>时整</w:t>
      </w:r>
      <w:r w:rsidRPr="008439B2">
        <w:rPr>
          <w:rFonts w:ascii="Times New Roman" w:hAnsi="Times New Roman"/>
          <w:sz w:val="24"/>
          <w:lang w:eastAsia="zh-CN"/>
        </w:rPr>
        <w:t>                                      </w:t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0480" cy="381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B. 6</w:t>
      </w:r>
      <w:r w:rsidRPr="008439B2">
        <w:rPr>
          <w:rFonts w:ascii="Times New Roman" w:hAnsi="Times New Roman"/>
          <w:sz w:val="24"/>
          <w:lang w:eastAsia="zh-CN"/>
        </w:rPr>
        <w:t>时整</w:t>
      </w:r>
      <w:r w:rsidRPr="008439B2">
        <w:rPr>
          <w:rFonts w:ascii="Times New Roman" w:hAnsi="Times New Roman"/>
          <w:sz w:val="24"/>
          <w:lang w:eastAsia="zh-CN"/>
        </w:rPr>
        <w:t>                                      </w:t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0480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C. 12</w:t>
      </w:r>
      <w:r w:rsidRPr="008439B2">
        <w:rPr>
          <w:rFonts w:ascii="Times New Roman" w:hAnsi="Times New Roman"/>
          <w:sz w:val="24"/>
          <w:lang w:eastAsia="zh-CN"/>
        </w:rPr>
        <w:t>时整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b/>
          <w:bCs/>
          <w:sz w:val="24"/>
          <w:szCs w:val="24"/>
          <w:lang w:eastAsia="zh-CN"/>
        </w:rPr>
        <w:t>四、计算题</w:t>
      </w:r>
    </w:p>
    <w:p w:rsid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16.</w:t>
      </w:r>
      <w:r w:rsidRPr="008439B2">
        <w:rPr>
          <w:rFonts w:ascii="Times New Roman" w:hAnsi="Times New Roman"/>
          <w:sz w:val="24"/>
          <w:lang w:eastAsia="zh-CN"/>
        </w:rPr>
        <w:t>直接写得数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65+25=     408-108=         25÷5=       330-230=</w:t>
      </w:r>
      <w:r w:rsidRPr="008439B2">
        <w:rPr>
          <w:rFonts w:ascii="Times New Roman" w:hAnsi="Times New Roman"/>
          <w:sz w:val="24"/>
          <w:lang w:eastAsia="zh-CN"/>
        </w:rPr>
        <w:br/>
        <w:t xml:space="preserve">48÷8=      470+100=        42÷7=        9×7=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17.</w:t>
      </w:r>
      <w:r w:rsidRPr="008439B2">
        <w:rPr>
          <w:rFonts w:ascii="Times New Roman" w:hAnsi="Times New Roman"/>
          <w:sz w:val="24"/>
          <w:lang w:eastAsia="zh-CN"/>
        </w:rPr>
        <w:t>列竖式计算</w:t>
      </w:r>
      <w:r w:rsidRPr="008439B2">
        <w:rPr>
          <w:rFonts w:ascii="Times New Roman" w:hAnsi="Times New Roman"/>
          <w:sz w:val="24"/>
          <w:lang w:eastAsia="zh-CN"/>
        </w:rPr>
        <w:t>,</w:t>
      </w:r>
      <w:r w:rsidRPr="008439B2">
        <w:rPr>
          <w:rFonts w:ascii="Times New Roman" w:hAnsi="Times New Roman"/>
          <w:sz w:val="24"/>
          <w:lang w:eastAsia="zh-CN"/>
        </w:rPr>
        <w:t>带</w:t>
      </w:r>
      <w:r w:rsidRPr="008439B2">
        <w:rPr>
          <w:rFonts w:ascii="Times New Roman" w:hAnsi="Times New Roman"/>
          <w:sz w:val="24"/>
          <w:lang w:eastAsia="zh-CN"/>
        </w:rPr>
        <w:t>“</w:t>
      </w:r>
      <w:r w:rsidRPr="008439B2">
        <w:rPr>
          <w:rFonts w:ascii="宋体" w:hAnsi="宋体" w:cs="宋体" w:hint="eastAsia"/>
          <w:sz w:val="24"/>
          <w:lang w:eastAsia="zh-CN"/>
        </w:rPr>
        <w:t>※</w:t>
      </w:r>
      <w:r w:rsidRPr="008439B2">
        <w:rPr>
          <w:rFonts w:ascii="Times New Roman" w:hAnsi="Times New Roman"/>
          <w:sz w:val="24"/>
          <w:lang w:eastAsia="zh-CN"/>
        </w:rPr>
        <w:t>”</w:t>
      </w:r>
      <w:r w:rsidRPr="008439B2">
        <w:rPr>
          <w:rFonts w:ascii="Times New Roman" w:hAnsi="Times New Roman"/>
          <w:sz w:val="24"/>
          <w:lang w:eastAsia="zh-CN"/>
        </w:rPr>
        <w:t>要验算。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）</w:t>
      </w:r>
      <w:r w:rsidRPr="008439B2">
        <w:rPr>
          <w:rFonts w:ascii="Times New Roman" w:hAnsi="Times New Roman"/>
          <w:sz w:val="24"/>
          <w:lang w:eastAsia="zh-CN"/>
        </w:rPr>
        <w:t xml:space="preserve">956+237=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）</w:t>
      </w:r>
      <w:r w:rsidRPr="008439B2">
        <w:rPr>
          <w:rFonts w:ascii="Times New Roman" w:hAnsi="Times New Roman"/>
          <w:sz w:val="24"/>
          <w:lang w:eastAsia="zh-CN"/>
        </w:rPr>
        <w:t>542</w:t>
      </w:r>
      <w:r w:rsidRPr="008439B2">
        <w:rPr>
          <w:rFonts w:ascii="Times New Roman" w:hAnsi="Times New Roman"/>
          <w:sz w:val="24"/>
          <w:lang w:eastAsia="zh-CN"/>
        </w:rPr>
        <w:t>﹣</w:t>
      </w:r>
      <w:r w:rsidRPr="008439B2">
        <w:rPr>
          <w:rFonts w:ascii="Times New Roman" w:hAnsi="Times New Roman"/>
          <w:sz w:val="24"/>
          <w:lang w:eastAsia="zh-CN"/>
        </w:rPr>
        <w:t xml:space="preserve">476=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）</w:t>
      </w:r>
      <w:r w:rsidRPr="008439B2">
        <w:rPr>
          <w:rFonts w:ascii="宋体" w:hAnsi="宋体" w:cs="宋体" w:hint="eastAsia"/>
          <w:sz w:val="24"/>
          <w:lang w:eastAsia="zh-CN"/>
        </w:rPr>
        <w:t>※</w:t>
      </w:r>
      <w:r w:rsidRPr="008439B2">
        <w:rPr>
          <w:rFonts w:ascii="Times New Roman" w:hAnsi="Times New Roman"/>
          <w:sz w:val="24"/>
          <w:lang w:eastAsia="zh-CN"/>
        </w:rPr>
        <w:t>599×3=</w:t>
      </w:r>
      <w:r w:rsidRPr="008439B2">
        <w:rPr>
          <w:rFonts w:ascii="Times New Roman" w:hAnsi="Times New Roman"/>
          <w:sz w:val="24"/>
          <w:lang w:eastAsia="zh-CN"/>
        </w:rPr>
        <w:t>验算</w:t>
      </w:r>
      <w:r w:rsidRPr="008439B2">
        <w:rPr>
          <w:rFonts w:ascii="Times New Roman" w:hAnsi="Times New Roman"/>
          <w:sz w:val="24"/>
          <w:lang w:eastAsia="zh-CN"/>
        </w:rPr>
        <w:t xml:space="preserve">: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4</w:t>
      </w:r>
      <w:r w:rsidRPr="008439B2">
        <w:rPr>
          <w:rFonts w:ascii="Times New Roman" w:hAnsi="Times New Roman"/>
          <w:sz w:val="24"/>
          <w:lang w:eastAsia="zh-CN"/>
        </w:rPr>
        <w:t>）</w:t>
      </w:r>
      <w:r w:rsidRPr="008439B2">
        <w:rPr>
          <w:rFonts w:ascii="宋体" w:hAnsi="宋体" w:cs="宋体" w:hint="eastAsia"/>
          <w:sz w:val="24"/>
          <w:lang w:eastAsia="zh-CN"/>
        </w:rPr>
        <w:t>※</w:t>
      </w:r>
      <w:r w:rsidRPr="008439B2">
        <w:rPr>
          <w:rFonts w:ascii="Times New Roman" w:hAnsi="Times New Roman"/>
          <w:sz w:val="24"/>
          <w:lang w:eastAsia="zh-CN"/>
        </w:rPr>
        <w:t>826×5=</w:t>
      </w:r>
      <w:r w:rsidRPr="008439B2">
        <w:rPr>
          <w:rFonts w:ascii="Times New Roman" w:hAnsi="Times New Roman"/>
          <w:sz w:val="24"/>
          <w:lang w:eastAsia="zh-CN"/>
        </w:rPr>
        <w:t>验算</w:t>
      </w:r>
      <w:r w:rsidRPr="008439B2">
        <w:rPr>
          <w:rFonts w:ascii="Times New Roman" w:hAnsi="Times New Roman"/>
          <w:sz w:val="24"/>
          <w:lang w:eastAsia="zh-CN"/>
        </w:rPr>
        <w:t xml:space="preserve">: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18.</w:t>
      </w:r>
      <w:r w:rsidRPr="008439B2">
        <w:rPr>
          <w:rFonts w:ascii="Times New Roman" w:hAnsi="Times New Roman"/>
          <w:sz w:val="24"/>
          <w:lang w:eastAsia="zh-CN"/>
        </w:rPr>
        <w:t>递等式计算</w:t>
      </w:r>
      <w:r w:rsidRPr="008439B2">
        <w:rPr>
          <w:rFonts w:ascii="Times New Roman" w:hAnsi="Times New Roman"/>
          <w:sz w:val="24"/>
          <w:lang w:eastAsia="zh-CN"/>
        </w:rPr>
        <w:t xml:space="preserve">                                                    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</w:rPr>
      </w:pPr>
      <w:r w:rsidRPr="008439B2">
        <w:rPr>
          <w:rFonts w:ascii="Times New Roman" w:hAnsi="Times New Roman"/>
          <w:sz w:val="24"/>
        </w:rPr>
        <w:t>（</w:t>
      </w:r>
      <w:r w:rsidRPr="008439B2">
        <w:rPr>
          <w:rFonts w:ascii="Times New Roman" w:hAnsi="Times New Roman"/>
          <w:sz w:val="24"/>
        </w:rPr>
        <w:t>1</w:t>
      </w:r>
      <w:r w:rsidRPr="008439B2">
        <w:rPr>
          <w:rFonts w:ascii="Times New Roman" w:hAnsi="Times New Roman"/>
          <w:sz w:val="24"/>
        </w:rPr>
        <w:t>）</w:t>
      </w:r>
      <w:r w:rsidRPr="008439B2">
        <w:rPr>
          <w:rFonts w:ascii="Times New Roman" w:hAnsi="Times New Roman"/>
          <w:sz w:val="24"/>
        </w:rPr>
        <w:t xml:space="preserve">300+81÷9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</w:rPr>
      </w:pPr>
      <w:r w:rsidRPr="008439B2">
        <w:rPr>
          <w:rFonts w:ascii="Times New Roman" w:hAnsi="Times New Roman"/>
          <w:sz w:val="24"/>
        </w:rPr>
        <w:t>（</w:t>
      </w:r>
      <w:r w:rsidRPr="008439B2">
        <w:rPr>
          <w:rFonts w:ascii="Times New Roman" w:hAnsi="Times New Roman"/>
          <w:sz w:val="24"/>
        </w:rPr>
        <w:t>2</w:t>
      </w:r>
      <w:r w:rsidRPr="008439B2">
        <w:rPr>
          <w:rFonts w:ascii="Times New Roman" w:hAnsi="Times New Roman"/>
          <w:sz w:val="24"/>
        </w:rPr>
        <w:t>）</w:t>
      </w:r>
      <w:r w:rsidRPr="008439B2">
        <w:rPr>
          <w:rFonts w:ascii="Times New Roman" w:hAnsi="Times New Roman"/>
          <w:sz w:val="24"/>
        </w:rPr>
        <w:t xml:space="preserve">432+64÷8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</w:rPr>
      </w:pPr>
      <w:r w:rsidRPr="008439B2">
        <w:rPr>
          <w:rFonts w:ascii="Times New Roman" w:hAnsi="Times New Roman"/>
          <w:sz w:val="24"/>
        </w:rPr>
        <w:t>（</w:t>
      </w:r>
      <w:r w:rsidRPr="008439B2">
        <w:rPr>
          <w:rFonts w:ascii="Times New Roman" w:hAnsi="Times New Roman"/>
          <w:sz w:val="24"/>
        </w:rPr>
        <w:t>3</w:t>
      </w:r>
      <w:r w:rsidRPr="008439B2">
        <w:rPr>
          <w:rFonts w:ascii="Times New Roman" w:hAnsi="Times New Roman"/>
          <w:sz w:val="24"/>
        </w:rPr>
        <w:t>）</w:t>
      </w:r>
      <w:r w:rsidRPr="008439B2">
        <w:rPr>
          <w:rFonts w:ascii="Times New Roman" w:hAnsi="Times New Roman"/>
          <w:sz w:val="24"/>
        </w:rPr>
        <w:t>712-</w:t>
      </w:r>
      <w:r w:rsidRPr="008439B2">
        <w:rPr>
          <w:rFonts w:ascii="Times New Roman" w:hAnsi="Times New Roman"/>
          <w:sz w:val="24"/>
        </w:rPr>
        <w:t>（</w:t>
      </w:r>
      <w:r w:rsidRPr="008439B2">
        <w:rPr>
          <w:rFonts w:ascii="Times New Roman" w:hAnsi="Times New Roman"/>
          <w:sz w:val="24"/>
        </w:rPr>
        <w:t>313+296</w:t>
      </w:r>
      <w:r w:rsidRPr="008439B2">
        <w:rPr>
          <w:rFonts w:ascii="Times New Roman" w:hAnsi="Times New Roman"/>
          <w:sz w:val="24"/>
        </w:rPr>
        <w:t>）</w:t>
      </w:r>
      <w:r w:rsidRPr="008439B2">
        <w:rPr>
          <w:rFonts w:ascii="Times New Roman" w:hAnsi="Times New Roman"/>
          <w:sz w:val="24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b/>
          <w:bCs/>
          <w:sz w:val="24"/>
          <w:szCs w:val="24"/>
          <w:lang w:eastAsia="zh-CN"/>
        </w:rPr>
        <w:t>五、解决问题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19.</w:t>
      </w:r>
      <w:r w:rsidRPr="008439B2">
        <w:rPr>
          <w:rFonts w:ascii="Times New Roman" w:hAnsi="Times New Roman"/>
          <w:sz w:val="24"/>
          <w:lang w:eastAsia="zh-CN"/>
        </w:rPr>
        <w:t>一支铅笔原来长</w:t>
      </w:r>
      <w:r w:rsidRPr="008439B2">
        <w:rPr>
          <w:rFonts w:ascii="Times New Roman" w:hAnsi="Times New Roman"/>
          <w:sz w:val="24"/>
          <w:lang w:eastAsia="zh-CN"/>
        </w:rPr>
        <w:t>9</w:t>
      </w:r>
      <w:r w:rsidRPr="008439B2">
        <w:rPr>
          <w:rFonts w:ascii="Times New Roman" w:hAnsi="Times New Roman"/>
          <w:sz w:val="24"/>
          <w:lang w:eastAsia="zh-CN"/>
        </w:rPr>
        <w:t>厘米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毫米，用去了</w:t>
      </w:r>
      <w:r w:rsidRPr="008439B2">
        <w:rPr>
          <w:rFonts w:ascii="Times New Roman" w:hAnsi="Times New Roman"/>
          <w:sz w:val="24"/>
          <w:lang w:eastAsia="zh-CN"/>
        </w:rPr>
        <w:t>7</w:t>
      </w:r>
      <w:r w:rsidRPr="008439B2">
        <w:rPr>
          <w:rFonts w:ascii="Times New Roman" w:hAnsi="Times New Roman"/>
          <w:sz w:val="24"/>
          <w:lang w:eastAsia="zh-CN"/>
        </w:rPr>
        <w:t>毫米。现在这支铅笔有多少长？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lastRenderedPageBreak/>
        <w:t>20.</w:t>
      </w:r>
      <w:r w:rsidRPr="008439B2">
        <w:rPr>
          <w:rFonts w:ascii="Times New Roman" w:hAnsi="Times New Roman"/>
          <w:sz w:val="24"/>
          <w:lang w:eastAsia="zh-CN"/>
        </w:rPr>
        <w:t>一艘客轮上原有游客</w:t>
      </w:r>
      <w:r w:rsidRPr="008439B2">
        <w:rPr>
          <w:rFonts w:ascii="Times New Roman" w:hAnsi="Times New Roman"/>
          <w:sz w:val="24"/>
          <w:lang w:eastAsia="zh-CN"/>
        </w:rPr>
        <w:t>748</w:t>
      </w:r>
      <w:r w:rsidRPr="008439B2">
        <w:rPr>
          <w:rFonts w:ascii="Times New Roman" w:hAnsi="Times New Roman"/>
          <w:sz w:val="24"/>
          <w:lang w:eastAsia="zh-CN"/>
        </w:rPr>
        <w:t>人，到重庆朝阳码头下船</w:t>
      </w:r>
      <w:r w:rsidRPr="008439B2">
        <w:rPr>
          <w:rFonts w:ascii="Times New Roman" w:hAnsi="Times New Roman"/>
          <w:sz w:val="24"/>
          <w:lang w:eastAsia="zh-CN"/>
        </w:rPr>
        <w:t>368</w:t>
      </w:r>
      <w:r w:rsidRPr="008439B2">
        <w:rPr>
          <w:rFonts w:ascii="Times New Roman" w:hAnsi="Times New Roman"/>
          <w:sz w:val="24"/>
          <w:lang w:eastAsia="zh-CN"/>
        </w:rPr>
        <w:t>人，又上来</w:t>
      </w:r>
      <w:r w:rsidRPr="008439B2">
        <w:rPr>
          <w:rFonts w:ascii="Times New Roman" w:hAnsi="Times New Roman"/>
          <w:sz w:val="24"/>
          <w:lang w:eastAsia="zh-CN"/>
        </w:rPr>
        <w:t>407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2286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人，这时这艘客轮上有游客多少人？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21.</w:t>
      </w:r>
      <w:r w:rsidRPr="008439B2">
        <w:rPr>
          <w:rFonts w:ascii="Times New Roman" w:hAnsi="Times New Roman"/>
          <w:sz w:val="24"/>
          <w:lang w:eastAsia="zh-CN"/>
        </w:rPr>
        <w:t>新华路小学开展向地震灾区捐款献爱心活动。一年级捐了</w:t>
      </w:r>
      <w:r w:rsidRPr="008439B2">
        <w:rPr>
          <w:rFonts w:ascii="Times New Roman" w:hAnsi="Times New Roman"/>
          <w:sz w:val="24"/>
          <w:lang w:eastAsia="zh-CN"/>
        </w:rPr>
        <w:t>246</w:t>
      </w:r>
      <w:r w:rsidRPr="008439B2">
        <w:rPr>
          <w:rFonts w:ascii="Times New Roman" w:hAnsi="Times New Roman"/>
          <w:sz w:val="24"/>
          <w:lang w:eastAsia="zh-CN"/>
        </w:rPr>
        <w:t>元，二年级捐了</w:t>
      </w:r>
      <w:r w:rsidRPr="008439B2">
        <w:rPr>
          <w:rFonts w:ascii="Times New Roman" w:hAnsi="Times New Roman"/>
          <w:sz w:val="24"/>
          <w:lang w:eastAsia="zh-CN"/>
        </w:rPr>
        <w:t>182</w:t>
      </w:r>
      <w:r w:rsidRPr="008439B2">
        <w:rPr>
          <w:rFonts w:ascii="Times New Roman" w:hAnsi="Times New Roman"/>
          <w:sz w:val="24"/>
          <w:lang w:eastAsia="zh-CN"/>
        </w:rPr>
        <w:t>元，三年级捐了</w:t>
      </w:r>
      <w:r w:rsidRPr="008439B2">
        <w:rPr>
          <w:rFonts w:ascii="Times New Roman" w:hAnsi="Times New Roman"/>
          <w:sz w:val="24"/>
          <w:lang w:eastAsia="zh-CN"/>
        </w:rPr>
        <w:t>206</w:t>
      </w:r>
      <w:r w:rsidRPr="008439B2">
        <w:rPr>
          <w:rFonts w:ascii="Times New Roman" w:hAnsi="Times New Roman"/>
          <w:sz w:val="24"/>
          <w:lang w:eastAsia="zh-CN"/>
        </w:rPr>
        <w:t>元。估一估，这些钱够买一顶</w:t>
      </w:r>
      <w:r w:rsidRPr="008439B2">
        <w:rPr>
          <w:rFonts w:ascii="Times New Roman" w:hAnsi="Times New Roman"/>
          <w:sz w:val="24"/>
          <w:lang w:eastAsia="zh-CN"/>
        </w:rPr>
        <w:t>600</w:t>
      </w:r>
      <w:r w:rsidRPr="008439B2">
        <w:rPr>
          <w:rFonts w:ascii="Times New Roman" w:hAnsi="Times New Roman"/>
          <w:sz w:val="24"/>
          <w:lang w:eastAsia="zh-CN"/>
        </w:rPr>
        <w:t>元的帐篷吗？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22.</w:t>
      </w:r>
      <w:r w:rsidRPr="008439B2">
        <w:rPr>
          <w:rFonts w:ascii="Times New Roman" w:hAnsi="Times New Roman"/>
          <w:sz w:val="24"/>
          <w:lang w:eastAsia="zh-CN"/>
        </w:rPr>
        <w:t>火车</w:t>
      </w:r>
      <w:r w:rsidRPr="008439B2">
        <w:rPr>
          <w:rFonts w:ascii="Times New Roman" w:hAnsi="Times New Roman"/>
          <w:sz w:val="24"/>
          <w:lang w:eastAsia="zh-CN"/>
        </w:rPr>
        <w:t>9</w:t>
      </w:r>
      <w:r w:rsidRPr="008439B2">
        <w:rPr>
          <w:rFonts w:ascii="Times New Roman" w:hAnsi="Times New Roman"/>
          <w:sz w:val="24"/>
          <w:lang w:eastAsia="zh-CN"/>
        </w:rPr>
        <w:t>：</w:t>
      </w:r>
      <w:r w:rsidRPr="008439B2">
        <w:rPr>
          <w:rFonts w:ascii="Times New Roman" w:hAnsi="Times New Roman"/>
          <w:sz w:val="24"/>
          <w:lang w:eastAsia="zh-CN"/>
        </w:rPr>
        <w:t>40</w:t>
      </w:r>
      <w:r w:rsidRPr="008439B2">
        <w:rPr>
          <w:rFonts w:ascii="Times New Roman" w:hAnsi="Times New Roman"/>
          <w:sz w:val="24"/>
          <w:lang w:eastAsia="zh-CN"/>
        </w:rPr>
        <w:t>开车，李华从家到火车站要</w:t>
      </w:r>
      <w:r w:rsidRPr="008439B2">
        <w:rPr>
          <w:rFonts w:ascii="Times New Roman" w:hAnsi="Times New Roman"/>
          <w:sz w:val="24"/>
          <w:lang w:eastAsia="zh-CN"/>
        </w:rPr>
        <w:t>35</w:t>
      </w:r>
      <w:r w:rsidRPr="008439B2">
        <w:rPr>
          <w:rFonts w:ascii="Times New Roman" w:hAnsi="Times New Roman"/>
          <w:sz w:val="24"/>
          <w:lang w:eastAsia="zh-CN"/>
        </w:rPr>
        <w:t>分钟，李华需几时几分从家出发才能赶上火车？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541AAC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2286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64EE" w:rsidRPr="008439B2">
        <w:rPr>
          <w:rFonts w:ascii="Times New Roman" w:hAnsi="Times New Roman"/>
          <w:sz w:val="24"/>
          <w:lang w:eastAsia="zh-CN"/>
        </w:rPr>
        <w:t>23.</w:t>
      </w:r>
      <w:r w:rsidR="004B64EE" w:rsidRPr="008439B2">
        <w:rPr>
          <w:rFonts w:ascii="Times New Roman" w:hAnsi="Times New Roman"/>
          <w:sz w:val="24"/>
          <w:lang w:eastAsia="zh-CN"/>
        </w:rPr>
        <w:t>商场里的数学。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680460" cy="14706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46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）柜台前一位叔叔在买了两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762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件物品后，付给售货员</w:t>
      </w:r>
      <w:r w:rsidRPr="008439B2">
        <w:rPr>
          <w:rFonts w:ascii="Times New Roman" w:hAnsi="Times New Roman"/>
          <w:sz w:val="24"/>
          <w:lang w:eastAsia="zh-CN"/>
        </w:rPr>
        <w:t>550</w:t>
      </w:r>
      <w:r w:rsidRPr="008439B2">
        <w:rPr>
          <w:rFonts w:ascii="Times New Roman" w:hAnsi="Times New Roman"/>
          <w:sz w:val="24"/>
          <w:lang w:eastAsia="zh-CN"/>
        </w:rPr>
        <w:t>元钱，正等着找钱，请你根据物品的价格推断一下他最有可能买了哪两件物品？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）</w:t>
      </w:r>
      <w:r w:rsidRPr="008439B2">
        <w:rPr>
          <w:rFonts w:ascii="Times New Roman" w:hAnsi="Times New Roman"/>
          <w:sz w:val="24"/>
          <w:lang w:eastAsia="zh-CN"/>
        </w:rPr>
        <w:t>10</w:t>
      </w:r>
      <w:r w:rsidRPr="008439B2">
        <w:rPr>
          <w:rFonts w:ascii="Times New Roman" w:hAnsi="Times New Roman"/>
          <w:sz w:val="24"/>
          <w:lang w:eastAsia="zh-CN"/>
        </w:rPr>
        <w:t>元钱最多能买几瓶胶水，还剩多少钱？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24.</w:t>
      </w:r>
      <w:r w:rsidRPr="008439B2">
        <w:rPr>
          <w:rFonts w:ascii="Times New Roman" w:hAnsi="Times New Roman"/>
          <w:sz w:val="24"/>
          <w:lang w:eastAsia="zh-CN"/>
        </w:rPr>
        <w:t>看图回答</w:t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069080" cy="1417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8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）从李丽家到车站有几条路？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lastRenderedPageBreak/>
        <w:t>（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）王老师从车站下车，经过电影院和李丽家，到学校需要走多少米？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）你还能提出什么数学问题，并解答。</w:t>
      </w:r>
      <w:r w:rsidRPr="008439B2">
        <w:rPr>
          <w:rFonts w:ascii="Times New Roman" w:hAnsi="Times New Roman"/>
          <w:sz w:val="24"/>
          <w:lang w:eastAsia="zh-CN"/>
        </w:rPr>
        <w:t xml:space="preserve"> 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br w:type="page"/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b/>
          <w:bCs/>
          <w:sz w:val="24"/>
          <w:szCs w:val="28"/>
          <w:lang w:eastAsia="zh-CN"/>
        </w:rPr>
        <w:t>答案解析部分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一、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  <w:r w:rsidRPr="008439B2">
        <w:rPr>
          <w:rFonts w:ascii="Times New Roman" w:hAnsi="Times New Roman"/>
          <w:sz w:val="24"/>
          <w:lang w:eastAsia="zh-CN"/>
        </w:rPr>
        <w:t>填空题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</w:rPr>
      </w:pPr>
      <w:r w:rsidRPr="008439B2">
        <w:rPr>
          <w:rFonts w:ascii="Times New Roman" w:hAnsi="Times New Roman"/>
          <w:sz w:val="24"/>
        </w:rPr>
        <w:t>1.</w:t>
      </w:r>
      <w:r w:rsidRPr="008439B2">
        <w:rPr>
          <w:rFonts w:ascii="Times New Roman" w:hAnsi="Times New Roman"/>
          <w:sz w:val="24"/>
        </w:rPr>
        <w:t>【答案】</w:t>
      </w:r>
      <w:r w:rsidRPr="008439B2">
        <w:rPr>
          <w:rFonts w:ascii="Times New Roman" w:hAnsi="Times New Roman"/>
          <w:sz w:val="24"/>
        </w:rPr>
        <w:t>2000</w:t>
      </w:r>
      <w:r w:rsidRPr="008439B2">
        <w:rPr>
          <w:rFonts w:ascii="Times New Roman" w:hAnsi="Times New Roman"/>
          <w:sz w:val="24"/>
        </w:rPr>
        <w:t>；</w:t>
      </w:r>
      <w:r w:rsidRPr="008439B2">
        <w:rPr>
          <w:rFonts w:ascii="Times New Roman" w:hAnsi="Times New Roman"/>
          <w:sz w:val="24"/>
        </w:rPr>
        <w:t>30</w:t>
      </w:r>
      <w:r w:rsidRPr="008439B2">
        <w:rPr>
          <w:rFonts w:ascii="Times New Roman" w:hAnsi="Times New Roman"/>
          <w:sz w:val="24"/>
        </w:rPr>
        <w:t>；</w:t>
      </w:r>
      <w:r w:rsidRPr="008439B2">
        <w:rPr>
          <w:rFonts w:ascii="Times New Roman" w:hAnsi="Times New Roman"/>
          <w:sz w:val="24"/>
        </w:rPr>
        <w:t>2</w:t>
      </w:r>
      <w:r w:rsidRPr="008439B2">
        <w:rPr>
          <w:rFonts w:ascii="Times New Roman" w:hAnsi="Times New Roman"/>
          <w:sz w:val="24"/>
        </w:rPr>
        <w:t>；</w:t>
      </w:r>
      <w:r w:rsidRPr="008439B2">
        <w:rPr>
          <w:rFonts w:ascii="Times New Roman" w:hAnsi="Times New Roman"/>
          <w:sz w:val="24"/>
        </w:rPr>
        <w:t>180</w:t>
      </w:r>
      <w:r w:rsidRPr="008439B2">
        <w:rPr>
          <w:rFonts w:ascii="Times New Roman" w:hAnsi="Times New Roman"/>
          <w:sz w:val="24"/>
        </w:rPr>
        <w:t>；</w:t>
      </w:r>
      <w:r w:rsidRPr="008439B2">
        <w:rPr>
          <w:rFonts w:ascii="Times New Roman" w:hAnsi="Times New Roman"/>
          <w:sz w:val="24"/>
        </w:rPr>
        <w:t>100</w:t>
      </w:r>
      <w:r w:rsidRPr="008439B2">
        <w:rPr>
          <w:rFonts w:ascii="Times New Roman" w:hAnsi="Times New Roman"/>
          <w:sz w:val="24"/>
        </w:rPr>
        <w:t>；</w:t>
      </w:r>
      <w:r w:rsidRPr="008439B2">
        <w:rPr>
          <w:rFonts w:ascii="Times New Roman" w:hAnsi="Times New Roman"/>
          <w:sz w:val="24"/>
        </w:rPr>
        <w:t>5</w:t>
      </w:r>
      <w:r w:rsidRPr="008439B2">
        <w:rPr>
          <w:rFonts w:ascii="Times New Roman" w:hAnsi="Times New Roman"/>
          <w:sz w:val="24"/>
        </w:rPr>
        <w:t>；</w:t>
      </w:r>
      <w:r w:rsidRPr="008439B2">
        <w:rPr>
          <w:rFonts w:ascii="Times New Roman" w:hAnsi="Times New Roman"/>
          <w:sz w:val="24"/>
        </w:rPr>
        <w:t>1</w:t>
      </w:r>
      <w:r w:rsidRPr="008439B2">
        <w:rPr>
          <w:rFonts w:ascii="Times New Roman" w:hAnsi="Times New Roman"/>
          <w:sz w:val="24"/>
        </w:rPr>
        <w:t>；</w:t>
      </w:r>
      <w:r w:rsidRPr="008439B2">
        <w:rPr>
          <w:rFonts w:ascii="Times New Roman" w:hAnsi="Times New Roman"/>
          <w:sz w:val="24"/>
        </w:rPr>
        <w:t>5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【考点】时、分、秒及其关系、单位换算与计算，质量的单位换算，长度的单位换算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76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</w:t>
      </w:r>
      <w:r w:rsidRPr="008439B2">
        <w:rPr>
          <w:rFonts w:ascii="Times New Roman" w:hAnsi="Times New Roman"/>
          <w:sz w:val="24"/>
          <w:lang w:eastAsia="zh-CN"/>
        </w:rPr>
        <w:t>2×1000=2000</w:t>
      </w:r>
      <w:r w:rsidRPr="008439B2">
        <w:rPr>
          <w:rFonts w:ascii="Times New Roman" w:hAnsi="Times New Roman"/>
          <w:sz w:val="24"/>
          <w:lang w:eastAsia="zh-CN"/>
        </w:rPr>
        <w:t>（克）；</w:t>
      </w:r>
      <w:r w:rsidRPr="008439B2">
        <w:rPr>
          <w:rFonts w:ascii="Times New Roman" w:hAnsi="Times New Roman"/>
          <w:sz w:val="24"/>
          <w:lang w:eastAsia="zh-CN"/>
        </w:rPr>
        <w:t>3×10=30</w:t>
      </w:r>
      <w:r w:rsidRPr="008439B2">
        <w:rPr>
          <w:rFonts w:ascii="Times New Roman" w:hAnsi="Times New Roman"/>
          <w:sz w:val="24"/>
          <w:lang w:eastAsia="zh-CN"/>
        </w:rPr>
        <w:t>（分米）；</w:t>
      </w:r>
      <w:r w:rsidRPr="008439B2">
        <w:rPr>
          <w:rFonts w:ascii="Times New Roman" w:hAnsi="Times New Roman"/>
          <w:sz w:val="24"/>
          <w:lang w:eastAsia="zh-CN"/>
        </w:rPr>
        <w:t>120÷60=2</w:t>
      </w:r>
      <w:r w:rsidRPr="008439B2">
        <w:rPr>
          <w:rFonts w:ascii="Times New Roman" w:hAnsi="Times New Roman"/>
          <w:sz w:val="24"/>
          <w:lang w:eastAsia="zh-CN"/>
        </w:rPr>
        <w:t>（分）；</w:t>
      </w:r>
      <w:r w:rsidRPr="008439B2">
        <w:rPr>
          <w:rFonts w:ascii="Times New Roman" w:hAnsi="Times New Roman"/>
          <w:sz w:val="24"/>
          <w:lang w:eastAsia="zh-CN"/>
        </w:rPr>
        <w:t>3×60=180</w:t>
      </w:r>
      <w:r w:rsidRPr="008439B2">
        <w:rPr>
          <w:rFonts w:ascii="Times New Roman" w:hAnsi="Times New Roman"/>
          <w:sz w:val="24"/>
          <w:lang w:eastAsia="zh-CN"/>
        </w:rPr>
        <w:t>（分）；</w:t>
      </w:r>
      <w:r w:rsidRPr="008439B2">
        <w:rPr>
          <w:rFonts w:ascii="Times New Roman" w:hAnsi="Times New Roman"/>
          <w:sz w:val="24"/>
          <w:lang w:eastAsia="zh-CN"/>
        </w:rPr>
        <w:t>1×100=100</w:t>
      </w:r>
      <w:r w:rsidRPr="008439B2">
        <w:rPr>
          <w:rFonts w:ascii="Times New Roman" w:hAnsi="Times New Roman"/>
          <w:sz w:val="24"/>
          <w:lang w:eastAsia="zh-CN"/>
        </w:rPr>
        <w:t>（厘米）；</w:t>
      </w:r>
      <w:r w:rsidRPr="008439B2">
        <w:rPr>
          <w:rFonts w:ascii="Times New Roman" w:hAnsi="Times New Roman"/>
          <w:sz w:val="24"/>
          <w:lang w:eastAsia="zh-CN"/>
        </w:rPr>
        <w:t>50÷10=5</w:t>
      </w:r>
      <w:r w:rsidRPr="008439B2">
        <w:rPr>
          <w:rFonts w:ascii="Times New Roman" w:hAnsi="Times New Roman"/>
          <w:sz w:val="24"/>
          <w:lang w:eastAsia="zh-CN"/>
        </w:rPr>
        <w:t>（厘米）；</w:t>
      </w:r>
      <w:r w:rsidRPr="008439B2">
        <w:rPr>
          <w:rFonts w:ascii="Times New Roman" w:hAnsi="Times New Roman"/>
          <w:sz w:val="24"/>
          <w:lang w:eastAsia="zh-CN"/>
        </w:rPr>
        <w:t>65</w:t>
      </w:r>
      <w:r w:rsidRPr="008439B2">
        <w:rPr>
          <w:rFonts w:ascii="Times New Roman" w:hAns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t>=60</w:t>
      </w:r>
      <w:r w:rsidRPr="008439B2">
        <w:rPr>
          <w:rFonts w:ascii="Times New Roman" w:hAns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t>+5</w:t>
      </w:r>
      <w:r w:rsidRPr="008439B2">
        <w:rPr>
          <w:rFonts w:ascii="Times New Roman" w:hAns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t>=1</w:t>
      </w:r>
      <w:r w:rsidRPr="008439B2">
        <w:rPr>
          <w:rFonts w:ascii="Times New Roman" w:hAnsi="Times New Roman"/>
          <w:sz w:val="24"/>
          <w:lang w:eastAsia="zh-CN"/>
        </w:rPr>
        <w:t>时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分。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</w:t>
      </w:r>
      <w:r w:rsidRPr="008439B2">
        <w:rPr>
          <w:rFonts w:ascii="Times New Roman" w:hAnsi="Times New Roman"/>
          <w:sz w:val="24"/>
          <w:lang w:eastAsia="zh-CN"/>
        </w:rPr>
        <w:t>2000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30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180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100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【分析】单位换算：小单位化大单位，用除法，除以进率；大单位化小单位，用乘法，乘以进率。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2.</w:t>
      </w:r>
      <w:r w:rsidRPr="008439B2">
        <w:rPr>
          <w:rFonts w:ascii="Times New Roman" w:hAnsi="Times New Roman"/>
          <w:sz w:val="24"/>
          <w:lang w:eastAsia="zh-CN"/>
        </w:rPr>
        <w:t>【答案】小时；秒；分米；千克；分米；千米；厘米；克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【考点】根据情景选择合适的计量单位，时、分、秒及其关系、单位换算与计算，质量及质量的常用单位，长度及长度的常用单位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【解析】【解答】妈妈工作时间是</w:t>
      </w:r>
      <w:r w:rsidRPr="008439B2">
        <w:rPr>
          <w:rFonts w:ascii="Times New Roman" w:hAnsi="Times New Roman"/>
          <w:sz w:val="24"/>
          <w:lang w:eastAsia="zh-CN"/>
        </w:rPr>
        <w:t>8</w:t>
      </w:r>
      <w:r w:rsidRPr="008439B2">
        <w:rPr>
          <w:rFonts w:ascii="Times New Roman" w:hAnsi="Times New Roman"/>
          <w:sz w:val="24"/>
          <w:lang w:eastAsia="zh-CN"/>
        </w:rPr>
        <w:t>小时</w:t>
      </w:r>
      <w:r w:rsidRPr="008439B2">
        <w:rPr>
          <w:rFonts w:ascii="Times New Roman" w:hAnsi="Times New Roman"/>
          <w:sz w:val="24"/>
          <w:lang w:eastAsia="zh-CN"/>
        </w:rPr>
        <w:t xml:space="preserve">     </w:t>
      </w:r>
      <w:r w:rsidRPr="008439B2">
        <w:rPr>
          <w:rFonts w:ascii="Times New Roman" w:hAnsi="Times New Roman"/>
          <w:sz w:val="24"/>
          <w:lang w:eastAsia="zh-CN"/>
        </w:rPr>
        <w:t>李红跑</w:t>
      </w:r>
      <w:r w:rsidRPr="008439B2">
        <w:rPr>
          <w:rFonts w:ascii="Times New Roman" w:hAnsi="Times New Roman"/>
          <w:sz w:val="24"/>
          <w:lang w:eastAsia="zh-CN"/>
        </w:rPr>
        <w:t>50</w:t>
      </w:r>
      <w:r w:rsidRPr="008439B2">
        <w:rPr>
          <w:rFonts w:ascii="Times New Roman" w:hAnsi="Times New Roman"/>
          <w:sz w:val="24"/>
          <w:lang w:eastAsia="zh-CN"/>
        </w:rPr>
        <w:t>米的时间是</w:t>
      </w:r>
      <w:r w:rsidRPr="008439B2">
        <w:rPr>
          <w:rFonts w:ascii="Times New Roman" w:hAnsi="Times New Roman"/>
          <w:sz w:val="24"/>
          <w:lang w:eastAsia="zh-CN"/>
        </w:rPr>
        <w:t>12</w:t>
      </w:r>
      <w:r w:rsidRPr="008439B2">
        <w:rPr>
          <w:rFonts w:ascii="Times New Roman" w:hAnsi="Times New Roman"/>
          <w:sz w:val="24"/>
          <w:lang w:eastAsia="zh-CN"/>
        </w:rPr>
        <w:t>秒一根棒球棒长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分米</w:t>
      </w:r>
      <w:r w:rsidRPr="008439B2">
        <w:rPr>
          <w:rFonts w:ascii="Times New Roman" w:hAnsi="Times New Roman"/>
          <w:sz w:val="24"/>
          <w:lang w:eastAsia="zh-CN"/>
        </w:rPr>
        <w:t xml:space="preserve">       </w:t>
      </w:r>
      <w:r w:rsidRPr="008439B2">
        <w:rPr>
          <w:rFonts w:ascii="Times New Roman" w:hAnsi="Times New Roman"/>
          <w:sz w:val="24"/>
          <w:lang w:eastAsia="zh-CN"/>
        </w:rPr>
        <w:t>一篮子水果重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千克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教室黑板长</w:t>
      </w:r>
      <w:r w:rsidRPr="008439B2">
        <w:rPr>
          <w:rFonts w:ascii="Times New Roman" w:hAnsi="Times New Roman"/>
          <w:sz w:val="24"/>
          <w:lang w:eastAsia="zh-CN"/>
        </w:rPr>
        <w:t>42</w:t>
      </w:r>
      <w:r w:rsidRPr="008439B2">
        <w:rPr>
          <w:rFonts w:ascii="Times New Roman" w:hAnsi="Times New Roman"/>
          <w:sz w:val="24"/>
          <w:lang w:eastAsia="zh-CN"/>
        </w:rPr>
        <w:t>分米</w:t>
      </w:r>
      <w:r w:rsidRPr="008439B2">
        <w:rPr>
          <w:rFonts w:ascii="Times New Roman" w:hAnsi="Times New Roman"/>
          <w:sz w:val="24"/>
          <w:lang w:eastAsia="zh-CN"/>
        </w:rPr>
        <w:t xml:space="preserve">         </w:t>
      </w:r>
      <w:r w:rsidRPr="008439B2">
        <w:rPr>
          <w:rFonts w:ascii="Times New Roman" w:hAnsi="Times New Roman"/>
          <w:sz w:val="24"/>
          <w:lang w:eastAsia="zh-CN"/>
        </w:rPr>
        <w:t>汽车每小时行驶</w:t>
      </w:r>
      <w:r w:rsidRPr="008439B2">
        <w:rPr>
          <w:rFonts w:ascii="Times New Roman" w:hAnsi="Times New Roman"/>
          <w:sz w:val="24"/>
          <w:lang w:eastAsia="zh-CN"/>
        </w:rPr>
        <w:t>80</w:t>
      </w:r>
      <w:r w:rsidRPr="008439B2">
        <w:rPr>
          <w:rFonts w:ascii="Times New Roman" w:hAnsi="Times New Roman"/>
          <w:sz w:val="24"/>
          <w:lang w:eastAsia="zh-CN"/>
        </w:rPr>
        <w:t>千米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小树的身高是</w:t>
      </w:r>
      <w:r w:rsidRPr="008439B2">
        <w:rPr>
          <w:rFonts w:ascii="Times New Roman" w:hAnsi="Times New Roman"/>
          <w:sz w:val="24"/>
          <w:lang w:eastAsia="zh-CN"/>
        </w:rPr>
        <w:t>156</w:t>
      </w:r>
      <w:r w:rsidRPr="008439B2">
        <w:rPr>
          <w:rFonts w:ascii="Times New Roman" w:hAnsi="Times New Roman"/>
          <w:sz w:val="24"/>
          <w:lang w:eastAsia="zh-CN"/>
        </w:rPr>
        <w:t>厘米</w:t>
      </w:r>
      <w:r w:rsidRPr="008439B2">
        <w:rPr>
          <w:rFonts w:ascii="Times New Roman" w:hAnsi="Times New Roman"/>
          <w:sz w:val="24"/>
          <w:lang w:eastAsia="zh-CN"/>
        </w:rPr>
        <w:t xml:space="preserve">  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 xml:space="preserve">    </w:t>
      </w:r>
      <w:r w:rsidRPr="008439B2">
        <w:rPr>
          <w:rFonts w:ascii="Times New Roman" w:hAnsi="Times New Roman"/>
          <w:sz w:val="24"/>
          <w:lang w:eastAsia="zh-CN"/>
        </w:rPr>
        <w:t>鸡蛋重是</w:t>
      </w:r>
      <w:r w:rsidRPr="008439B2">
        <w:rPr>
          <w:rFonts w:ascii="Times New Roman" w:hAnsi="Times New Roman"/>
          <w:sz w:val="24"/>
          <w:lang w:eastAsia="zh-CN"/>
        </w:rPr>
        <w:t>50</w:t>
      </w:r>
      <w:r w:rsidRPr="008439B2">
        <w:rPr>
          <w:rFonts w:ascii="Times New Roman" w:hAnsi="Times New Roman"/>
          <w:sz w:val="24"/>
          <w:lang w:eastAsia="zh-CN"/>
        </w:rPr>
        <w:t>克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故答案为：小时；秒；分米；千克；分米；千米；厘米；克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lastRenderedPageBreak/>
        <w:t>【分析】时间的常用单位是时分秒；长度的常用单位是厘米、分米、米、千米；质量的常用单位是克、千克，根据实际情况填空。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3.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9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920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11800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 xml:space="preserve">2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【考点】质量的单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30480" cy="76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位换算，长度的单位换算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</w:rPr>
        <w:t>【解析】【解答】</w:t>
      </w:r>
      <w:r w:rsidRPr="008439B2">
        <w:rPr>
          <w:rFonts w:ascii="Times New Roman" w:hAnsi="Times New Roman"/>
          <w:sz w:val="24"/>
        </w:rPr>
        <w:t>59</w:t>
      </w:r>
      <w:r w:rsidRPr="008439B2">
        <w:rPr>
          <w:rFonts w:ascii="Times New Roman" w:hAnsi="Times New Roman"/>
          <w:sz w:val="24"/>
        </w:rPr>
        <w:t>厘米</w:t>
      </w:r>
      <w:r w:rsidRPr="008439B2">
        <w:rPr>
          <w:rFonts w:ascii="Times New Roman" w:hAnsi="Times New Roman"/>
          <w:sz w:val="24"/>
        </w:rPr>
        <w:t>=50</w:t>
      </w:r>
      <w:r w:rsidRPr="008439B2">
        <w:rPr>
          <w:rFonts w:ascii="Times New Roman" w:hAnsi="Times New Roman"/>
          <w:sz w:val="24"/>
        </w:rPr>
        <w:t>厘米</w:t>
      </w:r>
      <w:r w:rsidRPr="008439B2">
        <w:rPr>
          <w:rFonts w:ascii="Times New Roman" w:hAnsi="Times New Roman"/>
          <w:sz w:val="24"/>
        </w:rPr>
        <w:t>+9</w:t>
      </w:r>
      <w:r w:rsidRPr="008439B2">
        <w:rPr>
          <w:rFonts w:ascii="Times New Roman" w:hAnsi="Times New Roman"/>
          <w:sz w:val="24"/>
        </w:rPr>
        <w:t>厘米</w:t>
      </w:r>
      <w:r w:rsidRPr="008439B2">
        <w:rPr>
          <w:rFonts w:ascii="Times New Roman" w:hAnsi="Times New Roman"/>
          <w:sz w:val="24"/>
        </w:rPr>
        <w:t>=5</w:t>
      </w:r>
      <w:r w:rsidRPr="008439B2">
        <w:rPr>
          <w:rFonts w:ascii="Times New Roman" w:hAnsi="Times New Roman"/>
          <w:sz w:val="24"/>
        </w:rPr>
        <w:t>分米</w:t>
      </w:r>
      <w:r w:rsidRPr="008439B2">
        <w:rPr>
          <w:rFonts w:ascii="Times New Roman" w:hAnsi="Times New Roman"/>
          <w:sz w:val="24"/>
        </w:rPr>
        <w:t>9</w:t>
      </w:r>
      <w:r w:rsidRPr="008439B2">
        <w:rPr>
          <w:rFonts w:ascii="Times New Roman" w:hAnsi="Times New Roman"/>
          <w:sz w:val="24"/>
        </w:rPr>
        <w:t>厘米；</w:t>
      </w:r>
      <w:r w:rsidRPr="008439B2">
        <w:rPr>
          <w:rFonts w:ascii="Times New Roman" w:hAnsi="Times New Roman"/>
          <w:sz w:val="24"/>
        </w:rPr>
        <w:t>100</w:t>
      </w:r>
      <w:r w:rsidRPr="008439B2">
        <w:rPr>
          <w:rFonts w:ascii="Times New Roman" w:hAnsi="Times New Roman"/>
          <w:sz w:val="24"/>
        </w:rPr>
        <w:t>分米</w:t>
      </w:r>
      <w:r w:rsidRPr="008439B2">
        <w:rPr>
          <w:rFonts w:ascii="Times New Roman" w:hAnsi="Times New Roman"/>
          <w:sz w:val="24"/>
        </w:rPr>
        <w:t>-80</w:t>
      </w:r>
      <w:r w:rsidRPr="008439B2">
        <w:rPr>
          <w:rFonts w:ascii="Times New Roman" w:hAnsi="Times New Roman"/>
          <w:sz w:val="24"/>
        </w:rPr>
        <w:t>厘米</w:t>
      </w:r>
      <w:r w:rsidRPr="008439B2">
        <w:rPr>
          <w:rFonts w:ascii="Times New Roman" w:hAnsi="Times New Roman"/>
          <w:sz w:val="24"/>
        </w:rPr>
        <w:t>=1000</w:t>
      </w:r>
      <w:r w:rsidRPr="008439B2">
        <w:rPr>
          <w:rFonts w:ascii="Times New Roman" w:hAnsi="Times New Roman"/>
          <w:sz w:val="24"/>
        </w:rPr>
        <w:t>厘米</w:t>
      </w:r>
      <w:r w:rsidRPr="008439B2">
        <w:rPr>
          <w:rFonts w:ascii="Times New Roman" w:hAnsi="Times New Roman"/>
          <w:sz w:val="24"/>
        </w:rPr>
        <w:t>-80</w:t>
      </w:r>
      <w:r w:rsidRPr="008439B2">
        <w:rPr>
          <w:rFonts w:ascii="Times New Roman" w:hAnsi="Times New Roman"/>
          <w:sz w:val="24"/>
        </w:rPr>
        <w:t>厘米</w:t>
      </w:r>
      <w:r w:rsidRPr="008439B2">
        <w:rPr>
          <w:rFonts w:ascii="Times New Roman" w:hAnsi="Times New Roman"/>
          <w:sz w:val="24"/>
        </w:rPr>
        <w:t>=920</w:t>
      </w:r>
      <w:r w:rsidRPr="008439B2">
        <w:rPr>
          <w:rFonts w:ascii="Times New Roman" w:hAnsi="Times New Roman"/>
          <w:sz w:val="24"/>
        </w:rPr>
        <w:t>厘米；</w:t>
      </w:r>
      <w:r w:rsidRPr="008439B2">
        <w:rPr>
          <w:rFonts w:ascii="Times New Roman" w:hAnsi="Times New Roman"/>
          <w:sz w:val="24"/>
        </w:rPr>
        <w:t>12</w:t>
      </w:r>
      <w:r w:rsidRPr="008439B2">
        <w:rPr>
          <w:rFonts w:ascii="Times New Roman" w:hAnsi="Times New Roman"/>
          <w:sz w:val="24"/>
        </w:rPr>
        <w:t>吨</w:t>
      </w:r>
      <w:r w:rsidRPr="008439B2">
        <w:rPr>
          <w:rFonts w:ascii="Times New Roman" w:hAnsi="Times New Roman"/>
          <w:sz w:val="24"/>
        </w:rPr>
        <w:t>-200</w:t>
      </w:r>
      <w:r w:rsidRPr="008439B2">
        <w:rPr>
          <w:rFonts w:ascii="Times New Roman" w:hAnsi="Times New Roman"/>
          <w:sz w:val="24"/>
        </w:rPr>
        <w:t>千克</w:t>
      </w:r>
      <w:r w:rsidRPr="008439B2">
        <w:rPr>
          <w:rFonts w:ascii="Times New Roman" w:hAnsi="Times New Roman"/>
          <w:sz w:val="24"/>
        </w:rPr>
        <w:t>=12000</w:t>
      </w:r>
      <w:r w:rsidRPr="008439B2">
        <w:rPr>
          <w:rFonts w:ascii="Times New Roman" w:hAnsi="Times New Roman"/>
          <w:sz w:val="24"/>
        </w:rPr>
        <w:t>千克</w:t>
      </w:r>
      <w:r w:rsidRPr="008439B2">
        <w:rPr>
          <w:rFonts w:ascii="Times New Roman" w:hAnsi="Times New Roman"/>
          <w:sz w:val="24"/>
        </w:rPr>
        <w:t>-200</w:t>
      </w:r>
      <w:r w:rsidRPr="008439B2">
        <w:rPr>
          <w:rFonts w:ascii="Times New Roman" w:hAnsi="Times New Roman"/>
          <w:sz w:val="24"/>
        </w:rPr>
        <w:t>千克</w:t>
      </w:r>
      <w:r w:rsidRPr="008439B2">
        <w:rPr>
          <w:rFonts w:ascii="Times New Roman" w:hAnsi="Times New Roman"/>
          <w:sz w:val="24"/>
        </w:rPr>
        <w:t>=11800</w:t>
      </w:r>
      <w:r w:rsidRPr="008439B2">
        <w:rPr>
          <w:rFonts w:ascii="Times New Roman" w:hAnsi="Times New Roman"/>
          <w:sz w:val="24"/>
        </w:rPr>
        <w:t>千克；</w:t>
      </w:r>
      <w:r w:rsidRPr="008439B2">
        <w:rPr>
          <w:rFonts w:ascii="Times New Roman" w:hAnsi="Times New Roman"/>
          <w:sz w:val="24"/>
        </w:rPr>
        <w:t>2500</w:t>
      </w:r>
      <w:r w:rsidRPr="008439B2">
        <w:rPr>
          <w:rFonts w:ascii="Times New Roman" w:hAnsi="Times New Roman"/>
          <w:sz w:val="24"/>
        </w:rPr>
        <w:t>千克</w:t>
      </w:r>
      <w:r w:rsidRPr="008439B2">
        <w:rPr>
          <w:rFonts w:ascii="Times New Roman" w:hAnsi="Times New Roman"/>
          <w:sz w:val="24"/>
        </w:rPr>
        <w:t>-500</w:t>
      </w:r>
      <w:r w:rsidRPr="008439B2">
        <w:rPr>
          <w:rFonts w:ascii="Times New Roman" w:hAnsi="Times New Roman"/>
          <w:sz w:val="24"/>
        </w:rPr>
        <w:t>千克</w:t>
      </w:r>
      <w:r w:rsidRPr="008439B2">
        <w:rPr>
          <w:rFonts w:ascii="Times New Roman" w:hAnsi="Times New Roman"/>
          <w:sz w:val="24"/>
        </w:rPr>
        <w:t>=2000</w:t>
      </w:r>
      <w:r w:rsidRPr="008439B2">
        <w:rPr>
          <w:rFonts w:ascii="Times New Roman" w:hAnsi="Times New Roman"/>
          <w:sz w:val="24"/>
        </w:rPr>
        <w:t>千克</w:t>
      </w:r>
      <w:r w:rsidRPr="008439B2">
        <w:rPr>
          <w:rFonts w:ascii="Times New Roman" w:hAnsi="Times New Roman"/>
          <w:sz w:val="24"/>
        </w:rPr>
        <w:t>=2</w:t>
      </w:r>
      <w:r w:rsidRPr="008439B2">
        <w:rPr>
          <w:rFonts w:ascii="Times New Roman" w:hAnsi="Times New Roman"/>
          <w:sz w:val="24"/>
        </w:rPr>
        <w:t>吨。</w:t>
      </w:r>
      <w:r w:rsidRPr="008439B2">
        <w:rPr>
          <w:rFonts w:ascii="Times New Roman" w:hAnsi="Times New Roman"/>
          <w:sz w:val="24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9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920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11800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【分析】厘米</w:t>
      </w:r>
      <w:r w:rsidRPr="008439B2">
        <w:rPr>
          <w:rFonts w:ascii="Times New Roman" w:hAnsi="Times New Roman"/>
          <w:sz w:val="24"/>
          <w:lang w:eastAsia="zh-CN"/>
        </w:rPr>
        <w:t>÷10=</w:t>
      </w:r>
      <w:r w:rsidRPr="008439B2">
        <w:rPr>
          <w:rFonts w:ascii="Times New Roman" w:hAnsi="Times New Roman"/>
          <w:sz w:val="24"/>
          <w:lang w:eastAsia="zh-CN"/>
        </w:rPr>
        <w:t>分米，分米</w:t>
      </w:r>
      <w:r w:rsidRPr="008439B2">
        <w:rPr>
          <w:rFonts w:ascii="Times New Roman" w:hAnsi="Times New Roman"/>
          <w:sz w:val="24"/>
          <w:lang w:eastAsia="zh-CN"/>
        </w:rPr>
        <w:t>×10=</w:t>
      </w:r>
      <w:r w:rsidRPr="008439B2">
        <w:rPr>
          <w:rFonts w:ascii="Times New Roman" w:hAnsi="Times New Roman"/>
          <w:sz w:val="24"/>
          <w:lang w:eastAsia="zh-CN"/>
        </w:rPr>
        <w:t>厘米，吨</w:t>
      </w:r>
      <w:r w:rsidRPr="008439B2">
        <w:rPr>
          <w:rFonts w:ascii="Times New Roman" w:hAnsi="Times New Roman"/>
          <w:sz w:val="24"/>
          <w:lang w:eastAsia="zh-CN"/>
        </w:rPr>
        <w:t>×1000=</w:t>
      </w:r>
      <w:r w:rsidRPr="008439B2">
        <w:rPr>
          <w:rFonts w:ascii="Times New Roman" w:hAnsi="Times New Roman"/>
          <w:sz w:val="24"/>
          <w:lang w:eastAsia="zh-CN"/>
        </w:rPr>
        <w:t>千克，千克</w:t>
      </w:r>
      <w:r w:rsidRPr="008439B2">
        <w:rPr>
          <w:rFonts w:ascii="Times New Roman" w:hAnsi="Times New Roman"/>
          <w:sz w:val="24"/>
          <w:lang w:eastAsia="zh-CN"/>
        </w:rPr>
        <w:t>÷1000=</w:t>
      </w:r>
      <w:r w:rsidRPr="008439B2">
        <w:rPr>
          <w:rFonts w:ascii="Times New Roman" w:hAnsi="Times New Roman"/>
          <w:sz w:val="24"/>
          <w:lang w:eastAsia="zh-CN"/>
        </w:rPr>
        <w:t>吨。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4.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>6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6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8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28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41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 xml:space="preserve">16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【考点】整数的加法和减法，整数的乘法及应用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【解析】【解答】因为</w:t>
      </w:r>
      <w:r w:rsidRPr="008439B2">
        <w:rPr>
          <w:rFonts w:ascii="Times New Roman" w:hAnsi="Times New Roman"/>
          <w:sz w:val="24"/>
          <w:lang w:eastAsia="zh-CN"/>
        </w:rPr>
        <w:t>6×6=36</w:t>
      </w:r>
      <w:r w:rsidRPr="008439B2">
        <w:rPr>
          <w:rFonts w:ascii="Times New Roman" w:hAnsi="Times New Roman"/>
          <w:sz w:val="24"/>
          <w:lang w:eastAsia="zh-CN"/>
        </w:rPr>
        <w:t>，</w:t>
      </w:r>
      <w:r w:rsidRPr="008439B2">
        <w:rPr>
          <w:rFonts w:ascii="Times New Roman" w:hAnsi="Times New Roman"/>
          <w:sz w:val="24"/>
          <w:lang w:eastAsia="zh-CN"/>
        </w:rPr>
        <w:t>6×7=42</w:t>
      </w:r>
      <w:r w:rsidRPr="008439B2">
        <w:rPr>
          <w:rFonts w:ascii="Times New Roman" w:hAnsi="Times New Roman"/>
          <w:sz w:val="24"/>
          <w:lang w:eastAsia="zh-CN"/>
        </w:rPr>
        <w:t>，所以最大能填</w:t>
      </w:r>
      <w:r w:rsidRPr="008439B2">
        <w:rPr>
          <w:rFonts w:ascii="Times New Roman" w:hAnsi="Times New Roman"/>
          <w:sz w:val="24"/>
          <w:lang w:eastAsia="zh-CN"/>
        </w:rPr>
        <w:t>6</w:t>
      </w:r>
      <w:r w:rsidRPr="008439B2">
        <w:rPr>
          <w:rFonts w:ascii="Times New Roman" w:hAnsi="Times New Roman"/>
          <w:sz w:val="24"/>
          <w:lang w:eastAsia="zh-CN"/>
        </w:rPr>
        <w:t>；因为</w:t>
      </w:r>
      <w:r w:rsidRPr="008439B2">
        <w:rPr>
          <w:rFonts w:ascii="Times New Roman" w:hAnsi="Times New Roman"/>
          <w:sz w:val="24"/>
          <w:lang w:eastAsia="zh-CN"/>
        </w:rPr>
        <w:t>5×6=30</w:t>
      </w:r>
      <w:r w:rsidRPr="008439B2">
        <w:rPr>
          <w:rFonts w:ascii="Times New Roman" w:hAnsi="Times New Roman"/>
          <w:sz w:val="24"/>
          <w:lang w:eastAsia="zh-CN"/>
        </w:rPr>
        <w:t>，</w:t>
      </w:r>
      <w:r w:rsidRPr="008439B2">
        <w:rPr>
          <w:rFonts w:ascii="Times New Roman" w:hAnsi="Times New Roman"/>
          <w:sz w:val="24"/>
          <w:lang w:eastAsia="zh-CN"/>
        </w:rPr>
        <w:t>5×7=35</w:t>
      </w:r>
      <w:r w:rsidRPr="008439B2">
        <w:rPr>
          <w:rFonts w:ascii="Times New Roman" w:hAnsi="Times New Roman"/>
          <w:sz w:val="24"/>
          <w:lang w:eastAsia="zh-CN"/>
        </w:rPr>
        <w:t>，所以最大能填</w:t>
      </w:r>
      <w:r w:rsidRPr="008439B2">
        <w:rPr>
          <w:rFonts w:ascii="Times New Roman" w:hAnsi="Times New Roman"/>
          <w:sz w:val="24"/>
          <w:lang w:eastAsia="zh-CN"/>
        </w:rPr>
        <w:t>6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因为</w:t>
      </w:r>
      <w:r w:rsidRPr="008439B2">
        <w:rPr>
          <w:rFonts w:ascii="Times New Roman" w:hAnsi="Times New Roman"/>
          <w:sz w:val="24"/>
          <w:lang w:eastAsia="zh-CN"/>
        </w:rPr>
        <w:t>3×8=24</w:t>
      </w:r>
      <w:r w:rsidRPr="008439B2">
        <w:rPr>
          <w:rFonts w:ascii="Times New Roman" w:hAnsi="Times New Roman"/>
          <w:sz w:val="24"/>
          <w:lang w:eastAsia="zh-CN"/>
        </w:rPr>
        <w:t>，</w:t>
      </w:r>
      <w:r w:rsidRPr="008439B2">
        <w:rPr>
          <w:rFonts w:ascii="Times New Roman" w:hAnsi="Times New Roman"/>
          <w:sz w:val="24"/>
          <w:lang w:eastAsia="zh-CN"/>
        </w:rPr>
        <w:t>3×9=27</w:t>
      </w:r>
      <w:r w:rsidRPr="008439B2">
        <w:rPr>
          <w:rFonts w:ascii="Times New Roman" w:hAnsi="Times New Roman"/>
          <w:sz w:val="24"/>
          <w:lang w:eastAsia="zh-CN"/>
        </w:rPr>
        <w:t>，所以最大能填</w:t>
      </w:r>
      <w:r w:rsidRPr="008439B2">
        <w:rPr>
          <w:rFonts w:ascii="Times New Roman" w:hAnsi="Times New Roman"/>
          <w:sz w:val="24"/>
          <w:lang w:eastAsia="zh-CN"/>
        </w:rPr>
        <w:t>8</w:t>
      </w:r>
      <w:r w:rsidRPr="008439B2">
        <w:rPr>
          <w:rFonts w:ascii="Times New Roman" w:hAnsi="Times New Roman"/>
          <w:sz w:val="24"/>
          <w:lang w:eastAsia="zh-CN"/>
        </w:rPr>
        <w:t>；因为</w:t>
      </w:r>
      <w:r w:rsidRPr="008439B2">
        <w:rPr>
          <w:rFonts w:ascii="Times New Roman" w:hAnsi="Times New Roman"/>
          <w:sz w:val="24"/>
          <w:lang w:eastAsia="zh-CN"/>
        </w:rPr>
        <w:t>38-9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=29</w:t>
      </w:r>
      <w:r w:rsidRPr="008439B2">
        <w:rPr>
          <w:rFonts w:ascii="Times New Roman" w:hAnsi="Times New Roman"/>
          <w:sz w:val="24"/>
          <w:lang w:eastAsia="zh-CN"/>
        </w:rPr>
        <w:t>，所以最大能填</w:t>
      </w:r>
      <w:r w:rsidRPr="008439B2">
        <w:rPr>
          <w:rFonts w:ascii="Times New Roman" w:hAnsi="Times New Roman"/>
          <w:sz w:val="24"/>
          <w:lang w:eastAsia="zh-CN"/>
        </w:rPr>
        <w:t>28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因为</w:t>
      </w:r>
      <w:r w:rsidRPr="008439B2">
        <w:rPr>
          <w:rFonts w:ascii="Times New Roman" w:hAnsi="Times New Roman"/>
          <w:sz w:val="24"/>
          <w:lang w:eastAsia="zh-CN"/>
        </w:rPr>
        <w:t>50-8=42</w:t>
      </w:r>
      <w:r w:rsidRPr="008439B2">
        <w:rPr>
          <w:rFonts w:ascii="Times New Roman" w:hAnsi="Times New Roman"/>
          <w:sz w:val="24"/>
          <w:lang w:eastAsia="zh-CN"/>
        </w:rPr>
        <w:t>，所以最大能填</w:t>
      </w:r>
      <w:r w:rsidRPr="008439B2">
        <w:rPr>
          <w:rFonts w:ascii="Times New Roman" w:hAnsi="Times New Roman"/>
          <w:sz w:val="24"/>
          <w:lang w:eastAsia="zh-CN"/>
        </w:rPr>
        <w:t>41</w:t>
      </w:r>
      <w:r w:rsidRPr="008439B2">
        <w:rPr>
          <w:rFonts w:ascii="Times New Roman" w:hAnsi="Times New Roman"/>
          <w:sz w:val="24"/>
          <w:lang w:eastAsia="zh-CN"/>
        </w:rPr>
        <w:t>；因为</w:t>
      </w:r>
      <w:r w:rsidRPr="008439B2">
        <w:rPr>
          <w:rFonts w:ascii="Times New Roman" w:hAnsi="Times New Roman"/>
          <w:sz w:val="24"/>
          <w:lang w:eastAsia="zh-CN"/>
        </w:rPr>
        <w:t>19-2=17</w:t>
      </w:r>
      <w:r w:rsidRPr="008439B2">
        <w:rPr>
          <w:rFonts w:ascii="Times New Roman" w:hAnsi="Times New Roman"/>
          <w:sz w:val="24"/>
          <w:lang w:eastAsia="zh-CN"/>
        </w:rPr>
        <w:t>，所以最大能填</w:t>
      </w:r>
      <w:r w:rsidRPr="008439B2">
        <w:rPr>
          <w:rFonts w:ascii="Times New Roman" w:hAnsi="Times New Roman"/>
          <w:sz w:val="24"/>
          <w:lang w:eastAsia="zh-CN"/>
        </w:rPr>
        <w:t>16</w:t>
      </w:r>
      <w:r w:rsidRPr="008439B2">
        <w:rPr>
          <w:rFonts w:ascii="Times New Roman" w:hAnsi="Times New Roman"/>
          <w:sz w:val="24"/>
          <w:lang w:eastAsia="zh-CN"/>
        </w:rPr>
        <w:t>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</w:t>
      </w:r>
      <w:r w:rsidRPr="008439B2">
        <w:rPr>
          <w:rFonts w:ascii="Times New Roman" w:hAnsi="Times New Roman"/>
          <w:sz w:val="24"/>
          <w:lang w:eastAsia="zh-CN"/>
        </w:rPr>
        <w:t>6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6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8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28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41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16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lastRenderedPageBreak/>
        <w:t>【分析】乘法可以根据积的范围确定最大的因数，加法用和</w:t>
      </w:r>
      <w:r w:rsidRPr="008439B2">
        <w:rPr>
          <w:rFonts w:ascii="Times New Roman" w:hAnsi="Times New Roman"/>
          <w:sz w:val="24"/>
          <w:lang w:eastAsia="zh-CN"/>
        </w:rPr>
        <w:t>-</w:t>
      </w:r>
      <w:r w:rsidRPr="008439B2">
        <w:rPr>
          <w:rFonts w:ascii="Times New Roman" w:hAnsi="Times New Roman"/>
          <w:sz w:val="24"/>
          <w:lang w:eastAsia="zh-CN"/>
        </w:rPr>
        <w:t>加数</w:t>
      </w:r>
      <w:r w:rsidRPr="008439B2">
        <w:rPr>
          <w:rFonts w:ascii="Times New Roman" w:hAnsi="Times New Roman"/>
          <w:sz w:val="24"/>
          <w:lang w:eastAsia="zh-CN"/>
        </w:rPr>
        <w:t>=</w:t>
      </w:r>
      <w:r w:rsidRPr="008439B2">
        <w:rPr>
          <w:rFonts w:ascii="Times New Roman" w:hAnsi="Times New Roman"/>
          <w:sz w:val="24"/>
          <w:lang w:eastAsia="zh-CN"/>
        </w:rPr>
        <w:t>另一个加数来确定最大能填的数。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5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>500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>200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 xml:space="preserve">300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【考点】数的估算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【解析】【解答】估算</w:t>
      </w:r>
      <w:r w:rsidRPr="008439B2">
        <w:rPr>
          <w:rFonts w:ascii="Times New Roman" w:hAnsi="Times New Roman"/>
          <w:sz w:val="24"/>
          <w:lang w:eastAsia="zh-CN"/>
        </w:rPr>
        <w:t>498</w:t>
      </w:r>
      <w:r w:rsidRPr="008439B2">
        <w:rPr>
          <w:rFonts w:ascii="Times New Roman" w:hAnsi="Times New Roman"/>
          <w:sz w:val="24"/>
          <w:lang w:eastAsia="zh-CN"/>
        </w:rPr>
        <w:t>﹣</w:t>
      </w:r>
      <w:r w:rsidRPr="008439B2">
        <w:rPr>
          <w:rFonts w:ascii="Times New Roman" w:hAnsi="Times New Roman"/>
          <w:sz w:val="24"/>
          <w:lang w:eastAsia="zh-CN"/>
        </w:rPr>
        <w:t>219</w:t>
      </w:r>
      <w:r w:rsidRPr="008439B2">
        <w:rPr>
          <w:rFonts w:ascii="Times New Roman" w:hAnsi="Times New Roman"/>
          <w:sz w:val="24"/>
          <w:lang w:eastAsia="zh-CN"/>
        </w:rPr>
        <w:t>时，可以把</w:t>
      </w:r>
      <w:r w:rsidRPr="008439B2">
        <w:rPr>
          <w:rFonts w:ascii="Times New Roman" w:hAnsi="Times New Roman"/>
          <w:sz w:val="24"/>
          <w:lang w:eastAsia="zh-CN"/>
        </w:rPr>
        <w:t>498</w:t>
      </w:r>
      <w:r w:rsidRPr="008439B2">
        <w:rPr>
          <w:rFonts w:ascii="Times New Roman" w:hAnsi="Times New Roman"/>
          <w:sz w:val="24"/>
          <w:lang w:eastAsia="zh-CN"/>
        </w:rPr>
        <w:t>看作</w:t>
      </w:r>
      <w:r w:rsidRPr="008439B2">
        <w:rPr>
          <w:rFonts w:ascii="Times New Roman" w:hAnsi="Times New Roman"/>
          <w:sz w:val="24"/>
          <w:lang w:eastAsia="zh-CN"/>
        </w:rPr>
        <w:t>500</w:t>
      </w:r>
      <w:r w:rsidRPr="008439B2">
        <w:rPr>
          <w:rFonts w:ascii="Times New Roman" w:hAnsi="Times New Roman"/>
          <w:sz w:val="24"/>
          <w:lang w:eastAsia="zh-CN"/>
        </w:rPr>
        <w:t>，把</w:t>
      </w:r>
      <w:r w:rsidRPr="008439B2">
        <w:rPr>
          <w:rFonts w:ascii="Times New Roman" w:hAnsi="Times New Roman"/>
          <w:sz w:val="24"/>
          <w:lang w:eastAsia="zh-CN"/>
        </w:rPr>
        <w:t>219</w:t>
      </w:r>
      <w:r w:rsidRPr="008439B2">
        <w:rPr>
          <w:rFonts w:ascii="Times New Roman" w:hAnsi="Times New Roman"/>
          <w:sz w:val="24"/>
          <w:lang w:eastAsia="zh-CN"/>
        </w:rPr>
        <w:t>看作</w:t>
      </w:r>
      <w:r w:rsidRPr="008439B2">
        <w:rPr>
          <w:rFonts w:ascii="Times New Roman" w:hAnsi="Times New Roman"/>
          <w:sz w:val="24"/>
          <w:lang w:eastAsia="zh-CN"/>
        </w:rPr>
        <w:t>200</w:t>
      </w:r>
      <w:r w:rsidRPr="008439B2">
        <w:rPr>
          <w:rFonts w:ascii="Times New Roman" w:hAnsi="Times New Roman"/>
          <w:sz w:val="24"/>
          <w:lang w:eastAsia="zh-CN"/>
        </w:rPr>
        <w:t>，结果大约是</w:t>
      </w:r>
      <w:r w:rsidRPr="008439B2">
        <w:rPr>
          <w:rFonts w:ascii="Times New Roman" w:hAnsi="Times New Roman"/>
          <w:sz w:val="24"/>
          <w:lang w:eastAsia="zh-CN"/>
        </w:rPr>
        <w:t>500-200=300</w:t>
      </w:r>
      <w:r w:rsidRPr="008439B2">
        <w:rPr>
          <w:rFonts w:ascii="Times New Roman" w:hAnsi="Times New Roman"/>
          <w:sz w:val="24"/>
          <w:lang w:eastAsia="zh-CN"/>
        </w:rPr>
        <w:t>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</w:t>
      </w:r>
      <w:r w:rsidRPr="008439B2">
        <w:rPr>
          <w:rFonts w:ascii="Times New Roman" w:hAnsi="Times New Roman"/>
          <w:sz w:val="24"/>
          <w:lang w:eastAsia="zh-CN"/>
        </w:rPr>
        <w:t>500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200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300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【分析】把一个数看做整百数时，要看十位上的数，十位上的数大于等于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时，向百位进一，十位和个位都写作</w:t>
      </w:r>
      <w:r w:rsidRPr="008439B2">
        <w:rPr>
          <w:rFonts w:ascii="Times New Roman" w:hAnsi="Times New Roman"/>
          <w:sz w:val="24"/>
          <w:lang w:eastAsia="zh-CN"/>
        </w:rPr>
        <w:t>0</w:t>
      </w:r>
      <w:r w:rsidRPr="008439B2">
        <w:rPr>
          <w:rFonts w:ascii="Times New Roman" w:hAnsi="Times New Roman"/>
          <w:sz w:val="24"/>
          <w:lang w:eastAsia="zh-CN"/>
        </w:rPr>
        <w:t>，十位上的数小于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时，舍去这个数字，十位和个位都写作</w:t>
      </w:r>
      <w:r w:rsidRPr="008439B2">
        <w:rPr>
          <w:rFonts w:ascii="Times New Roman" w:hAnsi="Times New Roman"/>
          <w:sz w:val="24"/>
          <w:lang w:eastAsia="zh-CN"/>
        </w:rPr>
        <w:t>0</w:t>
      </w:r>
      <w:r w:rsidRPr="008439B2">
        <w:rPr>
          <w:rFonts w:ascii="Times New Roman" w:hAnsi="Times New Roman"/>
          <w:sz w:val="24"/>
          <w:lang w:eastAsia="zh-CN"/>
        </w:rPr>
        <w:t>。例如：</w:t>
      </w:r>
      <w:r w:rsidRPr="008439B2">
        <w:rPr>
          <w:rFonts w:ascii="Times New Roman" w:hAnsi="Times New Roman"/>
          <w:sz w:val="24"/>
          <w:lang w:eastAsia="zh-CN"/>
        </w:rPr>
        <w:t>498≈500</w:t>
      </w:r>
      <w:r w:rsidRPr="008439B2">
        <w:rPr>
          <w:rFonts w:ascii="Times New Roman" w:hAnsi="Times New Roman"/>
          <w:sz w:val="24"/>
          <w:lang w:eastAsia="zh-CN"/>
        </w:rPr>
        <w:t>，</w:t>
      </w:r>
      <w:r w:rsidRPr="008439B2">
        <w:rPr>
          <w:rFonts w:ascii="Times New Roman" w:hAnsi="Times New Roman"/>
          <w:sz w:val="24"/>
          <w:lang w:eastAsia="zh-CN"/>
        </w:rPr>
        <w:t>219≈200</w:t>
      </w:r>
      <w:r w:rsidRPr="008439B2">
        <w:rPr>
          <w:rFonts w:ascii="Times New Roman" w:hAnsi="Times New Roman"/>
          <w:sz w:val="24"/>
          <w:lang w:eastAsia="zh-CN"/>
        </w:rPr>
        <w:t>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6.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>885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 xml:space="preserve">155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【考点】三位数的不进位加与不退位减，三位数的退位减法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</w:rPr>
        <w:t>【解析】【解答】</w:t>
      </w:r>
      <w:r w:rsidRPr="008439B2">
        <w:rPr>
          <w:rFonts w:ascii="Times New Roman" w:hAnsi="Times New Roman"/>
          <w:sz w:val="24"/>
        </w:rPr>
        <w:t>520+365=885</w:t>
      </w:r>
      <w:r w:rsidRPr="008439B2">
        <w:rPr>
          <w:rFonts w:ascii="Times New Roman" w:hAnsi="Times New Roman"/>
          <w:sz w:val="24"/>
        </w:rPr>
        <w:t>（米），</w:t>
      </w:r>
      <w:r w:rsidRPr="008439B2">
        <w:rPr>
          <w:rFonts w:ascii="Times New Roman" w:hAnsi="Times New Roman"/>
          <w:sz w:val="24"/>
        </w:rPr>
        <w:t>520-365=155</w:t>
      </w:r>
      <w:r w:rsidRPr="008439B2">
        <w:rPr>
          <w:rFonts w:ascii="Times New Roman" w:hAnsi="Times New Roman"/>
          <w:sz w:val="24"/>
        </w:rPr>
        <w:t>（米）。</w:t>
      </w:r>
      <w:r w:rsidRPr="008439B2">
        <w:rPr>
          <w:rFonts w:ascii="Times New Roman" w:hAnsi="Times New Roman"/>
          <w:sz w:val="24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</w:t>
      </w:r>
      <w:r w:rsidRPr="008439B2">
        <w:rPr>
          <w:rFonts w:ascii="Times New Roman" w:hAnsi="Times New Roman"/>
          <w:sz w:val="24"/>
          <w:lang w:eastAsia="zh-CN"/>
        </w:rPr>
        <w:t>885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155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【分析】甲车和乙车在停车场的两侧时，甲车和乙车距离</w:t>
      </w:r>
      <w:r w:rsidRPr="008439B2">
        <w:rPr>
          <w:rFonts w:ascii="Times New Roman" w:hAnsi="Times New Roman"/>
          <w:sz w:val="24"/>
          <w:lang w:eastAsia="zh-CN"/>
        </w:rPr>
        <w:t>=</w:t>
      </w:r>
      <w:r w:rsidRPr="008439B2">
        <w:rPr>
          <w:rFonts w:ascii="Times New Roman" w:hAnsi="Times New Roman"/>
          <w:sz w:val="24"/>
          <w:lang w:eastAsia="zh-CN"/>
        </w:rPr>
        <w:t>甲车离停车场距离</w:t>
      </w:r>
      <w:r w:rsidRPr="008439B2">
        <w:rPr>
          <w:rFonts w:ascii="Times New Roman" w:hAnsi="Times New Roman"/>
          <w:sz w:val="24"/>
          <w:lang w:eastAsia="zh-CN"/>
        </w:rPr>
        <w:t>+</w:t>
      </w:r>
      <w:r w:rsidRPr="008439B2">
        <w:rPr>
          <w:rFonts w:ascii="Times New Roman" w:hAnsi="Times New Roman"/>
          <w:sz w:val="24"/>
          <w:lang w:eastAsia="zh-CN"/>
        </w:rPr>
        <w:t>乙车离停车场距离；甲车和乙车在停车场的同侧时，甲车和乙车距离</w:t>
      </w:r>
      <w:r w:rsidRPr="008439B2">
        <w:rPr>
          <w:rFonts w:ascii="Times New Roman" w:hAnsi="Times New Roman"/>
          <w:sz w:val="24"/>
          <w:lang w:eastAsia="zh-CN"/>
        </w:rPr>
        <w:t>=</w:t>
      </w:r>
      <w:r w:rsidRPr="008439B2">
        <w:rPr>
          <w:rFonts w:ascii="Times New Roman" w:hAnsi="Times New Roman"/>
          <w:sz w:val="24"/>
          <w:lang w:eastAsia="zh-CN"/>
        </w:rPr>
        <w:t>甲车离停车场距离</w:t>
      </w:r>
      <w:r w:rsidRPr="008439B2">
        <w:rPr>
          <w:rFonts w:ascii="Times New Roman" w:hAnsi="Times New Roman"/>
          <w:sz w:val="24"/>
          <w:lang w:eastAsia="zh-CN"/>
        </w:rPr>
        <w:t>-</w:t>
      </w:r>
      <w:r w:rsidRPr="008439B2">
        <w:rPr>
          <w:rFonts w:ascii="Times New Roman" w:hAnsi="Times New Roman"/>
          <w:sz w:val="24"/>
          <w:lang w:eastAsia="zh-CN"/>
        </w:rPr>
        <w:t>乙车离停车场距离。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7.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>900</w:t>
      </w:r>
      <w:r w:rsidRPr="008439B2">
        <w:rPr>
          <w:rFonts w:ascii="Times New Roman" w:hAnsi="Times New Roman"/>
          <w:sz w:val="24"/>
          <w:lang w:eastAsia="zh-CN"/>
        </w:rPr>
        <w:t>；</w:t>
      </w:r>
      <w:r w:rsidRPr="008439B2">
        <w:rPr>
          <w:rFonts w:ascii="Times New Roman" w:hAnsi="Times New Roman"/>
          <w:sz w:val="24"/>
          <w:lang w:eastAsia="zh-CN"/>
        </w:rPr>
        <w:t xml:space="preserve">300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lastRenderedPageBreak/>
        <w:t>【考点】数的估算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</w:rPr>
        <w:t>【解析】【解答】</w:t>
      </w:r>
      <w:r w:rsidRPr="008439B2">
        <w:rPr>
          <w:rFonts w:ascii="Times New Roman" w:hAnsi="Times New Roman"/>
          <w:sz w:val="24"/>
        </w:rPr>
        <w:t>592+304≈600+300=900</w:t>
      </w:r>
      <w:r w:rsidRPr="008439B2">
        <w:rPr>
          <w:rFonts w:ascii="Times New Roman" w:hAnsi="Times New Roman"/>
          <w:sz w:val="24"/>
        </w:rPr>
        <w:t>（棵），</w:t>
      </w:r>
      <w:r w:rsidRPr="008439B2">
        <w:rPr>
          <w:rFonts w:ascii="Times New Roman" w:hAnsi="Times New Roman"/>
          <w:sz w:val="24"/>
        </w:rPr>
        <w:t>592-304≈600-300=300</w:t>
      </w:r>
      <w:r w:rsidRPr="008439B2">
        <w:rPr>
          <w:rFonts w:ascii="Times New Roman" w:hAnsi="Times New Roman"/>
          <w:sz w:val="24"/>
        </w:rPr>
        <w:t>（棵）。</w:t>
      </w:r>
      <w:r w:rsidRPr="008439B2">
        <w:rPr>
          <w:rFonts w:ascii="Times New Roman" w:hAnsi="Times New Roman"/>
          <w:sz w:val="24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</w:t>
      </w:r>
      <w:r w:rsidRPr="008439B2">
        <w:rPr>
          <w:rFonts w:ascii="Times New Roman" w:hAnsi="Times New Roman"/>
          <w:sz w:val="24"/>
          <w:lang w:eastAsia="zh-CN"/>
        </w:rPr>
        <w:t>900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300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【分析】先把</w:t>
      </w:r>
      <w:r w:rsidRPr="008439B2">
        <w:rPr>
          <w:rFonts w:ascii="Times New Roman" w:hAnsi="Times New Roman"/>
          <w:sz w:val="24"/>
          <w:lang w:eastAsia="zh-CN"/>
        </w:rPr>
        <w:t>592</w:t>
      </w:r>
      <w:r w:rsidRPr="008439B2">
        <w:rPr>
          <w:rFonts w:ascii="Times New Roman" w:hAnsi="Times New Roman"/>
          <w:sz w:val="24"/>
          <w:lang w:eastAsia="zh-CN"/>
        </w:rPr>
        <w:t>和</w:t>
      </w:r>
      <w:r w:rsidRPr="008439B2">
        <w:rPr>
          <w:rFonts w:ascii="Times New Roman" w:hAnsi="Times New Roman"/>
          <w:sz w:val="24"/>
          <w:lang w:eastAsia="zh-CN"/>
        </w:rPr>
        <w:t>304</w:t>
      </w:r>
      <w:r w:rsidRPr="008439B2">
        <w:rPr>
          <w:rFonts w:ascii="Times New Roman" w:hAnsi="Times New Roman"/>
          <w:sz w:val="24"/>
          <w:lang w:eastAsia="zh-CN"/>
        </w:rPr>
        <w:t>看做整百数为</w:t>
      </w:r>
      <w:r w:rsidRPr="008439B2">
        <w:rPr>
          <w:rFonts w:ascii="Times New Roman" w:hAnsi="Times New Roman"/>
          <w:sz w:val="24"/>
          <w:lang w:eastAsia="zh-CN"/>
        </w:rPr>
        <w:t>600</w:t>
      </w:r>
      <w:r w:rsidRPr="008439B2">
        <w:rPr>
          <w:rFonts w:ascii="Times New Roman" w:hAnsi="Times New Roman"/>
          <w:sz w:val="24"/>
          <w:lang w:eastAsia="zh-CN"/>
        </w:rPr>
        <w:t>和</w:t>
      </w:r>
      <w:r w:rsidRPr="008439B2">
        <w:rPr>
          <w:rFonts w:ascii="Times New Roman" w:hAnsi="Times New Roman"/>
          <w:sz w:val="24"/>
          <w:lang w:eastAsia="zh-CN"/>
        </w:rPr>
        <w:t>300</w:t>
      </w:r>
      <w:r w:rsidRPr="008439B2">
        <w:rPr>
          <w:rFonts w:ascii="Times New Roman" w:hAnsi="Times New Roman"/>
          <w:sz w:val="24"/>
          <w:lang w:eastAsia="zh-CN"/>
        </w:rPr>
        <w:t>，求梨树和桃树一共多少棵用加法，求梨树比桃树多多少棵用减法。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二、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  <w:r w:rsidRPr="008439B2">
        <w:rPr>
          <w:rFonts w:ascii="Times New Roman" w:hAnsi="Times New Roman"/>
          <w:sz w:val="24"/>
          <w:lang w:eastAsia="zh-CN"/>
        </w:rPr>
        <w:t>判断题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8.</w:t>
      </w:r>
      <w:r w:rsidRPr="008439B2">
        <w:rPr>
          <w:rFonts w:ascii="Times New Roman" w:hAnsi="Times New Roman"/>
          <w:sz w:val="24"/>
          <w:lang w:eastAsia="zh-CN"/>
        </w:rPr>
        <w:t>【答案】正确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【考点】经过时间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时</w:t>
      </w:r>
      <w:r w:rsidRPr="008439B2">
        <w:rPr>
          <w:rFonts w:ascii="Times New Roman" w:hAnsi="Times New Roman"/>
          <w:sz w:val="24"/>
          <w:lang w:eastAsia="zh-CN"/>
        </w:rPr>
        <w:t>50</w:t>
      </w:r>
      <w:r w:rsidRPr="008439B2">
        <w:rPr>
          <w:rFonts w:ascii="Times New Roman" w:hAns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t>-1</w:t>
      </w:r>
      <w:r w:rsidRPr="008439B2">
        <w:rPr>
          <w:rFonts w:ascii="Times New Roman" w:hAnsi="Times New Roman"/>
          <w:sz w:val="24"/>
          <w:lang w:eastAsia="zh-CN"/>
        </w:rPr>
        <w:t>时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t>=2</w:t>
      </w:r>
      <w:r w:rsidRPr="008439B2">
        <w:rPr>
          <w:rFonts w:ascii="Times New Roman" w:hAnsi="Times New Roman"/>
          <w:sz w:val="24"/>
          <w:lang w:eastAsia="zh-CN"/>
        </w:rPr>
        <w:t>小时</w:t>
      </w:r>
      <w:r w:rsidRPr="008439B2">
        <w:rPr>
          <w:rFonts w:ascii="Times New Roman" w:hAnsi="Times New Roman"/>
          <w:sz w:val="24"/>
          <w:lang w:eastAsia="zh-CN"/>
        </w:rPr>
        <w:t>45</w:t>
      </w:r>
      <w:r w:rsidRPr="008439B2">
        <w:rPr>
          <w:rFonts w:ascii="Times New Roman" w:hAns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故答案为：正确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【分析】火车到达时间</w:t>
      </w:r>
      <w:r w:rsidRPr="008439B2">
        <w:rPr>
          <w:rFonts w:ascii="Times New Roman" w:hAnsi="Times New Roman"/>
          <w:sz w:val="24"/>
          <w:lang w:eastAsia="zh-CN"/>
        </w:rPr>
        <w:t>-</w:t>
      </w:r>
      <w:r w:rsidRPr="008439B2">
        <w:rPr>
          <w:rFonts w:ascii="Times New Roman" w:hAnsi="Times New Roman"/>
          <w:sz w:val="24"/>
          <w:lang w:eastAsia="zh-CN"/>
        </w:rPr>
        <w:t>火车出发时间</w:t>
      </w:r>
      <w:r w:rsidRPr="008439B2">
        <w:rPr>
          <w:rFonts w:ascii="Times New Roman" w:hAnsi="Times New Roman"/>
          <w:sz w:val="24"/>
          <w:lang w:eastAsia="zh-CN"/>
        </w:rPr>
        <w:t>=</w:t>
      </w:r>
      <w:r w:rsidRPr="008439B2">
        <w:rPr>
          <w:rFonts w:ascii="Times New Roman" w:hAnsi="Times New Roman"/>
          <w:sz w:val="24"/>
          <w:lang w:eastAsia="zh-CN"/>
        </w:rPr>
        <w:t>火车走的时间。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9.</w:t>
      </w:r>
      <w:r w:rsidRPr="008439B2">
        <w:rPr>
          <w:rFonts w:ascii="Times New Roman" w:hAnsi="Times New Roman"/>
          <w:sz w:val="24"/>
          <w:lang w:eastAsia="zh-CN"/>
        </w:rPr>
        <w:t>【答案】错误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【考点】认识秒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秒走一步，一步</w:t>
      </w:r>
      <w:r w:rsidRPr="008439B2">
        <w:rPr>
          <w:rFonts w:ascii="Times New Roman" w:hAnsi="Times New Roman"/>
          <w:sz w:val="24"/>
          <w:lang w:eastAsia="zh-CN"/>
        </w:rPr>
        <w:t>0.5</w:t>
      </w:r>
      <w:r w:rsidRPr="008439B2">
        <w:rPr>
          <w:rFonts w:ascii="Times New Roman" w:hAnsi="Times New Roman"/>
          <w:sz w:val="24"/>
          <w:lang w:eastAsia="zh-CN"/>
        </w:rPr>
        <w:t>米，</w:t>
      </w:r>
      <w:r w:rsidRPr="008439B2">
        <w:rPr>
          <w:rFonts w:ascii="Times New Roman" w:hAnsi="Times New Roman"/>
          <w:sz w:val="24"/>
          <w:lang w:eastAsia="zh-CN"/>
        </w:rPr>
        <w:t>15</w:t>
      </w:r>
      <w:r w:rsidRPr="008439B2">
        <w:rPr>
          <w:rFonts w:ascii="Times New Roman" w:hAnsi="Times New Roman"/>
          <w:sz w:val="24"/>
          <w:lang w:eastAsia="zh-CN"/>
        </w:rPr>
        <w:t>秒走</w:t>
      </w:r>
      <w:r w:rsidRPr="008439B2">
        <w:rPr>
          <w:rFonts w:ascii="Times New Roman" w:hAnsi="Times New Roman"/>
          <w:sz w:val="24"/>
          <w:lang w:eastAsia="zh-CN"/>
        </w:rPr>
        <w:t>15×0.5=7.5</w:t>
      </w:r>
      <w:r w:rsidRPr="008439B2">
        <w:rPr>
          <w:rFonts w:ascii="Times New Roman" w:hAnsi="Times New Roman"/>
          <w:sz w:val="24"/>
          <w:lang w:eastAsia="zh-CN"/>
        </w:rPr>
        <w:t>（米），小明家到学校不可能这么近，本题错。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故答案为：错误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【分析】小明从家里走到学校大约需要的时间一般用分钟表示。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lastRenderedPageBreak/>
        <w:t>10.</w:t>
      </w:r>
      <w:r w:rsidRPr="008439B2">
        <w:rPr>
          <w:rFonts w:ascii="Times New Roman" w:hAnsi="Times New Roman"/>
          <w:sz w:val="24"/>
          <w:lang w:eastAsia="zh-CN"/>
        </w:rPr>
        <w:t>【答案】错误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【考点】认识吨，认识克与千克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吨</w:t>
      </w:r>
      <w:r w:rsidRPr="008439B2">
        <w:rPr>
          <w:rFonts w:ascii="Times New Roman" w:hAnsi="Times New Roman"/>
          <w:sz w:val="24"/>
          <w:lang w:eastAsia="zh-CN"/>
        </w:rPr>
        <w:t>=1000</w:t>
      </w:r>
      <w:r w:rsidRPr="008439B2">
        <w:rPr>
          <w:rFonts w:ascii="Times New Roman" w:hAnsi="Times New Roman"/>
          <w:sz w:val="24"/>
          <w:lang w:eastAsia="zh-CN"/>
        </w:rPr>
        <w:t>千克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故答案为：错误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【分析】一吨的铁和</w:t>
      </w:r>
      <w:r w:rsidRPr="008439B2">
        <w:rPr>
          <w:rFonts w:ascii="Times New Roman" w:hAnsi="Times New Roman"/>
          <w:sz w:val="24"/>
          <w:lang w:eastAsia="zh-CN"/>
        </w:rPr>
        <w:t>1000</w:t>
      </w:r>
      <w:r w:rsidRPr="008439B2">
        <w:rPr>
          <w:rFonts w:ascii="Times New Roman" w:hAnsi="Times New Roman"/>
          <w:sz w:val="24"/>
          <w:lang w:eastAsia="zh-CN"/>
        </w:rPr>
        <w:t>千克的棉花一样重，只是一吨的铁比</w:t>
      </w:r>
      <w:r w:rsidRPr="008439B2">
        <w:rPr>
          <w:rFonts w:ascii="Times New Roman" w:hAnsi="Times New Roman"/>
          <w:sz w:val="24"/>
          <w:lang w:eastAsia="zh-CN"/>
        </w:rPr>
        <w:t>1000</w:t>
      </w:r>
      <w:r w:rsidRPr="008439B2">
        <w:rPr>
          <w:rFonts w:ascii="Times New Roman" w:hAnsi="Times New Roman"/>
          <w:sz w:val="24"/>
          <w:lang w:eastAsia="zh-CN"/>
        </w:rPr>
        <w:t>千克的棉花体积要小。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11.</w:t>
      </w:r>
      <w:r w:rsidRPr="008439B2">
        <w:rPr>
          <w:rFonts w:ascii="Times New Roman" w:hAnsi="Times New Roman"/>
          <w:sz w:val="24"/>
          <w:lang w:eastAsia="zh-CN"/>
        </w:rPr>
        <w:t>【答案】错误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【考点】认识克与千克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本书的重量大约是</w:t>
      </w:r>
      <w:r w:rsidRPr="008439B2">
        <w:rPr>
          <w:rFonts w:ascii="Times New Roman" w:hAnsi="Times New Roman"/>
          <w:sz w:val="24"/>
          <w:lang w:eastAsia="zh-CN"/>
        </w:rPr>
        <w:t>300</w:t>
      </w:r>
      <w:r w:rsidRPr="008439B2">
        <w:rPr>
          <w:rFonts w:ascii="Times New Roman" w:hAnsi="Times New Roman"/>
          <w:sz w:val="24"/>
          <w:lang w:eastAsia="zh-CN"/>
        </w:rPr>
        <w:t>克，一堆书的重量只能用千克表示。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故答案为：错误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【分析】</w:t>
      </w:r>
      <w:r w:rsidRPr="008439B2">
        <w:rPr>
          <w:rFonts w:ascii="Times New Roman" w:hAnsi="Times New Roman"/>
          <w:sz w:val="24"/>
          <w:lang w:eastAsia="zh-CN"/>
        </w:rPr>
        <w:t>10</w:t>
      </w:r>
      <w:r w:rsidRPr="008439B2">
        <w:rPr>
          <w:rFonts w:ascii="Times New Roman" w:hAnsi="Times New Roman"/>
          <w:sz w:val="24"/>
          <w:lang w:eastAsia="zh-CN"/>
        </w:rPr>
        <w:t>克的重量是很轻很轻的，大约相当</w:t>
      </w:r>
      <w:r w:rsidRPr="008439B2">
        <w:rPr>
          <w:rFonts w:ascii="Times New Roman" w:hAnsi="Times New Roman"/>
          <w:sz w:val="24"/>
          <w:lang w:eastAsia="zh-CN"/>
        </w:rPr>
        <w:t>4</w:t>
      </w:r>
      <w:r w:rsidRPr="008439B2">
        <w:rPr>
          <w:rFonts w:ascii="Times New Roman" w:hAnsi="Times New Roman"/>
          <w:sz w:val="24"/>
          <w:lang w:eastAsia="zh-CN"/>
        </w:rPr>
        <w:t>个乒乓球的重量，所以不能用</w:t>
      </w:r>
      <w:r w:rsidRPr="008439B2">
        <w:rPr>
          <w:rFonts w:ascii="Times New Roman" w:hAnsi="Times New Roman"/>
          <w:sz w:val="24"/>
          <w:lang w:eastAsia="zh-CN"/>
        </w:rPr>
        <w:t>10</w:t>
      </w:r>
      <w:r w:rsidRPr="008439B2">
        <w:rPr>
          <w:rFonts w:ascii="Times New Roman" w:hAnsi="Times New Roman"/>
          <w:sz w:val="24"/>
          <w:lang w:eastAsia="zh-CN"/>
        </w:rPr>
        <w:t>克表示一堆书的重量。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三、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  <w:r w:rsidRPr="008439B2">
        <w:rPr>
          <w:rFonts w:ascii="Times New Roman" w:hAnsi="Times New Roman"/>
          <w:sz w:val="24"/>
          <w:lang w:eastAsia="zh-CN"/>
        </w:rPr>
        <w:t>选择题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12.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 xml:space="preserve">A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【考点】认识长度单位</w:t>
      </w:r>
      <w:r w:rsidRPr="008439B2">
        <w:rPr>
          <w:rFonts w:ascii="Times New Roman" w:hAnsi="Times New Roman"/>
          <w:sz w:val="24"/>
          <w:lang w:eastAsia="zh-CN"/>
        </w:rPr>
        <w:t>“</w:t>
      </w:r>
      <w:r w:rsidRPr="008439B2">
        <w:rPr>
          <w:rFonts w:ascii="Times New Roman" w:hAnsi="Times New Roman"/>
          <w:sz w:val="24"/>
          <w:lang w:eastAsia="zh-CN"/>
        </w:rPr>
        <w:t>千米</w:t>
      </w:r>
      <w:r w:rsidRPr="008439B2">
        <w:rPr>
          <w:rFonts w:ascii="Times New Roman" w:hAnsi="Times New Roman"/>
          <w:sz w:val="24"/>
          <w:lang w:eastAsia="zh-CN"/>
        </w:rPr>
        <w:t xml:space="preserve">”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【解析】【解答】出租车每小时大约行驶</w:t>
      </w:r>
      <w:r w:rsidRPr="008439B2">
        <w:rPr>
          <w:rFonts w:ascii="Times New Roman" w:hAnsi="Times New Roman"/>
          <w:sz w:val="24"/>
          <w:lang w:eastAsia="zh-CN"/>
        </w:rPr>
        <w:t>40</w:t>
      </w:r>
      <w:r w:rsidRPr="008439B2">
        <w:rPr>
          <w:rFonts w:ascii="Times New Roman" w:hAnsi="Times New Roman"/>
          <w:sz w:val="24"/>
          <w:lang w:eastAsia="zh-CN"/>
        </w:rPr>
        <w:t>千米，所以每天大约行驶</w:t>
      </w:r>
      <w:r w:rsidRPr="008439B2">
        <w:rPr>
          <w:rFonts w:ascii="Times New Roman" w:hAnsi="Times New Roman"/>
          <w:sz w:val="24"/>
          <w:lang w:eastAsia="zh-CN"/>
        </w:rPr>
        <w:t>300</w:t>
      </w:r>
      <w:r w:rsidRPr="008439B2">
        <w:rPr>
          <w:rFonts w:ascii="Times New Roman" w:hAnsi="Times New Roman"/>
          <w:sz w:val="24"/>
          <w:lang w:eastAsia="zh-CN"/>
        </w:rPr>
        <w:t>千米。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</w:t>
      </w:r>
      <w:r w:rsidRPr="008439B2">
        <w:rPr>
          <w:rFonts w:ascii="Times New Roman" w:hAnsi="Times New Roman"/>
          <w:sz w:val="24"/>
          <w:lang w:eastAsia="zh-CN"/>
        </w:rPr>
        <w:t>A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【分析】米和分米表示的长度太短，出租车行驶的路程只能用千米表示。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lastRenderedPageBreak/>
        <w:t>13.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>C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【考点】认识秒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【解析】【解答】百米赛，一般情况每秒跑</w:t>
      </w:r>
      <w:r w:rsidRPr="008439B2">
        <w:rPr>
          <w:rFonts w:ascii="Times New Roman" w:hAnsi="Times New Roman"/>
          <w:sz w:val="24"/>
          <w:lang w:eastAsia="zh-CN"/>
        </w:rPr>
        <w:t>0.6</w:t>
      </w:r>
      <w:r w:rsidRPr="008439B2">
        <w:rPr>
          <w:rFonts w:ascii="Times New Roman" w:hAnsi="Times New Roman"/>
          <w:sz w:val="24"/>
          <w:lang w:eastAsia="zh-CN"/>
        </w:rPr>
        <w:t>米，</w:t>
      </w:r>
      <w:r w:rsidRPr="008439B2">
        <w:rPr>
          <w:rFonts w:ascii="Times New Roman" w:hAnsi="Times New Roman"/>
          <w:sz w:val="24"/>
          <w:lang w:eastAsia="zh-CN"/>
        </w:rPr>
        <w:t>165</w:t>
      </w:r>
      <w:r w:rsidRPr="008439B2">
        <w:rPr>
          <w:rFonts w:ascii="Times New Roman" w:hAnsi="Times New Roman"/>
          <w:sz w:val="24"/>
          <w:lang w:eastAsia="zh-CN"/>
        </w:rPr>
        <w:t>秒跑</w:t>
      </w:r>
      <w:r w:rsidRPr="008439B2">
        <w:rPr>
          <w:rFonts w:ascii="Times New Roman" w:hAnsi="Times New Roman"/>
          <w:sz w:val="24"/>
          <w:lang w:eastAsia="zh-CN"/>
        </w:rPr>
        <w:t>165×0.6≈100</w:t>
      </w:r>
      <w:r w:rsidRPr="008439B2">
        <w:rPr>
          <w:rFonts w:ascii="Times New Roman" w:hAnsi="Times New Roman"/>
          <w:sz w:val="24"/>
          <w:lang w:eastAsia="zh-CN"/>
        </w:rPr>
        <w:t>（米）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</w:t>
      </w:r>
      <w:r w:rsidRPr="008439B2">
        <w:rPr>
          <w:rFonts w:ascii="Times New Roman" w:hAnsi="Times New Roman"/>
          <w:sz w:val="24"/>
          <w:lang w:eastAsia="zh-CN"/>
        </w:rPr>
        <w:t>C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【分析】从三个时间上分析，跑</w:t>
      </w:r>
      <w:r w:rsidRPr="008439B2">
        <w:rPr>
          <w:rFonts w:ascii="Times New Roman" w:hAnsi="Times New Roman"/>
          <w:sz w:val="24"/>
          <w:lang w:eastAsia="zh-CN"/>
        </w:rPr>
        <w:t>100</w:t>
      </w:r>
      <w:r w:rsidRPr="008439B2">
        <w:rPr>
          <w:rFonts w:ascii="Times New Roman" w:hAnsi="Times New Roman"/>
          <w:sz w:val="24"/>
          <w:lang w:eastAsia="zh-CN"/>
        </w:rPr>
        <w:t>米，用时不可能是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小时和</w:t>
      </w:r>
      <w:r w:rsidRPr="008439B2">
        <w:rPr>
          <w:rFonts w:ascii="Times New Roman" w:hAnsi="Times New Roman"/>
          <w:sz w:val="24"/>
          <w:lang w:eastAsia="zh-CN"/>
        </w:rPr>
        <w:t>10</w:t>
      </w:r>
      <w:r w:rsidRPr="008439B2">
        <w:rPr>
          <w:rFonts w:ascii="Times New Roman" w:hAnsi="Times New Roman"/>
          <w:sz w:val="24"/>
          <w:lang w:eastAsia="zh-CN"/>
        </w:rPr>
        <w:t>分钟，都太长了，只能选</w:t>
      </w:r>
      <w:r w:rsidRPr="008439B2">
        <w:rPr>
          <w:rFonts w:ascii="Times New Roman" w:hAnsi="Times New Roman"/>
          <w:sz w:val="24"/>
          <w:lang w:eastAsia="zh-CN"/>
        </w:rPr>
        <w:t>165</w:t>
      </w:r>
      <w:r w:rsidRPr="008439B2">
        <w:rPr>
          <w:rFonts w:ascii="Times New Roman" w:hAnsi="Times New Roman"/>
          <w:sz w:val="24"/>
          <w:lang w:eastAsia="zh-CN"/>
        </w:rPr>
        <w:t>秒，大约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分钟。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14.</w:t>
      </w:r>
      <w:r w:rsidRPr="008439B2">
        <w:rPr>
          <w:rFonts w:ascii="Times New Roman" w:hAnsi="Times New Roman"/>
          <w:sz w:val="24"/>
          <w:lang w:eastAsia="zh-CN"/>
        </w:rPr>
        <w:t>【答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30480"/>
            <wp:effectExtent l="0" t="0" r="381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3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案】</w:t>
      </w:r>
      <w:r w:rsidRPr="008439B2">
        <w:rPr>
          <w:rFonts w:ascii="Times New Roman" w:hAnsi="Times New Roman"/>
          <w:sz w:val="24"/>
          <w:lang w:eastAsia="zh-CN"/>
        </w:rPr>
        <w:t xml:space="preserve">A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【考点】整数的乘法及应用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</w:t>
      </w:r>
      <w:r w:rsidRPr="008439B2">
        <w:rPr>
          <w:rFonts w:ascii="Times New Roman" w:hAnsi="Times New Roman"/>
          <w:sz w:val="24"/>
          <w:lang w:eastAsia="zh-CN"/>
        </w:rPr>
        <w:t>1000-400×2=1000-800=200</w:t>
      </w:r>
      <w:r w:rsidRPr="008439B2">
        <w:rPr>
          <w:rFonts w:ascii="Times New Roman" w:hAnsi="Times New Roman"/>
          <w:sz w:val="24"/>
          <w:lang w:eastAsia="zh-CN"/>
        </w:rPr>
        <w:t>（米）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故答案为：</w:t>
      </w:r>
      <w:r w:rsidRPr="008439B2">
        <w:rPr>
          <w:rFonts w:ascii="Times New Roman" w:hAnsi="Times New Roman"/>
          <w:sz w:val="24"/>
          <w:lang w:eastAsia="zh-CN"/>
        </w:rPr>
        <w:t>A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【分析】操场跑道一圈长度</w:t>
      </w:r>
      <w:r w:rsidRPr="008439B2">
        <w:rPr>
          <w:rFonts w:ascii="Times New Roman" w:hAnsi="Times New Roman"/>
          <w:sz w:val="24"/>
          <w:lang w:eastAsia="zh-CN"/>
        </w:rPr>
        <w:t>400×</w:t>
      </w:r>
      <w:r w:rsidRPr="008439B2">
        <w:rPr>
          <w:rFonts w:ascii="Times New Roman" w:hAnsi="Times New Roman"/>
          <w:sz w:val="24"/>
          <w:lang w:eastAsia="zh-CN"/>
        </w:rPr>
        <w:t>跑的圈数</w:t>
      </w:r>
      <w:r w:rsidRPr="008439B2">
        <w:rPr>
          <w:rFonts w:ascii="Times New Roman" w:hAnsi="Times New Roman"/>
          <w:sz w:val="24"/>
          <w:lang w:eastAsia="zh-CN"/>
        </w:rPr>
        <w:t>2=</w:t>
      </w:r>
      <w:r w:rsidRPr="008439B2">
        <w:rPr>
          <w:rFonts w:ascii="Times New Roman" w:hAnsi="Times New Roman"/>
          <w:sz w:val="24"/>
          <w:lang w:eastAsia="zh-CN"/>
        </w:rPr>
        <w:t>跑的长度</w:t>
      </w:r>
      <w:r w:rsidRPr="008439B2">
        <w:rPr>
          <w:rFonts w:ascii="Times New Roman" w:hAnsi="Times New Roman"/>
          <w:sz w:val="24"/>
          <w:lang w:eastAsia="zh-CN"/>
        </w:rPr>
        <w:t>800</w:t>
      </w:r>
      <w:r w:rsidRPr="008439B2">
        <w:rPr>
          <w:rFonts w:ascii="Times New Roman" w:hAnsi="Times New Roman"/>
          <w:sz w:val="24"/>
          <w:lang w:eastAsia="zh-CN"/>
        </w:rPr>
        <w:t>，总长度</w:t>
      </w:r>
      <w:r w:rsidRPr="008439B2">
        <w:rPr>
          <w:rFonts w:ascii="Times New Roman" w:hAnsi="Times New Roman"/>
          <w:sz w:val="24"/>
          <w:lang w:eastAsia="zh-CN"/>
        </w:rPr>
        <w:t>1000-</w:t>
      </w:r>
      <w:r w:rsidRPr="008439B2">
        <w:rPr>
          <w:rFonts w:ascii="Times New Roman" w:hAnsi="Times New Roman"/>
          <w:sz w:val="24"/>
          <w:lang w:eastAsia="zh-CN"/>
        </w:rPr>
        <w:t>已经跑的长度</w:t>
      </w:r>
      <w:r w:rsidRPr="008439B2">
        <w:rPr>
          <w:rFonts w:ascii="Times New Roman" w:hAnsi="Times New Roman"/>
          <w:sz w:val="24"/>
          <w:lang w:eastAsia="zh-CN"/>
        </w:rPr>
        <w:t>800=</w:t>
      </w:r>
      <w:r w:rsidRPr="008439B2">
        <w:rPr>
          <w:rFonts w:ascii="Times New Roman" w:hAnsi="Times New Roman"/>
          <w:sz w:val="24"/>
          <w:lang w:eastAsia="zh-CN"/>
        </w:rPr>
        <w:t>还差的长度</w:t>
      </w:r>
      <w:r w:rsidRPr="008439B2">
        <w:rPr>
          <w:rFonts w:ascii="Times New Roman" w:hAnsi="Times New Roman"/>
          <w:sz w:val="24"/>
          <w:lang w:eastAsia="zh-CN"/>
        </w:rPr>
        <w:t>200</w:t>
      </w:r>
      <w:r w:rsidRPr="008439B2">
        <w:rPr>
          <w:rFonts w:ascii="Times New Roman" w:hAnsi="Times New Roman"/>
          <w:sz w:val="24"/>
          <w:lang w:eastAsia="zh-CN"/>
        </w:rPr>
        <w:t>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15.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 xml:space="preserve">C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【考点】时、分、秒及其关系、单位换算与计算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【解析】【解答】解：</w:t>
      </w:r>
      <w:r w:rsidRPr="008439B2">
        <w:rPr>
          <w:rFonts w:ascii="Times New Roman" w:hAnsi="Times New Roman"/>
          <w:sz w:val="24"/>
          <w:lang w:eastAsia="zh-CN"/>
        </w:rPr>
        <w:t>12</w:t>
      </w:r>
      <w:r w:rsidRPr="008439B2">
        <w:rPr>
          <w:rFonts w:ascii="Times New Roman" w:hAnsi="Times New Roman"/>
          <w:sz w:val="24"/>
          <w:lang w:eastAsia="zh-CN"/>
        </w:rPr>
        <w:t>时整时，时针、分针、秒针重合在一处；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  <w:r w:rsidRPr="008439B2">
        <w:rPr>
          <w:rFonts w:ascii="Times New Roman" w:hAnsi="Times New Roman"/>
          <w:sz w:val="24"/>
          <w:lang w:eastAsia="zh-CN"/>
        </w:rPr>
        <w:t>故选：</w:t>
      </w:r>
      <w:r w:rsidRPr="008439B2">
        <w:rPr>
          <w:rFonts w:ascii="Times New Roman" w:hAnsi="Times New Roman"/>
          <w:sz w:val="24"/>
          <w:lang w:eastAsia="zh-CN"/>
        </w:rPr>
        <w:t>C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【分析】我们知道当分针指向</w:t>
      </w:r>
      <w:r w:rsidRPr="008439B2">
        <w:rPr>
          <w:rFonts w:ascii="Times New Roman" w:hAnsi="Times New Roman"/>
          <w:sz w:val="24"/>
          <w:lang w:eastAsia="zh-CN"/>
        </w:rPr>
        <w:t>12</w:t>
      </w:r>
      <w:r w:rsidRPr="008439B2">
        <w:rPr>
          <w:rFonts w:ascii="Times New Roman" w:hAnsi="Times New Roman"/>
          <w:sz w:val="24"/>
          <w:lang w:eastAsia="zh-CN"/>
        </w:rPr>
        <w:t>时，时针指向几就是几时，只有</w:t>
      </w:r>
      <w:r w:rsidRPr="008439B2">
        <w:rPr>
          <w:rFonts w:ascii="Times New Roman" w:hAnsi="Times New Roman"/>
          <w:sz w:val="24"/>
          <w:lang w:eastAsia="zh-CN"/>
        </w:rPr>
        <w:t>12</w:t>
      </w:r>
      <w:r w:rsidRPr="008439B2">
        <w:rPr>
          <w:rFonts w:ascii="Times New Roman" w:hAnsi="Times New Roman"/>
          <w:sz w:val="24"/>
          <w:lang w:eastAsia="zh-CN"/>
        </w:rPr>
        <w:t>时整（即</w:t>
      </w:r>
      <w:r w:rsidRPr="008439B2">
        <w:rPr>
          <w:rFonts w:ascii="Times New Roman" w:hAnsi="Times New Roman"/>
          <w:sz w:val="24"/>
          <w:lang w:eastAsia="zh-CN"/>
        </w:rPr>
        <w:t>12</w:t>
      </w:r>
      <w:r w:rsidRPr="008439B2">
        <w:rPr>
          <w:rFonts w:ascii="Times New Roman" w:hAnsi="Times New Roman"/>
          <w:sz w:val="24"/>
          <w:lang w:eastAsia="zh-CN"/>
        </w:rPr>
        <w:t>时</w:t>
      </w:r>
      <w:r w:rsidRPr="008439B2">
        <w:rPr>
          <w:rFonts w:ascii="Times New Roman" w:hAnsi="Times New Roman"/>
          <w:sz w:val="24"/>
          <w:lang w:eastAsia="zh-CN"/>
        </w:rPr>
        <w:t>0</w:t>
      </w:r>
      <w:r w:rsidRPr="008439B2">
        <w:rPr>
          <w:rFonts w:ascii="Times New Roman" w:hAns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t>0</w:t>
      </w:r>
      <w:r w:rsidRPr="008439B2">
        <w:rPr>
          <w:rFonts w:ascii="Times New Roman" w:hAnsi="Times New Roman"/>
          <w:sz w:val="24"/>
          <w:lang w:eastAsia="zh-CN"/>
        </w:rPr>
        <w:t>秒）时针、分针、秒针重合在一处．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lastRenderedPageBreak/>
        <w:t>四、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  <w:r w:rsidRPr="008439B2">
        <w:rPr>
          <w:rFonts w:ascii="Times New Roman" w:hAnsi="Times New Roman"/>
          <w:sz w:val="24"/>
          <w:lang w:eastAsia="zh-CN"/>
        </w:rPr>
        <w:t>计算题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16.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 xml:space="preserve">65+25=90     408-108=300         25÷5=5       330-230=10048÷8=6      470+100=570        42÷7=6        9×7=63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【考点】两位数的进位加法，三位数的不进位加与不退位减，</w:t>
      </w:r>
      <w:r w:rsidRPr="008439B2">
        <w:rPr>
          <w:rFonts w:ascii="Times New Roman" w:hAnsi="Times New Roman"/>
          <w:sz w:val="24"/>
          <w:lang w:eastAsia="zh-CN"/>
        </w:rPr>
        <w:t>7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8</w:t>
      </w:r>
      <w:r w:rsidRPr="008439B2">
        <w:rPr>
          <w:rFonts w:ascii="Times New Roman" w:hAnsi="Times New Roman"/>
          <w:sz w:val="24"/>
          <w:lang w:eastAsia="zh-CN"/>
        </w:rPr>
        <w:t>、</w:t>
      </w:r>
      <w:r w:rsidRPr="008439B2">
        <w:rPr>
          <w:rFonts w:ascii="Times New Roman" w:hAnsi="Times New Roman"/>
          <w:sz w:val="24"/>
          <w:lang w:eastAsia="zh-CN"/>
        </w:rPr>
        <w:t>9</w:t>
      </w:r>
      <w:r w:rsidRPr="008439B2">
        <w:rPr>
          <w:rFonts w:ascii="Times New Roman" w:hAnsi="Times New Roman"/>
          <w:sz w:val="24"/>
          <w:lang w:eastAsia="zh-CN"/>
        </w:rPr>
        <w:t>的乘法口诀，用</w:t>
      </w:r>
      <w:r w:rsidRPr="008439B2">
        <w:rPr>
          <w:rFonts w:ascii="Times New Roman" w:hAnsi="Times New Roman"/>
          <w:sz w:val="24"/>
          <w:lang w:eastAsia="zh-CN"/>
        </w:rPr>
        <w:t>7</w:t>
      </w:r>
      <w:r w:rsidRPr="008439B2">
        <w:rPr>
          <w:rFonts w:ascii="Times New Roman" w:hAnsi="Times New Roman"/>
          <w:sz w:val="24"/>
          <w:lang w:eastAsia="zh-CN"/>
        </w:rPr>
        <w:t>～</w:t>
      </w:r>
      <w:r w:rsidRPr="008439B2">
        <w:rPr>
          <w:rFonts w:ascii="Times New Roman" w:hAnsi="Times New Roman"/>
          <w:sz w:val="24"/>
          <w:lang w:eastAsia="zh-CN"/>
        </w:rPr>
        <w:t>9</w:t>
      </w:r>
      <w:r w:rsidRPr="008439B2">
        <w:rPr>
          <w:rFonts w:ascii="Times New Roman" w:hAnsi="Times New Roman"/>
          <w:sz w:val="24"/>
          <w:lang w:eastAsia="zh-CN"/>
        </w:rPr>
        <w:t>的乘法口诀求商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 xml:space="preserve">【解析】【分析】整数相加减，相同数位对齐，从个位加减起，满十进一，借一当十；整数除法：从被除数的高位除起，除数有几位，就看被除数的前几位，如果不够除，就多看一位，除到被除数的哪一位，就把商写在哪一位的上面。　　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17.</w:t>
      </w:r>
      <w:r w:rsidRPr="008439B2">
        <w:rPr>
          <w:rFonts w:ascii="Times New Roman" w:hAnsi="Times New Roman"/>
          <w:sz w:val="24"/>
          <w:lang w:eastAsia="zh-CN"/>
        </w:rPr>
        <w:t>【答案】（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）</w:t>
      </w:r>
      <w:r w:rsidRPr="008439B2">
        <w:rPr>
          <w:rFonts w:ascii="Times New Roman" w:hAnsi="Times New Roman"/>
          <w:sz w:val="24"/>
          <w:lang w:eastAsia="zh-CN"/>
        </w:rPr>
        <w:t>956+237=1193</w:t>
      </w:r>
      <w:r w:rsidRPr="008439B2">
        <w:rPr>
          <w:rFonts w:ascii="Times New Roman" w:hAnsi="Times New Roman"/>
          <w:sz w:val="24"/>
          <w:lang w:eastAsia="zh-CN"/>
        </w:rPr>
        <w:br/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760220" cy="11430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）</w:t>
      </w:r>
      <w:r w:rsidRPr="008439B2">
        <w:rPr>
          <w:rFonts w:ascii="Times New Roman" w:hAnsi="Times New Roman"/>
          <w:sz w:val="24"/>
          <w:lang w:eastAsia="zh-CN"/>
        </w:rPr>
        <w:t>542</w:t>
      </w:r>
      <w:r w:rsidRPr="008439B2">
        <w:rPr>
          <w:rFonts w:ascii="Times New Roman" w:hAnsi="Times New Roman"/>
          <w:sz w:val="24"/>
          <w:lang w:eastAsia="zh-CN"/>
        </w:rPr>
        <w:t>﹣</w:t>
      </w:r>
      <w:r w:rsidRPr="008439B2">
        <w:rPr>
          <w:rFonts w:ascii="Times New Roman" w:hAnsi="Times New Roman"/>
          <w:sz w:val="24"/>
          <w:lang w:eastAsia="zh-CN"/>
        </w:rPr>
        <w:t>476=66</w:t>
      </w:r>
      <w:r w:rsidRPr="008439B2">
        <w:rPr>
          <w:rFonts w:ascii="Times New Roman" w:hAnsi="Times New Roman"/>
          <w:sz w:val="24"/>
          <w:lang w:eastAsia="zh-CN"/>
        </w:rPr>
        <w:br/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684020" cy="116586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）</w:t>
      </w:r>
      <w:r w:rsidRPr="008439B2">
        <w:rPr>
          <w:rFonts w:ascii="Times New Roman" w:hAnsi="Times New Roman"/>
          <w:sz w:val="24"/>
          <w:lang w:eastAsia="zh-CN"/>
        </w:rPr>
        <w:t>599×3=1797</w:t>
      </w:r>
      <w:r w:rsidRPr="008439B2">
        <w:rPr>
          <w:rFonts w:ascii="Times New Roman" w:hAnsi="Times New Roman"/>
          <w:sz w:val="24"/>
          <w:lang w:eastAsia="zh-CN"/>
        </w:rPr>
        <w:br/>
      </w:r>
      <w:r w:rsidR="00541AAC">
        <w:rPr>
          <w:rFonts w:ascii="Times New Roman" w:hAnsi="Times New Roman"/>
          <w:noProof/>
          <w:sz w:val="24"/>
          <w:lang w:eastAsia="zh-CN"/>
        </w:rPr>
        <w:lastRenderedPageBreak/>
        <w:drawing>
          <wp:inline distT="0" distB="0" distL="0" distR="0">
            <wp:extent cx="1623060" cy="115062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验算：</w:t>
      </w:r>
      <w:r w:rsidRPr="008439B2">
        <w:rPr>
          <w:rFonts w:ascii="Times New Roman" w:hAnsi="Times New Roman"/>
          <w:sz w:val="24"/>
          <w:lang w:eastAsia="zh-CN"/>
        </w:rPr>
        <w:br/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661160" cy="236982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4</w:t>
      </w:r>
      <w:r w:rsidRPr="008439B2">
        <w:rPr>
          <w:rFonts w:ascii="Times New Roman" w:hAnsi="Times New Roman"/>
          <w:sz w:val="24"/>
          <w:lang w:eastAsia="zh-CN"/>
        </w:rPr>
        <w:t>）</w:t>
      </w:r>
      <w:r w:rsidRPr="008439B2">
        <w:rPr>
          <w:rFonts w:ascii="Times New Roman" w:hAnsi="Times New Roman"/>
          <w:sz w:val="24"/>
          <w:lang w:eastAsia="zh-CN"/>
        </w:rPr>
        <w:t>826×5=4130</w:t>
      </w:r>
      <w:r w:rsidRPr="008439B2">
        <w:rPr>
          <w:rFonts w:ascii="Times New Roman" w:hAnsi="Times New Roman"/>
          <w:sz w:val="24"/>
          <w:lang w:eastAsia="zh-CN"/>
        </w:rPr>
        <w:br/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638300" cy="12115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lastRenderedPageBreak/>
        <w:t>验算：</w:t>
      </w:r>
      <w:r w:rsidRPr="008439B2">
        <w:rPr>
          <w:rFonts w:ascii="Times New Roman" w:hAnsi="Times New Roman"/>
          <w:sz w:val="24"/>
          <w:lang w:eastAsia="zh-CN"/>
        </w:rPr>
        <w:br/>
      </w:r>
      <w:r w:rsidR="00541AAC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783080" cy="234696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【考点】两三位数乘一位数连续进位的计算，三位数的进位加法，三位数的退位减法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【解析】【分析】加法法则：相同数位对齐，从个位加起，满十向前一位进一，进位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要加，千万不能忘；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减法法则：（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）相同数位对齐；（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）从个位算起；（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）哪一位上的数不够减，就从前一位退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当</w:t>
      </w:r>
      <w:r w:rsidRPr="008439B2">
        <w:rPr>
          <w:rFonts w:ascii="Times New Roman" w:hAnsi="Times New Roman"/>
          <w:sz w:val="24"/>
          <w:lang w:eastAsia="zh-CN"/>
        </w:rPr>
        <w:t>10</w:t>
      </w:r>
      <w:r w:rsidRPr="008439B2">
        <w:rPr>
          <w:rFonts w:ascii="Times New Roman" w:hAnsi="Times New Roman"/>
          <w:sz w:val="24"/>
          <w:lang w:eastAsia="zh-CN"/>
        </w:rPr>
        <w:t>再减；（</w:t>
      </w:r>
      <w:r w:rsidRPr="008439B2">
        <w:rPr>
          <w:rFonts w:ascii="Times New Roman" w:hAnsi="Times New Roman"/>
          <w:sz w:val="24"/>
          <w:lang w:eastAsia="zh-CN"/>
        </w:rPr>
        <w:t>4</w:t>
      </w:r>
      <w:r w:rsidRPr="008439B2">
        <w:rPr>
          <w:rFonts w:ascii="Times New Roman" w:hAnsi="Times New Roman"/>
          <w:sz w:val="24"/>
          <w:lang w:eastAsia="zh-CN"/>
        </w:rPr>
        <w:t>）退的那一位计算时要注意减去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；（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）借的那一位计算时要注意加上原来的数。要注意被减数中有</w:t>
      </w:r>
      <w:r w:rsidRPr="008439B2">
        <w:rPr>
          <w:rFonts w:ascii="Times New Roman" w:hAnsi="Times New Roman"/>
          <w:sz w:val="24"/>
          <w:lang w:eastAsia="zh-CN"/>
        </w:rPr>
        <w:t>0</w:t>
      </w:r>
      <w:r w:rsidRPr="008439B2">
        <w:rPr>
          <w:rFonts w:ascii="Times New Roman" w:hAnsi="Times New Roman"/>
          <w:sz w:val="24"/>
          <w:lang w:eastAsia="zh-CN"/>
        </w:rPr>
        <w:t>时，退位后应直接用</w:t>
      </w:r>
      <w:r w:rsidRPr="008439B2">
        <w:rPr>
          <w:rFonts w:ascii="Times New Roman" w:hAnsi="Times New Roman"/>
          <w:sz w:val="24"/>
          <w:lang w:eastAsia="zh-CN"/>
        </w:rPr>
        <w:t>9</w:t>
      </w:r>
      <w:r w:rsidRPr="008439B2">
        <w:rPr>
          <w:rFonts w:ascii="Times New Roman" w:hAnsi="Times New Roman"/>
          <w:sz w:val="24"/>
          <w:lang w:eastAsia="zh-CN"/>
        </w:rPr>
        <w:t>减；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三位数乘一位数，从个位乘起，用一位数分别同三位数的三个数字相乘，满十向前一位进一。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</w:rPr>
      </w:pPr>
      <w:r w:rsidRPr="008439B2">
        <w:rPr>
          <w:rFonts w:ascii="Times New Roman" w:hAnsi="Times New Roman"/>
          <w:sz w:val="24"/>
        </w:rPr>
        <w:t>18.</w:t>
      </w:r>
      <w:r w:rsidRPr="008439B2">
        <w:rPr>
          <w:rFonts w:ascii="Times New Roman" w:hAnsi="Times New Roman"/>
          <w:sz w:val="24"/>
        </w:rPr>
        <w:t>【答案】（</w:t>
      </w:r>
      <w:r w:rsidRPr="008439B2">
        <w:rPr>
          <w:rFonts w:ascii="Times New Roman" w:hAnsi="Times New Roman"/>
          <w:sz w:val="24"/>
        </w:rPr>
        <w:t>1</w:t>
      </w:r>
      <w:r w:rsidRPr="008439B2">
        <w:rPr>
          <w:rFonts w:ascii="Times New Roman" w:hAnsi="Times New Roman"/>
          <w:sz w:val="24"/>
        </w:rPr>
        <w:t>）</w:t>
      </w:r>
      <w:r w:rsidRPr="008439B2">
        <w:rPr>
          <w:rFonts w:ascii="Times New Roman" w:hAnsi="Times New Roman"/>
          <w:sz w:val="24"/>
        </w:rPr>
        <w:t>300+81÷9</w:t>
      </w:r>
      <w:r w:rsidRPr="008439B2">
        <w:rPr>
          <w:rFonts w:ascii="Times New Roman" w:hAnsi="Times New Roman"/>
          <w:sz w:val="24"/>
        </w:rPr>
        <w:br/>
        <w:t>=300+9</w:t>
      </w:r>
      <w:r w:rsidRPr="008439B2">
        <w:rPr>
          <w:rFonts w:ascii="Times New Roman" w:hAnsi="Times New Roman"/>
          <w:sz w:val="24"/>
        </w:rPr>
        <w:br/>
        <w:t>=309</w:t>
      </w:r>
      <w:r w:rsidRPr="008439B2">
        <w:rPr>
          <w:rFonts w:ascii="Times New Roman" w:hAnsi="Times New Roman"/>
          <w:sz w:val="24"/>
        </w:rPr>
        <w:br/>
      </w:r>
      <w:r w:rsidRPr="008439B2">
        <w:rPr>
          <w:rFonts w:ascii="Times New Roman" w:hAnsi="Times New Roman"/>
          <w:sz w:val="24"/>
        </w:rPr>
        <w:lastRenderedPageBreak/>
        <w:t>（</w:t>
      </w:r>
      <w:r w:rsidRPr="008439B2">
        <w:rPr>
          <w:rFonts w:ascii="Times New Roman" w:hAnsi="Times New Roman"/>
          <w:sz w:val="24"/>
        </w:rPr>
        <w:t>2</w:t>
      </w:r>
      <w:r w:rsidRPr="008439B2">
        <w:rPr>
          <w:rFonts w:ascii="Times New Roman" w:hAnsi="Times New Roman"/>
          <w:sz w:val="24"/>
        </w:rPr>
        <w:t>）</w:t>
      </w:r>
      <w:r w:rsidRPr="008439B2">
        <w:rPr>
          <w:rFonts w:ascii="Times New Roman" w:hAnsi="Times New Roman"/>
          <w:sz w:val="24"/>
        </w:rPr>
        <w:t>432+64÷8</w:t>
      </w:r>
      <w:r w:rsidRPr="008439B2">
        <w:rPr>
          <w:rFonts w:ascii="Times New Roman" w:hAnsi="Times New Roman"/>
          <w:sz w:val="24"/>
        </w:rPr>
        <w:br/>
        <w:t>=432+8</w:t>
      </w:r>
      <w:r w:rsidRPr="008439B2">
        <w:rPr>
          <w:rFonts w:ascii="Times New Roman" w:hAnsi="Times New Roman"/>
          <w:sz w:val="24"/>
        </w:rPr>
        <w:br/>
        <w:t>=440</w:t>
      </w:r>
      <w:r w:rsidRPr="008439B2">
        <w:rPr>
          <w:rFonts w:ascii="Times New Roman" w:hAnsi="Times New Roman"/>
          <w:sz w:val="24"/>
        </w:rPr>
        <w:br/>
      </w:r>
      <w:r w:rsidRPr="008439B2">
        <w:rPr>
          <w:rFonts w:ascii="Times New Roman" w:hAnsi="Times New Roman"/>
          <w:sz w:val="24"/>
        </w:rPr>
        <w:t>（</w:t>
      </w:r>
      <w:r w:rsidRPr="008439B2">
        <w:rPr>
          <w:rFonts w:ascii="Times New Roman" w:hAnsi="Times New Roman"/>
          <w:sz w:val="24"/>
        </w:rPr>
        <w:t>3</w:t>
      </w:r>
      <w:r w:rsidRPr="008439B2">
        <w:rPr>
          <w:rFonts w:ascii="Times New Roman" w:hAnsi="Times New Roman"/>
          <w:sz w:val="24"/>
        </w:rPr>
        <w:t>）</w:t>
      </w:r>
      <w:r w:rsidRPr="008439B2">
        <w:rPr>
          <w:rFonts w:ascii="Times New Roman" w:hAnsi="Times New Roman"/>
          <w:sz w:val="24"/>
        </w:rPr>
        <w:t>712-</w:t>
      </w:r>
      <w:r w:rsidRPr="008439B2">
        <w:rPr>
          <w:rFonts w:ascii="Times New Roman" w:hAnsi="Times New Roman"/>
          <w:sz w:val="24"/>
        </w:rPr>
        <w:t>（</w:t>
      </w:r>
      <w:r w:rsidRPr="008439B2">
        <w:rPr>
          <w:rFonts w:ascii="Times New Roman" w:hAnsi="Times New Roman"/>
          <w:sz w:val="24"/>
        </w:rPr>
        <w:t>313+296</w:t>
      </w:r>
      <w:r w:rsidRPr="008439B2">
        <w:rPr>
          <w:rFonts w:ascii="Times New Roman" w:hAnsi="Times New Roman"/>
          <w:sz w:val="24"/>
        </w:rPr>
        <w:t>）</w:t>
      </w:r>
      <w:r w:rsidRPr="008439B2">
        <w:rPr>
          <w:rFonts w:ascii="Times New Roman" w:hAnsi="Times New Roman"/>
          <w:sz w:val="24"/>
        </w:rPr>
        <w:br/>
        <w:t>=712-609</w:t>
      </w:r>
      <w:r w:rsidRPr="008439B2">
        <w:rPr>
          <w:rFonts w:ascii="Times New Roman" w:hAnsi="Times New Roman"/>
          <w:sz w:val="24"/>
        </w:rPr>
        <w:br/>
        <w:t xml:space="preserve">=103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【考点】整数四则混合运算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【解析】【分析】运算顺序：先算乘除，再算加减，如果有括号，就先算括号里面的。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五、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  <w:r w:rsidRPr="008439B2">
        <w:rPr>
          <w:rFonts w:ascii="Times New Roman" w:hAnsi="Times New Roman"/>
          <w:sz w:val="24"/>
          <w:lang w:eastAsia="zh-CN"/>
        </w:rPr>
        <w:t>解决问题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19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>9×10+5-7=90+5-7=95-7=88</w:t>
      </w:r>
      <w:r w:rsidRPr="008439B2">
        <w:rPr>
          <w:rFonts w:ascii="Times New Roman" w:hAnsi="Times New Roman"/>
          <w:sz w:val="24"/>
          <w:lang w:eastAsia="zh-CN"/>
        </w:rPr>
        <w:t>（毫米），</w:t>
      </w:r>
      <w:r w:rsidRPr="008439B2">
        <w:rPr>
          <w:rFonts w:ascii="Times New Roman" w:hAnsi="Times New Roman"/>
          <w:sz w:val="24"/>
          <w:lang w:eastAsia="zh-CN"/>
        </w:rPr>
        <w:t>88</w:t>
      </w:r>
      <w:r w:rsidRPr="008439B2">
        <w:rPr>
          <w:rFonts w:ascii="Times New Roman" w:hAnsi="Times New Roman"/>
          <w:sz w:val="24"/>
          <w:lang w:eastAsia="zh-CN"/>
        </w:rPr>
        <w:t>毫米</w:t>
      </w:r>
      <w:r w:rsidRPr="008439B2">
        <w:rPr>
          <w:rFonts w:ascii="Times New Roman" w:hAnsi="Times New Roman"/>
          <w:sz w:val="24"/>
          <w:lang w:eastAsia="zh-CN"/>
        </w:rPr>
        <w:t>=8</w:t>
      </w:r>
      <w:r w:rsidRPr="008439B2">
        <w:rPr>
          <w:rFonts w:ascii="Times New Roman" w:hAnsi="Times New Roman"/>
          <w:sz w:val="24"/>
          <w:lang w:eastAsia="zh-CN"/>
        </w:rPr>
        <w:t>厘米</w:t>
      </w:r>
      <w:r w:rsidRPr="008439B2">
        <w:rPr>
          <w:rFonts w:ascii="Times New Roman" w:hAnsi="Times New Roman"/>
          <w:sz w:val="24"/>
          <w:lang w:eastAsia="zh-CN"/>
        </w:rPr>
        <w:t>8</w:t>
      </w:r>
      <w:r w:rsidRPr="008439B2">
        <w:rPr>
          <w:rFonts w:ascii="Times New Roman" w:hAnsi="Times New Roman"/>
          <w:sz w:val="24"/>
          <w:lang w:eastAsia="zh-CN"/>
        </w:rPr>
        <w:t>毫米。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答：现在这支铅笔有</w:t>
      </w:r>
      <w:r w:rsidRPr="008439B2">
        <w:rPr>
          <w:rFonts w:ascii="Times New Roman" w:hAnsi="Times New Roman"/>
          <w:sz w:val="24"/>
          <w:lang w:eastAsia="zh-CN"/>
        </w:rPr>
        <w:t>8</w:t>
      </w:r>
      <w:r w:rsidRPr="008439B2">
        <w:rPr>
          <w:rFonts w:ascii="Times New Roman" w:hAnsi="Times New Roman"/>
          <w:sz w:val="24"/>
          <w:lang w:eastAsia="zh-CN"/>
        </w:rPr>
        <w:t>厘米</w:t>
      </w:r>
      <w:r w:rsidRPr="008439B2">
        <w:rPr>
          <w:rFonts w:ascii="Times New Roman" w:hAnsi="Times New Roman"/>
          <w:sz w:val="24"/>
          <w:lang w:eastAsia="zh-CN"/>
        </w:rPr>
        <w:t>8</w:t>
      </w:r>
      <w:r w:rsidRPr="008439B2">
        <w:rPr>
          <w:rFonts w:ascii="Times New Roman" w:hAnsi="Times New Roman"/>
          <w:sz w:val="24"/>
          <w:lang w:eastAsia="zh-CN"/>
        </w:rPr>
        <w:t>毫米。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【考点】长度的单位换算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【解析】【分析】厘米</w:t>
      </w:r>
      <w:r w:rsidRPr="008439B2">
        <w:rPr>
          <w:rFonts w:ascii="Times New Roman" w:hAnsi="Times New Roman"/>
          <w:sz w:val="24"/>
          <w:lang w:eastAsia="zh-CN"/>
        </w:rPr>
        <w:t>×10=</w:t>
      </w:r>
      <w:r w:rsidRPr="008439B2">
        <w:rPr>
          <w:rFonts w:ascii="Times New Roman" w:hAnsi="Times New Roman"/>
          <w:sz w:val="24"/>
          <w:lang w:eastAsia="zh-CN"/>
        </w:rPr>
        <w:t>毫米，（</w:t>
      </w:r>
      <w:r w:rsidRPr="008439B2">
        <w:rPr>
          <w:rFonts w:ascii="Times New Roman" w:hAnsi="Times New Roman"/>
          <w:sz w:val="24"/>
          <w:lang w:eastAsia="zh-CN"/>
        </w:rPr>
        <w:t>9×10+5</w:t>
      </w:r>
      <w:r w:rsidRPr="008439B2">
        <w:rPr>
          <w:rFonts w:ascii="Times New Roman" w:hAnsi="Times New Roman"/>
          <w:sz w:val="24"/>
          <w:lang w:eastAsia="zh-CN"/>
        </w:rPr>
        <w:t>）表示铅笔的长度，单位是毫米。铅笔的长度毫米</w:t>
      </w:r>
      <w:r w:rsidRPr="008439B2">
        <w:rPr>
          <w:rFonts w:ascii="Times New Roman" w:hAnsi="Times New Roman"/>
          <w:sz w:val="24"/>
          <w:lang w:eastAsia="zh-CN"/>
        </w:rPr>
        <w:t>-</w:t>
      </w:r>
      <w:r w:rsidRPr="008439B2">
        <w:rPr>
          <w:rFonts w:ascii="Times New Roman" w:hAnsi="Times New Roman"/>
          <w:sz w:val="24"/>
          <w:lang w:eastAsia="zh-CN"/>
        </w:rPr>
        <w:t>用去的长度毫米</w:t>
      </w:r>
      <w:r w:rsidRPr="008439B2">
        <w:rPr>
          <w:rFonts w:ascii="Times New Roman" w:hAnsi="Times New Roman"/>
          <w:sz w:val="24"/>
          <w:lang w:eastAsia="zh-CN"/>
        </w:rPr>
        <w:t>=</w:t>
      </w:r>
      <w:r w:rsidRPr="008439B2">
        <w:rPr>
          <w:rFonts w:ascii="Times New Roman" w:hAnsi="Times New Roman"/>
          <w:sz w:val="24"/>
          <w:lang w:eastAsia="zh-CN"/>
        </w:rPr>
        <w:t>现在的长度毫米，毫米</w:t>
      </w:r>
      <w:r w:rsidRPr="008439B2">
        <w:rPr>
          <w:rFonts w:ascii="Times New Roman" w:hAnsi="Times New Roman"/>
          <w:sz w:val="24"/>
          <w:lang w:eastAsia="zh-CN"/>
        </w:rPr>
        <w:t>÷10=</w:t>
      </w:r>
      <w:r w:rsidRPr="008439B2">
        <w:rPr>
          <w:rFonts w:ascii="Times New Roman" w:hAnsi="Times New Roman"/>
          <w:sz w:val="24"/>
          <w:lang w:eastAsia="zh-CN"/>
        </w:rPr>
        <w:t>厘米。把现在的长度化为几厘米几毫米。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20.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>748-368+407=380+407=787</w:t>
      </w:r>
      <w:r w:rsidRPr="008439B2">
        <w:rPr>
          <w:rFonts w:ascii="Times New Roman" w:hAnsi="Times New Roman"/>
          <w:sz w:val="24"/>
          <w:lang w:eastAsia="zh-CN"/>
        </w:rPr>
        <w:t>（人）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答：这时这艘客轮上有游客</w:t>
      </w:r>
      <w:r w:rsidRPr="008439B2">
        <w:rPr>
          <w:rFonts w:ascii="Times New Roman" w:hAnsi="Times New Roman"/>
          <w:sz w:val="24"/>
          <w:lang w:eastAsia="zh-CN"/>
        </w:rPr>
        <w:t>787</w:t>
      </w:r>
      <w:r w:rsidRPr="008439B2">
        <w:rPr>
          <w:rFonts w:ascii="Times New Roman" w:hAnsi="Times New Roman"/>
          <w:sz w:val="24"/>
          <w:lang w:eastAsia="zh-CN"/>
        </w:rPr>
        <w:t>人。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【考点】整数的加法和减法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【解析】【分析】客轮上原有游客人数</w:t>
      </w:r>
      <w:r w:rsidRPr="008439B2">
        <w:rPr>
          <w:rFonts w:ascii="Times New Roman" w:hAnsi="Times New Roman"/>
          <w:sz w:val="24"/>
          <w:lang w:eastAsia="zh-CN"/>
        </w:rPr>
        <w:t>-</w:t>
      </w:r>
      <w:r w:rsidRPr="008439B2">
        <w:rPr>
          <w:rFonts w:ascii="Times New Roman" w:hAnsi="Times New Roman"/>
          <w:sz w:val="24"/>
          <w:lang w:eastAsia="zh-CN"/>
        </w:rPr>
        <w:t>下船人数</w:t>
      </w:r>
      <w:r w:rsidRPr="008439B2">
        <w:rPr>
          <w:rFonts w:ascii="Times New Roman" w:hAnsi="Times New Roman"/>
          <w:sz w:val="24"/>
          <w:lang w:eastAsia="zh-CN"/>
        </w:rPr>
        <w:t>+</w:t>
      </w:r>
      <w:r w:rsidRPr="008439B2">
        <w:rPr>
          <w:rFonts w:ascii="Times New Roman" w:hAnsi="Times New Roman"/>
          <w:sz w:val="24"/>
          <w:lang w:eastAsia="zh-CN"/>
        </w:rPr>
        <w:t>又上船人数</w:t>
      </w:r>
      <w:r w:rsidRPr="008439B2">
        <w:rPr>
          <w:rFonts w:ascii="Times New Roman" w:hAnsi="Times New Roman"/>
          <w:sz w:val="24"/>
          <w:lang w:eastAsia="zh-CN"/>
        </w:rPr>
        <w:t>=</w:t>
      </w:r>
      <w:r w:rsidRPr="008439B2">
        <w:rPr>
          <w:rFonts w:ascii="Times New Roman" w:hAnsi="Times New Roman"/>
          <w:sz w:val="24"/>
          <w:lang w:eastAsia="zh-CN"/>
        </w:rPr>
        <w:t>客轮上现在游客人数。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lastRenderedPageBreak/>
        <w:t>21.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>246+182+206≈250+180+210=640</w:t>
      </w:r>
      <w:r w:rsidRPr="008439B2">
        <w:rPr>
          <w:rFonts w:ascii="Times New Roman" w:hAnsi="Times New Roman"/>
          <w:sz w:val="24"/>
          <w:lang w:eastAsia="zh-CN"/>
        </w:rPr>
        <w:t>（元），</w:t>
      </w:r>
      <w:r w:rsidRPr="008439B2">
        <w:rPr>
          <w:rFonts w:ascii="Times New Roman" w:hAnsi="Times New Roman"/>
          <w:sz w:val="24"/>
          <w:lang w:eastAsia="zh-CN"/>
        </w:rPr>
        <w:t>640</w:t>
      </w:r>
      <w:r w:rsidRPr="008439B2">
        <w:rPr>
          <w:rFonts w:ascii="Times New Roman" w:hAnsi="Times New Roman"/>
          <w:sz w:val="24"/>
          <w:lang w:eastAsia="zh-CN"/>
        </w:rPr>
        <w:t>＞</w:t>
      </w:r>
      <w:r w:rsidRPr="008439B2">
        <w:rPr>
          <w:rFonts w:ascii="Times New Roman" w:hAnsi="Times New Roman"/>
          <w:sz w:val="24"/>
          <w:lang w:eastAsia="zh-CN"/>
        </w:rPr>
        <w:t>600</w:t>
      </w:r>
      <w:r w:rsidRPr="008439B2">
        <w:rPr>
          <w:rFonts w:ascii="Times New Roman" w:hAnsi="Times New Roman"/>
          <w:sz w:val="24"/>
          <w:lang w:eastAsia="zh-CN"/>
        </w:rPr>
        <w:t>，够。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答：这些钱够买一顶</w:t>
      </w:r>
      <w:r w:rsidRPr="008439B2">
        <w:rPr>
          <w:rFonts w:ascii="Times New Roman" w:hAnsi="Times New Roman"/>
          <w:sz w:val="24"/>
          <w:lang w:eastAsia="zh-CN"/>
        </w:rPr>
        <w:t>600</w:t>
      </w:r>
      <w:r w:rsidRPr="008439B2">
        <w:rPr>
          <w:rFonts w:ascii="Times New Roman" w:hAnsi="Times New Roman"/>
          <w:sz w:val="24"/>
          <w:lang w:eastAsia="zh-CN"/>
        </w:rPr>
        <w:t>元的帐篷。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【考点】三位数的进位加法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【解析】【分析】三位数的进位加法要注意：（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）相同数位对齐（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）从个位加起（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）满十向前一位进一（</w:t>
      </w:r>
      <w:r w:rsidRPr="008439B2">
        <w:rPr>
          <w:rFonts w:ascii="Times New Roman" w:hAnsi="Times New Roman"/>
          <w:sz w:val="24"/>
          <w:lang w:eastAsia="zh-CN"/>
        </w:rPr>
        <w:t>4</w:t>
      </w:r>
      <w:r w:rsidRPr="008439B2">
        <w:rPr>
          <w:rFonts w:ascii="Times New Roman" w:hAnsi="Times New Roman"/>
          <w:sz w:val="24"/>
          <w:lang w:eastAsia="zh-CN"/>
        </w:rPr>
        <w:t>）进位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要加，千万不能忘。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22.</w:t>
      </w:r>
      <w:r w:rsidRPr="008439B2">
        <w:rPr>
          <w:rFonts w:ascii="Times New Roman" w:hAnsi="Times New Roman"/>
          <w:sz w:val="24"/>
          <w:lang w:eastAsia="zh-CN"/>
        </w:rPr>
        <w:t>【答案】</w:t>
      </w:r>
      <w:r w:rsidRPr="008439B2">
        <w:rPr>
          <w:rFonts w:ascii="Times New Roman" w:hAnsi="Times New Roman"/>
          <w:sz w:val="24"/>
          <w:lang w:eastAsia="zh-CN"/>
        </w:rPr>
        <w:t>9</w:t>
      </w:r>
      <w:r w:rsidRPr="008439B2">
        <w:rPr>
          <w:rFonts w:ascii="Times New Roman" w:hAnsi="Times New Roman"/>
          <w:sz w:val="24"/>
          <w:lang w:eastAsia="zh-CN"/>
        </w:rPr>
        <w:t>时</w:t>
      </w:r>
      <w:r w:rsidRPr="008439B2">
        <w:rPr>
          <w:rFonts w:ascii="Times New Roman" w:hAnsi="Times New Roman"/>
          <w:sz w:val="24"/>
          <w:lang w:eastAsia="zh-CN"/>
        </w:rPr>
        <w:t>40</w:t>
      </w:r>
      <w:r w:rsidRPr="008439B2">
        <w:rPr>
          <w:rFonts w:ascii="Times New Roman" w:hAns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t>-35</w:t>
      </w:r>
      <w:r w:rsidRPr="008439B2">
        <w:rPr>
          <w:rFonts w:ascii="Times New Roman" w:hAns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t>=9</w:t>
      </w:r>
      <w:r w:rsidRPr="008439B2">
        <w:rPr>
          <w:rFonts w:ascii="Times New Roman" w:hAnsi="Times New Roman"/>
          <w:sz w:val="24"/>
          <w:lang w:eastAsia="zh-CN"/>
        </w:rPr>
        <w:t>时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分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答：李华需</w:t>
      </w:r>
      <w:r w:rsidRPr="008439B2">
        <w:rPr>
          <w:rFonts w:ascii="Times New Roman" w:hAnsi="Times New Roman"/>
          <w:sz w:val="24"/>
          <w:lang w:eastAsia="zh-CN"/>
        </w:rPr>
        <w:t>9</w:t>
      </w:r>
      <w:r w:rsidRPr="008439B2">
        <w:rPr>
          <w:rFonts w:ascii="Times New Roman" w:hAnsi="Times New Roman"/>
          <w:sz w:val="24"/>
          <w:lang w:eastAsia="zh-CN"/>
        </w:rPr>
        <w:t>时</w:t>
      </w:r>
      <w:r w:rsidRPr="008439B2">
        <w:rPr>
          <w:rFonts w:ascii="Times New Roman" w:hAnsi="Times New Roman"/>
          <w:sz w:val="24"/>
          <w:lang w:eastAsia="zh-CN"/>
        </w:rPr>
        <w:t>5</w:t>
      </w:r>
      <w:r w:rsidRPr="008439B2">
        <w:rPr>
          <w:rFonts w:ascii="Times New Roman" w:hAnsi="Times New Roman"/>
          <w:sz w:val="24"/>
          <w:lang w:eastAsia="zh-CN"/>
        </w:rPr>
        <w:t>分从家出发才能赶上火车。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【考点】日期和时间的推算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【解析】【分析】火车开车时间</w:t>
      </w:r>
      <w:r w:rsidRPr="008439B2">
        <w:rPr>
          <w:rFonts w:ascii="Times New Roman" w:hAnsi="Times New Roman"/>
          <w:sz w:val="24"/>
          <w:lang w:eastAsia="zh-CN"/>
        </w:rPr>
        <w:t>-</w:t>
      </w:r>
      <w:r w:rsidRPr="008439B2">
        <w:rPr>
          <w:rFonts w:ascii="Times New Roman" w:hAnsi="Times New Roman"/>
          <w:sz w:val="24"/>
          <w:lang w:eastAsia="zh-CN"/>
        </w:rPr>
        <w:t>从家到火车站路上用的时间</w:t>
      </w:r>
      <w:r w:rsidRPr="008439B2">
        <w:rPr>
          <w:rFonts w:ascii="Times New Roman" w:hAnsi="Times New Roman"/>
          <w:sz w:val="24"/>
          <w:lang w:eastAsia="zh-CN"/>
        </w:rPr>
        <w:t>=</w:t>
      </w:r>
      <w:r w:rsidRPr="008439B2">
        <w:rPr>
          <w:rFonts w:ascii="Times New Roman" w:hAnsi="Times New Roman"/>
          <w:sz w:val="24"/>
          <w:lang w:eastAsia="zh-CN"/>
        </w:rPr>
        <w:t>李华出发时间。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</w:rPr>
        <w:t>23.</w:t>
      </w:r>
      <w:r w:rsidRPr="008439B2">
        <w:rPr>
          <w:rFonts w:ascii="Times New Roman" w:hAnsi="Times New Roman"/>
          <w:sz w:val="24"/>
        </w:rPr>
        <w:t>【答案】（</w:t>
      </w:r>
      <w:r w:rsidRPr="008439B2">
        <w:rPr>
          <w:rFonts w:ascii="Times New Roman" w:hAnsi="Times New Roman"/>
          <w:sz w:val="24"/>
        </w:rPr>
        <w:t>1</w:t>
      </w:r>
      <w:r w:rsidRPr="008439B2">
        <w:rPr>
          <w:rFonts w:ascii="Times New Roman" w:hAnsi="Times New Roman"/>
          <w:sz w:val="24"/>
        </w:rPr>
        <w:t>）</w:t>
      </w:r>
      <w:r w:rsidRPr="008439B2">
        <w:rPr>
          <w:rFonts w:ascii="Times New Roman" w:hAnsi="Times New Roman"/>
          <w:sz w:val="24"/>
        </w:rPr>
        <w:t>328+208=536</w:t>
      </w:r>
      <w:r w:rsidRPr="008439B2">
        <w:rPr>
          <w:rFonts w:ascii="Times New Roman" w:hAnsi="Times New Roman"/>
          <w:sz w:val="24"/>
        </w:rPr>
        <w:t>（元）。</w:t>
      </w:r>
      <w:r w:rsidRPr="008439B2">
        <w:rPr>
          <w:rFonts w:ascii="Times New Roman" w:hAnsi="Times New Roman"/>
          <w:sz w:val="24"/>
        </w:rPr>
        <w:br/>
      </w:r>
      <w:r w:rsidRPr="008439B2">
        <w:rPr>
          <w:rFonts w:ascii="Times New Roman" w:hAnsi="Times New Roman"/>
          <w:sz w:val="24"/>
          <w:lang w:eastAsia="zh-CN"/>
        </w:rPr>
        <w:t>答：他最有可能买了桌子和录音机。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）</w:t>
      </w:r>
      <w:r w:rsidRPr="008439B2">
        <w:rPr>
          <w:rFonts w:ascii="Times New Roman" w:hAnsi="Times New Roman"/>
          <w:sz w:val="24"/>
          <w:lang w:eastAsia="zh-CN"/>
        </w:rPr>
        <w:t>10÷3=3</w:t>
      </w:r>
      <w:r w:rsidRPr="008439B2">
        <w:rPr>
          <w:rFonts w:ascii="Times New Roman" w:hAnsi="Times New Roman"/>
          <w:sz w:val="24"/>
          <w:lang w:eastAsia="zh-CN"/>
        </w:rPr>
        <w:t>（瓶）</w:t>
      </w:r>
      <w:r w:rsidRPr="008439B2">
        <w:rPr>
          <w:rFonts w:ascii="Times New Roman" w:hAnsi="Times New Roman"/>
          <w:sz w:val="24"/>
          <w:lang w:eastAsia="zh-CN"/>
        </w:rPr>
        <w:t>...1</w:t>
      </w:r>
      <w:r w:rsidRPr="008439B2">
        <w:rPr>
          <w:rFonts w:ascii="Times New Roman" w:hAnsi="Times New Roman"/>
          <w:sz w:val="24"/>
          <w:lang w:eastAsia="zh-CN"/>
        </w:rPr>
        <w:t>（元）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答：</w:t>
      </w:r>
      <w:r w:rsidRPr="008439B2">
        <w:rPr>
          <w:rFonts w:ascii="Times New Roman" w:hAnsi="Times New Roman"/>
          <w:sz w:val="24"/>
          <w:lang w:eastAsia="zh-CN"/>
        </w:rPr>
        <w:t>10</w:t>
      </w:r>
      <w:r w:rsidRPr="008439B2">
        <w:rPr>
          <w:rFonts w:ascii="Times New Roman" w:hAnsi="Times New Roman"/>
          <w:sz w:val="24"/>
          <w:lang w:eastAsia="zh-CN"/>
        </w:rPr>
        <w:t>元钱最多能买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瓶胶水，还剩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元。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【考点】有余数的除法应用题，三位数的进位加法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【解析】【分析】（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）付给售货员</w:t>
      </w:r>
      <w:r w:rsidRPr="008439B2">
        <w:rPr>
          <w:rFonts w:ascii="Times New Roman" w:hAnsi="Times New Roman"/>
          <w:sz w:val="24"/>
          <w:lang w:eastAsia="zh-CN"/>
        </w:rPr>
        <w:t>550</w:t>
      </w:r>
      <w:r w:rsidRPr="008439B2">
        <w:rPr>
          <w:rFonts w:ascii="Times New Roman" w:hAnsi="Times New Roman"/>
          <w:sz w:val="24"/>
          <w:lang w:eastAsia="zh-CN"/>
        </w:rPr>
        <w:t>元钱，说明他买的物品在</w:t>
      </w:r>
      <w:r w:rsidRPr="008439B2">
        <w:rPr>
          <w:rFonts w:ascii="Times New Roman" w:hAnsi="Times New Roman"/>
          <w:sz w:val="24"/>
          <w:lang w:eastAsia="zh-CN"/>
        </w:rPr>
        <w:t>500</w:t>
      </w:r>
      <w:r w:rsidRPr="008439B2">
        <w:rPr>
          <w:rFonts w:ascii="Times New Roman" w:hAnsi="Times New Roman"/>
          <w:sz w:val="24"/>
          <w:lang w:eastAsia="zh-CN"/>
        </w:rPr>
        <w:t>元到</w:t>
      </w:r>
      <w:r w:rsidRPr="008439B2">
        <w:rPr>
          <w:rFonts w:ascii="Times New Roman" w:hAnsi="Times New Roman"/>
          <w:sz w:val="24"/>
          <w:lang w:eastAsia="zh-CN"/>
        </w:rPr>
        <w:t>550</w:t>
      </w:r>
      <w:r w:rsidRPr="008439B2">
        <w:rPr>
          <w:rFonts w:ascii="Times New Roman" w:hAnsi="Times New Roman"/>
          <w:sz w:val="24"/>
          <w:lang w:eastAsia="zh-CN"/>
        </w:rPr>
        <w:t>元之间，只有桌子和录音机的和是五百多。（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）总钱数</w:t>
      </w:r>
      <w:r w:rsidRPr="008439B2">
        <w:rPr>
          <w:rFonts w:ascii="Times New Roman" w:hAnsi="Times New Roman"/>
          <w:sz w:val="24"/>
          <w:lang w:eastAsia="zh-CN"/>
        </w:rPr>
        <w:t>÷</w:t>
      </w:r>
      <w:r w:rsidRPr="008439B2">
        <w:rPr>
          <w:rFonts w:ascii="Times New Roman" w:hAnsi="Times New Roman"/>
          <w:sz w:val="24"/>
          <w:lang w:eastAsia="zh-CN"/>
        </w:rPr>
        <w:t>胶水的单价</w:t>
      </w:r>
      <w:r w:rsidRPr="008439B2">
        <w:rPr>
          <w:rFonts w:ascii="Times New Roman" w:hAnsi="Times New Roman"/>
          <w:sz w:val="24"/>
          <w:lang w:eastAsia="zh-CN"/>
        </w:rPr>
        <w:t>=</w:t>
      </w:r>
      <w:r w:rsidRPr="008439B2">
        <w:rPr>
          <w:rFonts w:ascii="Times New Roman" w:hAnsi="Times New Roman"/>
          <w:sz w:val="24"/>
          <w:lang w:eastAsia="zh-CN"/>
        </w:rPr>
        <w:t>能买的瓶数</w:t>
      </w:r>
      <w:r w:rsidRPr="008439B2">
        <w:rPr>
          <w:rFonts w:ascii="Times New Roman" w:hAnsi="Times New Roman"/>
          <w:sz w:val="24"/>
          <w:lang w:eastAsia="zh-CN"/>
        </w:rPr>
        <w:t>+</w:t>
      </w:r>
      <w:r w:rsidRPr="008439B2">
        <w:rPr>
          <w:rFonts w:ascii="Times New Roman" w:hAnsi="Times New Roman"/>
          <w:sz w:val="24"/>
          <w:lang w:eastAsia="zh-CN"/>
        </w:rPr>
        <w:t>余下的钱数。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lastRenderedPageBreak/>
        <w:t>24.</w:t>
      </w:r>
      <w:r w:rsidRPr="008439B2">
        <w:rPr>
          <w:rFonts w:ascii="Times New Roman" w:hAnsi="Times New Roman"/>
          <w:sz w:val="24"/>
          <w:lang w:eastAsia="zh-CN"/>
        </w:rPr>
        <w:t>【答案】（</w:t>
      </w:r>
      <w:r w:rsidRPr="008439B2">
        <w:rPr>
          <w:rFonts w:ascii="Times New Roman" w:hAnsi="Times New Roman"/>
          <w:sz w:val="24"/>
          <w:lang w:eastAsia="zh-CN"/>
        </w:rPr>
        <w:t>1</w:t>
      </w:r>
      <w:r w:rsidRPr="008439B2">
        <w:rPr>
          <w:rFonts w:ascii="Times New Roman" w:hAnsi="Times New Roman"/>
          <w:sz w:val="24"/>
          <w:lang w:eastAsia="zh-CN"/>
        </w:rPr>
        <w:t>）从李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丽家到车站经过电影院一条，经过商场一条，经过学校一条，一共有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条路。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答：从李丽家到车站有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条路。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）</w:t>
      </w:r>
      <w:r w:rsidRPr="008439B2">
        <w:rPr>
          <w:rFonts w:ascii="Times New Roman" w:hAnsi="Times New Roman"/>
          <w:sz w:val="24"/>
          <w:lang w:eastAsia="zh-CN"/>
        </w:rPr>
        <w:t>239+320+301=2</w:t>
      </w:r>
      <w:r w:rsidR="00541AAC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9B2">
        <w:rPr>
          <w:rFonts w:ascii="Times New Roman" w:hAnsi="Times New Roman"/>
          <w:sz w:val="24"/>
          <w:lang w:eastAsia="zh-CN"/>
        </w:rPr>
        <w:t>39+301+320=540+320=860</w:t>
      </w:r>
      <w:r w:rsidRPr="008439B2">
        <w:rPr>
          <w:rFonts w:ascii="Times New Roman" w:hAnsi="Times New Roman"/>
          <w:sz w:val="24"/>
          <w:lang w:eastAsia="zh-CN"/>
        </w:rPr>
        <w:t>（米）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答：到学校需要走</w:t>
      </w:r>
      <w:r w:rsidRPr="008439B2">
        <w:rPr>
          <w:rFonts w:ascii="Times New Roman" w:hAnsi="Times New Roman"/>
          <w:sz w:val="24"/>
          <w:lang w:eastAsia="zh-CN"/>
        </w:rPr>
        <w:t>860</w:t>
      </w:r>
      <w:r w:rsidRPr="008439B2">
        <w:rPr>
          <w:rFonts w:ascii="Times New Roman" w:hAnsi="Times New Roman"/>
          <w:sz w:val="24"/>
          <w:lang w:eastAsia="zh-CN"/>
        </w:rPr>
        <w:t>米。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（</w:t>
      </w:r>
      <w:r w:rsidRPr="008439B2">
        <w:rPr>
          <w:rFonts w:ascii="Times New Roman" w:hAnsi="Times New Roman"/>
          <w:sz w:val="24"/>
          <w:lang w:eastAsia="zh-CN"/>
        </w:rPr>
        <w:t>3</w:t>
      </w:r>
      <w:r w:rsidRPr="008439B2">
        <w:rPr>
          <w:rFonts w:ascii="Times New Roman" w:hAnsi="Times New Roman"/>
          <w:sz w:val="24"/>
          <w:lang w:eastAsia="zh-CN"/>
        </w:rPr>
        <w:t>）问题：王老师从车站下车，经过商场和李丽家，到学校需要走多少米？</w:t>
      </w:r>
      <w:r w:rsidRPr="008439B2">
        <w:rPr>
          <w:rFonts w:ascii="Times New Roman" w:hAnsi="Times New Roman"/>
          <w:sz w:val="24"/>
          <w:lang w:eastAsia="zh-CN"/>
        </w:rPr>
        <w:br/>
        <w:t>207+123+301=330+301=631</w:t>
      </w:r>
      <w:r w:rsidRPr="008439B2">
        <w:rPr>
          <w:rFonts w:ascii="Times New Roman" w:hAnsi="Times New Roman"/>
          <w:sz w:val="24"/>
          <w:lang w:eastAsia="zh-CN"/>
        </w:rPr>
        <w:t>（米）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答：到学校需要走</w:t>
      </w:r>
      <w:r w:rsidRPr="008439B2">
        <w:rPr>
          <w:rFonts w:ascii="Times New Roman" w:hAnsi="Times New Roman"/>
          <w:sz w:val="24"/>
          <w:lang w:eastAsia="zh-CN"/>
        </w:rPr>
        <w:t>631</w:t>
      </w:r>
      <w:r w:rsidRPr="008439B2">
        <w:rPr>
          <w:rFonts w:ascii="Times New Roman" w:hAnsi="Times New Roman"/>
          <w:sz w:val="24"/>
          <w:lang w:eastAsia="zh-CN"/>
        </w:rPr>
        <w:t>米。</w:t>
      </w:r>
      <w:r w:rsidRPr="008439B2">
        <w:rPr>
          <w:rFonts w:ascii="Times New Roman" w:hAnsi="Times New Roman"/>
          <w:sz w:val="24"/>
          <w:lang w:eastAsia="zh-CN"/>
        </w:rPr>
        <w:t xml:space="preserve">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【考点】三位数的进位加法</w:t>
      </w:r>
      <w:r w:rsidRPr="008439B2">
        <w:rPr>
          <w:rFonts w:ascii="Times New Roman" w:hAnsi="Times New Roman"/>
          <w:sz w:val="24"/>
          <w:lang w:eastAsia="zh-CN"/>
        </w:rPr>
        <w:t xml:space="preserve">   </w:t>
      </w:r>
    </w:p>
    <w:p w:rsidR="00F55D05" w:rsidRPr="008439B2" w:rsidRDefault="004B64EE" w:rsidP="008439B2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8439B2">
        <w:rPr>
          <w:rFonts w:ascii="Times New Roman" w:hAnsi="Times New Roman"/>
          <w:sz w:val="24"/>
          <w:lang w:eastAsia="zh-CN"/>
        </w:rPr>
        <w:t>【解析】</w:t>
      </w:r>
      <w:r w:rsidRPr="008439B2">
        <w:rPr>
          <w:rFonts w:ascii="Times New Roman" w:hAnsi="Times New Roman"/>
          <w:sz w:val="24"/>
          <w:lang w:eastAsia="zh-CN"/>
        </w:rPr>
        <w:t> </w:t>
      </w:r>
      <w:r w:rsidRPr="008439B2">
        <w:rPr>
          <w:rFonts w:ascii="Times New Roman" w:hAnsi="Times New Roman"/>
          <w:sz w:val="24"/>
          <w:lang w:eastAsia="zh-CN"/>
        </w:rPr>
        <w:t>【分析】第（</w:t>
      </w:r>
      <w:r w:rsidRPr="008439B2">
        <w:rPr>
          <w:rFonts w:ascii="Times New Roman" w:hAnsi="Times New Roman"/>
          <w:sz w:val="24"/>
          <w:lang w:eastAsia="zh-CN"/>
        </w:rPr>
        <w:t>2</w:t>
      </w:r>
      <w:r w:rsidRPr="008439B2">
        <w:rPr>
          <w:rFonts w:ascii="Times New Roman" w:hAnsi="Times New Roman"/>
          <w:sz w:val="24"/>
          <w:lang w:eastAsia="zh-CN"/>
        </w:rPr>
        <w:t>）题王老师到学校的距离</w:t>
      </w:r>
      <w:r w:rsidRPr="008439B2">
        <w:rPr>
          <w:rFonts w:ascii="Times New Roman" w:hAnsi="Times New Roman"/>
          <w:sz w:val="24"/>
          <w:lang w:eastAsia="zh-CN"/>
        </w:rPr>
        <w:t>=</w:t>
      </w:r>
      <w:r w:rsidRPr="008439B2">
        <w:rPr>
          <w:rFonts w:ascii="Times New Roman" w:hAnsi="Times New Roman"/>
          <w:sz w:val="24"/>
          <w:lang w:eastAsia="zh-CN"/>
        </w:rPr>
        <w:t>车站到电影院的距离</w:t>
      </w:r>
      <w:r w:rsidRPr="008439B2">
        <w:rPr>
          <w:rFonts w:ascii="Times New Roman" w:hAnsi="Times New Roman"/>
          <w:sz w:val="24"/>
          <w:lang w:eastAsia="zh-CN"/>
        </w:rPr>
        <w:t>+</w:t>
      </w:r>
      <w:r w:rsidRPr="008439B2">
        <w:rPr>
          <w:rFonts w:ascii="Times New Roman" w:hAnsi="Times New Roman"/>
          <w:sz w:val="24"/>
          <w:lang w:eastAsia="zh-CN"/>
        </w:rPr>
        <w:t>电影院到李丽家的距离</w:t>
      </w:r>
      <w:r w:rsidRPr="008439B2">
        <w:rPr>
          <w:rFonts w:ascii="Times New Roman" w:hAnsi="Times New Roman"/>
          <w:sz w:val="24"/>
          <w:lang w:eastAsia="zh-CN"/>
        </w:rPr>
        <w:t>+</w:t>
      </w:r>
      <w:r w:rsidRPr="008439B2">
        <w:rPr>
          <w:rFonts w:ascii="Times New Roman" w:hAnsi="Times New Roman"/>
          <w:sz w:val="24"/>
          <w:lang w:eastAsia="zh-CN"/>
        </w:rPr>
        <w:t>李丽家到学校的距离。</w:t>
      </w:r>
      <w:r w:rsidRPr="008439B2">
        <w:rPr>
          <w:rFonts w:ascii="Times New Roman" w:hAnsi="Times New Roman"/>
          <w:sz w:val="24"/>
          <w:lang w:eastAsia="zh-CN"/>
        </w:rPr>
        <w:br/>
      </w:r>
      <w:r w:rsidRPr="008439B2">
        <w:rPr>
          <w:rFonts w:ascii="Times New Roman" w:hAnsi="Times New Roman"/>
          <w:sz w:val="24"/>
          <w:lang w:eastAsia="zh-CN"/>
        </w:rPr>
        <w:t>三位数加三位数，从个位加起，满十向前一位进一。</w:t>
      </w:r>
    </w:p>
    <w:sectPr w:rsidR="00F55D05" w:rsidRPr="008439B2" w:rsidSect="00F55D05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F1" w:rsidRDefault="00EA2AF1" w:rsidP="00F55D05">
      <w:pPr>
        <w:spacing w:after="0" w:line="240" w:lineRule="auto"/>
      </w:pPr>
      <w:r>
        <w:separator/>
      </w:r>
    </w:p>
  </w:endnote>
  <w:endnote w:type="continuationSeparator" w:id="0">
    <w:p w:rsidR="00EA2AF1" w:rsidRDefault="00EA2AF1" w:rsidP="00F5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F1" w:rsidRDefault="00EA2AF1" w:rsidP="00F55D05">
      <w:pPr>
        <w:spacing w:after="0" w:line="240" w:lineRule="auto"/>
      </w:pPr>
      <w:r>
        <w:separator/>
      </w:r>
    </w:p>
  </w:footnote>
  <w:footnote w:type="continuationSeparator" w:id="0">
    <w:p w:rsidR="00EA2AF1" w:rsidRDefault="00EA2AF1" w:rsidP="00F55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3E65"/>
    <w:multiLevelType w:val="hybridMultilevel"/>
    <w:tmpl w:val="E8C8F9B2"/>
    <w:lvl w:ilvl="0" w:tplc="1075818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062FF"/>
    <w:multiLevelType w:val="hybridMultilevel"/>
    <w:tmpl w:val="5DDC2A46"/>
    <w:lvl w:ilvl="0" w:tplc="20588400">
      <w:start w:val="1"/>
      <w:numFmt w:val="decimal"/>
      <w:lvlText w:val="%1."/>
      <w:lvlJc w:val="left"/>
      <w:pPr>
        <w:ind w:left="720" w:hanging="360"/>
      </w:pPr>
    </w:lvl>
    <w:lvl w:ilvl="1" w:tplc="20588400" w:tentative="1">
      <w:start w:val="1"/>
      <w:numFmt w:val="lowerLetter"/>
      <w:lvlText w:val="%2."/>
      <w:lvlJc w:val="left"/>
      <w:pPr>
        <w:ind w:left="1440" w:hanging="360"/>
      </w:pPr>
    </w:lvl>
    <w:lvl w:ilvl="2" w:tplc="20588400" w:tentative="1">
      <w:start w:val="1"/>
      <w:numFmt w:val="lowerRoman"/>
      <w:lvlText w:val="%3."/>
      <w:lvlJc w:val="right"/>
      <w:pPr>
        <w:ind w:left="2160" w:hanging="180"/>
      </w:pPr>
    </w:lvl>
    <w:lvl w:ilvl="3" w:tplc="20588400" w:tentative="1">
      <w:start w:val="1"/>
      <w:numFmt w:val="decimal"/>
      <w:lvlText w:val="%4."/>
      <w:lvlJc w:val="left"/>
      <w:pPr>
        <w:ind w:left="2880" w:hanging="360"/>
      </w:pPr>
    </w:lvl>
    <w:lvl w:ilvl="4" w:tplc="20588400" w:tentative="1">
      <w:start w:val="1"/>
      <w:numFmt w:val="lowerLetter"/>
      <w:lvlText w:val="%5."/>
      <w:lvlJc w:val="left"/>
      <w:pPr>
        <w:ind w:left="3600" w:hanging="360"/>
      </w:pPr>
    </w:lvl>
    <w:lvl w:ilvl="5" w:tplc="20588400" w:tentative="1">
      <w:start w:val="1"/>
      <w:numFmt w:val="lowerRoman"/>
      <w:lvlText w:val="%6."/>
      <w:lvlJc w:val="right"/>
      <w:pPr>
        <w:ind w:left="4320" w:hanging="180"/>
      </w:pPr>
    </w:lvl>
    <w:lvl w:ilvl="6" w:tplc="20588400" w:tentative="1">
      <w:start w:val="1"/>
      <w:numFmt w:val="decimal"/>
      <w:lvlText w:val="%7."/>
      <w:lvlJc w:val="left"/>
      <w:pPr>
        <w:ind w:left="5040" w:hanging="360"/>
      </w:pPr>
    </w:lvl>
    <w:lvl w:ilvl="7" w:tplc="20588400" w:tentative="1">
      <w:start w:val="1"/>
      <w:numFmt w:val="lowerLetter"/>
      <w:lvlText w:val="%8."/>
      <w:lvlJc w:val="left"/>
      <w:pPr>
        <w:ind w:left="5760" w:hanging="360"/>
      </w:pPr>
    </w:lvl>
    <w:lvl w:ilvl="8" w:tplc="205884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doNotDisplayPageBoundaries/>
  <w:bordersDoNotSurroundHeader/>
  <w:bordersDoNotSurroundFooter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CD1"/>
    <w:rsid w:val="00035A1A"/>
    <w:rsid w:val="00081CD1"/>
    <w:rsid w:val="00105B32"/>
    <w:rsid w:val="0016193D"/>
    <w:rsid w:val="0019595E"/>
    <w:rsid w:val="00220824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B64EE"/>
    <w:rsid w:val="0052166A"/>
    <w:rsid w:val="00541AAC"/>
    <w:rsid w:val="00570E98"/>
    <w:rsid w:val="006B7A92"/>
    <w:rsid w:val="006D054F"/>
    <w:rsid w:val="00751BBD"/>
    <w:rsid w:val="00777D0A"/>
    <w:rsid w:val="008222E8"/>
    <w:rsid w:val="00827CAC"/>
    <w:rsid w:val="008439B2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5F6A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2AF1"/>
    <w:rsid w:val="00EA7F9A"/>
    <w:rsid w:val="00ED4BBB"/>
    <w:rsid w:val="00EE6DE3"/>
    <w:rsid w:val="00EE7645"/>
    <w:rsid w:val="00F47B26"/>
    <w:rsid w:val="00F55D05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54F29C-5B68-43DC-946F-9B12546E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55D05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F55D05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F55D0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F55D0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a8">
    <w:name w:val="页眉 字符"/>
    <w:link w:val="a7"/>
    <w:uiPriority w:val="99"/>
    <w:qFormat/>
    <w:rsid w:val="00F55D05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F55D05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sid w:val="00F55D05"/>
    <w:rPr>
      <w:sz w:val="18"/>
      <w:szCs w:val="18"/>
    </w:rPr>
  </w:style>
  <w:style w:type="paragraph" w:customStyle="1" w:styleId="1">
    <w:name w:val="正文1"/>
    <w:qFormat/>
    <w:rsid w:val="00F55D05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F55D05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F55D05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F55D05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NormalTablePHPDOCX">
    <w:name w:val="Normal Table PHPDOCX"/>
    <w:uiPriority w:val="99"/>
    <w:semiHidden/>
    <w:unhideWhenUsed/>
    <w:qFormat/>
    <w:rsid w:val="00F55D0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lang w:val="en-US" w:eastAsia="zh-CN" w:bidi="ar-SA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  <w:lang w:val="en-US" w:eastAsia="zh-CN" w:bidi="ar-SA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lang w:val="en-US" w:eastAsia="zh-CN" w:bidi="ar-SA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lang w:val="en-US" w:eastAsia="zh-CN" w:bidi="ar-SA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B36519-419F-494A-BEFE-9FEA312B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975</Words>
  <Characters>5564</Characters>
  <Application>Microsoft Office Word</Application>
  <DocSecurity>0</DocSecurity>
  <Lines>46</Lines>
  <Paragraphs>13</Paragraphs>
  <ScaleCrop>false</ScaleCrop>
  <Company>北京今日学易科技有限公司(Zxxk.Com)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人教版数学三年级上册期中检测卷.docx</dc:title>
  <dc:subject>人教版数学三年级上册期中检测卷.docx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2018-10-07T05:31:00Z</dcterms:created>
  <dcterms:modified xsi:type="dcterms:W3CDTF">2018-10-07T05:31:00Z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