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>
      <w:pPr>
        <w:pStyle w:val="BodyText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2pt;margin-left:874pt;margin-top:921pt;mso-position-horizontal-relative:page;mso-position-vertical-relative:top-margin-area;position:absolute;width:27pt;z-index:251658240">
            <v:imagedata r:id="rId4" o:title=""/>
          </v:shape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</w:rPr>
      </w:pPr>
    </w:p>
    <w:p>
      <w:pPr>
        <w:pStyle w:val="BodyText"/>
        <w:spacing w:line="37" w:lineRule="exact"/>
        <w:ind w:left="-482"/>
        <w:rPr>
          <w:rFonts w:ascii="Times New Roman"/>
          <w:sz w:val="3"/>
        </w:rPr>
      </w:pPr>
      <w:r>
        <w:rPr>
          <w:rFonts w:ascii="Times New Roman"/>
          <w:position w:val="0"/>
          <w:sz w:val="3"/>
        </w:rPr>
        <w:pict>
          <v:group id="_x0000_i1026" style="height:1.9pt;mso-position-horizontal-relative:char;mso-position-vertical-relative:line;width:3.5pt" coordorigin="0,0" coordsize="70,38">
            <v:shape id="_x0000_s1027" style="height:38;position:absolute;width:70" coordorigin="0,0" coordsize="70,38" path="m5,37l,23,64,,69,14,5,37xe" filled="t" fillcolor="black" stroked="f">
              <v:fill type="solid"/>
              <v:path arrowok="t"/>
            </v:shape>
            <w10:wrap type="none"/>
          </v:group>
        </w:pict>
      </w:r>
    </w:p>
    <w:p>
      <w:pPr>
        <w:pStyle w:val="BodyText"/>
        <w:spacing w:before="1"/>
        <w:rPr>
          <w:rFonts w:ascii="Times New Roman"/>
          <w:sz w:val="6"/>
        </w:rPr>
      </w:pPr>
    </w:p>
    <w:p>
      <w:pPr>
        <w:spacing w:after="0"/>
        <w:rPr>
          <w:rFonts w:ascii="Times New Roman"/>
          <w:sz w:val="6"/>
        </w:rPr>
        <w:sectPr>
          <w:type w:val="continuous"/>
          <w:pgSz w:w="22120" w:h="15310" w:orient="landscape"/>
          <w:pgMar w:top="0" w:right="900" w:bottom="0" w:left="1020" w:header="720" w:footer="720"/>
          <w:cols w:space="720"/>
        </w:sectPr>
      </w:pPr>
    </w:p>
    <w:p>
      <w:pPr>
        <w:spacing w:before="85" w:line="259" w:lineRule="auto"/>
        <w:ind w:left="4086" w:right="3119" w:firstLine="0"/>
        <w:jc w:val="center"/>
        <w:rPr>
          <w:b/>
          <w:sz w:val="36"/>
        </w:rPr>
      </w:pPr>
      <w:r>
        <w:rPr>
          <w:b/>
          <w:w w:val="80"/>
          <w:sz w:val="36"/>
        </w:rPr>
        <w:t>2018 年中考模拟试卷</w:t>
      </w:r>
      <w:r>
        <w:rPr>
          <w:b/>
          <w:w w:val="90"/>
          <w:sz w:val="36"/>
        </w:rPr>
        <w:t>化学（80 分）</w:t>
      </w:r>
    </w:p>
    <w:tbl>
      <w:tblPr>
        <w:tblW w:w="0" w:type="auto"/>
        <w:jc w:val="left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2"/>
        <w:gridCol w:w="1613"/>
        <w:gridCol w:w="1415"/>
        <w:gridCol w:w="1136"/>
        <w:gridCol w:w="1417"/>
        <w:gridCol w:w="1701"/>
      </w:tblGrid>
      <w:tr>
        <w:tblPrEx>
          <w:tblW w:w="0" w:type="auto"/>
          <w:jc w:val="left"/>
          <w:tblInd w:w="97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520"/>
          <w:jc w:val="left"/>
        </w:trPr>
        <w:tc>
          <w:tcPr>
            <w:tcW w:w="1082" w:type="dxa"/>
          </w:tcPr>
          <w:p>
            <w:pPr>
              <w:pStyle w:val="TableParagraph"/>
              <w:tabs>
                <w:tab w:val="left" w:pos="571"/>
              </w:tabs>
              <w:spacing w:before="53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题</w:t>
              <w:tab/>
              <w:t>号</w:t>
            </w:r>
          </w:p>
        </w:tc>
        <w:tc>
          <w:tcPr>
            <w:tcW w:w="1613" w:type="dxa"/>
          </w:tcPr>
          <w:p>
            <w:pPr>
              <w:pStyle w:val="TableParagraph"/>
              <w:spacing w:before="53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一</w:t>
            </w:r>
          </w:p>
        </w:tc>
        <w:tc>
          <w:tcPr>
            <w:tcW w:w="1415" w:type="dxa"/>
          </w:tcPr>
          <w:p>
            <w:pPr>
              <w:pStyle w:val="TableParagraph"/>
              <w:spacing w:before="53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二</w:t>
            </w:r>
          </w:p>
        </w:tc>
        <w:tc>
          <w:tcPr>
            <w:tcW w:w="1136" w:type="dxa"/>
          </w:tcPr>
          <w:p>
            <w:pPr>
              <w:pStyle w:val="TableParagraph"/>
              <w:spacing w:before="53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三</w:t>
            </w:r>
          </w:p>
        </w:tc>
        <w:tc>
          <w:tcPr>
            <w:tcW w:w="1417" w:type="dxa"/>
          </w:tcPr>
          <w:p>
            <w:pPr>
              <w:pStyle w:val="TableParagraph"/>
              <w:spacing w:before="53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四</w:t>
            </w:r>
          </w:p>
        </w:tc>
        <w:tc>
          <w:tcPr>
            <w:tcW w:w="1701" w:type="dxa"/>
          </w:tcPr>
          <w:p>
            <w:pPr>
              <w:pStyle w:val="TableParagraph"/>
              <w:tabs>
                <w:tab w:val="left" w:pos="990"/>
              </w:tabs>
              <w:spacing w:before="53"/>
              <w:ind w:left="428"/>
              <w:rPr>
                <w:b/>
                <w:sz w:val="28"/>
              </w:rPr>
            </w:pPr>
            <w:r>
              <w:rPr>
                <w:b/>
                <w:sz w:val="28"/>
              </w:rPr>
              <w:t>总</w:t>
              <w:tab/>
              <w:t>分</w:t>
            </w:r>
          </w:p>
        </w:tc>
      </w:tr>
      <w:tr>
        <w:tblPrEx>
          <w:tblW w:w="0" w:type="auto"/>
          <w:jc w:val="left"/>
          <w:tblInd w:w="97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582"/>
          <w:jc w:val="left"/>
        </w:trPr>
        <w:tc>
          <w:tcPr>
            <w:tcW w:w="1082" w:type="dxa"/>
          </w:tcPr>
          <w:p>
            <w:pPr>
              <w:pStyle w:val="TableParagraph"/>
              <w:tabs>
                <w:tab w:val="left" w:pos="571"/>
              </w:tabs>
              <w:spacing w:before="84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得</w:t>
              <w:tab/>
              <w:t>分</w:t>
            </w:r>
          </w:p>
        </w:tc>
        <w:tc>
          <w:tcPr>
            <w:tcW w:w="161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41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701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tabs>
          <w:tab w:val="left" w:pos="4725"/>
          <w:tab w:val="left" w:pos="5831"/>
          <w:tab w:val="left" w:pos="6844"/>
          <w:tab w:val="left" w:pos="7963"/>
        </w:tabs>
        <w:spacing w:before="45"/>
        <w:ind w:left="964"/>
        <w:rPr>
          <w:rFonts w:ascii="Times New Roman" w:eastAsia="Times New Roman"/>
        </w:rPr>
      </w:pPr>
      <w:r>
        <w:t>可能用到的相对原子质量：</w:t>
      </w:r>
      <w:r>
        <w:rPr>
          <w:rFonts w:ascii="Times New Roman" w:eastAsia="Times New Roman"/>
        </w:rPr>
        <w:t>C</w:t>
      </w:r>
      <w:r>
        <w:t>：</w:t>
      </w:r>
      <w:r>
        <w:rPr>
          <w:rFonts w:ascii="Times New Roman" w:eastAsia="Times New Roman"/>
        </w:rPr>
        <w:t>12</w:t>
        <w:tab/>
        <w:t>Ca</w:t>
      </w:r>
      <w:r>
        <w:t>：</w:t>
      </w:r>
      <w:r>
        <w:rPr>
          <w:rFonts w:ascii="Times New Roman" w:eastAsia="Times New Roman"/>
        </w:rPr>
        <w:t>40</w:t>
        <w:tab/>
        <w:t>O</w:t>
      </w:r>
      <w:r>
        <w:t>：</w:t>
      </w:r>
      <w:r>
        <w:rPr>
          <w:rFonts w:ascii="Times New Roman" w:eastAsia="Times New Roman"/>
        </w:rPr>
        <w:t>16</w:t>
        <w:tab/>
        <w:t>Na</w:t>
      </w:r>
      <w:r>
        <w:t>：</w:t>
      </w:r>
      <w:r>
        <w:rPr>
          <w:rFonts w:ascii="Times New Roman" w:eastAsia="Times New Roman"/>
        </w:rPr>
        <w:t>23</w:t>
        <w:tab/>
        <w:t>Cl</w:t>
      </w:r>
      <w:r>
        <w:t>：</w:t>
      </w:r>
      <w:r>
        <w:rPr>
          <w:rFonts w:ascii="Times New Roman" w:eastAsia="Times New Roman"/>
        </w:rPr>
        <w:t>35.5</w:t>
      </w:r>
    </w:p>
    <w:p>
      <w:pPr>
        <w:pStyle w:val="Heading1"/>
        <w:spacing w:before="28"/>
        <w:ind w:left="964"/>
      </w:pPr>
      <w:r>
        <w:t>一、选择题（1—5 小题每题 2 分，6—10 小题每题 3 分，共 25 分）</w:t>
      </w:r>
    </w:p>
    <w:p>
      <w:pPr>
        <w:pStyle w:val="ListParagraph"/>
        <w:numPr>
          <w:ilvl w:val="0"/>
          <w:numId w:val="7"/>
        </w:numPr>
        <w:tabs>
          <w:tab w:val="left" w:pos="1326"/>
          <w:tab w:val="left" w:pos="3244"/>
        </w:tabs>
        <w:spacing w:before="60" w:after="0" w:line="297" w:lineRule="auto"/>
        <w:ind w:left="964" w:right="0" w:firstLine="0"/>
        <w:jc w:val="left"/>
        <w:rPr>
          <w:sz w:val="24"/>
        </w:rPr>
      </w:pPr>
      <w:r>
        <w:rPr>
          <w:sz w:val="24"/>
        </w:rPr>
        <w:t>张掖市滨河新区的建设</w:t>
      </w:r>
      <w:r>
        <w:rPr>
          <w:spacing w:val="-3"/>
          <w:sz w:val="24"/>
        </w:rPr>
        <w:t>，</w:t>
      </w:r>
      <w:r>
        <w:rPr>
          <w:sz w:val="24"/>
        </w:rPr>
        <w:t>将全方位再现甘州古城的历史风貌。下面关于城市建设</w:t>
      </w:r>
      <w:r>
        <w:rPr>
          <w:spacing w:val="-18"/>
          <w:sz w:val="24"/>
        </w:rPr>
        <w:t>的</w:t>
      </w:r>
      <w:r>
        <w:rPr>
          <w:sz w:val="24"/>
        </w:rPr>
        <w:t>做法不合理的是（</w:t>
        <w:tab/>
        <w:t>）</w:t>
      </w:r>
    </w:p>
    <w:p>
      <w:pPr>
        <w:pStyle w:val="BodyText"/>
        <w:tabs>
          <w:tab w:val="left" w:pos="3124"/>
          <w:tab w:val="left" w:pos="5164"/>
          <w:tab w:val="left" w:pos="7264"/>
        </w:tabs>
        <w:spacing w:line="306" w:lineRule="exact"/>
        <w:ind w:left="964"/>
      </w:pPr>
      <w:r>
        <w:t>A.污水集中处理</w:t>
        <w:tab/>
        <w:t>B.垃圾分类回收</w:t>
        <w:tab/>
        <w:t>C.推广小型煤炉</w:t>
        <w:tab/>
        <w:t>D.种植大量花草</w:t>
      </w:r>
    </w:p>
    <w:p>
      <w:pPr>
        <w:pStyle w:val="ListParagraph"/>
        <w:numPr>
          <w:ilvl w:val="0"/>
          <w:numId w:val="7"/>
        </w:numPr>
        <w:tabs>
          <w:tab w:val="left" w:pos="1325"/>
          <w:tab w:val="left" w:pos="6364"/>
        </w:tabs>
        <w:spacing w:before="57" w:after="0" w:line="280" w:lineRule="auto"/>
        <w:ind w:left="964" w:right="0" w:firstLine="0"/>
        <w:jc w:val="left"/>
        <w:rPr>
          <w:sz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height:14pt;margin-left:42.02pt;margin-top:14.64pt;mso-position-horizontal-relative:page;position:absolute;width:14pt;z-index:251669504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t>答</w:t>
                  </w:r>
                </w:p>
              </w:txbxContent>
            </v:textbox>
          </v:shape>
        </w:pict>
      </w:r>
      <w:r>
        <w:rPr>
          <w:sz w:val="24"/>
        </w:rPr>
        <w:t>人今年</w:t>
      </w:r>
      <w:r>
        <w:rPr>
          <w:spacing w:val="-60"/>
          <w:sz w:val="24"/>
        </w:rPr>
        <w:t xml:space="preserve"> </w:t>
      </w:r>
      <w:r>
        <w:rPr>
          <w:sz w:val="24"/>
        </w:rPr>
        <w:t>4</w:t>
      </w:r>
      <w:r>
        <w:rPr>
          <w:spacing w:val="-60"/>
          <w:sz w:val="24"/>
        </w:rPr>
        <w:t xml:space="preserve"> </w:t>
      </w:r>
      <w:r>
        <w:rPr>
          <w:sz w:val="24"/>
        </w:rPr>
        <w:t>月张掖城区出现了共享单车这类新鲜事物</w:t>
      </w:r>
      <w:r>
        <w:rPr>
          <w:spacing w:val="-3"/>
          <w:sz w:val="24"/>
        </w:rPr>
        <w:t>，</w:t>
      </w:r>
      <w:r>
        <w:rPr>
          <w:sz w:val="24"/>
        </w:rPr>
        <w:t>将会我市居民出行更方便</w:t>
      </w:r>
      <w:r>
        <w:rPr>
          <w:spacing w:val="-5"/>
          <w:sz w:val="24"/>
        </w:rPr>
        <w:t>。</w:t>
      </w:r>
      <w:r>
        <w:rPr>
          <w:spacing w:val="-16"/>
          <w:sz w:val="24"/>
        </w:rPr>
        <w:t>共</w:t>
      </w:r>
      <w:r>
        <w:rPr>
          <w:sz w:val="24"/>
        </w:rPr>
        <w:t>享单车所使用的材料不属于有机合成材料的是（</w:t>
        <w:tab/>
        <w:t>）</w:t>
      </w:r>
    </w:p>
    <w:p>
      <w:pPr>
        <w:pStyle w:val="BodyText"/>
        <w:tabs>
          <w:tab w:val="left" w:pos="4564"/>
        </w:tabs>
        <w:spacing w:before="1"/>
        <w:ind w:left="964"/>
      </w:pPr>
      <w:r>
        <w:t>A．锦纶为主的车篮</w:t>
        <w:tab/>
        <w:t>B．防水塑料坐椅垫</w:t>
      </w:r>
    </w:p>
    <w:p>
      <w:pPr>
        <w:pStyle w:val="BodyText"/>
        <w:tabs>
          <w:tab w:val="left" w:pos="4564"/>
        </w:tabs>
        <w:spacing w:before="52"/>
        <w:ind w:left="964"/>
      </w:pPr>
      <w:r>
        <w:pict>
          <v:shape id="_x0000_s1029" type="#_x0000_t202" style="height:14pt;margin-left:42.02pt;margin-top:2.39pt;mso-position-horizontal-relative:page;position:absolute;width:14pt;z-index:251668480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t>得</w:t>
                  </w:r>
                </w:p>
              </w:txbxContent>
            </v:textbox>
          </v:shape>
        </w:pict>
      </w:r>
      <w:r>
        <w:t>C．不锈钢单车支架</w:t>
        <w:tab/>
        <w:t>D．合成橡胶无气防爆轮胎</w:t>
      </w:r>
    </w:p>
    <w:p>
      <w:pPr>
        <w:pStyle w:val="ListParagraph"/>
        <w:numPr>
          <w:ilvl w:val="0"/>
          <w:numId w:val="7"/>
        </w:numPr>
        <w:tabs>
          <w:tab w:val="left" w:pos="1325"/>
          <w:tab w:val="left" w:pos="7564"/>
          <w:tab w:val="left" w:pos="8164"/>
        </w:tabs>
        <w:spacing w:before="67" w:after="0" w:line="240" w:lineRule="auto"/>
        <w:ind w:left="1324" w:right="0" w:hanging="360"/>
        <w:jc w:val="left"/>
        <w:rPr>
          <w:sz w:val="24"/>
        </w:rPr>
      </w:pPr>
      <w:r>
        <w:rPr>
          <w:sz w:val="24"/>
        </w:rPr>
        <w:t>化学源于生活，同时又服务于生活。以下做法不合理的是</w:t>
        <w:tab/>
        <w:t>(</w:t>
        <w:tab/>
        <w:t>)</w:t>
      </w:r>
    </w:p>
    <w:p>
      <w:pPr>
        <w:pStyle w:val="BodyText"/>
        <w:tabs>
          <w:tab w:val="left" w:pos="4684"/>
        </w:tabs>
        <w:spacing w:before="74"/>
        <w:ind w:left="964"/>
      </w:pPr>
      <w:r>
        <w:pict>
          <v:shape id="_x0000_s1030" type="#_x0000_t202" style="height:14pt;margin-left:42.02pt;margin-top:7.69pt;mso-position-horizontal-relative:page;position:absolute;width:14pt;z-index:251667456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t>不</w:t>
                  </w:r>
                </w:p>
              </w:txbxContent>
            </v:textbox>
          </v:shape>
        </w:pict>
      </w:r>
      <w:r>
        <w:t>A．用生石灰做食品干燥剂</w:t>
        <w:tab/>
        <w:t>B．用纯碱代替小苏打做食品发酵粉</w:t>
      </w:r>
    </w:p>
    <w:p>
      <w:pPr>
        <w:pStyle w:val="BodyText"/>
        <w:spacing w:before="72"/>
        <w:ind w:left="964"/>
      </w:pPr>
      <w:r>
        <w:t>C．用甲醛溶液浸泡海产品以保鲜 D.用灼烧并闻气味的方法区别纯棉织物和纯毛织物</w:t>
      </w:r>
    </w:p>
    <w:p>
      <w:pPr>
        <w:pStyle w:val="ListParagraph"/>
        <w:numPr>
          <w:ilvl w:val="0"/>
          <w:numId w:val="7"/>
        </w:numPr>
        <w:tabs>
          <w:tab w:val="left" w:pos="1325"/>
          <w:tab w:val="left" w:pos="7324"/>
          <w:tab w:val="left" w:pos="8044"/>
        </w:tabs>
        <w:spacing w:before="24" w:after="0" w:line="240" w:lineRule="auto"/>
        <w:ind w:left="1324" w:right="0" w:hanging="360"/>
        <w:jc w:val="left"/>
        <w:rPr>
          <w:sz w:val="24"/>
        </w:rPr>
      </w:pPr>
      <w:r>
        <w:pict>
          <v:shape id="_x0000_s1031" type="#_x0000_t202" style="height:14pt;margin-left:42.02pt;margin-top:11.67pt;mso-position-horizontal-relative:page;position:absolute;width:14pt;z-index:251666432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t>内</w:t>
                  </w:r>
                </w:p>
              </w:txbxContent>
            </v:textbox>
          </v:shape>
        </w:pict>
      </w:r>
      <w:r>
        <w:rPr>
          <w:sz w:val="24"/>
        </w:rPr>
        <w:t>下列物质中属于纯净物的是</w:t>
        <w:tab/>
        <w:t>（</w:t>
        <w:tab/>
        <w:t>）</w:t>
      </w:r>
    </w:p>
    <w:p>
      <w:pPr>
        <w:pStyle w:val="BodyText"/>
        <w:tabs>
          <w:tab w:val="left" w:pos="2764"/>
          <w:tab w:val="left" w:pos="4084"/>
          <w:tab w:val="left" w:pos="5404"/>
        </w:tabs>
        <w:spacing w:before="14"/>
        <w:ind w:left="964"/>
      </w:pPr>
      <w:r>
        <w:t>A．冰水混合体</w:t>
        <w:tab/>
        <w:t>B．食盐水</w:t>
        <w:tab/>
        <w:t>C．海水</w:t>
        <w:tab/>
        <w:t>D．汽水</w:t>
      </w:r>
    </w:p>
    <w:p>
      <w:pPr>
        <w:pStyle w:val="ListParagraph"/>
        <w:numPr>
          <w:ilvl w:val="0"/>
          <w:numId w:val="7"/>
        </w:numPr>
        <w:tabs>
          <w:tab w:val="left" w:pos="1325"/>
          <w:tab w:val="left" w:pos="1924"/>
          <w:tab w:val="left" w:pos="5224"/>
        </w:tabs>
        <w:spacing w:before="4" w:after="0" w:line="254" w:lineRule="auto"/>
        <w:ind w:left="964" w:right="0" w:firstLine="0"/>
        <w:jc w:val="left"/>
        <w:rPr>
          <w:sz w:val="24"/>
        </w:rPr>
      </w:pPr>
      <w:r>
        <w:drawing>
          <wp:anchor distT="0" distB="0" distL="0" distR="0" simplePos="0" relativeHeight="251681792" behindDoc="1" locked="0" layoutInCell="1" allowOverlap="1">
            <wp:simplePos x="0" y="0"/>
            <wp:positionH relativeFrom="page">
              <wp:posOffset>6060947</wp:posOffset>
            </wp:positionH>
            <wp:positionV relativeFrom="paragraph">
              <wp:posOffset>280796</wp:posOffset>
            </wp:positionV>
            <wp:extent cx="752855" cy="7239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85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2" type="#_x0000_t202" style="height:14pt;margin-left:42.02pt;margin-top:20.99pt;mso-position-horizontal-relative:page;position:absolute;width:14pt;z-index:251665408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t>线</w:t>
                  </w:r>
                </w:p>
              </w:txbxContent>
            </v:textbox>
          </v:shape>
        </w:pict>
      </w:r>
      <w:r>
        <w:rPr>
          <w:sz w:val="24"/>
        </w:rPr>
        <w:t>制造导弹的合金材料的重要元素钕的某些信息如图所示</w:t>
      </w:r>
      <w:r>
        <w:rPr>
          <w:spacing w:val="-8"/>
          <w:sz w:val="24"/>
        </w:rPr>
        <w:t>，</w:t>
      </w:r>
      <w:r>
        <w:rPr>
          <w:sz w:val="24"/>
        </w:rPr>
        <w:t>下列有关钕的说法错误</w:t>
      </w:r>
      <w:r>
        <w:rPr>
          <w:spacing w:val="-16"/>
          <w:sz w:val="24"/>
        </w:rPr>
        <w:t>的</w:t>
      </w:r>
      <w:r>
        <w:rPr>
          <w:sz w:val="24"/>
        </w:rPr>
        <w:t>是（</w:t>
        <w:tab/>
        <w:t>）                                                              A．原子序数为</w:t>
      </w:r>
      <w:r>
        <w:rPr>
          <w:spacing w:val="-60"/>
          <w:sz w:val="24"/>
        </w:rPr>
        <w:t xml:space="preserve"> </w:t>
      </w:r>
      <w:r>
        <w:rPr>
          <w:sz w:val="24"/>
        </w:rPr>
        <w:t>60</w:t>
        <w:tab/>
        <w:t>B．属于金属元素</w:t>
      </w:r>
    </w:p>
    <w:p>
      <w:pPr>
        <w:pStyle w:val="BodyText"/>
        <w:tabs>
          <w:tab w:val="left" w:pos="4984"/>
        </w:tabs>
        <w:spacing w:before="2"/>
        <w:ind w:left="964"/>
      </w:pPr>
      <w:r>
        <w:pict>
          <v:shape id="_x0000_s1033" type="#_x0000_t202" style="height:14pt;margin-left:42.02pt;margin-top:13.93pt;mso-position-horizontal-relative:page;position:absolute;width:14pt;z-index:251664384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t>封</w:t>
                  </w:r>
                </w:p>
              </w:txbxContent>
            </v:textbox>
          </v:shape>
        </w:pict>
      </w:r>
      <w:r>
        <w:t>C．相对原子质量为</w:t>
      </w:r>
      <w:r>
        <w:rPr>
          <w:spacing w:val="-60"/>
        </w:rPr>
        <w:t xml:space="preserve"> </w:t>
      </w:r>
      <w:r>
        <w:t>144.2g</w:t>
        <w:tab/>
        <w:t>D．核内质子数为</w:t>
      </w:r>
      <w:r>
        <w:rPr>
          <w:spacing w:val="-60"/>
        </w:rPr>
        <w:t xml:space="preserve"> </w:t>
      </w:r>
      <w:r>
        <w:t>60</w:t>
      </w:r>
    </w:p>
    <w:p>
      <w:pPr>
        <w:pStyle w:val="ListParagraph"/>
        <w:numPr>
          <w:ilvl w:val="0"/>
          <w:numId w:val="7"/>
        </w:numPr>
        <w:tabs>
          <w:tab w:val="left" w:pos="1326"/>
          <w:tab w:val="left" w:pos="6964"/>
          <w:tab w:val="left" w:pos="7684"/>
        </w:tabs>
        <w:spacing w:before="16" w:after="0" w:line="240" w:lineRule="auto"/>
        <w:ind w:left="1325" w:right="0" w:hanging="361"/>
        <w:jc w:val="left"/>
        <w:rPr>
          <w:sz w:val="24"/>
        </w:rPr>
      </w:pPr>
      <w:r>
        <w:rPr>
          <w:sz w:val="24"/>
        </w:rPr>
        <w:t>下列图示的实验操作，正确的是</w:t>
        <w:tab/>
        <w:t>（</w:t>
        <w:tab/>
        <w:t>）</w:t>
      </w:r>
    </w:p>
    <w:p>
      <w:pPr>
        <w:pStyle w:val="BodyText"/>
        <w:spacing w:before="11"/>
        <w:rPr>
          <w:sz w:val="6"/>
        </w:rPr>
      </w:pPr>
    </w:p>
    <w:p>
      <w:pPr>
        <w:tabs>
          <w:tab w:val="left" w:pos="3052"/>
          <w:tab w:val="left" w:pos="5284"/>
          <w:tab w:val="left" w:pos="7732"/>
        </w:tabs>
        <w:spacing w:line="240" w:lineRule="auto"/>
        <w:ind w:left="964" w:right="0" w:firstLine="0"/>
        <w:rPr>
          <w:sz w:val="20"/>
        </w:rPr>
      </w:pPr>
      <w:r>
        <w:rPr>
          <w:position w:val="1"/>
          <w:sz w:val="20"/>
        </w:rPr>
        <w:drawing>
          <wp:inline distT="0" distB="0" distL="0" distR="0">
            <wp:extent cx="994345" cy="99060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34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position w:val="1"/>
          <w:sz w:val="20"/>
        </w:rPr>
        <w:drawing>
          <wp:inline distT="0" distB="0" distL="0" distR="0">
            <wp:extent cx="1108630" cy="1085850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863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sz w:val="20"/>
        </w:rPr>
        <w:drawing>
          <wp:inline distT="0" distB="0" distL="0" distR="0">
            <wp:extent cx="1142550" cy="942975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5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sz w:val="20"/>
        </w:rPr>
        <w:drawing>
          <wp:inline distT="0" distB="0" distL="0" distR="0">
            <wp:extent cx="533400" cy="1143000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7"/>
        </w:numPr>
        <w:tabs>
          <w:tab w:val="left" w:pos="1325"/>
          <w:tab w:val="left" w:pos="3724"/>
          <w:tab w:val="left" w:pos="4444"/>
        </w:tabs>
        <w:spacing w:before="94" w:after="0" w:line="240" w:lineRule="auto"/>
        <w:ind w:left="1324" w:right="0" w:hanging="360"/>
        <w:jc w:val="left"/>
        <w:rPr>
          <w:sz w:val="24"/>
        </w:rPr>
      </w:pPr>
      <w:r>
        <w:rPr>
          <w:sz w:val="24"/>
        </w:rPr>
        <w:t>下列叙述不正确的是</w:t>
        <w:tab/>
        <w:t>(</w:t>
        <w:tab/>
        <w:t>)</w:t>
      </w:r>
    </w:p>
    <w:p>
      <w:pPr>
        <w:pStyle w:val="ListParagraph"/>
        <w:numPr>
          <w:ilvl w:val="1"/>
          <w:numId w:val="7"/>
        </w:numPr>
        <w:tabs>
          <w:tab w:val="left" w:pos="1325"/>
        </w:tabs>
        <w:spacing w:before="12" w:after="0" w:line="240" w:lineRule="auto"/>
        <w:ind w:left="1324" w:right="0" w:hanging="360"/>
        <w:jc w:val="left"/>
        <w:rPr>
          <w:sz w:val="24"/>
        </w:rPr>
      </w:pPr>
      <w:r>
        <w:rPr>
          <w:sz w:val="24"/>
        </w:rPr>
        <w:t>切完西瓜的铁制菜刀洗净擦干放在通风干燥处可以防止生锈</w:t>
      </w:r>
    </w:p>
    <w:p>
      <w:pPr>
        <w:pStyle w:val="ListParagraph"/>
        <w:numPr>
          <w:ilvl w:val="1"/>
          <w:numId w:val="7"/>
        </w:numPr>
        <w:tabs>
          <w:tab w:val="left" w:pos="1325"/>
        </w:tabs>
        <w:spacing w:before="14" w:after="0" w:line="240" w:lineRule="auto"/>
        <w:ind w:left="1324" w:right="0" w:hanging="360"/>
        <w:jc w:val="left"/>
        <w:rPr>
          <w:sz w:val="24"/>
        </w:rPr>
      </w:pPr>
      <w:r>
        <w:rPr>
          <w:sz w:val="24"/>
        </w:rPr>
        <w:t>铝的化学性质比铁活泼，但铝制品比生铁制品耐腐蚀</w:t>
      </w:r>
    </w:p>
    <w:p>
      <w:pPr>
        <w:pStyle w:val="ListParagraph"/>
        <w:numPr>
          <w:ilvl w:val="1"/>
          <w:numId w:val="7"/>
        </w:numPr>
        <w:tabs>
          <w:tab w:val="left" w:pos="1325"/>
        </w:tabs>
        <w:spacing w:before="12" w:after="0" w:line="240" w:lineRule="auto"/>
        <w:ind w:left="1324" w:right="0" w:hanging="360"/>
        <w:jc w:val="left"/>
        <w:rPr>
          <w:sz w:val="24"/>
        </w:rPr>
      </w:pPr>
      <w:r>
        <w:rPr>
          <w:sz w:val="24"/>
        </w:rPr>
        <w:t>武德合金的硬度大、熔点高，可用作保险丝</w:t>
      </w:r>
    </w:p>
    <w:p>
      <w:pPr>
        <w:pStyle w:val="ListParagraph"/>
        <w:numPr>
          <w:ilvl w:val="1"/>
          <w:numId w:val="7"/>
        </w:numPr>
        <w:tabs>
          <w:tab w:val="left" w:pos="1325"/>
        </w:tabs>
        <w:spacing w:before="12" w:after="0" w:line="240" w:lineRule="auto"/>
        <w:ind w:left="1324" w:right="0" w:hanging="360"/>
        <w:jc w:val="left"/>
        <w:rPr>
          <w:sz w:val="24"/>
        </w:rPr>
      </w:pPr>
      <w:r>
        <w:rPr>
          <w:sz w:val="24"/>
        </w:rPr>
        <w:t>金的化学性质比较稳定，在高温条件下很难与氧气反应</w:t>
      </w:r>
    </w:p>
    <w:p>
      <w:pPr>
        <w:pStyle w:val="ListParagraph"/>
        <w:numPr>
          <w:ilvl w:val="0"/>
          <w:numId w:val="7"/>
        </w:numPr>
        <w:tabs>
          <w:tab w:val="left" w:pos="1326"/>
          <w:tab w:val="left" w:pos="8524"/>
          <w:tab w:val="left" w:pos="9364"/>
        </w:tabs>
        <w:spacing w:before="14" w:after="0" w:line="240" w:lineRule="auto"/>
        <w:ind w:left="1325" w:right="0" w:hanging="361"/>
        <w:jc w:val="left"/>
        <w:rPr>
          <w:sz w:val="24"/>
        </w:rPr>
      </w:pPr>
      <w:r>
        <w:rPr>
          <w:sz w:val="24"/>
        </w:rPr>
        <w:t>小华同学在复习化学知识时，有如下归纳或总结，你认为正确的是</w:t>
        <w:tab/>
        <w:t>（</w:t>
        <w:tab/>
        <w:t>）</w:t>
      </w:r>
    </w:p>
    <w:p>
      <w:pPr>
        <w:pStyle w:val="ListParagraph"/>
        <w:numPr>
          <w:ilvl w:val="1"/>
          <w:numId w:val="7"/>
        </w:numPr>
        <w:tabs>
          <w:tab w:val="left" w:pos="1447"/>
        </w:tabs>
        <w:spacing w:before="61" w:after="0" w:line="240" w:lineRule="auto"/>
        <w:ind w:left="1446" w:right="0" w:hanging="361"/>
        <w:jc w:val="left"/>
        <w:rPr>
          <w:sz w:val="24"/>
        </w:rPr>
      </w:pPr>
      <w:r>
        <w:rPr>
          <w:sz w:val="24"/>
        </w:rPr>
        <w:br w:type="column"/>
        <w:t>糖类、蛋白质、油脂、维生素、无机盐和水，通常称为营养素</w:t>
      </w:r>
    </w:p>
    <w:p>
      <w:pPr>
        <w:pStyle w:val="ListParagraph"/>
        <w:numPr>
          <w:ilvl w:val="1"/>
          <w:numId w:val="7"/>
        </w:numPr>
        <w:tabs>
          <w:tab w:val="left" w:pos="1447"/>
        </w:tabs>
        <w:spacing w:before="12" w:after="0" w:line="240" w:lineRule="auto"/>
        <w:ind w:left="1446" w:right="0" w:hanging="361"/>
        <w:jc w:val="left"/>
        <w:rPr>
          <w:sz w:val="24"/>
        </w:rPr>
      </w:pPr>
      <w:r>
        <w:pict>
          <v:group id="_x0000_s1034" style="height:33.6pt;margin-left:428.75pt;margin-top:-8.54pt;mso-position-horizontal-relative:page;position:absolute;width:127pt;z-index:251660288" coordorigin="8575,-171" coordsize="2540,672">
            <v:shape id="_x0000_s1035" style="height:672;left:8575;position:absolute;top:-171;width:2540" coordorigin="8575,-171" coordsize="2540,672" path="m11115,-171l11095,-171,11095,-151,11095,481,10470,481,10470,-151,11095,-151,11095,-171,10470,-171,10450,-171,10450,-171,10450,-151,10450,481,9825,481,9825,-151,10450,-151,10450,-171,9824,-171,9805,-171,9804,-171,9804,-151,9804,481,8595,481,8595,-151,9804,-151,9804,-171,8575,-171,8575,501,9805,501,9824,501,10450,501,10470,501,11115,501,11115,491,11115,481,11115,-151,11115,-161,11115,-171e" filled="t" fillcolor="black" stroked="f">
              <v:fill type="solid"/>
              <v:path arrowok="t"/>
            </v:shape>
            <v:shape id="_x0000_s1036" type="#_x0000_t202" style="height:672;left:8575;position:absolute;top:-171;width:2540" filled="f" stroked="f">
              <v:textbox inset="0,0,0,0">
                <w:txbxContent>
                  <w:p>
                    <w:pPr>
                      <w:spacing w:before="166"/>
                      <w:ind w:left="201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座次号</w:t>
                    </w:r>
                  </w:p>
                </w:txbxContent>
              </v:textbox>
            </v:shape>
          </v:group>
        </w:pict>
      </w:r>
      <w:r>
        <w:rPr>
          <w:sz w:val="24"/>
        </w:rPr>
        <w:t>碱都含有氢元素，所以含有氢元素的化合物一定是碱</w:t>
      </w:r>
    </w:p>
    <w:p>
      <w:pPr>
        <w:spacing w:before="14"/>
        <w:ind w:left="1085" w:right="0" w:firstLine="0"/>
        <w:jc w:val="left"/>
        <w:rPr>
          <w:sz w:val="24"/>
        </w:rPr>
      </w:pPr>
      <w:r>
        <w:rPr>
          <w:sz w:val="24"/>
        </w:rPr>
        <w:t>C．CO、SO</w:t>
      </w:r>
      <w:r>
        <w:rPr>
          <w:position w:val="-2"/>
          <w:sz w:val="12"/>
        </w:rPr>
        <w:t>2、</w:t>
      </w:r>
      <w:r>
        <w:rPr>
          <w:sz w:val="24"/>
        </w:rPr>
        <w:t>NO</w:t>
      </w:r>
      <w:r>
        <w:rPr>
          <w:position w:val="-2"/>
          <w:sz w:val="12"/>
        </w:rPr>
        <w:t>2、</w:t>
      </w:r>
      <w:r>
        <w:rPr>
          <w:sz w:val="24"/>
        </w:rPr>
        <w:t>CO</w:t>
      </w:r>
      <w:r>
        <w:rPr>
          <w:position w:val="-2"/>
          <w:sz w:val="12"/>
        </w:rPr>
        <w:t xml:space="preserve">2 </w:t>
      </w:r>
      <w:r>
        <w:rPr>
          <w:sz w:val="24"/>
        </w:rPr>
        <w:t>都是空气污染物</w:t>
      </w:r>
    </w:p>
    <w:p>
      <w:pPr>
        <w:pStyle w:val="BodyText"/>
        <w:spacing w:before="12"/>
        <w:ind w:left="1085"/>
      </w:pPr>
      <w:r>
        <w:t>D．实验室制取 O</w:t>
      </w:r>
      <w:r>
        <w:rPr>
          <w:position w:val="-2"/>
          <w:sz w:val="12"/>
        </w:rPr>
        <w:t xml:space="preserve">2 </w:t>
      </w:r>
      <w:r>
        <w:t>和 CO</w:t>
      </w:r>
      <w:r>
        <w:rPr>
          <w:position w:val="-2"/>
          <w:sz w:val="12"/>
        </w:rPr>
        <w:t xml:space="preserve">2 </w:t>
      </w:r>
      <w:r>
        <w:t>的反应中，涉及的化学反应类型都是分解反应</w:t>
      </w:r>
    </w:p>
    <w:p>
      <w:pPr>
        <w:pStyle w:val="ListParagraph"/>
        <w:numPr>
          <w:ilvl w:val="0"/>
          <w:numId w:val="7"/>
        </w:numPr>
        <w:tabs>
          <w:tab w:val="left" w:pos="1326"/>
          <w:tab w:val="left" w:pos="8165"/>
        </w:tabs>
        <w:spacing w:before="60" w:after="0" w:line="240" w:lineRule="auto"/>
        <w:ind w:left="1325" w:right="0" w:hanging="360"/>
        <w:jc w:val="left"/>
        <w:rPr>
          <w:sz w:val="24"/>
        </w:rPr>
      </w:pPr>
      <w:r>
        <w:rPr>
          <w:sz w:val="24"/>
        </w:rPr>
        <w:t>除去下列物质中所含的少量杂质，下表中除杂方法</w:t>
      </w:r>
      <w:r>
        <w:rPr>
          <w:b/>
          <w:sz w:val="24"/>
        </w:rPr>
        <w:t>正确</w:t>
      </w:r>
      <w:r>
        <w:rPr>
          <w:sz w:val="24"/>
        </w:rPr>
        <w:t>的是(</w:t>
        <w:tab/>
        <w:t>)</w:t>
      </w:r>
    </w:p>
    <w:tbl>
      <w:tblPr>
        <w:tblW w:w="0" w:type="auto"/>
        <w:jc w:val="left"/>
        <w:tblInd w:w="1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5"/>
        <w:gridCol w:w="1565"/>
        <w:gridCol w:w="1350"/>
        <w:gridCol w:w="3567"/>
      </w:tblGrid>
      <w:tr>
        <w:tblPrEx>
          <w:tblW w:w="0" w:type="auto"/>
          <w:jc w:val="left"/>
          <w:tblInd w:w="139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400"/>
          <w:jc w:val="left"/>
        </w:trPr>
        <w:tc>
          <w:tcPr>
            <w:tcW w:w="925" w:type="dxa"/>
          </w:tcPr>
          <w:p>
            <w:pPr>
              <w:pStyle w:val="TableParagraph"/>
              <w:spacing w:before="74" w:line="306" w:lineRule="exact"/>
              <w:ind w:left="108"/>
              <w:rPr>
                <w:sz w:val="24"/>
              </w:rPr>
            </w:pPr>
            <w:r>
              <w:rPr>
                <w:sz w:val="24"/>
              </w:rPr>
              <w:t>选项</w:t>
            </w:r>
          </w:p>
        </w:tc>
        <w:tc>
          <w:tcPr>
            <w:tcW w:w="1565" w:type="dxa"/>
          </w:tcPr>
          <w:p>
            <w:pPr>
              <w:pStyle w:val="TableParagraph"/>
              <w:spacing w:before="74" w:line="306" w:lineRule="exact"/>
              <w:rPr>
                <w:sz w:val="24"/>
              </w:rPr>
            </w:pPr>
            <w:r>
              <w:rPr>
                <w:sz w:val="24"/>
              </w:rPr>
              <w:t>物质</w:t>
            </w:r>
          </w:p>
        </w:tc>
        <w:tc>
          <w:tcPr>
            <w:tcW w:w="1350" w:type="dxa"/>
          </w:tcPr>
          <w:p>
            <w:pPr>
              <w:pStyle w:val="TableParagraph"/>
              <w:spacing w:before="74" w:line="306" w:lineRule="exact"/>
              <w:rPr>
                <w:sz w:val="24"/>
              </w:rPr>
            </w:pPr>
            <w:r>
              <w:rPr>
                <w:sz w:val="24"/>
              </w:rPr>
              <w:t>所含杂质</w:t>
            </w:r>
          </w:p>
        </w:tc>
        <w:tc>
          <w:tcPr>
            <w:tcW w:w="3567" w:type="dxa"/>
          </w:tcPr>
          <w:p>
            <w:pPr>
              <w:pStyle w:val="TableParagraph"/>
              <w:spacing w:before="74" w:line="306" w:lineRule="exact"/>
              <w:ind w:left="108"/>
              <w:rPr>
                <w:sz w:val="24"/>
              </w:rPr>
            </w:pPr>
            <w:r>
              <w:rPr>
                <w:sz w:val="24"/>
              </w:rPr>
              <w:t>除杂质的方法</w:t>
            </w:r>
          </w:p>
        </w:tc>
      </w:tr>
      <w:tr>
        <w:tblPrEx>
          <w:tblW w:w="0" w:type="auto"/>
          <w:jc w:val="left"/>
          <w:tblInd w:w="1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380"/>
          <w:jc w:val="left"/>
        </w:trPr>
        <w:tc>
          <w:tcPr>
            <w:tcW w:w="925" w:type="dxa"/>
          </w:tcPr>
          <w:p>
            <w:pPr>
              <w:pStyle w:val="TableParagraph"/>
              <w:spacing w:line="295" w:lineRule="exact"/>
              <w:ind w:left="108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1565" w:type="dxa"/>
          </w:tcPr>
          <w:p>
            <w:pPr>
              <w:pStyle w:val="TableParagraph"/>
              <w:spacing w:line="295" w:lineRule="exact"/>
              <w:rPr>
                <w:sz w:val="24"/>
              </w:rPr>
            </w:pPr>
            <w:r>
              <w:rPr>
                <w:sz w:val="24"/>
              </w:rPr>
              <w:t>二氧化锰</w:t>
            </w:r>
          </w:p>
        </w:tc>
        <w:tc>
          <w:tcPr>
            <w:tcW w:w="1350" w:type="dxa"/>
          </w:tcPr>
          <w:p>
            <w:pPr>
              <w:pStyle w:val="TableParagraph"/>
              <w:spacing w:line="295" w:lineRule="exact"/>
              <w:rPr>
                <w:sz w:val="24"/>
              </w:rPr>
            </w:pPr>
            <w:r>
              <w:rPr>
                <w:sz w:val="24"/>
              </w:rPr>
              <w:t>氯化钠</w:t>
            </w:r>
          </w:p>
        </w:tc>
        <w:tc>
          <w:tcPr>
            <w:tcW w:w="3567" w:type="dxa"/>
          </w:tcPr>
          <w:p>
            <w:pPr>
              <w:pStyle w:val="TableParagraph"/>
              <w:spacing w:line="295" w:lineRule="exact"/>
              <w:ind w:left="108"/>
              <w:rPr>
                <w:sz w:val="24"/>
              </w:rPr>
            </w:pPr>
            <w:r>
              <w:rPr>
                <w:sz w:val="24"/>
              </w:rPr>
              <w:t>加水溶解、过滤、蒸发结晶</w:t>
            </w:r>
          </w:p>
        </w:tc>
      </w:tr>
      <w:tr>
        <w:tblPrEx>
          <w:tblW w:w="0" w:type="auto"/>
          <w:jc w:val="left"/>
          <w:tblInd w:w="1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380"/>
          <w:jc w:val="left"/>
        </w:trPr>
        <w:tc>
          <w:tcPr>
            <w:tcW w:w="925" w:type="dxa"/>
          </w:tcPr>
          <w:p>
            <w:pPr>
              <w:pStyle w:val="TableParagraph"/>
              <w:spacing w:before="66" w:line="294" w:lineRule="exact"/>
              <w:ind w:left="108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1565" w:type="dxa"/>
          </w:tcPr>
          <w:p>
            <w:pPr>
              <w:pStyle w:val="TableParagraph"/>
              <w:spacing w:before="66" w:line="294" w:lineRule="exact"/>
              <w:rPr>
                <w:sz w:val="24"/>
              </w:rPr>
            </w:pPr>
            <w:r>
              <w:rPr>
                <w:sz w:val="24"/>
              </w:rPr>
              <w:t>氧气</w:t>
            </w:r>
          </w:p>
        </w:tc>
        <w:tc>
          <w:tcPr>
            <w:tcW w:w="1350" w:type="dxa"/>
          </w:tcPr>
          <w:p>
            <w:pPr>
              <w:pStyle w:val="TableParagraph"/>
              <w:spacing w:before="66" w:line="294" w:lineRule="exact"/>
              <w:rPr>
                <w:sz w:val="24"/>
              </w:rPr>
            </w:pPr>
            <w:r>
              <w:rPr>
                <w:sz w:val="24"/>
              </w:rPr>
              <w:t>水蒸气</w:t>
            </w:r>
          </w:p>
        </w:tc>
        <w:tc>
          <w:tcPr>
            <w:tcW w:w="3567" w:type="dxa"/>
          </w:tcPr>
          <w:p>
            <w:pPr>
              <w:pStyle w:val="TableParagraph"/>
              <w:spacing w:before="66" w:line="294" w:lineRule="exact"/>
              <w:ind w:left="108"/>
              <w:rPr>
                <w:sz w:val="24"/>
              </w:rPr>
            </w:pPr>
            <w:r>
              <w:rPr>
                <w:sz w:val="24"/>
              </w:rPr>
              <w:t>通过盛有浓硫酸的洗气瓶</w:t>
            </w:r>
          </w:p>
        </w:tc>
      </w:tr>
      <w:tr>
        <w:tblPrEx>
          <w:tblW w:w="0" w:type="auto"/>
          <w:jc w:val="left"/>
          <w:tblInd w:w="1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380"/>
          <w:jc w:val="left"/>
        </w:trPr>
        <w:tc>
          <w:tcPr>
            <w:tcW w:w="925" w:type="dxa"/>
          </w:tcPr>
          <w:p>
            <w:pPr>
              <w:pStyle w:val="TableParagraph"/>
              <w:spacing w:line="295" w:lineRule="exact"/>
              <w:ind w:left="108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1565" w:type="dxa"/>
          </w:tcPr>
          <w:p>
            <w:pPr>
              <w:pStyle w:val="TableParagraph"/>
              <w:spacing w:line="295" w:lineRule="exact"/>
              <w:rPr>
                <w:sz w:val="24"/>
              </w:rPr>
            </w:pPr>
            <w:r>
              <w:rPr>
                <w:sz w:val="24"/>
              </w:rPr>
              <w:t>铁</w:t>
            </w:r>
          </w:p>
        </w:tc>
        <w:tc>
          <w:tcPr>
            <w:tcW w:w="1350" w:type="dxa"/>
          </w:tcPr>
          <w:p>
            <w:pPr>
              <w:pStyle w:val="TableParagraph"/>
              <w:spacing w:line="295" w:lineRule="exact"/>
              <w:rPr>
                <w:sz w:val="24"/>
              </w:rPr>
            </w:pPr>
            <w:r>
              <w:rPr>
                <w:sz w:val="24"/>
              </w:rPr>
              <w:t>铜</w:t>
            </w:r>
          </w:p>
        </w:tc>
        <w:tc>
          <w:tcPr>
            <w:tcW w:w="3567" w:type="dxa"/>
          </w:tcPr>
          <w:p>
            <w:pPr>
              <w:pStyle w:val="TableParagraph"/>
              <w:spacing w:line="295" w:lineRule="exact"/>
              <w:ind w:left="108"/>
              <w:rPr>
                <w:sz w:val="24"/>
              </w:rPr>
            </w:pPr>
            <w:r>
              <w:rPr>
                <w:sz w:val="24"/>
              </w:rPr>
              <w:t>加入过量的稀盐酸，过滤</w:t>
            </w:r>
          </w:p>
        </w:tc>
      </w:tr>
      <w:tr>
        <w:tblPrEx>
          <w:tblW w:w="0" w:type="auto"/>
          <w:jc w:val="left"/>
          <w:tblInd w:w="13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417"/>
          <w:jc w:val="left"/>
        </w:trPr>
        <w:tc>
          <w:tcPr>
            <w:tcW w:w="925" w:type="dxa"/>
          </w:tcPr>
          <w:p>
            <w:pPr>
              <w:pStyle w:val="TableParagraph"/>
              <w:spacing w:before="82"/>
              <w:ind w:left="108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1565" w:type="dxa"/>
          </w:tcPr>
          <w:p>
            <w:pPr>
              <w:pStyle w:val="TableParagraph"/>
              <w:spacing w:before="82"/>
              <w:rPr>
                <w:sz w:val="24"/>
              </w:rPr>
            </w:pPr>
            <w:r>
              <w:rPr>
                <w:sz w:val="24"/>
              </w:rPr>
              <w:t>硫酸钠溶液</w:t>
            </w:r>
          </w:p>
        </w:tc>
        <w:tc>
          <w:tcPr>
            <w:tcW w:w="1350" w:type="dxa"/>
          </w:tcPr>
          <w:p>
            <w:pPr>
              <w:pStyle w:val="TableParagraph"/>
              <w:spacing w:before="82"/>
              <w:rPr>
                <w:sz w:val="24"/>
              </w:rPr>
            </w:pPr>
            <w:r>
              <w:rPr>
                <w:sz w:val="24"/>
              </w:rPr>
              <w:t>稀硫酸</w:t>
            </w:r>
          </w:p>
        </w:tc>
        <w:tc>
          <w:tcPr>
            <w:tcW w:w="3567" w:type="dxa"/>
          </w:tcPr>
          <w:p>
            <w:pPr>
              <w:pStyle w:val="TableParagraph"/>
              <w:spacing w:before="82"/>
              <w:ind w:left="108"/>
              <w:rPr>
                <w:sz w:val="24"/>
              </w:rPr>
            </w:pPr>
            <w:r>
              <w:rPr>
                <w:sz w:val="24"/>
              </w:rPr>
              <w:t>加入过量的碳酸钠溶液，过滤</w:t>
            </w:r>
          </w:p>
        </w:tc>
      </w:tr>
    </w:tbl>
    <w:p>
      <w:pPr>
        <w:pStyle w:val="ListParagraph"/>
        <w:numPr>
          <w:ilvl w:val="0"/>
          <w:numId w:val="7"/>
        </w:numPr>
        <w:tabs>
          <w:tab w:val="left" w:pos="1327"/>
          <w:tab w:val="left" w:pos="6845"/>
          <w:tab w:val="left" w:pos="7565"/>
        </w:tabs>
        <w:spacing w:before="26" w:after="0" w:line="240" w:lineRule="auto"/>
        <w:ind w:left="1326" w:right="0" w:hanging="361"/>
        <w:jc w:val="left"/>
        <w:rPr>
          <w:sz w:val="24"/>
        </w:rPr>
      </w:pPr>
      <w:r>
        <w:rPr>
          <w:sz w:val="24"/>
        </w:rPr>
        <w:t>在一定条件下，下列物质的转化不能一步实现的是</w:t>
        <w:tab/>
        <w:t>(</w:t>
        <w:tab/>
        <w:t>)</w:t>
      </w:r>
    </w:p>
    <w:p>
      <w:pPr>
        <w:tabs>
          <w:tab w:val="left" w:pos="3005"/>
          <w:tab w:val="left" w:pos="5165"/>
          <w:tab w:val="left" w:pos="6725"/>
        </w:tabs>
        <w:spacing w:before="12" w:line="242" w:lineRule="auto"/>
        <w:ind w:left="965" w:right="2385" w:firstLine="0"/>
        <w:jc w:val="left"/>
        <w:rPr>
          <w:b/>
          <w:sz w:val="24"/>
        </w:rPr>
      </w:pPr>
      <w:r>
        <w:rPr>
          <w:sz w:val="24"/>
        </w:rPr>
        <w:t>A. Fe—Fe</w:t>
      </w:r>
      <w:r>
        <w:rPr>
          <w:position w:val="-2"/>
          <w:sz w:val="12"/>
        </w:rPr>
        <w:t>3</w:t>
      </w:r>
      <w:r>
        <w:rPr>
          <w:sz w:val="24"/>
        </w:rPr>
        <w:t>O</w:t>
      </w:r>
      <w:r>
        <w:rPr>
          <w:position w:val="-2"/>
          <w:sz w:val="12"/>
        </w:rPr>
        <w:t>4</w:t>
        <w:tab/>
      </w:r>
      <w:r>
        <w:rPr>
          <w:sz w:val="24"/>
        </w:rPr>
        <w:t>B. Fe</w:t>
      </w:r>
      <w:r>
        <w:rPr>
          <w:position w:val="-2"/>
          <w:sz w:val="12"/>
        </w:rPr>
        <w:t>2</w:t>
      </w:r>
      <w:r>
        <w:rPr>
          <w:sz w:val="24"/>
        </w:rPr>
        <w:t>O</w:t>
      </w:r>
      <w:r>
        <w:rPr>
          <w:position w:val="-2"/>
          <w:sz w:val="12"/>
        </w:rPr>
        <w:t>3</w:t>
      </w:r>
      <w:r>
        <w:rPr>
          <w:sz w:val="24"/>
        </w:rPr>
        <w:t>—Fe</w:t>
        <w:tab/>
        <w:t>C. H</w:t>
      </w:r>
      <w:r>
        <w:rPr>
          <w:position w:val="-2"/>
          <w:sz w:val="12"/>
        </w:rPr>
        <w:t>2</w:t>
      </w:r>
      <w:r>
        <w:rPr>
          <w:sz w:val="24"/>
        </w:rPr>
        <w:t>O</w:t>
      </w:r>
      <w:r>
        <w:rPr>
          <w:position w:val="-2"/>
          <w:sz w:val="12"/>
        </w:rPr>
        <w:t>2</w:t>
      </w:r>
      <w:r>
        <w:rPr>
          <w:sz w:val="24"/>
        </w:rPr>
        <w:t>—H</w:t>
      </w:r>
      <w:r>
        <w:rPr>
          <w:position w:val="-2"/>
          <w:sz w:val="12"/>
        </w:rPr>
        <w:t>2</w:t>
        <w:tab/>
      </w:r>
      <w:r>
        <w:rPr>
          <w:sz w:val="24"/>
        </w:rPr>
        <w:t xml:space="preserve">D. </w:t>
      </w:r>
      <w:r>
        <w:rPr>
          <w:spacing w:val="-4"/>
          <w:sz w:val="24"/>
        </w:rPr>
        <w:t>CO</w:t>
      </w:r>
      <w:r>
        <w:rPr>
          <w:spacing w:val="-4"/>
          <w:position w:val="-2"/>
          <w:sz w:val="12"/>
        </w:rPr>
        <w:t>2</w:t>
      </w:r>
      <w:r>
        <w:rPr>
          <w:spacing w:val="-4"/>
          <w:sz w:val="24"/>
        </w:rPr>
        <w:t>—O</w:t>
      </w:r>
      <w:r>
        <w:rPr>
          <w:spacing w:val="-4"/>
          <w:position w:val="-2"/>
          <w:sz w:val="12"/>
        </w:rPr>
        <w:t xml:space="preserve">2 </w:t>
      </w:r>
      <w:r>
        <w:rPr>
          <w:b/>
          <w:sz w:val="24"/>
        </w:rPr>
        <w:t>二、填空与简答题（</w:t>
      </w:r>
      <w:r>
        <w:rPr>
          <w:b/>
          <w:spacing w:val="-13"/>
          <w:sz w:val="24"/>
        </w:rPr>
        <w:t xml:space="preserve">本题包括 </w:t>
      </w:r>
      <w:r>
        <w:rPr>
          <w:b/>
          <w:sz w:val="24"/>
        </w:rPr>
        <w:t>4</w:t>
      </w:r>
      <w:r>
        <w:rPr>
          <w:b/>
          <w:spacing w:val="-21"/>
          <w:sz w:val="24"/>
        </w:rPr>
        <w:t xml:space="preserve"> 小题，共 </w:t>
      </w:r>
      <w:r>
        <w:rPr>
          <w:b/>
          <w:sz w:val="24"/>
        </w:rPr>
        <w:t>25</w:t>
      </w:r>
      <w:r>
        <w:rPr>
          <w:b/>
          <w:spacing w:val="-31"/>
          <w:sz w:val="24"/>
        </w:rPr>
        <w:t xml:space="preserve"> 分</w:t>
      </w:r>
      <w:r>
        <w:rPr>
          <w:b/>
          <w:sz w:val="24"/>
        </w:rPr>
        <w:t>）</w:t>
      </w:r>
    </w:p>
    <w:p>
      <w:pPr>
        <w:pStyle w:val="BodyText"/>
        <w:spacing w:before="25"/>
        <w:ind w:left="965"/>
      </w:pPr>
      <w:r>
        <w:t>11</w:t>
      </w:r>
      <w:r>
        <w:rPr>
          <w:spacing w:val="-120"/>
        </w:rPr>
        <w:t>．</w:t>
      </w:r>
      <w:r>
        <w:t>（7</w:t>
      </w:r>
      <w:r>
        <w:rPr>
          <w:spacing w:val="-30"/>
        </w:rPr>
        <w:t xml:space="preserve"> 分</w:t>
      </w:r>
      <w:r>
        <w:t>）化学与人类生活息息相关。请回答下列问题。</w:t>
      </w:r>
    </w:p>
    <w:p>
      <w:pPr>
        <w:pStyle w:val="ListParagraph"/>
        <w:numPr>
          <w:ilvl w:val="0"/>
          <w:numId w:val="6"/>
        </w:numPr>
        <w:tabs>
          <w:tab w:val="left" w:pos="1573"/>
          <w:tab w:val="left" w:pos="9475"/>
        </w:tabs>
        <w:spacing w:before="11" w:after="0" w:line="252" w:lineRule="auto"/>
        <w:ind w:left="965" w:right="232" w:firstLine="0"/>
        <w:jc w:val="left"/>
        <w:rPr>
          <w:sz w:val="24"/>
        </w:rPr>
      </w:pPr>
      <w:r>
        <w:rPr>
          <w:sz w:val="24"/>
        </w:rPr>
        <w:t>山</w:t>
      </w:r>
      <w:r>
        <w:rPr>
          <w:spacing w:val="4"/>
          <w:sz w:val="24"/>
        </w:rPr>
        <w:t>药</w:t>
      </w:r>
      <w:r>
        <w:rPr>
          <w:sz w:val="24"/>
        </w:rPr>
        <w:t>中含有碱</w:t>
      </w:r>
      <w:r>
        <w:rPr>
          <w:spacing w:val="4"/>
          <w:sz w:val="24"/>
        </w:rPr>
        <w:t>性</w:t>
      </w:r>
      <w:r>
        <w:rPr>
          <w:sz w:val="24"/>
        </w:rPr>
        <w:t>皂角素，</w:t>
      </w:r>
      <w:r>
        <w:rPr>
          <w:spacing w:val="4"/>
          <w:sz w:val="24"/>
        </w:rPr>
        <w:t>皮</w:t>
      </w:r>
      <w:r>
        <w:rPr>
          <w:sz w:val="24"/>
        </w:rPr>
        <w:t>肤沾上</w:t>
      </w:r>
      <w:r>
        <w:rPr>
          <w:spacing w:val="4"/>
          <w:sz w:val="24"/>
        </w:rPr>
        <w:t>会</w:t>
      </w:r>
      <w:r>
        <w:rPr>
          <w:sz w:val="24"/>
        </w:rPr>
        <w:t>奇痒难忍</w:t>
      </w:r>
      <w:r>
        <w:rPr>
          <w:spacing w:val="4"/>
          <w:sz w:val="24"/>
        </w:rPr>
        <w:t>。</w:t>
      </w:r>
      <w:r>
        <w:rPr>
          <w:sz w:val="24"/>
        </w:rPr>
        <w:t>你认为可</w:t>
      </w:r>
      <w:r>
        <w:rPr>
          <w:spacing w:val="4"/>
          <w:sz w:val="24"/>
        </w:rPr>
        <w:t>涂</w:t>
      </w:r>
      <w:r>
        <w:rPr>
          <w:sz w:val="24"/>
        </w:rPr>
        <w:t>厨房中的</w:t>
      </w:r>
      <w:r>
        <w:rPr>
          <w:sz w:val="24"/>
          <w:u w:val="single"/>
        </w:rPr>
        <w:t xml:space="preserve"> </w:t>
        <w:tab/>
      </w:r>
      <w:r>
        <w:rPr>
          <w:sz w:val="24"/>
        </w:rPr>
        <w:t>来</w:t>
      </w:r>
      <w:r>
        <w:rPr>
          <w:spacing w:val="-16"/>
          <w:sz w:val="24"/>
        </w:rPr>
        <w:t>止</w:t>
      </w:r>
      <w:r>
        <w:rPr>
          <w:sz w:val="24"/>
        </w:rPr>
        <w:t>痒；</w:t>
      </w:r>
    </w:p>
    <w:p>
      <w:pPr>
        <w:pStyle w:val="ListParagraph"/>
        <w:numPr>
          <w:ilvl w:val="0"/>
          <w:numId w:val="6"/>
        </w:numPr>
        <w:tabs>
          <w:tab w:val="left" w:pos="1567"/>
          <w:tab w:val="left" w:pos="4984"/>
        </w:tabs>
        <w:spacing w:before="0" w:after="0" w:line="249" w:lineRule="auto"/>
        <w:ind w:left="965" w:right="230" w:firstLine="0"/>
        <w:jc w:val="left"/>
        <w:rPr>
          <w:sz w:val="24"/>
        </w:rPr>
      </w:pPr>
      <w:r>
        <w:rPr>
          <w:sz w:val="24"/>
        </w:rPr>
        <w:t>赣州“斋婆柚</w:t>
      </w:r>
      <w:r>
        <w:rPr>
          <w:spacing w:val="-3"/>
          <w:sz w:val="24"/>
        </w:rPr>
        <w:t>”</w:t>
      </w:r>
      <w:r>
        <w:rPr>
          <w:sz w:val="24"/>
        </w:rPr>
        <w:t>汁多味美</w:t>
      </w:r>
      <w:r>
        <w:rPr>
          <w:spacing w:val="-3"/>
          <w:sz w:val="24"/>
        </w:rPr>
        <w:t>，</w:t>
      </w:r>
      <w:r>
        <w:rPr>
          <w:sz w:val="24"/>
        </w:rPr>
        <w:t>齿颊生津。柚子皮还可以吸附室内异味</w:t>
      </w:r>
      <w:r>
        <w:rPr>
          <w:spacing w:val="-3"/>
          <w:sz w:val="24"/>
        </w:rPr>
        <w:t>，</w:t>
      </w:r>
      <w:r>
        <w:rPr>
          <w:sz w:val="24"/>
        </w:rPr>
        <w:t>写出一种</w:t>
      </w:r>
      <w:r>
        <w:rPr>
          <w:spacing w:val="-13"/>
          <w:sz w:val="24"/>
        </w:rPr>
        <w:t>具</w:t>
      </w:r>
      <w:r>
        <w:rPr>
          <w:sz w:val="24"/>
        </w:rPr>
        <w:t>有同样性质的化学物质的名称</w:t>
      </w:r>
      <w:r>
        <w:rPr>
          <w:sz w:val="24"/>
          <w:u w:val="single"/>
        </w:rPr>
        <w:t xml:space="preserve"> </w:t>
        <w:tab/>
      </w:r>
      <w:r>
        <w:rPr>
          <w:sz w:val="24"/>
        </w:rPr>
        <w:t>；</w:t>
      </w:r>
    </w:p>
    <w:p>
      <w:pPr>
        <w:pStyle w:val="ListParagraph"/>
        <w:numPr>
          <w:ilvl w:val="0"/>
          <w:numId w:val="6"/>
        </w:numPr>
        <w:tabs>
          <w:tab w:val="left" w:pos="1567"/>
          <w:tab w:val="left" w:pos="8405"/>
        </w:tabs>
        <w:spacing w:before="0" w:after="0" w:line="240" w:lineRule="auto"/>
        <w:ind w:left="1566" w:right="0" w:hanging="601"/>
        <w:jc w:val="left"/>
        <w:rPr>
          <w:sz w:val="24"/>
        </w:rPr>
      </w:pPr>
      <w:r>
        <w:rPr>
          <w:sz w:val="24"/>
        </w:rPr>
        <w:t>我们常用洗涤剂清洗餐具上的油污，这是因为洗涤剂具有</w:t>
      </w:r>
      <w:r>
        <w:rPr>
          <w:sz w:val="24"/>
          <w:u w:val="single"/>
        </w:rPr>
        <w:t xml:space="preserve"> </w:t>
        <w:tab/>
      </w:r>
      <w:r>
        <w:rPr>
          <w:sz w:val="24"/>
        </w:rPr>
        <w:t>功能；</w:t>
      </w:r>
    </w:p>
    <w:p>
      <w:pPr>
        <w:pStyle w:val="ListParagraph"/>
        <w:numPr>
          <w:ilvl w:val="0"/>
          <w:numId w:val="6"/>
        </w:numPr>
        <w:tabs>
          <w:tab w:val="left" w:pos="1567"/>
        </w:tabs>
        <w:spacing w:before="8" w:after="0" w:line="249" w:lineRule="auto"/>
        <w:ind w:left="965" w:right="232" w:firstLine="0"/>
        <w:jc w:val="left"/>
        <w:rPr>
          <w:sz w:val="24"/>
        </w:rPr>
      </w:pPr>
      <w:r>
        <w:drawing>
          <wp:anchor distT="0" distB="0" distL="0" distR="0" simplePos="0" relativeHeight="251682816" behindDoc="1" locked="0" layoutInCell="1" allowOverlap="1">
            <wp:simplePos x="0" y="0"/>
            <wp:positionH relativeFrom="page">
              <wp:posOffset>8287511</wp:posOffset>
            </wp:positionH>
            <wp:positionV relativeFrom="paragraph">
              <wp:posOffset>132461</wp:posOffset>
            </wp:positionV>
            <wp:extent cx="18288" cy="24384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24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4"/>
          <w:sz w:val="24"/>
        </w:rPr>
        <w:t>现有</w:t>
      </w:r>
      <w:r>
        <w:rPr>
          <w:sz w:val="24"/>
        </w:rPr>
        <w:t>C</w:t>
      </w:r>
      <w:r>
        <w:rPr>
          <w:spacing w:val="-15"/>
          <w:sz w:val="24"/>
        </w:rPr>
        <w:t>、</w:t>
      </w:r>
      <w:r>
        <w:rPr>
          <w:sz w:val="24"/>
        </w:rPr>
        <w:t>H</w:t>
      </w:r>
      <w:r>
        <w:rPr>
          <w:spacing w:val="-15"/>
          <w:sz w:val="24"/>
        </w:rPr>
        <w:t>、</w:t>
      </w:r>
      <w:r>
        <w:rPr>
          <w:sz w:val="24"/>
        </w:rPr>
        <w:t>O</w:t>
      </w:r>
      <w:r>
        <w:rPr>
          <w:spacing w:val="-15"/>
          <w:sz w:val="24"/>
        </w:rPr>
        <w:t>、</w:t>
      </w:r>
      <w:r>
        <w:rPr>
          <w:sz w:val="24"/>
        </w:rPr>
        <w:t>Ca</w:t>
      </w:r>
      <w:r>
        <w:rPr>
          <w:spacing w:val="-15"/>
          <w:sz w:val="24"/>
        </w:rPr>
        <w:t>、</w:t>
      </w:r>
      <w:r>
        <w:rPr>
          <w:sz w:val="24"/>
        </w:rPr>
        <w:t>S</w:t>
      </w:r>
      <w:r>
        <w:rPr>
          <w:spacing w:val="-11"/>
          <w:sz w:val="24"/>
        </w:rPr>
        <w:t xml:space="preserve"> 五种元素，请选用其中一种或几种元素，写出符合下列要求</w:t>
      </w:r>
      <w:r>
        <w:rPr>
          <w:sz w:val="24"/>
        </w:rPr>
        <w:t>的化学式各一个：</w:t>
      </w:r>
    </w:p>
    <w:p>
      <w:pPr>
        <w:pStyle w:val="BodyText"/>
        <w:tabs>
          <w:tab w:val="left" w:pos="5758"/>
          <w:tab w:val="left" w:pos="9835"/>
        </w:tabs>
        <w:spacing w:before="1"/>
        <w:ind w:left="965"/>
      </w:pPr>
      <w:r>
        <w:t>①“西气东输</w:t>
      </w:r>
      <w:r>
        <w:rPr>
          <w:spacing w:val="-3"/>
        </w:rPr>
        <w:t>”</w:t>
      </w:r>
      <w:r>
        <w:t>工程输送的“气</w:t>
      </w:r>
      <w:r>
        <w:rPr>
          <w:spacing w:val="-3"/>
        </w:rPr>
        <w:t>”</w:t>
      </w:r>
      <w:r>
        <w:t>是</w:t>
      </w:r>
      <w:r>
        <w:rPr>
          <w:u w:val="single"/>
        </w:rPr>
        <w:t xml:space="preserve"> </w:t>
        <w:tab/>
      </w:r>
      <w:r>
        <w:t>；</w:t>
      </w:r>
      <w:r>
        <w:rPr>
          <w:spacing w:val="-3"/>
        </w:rPr>
        <w:t xml:space="preserve"> </w:t>
      </w:r>
      <w:r>
        <w:t>②常用于金属除锈的酸是</w:t>
      </w:r>
      <w:r>
        <w:rPr>
          <w:u w:val="single"/>
        </w:rPr>
        <w:t xml:space="preserve"> </w:t>
        <w:tab/>
      </w:r>
      <w:r>
        <w:t>；</w:t>
      </w:r>
    </w:p>
    <w:p>
      <w:pPr>
        <w:pStyle w:val="BodyText"/>
        <w:tabs>
          <w:tab w:val="left" w:pos="5645"/>
          <w:tab w:val="left" w:pos="6118"/>
          <w:tab w:val="left" w:pos="9838"/>
        </w:tabs>
        <w:spacing w:before="12" w:line="249" w:lineRule="auto"/>
        <w:ind w:left="845" w:right="112" w:firstLine="120"/>
      </w:pPr>
      <w:r>
        <w:t>③实验室制取氧气的一种氧化物药品是</w:t>
      </w:r>
      <w:r>
        <w:rPr>
          <w:u w:val="single"/>
        </w:rPr>
        <w:t xml:space="preserve"> </w:t>
        <w:tab/>
      </w:r>
      <w:r>
        <w:t>；</w:t>
        <w:tab/>
        <w:t>④常用于食品干燥剂的是</w:t>
      </w:r>
      <w:r>
        <w:rPr>
          <w:u w:val="single"/>
        </w:rPr>
        <w:t xml:space="preserve"> </w:t>
        <w:tab/>
      </w:r>
      <w:r>
        <w:rPr>
          <w:spacing w:val="-17"/>
        </w:rPr>
        <w:t>。</w:t>
      </w:r>
      <w:r>
        <w:t>12.（7</w:t>
      </w:r>
      <w:r>
        <w:rPr>
          <w:spacing w:val="-60"/>
        </w:rPr>
        <w:t xml:space="preserve"> </w:t>
      </w:r>
      <w:r>
        <w:t>分）某化学兴趣小组要对黑河的水质状况进行了相关研究调查:</w:t>
      </w:r>
    </w:p>
    <w:p>
      <w:pPr>
        <w:pStyle w:val="ListParagraph"/>
        <w:numPr>
          <w:ilvl w:val="0"/>
          <w:numId w:val="5"/>
        </w:numPr>
        <w:tabs>
          <w:tab w:val="left" w:pos="1447"/>
          <w:tab w:val="left" w:pos="4803"/>
          <w:tab w:val="left" w:pos="9605"/>
        </w:tabs>
        <w:spacing w:before="0" w:after="0" w:line="235" w:lineRule="auto"/>
        <w:ind w:left="963" w:right="345" w:hanging="118"/>
        <w:jc w:val="left"/>
        <w:rPr>
          <w:sz w:val="24"/>
        </w:rPr>
      </w:pPr>
      <w:r>
        <w:rPr>
          <w:sz w:val="24"/>
        </w:rPr>
        <w:t>取回水样,加明矾静置后过滤,在实验室里,过滤需要用到的玻璃仪器有</w:t>
      </w:r>
      <w:r>
        <w:rPr>
          <w:sz w:val="24"/>
          <w:u w:val="single"/>
        </w:rPr>
        <w:t xml:space="preserve"> </w:t>
        <w:tab/>
      </w:r>
      <w:r>
        <w:rPr>
          <w:spacing w:val="-17"/>
          <w:sz w:val="24"/>
        </w:rPr>
        <w:t>、</w:t>
      </w:r>
      <w:r>
        <w:rPr>
          <w:sz w:val="24"/>
        </w:rPr>
        <w:t>烧杯和玻璃棒，加明矾的目的</w:t>
      </w:r>
      <w:r>
        <w:rPr>
          <w:sz w:val="24"/>
          <w:u w:val="single"/>
        </w:rPr>
        <w:t xml:space="preserve"> </w:t>
        <w:tab/>
      </w:r>
      <w:r>
        <w:rPr>
          <w:sz w:val="24"/>
        </w:rPr>
        <w:t>。为了判断得到的黑河水是硬水或软水，可加</w:t>
      </w:r>
    </w:p>
    <w:p>
      <w:pPr>
        <w:pStyle w:val="BodyText"/>
        <w:tabs>
          <w:tab w:val="left" w:pos="2165"/>
        </w:tabs>
        <w:spacing w:line="300" w:lineRule="exact"/>
        <w:ind w:left="845"/>
      </w:pPr>
      <w:r>
        <w:t>入</w:t>
      </w:r>
      <w:r>
        <w:rPr>
          <w:u w:val="single"/>
        </w:rPr>
        <w:t xml:space="preserve"> </w:t>
        <w:tab/>
      </w:r>
      <w:r>
        <w:t>进行检验。</w:t>
      </w:r>
    </w:p>
    <w:p>
      <w:pPr>
        <w:pStyle w:val="ListParagraph"/>
        <w:numPr>
          <w:ilvl w:val="1"/>
          <w:numId w:val="5"/>
        </w:numPr>
        <w:tabs>
          <w:tab w:val="left" w:pos="1567"/>
          <w:tab w:val="left" w:pos="8525"/>
        </w:tabs>
        <w:spacing w:before="0" w:after="0" w:line="240" w:lineRule="auto"/>
        <w:ind w:left="1566" w:right="0" w:hanging="601"/>
        <w:jc w:val="left"/>
        <w:rPr>
          <w:sz w:val="24"/>
        </w:rPr>
      </w:pPr>
      <w:r>
        <w:rPr>
          <w:sz w:val="24"/>
        </w:rPr>
        <w:t>若要测定黑河水质的酸碱性强弱,最适宜的是(填字母)</w:t>
      </w:r>
      <w:r>
        <w:rPr>
          <w:sz w:val="24"/>
          <w:u w:val="single"/>
        </w:rPr>
        <w:t xml:space="preserve"> </w:t>
        <w:tab/>
      </w:r>
      <w:r>
        <w:rPr>
          <w:sz w:val="24"/>
        </w:rPr>
        <w:t>.</w:t>
      </w:r>
    </w:p>
    <w:p>
      <w:pPr>
        <w:pStyle w:val="BodyText"/>
        <w:tabs>
          <w:tab w:val="left" w:pos="3485"/>
          <w:tab w:val="left" w:pos="5585"/>
        </w:tabs>
        <w:spacing w:before="10"/>
        <w:ind w:left="1205"/>
      </w:pPr>
      <w:r>
        <w:t>A. 酚酞试液</w:t>
        <w:tab/>
        <w:t>B. PH</w:t>
      </w:r>
      <w:r>
        <w:rPr>
          <w:spacing w:val="-60"/>
        </w:rPr>
        <w:t xml:space="preserve"> </w:t>
      </w:r>
      <w:r>
        <w:t>试纸</w:t>
        <w:tab/>
        <w:t>C.石蕊试液</w:t>
      </w:r>
    </w:p>
    <w:p>
      <w:pPr>
        <w:pStyle w:val="ListParagraph"/>
        <w:numPr>
          <w:ilvl w:val="1"/>
          <w:numId w:val="5"/>
        </w:numPr>
        <w:tabs>
          <w:tab w:val="left" w:pos="1569"/>
          <w:tab w:val="left" w:pos="9775"/>
        </w:tabs>
        <w:spacing w:before="12" w:after="0" w:line="252" w:lineRule="auto"/>
        <w:ind w:left="965" w:right="115" w:firstLine="0"/>
        <w:jc w:val="left"/>
        <w:rPr>
          <w:sz w:val="24"/>
        </w:rPr>
      </w:pPr>
      <w:r>
        <w:rPr>
          <w:sz w:val="24"/>
        </w:rPr>
        <w:t>自来水生产过程中，还必须进行消毒。X</w:t>
      </w:r>
      <w:r>
        <w:rPr>
          <w:spacing w:val="-46"/>
          <w:sz w:val="24"/>
        </w:rPr>
        <w:t xml:space="preserve"> </w:t>
      </w:r>
      <w:r>
        <w:rPr>
          <w:sz w:val="24"/>
        </w:rPr>
        <w:t>是一种新型的自来水消毒剂，工业上制取</w:t>
      </w:r>
      <w:r>
        <w:rPr>
          <w:spacing w:val="-60"/>
          <w:sz w:val="24"/>
        </w:rPr>
        <w:t xml:space="preserve"> </w:t>
      </w:r>
      <w:r>
        <w:rPr>
          <w:sz w:val="24"/>
        </w:rPr>
        <w:t>X 的化学方程式为：</w:t>
      </w:r>
      <w:r>
        <w:rPr>
          <w:spacing w:val="-60"/>
          <w:sz w:val="24"/>
        </w:rPr>
        <w:t xml:space="preserve"> </w:t>
      </w:r>
      <w:r>
        <w:rPr>
          <w:sz w:val="24"/>
        </w:rPr>
        <w:t>Cl</w:t>
      </w:r>
      <w:r>
        <w:rPr>
          <w:position w:val="-2"/>
          <w:sz w:val="12"/>
        </w:rPr>
        <w:t>2</w:t>
      </w:r>
      <w:r>
        <w:rPr>
          <w:spacing w:val="43"/>
          <w:position w:val="-2"/>
          <w:sz w:val="12"/>
        </w:rPr>
        <w:t xml:space="preserve"> </w:t>
      </w:r>
      <w:r>
        <w:rPr>
          <w:sz w:val="24"/>
        </w:rPr>
        <w:t>+</w:t>
      </w:r>
      <w:r>
        <w:rPr>
          <w:spacing w:val="-12"/>
          <w:sz w:val="24"/>
        </w:rPr>
        <w:t xml:space="preserve"> </w:t>
      </w:r>
      <w:r>
        <w:rPr>
          <w:sz w:val="24"/>
        </w:rPr>
        <w:t>2</w:t>
      </w:r>
      <w:r>
        <w:rPr>
          <w:spacing w:val="-15"/>
          <w:sz w:val="24"/>
        </w:rPr>
        <w:t xml:space="preserve"> </w:t>
      </w:r>
      <w:r>
        <w:rPr>
          <w:sz w:val="24"/>
        </w:rPr>
        <w:t>NaClO</w:t>
      </w:r>
      <w:r>
        <w:rPr>
          <w:position w:val="-2"/>
          <w:sz w:val="12"/>
        </w:rPr>
        <w:t>2</w:t>
      </w:r>
      <w:r>
        <w:rPr>
          <w:spacing w:val="45"/>
          <w:position w:val="-2"/>
          <w:sz w:val="12"/>
        </w:rPr>
        <w:t xml:space="preserve"> </w:t>
      </w:r>
      <w:r>
        <w:rPr>
          <w:sz w:val="24"/>
        </w:rPr>
        <w:t>==</w:t>
      </w:r>
      <w:r>
        <w:rPr>
          <w:spacing w:val="-15"/>
          <w:sz w:val="24"/>
        </w:rPr>
        <w:t xml:space="preserve"> </w:t>
      </w:r>
      <w:r>
        <w:rPr>
          <w:sz w:val="24"/>
        </w:rPr>
        <w:t>2</w:t>
      </w:r>
      <w:r>
        <w:rPr>
          <w:spacing w:val="-15"/>
          <w:sz w:val="24"/>
        </w:rPr>
        <w:t xml:space="preserve"> </w:t>
      </w:r>
      <w:r>
        <w:rPr>
          <w:sz w:val="24"/>
        </w:rPr>
        <w:t>NaCl</w:t>
      </w:r>
      <w:r>
        <w:rPr>
          <w:spacing w:val="-15"/>
          <w:sz w:val="24"/>
        </w:rPr>
        <w:t xml:space="preserve"> </w:t>
      </w:r>
      <w:r>
        <w:rPr>
          <w:sz w:val="24"/>
        </w:rPr>
        <w:t>+</w:t>
      </w:r>
      <w:r>
        <w:rPr>
          <w:spacing w:val="-12"/>
          <w:sz w:val="24"/>
        </w:rPr>
        <w:t xml:space="preserve"> </w:t>
      </w:r>
      <w:r>
        <w:rPr>
          <w:sz w:val="24"/>
        </w:rPr>
        <w:t>2</w:t>
      </w:r>
      <w:r>
        <w:rPr>
          <w:spacing w:val="-17"/>
          <w:sz w:val="24"/>
        </w:rPr>
        <w:t xml:space="preserve"> </w:t>
      </w:r>
      <w:r>
        <w:rPr>
          <w:sz w:val="24"/>
        </w:rPr>
        <w:t>X，则</w:t>
      </w:r>
      <w:r>
        <w:rPr>
          <w:spacing w:val="-60"/>
          <w:sz w:val="24"/>
        </w:rPr>
        <w:t xml:space="preserve"> </w:t>
      </w:r>
      <w:r>
        <w:rPr>
          <w:sz w:val="24"/>
        </w:rPr>
        <w:t>X</w:t>
      </w:r>
      <w:r>
        <w:rPr>
          <w:spacing w:val="-60"/>
          <w:sz w:val="24"/>
        </w:rPr>
        <w:t xml:space="preserve"> </w:t>
      </w:r>
      <w:r>
        <w:rPr>
          <w:sz w:val="24"/>
        </w:rPr>
        <w:t>的化学式为</w:t>
      </w:r>
      <w:r>
        <w:rPr>
          <w:sz w:val="24"/>
          <w:u w:val="single"/>
        </w:rPr>
        <w:t xml:space="preserve"> </w:t>
        <w:tab/>
      </w:r>
      <w:r>
        <w:rPr>
          <w:spacing w:val="-17"/>
          <w:sz w:val="24"/>
        </w:rPr>
        <w:t>。</w:t>
      </w:r>
    </w:p>
    <w:p>
      <w:pPr>
        <w:pStyle w:val="ListParagraph"/>
        <w:numPr>
          <w:ilvl w:val="1"/>
          <w:numId w:val="5"/>
        </w:numPr>
        <w:tabs>
          <w:tab w:val="left" w:pos="1567"/>
          <w:tab w:val="left" w:pos="7085"/>
        </w:tabs>
        <w:spacing w:before="0" w:after="0" w:line="303" w:lineRule="exact"/>
        <w:ind w:left="1566" w:right="0" w:hanging="601"/>
        <w:jc w:val="left"/>
        <w:rPr>
          <w:sz w:val="24"/>
        </w:rPr>
      </w:pPr>
      <w:r>
        <w:rPr>
          <w:sz w:val="24"/>
        </w:rPr>
        <w:t>下列做法会造成水体污染的是</w:t>
      </w:r>
      <w:r>
        <w:rPr>
          <w:spacing w:val="-1"/>
          <w:sz w:val="24"/>
        </w:rPr>
        <w:t xml:space="preserve"> </w:t>
      </w:r>
      <w:r>
        <w:rPr>
          <w:sz w:val="24"/>
        </w:rPr>
        <w:t>(填字母)</w:t>
      </w:r>
      <w:r>
        <w:rPr>
          <w:sz w:val="24"/>
          <w:u w:val="single"/>
        </w:rPr>
        <w:t xml:space="preserve"> </w:t>
        <w:tab/>
      </w:r>
      <w:r>
        <w:rPr>
          <w:sz w:val="24"/>
        </w:rPr>
        <w:t>.</w:t>
      </w:r>
    </w:p>
    <w:p>
      <w:pPr>
        <w:pStyle w:val="BodyText"/>
        <w:tabs>
          <w:tab w:val="left" w:pos="4925"/>
        </w:tabs>
        <w:spacing w:before="12"/>
        <w:ind w:left="1085"/>
      </w:pPr>
      <w:r>
        <w:t>A.随意弃置废旧电池</w:t>
        <w:tab/>
        <w:t>B.含二氧化硫的工业废气任意排放</w:t>
      </w:r>
    </w:p>
    <w:p>
      <w:pPr>
        <w:pStyle w:val="BodyText"/>
        <w:tabs>
          <w:tab w:val="left" w:pos="4925"/>
        </w:tabs>
        <w:spacing w:before="14"/>
        <w:ind w:left="1085"/>
      </w:pPr>
      <w:r>
        <w:t>C.工业废水处理达标后再排放</w:t>
        <w:tab/>
        <w:t>D.严格监管化肥和农药的使用</w:t>
      </w:r>
    </w:p>
    <w:p>
      <w:pPr>
        <w:pStyle w:val="ListParagraph"/>
        <w:numPr>
          <w:ilvl w:val="1"/>
          <w:numId w:val="5"/>
        </w:numPr>
        <w:tabs>
          <w:tab w:val="left" w:pos="1567"/>
          <w:tab w:val="left" w:pos="10017"/>
        </w:tabs>
        <w:spacing w:before="12" w:after="0" w:line="240" w:lineRule="auto"/>
        <w:ind w:left="1566" w:right="0" w:hanging="601"/>
        <w:jc w:val="left"/>
        <w:rPr>
          <w:rFonts w:ascii="Times New Roman" w:eastAsia="Times New Roman"/>
          <w:sz w:val="24"/>
        </w:rPr>
      </w:pPr>
      <w:r>
        <w:rPr>
          <w:spacing w:val="-1"/>
          <w:sz w:val="24"/>
        </w:rPr>
        <w:t>节</w:t>
      </w:r>
      <w:r>
        <w:rPr>
          <w:sz w:val="24"/>
        </w:rPr>
        <w:t>约用水从我做起请任举一生活中节约用水的措施:</w:t>
      </w:r>
      <w:r>
        <w:rPr>
          <w:rFonts w:ascii="Times New Roman" w:eastAsia="Times New Roman"/>
          <w:sz w:val="24"/>
          <w:u w:val="single"/>
        </w:rPr>
        <w:t xml:space="preserve"> </w:t>
        <w:tab/>
      </w:r>
    </w:p>
    <w:p>
      <w:pPr>
        <w:pStyle w:val="BodyText"/>
        <w:spacing w:before="6"/>
        <w:ind w:left="965"/>
      </w:pPr>
      <w:r>
        <w:t>13.（4 分）A、B、C 三种固体物质的溶解度曲线如下图所示。据图回答问题：</w:t>
      </w:r>
    </w:p>
    <w:p>
      <w:pPr>
        <w:pStyle w:val="BodyText"/>
        <w:tabs>
          <w:tab w:val="left" w:pos="3005"/>
        </w:tabs>
        <w:spacing w:before="17"/>
        <w:ind w:left="965"/>
      </w:pPr>
      <w:r>
        <w:t>（1）温度为</w:t>
      </w:r>
      <w:r>
        <w:rPr>
          <w:u w:val="single"/>
        </w:rPr>
        <w:t xml:space="preserve"> </w:t>
        <w:tab/>
      </w:r>
      <w:r>
        <w:t>℃时，A</w:t>
      </w:r>
      <w:r>
        <w:rPr>
          <w:spacing w:val="-60"/>
        </w:rPr>
        <w:t xml:space="preserve"> </w:t>
      </w:r>
      <w:r>
        <w:t>与</w:t>
      </w:r>
      <w:r>
        <w:rPr>
          <w:spacing w:val="-60"/>
        </w:rPr>
        <w:t xml:space="preserve"> </w:t>
      </w:r>
      <w:r>
        <w:t>C</w:t>
      </w:r>
      <w:r>
        <w:rPr>
          <w:spacing w:val="-60"/>
        </w:rPr>
        <w:t xml:space="preserve"> </w:t>
      </w:r>
      <w:r>
        <w:t>物质的溶解度相等；</w:t>
      </w:r>
    </w:p>
    <w:p>
      <w:pPr>
        <w:pStyle w:val="BodyText"/>
        <w:tabs>
          <w:tab w:val="left" w:pos="6905"/>
        </w:tabs>
        <w:spacing w:before="19"/>
        <w:ind w:left="965"/>
      </w:pPr>
      <w:r>
        <w:t>（2）A</w:t>
      </w:r>
      <w:r>
        <w:rPr>
          <w:spacing w:val="-61"/>
        </w:rPr>
        <w:t xml:space="preserve"> </w:t>
      </w:r>
      <w:r>
        <w:t>中含有少量的</w:t>
      </w:r>
      <w:r>
        <w:rPr>
          <w:spacing w:val="-60"/>
        </w:rPr>
        <w:t xml:space="preserve"> </w:t>
      </w:r>
      <w:r>
        <w:t>B，若要提纯</w:t>
      </w:r>
      <w:r>
        <w:rPr>
          <w:spacing w:val="-60"/>
        </w:rPr>
        <w:t xml:space="preserve"> </w:t>
      </w:r>
      <w:r>
        <w:t>A，可采用</w:t>
      </w:r>
      <w:r>
        <w:rPr>
          <w:u w:val="single"/>
        </w:rPr>
        <w:t xml:space="preserve"> </w:t>
        <w:tab/>
      </w:r>
      <w:r>
        <w:t>方法；</w:t>
      </w:r>
    </w:p>
    <w:p>
      <w:pPr>
        <w:spacing w:after="0"/>
        <w:sectPr>
          <w:type w:val="continuous"/>
          <w:pgSz w:w="22120" w:h="15310" w:orient="landscape"/>
          <w:pgMar w:top="0" w:right="900" w:bottom="0" w:left="1020" w:header="720" w:footer="720"/>
          <w:cols w:num="2" w:space="720" w:equalWidth="0">
            <w:col w:w="9961" w:space="40"/>
            <w:col w:w="10199"/>
          </w:cols>
        </w:sectPr>
      </w:pPr>
    </w:p>
    <w:p>
      <w:pPr>
        <w:pStyle w:val="BodyText"/>
        <w:spacing w:before="3"/>
        <w:rPr>
          <w:sz w:val="11"/>
        </w:rPr>
      </w:pPr>
      <w:r>
        <w:pict>
          <v:shape id="_x0000_s1037" style="height:765.45pt;margin-left:75.1pt;margin-top:0pt;mso-position-horizontal-relative:page;mso-position-vertical-relative:page;position:absolute;width:1.2pt;z-index:251659264" coordorigin="1502,0" coordsize="24,15309" path="m1502,l1502,15309m1526,l1526,15309e" filled="f" stroked="t" strokecolor="black" strokeweight="0.6pt">
            <v:stroke dashstyle="solid"/>
            <v:path arrowok="t"/>
          </v:shape>
        </w:pict>
      </w:r>
      <w:r>
        <w:pict>
          <v:shape id="_x0000_s1038" type="#_x0000_t202" style="height:149pt;margin-left:21.6pt;margin-top:509.86pt;mso-position-horizontal-relative:page;mso-position-vertical-relative:page;position:absolute;width:34.45pt;z-index:251661312" filled="f" stroked="f">
            <v:textbox style="layout-flow:vertical;mso-layout-flow-alt:bottom-to-top" inset="0,0,0,0">
              <w:txbxContent>
                <w:p>
                  <w:pPr>
                    <w:pStyle w:val="BodyText"/>
                    <w:tabs>
                      <w:tab w:val="left" w:pos="2959"/>
                    </w:tabs>
                    <w:spacing w:line="301" w:lineRule="exact"/>
                    <w:ind w:left="20"/>
                    <w:rPr>
                      <w:rFonts w:ascii="Times New Roman" w:eastAsia="Times New Roman"/>
                    </w:rPr>
                  </w:pPr>
                  <w:r>
                    <w:t>班级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：</w:t>
                  </w:r>
                  <w:r>
                    <w:rPr>
                      <w:rFonts w:ascii="Times New Roman" w:eastAsia="Times New Roman"/>
                      <w:u w:val="single"/>
                    </w:rPr>
                    <w:t xml:space="preserve"> </w:t>
                    <w:tab/>
                  </w:r>
                </w:p>
                <w:p>
                  <w:pPr>
                    <w:pStyle w:val="BodyText"/>
                    <w:spacing w:before="93" w:line="294" w:lineRule="exact"/>
                    <w:ind w:right="274"/>
                    <w:jc w:val="right"/>
                  </w:pPr>
                  <w:r>
                    <w:t>密</w:t>
                  </w:r>
                </w:p>
              </w:txbxContent>
            </v:textbox>
          </v:shape>
        </w:pict>
      </w:r>
      <w:r>
        <w:pict>
          <v:shape id="_x0000_s1039" type="#_x0000_t202" style="height:131pt;margin-left:21.6pt;margin-top:311.86pt;mso-position-horizontal-relative:page;mso-position-vertical-relative:page;position:absolute;width:15.3pt;z-index:251662336" filled="f" stroked="f">
            <v:textbox style="layout-flow:vertical;mso-layout-flow-alt:bottom-to-top" inset="0,0,0,0">
              <w:txbxContent>
                <w:p>
                  <w:pPr>
                    <w:pStyle w:val="BodyText"/>
                    <w:tabs>
                      <w:tab w:val="left" w:pos="2599"/>
                    </w:tabs>
                    <w:spacing w:line="301" w:lineRule="exact"/>
                    <w:ind w:left="20"/>
                    <w:rPr>
                      <w:rFonts w:ascii="Times New Roman" w:eastAsia="Times New Roman"/>
                    </w:rPr>
                  </w:pPr>
                  <w:r>
                    <w:t>姓名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rPr>
                      <w:rFonts w:ascii="Times New Roman" w:eastAsia="Times New Roman"/>
                      <w:u w:val="single"/>
                    </w:rPr>
                    <w:t xml:space="preserve"> </w:t>
                    <w:tab/>
                  </w:r>
                </w:p>
              </w:txbxContent>
            </v:textbox>
          </v:shape>
        </w:pict>
      </w:r>
      <w:r>
        <w:pict>
          <v:shape id="_x0000_s1040" type="#_x0000_t202" style="height:167pt;margin-left:21.6pt;margin-top:95.85pt;mso-position-horizontal-relative:page;mso-position-vertical-relative:page;position:absolute;width:34.45pt;z-index:251663360" filled="f" stroked="f">
            <v:textbox style="layout-flow:vertical;mso-layout-flow-alt:bottom-to-top" inset="0,0,0,0">
              <w:txbxContent>
                <w:p>
                  <w:pPr>
                    <w:pStyle w:val="BodyText"/>
                    <w:tabs>
                      <w:tab w:val="left" w:pos="3319"/>
                    </w:tabs>
                    <w:spacing w:line="301" w:lineRule="exact"/>
                    <w:ind w:left="20"/>
                    <w:rPr>
                      <w:rFonts w:ascii="Times New Roman" w:eastAsia="Times New Roman"/>
                    </w:rPr>
                  </w:pPr>
                  <w:r>
                    <w:t>考号：</w:t>
                  </w:r>
                  <w:r>
                    <w:rPr>
                      <w:rFonts w:ascii="Times New Roman" w:eastAsia="Times New Roman"/>
                      <w:u w:val="single"/>
                    </w:rPr>
                    <w:t xml:space="preserve"> </w:t>
                    <w:tab/>
                  </w:r>
                </w:p>
                <w:p>
                  <w:pPr>
                    <w:pStyle w:val="BodyText"/>
                    <w:spacing w:before="93" w:line="294" w:lineRule="exact"/>
                    <w:ind w:left="423"/>
                  </w:pPr>
                  <w:r>
                    <w:t>题</w:t>
                  </w:r>
                </w:p>
              </w:txbxContent>
            </v:textbox>
          </v:shape>
        </w:pict>
      </w:r>
    </w:p>
    <w:p>
      <w:pPr>
        <w:tabs>
          <w:tab w:val="left" w:pos="14421"/>
        </w:tabs>
        <w:spacing w:before="83"/>
        <w:ind w:left="5421" w:right="0" w:firstLine="0"/>
        <w:jc w:val="left"/>
        <w:rPr>
          <w:sz w:val="18"/>
        </w:rPr>
      </w:pPr>
      <w:r>
        <w:rPr>
          <w:sz w:val="18"/>
        </w:rPr>
        <w:t>第</w:t>
      </w:r>
      <w:r>
        <w:rPr>
          <w:spacing w:val="-46"/>
          <w:sz w:val="18"/>
        </w:rPr>
        <w:t xml:space="preserve"> </w:t>
      </w:r>
      <w:r>
        <w:rPr>
          <w:rFonts w:ascii="Times New Roman" w:eastAsia="Times New Roman"/>
          <w:sz w:val="18"/>
        </w:rPr>
        <w:t>1</w:t>
      </w:r>
      <w:r>
        <w:rPr>
          <w:sz w:val="18"/>
        </w:rPr>
        <w:t>页</w:t>
      </w:r>
      <w:r>
        <w:rPr>
          <w:rFonts w:ascii="Times New Roman" w:eastAsia="Times New Roman"/>
          <w:sz w:val="18"/>
        </w:rPr>
        <w:t>,</w:t>
      </w:r>
      <w:r>
        <w:rPr>
          <w:sz w:val="18"/>
        </w:rPr>
        <w:t>共</w:t>
      </w:r>
      <w:r>
        <w:rPr>
          <w:spacing w:val="-45"/>
          <w:sz w:val="18"/>
        </w:rPr>
        <w:t xml:space="preserve"> </w:t>
      </w:r>
      <w:r>
        <w:rPr>
          <w:rFonts w:ascii="Times New Roman" w:eastAsia="Times New Roman"/>
          <w:sz w:val="18"/>
        </w:rPr>
        <w:t>4</w:t>
      </w:r>
      <w:r>
        <w:rPr>
          <w:rFonts w:ascii="Times New Roman" w:eastAsia="Times New Roman"/>
          <w:spacing w:val="-2"/>
          <w:sz w:val="18"/>
        </w:rPr>
        <w:t xml:space="preserve"> </w:t>
      </w:r>
      <w:r>
        <w:rPr>
          <w:sz w:val="18"/>
        </w:rPr>
        <w:t>页</w:t>
        <w:tab/>
        <w:t>第</w:t>
      </w:r>
      <w:r>
        <w:rPr>
          <w:spacing w:val="-45"/>
          <w:sz w:val="18"/>
        </w:rPr>
        <w:t xml:space="preserve"> </w:t>
      </w:r>
      <w:r>
        <w:rPr>
          <w:rFonts w:ascii="Times New Roman" w:eastAsia="Times New Roman"/>
          <w:sz w:val="18"/>
        </w:rPr>
        <w:t>2</w:t>
      </w:r>
      <w:r>
        <w:rPr>
          <w:sz w:val="18"/>
        </w:rPr>
        <w:t>页</w:t>
      </w:r>
      <w:r>
        <w:rPr>
          <w:rFonts w:ascii="Times New Roman" w:eastAsia="Times New Roman"/>
          <w:sz w:val="18"/>
        </w:rPr>
        <w:t>,</w:t>
      </w:r>
      <w:r>
        <w:rPr>
          <w:sz w:val="18"/>
        </w:rPr>
        <w:t>共</w:t>
      </w:r>
      <w:r>
        <w:rPr>
          <w:spacing w:val="-45"/>
          <w:sz w:val="18"/>
        </w:rPr>
        <w:t xml:space="preserve"> </w:t>
      </w:r>
      <w:r>
        <w:rPr>
          <w:rFonts w:ascii="Times New Roman" w:eastAsia="Times New Roman"/>
          <w:sz w:val="18"/>
        </w:rPr>
        <w:t>4</w:t>
      </w:r>
      <w:r>
        <w:rPr>
          <w:rFonts w:ascii="Times New Roman" w:eastAsia="Times New Roman"/>
          <w:spacing w:val="-1"/>
          <w:sz w:val="18"/>
        </w:rPr>
        <w:t xml:space="preserve"> </w:t>
      </w:r>
      <w:r>
        <w:rPr>
          <w:sz w:val="18"/>
        </w:rPr>
        <w:t>页</w:t>
      </w:r>
    </w:p>
    <w:p>
      <w:pPr>
        <w:spacing w:after="0"/>
        <w:jc w:val="left"/>
        <w:rPr>
          <w:sz w:val="18"/>
        </w:rPr>
        <w:sectPr>
          <w:type w:val="continuous"/>
          <w:pgSz w:w="22120" w:h="15310" w:orient="landscape"/>
          <w:pgMar w:top="0" w:right="900" w:bottom="0" w:left="1020" w:header="720" w:footer="720"/>
          <w:cols w:space="7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3"/>
        </w:rPr>
      </w:pPr>
    </w:p>
    <w:p>
      <w:pPr>
        <w:spacing w:after="0"/>
        <w:rPr>
          <w:sz w:val="23"/>
        </w:rPr>
        <w:sectPr>
          <w:pgSz w:w="22120" w:h="15310" w:orient="landscape"/>
          <w:pgMar w:top="0" w:right="900" w:bottom="0" w:left="1020" w:header="720" w:footer="720"/>
          <w:cols w:space="720"/>
        </w:sectPr>
      </w:pPr>
    </w:p>
    <w:p>
      <w:pPr>
        <w:pStyle w:val="BodyText"/>
        <w:tabs>
          <w:tab w:val="left" w:pos="4192"/>
          <w:tab w:val="left" w:pos="5872"/>
        </w:tabs>
        <w:spacing w:before="67" w:line="254" w:lineRule="auto"/>
        <w:ind w:left="112" w:right="38"/>
        <w:jc w:val="both"/>
      </w:pPr>
      <w:r>
        <w:t>（3）t</w:t>
      </w:r>
      <w:r>
        <w:rPr>
          <w:position w:val="-2"/>
          <w:sz w:val="12"/>
        </w:rPr>
        <w:t>2</w:t>
      </w:r>
      <w:r>
        <w:t>℃时，把</w:t>
      </w:r>
      <w:r>
        <w:rPr>
          <w:spacing w:val="-60"/>
        </w:rPr>
        <w:t xml:space="preserve"> </w:t>
      </w:r>
      <w:r>
        <w:t>A、B</w:t>
      </w:r>
      <w:r>
        <w:rPr>
          <w:spacing w:val="-60"/>
        </w:rPr>
        <w:t xml:space="preserve"> </w:t>
      </w:r>
      <w:r>
        <w:t>物质各</w:t>
      </w:r>
      <w:r>
        <w:rPr>
          <w:spacing w:val="-60"/>
        </w:rPr>
        <w:t xml:space="preserve"> </w:t>
      </w:r>
      <w:r>
        <w:t>50g</w:t>
      </w:r>
      <w:r>
        <w:rPr>
          <w:spacing w:val="-60"/>
        </w:rPr>
        <w:t xml:space="preserve"> </w:t>
      </w:r>
      <w:r>
        <w:t>分别加到</w:t>
      </w:r>
      <w:r>
        <w:rPr>
          <w:spacing w:val="-60"/>
        </w:rPr>
        <w:t xml:space="preserve"> </w:t>
      </w:r>
      <w:r>
        <w:t>100g</w:t>
      </w:r>
      <w:r>
        <w:rPr>
          <w:spacing w:val="-60"/>
        </w:rPr>
        <w:t xml:space="preserve"> </w:t>
      </w:r>
      <w:r>
        <w:t>水中， 不能形成饱和溶液的是</w:t>
      </w:r>
      <w:r>
        <w:rPr>
          <w:rFonts w:ascii="Times New Roman" w:eastAsia="Times New Roman" w:hAnsi="Times New Roman"/>
          <w:u w:val="single"/>
        </w:rPr>
        <w:t xml:space="preserve"> </w:t>
        <w:tab/>
      </w:r>
      <w:r>
        <w:t>（填字母代号</w:t>
      </w:r>
      <w:r>
        <w:rPr>
          <w:spacing w:val="-129"/>
        </w:rPr>
        <w:t>）</w:t>
      </w:r>
      <w:r>
        <w:rPr>
          <w:spacing w:val="-18"/>
        </w:rPr>
        <w:t>，</w:t>
      </w:r>
      <w:r>
        <w:t>若要使之达到饱和状态，还需要向溶液中加入</w:t>
      </w:r>
      <w:r>
        <w:rPr>
          <w:u w:val="single"/>
        </w:rPr>
        <w:t xml:space="preserve"> </w:t>
        <w:tab/>
      </w:r>
      <w:r>
        <w:rPr>
          <w:spacing w:val="-18"/>
        </w:rPr>
        <w:t xml:space="preserve">g </w:t>
      </w:r>
      <w:r>
        <w:t>该溶质。</w:t>
      </w:r>
    </w:p>
    <w:p>
      <w:pPr>
        <w:pStyle w:val="BodyText"/>
        <w:spacing w:before="54" w:line="297" w:lineRule="auto"/>
        <w:ind w:left="112" w:right="38"/>
        <w:jc w:val="both"/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873252</wp:posOffset>
            </wp:positionH>
            <wp:positionV relativeFrom="paragraph">
              <wp:posOffset>752982</wp:posOffset>
            </wp:positionV>
            <wp:extent cx="5257800" cy="1018032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0180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14.（7</w:t>
      </w:r>
      <w:r>
        <w:rPr>
          <w:spacing w:val="-30"/>
        </w:rPr>
        <w:t xml:space="preserve"> 分</w:t>
      </w:r>
      <w:r>
        <w:t>）A～H</w:t>
      </w:r>
      <w:r>
        <w:rPr>
          <w:spacing w:val="-9"/>
        </w:rPr>
        <w:t xml:space="preserve"> 都是初中化学中的常见物质，它们之间</w:t>
      </w:r>
      <w:r>
        <w:t>的转化关系如图所示．A</w:t>
      </w:r>
      <w:r>
        <w:rPr>
          <w:spacing w:val="-8"/>
        </w:rPr>
        <w:t xml:space="preserve"> 是天然气的主要成分</w:t>
      </w:r>
      <w:r>
        <w:t>，E</w:t>
      </w:r>
      <w:r>
        <w:rPr>
          <w:spacing w:val="-20"/>
        </w:rPr>
        <w:t xml:space="preserve"> 是一种</w:t>
      </w:r>
      <w:r>
        <w:t>常见的食品干燥剂．请回答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</w:p>
    <w:p>
      <w:pPr>
        <w:pStyle w:val="BodyText"/>
        <w:tabs>
          <w:tab w:val="left" w:pos="3292"/>
        </w:tabs>
        <w:ind w:left="232"/>
      </w:pPr>
      <w:r>
        <w:t>（1）A</w:t>
      </w:r>
      <w:r>
        <w:rPr>
          <w:spacing w:val="-61"/>
        </w:rPr>
        <w:t xml:space="preserve"> </w:t>
      </w:r>
      <w:r>
        <w:t>的化学式为</w:t>
      </w:r>
      <w:r>
        <w:rPr>
          <w:u w:val="single"/>
        </w:rPr>
        <w:t xml:space="preserve"> </w:t>
        <w:tab/>
      </w:r>
      <w:r>
        <w:t>；</w:t>
      </w:r>
    </w:p>
    <w:p>
      <w:pPr>
        <w:pStyle w:val="BodyText"/>
        <w:tabs>
          <w:tab w:val="left" w:pos="1886"/>
        </w:tabs>
        <w:spacing w:before="151"/>
        <w:ind w:right="284"/>
        <w:jc w:val="right"/>
        <w:rPr>
          <w:rFonts w:ascii="Times New Roman" w:eastAsia="Times New Roman"/>
        </w:rPr>
      </w:pPr>
      <w:r>
        <w:br w:type="column"/>
      </w:r>
      <w:r>
        <w:t>溶解度</w:t>
      </w:r>
      <w:r>
        <w:rPr>
          <w:rFonts w:ascii="Times New Roman" w:eastAsia="Times New Roman"/>
        </w:rPr>
        <w:t>/g</w:t>
        <w:tab/>
      </w:r>
      <w:r>
        <w:rPr>
          <w:rFonts w:ascii="Times New Roman" w:eastAsia="Times New Roman"/>
          <w:position w:val="1"/>
        </w:rPr>
        <w:t>A</w:t>
      </w:r>
    </w:p>
    <w:p>
      <w:pPr>
        <w:pStyle w:val="BodyText"/>
        <w:spacing w:before="82" w:line="219" w:lineRule="exact"/>
        <w:ind w:left="112"/>
        <w:rPr>
          <w:rFonts w:ascii="Times New Roman"/>
        </w:rPr>
      </w:pPr>
      <w:r>
        <w:pict>
          <v:shape id="_x0000_s1041" style="height:71.3pt;margin-left:372.39pt;margin-top:-13.73pt;mso-position-horizontal-relative:page;position:absolute;width:111.85pt;z-index:-251630592" coordorigin="7448,-275" coordsize="2237,1426" path="m7548,493l7548,478,7517,478,7517,493,7548,493m7653,217l7653,202,7593,202,7593,217,7653,217m7653,492l7653,477,7593,478,7593,493,7653,492m7653,888l7653,888,7653,888,7653,888m7758,216l7758,201,7698,201,7698,216,7758,216m7758,492l7758,477,7698,477,7698,492,7758,492m7863,216l7863,201,7803,201,7803,216,7863,216m7863,491l7863,476,7803,476,7803,491,7863,491m7968,215l7968,200,7908,200,7908,215,7968,215m7968,490l7968,475,7908,476,7908,491,7968,490m8073,215l8073,200,8013,200,8013,215,8073,215m8073,490l8073,475,8013,475,8013,490,8073,490m8153,878l8152,818,8137,818,8138,878,8153,878m8154,983l8154,923,8139,923,8139,983,8154,983m8169,725l8169,725,8169,725,8169,725m8178,214l8178,199,8118,199,8118,214,8178,214m8178,489l8178,474,8118,474,8118,489,8178,489m8201,713l8201,713,8201,713,8201,713m8283,214l8283,199,8223,199,8223,214,8283,214m8283,488l8283,473,8223,474,8223,489,8283,488m8388,213l8388,198,8328,199,8328,214,8388,213m8388,487l8388,472,8328,473,8328,488,8388,487m8493,213l8493,198,8433,198,8433,213,8493,213m8493,487l8493,472,8433,472,8433,487,8493,487m8598,212l8598,197,8538,198,8538,213,8598,212m8598,486l8598,471,8538,471,8538,486,8598,486m8703,212l8703,197,8643,197,8643,212,8703,212m8808,211l8808,196,8748,197,8748,212,8808,211m8808,485l8808,470,8748,470,8748,485,8808,485m8913,211l8913,196,8853,196,8853,211,8913,211m8913,484l8913,469,8853,469,8853,484,8913,484m9026,351l9025,291,9010,291,9011,351,9026,351m9027,456l9027,396,9012,396,9012,456,9027,456m9029,561l9028,501,9013,501,9014,561,9029,561m9031,666l9030,606,9015,606,9016,666,9031,666m9033,771l9032,711,9017,711,9018,771,9033,771m9034,876l9033,816,9018,816,9019,876,9034,876m9036,981l9035,921,9020,921,9021,981,9036,981m9543,957l9183,912,9073,898,8964,883,8911,876,8859,868,8810,861,8763,854,8672,839,8584,824,8497,808,8412,793,8328,776,8287,768,8246,759,8206,751,8167,742,8174,739,8206,727,8239,714,8272,700,8303,687,8333,673,8335,672,8364,659,8367,657,8394,644,8399,641,8425,628,8461,609,8493,592,8517,579,8524,575,8589,565,8727,540,8853,516,8887,509,9013,483,9018,483,9018,482,9421,399,9421,399,9421,399,9495,384,9492,370,9348,399,9113,448,9015,468,8958,469,8958,480,8884,495,8775,516,8724,525,8676,534,8630,542,8585,550,8561,554,8578,544,8587,539,8619,520,8640,507,8651,500,8671,488,8674,486,8703,485,8703,470,8697,470,8701,468,8714,460,8746,438,8777,416,8794,404,8809,393,8840,369,8872,344,8886,332,8904,318,8920,304,8932,293,8936,290,8948,279,8953,275,8964,264,8969,259,8981,248,9004,227,9009,222,9009,246,9024,246,9024,219,9012,219,9039,192,9049,182,9074,156,9110,120,9119,109,9145,83,9180,45,9247,-28,9309,-95,9309,-95,9363,-155,9363,-155,9387,-180,9387,-180,9408,-202,9397,-213,9376,-191,9352,-165,9236,-38,9236,-38,9169,35,9169,35,9134,72,9134,72,9099,109,9099,109,9063,146,9063,146,9028,182,9014,195,8958,196,8958,211,8999,210,8993,216,8993,216,8993,216,8959,248,8959,248,8942,264,8942,264,8926,279,8926,279,8910,293,8910,293,8894,306,8894,306,8894,306,8863,332,8863,332,8831,357,8831,357,8831,357,8800,381,8800,381,8800,381,8768,404,8768,404,8737,426,8737,426,8737,426,8706,447,8705,447,8706,447,8674,468,8674,468,8670,471,8643,471,8643,486,8646,486,8643,488,8643,488,8611,507,8611,507,8611,507,8611,507,8580,526,8580,526,8580,526,8548,544,8518,561,8496,565,8480,567,8480,582,8454,595,8454,595,8454,595,8423,612,8423,612,8423,612,8392,628,8392,628,8361,644,8361,644,8329,659,8329,659,8297,673,8297,673,8265,687,8265,687,8265,687,8233,700,8233,700,8233,700,8201,713,8169,725,8151,732,8151,713,8136,713,8136,735,8126,733,8087,724,8047,714,8006,703,7964,692,7922,680,7879,668,7863,664,7864,664,7977,651,8135,630,8135,668,8150,668,8150,628,8352,601,8412,593,8480,582,8480,567,8410,578,8325,590,8244,601,8164,612,8013,632,7976,636,7938,640,7862,649,7825,652,7786,641,7786,656,7715,663,7589,674,7589,674,7511,681,7512,573,7548,584,7704,632,7786,656,7786,641,7755,632,7599,584,7552,569,7512,558,7513,217,7548,217,7548,202,7513,202,7516,-207,7568,-154,7531,-230,7508,-275,7448,-155,7500,-207,7501,-230,7501,-207,7498,202,7493,202,7493,217,7498,217,7494,1080,7509,1080,7511,696,7541,693,7760,674,7823,667,7826,668,7908,692,7948,703,7987,714,8002,718,8043,728,8083,738,8114,745,8105,748,8105,748,8105,748,8074,759,8074,759,8074,759,8013,780,8013,780,8013,780,7897,819,7897,819,7844,836,7844,836,7794,851,7794,851,7745,865,7699,877,7653,888,7608,899,7562,909,7562,909,7562,909,7515,918,7518,933,7565,923,7611,913,7657,903,7673,899,7703,892,7749,879,7757,877,7798,865,7800,865,7845,851,7848,850,7893,836,7945,819,8018,795,8059,780,8079,774,8119,759,8137,753,8137,773,8152,773,8152,754,8203,765,8325,791,8415,808,8581,838,8670,854,8760,868,8909,891,9471,963,9541,972,9543,957m9684,1091l9669,1084,9564,1031,9617,1084,9038,1084,9037,1026,9022,1026,9023,1084,8156,1084,8155,1028,8140,1028,8141,1084,7500,1084,7500,1099,9617,1099,9564,1151,9669,1099,9684,1091e" filled="t" fillcolor="black" stroked="f">
            <v:fill type="solid"/>
            <v:path arrowok="t"/>
          </v:shape>
        </w:pict>
      </w:r>
      <w:r>
        <w:rPr>
          <w:rFonts w:ascii="Times New Roman"/>
        </w:rPr>
        <w:t>80</w:t>
      </w:r>
    </w:p>
    <w:p>
      <w:pPr>
        <w:pStyle w:val="BodyText"/>
        <w:tabs>
          <w:tab w:val="left" w:pos="2373"/>
        </w:tabs>
        <w:spacing w:line="349" w:lineRule="exact"/>
        <w:ind w:left="117"/>
        <w:rPr>
          <w:rFonts w:ascii="Times New Roman"/>
        </w:rPr>
      </w:pPr>
      <w:r>
        <w:rPr>
          <w:rFonts w:ascii="Times New Roman"/>
        </w:rPr>
        <w:t>50</w:t>
        <w:tab/>
      </w:r>
      <w:r>
        <w:rPr>
          <w:rFonts w:ascii="Times New Roman"/>
          <w:position w:val="13"/>
        </w:rPr>
        <w:t>B</w:t>
      </w:r>
    </w:p>
    <w:p>
      <w:pPr>
        <w:pStyle w:val="BodyText"/>
        <w:spacing w:before="161"/>
        <w:ind w:right="223"/>
        <w:jc w:val="right"/>
        <w:rPr>
          <w:rFonts w:ascii="Times New Roman"/>
        </w:rPr>
      </w:pPr>
      <w:r>
        <w:rPr>
          <w:rFonts w:ascii="Times New Roman"/>
        </w:rPr>
        <w:t>C</w:t>
      </w:r>
    </w:p>
    <w:p>
      <w:pPr>
        <w:pStyle w:val="BodyText"/>
        <w:tabs>
          <w:tab w:val="left" w:pos="933"/>
          <w:tab w:val="left" w:pos="1797"/>
        </w:tabs>
        <w:spacing w:before="5"/>
        <w:ind w:left="213"/>
      </w:pPr>
      <w:r>
        <w:rPr>
          <w:rFonts w:ascii="Times New Roman" w:eastAsia="Times New Roman" w:hAnsi="Times New Roman"/>
          <w:position w:val="2"/>
        </w:rPr>
        <w:t>0</w:t>
        <w:tab/>
        <w:t>t</w:t>
      </w:r>
      <w:r>
        <w:rPr>
          <w:rFonts w:ascii="Times New Roman" w:eastAsia="Times New Roman" w:hAnsi="Times New Roman"/>
          <w:position w:val="2"/>
          <w:vertAlign w:val="subscript"/>
        </w:rPr>
        <w:t>1</w:t>
      </w:r>
      <w:r>
        <w:rPr>
          <w:rFonts w:ascii="Times New Roman" w:eastAsia="Times New Roman" w:hAnsi="Times New Roman"/>
          <w:position w:val="2"/>
          <w:vertAlign w:val="baseline"/>
        </w:rPr>
        <w:tab/>
        <w:t>t</w:t>
      </w:r>
      <w:r>
        <w:rPr>
          <w:rFonts w:ascii="Times New Roman" w:eastAsia="Times New Roman" w:hAnsi="Times New Roman"/>
          <w:position w:val="2"/>
          <w:vertAlign w:val="subscript"/>
        </w:rPr>
        <w:t>2</w:t>
      </w:r>
      <w:r>
        <w:rPr>
          <w:rFonts w:ascii="Times New Roman" w:eastAsia="Times New Roman" w:hAnsi="Times New Roman"/>
          <w:spacing w:val="-21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温度</w:t>
      </w:r>
      <w:r>
        <w:rPr>
          <w:rFonts w:ascii="Times New Roman" w:eastAsia="Times New Roman" w:hAnsi="Times New Roman"/>
          <w:position w:val="2"/>
          <w:vertAlign w:val="baseline"/>
        </w:rPr>
        <w:t>/</w:t>
      </w:r>
      <w:r>
        <w:rPr>
          <w:position w:val="2"/>
          <w:vertAlign w:val="baseline"/>
        </w:rPr>
        <w:t>℃</w:t>
      </w:r>
    </w:p>
    <w:p>
      <w:pPr>
        <w:pStyle w:val="BodyText"/>
        <w:tabs>
          <w:tab w:val="left" w:pos="1313"/>
        </w:tabs>
        <w:spacing w:before="91" w:line="299" w:lineRule="exact"/>
        <w:ind w:left="113"/>
      </w:pPr>
      <w:r>
        <w:br w:type="column"/>
      </w:r>
      <w:r>
        <w:rPr>
          <w:spacing w:val="-1"/>
        </w:rPr>
        <w:t>从</w:t>
      </w:r>
      <w:r>
        <w:rPr>
          <w:rFonts w:ascii="Times New Roman" w:eastAsia="Times New Roman" w:hAnsi="Times New Roman"/>
          <w:u w:val="single"/>
        </w:rPr>
        <w:t xml:space="preserve"> </w:t>
        <w:tab/>
      </w:r>
      <w:r>
        <w:t>（填“a”或“b</w:t>
      </w:r>
      <w:r>
        <w:rPr>
          <w:spacing w:val="-120"/>
        </w:rPr>
        <w:t>”</w:t>
      </w:r>
      <w:r>
        <w:t>）端通入。</w:t>
      </w:r>
    </w:p>
    <w:p>
      <w:pPr>
        <w:pStyle w:val="BodyText"/>
        <w:tabs>
          <w:tab w:val="left" w:pos="6970"/>
          <w:tab w:val="left" w:pos="8807"/>
        </w:tabs>
        <w:spacing w:before="13" w:line="218" w:lineRule="auto"/>
        <w:ind w:left="113" w:right="1082"/>
      </w:pPr>
      <w:r>
        <w:rPr>
          <w:spacing w:val="-8"/>
        </w:rPr>
        <w:t>（6）</w:t>
      </w:r>
      <w:r>
        <w:t>若用</w:t>
      </w:r>
      <w:r>
        <w:rPr>
          <w:spacing w:val="-60"/>
        </w:rPr>
        <w:t xml:space="preserve"> </w:t>
      </w:r>
      <w:r>
        <w:t>F</w:t>
      </w:r>
      <w:r>
        <w:rPr>
          <w:spacing w:val="-60"/>
        </w:rPr>
        <w:t xml:space="preserve"> </w:t>
      </w:r>
      <w:r>
        <w:t>装置干燥生成的氧气</w:t>
      </w:r>
      <w:r>
        <w:rPr>
          <w:spacing w:val="-11"/>
        </w:rPr>
        <w:t>，F</w:t>
      </w:r>
      <w:r>
        <w:rPr>
          <w:spacing w:val="-60"/>
        </w:rPr>
        <w:t xml:space="preserve"> </w:t>
      </w:r>
      <w:r>
        <w:t>中盛放的液体试剂是</w:t>
      </w:r>
      <w:r>
        <w:rPr>
          <w:u w:val="single"/>
        </w:rPr>
        <w:t xml:space="preserve"> </w:t>
        <w:tab/>
      </w:r>
      <w:r>
        <w:rPr>
          <w:spacing w:val="-22"/>
        </w:rPr>
        <w:t>，</w:t>
      </w:r>
      <w:r>
        <w:t>气体应从</w:t>
      </w:r>
      <w:r>
        <w:rPr>
          <w:u w:val="single"/>
        </w:rPr>
        <w:t xml:space="preserve"> </w:t>
        <w:tab/>
      </w:r>
      <w:r>
        <w:rPr>
          <w:spacing w:val="-18"/>
        </w:rPr>
        <w:t>端</w:t>
      </w:r>
      <w:r>
        <w:t>通入（填“a”或“b”）。</w:t>
      </w:r>
    </w:p>
    <w:p>
      <w:pPr>
        <w:pStyle w:val="BodyText"/>
        <w:ind w:left="113" w:right="1084"/>
      </w:pPr>
      <w:r>
        <w:rPr>
          <w:spacing w:val="-3"/>
        </w:rPr>
        <w:t>16.（8</w:t>
      </w:r>
      <w:r>
        <w:rPr>
          <w:spacing w:val="-34"/>
        </w:rPr>
        <w:t xml:space="preserve"> 分</w:t>
      </w:r>
      <w:r>
        <w:rPr>
          <w:spacing w:val="-12"/>
        </w:rPr>
        <w:t>）</w:t>
      </w:r>
      <w:r>
        <w:rPr>
          <w:spacing w:val="-8"/>
        </w:rPr>
        <w:t>乙炔</w:t>
      </w:r>
      <w:r>
        <w:t>（C</w:t>
      </w:r>
      <w:r>
        <w:rPr>
          <w:position w:val="-2"/>
          <w:sz w:val="12"/>
        </w:rPr>
        <w:t>2</w:t>
      </w:r>
      <w:r>
        <w:t>H</w:t>
      </w:r>
      <w:r>
        <w:rPr>
          <w:position w:val="-2"/>
          <w:sz w:val="12"/>
        </w:rPr>
        <w:t>2</w:t>
      </w:r>
      <w:r>
        <w:t>）</w:t>
      </w:r>
      <w:r>
        <w:rPr>
          <w:spacing w:val="-2"/>
        </w:rPr>
        <w:t>气体和氧气反应能产生高温火焰，工人师傅常用氧炔焰切割或</w:t>
      </w:r>
      <w:r>
        <w:t>焊接金属。乙炔由碳化钙（</w:t>
      </w:r>
      <w:r>
        <w:rPr>
          <w:spacing w:val="-6"/>
        </w:rPr>
        <w:t xml:space="preserve">块状固体，化学式为 </w:t>
      </w:r>
      <w:r>
        <w:t>CaC</w:t>
      </w:r>
      <w:r>
        <w:rPr>
          <w:position w:val="-3"/>
          <w:sz w:val="12"/>
        </w:rPr>
        <w:t>2</w:t>
      </w:r>
      <w:r>
        <w:t>）与水反应生成，同时生成一种白色固体。</w:t>
      </w:r>
    </w:p>
    <w:p>
      <w:pPr>
        <w:pStyle w:val="BodyText"/>
        <w:spacing w:before="9"/>
        <w:ind w:left="113"/>
      </w:pPr>
      <w:r>
        <w:t>【提出问题】白色固体是什么物质？</w:t>
      </w:r>
    </w:p>
    <w:p>
      <w:pPr>
        <w:pStyle w:val="BodyText"/>
        <w:spacing w:before="19"/>
        <w:ind w:left="113"/>
      </w:pP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10422635</wp:posOffset>
            </wp:positionH>
            <wp:positionV relativeFrom="paragraph">
              <wp:posOffset>140970</wp:posOffset>
            </wp:positionV>
            <wp:extent cx="30479" cy="22859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7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【做出猜想】小明经过思考认为有以下几种可能：</w:t>
      </w:r>
    </w:p>
    <w:p>
      <w:pPr>
        <w:pStyle w:val="BodyText"/>
        <w:tabs>
          <w:tab w:val="left" w:pos="5033"/>
        </w:tabs>
        <w:spacing w:before="19"/>
        <w:ind w:left="113"/>
      </w:pPr>
      <w:r>
        <w:t>猜想一：CaO；猜想二：</w:t>
      </w:r>
      <w:r>
        <w:rPr>
          <w:u w:val="single"/>
        </w:rPr>
        <w:t xml:space="preserve"> </w:t>
        <w:tab/>
      </w:r>
      <w:r>
        <w:t>；猜想三：Ca(OH)</w:t>
      </w:r>
      <w:r>
        <w:rPr>
          <w:position w:val="-2"/>
          <w:sz w:val="12"/>
        </w:rPr>
        <w:t>2</w:t>
      </w:r>
      <w:r>
        <w:t>。</w:t>
      </w:r>
    </w:p>
    <w:p>
      <w:pPr>
        <w:pStyle w:val="BodyText"/>
        <w:tabs>
          <w:tab w:val="left" w:pos="7913"/>
        </w:tabs>
        <w:spacing w:before="16"/>
        <w:ind w:left="113"/>
      </w:pPr>
      <w:r>
        <w:t>他的依据是</w:t>
      </w:r>
      <w:r>
        <w:rPr>
          <w:u w:val="single"/>
        </w:rPr>
        <w:t xml:space="preserve"> </w:t>
        <w:tab/>
      </w:r>
      <w:r>
        <w:t>。</w:t>
      </w:r>
    </w:p>
    <w:p>
      <w:pPr>
        <w:pStyle w:val="BodyText"/>
        <w:spacing w:before="19"/>
        <w:ind w:left="113"/>
      </w:pPr>
      <w:r>
        <w:t>【交流反思】经过同学们交流讨论，认为猜想一不成立。否定猜想一的理由是：</w:t>
      </w:r>
    </w:p>
    <w:p>
      <w:pPr>
        <w:pStyle w:val="BodyText"/>
        <w:tabs>
          <w:tab w:val="left" w:pos="7913"/>
        </w:tabs>
        <w:spacing w:before="19"/>
        <w:ind w:left="112"/>
      </w:pPr>
      <w:r>
        <w:rPr>
          <w:rFonts w:ascii="Times New Roman" w:eastAsia="Times New Roman"/>
          <w:u w:val="single"/>
        </w:rPr>
        <w:t xml:space="preserve"> </w:t>
        <w:tab/>
      </w:r>
      <w:r>
        <w:t>。</w:t>
      </w:r>
    </w:p>
    <w:p>
      <w:pPr>
        <w:pStyle w:val="BodyText"/>
        <w:spacing w:before="19"/>
        <w:ind w:left="113"/>
      </w:pPr>
      <w:r>
        <w:t>【进行实验】</w:t>
      </w:r>
    </w:p>
    <w:p>
      <w:pPr>
        <w:pStyle w:val="BodyText"/>
        <w:tabs>
          <w:tab w:val="left" w:pos="8986"/>
        </w:tabs>
        <w:spacing w:before="19" w:line="254" w:lineRule="auto"/>
        <w:ind w:left="113" w:right="964"/>
      </w:pPr>
      <w:r>
        <w:pict>
          <v:shape id="_x0000_s1042" type="#_x0000_t202" style="height:14pt;margin-left:1036.58pt;margin-top:4.58pt;mso-position-horizontal-relative:page;position:absolute;width:14pt;z-index:251673600" filled="f" stroked="f">
            <v:textbox style="layout-flow:vertical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t>密</w:t>
                  </w:r>
                </w:p>
              </w:txbxContent>
            </v:textbox>
          </v:shape>
        </w:pict>
      </w:r>
      <w:r>
        <w:t>（一</w:t>
      </w:r>
      <w:r>
        <w:rPr>
          <w:spacing w:val="-82"/>
        </w:rPr>
        <w:t>）</w:t>
      </w:r>
      <w:r>
        <w:t>取少量白色固体放入试管中</w:t>
      </w:r>
      <w:r>
        <w:rPr>
          <w:spacing w:val="-84"/>
        </w:rPr>
        <w:t>，</w:t>
      </w:r>
      <w:r>
        <w:t>滴加稀盐酸</w:t>
      </w:r>
      <w:r>
        <w:rPr>
          <w:spacing w:val="-82"/>
        </w:rPr>
        <w:t>，</w:t>
      </w:r>
      <w:r>
        <w:t>没有观察到</w:t>
      </w:r>
      <w:r>
        <w:rPr>
          <w:u w:val="single"/>
        </w:rPr>
        <w:t xml:space="preserve"> </w:t>
        <w:tab/>
      </w:r>
      <w:r>
        <w:rPr>
          <w:spacing w:val="-18"/>
        </w:rPr>
        <w:t xml:space="preserve">， </w:t>
      </w:r>
      <w:r>
        <w:t>证明猜想二不成立。</w:t>
      </w:r>
    </w:p>
    <w:p>
      <w:pPr>
        <w:spacing w:after="0" w:line="254" w:lineRule="auto"/>
        <w:sectPr>
          <w:type w:val="continuous"/>
          <w:pgSz w:w="22120" w:h="15310" w:orient="landscape"/>
          <w:pgMar w:top="0" w:right="900" w:bottom="0" w:left="1020" w:header="720" w:footer="720"/>
          <w:cols w:num="3" w:space="720" w:equalWidth="0">
            <w:col w:w="6033" w:space="87"/>
            <w:col w:w="2808" w:space="1073"/>
            <w:col w:w="10199"/>
          </w:cols>
        </w:sectPr>
      </w:pPr>
    </w:p>
    <w:p>
      <w:pPr>
        <w:pStyle w:val="ListParagraph"/>
        <w:numPr>
          <w:ilvl w:val="0"/>
          <w:numId w:val="4"/>
        </w:numPr>
        <w:tabs>
          <w:tab w:val="left" w:pos="744"/>
          <w:tab w:val="left" w:pos="2032"/>
          <w:tab w:val="left" w:pos="5671"/>
        </w:tabs>
        <w:spacing w:before="10" w:after="0" w:line="297" w:lineRule="auto"/>
        <w:ind w:left="112" w:right="160" w:firstLine="0"/>
        <w:jc w:val="left"/>
        <w:rPr>
          <w:sz w:val="24"/>
        </w:rPr>
      </w:pPr>
      <w:r>
        <w:rPr>
          <w:spacing w:val="9"/>
          <w:sz w:val="24"/>
        </w:rPr>
        <w:t>反</w:t>
      </w:r>
      <w:r>
        <w:rPr>
          <w:spacing w:val="12"/>
          <w:sz w:val="24"/>
        </w:rPr>
        <w:t>应</w:t>
      </w:r>
      <w:r>
        <w:rPr>
          <w:spacing w:val="9"/>
          <w:sz w:val="24"/>
        </w:rPr>
        <w:t>③的</w:t>
      </w:r>
      <w:r>
        <w:rPr>
          <w:spacing w:val="12"/>
          <w:sz w:val="24"/>
        </w:rPr>
        <w:t>基</w:t>
      </w:r>
      <w:r>
        <w:rPr>
          <w:spacing w:val="9"/>
          <w:sz w:val="24"/>
        </w:rPr>
        <w:t>本反</w:t>
      </w:r>
      <w:r>
        <w:rPr>
          <w:spacing w:val="12"/>
          <w:sz w:val="24"/>
        </w:rPr>
        <w:t>应</w:t>
      </w:r>
      <w:r>
        <w:rPr>
          <w:spacing w:val="9"/>
          <w:sz w:val="24"/>
        </w:rPr>
        <w:t>类型是</w:t>
      </w:r>
      <w:r>
        <w:rPr>
          <w:spacing w:val="9"/>
          <w:sz w:val="24"/>
          <w:u w:val="single"/>
        </w:rPr>
        <w:t xml:space="preserve"> </w:t>
        <w:tab/>
      </w:r>
      <w:r>
        <w:rPr>
          <w:spacing w:val="6"/>
          <w:sz w:val="24"/>
        </w:rPr>
        <w:t>；G</w:t>
      </w:r>
      <w:r>
        <w:rPr>
          <w:spacing w:val="-51"/>
          <w:sz w:val="24"/>
        </w:rPr>
        <w:t xml:space="preserve"> </w:t>
      </w:r>
      <w:r>
        <w:rPr>
          <w:spacing w:val="9"/>
          <w:sz w:val="24"/>
        </w:rPr>
        <w:t>物</w:t>
      </w:r>
      <w:r>
        <w:rPr>
          <w:spacing w:val="12"/>
          <w:sz w:val="24"/>
        </w:rPr>
        <w:t>质</w:t>
      </w:r>
      <w:r>
        <w:rPr>
          <w:spacing w:val="9"/>
          <w:sz w:val="24"/>
        </w:rPr>
        <w:t>在生</w:t>
      </w:r>
      <w:r>
        <w:rPr>
          <w:spacing w:val="12"/>
          <w:sz w:val="24"/>
        </w:rPr>
        <w:t>产</w:t>
      </w:r>
      <w:r>
        <w:rPr>
          <w:spacing w:val="9"/>
          <w:sz w:val="24"/>
        </w:rPr>
        <w:t>生活中</w:t>
      </w:r>
      <w:r>
        <w:rPr>
          <w:spacing w:val="12"/>
          <w:sz w:val="24"/>
        </w:rPr>
        <w:t>的</w:t>
      </w:r>
      <w:r>
        <w:rPr>
          <w:spacing w:val="9"/>
          <w:sz w:val="24"/>
        </w:rPr>
        <w:t>一种</w:t>
      </w:r>
      <w:r>
        <w:rPr>
          <w:spacing w:val="-12"/>
          <w:sz w:val="24"/>
        </w:rPr>
        <w:t>用</w:t>
      </w:r>
      <w:r>
        <w:rPr>
          <w:sz w:val="24"/>
        </w:rPr>
        <w:t>途</w:t>
      </w:r>
      <w:r>
        <w:rPr>
          <w:sz w:val="24"/>
          <w:u w:val="single"/>
        </w:rPr>
        <w:t xml:space="preserve"> </w:t>
        <w:tab/>
      </w:r>
      <w:r>
        <w:rPr>
          <w:sz w:val="24"/>
        </w:rPr>
        <w:t>；</w:t>
      </w:r>
    </w:p>
    <w:p>
      <w:pPr>
        <w:pStyle w:val="ListParagraph"/>
        <w:numPr>
          <w:ilvl w:val="0"/>
          <w:numId w:val="4"/>
        </w:numPr>
        <w:tabs>
          <w:tab w:val="left" w:pos="714"/>
          <w:tab w:val="left" w:pos="5752"/>
        </w:tabs>
        <w:spacing w:before="0" w:after="0" w:line="306" w:lineRule="exact"/>
        <w:ind w:left="713" w:right="0" w:hanging="601"/>
        <w:jc w:val="left"/>
        <w:rPr>
          <w:sz w:val="24"/>
        </w:rPr>
      </w:pPr>
      <w:r>
        <w:rPr>
          <w:sz w:val="24"/>
        </w:rPr>
        <w:t>反应②的化学方程式为</w:t>
      </w:r>
      <w:r>
        <w:rPr>
          <w:sz w:val="24"/>
          <w:u w:val="single"/>
        </w:rPr>
        <w:t xml:space="preserve"> </w:t>
        <w:tab/>
      </w:r>
      <w:r>
        <w:rPr>
          <w:sz w:val="24"/>
        </w:rPr>
        <w:t>；</w:t>
      </w:r>
    </w:p>
    <w:p>
      <w:pPr>
        <w:pStyle w:val="ListParagraph"/>
        <w:numPr>
          <w:ilvl w:val="0"/>
          <w:numId w:val="4"/>
        </w:numPr>
        <w:tabs>
          <w:tab w:val="left" w:pos="714"/>
          <w:tab w:val="left" w:pos="6952"/>
        </w:tabs>
        <w:spacing w:before="72" w:after="0" w:line="254" w:lineRule="auto"/>
        <w:ind w:left="112" w:right="2073" w:firstLine="0"/>
        <w:jc w:val="left"/>
        <w:rPr>
          <w:b/>
          <w:sz w:val="24"/>
        </w:rPr>
      </w:pPr>
      <w:r>
        <w:rPr>
          <w:sz w:val="24"/>
        </w:rPr>
        <w:t>反应④的化学方程式为</w:t>
      </w:r>
      <w:r>
        <w:rPr>
          <w:sz w:val="24"/>
          <w:u w:val="single"/>
        </w:rPr>
        <w:t xml:space="preserve"> </w:t>
        <w:tab/>
      </w:r>
      <w:r>
        <w:rPr>
          <w:spacing w:val="-17"/>
          <w:sz w:val="24"/>
        </w:rPr>
        <w:t>。</w:t>
      </w:r>
      <w:r>
        <w:rPr>
          <w:b/>
          <w:sz w:val="24"/>
        </w:rPr>
        <w:t>三、实验与探究题（本题包括</w:t>
      </w:r>
      <w:r>
        <w:rPr>
          <w:b/>
          <w:spacing w:val="-6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59"/>
          <w:sz w:val="24"/>
        </w:rPr>
        <w:t xml:space="preserve"> </w:t>
      </w:r>
      <w:r>
        <w:rPr>
          <w:b/>
          <w:sz w:val="24"/>
        </w:rPr>
        <w:t>小题，共</w:t>
      </w:r>
      <w:r>
        <w:rPr>
          <w:b/>
          <w:spacing w:val="-61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pacing w:val="-61"/>
          <w:sz w:val="24"/>
        </w:rPr>
        <w:t xml:space="preserve"> </w:t>
      </w:r>
      <w:r>
        <w:rPr>
          <w:b/>
          <w:sz w:val="24"/>
        </w:rPr>
        <w:t>分）</w:t>
      </w:r>
    </w:p>
    <w:p>
      <w:pPr>
        <w:pStyle w:val="BodyText"/>
        <w:spacing w:before="80"/>
        <w:ind w:left="112"/>
      </w:pPr>
      <w:r>
        <w:t>15.（12 分）下图是实验室制取和收集一些气体的装置图，请回答相关问题：</w:t>
      </w:r>
    </w:p>
    <w:p>
      <w:pPr>
        <w:pStyle w:val="BodyText"/>
        <w:tabs>
          <w:tab w:val="left" w:pos="6955"/>
        </w:tabs>
        <w:spacing w:before="72"/>
        <w:ind w:left="1492"/>
      </w:pPr>
      <w:r>
        <w:pict>
          <v:group id="_x0000_s1043" style="height:87.65pt;margin-left:84.9pt;margin-top:6.75pt;mso-position-horizontal-relative:page;position:absolute;width:407.85pt;z-index:-251629568" coordorigin="1698,135" coordsize="8157,1753">
            <v:shape id="_x0000_s1044" type="#_x0000_t75" style="height:1740;left:1698;position:absolute;top:147;width:8157" stroked="f">
              <v:imagedata r:id="rId13" o:title=""/>
            </v:shape>
            <v:shape id="_x0000_s1045" style="height:145;left:2146;position:absolute;top:135;width:408" coordorigin="2147,135" coordsize="408,145" path="m2154,280l2147,256,2547,135,2554,159,2154,280xe" filled="t" fillcolor="black" stroked="f">
              <v:fill type="solid"/>
              <v:path arrowok="t"/>
            </v:shape>
            <v:line id="_x0000_s1046" style="position:absolute" from="8059,287" to="8059,733" stroked="t" strokecolor="black" strokeweight="2.05pt">
              <v:stroke dashstyle="solid"/>
            </v:line>
          </v:group>
        </w:pict>
      </w:r>
      <w:r>
        <w:t>①</w:t>
        <w:tab/>
        <w:t>②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ListParagraph"/>
        <w:numPr>
          <w:ilvl w:val="0"/>
          <w:numId w:val="3"/>
        </w:numPr>
        <w:tabs>
          <w:tab w:val="left" w:pos="714"/>
          <w:tab w:val="left" w:pos="6051"/>
          <w:tab w:val="left" w:pos="8512"/>
        </w:tabs>
        <w:spacing w:before="164" w:after="0" w:line="240" w:lineRule="auto"/>
        <w:ind w:left="713" w:right="0" w:hanging="601"/>
        <w:jc w:val="left"/>
        <w:rPr>
          <w:sz w:val="24"/>
        </w:rPr>
      </w:pPr>
      <w:r>
        <w:rPr>
          <w:sz w:val="24"/>
        </w:rPr>
        <w:t>写出图中序号对应的仪器名称：①</w:t>
      </w:r>
      <w:r>
        <w:rPr>
          <w:sz w:val="24"/>
          <w:u w:val="single"/>
        </w:rPr>
        <w:t xml:space="preserve"> </w:t>
        <w:tab/>
      </w:r>
      <w:r>
        <w:rPr>
          <w:sz w:val="24"/>
        </w:rPr>
        <w:t>，②</w:t>
      </w:r>
      <w:r>
        <w:rPr>
          <w:sz w:val="24"/>
          <w:u w:val="single"/>
        </w:rPr>
        <w:t xml:space="preserve"> </w:t>
        <w:tab/>
      </w:r>
      <w:r>
        <w:rPr>
          <w:sz w:val="24"/>
        </w:rPr>
        <w:t>；</w:t>
      </w:r>
    </w:p>
    <w:p>
      <w:pPr>
        <w:pStyle w:val="ListParagraph"/>
        <w:numPr>
          <w:ilvl w:val="0"/>
          <w:numId w:val="3"/>
        </w:numPr>
        <w:tabs>
          <w:tab w:val="left" w:pos="714"/>
          <w:tab w:val="left" w:pos="7547"/>
          <w:tab w:val="left" w:pos="8987"/>
        </w:tabs>
        <w:spacing w:before="33" w:after="0" w:line="264" w:lineRule="auto"/>
        <w:ind w:left="112" w:right="38" w:firstLine="0"/>
        <w:jc w:val="left"/>
        <w:rPr>
          <w:sz w:val="24"/>
        </w:rPr>
      </w:pPr>
      <w:r>
        <w:rPr>
          <w:sz w:val="24"/>
        </w:rPr>
        <w:t>写出实验室用高锰酸钾制取氧气的化学方程式</w:t>
      </w:r>
      <w:r>
        <w:rPr>
          <w:sz w:val="24"/>
          <w:u w:val="single"/>
        </w:rPr>
        <w:t xml:space="preserve"> </w:t>
        <w:tab/>
        <w:tab/>
      </w:r>
      <w:r>
        <w:rPr>
          <w:spacing w:val="-17"/>
          <w:sz w:val="24"/>
        </w:rPr>
        <w:t xml:space="preserve">； </w:t>
      </w:r>
      <w:r>
        <w:rPr>
          <w:sz w:val="24"/>
        </w:rPr>
        <w:t>如果实验室要利用上述装置制取并收集</w:t>
      </w:r>
      <w:r>
        <w:rPr>
          <w:spacing w:val="-168"/>
          <w:sz w:val="24"/>
        </w:rPr>
        <w:t>干</w:t>
      </w:r>
      <w:r>
        <w:rPr>
          <w:spacing w:val="-72"/>
          <w:position w:val="-7"/>
          <w:sz w:val="24"/>
        </w:rPr>
        <w:t>．</w:t>
      </w:r>
      <w:r>
        <w:rPr>
          <w:spacing w:val="-168"/>
          <w:sz w:val="24"/>
        </w:rPr>
        <w:t>燥</w:t>
      </w:r>
      <w:r>
        <w:rPr>
          <w:spacing w:val="-72"/>
          <w:position w:val="-7"/>
          <w:sz w:val="24"/>
        </w:rPr>
        <w:t>．</w:t>
      </w:r>
      <w:r>
        <w:rPr>
          <w:sz w:val="24"/>
        </w:rPr>
        <w:t>的</w:t>
      </w:r>
      <w:r>
        <w:rPr>
          <w:spacing w:val="-65"/>
          <w:sz w:val="24"/>
        </w:rPr>
        <w:t xml:space="preserve"> </w:t>
      </w:r>
      <w:r>
        <w:rPr>
          <w:sz w:val="24"/>
        </w:rPr>
        <w:t>O</w:t>
      </w:r>
      <w:r>
        <w:rPr>
          <w:position w:val="-3"/>
          <w:sz w:val="12"/>
        </w:rPr>
        <w:t>2</w:t>
      </w:r>
      <w:r>
        <w:rPr>
          <w:spacing w:val="-120"/>
          <w:sz w:val="24"/>
        </w:rPr>
        <w:t>，</w:t>
      </w:r>
      <w:r>
        <w:rPr>
          <w:sz w:val="24"/>
        </w:rPr>
        <w:t>应选用的装置是</w:t>
      </w:r>
      <w:r>
        <w:rPr>
          <w:rFonts w:ascii="Times New Roman" w:eastAsia="Times New Roman"/>
          <w:sz w:val="24"/>
          <w:u w:val="single"/>
        </w:rPr>
        <w:t xml:space="preserve"> </w:t>
        <w:tab/>
      </w:r>
      <w:r>
        <w:rPr>
          <w:sz w:val="24"/>
        </w:rPr>
        <w:t>(填字母标号)</w:t>
      </w:r>
      <w:r>
        <w:rPr>
          <w:spacing w:val="-17"/>
          <w:sz w:val="24"/>
        </w:rPr>
        <w:t>。</w:t>
      </w:r>
    </w:p>
    <w:p>
      <w:pPr>
        <w:pStyle w:val="ListParagraph"/>
        <w:numPr>
          <w:ilvl w:val="0"/>
          <w:numId w:val="3"/>
        </w:numPr>
        <w:tabs>
          <w:tab w:val="left" w:pos="714"/>
        </w:tabs>
        <w:spacing w:before="0" w:after="0" w:line="230" w:lineRule="exact"/>
        <w:ind w:left="713" w:right="0" w:hanging="601"/>
        <w:jc w:val="left"/>
        <w:rPr>
          <w:sz w:val="24"/>
        </w:rPr>
      </w:pPr>
      <w:r>
        <w:rPr>
          <w:spacing w:val="-4"/>
          <w:sz w:val="24"/>
        </w:rPr>
        <w:t xml:space="preserve">实验室制备甲烷的发生装置类似于用 </w:t>
      </w:r>
      <w:r>
        <w:rPr>
          <w:sz w:val="24"/>
        </w:rPr>
        <w:t>KMnO</w:t>
      </w:r>
      <w:r>
        <w:rPr>
          <w:position w:val="-2"/>
          <w:sz w:val="12"/>
        </w:rPr>
        <w:t>4</w:t>
      </w:r>
      <w:r>
        <w:rPr>
          <w:spacing w:val="-29"/>
          <w:position w:val="-2"/>
          <w:sz w:val="12"/>
        </w:rPr>
        <w:t xml:space="preserve"> </w:t>
      </w:r>
      <w:r>
        <w:rPr>
          <w:sz w:val="24"/>
        </w:rPr>
        <w:t>制取氧气，推测制备甲烷的反应物</w:t>
      </w:r>
    </w:p>
    <w:p>
      <w:pPr>
        <w:pStyle w:val="BodyText"/>
        <w:tabs>
          <w:tab w:val="left" w:pos="1312"/>
          <w:tab w:val="left" w:pos="3832"/>
          <w:tab w:val="left" w:pos="6383"/>
        </w:tabs>
        <w:spacing w:before="33" w:line="264" w:lineRule="auto"/>
        <w:ind w:left="592" w:right="1742" w:hanging="480"/>
        <w:rPr>
          <w:sz w:val="12"/>
        </w:rPr>
      </w:pPr>
      <w:r>
        <w:t>是</w:t>
      </w:r>
      <w:r>
        <w:rPr>
          <w:u w:val="single"/>
        </w:rPr>
        <w:t xml:space="preserve"> </w:t>
        <w:tab/>
        <w:tab/>
      </w:r>
      <w:r>
        <w:t xml:space="preserve">（ 填 序 号 </w:t>
      </w:r>
      <w:r>
        <w:rPr>
          <w:spacing w:val="-120"/>
        </w:rPr>
        <w:t>）</w:t>
      </w:r>
      <w:r>
        <w:t>。                           A．CH</w:t>
      </w:r>
      <w:r>
        <w:rPr>
          <w:position w:val="-3"/>
          <w:sz w:val="12"/>
        </w:rPr>
        <w:t>3</w:t>
      </w:r>
      <w:r>
        <w:t>COONa</w:t>
      </w:r>
      <w:r>
        <w:rPr>
          <w:spacing w:val="-60"/>
        </w:rPr>
        <w:t xml:space="preserve"> </w:t>
      </w:r>
      <w:r>
        <w:t>固体和碱石灰</w:t>
        <w:tab/>
        <w:t>B．Al</w:t>
      </w:r>
      <w:r>
        <w:rPr>
          <w:position w:val="-3"/>
          <w:sz w:val="12"/>
        </w:rPr>
        <w:t>4</w:t>
      </w:r>
      <w:r>
        <w:t>C</w:t>
      </w:r>
      <w:r>
        <w:rPr>
          <w:position w:val="-3"/>
          <w:sz w:val="12"/>
        </w:rPr>
        <w:t>3</w:t>
      </w:r>
      <w:r>
        <w:rPr>
          <w:spacing w:val="-29"/>
          <w:position w:val="-3"/>
          <w:sz w:val="12"/>
        </w:rPr>
        <w:t xml:space="preserve"> </w:t>
      </w:r>
      <w:r>
        <w:t>固体和水</w:t>
        <w:tab/>
        <w:t>C．CO</w:t>
      </w:r>
      <w:r>
        <w:rPr>
          <w:spacing w:val="-60"/>
        </w:rPr>
        <w:t xml:space="preserve"> </w:t>
      </w:r>
      <w:r>
        <w:t>和</w:t>
      </w:r>
      <w:r>
        <w:rPr>
          <w:spacing w:val="-60"/>
        </w:rPr>
        <w:t xml:space="preserve"> </w:t>
      </w:r>
      <w:r>
        <w:rPr>
          <w:spacing w:val="-13"/>
        </w:rPr>
        <w:t>H</w:t>
      </w:r>
      <w:r>
        <w:rPr>
          <w:spacing w:val="-13"/>
          <w:position w:val="-3"/>
          <w:sz w:val="12"/>
        </w:rPr>
        <w:t>2</w:t>
      </w:r>
    </w:p>
    <w:p>
      <w:pPr>
        <w:pStyle w:val="ListParagraph"/>
        <w:numPr>
          <w:ilvl w:val="0"/>
          <w:numId w:val="3"/>
        </w:numPr>
        <w:tabs>
          <w:tab w:val="left" w:pos="714"/>
          <w:tab w:val="left" w:pos="8392"/>
        </w:tabs>
        <w:spacing w:before="0" w:after="0" w:line="304" w:lineRule="exact"/>
        <w:ind w:left="713" w:right="0" w:hanging="601"/>
        <w:jc w:val="left"/>
        <w:rPr>
          <w:sz w:val="24"/>
        </w:rPr>
      </w:pPr>
      <w:r>
        <w:rPr>
          <w:sz w:val="24"/>
        </w:rPr>
        <w:t>写出实验室制取二氧化碳的化学方程式</w:t>
      </w:r>
      <w:r>
        <w:rPr>
          <w:sz w:val="24"/>
          <w:u w:val="single"/>
        </w:rPr>
        <w:t xml:space="preserve"> </w:t>
        <w:tab/>
      </w:r>
      <w:r>
        <w:rPr>
          <w:sz w:val="24"/>
        </w:rPr>
        <w:t>。</w:t>
      </w:r>
    </w:p>
    <w:p>
      <w:pPr>
        <w:pStyle w:val="BodyText"/>
        <w:tabs>
          <w:tab w:val="left" w:pos="7118"/>
        </w:tabs>
        <w:spacing w:before="34" w:line="264" w:lineRule="auto"/>
        <w:ind w:left="112" w:right="38"/>
      </w:pPr>
      <w:r>
        <w:drawing>
          <wp:anchor distT="0" distB="0" distL="0" distR="0" simplePos="0" relativeHeight="251683840" behindDoc="1" locked="0" layoutInCell="1" allowOverlap="1">
            <wp:simplePos x="0" y="0"/>
            <wp:positionH relativeFrom="page">
              <wp:posOffset>5489447</wp:posOffset>
            </wp:positionH>
            <wp:positionV relativeFrom="paragraph">
              <wp:posOffset>152018</wp:posOffset>
            </wp:positionV>
            <wp:extent cx="18287" cy="19812"/>
            <wp:effectExtent l="0" t="0" r="0" b="0"/>
            <wp:wrapNone/>
            <wp:docPr id="17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0.jpeg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7" cy="19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4864" behindDoc="1" locked="0" layoutInCell="1" allowOverlap="1">
            <wp:simplePos x="0" y="0"/>
            <wp:positionH relativeFrom="page">
              <wp:posOffset>1178052</wp:posOffset>
            </wp:positionH>
            <wp:positionV relativeFrom="paragraph">
              <wp:posOffset>369950</wp:posOffset>
            </wp:positionV>
            <wp:extent cx="18287" cy="19812"/>
            <wp:effectExtent l="0" t="0" r="0" b="0"/>
            <wp:wrapNone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7" cy="19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检查装置</w:t>
      </w:r>
      <w:r>
        <w:rPr>
          <w:spacing w:val="-46"/>
        </w:rPr>
        <w:t xml:space="preserve"> </w:t>
      </w:r>
      <w:r>
        <w:t>A</w:t>
      </w:r>
      <w:r>
        <w:rPr>
          <w:spacing w:val="-45"/>
        </w:rPr>
        <w:t xml:space="preserve"> </w:t>
      </w:r>
      <w:r>
        <w:t>气密性的操作和现象是：先用夹子夹住导气管中的橡皮管，</w:t>
      </w:r>
      <w:r>
        <w:rPr>
          <w:spacing w:val="-80"/>
        </w:rPr>
        <w:t xml:space="preserve"> </w:t>
      </w:r>
      <w:r>
        <w:t>再向①中加入水至</w:t>
      </w:r>
      <w:r>
        <w:rPr>
          <w:spacing w:val="31"/>
        </w:rPr>
        <w:t>形</w:t>
      </w:r>
      <w:r>
        <w:t>成一段水柱</w:t>
      </w:r>
      <w:r>
        <w:rPr>
          <w:spacing w:val="-53"/>
        </w:rPr>
        <w:t>，</w:t>
      </w:r>
      <w:r>
        <w:t>静置一段时间</w:t>
      </w:r>
      <w:r>
        <w:rPr>
          <w:spacing w:val="-53"/>
        </w:rPr>
        <w:t>，</w:t>
      </w:r>
      <w:r>
        <w:t>观察到</w:t>
      </w:r>
      <w:r>
        <w:rPr>
          <w:u w:val="single"/>
        </w:rPr>
        <w:t xml:space="preserve"> </w:t>
        <w:tab/>
      </w:r>
      <w:r>
        <w:rPr>
          <w:spacing w:val="-51"/>
        </w:rPr>
        <w:t>，</w:t>
      </w:r>
      <w:r>
        <w:t>说明气密性良好</w:t>
      </w:r>
      <w:r>
        <w:rPr>
          <w:spacing w:val="-17"/>
        </w:rPr>
        <w:t>。</w:t>
      </w:r>
    </w:p>
    <w:p>
      <w:pPr>
        <w:pStyle w:val="ListParagraph"/>
        <w:numPr>
          <w:ilvl w:val="0"/>
          <w:numId w:val="3"/>
        </w:numPr>
        <w:tabs>
          <w:tab w:val="left" w:pos="714"/>
        </w:tabs>
        <w:spacing w:before="2" w:after="0" w:line="240" w:lineRule="auto"/>
        <w:ind w:left="713" w:right="0" w:hanging="601"/>
        <w:jc w:val="left"/>
        <w:rPr>
          <w:sz w:val="24"/>
        </w:rPr>
      </w:pPr>
      <w:r>
        <w:rPr>
          <w:spacing w:val="-9"/>
          <w:sz w:val="24"/>
        </w:rPr>
        <w:t xml:space="preserve">小丽欲使用图 </w:t>
      </w:r>
      <w:r>
        <w:rPr>
          <w:sz w:val="24"/>
        </w:rPr>
        <w:t>F</w:t>
      </w:r>
      <w:r>
        <w:rPr>
          <w:spacing w:val="-8"/>
          <w:sz w:val="24"/>
        </w:rPr>
        <w:t xml:space="preserve"> 装置收集较纯净的氧气，则应先将装置中装满水，再将气体</w:t>
      </w:r>
    </w:p>
    <w:p>
      <w:pPr>
        <w:pStyle w:val="BodyText"/>
        <w:tabs>
          <w:tab w:val="left" w:pos="8388"/>
        </w:tabs>
        <w:spacing w:line="254" w:lineRule="auto"/>
        <w:ind w:left="113" w:right="1084"/>
      </w:pPr>
      <w:r>
        <w:br w:type="column"/>
      </w:r>
      <w:r>
        <w:t>（二</w:t>
      </w:r>
      <w:r>
        <w:rPr>
          <w:spacing w:val="-3"/>
        </w:rPr>
        <w:t>）</w:t>
      </w:r>
      <w:r>
        <w:t>取少量白色固体加入到水中</w:t>
      </w:r>
      <w:r>
        <w:rPr>
          <w:spacing w:val="-3"/>
        </w:rPr>
        <w:t>，</w:t>
      </w:r>
      <w:r>
        <w:t>取上层清液，</w:t>
      </w:r>
      <w:r>
        <w:rPr>
          <w:u w:val="single"/>
        </w:rPr>
        <w:t xml:space="preserve"> </w:t>
        <w:tab/>
      </w:r>
      <w:r>
        <w:rPr>
          <w:spacing w:val="-3"/>
        </w:rPr>
        <w:t>，</w:t>
      </w:r>
      <w:r>
        <w:t>有</w:t>
      </w:r>
      <w:r>
        <w:rPr>
          <w:spacing w:val="-17"/>
        </w:rPr>
        <w:t>白</w:t>
      </w:r>
      <w:r>
        <w:t>色沉淀出现，证明猜想三成立。该反应的化学方程式为：</w:t>
      </w:r>
    </w:p>
    <w:p>
      <w:pPr>
        <w:pStyle w:val="BodyText"/>
        <w:tabs>
          <w:tab w:val="left" w:pos="8033"/>
        </w:tabs>
        <w:ind w:left="112"/>
      </w:pPr>
      <w:r>
        <w:pict>
          <v:shape id="_x0000_s1047" type="#_x0000_t202" style="height:14pt;margin-left:1036.58pt;margin-top:-31.53pt;mso-position-horizontal-relative:page;position:absolute;width:14pt;z-index:251674624" filled="f" stroked="f">
            <v:textbox style="layout-flow:vertical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t>封</w:t>
                  </w:r>
                </w:p>
              </w:txbxContent>
            </v:textbox>
          </v:shape>
        </w:pict>
      </w:r>
      <w:r>
        <w:pict>
          <v:shape id="_x0000_s1048" type="#_x0000_t202" style="height:14pt;margin-left:1036.58pt;margin-top:-1.53pt;mso-position-horizontal-relative:page;position:absolute;width:14pt;z-index:251675648" filled="f" stroked="f">
            <v:textbox style="layout-flow:vertical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t>线</w:t>
                  </w:r>
                </w:p>
              </w:txbxContent>
            </v:textbox>
          </v:shape>
        </w:pict>
      </w:r>
      <w:r>
        <w:rPr>
          <w:rFonts w:ascii="Times New Roman" w:eastAsia="Times New Roman"/>
          <w:u w:val="single"/>
        </w:rPr>
        <w:t xml:space="preserve"> </w:t>
        <w:tab/>
      </w:r>
      <w:r>
        <w:t>。</w:t>
      </w:r>
    </w:p>
    <w:p>
      <w:pPr>
        <w:pStyle w:val="BodyText"/>
        <w:spacing w:before="18"/>
        <w:ind w:left="113"/>
      </w:pPr>
      <w:r>
        <w:pict>
          <v:shape id="_x0000_s1049" type="#_x0000_t202" style="height:14pt;margin-left:1036.58pt;margin-top:13.05pt;mso-position-horizontal-relative:page;position:absolute;width:14pt;z-index:251676672" filled="f" stroked="f">
            <v:textbox style="layout-flow:vertical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t>内</w:t>
                  </w:r>
                </w:p>
              </w:txbxContent>
            </v:textbox>
          </v:shape>
        </w:pict>
      </w:r>
      <w:r>
        <w:t>【结论】：白色固体是 Ca(OH)</w:t>
      </w:r>
      <w:r>
        <w:rPr>
          <w:position w:val="-2"/>
          <w:sz w:val="12"/>
        </w:rPr>
        <w:t>2</w:t>
      </w:r>
      <w:r>
        <w:t>。</w:t>
      </w:r>
    </w:p>
    <w:p>
      <w:pPr>
        <w:pStyle w:val="Heading1"/>
      </w:pPr>
      <w:r>
        <w:t>四、计算题（本题包括 2 小题，共 10 分）</w:t>
      </w:r>
    </w:p>
    <w:p>
      <w:pPr>
        <w:pStyle w:val="BodyText"/>
        <w:spacing w:before="26" w:line="249" w:lineRule="auto"/>
        <w:ind w:left="113" w:right="1084"/>
      </w:pPr>
      <w:r>
        <w:pict>
          <v:shape id="_x0000_s1050" type="#_x0000_t202" style="height:14pt;margin-left:1036.58pt;margin-top:10.45pt;mso-position-horizontal-relative:page;position:absolute;width:14pt;z-index:251677696" filled="f" stroked="f">
            <v:textbox style="layout-flow:vertical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t>不</w:t>
                  </w:r>
                </w:p>
              </w:txbxContent>
            </v:textbox>
          </v:shape>
        </w:pict>
      </w:r>
      <w:r>
        <w:t>17.（4 分）亚氯酸钠(NaClO</w:t>
      </w:r>
      <w:r>
        <w:rPr>
          <w:position w:val="-2"/>
          <w:sz w:val="12"/>
        </w:rPr>
        <w:t>2</w:t>
      </w:r>
      <w:r>
        <w:t>)是其中的一种重要消毒剂，在灾难救援的同时，防疫人员就使用亚氯酸钠对环境进行消毒预防疫情。试根据亚氯酸钠的化学式计算：</w:t>
      </w:r>
    </w:p>
    <w:p>
      <w:pPr>
        <w:pStyle w:val="ListParagraph"/>
        <w:numPr>
          <w:ilvl w:val="0"/>
          <w:numId w:val="2"/>
        </w:numPr>
        <w:tabs>
          <w:tab w:val="left" w:pos="715"/>
          <w:tab w:val="left" w:pos="7193"/>
        </w:tabs>
        <w:spacing w:before="0" w:after="0" w:line="306" w:lineRule="exact"/>
        <w:ind w:left="714" w:right="0" w:hanging="601"/>
        <w:jc w:val="left"/>
        <w:rPr>
          <w:sz w:val="24"/>
        </w:rPr>
      </w:pPr>
      <w:r>
        <w:pict>
          <v:shape id="_x0000_s1051" type="#_x0000_t202" style="height:14pt;margin-left:1036.58pt;margin-top:7.17pt;mso-position-horizontal-relative:page;position:absolute;width:14pt;z-index:251678720" filled="f" stroked="f">
            <v:textbox style="layout-flow:vertical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t>得</w:t>
                  </w:r>
                </w:p>
              </w:txbxContent>
            </v:textbox>
          </v:shape>
        </w:pict>
      </w:r>
      <w:r>
        <w:rPr>
          <w:sz w:val="24"/>
        </w:rPr>
        <w:t>亚氯酸钠的相对分子质量</w:t>
      </w:r>
      <w:r>
        <w:rPr>
          <w:sz w:val="24"/>
          <w:u w:val="single"/>
        </w:rPr>
        <w:t xml:space="preserve"> </w:t>
        <w:tab/>
      </w:r>
      <w:r>
        <w:rPr>
          <w:sz w:val="24"/>
        </w:rPr>
        <w:t>；</w:t>
      </w:r>
    </w:p>
    <w:p>
      <w:pPr>
        <w:pStyle w:val="ListParagraph"/>
        <w:numPr>
          <w:ilvl w:val="0"/>
          <w:numId w:val="2"/>
        </w:numPr>
        <w:tabs>
          <w:tab w:val="left" w:pos="715"/>
          <w:tab w:val="left" w:pos="8033"/>
        </w:tabs>
        <w:spacing w:before="14" w:after="0" w:line="240" w:lineRule="auto"/>
        <w:ind w:left="714" w:right="0" w:hanging="601"/>
        <w:jc w:val="left"/>
        <w:rPr>
          <w:sz w:val="24"/>
        </w:rPr>
      </w:pPr>
      <w:r>
        <w:rPr>
          <w:sz w:val="24"/>
        </w:rPr>
        <w:t>亚氯酸钠中</w:t>
      </w:r>
      <w:r>
        <w:rPr>
          <w:spacing w:val="-61"/>
          <w:sz w:val="24"/>
        </w:rPr>
        <w:t xml:space="preserve"> </w:t>
      </w:r>
      <w:r>
        <w:rPr>
          <w:sz w:val="24"/>
        </w:rPr>
        <w:t>Na、Cl、O</w:t>
      </w:r>
      <w:r>
        <w:rPr>
          <w:spacing w:val="-60"/>
          <w:sz w:val="24"/>
        </w:rPr>
        <w:t xml:space="preserve"> </w:t>
      </w:r>
      <w:r>
        <w:rPr>
          <w:sz w:val="24"/>
        </w:rPr>
        <w:t>三种元素的质量之比</w:t>
      </w:r>
      <w:r>
        <w:rPr>
          <w:sz w:val="24"/>
          <w:u w:val="single"/>
        </w:rPr>
        <w:t xml:space="preserve"> </w:t>
        <w:tab/>
      </w:r>
      <w:r>
        <w:rPr>
          <w:sz w:val="24"/>
        </w:rPr>
        <w:t>；</w:t>
      </w:r>
    </w:p>
    <w:p>
      <w:pPr>
        <w:pStyle w:val="ListParagraph"/>
        <w:numPr>
          <w:ilvl w:val="0"/>
          <w:numId w:val="2"/>
        </w:numPr>
        <w:tabs>
          <w:tab w:val="left" w:pos="715"/>
        </w:tabs>
        <w:spacing w:before="12" w:after="0" w:line="240" w:lineRule="auto"/>
        <w:ind w:left="714" w:right="0" w:hanging="601"/>
        <w:jc w:val="left"/>
        <w:rPr>
          <w:sz w:val="24"/>
        </w:rPr>
      </w:pPr>
      <w:r>
        <w:pict>
          <v:shape id="_x0000_s1052" type="#_x0000_t202" style="height:14pt;margin-left:1036.58pt;margin-top:5.79pt;mso-position-horizontal-relative:page;position:absolute;width:14pt;z-index:251679744" filled="f" stroked="f">
            <v:textbox style="layout-flow:vertical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t>答</w:t>
                  </w:r>
                </w:p>
              </w:txbxContent>
            </v:textbox>
          </v:shape>
        </w:pict>
      </w:r>
      <w:r>
        <w:pict>
          <v:shape id="_x0000_s1053" type="#_x0000_t202" style="height:14pt;margin-left:1036.58pt;margin-top:35.79pt;mso-position-horizontal-relative:page;position:absolute;width:14pt;z-index:251680768" filled="f" stroked="f">
            <v:textbox style="layout-flow:vertical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t>题</w:t>
                  </w:r>
                </w:p>
              </w:txbxContent>
            </v:textbox>
          </v:shape>
        </w:pict>
      </w:r>
      <w:r>
        <w:rPr>
          <w:spacing w:val="-6"/>
          <w:sz w:val="24"/>
        </w:rPr>
        <w:t xml:space="preserve">现要配制质量分数为 </w:t>
      </w:r>
      <w:r>
        <w:rPr>
          <w:sz w:val="24"/>
        </w:rPr>
        <w:t>16%</w:t>
      </w:r>
      <w:r>
        <w:rPr>
          <w:spacing w:val="-7"/>
          <w:sz w:val="24"/>
        </w:rPr>
        <w:t xml:space="preserve">的亚氯酸钠消毒液 </w:t>
      </w:r>
      <w:r>
        <w:rPr>
          <w:sz w:val="24"/>
        </w:rPr>
        <w:t>1500 kg，需要亚氯酸钠多少千克？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8"/>
        </w:rPr>
      </w:pPr>
    </w:p>
    <w:p>
      <w:pPr>
        <w:pStyle w:val="BodyText"/>
        <w:spacing w:line="249" w:lineRule="auto"/>
        <w:ind w:left="113" w:right="1084"/>
        <w:jc w:val="both"/>
      </w:pPr>
      <w:r>
        <w:t>18.（6</w:t>
      </w:r>
      <w:r>
        <w:rPr>
          <w:spacing w:val="-13"/>
        </w:rPr>
        <w:t xml:space="preserve"> 分</w:t>
      </w:r>
      <w:r>
        <w:t>）鸡蛋壳的主要成分是碳酸钙．为了测定某鸡蛋壳中碳酸钙的质量分数，小</w:t>
      </w:r>
      <w:r>
        <w:rPr>
          <w:spacing w:val="-6"/>
        </w:rPr>
        <w:t xml:space="preserve">群同学进行了如下实验：将鸡蛋壳洗净、干燥并捣碎后，称取 </w:t>
      </w:r>
      <w:r>
        <w:t>10g</w:t>
      </w:r>
      <w:r>
        <w:rPr>
          <w:spacing w:val="-5"/>
        </w:rPr>
        <w:t xml:space="preserve"> 放在烧杯里，然后</w:t>
      </w:r>
      <w:r>
        <w:rPr>
          <w:spacing w:val="-4"/>
        </w:rPr>
        <w:t xml:space="preserve">往烧杯中加入足量的稀盐酸 </w:t>
      </w:r>
      <w:r>
        <w:t>90</w:t>
      </w:r>
      <w:r>
        <w:rPr>
          <w:spacing w:val="4"/>
        </w:rPr>
        <w:t>g</w:t>
      </w:r>
      <w:r>
        <w:rPr>
          <w:spacing w:val="-3"/>
        </w:rPr>
        <w:t xml:space="preserve">，充分反应后，称得反应剩余物为 </w:t>
      </w:r>
      <w:r>
        <w:t>96.7</w:t>
      </w:r>
      <w:r>
        <w:rPr>
          <w:spacing w:val="2"/>
        </w:rPr>
        <w:t>g</w:t>
      </w:r>
      <w:r>
        <w:rPr>
          <w:spacing w:val="-118"/>
        </w:rPr>
        <w:t>．</w:t>
      </w:r>
      <w:r>
        <w:rPr>
          <w:spacing w:val="2"/>
        </w:rPr>
        <w:t>（假设其他物质不与盐酸反应）</w:t>
      </w:r>
    </w:p>
    <w:p>
      <w:pPr>
        <w:pStyle w:val="ListParagraph"/>
        <w:numPr>
          <w:ilvl w:val="0"/>
          <w:numId w:val="1"/>
        </w:numPr>
        <w:tabs>
          <w:tab w:val="left" w:pos="715"/>
        </w:tabs>
        <w:spacing w:before="2" w:after="0" w:line="240" w:lineRule="auto"/>
        <w:ind w:left="714" w:right="0" w:hanging="601"/>
        <w:jc w:val="left"/>
        <w:rPr>
          <w:sz w:val="24"/>
        </w:rPr>
      </w:pPr>
      <w:r>
        <w:rPr>
          <w:sz w:val="24"/>
        </w:rPr>
        <w:t>产生二氧化碳气体多少克？（1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ListParagraph"/>
        <w:numPr>
          <w:ilvl w:val="0"/>
          <w:numId w:val="1"/>
        </w:numPr>
        <w:tabs>
          <w:tab w:val="left" w:pos="715"/>
        </w:tabs>
        <w:spacing w:before="12" w:after="0" w:line="240" w:lineRule="auto"/>
        <w:ind w:left="714" w:right="0" w:hanging="601"/>
        <w:jc w:val="left"/>
        <w:rPr>
          <w:sz w:val="24"/>
        </w:rPr>
      </w:pPr>
      <w:r>
        <w:rPr>
          <w:spacing w:val="-8"/>
          <w:sz w:val="24"/>
        </w:rPr>
        <w:t>计算该鸡蛋壳中碳酸钙的质量分数．</w:t>
      </w:r>
      <w:r>
        <w:rPr>
          <w:sz w:val="24"/>
        </w:rPr>
        <w:t>（2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ListParagraph"/>
        <w:numPr>
          <w:ilvl w:val="0"/>
          <w:numId w:val="1"/>
        </w:numPr>
        <w:tabs>
          <w:tab w:val="left" w:pos="715"/>
        </w:tabs>
        <w:spacing w:before="12" w:after="0" w:line="240" w:lineRule="auto"/>
        <w:ind w:left="714" w:right="0" w:hanging="601"/>
        <w:jc w:val="left"/>
        <w:rPr>
          <w:sz w:val="24"/>
        </w:rPr>
      </w:pPr>
      <w:r>
        <w:rPr>
          <w:spacing w:val="-8"/>
          <w:sz w:val="24"/>
        </w:rPr>
        <w:t>反应后所得溶液的溶质质量分数．</w:t>
      </w:r>
      <w:r>
        <w:rPr>
          <w:sz w:val="24"/>
        </w:rPr>
        <w:t>（3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22120" w:h="15310" w:orient="landscape"/>
          <w:pgMar w:top="0" w:right="900" w:bottom="0" w:left="1020" w:header="720" w:footer="720"/>
          <w:cols w:num="2" w:space="720" w:equalWidth="0">
            <w:col w:w="9269" w:space="732"/>
            <w:col w:w="10199"/>
          </w:cols>
        </w:sectPr>
      </w:pPr>
    </w:p>
    <w:p>
      <w:pPr>
        <w:pStyle w:val="BodyText"/>
        <w:rPr>
          <w:sz w:val="20"/>
        </w:rPr>
      </w:pPr>
      <w:r>
        <w:pict>
          <v:shape id="_x0000_s1054" style="height:765.45pt;margin-left:1021.6pt;margin-top:0pt;mso-position-horizontal-relative:page;mso-position-vertical-relative:page;position:absolute;width:1.2pt;z-index:251670528" coordorigin="20432,0" coordsize="24,15309" path="m20456,l20456,15309m20432,l20432,15309e" filled="f" stroked="t" strokecolor="black" strokeweight="0.6pt">
            <v:stroke dashstyle="solid"/>
            <v:path arrowok="t"/>
          </v:shape>
        </w:pict>
      </w:r>
    </w:p>
    <w:p>
      <w:pPr>
        <w:pStyle w:val="BodyText"/>
        <w:spacing w:before="4"/>
        <w:rPr>
          <w:sz w:val="15"/>
        </w:rPr>
      </w:pPr>
    </w:p>
    <w:p>
      <w:pPr>
        <w:tabs>
          <w:tab w:val="left" w:pos="13929"/>
        </w:tabs>
        <w:spacing w:before="83"/>
        <w:ind w:left="3712" w:right="0" w:firstLine="0"/>
        <w:jc w:val="left"/>
        <w:rPr>
          <w:sz w:val="18"/>
        </w:rPr>
      </w:pPr>
      <w:r>
        <w:rPr>
          <w:sz w:val="18"/>
        </w:rPr>
        <w:t>第</w:t>
      </w:r>
      <w:r>
        <w:rPr>
          <w:spacing w:val="-45"/>
          <w:sz w:val="18"/>
        </w:rPr>
        <w:t xml:space="preserve"> </w:t>
      </w:r>
      <w:r>
        <w:rPr>
          <w:rFonts w:ascii="Times New Roman" w:eastAsia="Times New Roman"/>
          <w:sz w:val="18"/>
        </w:rPr>
        <w:t>3</w:t>
      </w:r>
      <w:r>
        <w:rPr>
          <w:sz w:val="18"/>
        </w:rPr>
        <w:t>页</w:t>
      </w:r>
      <w:r>
        <w:rPr>
          <w:rFonts w:ascii="Times New Roman" w:eastAsia="Times New Roman"/>
          <w:sz w:val="18"/>
        </w:rPr>
        <w:t>,</w:t>
      </w:r>
      <w:r>
        <w:rPr>
          <w:sz w:val="18"/>
        </w:rPr>
        <w:t>共</w:t>
      </w:r>
      <w:r>
        <w:rPr>
          <w:spacing w:val="-45"/>
          <w:sz w:val="18"/>
        </w:rPr>
        <w:t xml:space="preserve"> </w:t>
      </w:r>
      <w:r>
        <w:rPr>
          <w:rFonts w:ascii="Times New Roman" w:eastAsia="Times New Roman"/>
          <w:sz w:val="18"/>
        </w:rPr>
        <w:t>4</w:t>
      </w:r>
      <w:r>
        <w:rPr>
          <w:sz w:val="18"/>
        </w:rPr>
        <w:t>页</w:t>
        <w:tab/>
        <w:t>第</w:t>
      </w:r>
      <w:r>
        <w:rPr>
          <w:spacing w:val="-47"/>
          <w:sz w:val="18"/>
        </w:rPr>
        <w:t xml:space="preserve"> </w:t>
      </w:r>
      <w:r>
        <w:rPr>
          <w:rFonts w:ascii="Times New Roman" w:eastAsia="Times New Roman"/>
          <w:sz w:val="18"/>
        </w:rPr>
        <w:t>4</w:t>
      </w:r>
      <w:r>
        <w:rPr>
          <w:sz w:val="18"/>
        </w:rPr>
        <w:t>页</w:t>
      </w:r>
      <w:r>
        <w:rPr>
          <w:rFonts w:ascii="Times New Roman" w:eastAsia="Times New Roman"/>
          <w:sz w:val="18"/>
        </w:rPr>
        <w:t>,</w:t>
      </w:r>
      <w:r>
        <w:rPr>
          <w:sz w:val="18"/>
        </w:rPr>
        <w:t>共</w:t>
      </w:r>
      <w:r>
        <w:rPr>
          <w:spacing w:val="-47"/>
          <w:sz w:val="18"/>
        </w:rPr>
        <w:t xml:space="preserve"> </w:t>
      </w:r>
      <w:r>
        <w:rPr>
          <w:rFonts w:ascii="Times New Roman" w:eastAsia="Times New Roman"/>
          <w:sz w:val="18"/>
        </w:rPr>
        <w:t>4</w:t>
      </w:r>
      <w:r>
        <w:rPr>
          <w:rFonts w:ascii="Times New Roman" w:eastAsia="Times New Roman"/>
          <w:spacing w:val="1"/>
          <w:sz w:val="18"/>
        </w:rPr>
        <w:t xml:space="preserve"> </w:t>
      </w:r>
      <w:r>
        <w:rPr>
          <w:sz w:val="18"/>
        </w:rPr>
        <w:t>页</w:t>
      </w:r>
    </w:p>
    <w:sectPr>
      <w:type w:val="continuous"/>
      <w:pgSz w:w="22120" w:h="15310" w:orient="landscape"/>
      <w:pgMar w:top="0" w:right="900" w:bottom="0" w:left="10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0"/>
    <w:family w:val="roman"/>
    <w:pitch w:val="variable"/>
  </w:font>
  <w:font w:name="宋体">
    <w:altName w:val="宋体"/>
    <w:charset w:val="86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0"/>
    <w:multiLevelType w:val="hybridMultilevel"/>
    <w:tmpl w:val="00000000"/>
    <w:lvl w:ilvl="0">
      <w:start w:val="1"/>
      <w:numFmt w:val="decimal"/>
      <w:lvlText w:val="%1."/>
      <w:lvlJc w:val="left"/>
      <w:pPr>
        <w:ind w:left="964" w:hanging="361"/>
        <w:jc w:val="left"/>
      </w:pPr>
      <w:rPr>
        <w:rFonts w:ascii="宋体" w:eastAsia="宋体" w:hAnsi="宋体" w:cs="宋体" w:hint="default"/>
        <w:spacing w:val="-3"/>
        <w:w w:val="100"/>
        <w:sz w:val="22"/>
        <w:szCs w:val="22"/>
        <w:lang w:val="zh-CN" w:eastAsia="zh-CN" w:bidi="zh-CN"/>
      </w:rPr>
    </w:lvl>
    <w:lvl w:ilvl="1">
      <w:start w:val="1"/>
      <w:numFmt w:val="upperLetter"/>
      <w:lvlText w:val="%2."/>
      <w:lvlJc w:val="left"/>
      <w:pPr>
        <w:ind w:left="1324" w:hanging="360"/>
        <w:jc w:val="left"/>
      </w:pPr>
      <w:rPr>
        <w:rFonts w:ascii="宋体" w:eastAsia="宋体" w:hAnsi="宋体" w:cs="宋体" w:hint="default"/>
        <w:w w:val="100"/>
        <w:sz w:val="24"/>
        <w:szCs w:val="24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440" w:hanging="36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1255" w:hanging="36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1070" w:hanging="36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885" w:hanging="36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700" w:hanging="36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515" w:hanging="36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330" w:hanging="360"/>
      </w:pPr>
      <w:rPr>
        <w:rFonts w:hint="default"/>
        <w:lang w:val="zh-CN" w:eastAsia="zh-CN" w:bidi="zh-CN"/>
      </w:rPr>
    </w:lvl>
  </w:abstractNum>
  <w:abstractNum w:abstractNumId="1">
    <w:nsid w:val="00000001"/>
    <w:multiLevelType w:val="hybridMultilevel"/>
    <w:tmpl w:val="00000000"/>
    <w:lvl w:ilvl="0">
      <w:start w:val="1"/>
      <w:numFmt w:val="decimal"/>
      <w:lvlText w:val="（%1）"/>
      <w:lvlJc w:val="left"/>
      <w:pPr>
        <w:ind w:left="965" w:hanging="608"/>
        <w:jc w:val="left"/>
      </w:pPr>
      <w:rPr>
        <w:rFonts w:ascii="宋体" w:eastAsia="宋体" w:hAnsi="宋体" w:cs="宋体" w:hint="default"/>
        <w:spacing w:val="2"/>
        <w:w w:val="100"/>
        <w:sz w:val="22"/>
        <w:szCs w:val="22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883" w:hanging="608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806" w:hanging="608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729" w:hanging="608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653" w:hanging="608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576" w:hanging="608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499" w:hanging="608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423" w:hanging="608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346" w:hanging="608"/>
      </w:pPr>
      <w:rPr>
        <w:rFonts w:hint="default"/>
        <w:lang w:val="zh-CN" w:eastAsia="zh-CN" w:bidi="zh-CN"/>
      </w:rPr>
    </w:lvl>
  </w:abstractNum>
  <w:abstractNum w:abstractNumId="2">
    <w:nsid w:val="00000002"/>
    <w:multiLevelType w:val="hybridMultilevel"/>
    <w:tmpl w:val="00000000"/>
    <w:lvl w:ilvl="0">
      <w:start w:val="1"/>
      <w:numFmt w:val="decimal"/>
      <w:lvlText w:val="（%1）"/>
      <w:lvlJc w:val="left"/>
      <w:pPr>
        <w:ind w:left="963" w:hanging="601"/>
        <w:jc w:val="left"/>
      </w:pPr>
      <w:rPr>
        <w:rFonts w:ascii="宋体" w:eastAsia="宋体" w:hAnsi="宋体" w:cs="宋体" w:hint="default"/>
        <w:spacing w:val="-17"/>
        <w:w w:val="100"/>
        <w:sz w:val="22"/>
        <w:szCs w:val="22"/>
        <w:lang w:val="zh-CN" w:eastAsia="zh-CN" w:bidi="zh-CN"/>
      </w:rPr>
    </w:lvl>
    <w:lvl w:ilvl="1">
      <w:start w:val="2"/>
      <w:numFmt w:val="decimal"/>
      <w:lvlText w:val="（%2）"/>
      <w:lvlJc w:val="left"/>
      <w:pPr>
        <w:ind w:left="1566" w:hanging="601"/>
        <w:jc w:val="left"/>
      </w:pPr>
      <w:rPr>
        <w:rFonts w:ascii="宋体" w:eastAsia="宋体" w:hAnsi="宋体" w:cs="宋体" w:hint="default"/>
        <w:spacing w:val="-1"/>
        <w:w w:val="100"/>
        <w:sz w:val="22"/>
        <w:szCs w:val="22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560" w:hanging="601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639" w:hanging="601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718" w:hanging="601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97" w:hanging="601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876" w:hanging="601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955" w:hanging="601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034" w:hanging="601"/>
      </w:pPr>
      <w:rPr>
        <w:rFonts w:hint="default"/>
        <w:lang w:val="zh-CN" w:eastAsia="zh-CN" w:bidi="zh-CN"/>
      </w:rPr>
    </w:lvl>
  </w:abstractNum>
  <w:abstractNum w:abstractNumId="3">
    <w:nsid w:val="00000003"/>
    <w:multiLevelType w:val="hybridMultilevel"/>
    <w:tmpl w:val="00000000"/>
    <w:lvl w:ilvl="0">
      <w:start w:val="2"/>
      <w:numFmt w:val="decimal"/>
      <w:lvlText w:val="（%1）"/>
      <w:lvlJc w:val="left"/>
      <w:pPr>
        <w:ind w:left="112" w:hanging="632"/>
        <w:jc w:val="left"/>
      </w:pPr>
      <w:rPr>
        <w:rFonts w:ascii="宋体" w:eastAsia="宋体" w:hAnsi="宋体" w:cs="宋体" w:hint="default"/>
        <w:spacing w:val="9"/>
        <w:w w:val="100"/>
        <w:sz w:val="22"/>
        <w:szCs w:val="22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034" w:hanging="632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949" w:hanging="632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864" w:hanging="632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779" w:hanging="632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694" w:hanging="632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608" w:hanging="632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523" w:hanging="632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438" w:hanging="632"/>
      </w:pPr>
      <w:rPr>
        <w:rFonts w:hint="default"/>
        <w:lang w:val="zh-CN" w:eastAsia="zh-CN" w:bidi="zh-CN"/>
      </w:rPr>
    </w:lvl>
  </w:abstractNum>
  <w:abstractNum w:abstractNumId="4">
    <w:nsid w:val="00000004"/>
    <w:multiLevelType w:val="hybridMultilevel"/>
    <w:tmpl w:val="00000000"/>
    <w:lvl w:ilvl="0">
      <w:start w:val="1"/>
      <w:numFmt w:val="decimal"/>
      <w:lvlText w:val="（%1）"/>
      <w:lvlJc w:val="left"/>
      <w:pPr>
        <w:ind w:left="713" w:hanging="601"/>
        <w:jc w:val="left"/>
      </w:pPr>
      <w:rPr>
        <w:rFonts w:ascii="宋体" w:eastAsia="宋体" w:hAnsi="宋体" w:cs="宋体" w:hint="default"/>
        <w:spacing w:val="-1"/>
        <w:w w:val="100"/>
        <w:sz w:val="22"/>
        <w:szCs w:val="22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574" w:hanging="601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429" w:hanging="601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284" w:hanging="601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139" w:hanging="601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994" w:hanging="601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848" w:hanging="601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703" w:hanging="601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558" w:hanging="601"/>
      </w:pPr>
      <w:rPr>
        <w:rFonts w:hint="default"/>
        <w:lang w:val="zh-CN" w:eastAsia="zh-CN" w:bidi="zh-CN"/>
      </w:rPr>
    </w:lvl>
  </w:abstractNum>
  <w:abstractNum w:abstractNumId="5">
    <w:nsid w:val="00000005"/>
    <w:multiLevelType w:val="hybridMultilevel"/>
    <w:tmpl w:val="00000000"/>
    <w:lvl w:ilvl="0">
      <w:start w:val="1"/>
      <w:numFmt w:val="decimal"/>
      <w:lvlText w:val="（%1）"/>
      <w:lvlJc w:val="left"/>
      <w:pPr>
        <w:ind w:left="714" w:hanging="601"/>
        <w:jc w:val="left"/>
      </w:pPr>
      <w:rPr>
        <w:rFonts w:ascii="宋体" w:eastAsia="宋体" w:hAnsi="宋体" w:cs="宋体" w:hint="default"/>
        <w:spacing w:val="-1"/>
        <w:w w:val="100"/>
        <w:sz w:val="22"/>
        <w:szCs w:val="22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67" w:hanging="601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614" w:hanging="601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561" w:hanging="601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509" w:hanging="601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456" w:hanging="601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403" w:hanging="601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350" w:hanging="601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298" w:hanging="601"/>
      </w:pPr>
      <w:rPr>
        <w:rFonts w:hint="default"/>
        <w:lang w:val="zh-CN" w:eastAsia="zh-CN" w:bidi="zh-CN"/>
      </w:rPr>
    </w:lvl>
  </w:abstractNum>
  <w:abstractNum w:abstractNumId="6">
    <w:nsid w:val="00000006"/>
    <w:multiLevelType w:val="hybridMultilevel"/>
    <w:tmpl w:val="00000000"/>
    <w:lvl w:ilvl="0">
      <w:start w:val="1"/>
      <w:numFmt w:val="decimal"/>
      <w:lvlText w:val="（%1）"/>
      <w:lvlJc w:val="left"/>
      <w:pPr>
        <w:ind w:left="714" w:hanging="601"/>
        <w:jc w:val="left"/>
      </w:pPr>
      <w:rPr>
        <w:rFonts w:ascii="宋体" w:eastAsia="宋体" w:hAnsi="宋体" w:cs="宋体" w:hint="default"/>
        <w:spacing w:val="-60"/>
        <w:w w:val="100"/>
        <w:sz w:val="22"/>
        <w:szCs w:val="22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67" w:hanging="601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614" w:hanging="601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561" w:hanging="601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509" w:hanging="601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456" w:hanging="601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403" w:hanging="601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350" w:hanging="601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298" w:hanging="601"/>
      </w:pPr>
      <w:rPr>
        <w:rFonts w:hint="default"/>
        <w:lang w:val="zh-CN" w:eastAsia="zh-CN" w:bidi="zh-CN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spacing w:before="0" w:after="0" w:line="240" w:lineRule="auto"/>
        <w:ind w:left="0" w:right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宋体" w:eastAsia="宋体" w:hAnsi="宋体" w:cs="宋体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numbering" w:default="1" w:styleId="NoLi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rFonts w:ascii="宋体" w:eastAsia="宋体" w:hAnsi="宋体" w:cs="宋体"/>
      <w:sz w:val="24"/>
      <w:szCs w:val="24"/>
      <w:lang w:val="zh-CN" w:eastAsia="zh-CN" w:bidi="zh-CN"/>
    </w:rPr>
  </w:style>
  <w:style w:type="paragraph" w:customStyle="1" w:styleId="Heading1">
    <w:name w:val="Heading 1"/>
    <w:basedOn w:val="Normal"/>
    <w:uiPriority w:val="1"/>
    <w:qFormat/>
    <w:pPr>
      <w:spacing w:before="19"/>
      <w:ind w:left="115"/>
      <w:outlineLvl w:val="1"/>
    </w:pPr>
    <w:rPr>
      <w:rFonts w:ascii="宋体" w:eastAsia="宋体" w:hAnsi="宋体" w:cs="宋体"/>
      <w:b/>
      <w:bCs/>
      <w:sz w:val="24"/>
      <w:szCs w:val="24"/>
      <w:lang w:val="zh-CN" w:eastAsia="zh-CN" w:bidi="zh-CN"/>
    </w:rPr>
  </w:style>
  <w:style w:type="paragraph" w:styleId="ListParagraph">
    <w:name w:val="List Paragraph"/>
    <w:basedOn w:val="Normal"/>
    <w:uiPriority w:val="1"/>
    <w:qFormat/>
    <w:pPr>
      <w:ind w:left="1324" w:hanging="601"/>
    </w:pPr>
    <w:rPr>
      <w:rFonts w:ascii="宋体" w:eastAsia="宋体" w:hAnsi="宋体" w:cs="宋体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pPr>
      <w:spacing w:before="64"/>
      <w:ind w:left="107"/>
    </w:pPr>
    <w:rPr>
      <w:rFonts w:ascii="宋体" w:eastAsia="宋体" w:hAnsi="宋体" w:cs="宋体"/>
      <w:lang w:val="zh-CN" w:eastAsia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jpeg" /><Relationship Id="rId14" Type="http://schemas.openxmlformats.org/officeDocument/2006/relationships/image" Target="media/image11.png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内江十小8K试卷模版</dc:title>
  <dc:creator>USER</dc:creator>
  <cp:revision>0</cp:revision>
  <dcterms:created xsi:type="dcterms:W3CDTF">2018-12-20T08:03:21Z</dcterms:created>
  <dcterms:modified xsi:type="dcterms:W3CDTF">2018-12-20T08:03:21Z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2018-05-10T00:00:00Z</vt:filetime>
  </property>
  <property fmtid="{D5CDD505-2E9C-101B-9397-08002B2CF9AE}" pid="3" name="Creator">
    <vt:lpwstr>WPS Office</vt:lpwstr>
  </property>
  <property fmtid="{D5CDD505-2E9C-101B-9397-08002B2CF9AE}" pid="4" name="LastSaved">
    <vt:filetime>2018-12-20T00:00:00Z</vt:filetime>
  </property>
</Properties>
</file>