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2353D">
      <w:pPr>
        <w:jc w:val="center"/>
      </w:pPr>
      <w:r w:rsidRPr="00DC7F22">
        <w:rPr>
          <w:rFonts w:hint="eastAsia"/>
          <w:b/>
          <w:bCs/>
          <w:sz w:val="28"/>
          <w:szCs w:val="28"/>
        </w:rPr>
        <w:t>鲁科版（五四制）七下生物跟踪训练</w:t>
      </w:r>
      <w:r w:rsidRPr="00DC7F22">
        <w:rPr>
          <w:rFonts w:hint="eastAsia"/>
          <w:b/>
          <w:bCs/>
          <w:sz w:val="28"/>
          <w:szCs w:val="28"/>
        </w:rPr>
        <w:t xml:space="preserve"> </w:t>
      </w:r>
      <w:r w:rsidRPr="00DC7F22">
        <w:rPr>
          <w:rFonts w:hint="eastAsia"/>
          <w:b/>
          <w:bCs/>
          <w:sz w:val="28"/>
          <w:szCs w:val="28"/>
        </w:rPr>
        <w:t>第三章</w:t>
      </w:r>
      <w:r w:rsidRPr="00DC7F22">
        <w:rPr>
          <w:rFonts w:hint="eastAsia"/>
          <w:b/>
          <w:bCs/>
          <w:sz w:val="28"/>
          <w:szCs w:val="28"/>
        </w:rPr>
        <w:t xml:space="preserve"> </w:t>
      </w:r>
      <w:r w:rsidRPr="00DC7F22">
        <w:rPr>
          <w:rFonts w:hint="eastAsia"/>
          <w:b/>
          <w:bCs/>
          <w:sz w:val="28"/>
          <w:szCs w:val="28"/>
        </w:rPr>
        <w:t>了解自己</w:t>
      </w:r>
      <w:r w:rsidRPr="00DC7F22">
        <w:rPr>
          <w:rFonts w:hint="eastAsia"/>
          <w:b/>
          <w:bCs/>
          <w:sz w:val="28"/>
          <w:szCs w:val="28"/>
        </w:rPr>
        <w:t xml:space="preserve"> </w:t>
      </w:r>
      <w:r w:rsidRPr="00DC7F22">
        <w:rPr>
          <w:rFonts w:hint="eastAsia"/>
          <w:b/>
          <w:bCs/>
          <w:sz w:val="28"/>
          <w:szCs w:val="28"/>
        </w:rPr>
        <w:t>增进健康</w:t>
      </w:r>
    </w:p>
    <w:p w:rsidR="0002353D">
      <w:r>
        <w:rPr>
          <w:b/>
          <w:bCs/>
          <w:sz w:val="24"/>
          <w:szCs w:val="24"/>
        </w:rPr>
        <w:t>一、单选题</w:t>
      </w:r>
      <w:r>
        <w:rPr>
          <w:b/>
          <w:bCs/>
          <w:sz w:val="24"/>
          <w:szCs w:val="24"/>
        </w:rPr>
        <w:t xml:space="preserve"> </w:t>
      </w:r>
    </w:p>
    <w:p w:rsidR="00DC7F22">
      <w:pPr>
        <w:spacing w:after="0"/>
      </w:pPr>
      <w:r>
        <w:rPr>
          <w:color w:val="000000"/>
        </w:rPr>
        <w:t xml:space="preserve">1. </w:t>
      </w:r>
      <w:r>
        <w:rPr>
          <w:color w:val="000000"/>
        </w:rPr>
        <w:t>当你受到挫折时，采取的不恰当措施是</w:t>
      </w:r>
      <w:r>
        <w:rPr>
          <w:color w:val="000000"/>
        </w:rPr>
        <w:t>（</w:t>
      </w:r>
      <w:r>
        <w:rPr>
          <w:color w:val="000000"/>
        </w:rPr>
        <w:t xml:space="preserve">  </w:t>
      </w:r>
      <w:r>
        <w:rPr>
          <w:color w:val="000000"/>
        </w:rPr>
        <w:t>）</w:t>
      </w:r>
    </w:p>
    <w:p w:rsidR="0002353D">
      <w:pPr>
        <w:spacing w:after="0"/>
        <w:ind w:left="150"/>
      </w:pPr>
      <w:r>
        <w:rPr>
          <w:color w:val="000000"/>
        </w:rPr>
        <w:t>A. </w:t>
      </w:r>
      <w:r>
        <w:rPr>
          <w:color w:val="000000"/>
        </w:rPr>
        <w:t>向朋友诉说，寻求帮助</w:t>
      </w:r>
      <w:r>
        <w:rPr>
          <w:color w:val="000000"/>
        </w:rPr>
        <w:t>                  </w:t>
      </w:r>
      <w:r>
        <w:rPr>
          <w:noProof/>
          <w:lang w:eastAsia="zh-CN"/>
        </w:rPr>
        <w:drawing>
          <wp:inline distT="0" distB="0" distL="0" distR="0">
            <wp:extent cx="1910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B. </w:t>
      </w:r>
      <w:r>
        <w:rPr>
          <w:color w:val="000000"/>
        </w:rPr>
        <w:t>听音乐</w:t>
      </w:r>
      <w:r>
        <w:rPr>
          <w:color w:val="000000"/>
        </w:rPr>
        <w:t>                  </w:t>
      </w:r>
      <w:r>
        <w:rPr>
          <w:noProof/>
          <w:lang w:eastAsia="zh-CN"/>
        </w:rPr>
        <w:drawing>
          <wp:inline distT="0" distB="0" distL="0" distR="0">
            <wp:extent cx="1910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C. </w:t>
      </w:r>
      <w:r>
        <w:rPr>
          <w:color w:val="000000"/>
        </w:rPr>
        <w:t>砸坏课桌、打人</w:t>
      </w:r>
      <w:r>
        <w:rPr>
          <w:color w:val="000000"/>
        </w:rPr>
        <w:t>                  </w:t>
      </w:r>
      <w:r>
        <w:rPr>
          <w:noProof/>
          <w:lang w:eastAsia="zh-CN"/>
        </w:rPr>
        <w:drawing>
          <wp:inline distT="0" distB="0" distL="0" distR="0">
            <wp:extent cx="1910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D. </w:t>
      </w:r>
      <w:r>
        <w:rPr>
          <w:color w:val="000000"/>
        </w:rPr>
        <w:t>自我安慰</w:t>
      </w:r>
    </w:p>
    <w:p w:rsidR="0002353D">
      <w:pPr>
        <w:spacing w:after="0"/>
      </w:pPr>
      <w:r>
        <w:rPr>
          <w:color w:val="000000"/>
        </w:rPr>
        <w:t>2.</w:t>
      </w:r>
      <w:r>
        <w:rPr>
          <w:color w:val="000000"/>
        </w:rPr>
        <w:t>体育课后口渴难耐，四个同学回到教室发现每个人只有半杯水，从下列同学的对话中，可以看出需要加强心理健康引导的同学应该是（</w:t>
      </w:r>
      <w:r>
        <w:rPr>
          <w:color w:val="000000"/>
        </w:rPr>
        <w:t xml:space="preserve">   </w:t>
      </w:r>
      <w:r>
        <w:rPr>
          <w:color w:val="000000"/>
        </w:rPr>
        <w:t>）</w:t>
      </w:r>
      <w:r>
        <w:rPr>
          <w:color w:val="000000"/>
        </w:rPr>
        <w:t xml:space="preserve">            </w:t>
      </w:r>
    </w:p>
    <w:p w:rsidR="0002353D">
      <w:pPr>
        <w:spacing w:after="0"/>
        <w:ind w:left="150"/>
      </w:pPr>
      <w:r>
        <w:rPr>
          <w:color w:val="000000"/>
        </w:rPr>
        <w:t>A. “</w:t>
      </w:r>
      <w:r>
        <w:rPr>
          <w:color w:val="000000"/>
        </w:rPr>
        <w:t>哎，真倒霉</w:t>
      </w:r>
      <w:r>
        <w:rPr>
          <w:color w:val="000000"/>
        </w:rPr>
        <w:t>！</w:t>
      </w:r>
      <w:r>
        <w:rPr>
          <w:color w:val="000000"/>
        </w:rPr>
        <w:t>才剩半杯水</w:t>
      </w:r>
      <w:r>
        <w:rPr>
          <w:color w:val="000000"/>
        </w:rPr>
        <w:t>。</w:t>
      </w:r>
      <w:r>
        <w:rPr>
          <w:color w:val="000000"/>
        </w:rPr>
        <w:t>”                         </w:t>
      </w:r>
      <w:r>
        <w:rPr>
          <w:noProof/>
          <w:lang w:eastAsia="zh-CN"/>
        </w:rPr>
        <w:drawing>
          <wp:inline distT="0" distB="0" distL="0" distR="0">
            <wp:extent cx="2865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哈，还有半杯水，真不错</w:t>
      </w:r>
      <w:r>
        <w:rPr>
          <w:color w:val="000000"/>
        </w:rPr>
        <w:t>！</w:t>
      </w:r>
      <w:r>
        <w:rPr>
          <w:color w:val="000000"/>
        </w:rPr>
        <w:t>”</w:t>
      </w:r>
      <w:r>
        <w:br/>
      </w:r>
      <w:r>
        <w:rPr>
          <w:color w:val="000000"/>
        </w:rPr>
        <w:t>C. “</w:t>
      </w:r>
      <w:r>
        <w:rPr>
          <w:color w:val="000000"/>
        </w:rPr>
        <w:t>太渴了，有水喝真好</w:t>
      </w:r>
      <w:r>
        <w:rPr>
          <w:color w:val="000000"/>
        </w:rPr>
        <w:t>！</w:t>
      </w:r>
      <w:r>
        <w:rPr>
          <w:color w:val="000000"/>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“OK</w:t>
      </w:r>
      <w:r>
        <w:rPr>
          <w:color w:val="000000"/>
        </w:rPr>
        <w:t>！</w:t>
      </w:r>
      <w:r>
        <w:rPr>
          <w:color w:val="000000"/>
        </w:rPr>
        <w:t>半杯水也能解决问题</w:t>
      </w:r>
      <w:r>
        <w:rPr>
          <w:color w:val="000000"/>
        </w:rPr>
        <w:t>。</w:t>
      </w:r>
      <w:r>
        <w:rPr>
          <w:color w:val="000000"/>
        </w:rPr>
        <w:t>”</w:t>
      </w:r>
    </w:p>
    <w:p w:rsidR="0002353D">
      <w:pPr>
        <w:spacing w:after="0"/>
      </w:pPr>
      <w:r>
        <w:rPr>
          <w:color w:val="000000"/>
        </w:rPr>
        <w:t>3.</w:t>
      </w:r>
      <w:r>
        <w:rPr>
          <w:color w:val="000000"/>
        </w:rPr>
        <w:t>下列有关健康的叙述，不正确的是（</w:t>
      </w:r>
      <w:r>
        <w:rPr>
          <w:color w:val="000000"/>
        </w:rPr>
        <w:t xml:space="preserve">    </w:t>
      </w:r>
      <w:r>
        <w:rPr>
          <w:color w:val="000000"/>
        </w:rPr>
        <w:t>）</w:t>
      </w:r>
      <w:r>
        <w:rPr>
          <w:color w:val="000000"/>
        </w:rPr>
        <w:t xml:space="preserve">            </w:t>
      </w:r>
    </w:p>
    <w:p w:rsidR="0002353D">
      <w:pPr>
        <w:spacing w:after="0"/>
        <w:ind w:left="150"/>
      </w:pPr>
      <w:r>
        <w:rPr>
          <w:color w:val="000000"/>
        </w:rPr>
        <w:t>A. </w:t>
      </w:r>
      <w:r>
        <w:rPr>
          <w:color w:val="000000"/>
        </w:rPr>
        <w:t>身体没病、强健有力的人</w:t>
      </w:r>
      <w:r>
        <w:rPr>
          <w:color w:val="000000"/>
        </w:rPr>
        <w:t>就是健康的人</w:t>
      </w:r>
      <w:r>
        <w:rPr>
          <w:color w:val="000000"/>
        </w:rPr>
        <w:t>               </w:t>
      </w:r>
      <w:r>
        <w:rPr>
          <w:noProof/>
          <w:lang w:eastAsia="zh-CN"/>
        </w:rPr>
        <w:drawing>
          <wp:inline distT="0" distB="0" distL="0" distR="0">
            <wp:extent cx="9550"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健康是连续性的，是一种动态状态，而且随时在变动</w:t>
      </w:r>
      <w:r>
        <w:br/>
      </w:r>
      <w:r>
        <w:rPr>
          <w:color w:val="000000"/>
        </w:rPr>
        <w:t>C. </w:t>
      </w:r>
      <w:r>
        <w:rPr>
          <w:color w:val="000000"/>
        </w:rPr>
        <w:t>健康是生活的必要条件</w:t>
      </w:r>
      <w:r>
        <w:rPr>
          <w:color w:val="000000"/>
        </w:rPr>
        <w:t>                                       </w:t>
      </w:r>
      <w:r>
        <w:rPr>
          <w:noProof/>
          <w:lang w:eastAsia="zh-CN"/>
        </w:rPr>
        <w:drawing>
          <wp:inline distT="0" distB="0" distL="0" distR="0">
            <wp:extent cx="2865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学会与人相处，维持良好的人际关系也是促进健康的一种方法</w:t>
      </w:r>
    </w:p>
    <w:p w:rsidR="00DC7F22">
      <w:pPr>
        <w:spacing w:after="0"/>
      </w:pPr>
      <w:r>
        <w:rPr>
          <w:color w:val="000000"/>
        </w:rPr>
        <w:t>4.</w:t>
      </w:r>
      <w:r>
        <w:rPr>
          <w:color w:val="000000"/>
        </w:rPr>
        <w:t>每年的</w:t>
      </w:r>
      <w:r>
        <w:rPr>
          <w:color w:val="000000"/>
        </w:rPr>
        <w:t>6</w:t>
      </w:r>
      <w:r>
        <w:rPr>
          <w:color w:val="000000"/>
        </w:rPr>
        <w:t>月</w:t>
      </w:r>
      <w:r>
        <w:rPr>
          <w:color w:val="000000"/>
        </w:rPr>
        <w:t>26</w:t>
      </w:r>
      <w:r>
        <w:rPr>
          <w:color w:val="000000"/>
        </w:rPr>
        <w:t>日是</w:t>
      </w:r>
      <w:r>
        <w:rPr>
          <w:color w:val="000000"/>
        </w:rPr>
        <w:t>“</w:t>
      </w:r>
      <w:r>
        <w:rPr>
          <w:color w:val="000000"/>
        </w:rPr>
        <w:t>国际禁毒日</w:t>
      </w:r>
      <w:r>
        <w:rPr>
          <w:color w:val="000000"/>
        </w:rPr>
        <w:t>”</w:t>
      </w:r>
      <w:r>
        <w:rPr>
          <w:color w:val="000000"/>
        </w:rPr>
        <w:t>，下列有关毒品的认识和说法不正确的是（</w:t>
      </w:r>
      <w:r>
        <w:rPr>
          <w:color w:val="000000"/>
        </w:rPr>
        <w:t xml:space="preserve">    </w:t>
      </w:r>
      <w:r>
        <w:rPr>
          <w:color w:val="000000"/>
        </w:rPr>
        <w:t>）</w:t>
      </w:r>
    </w:p>
    <w:p w:rsidR="00DC7F22">
      <w:pPr>
        <w:spacing w:after="0"/>
      </w:pPr>
      <w:r>
        <w:rPr>
          <w:color w:val="000000"/>
        </w:rPr>
        <w:t>A. </w:t>
      </w:r>
      <w:r>
        <w:rPr>
          <w:color w:val="000000"/>
        </w:rPr>
        <w:t>吸毒对身心、家庭和社会都会产生危害</w:t>
      </w:r>
      <w:r>
        <w:t xml:space="preserve"> </w:t>
      </w:r>
      <w:r>
        <w:rPr>
          <w:color w:val="000000"/>
        </w:rPr>
        <w:t>           </w:t>
      </w:r>
      <w:r>
        <w:rPr>
          <w:noProof/>
          <w:lang w:eastAsia="zh-CN"/>
        </w:rPr>
        <w:drawing>
          <wp:inline distT="0" distB="0" distL="0" distR="0">
            <wp:extent cx="9550"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毒品少量尝试一下是没有以什么关系的</w:t>
      </w:r>
    </w:p>
    <w:p w:rsidR="00DC7F22">
      <w:pPr>
        <w:spacing w:after="0"/>
      </w:pPr>
      <w:r>
        <w:rPr>
          <w:color w:val="000000"/>
        </w:rPr>
        <w:t>C. </w:t>
      </w:r>
      <w:r>
        <w:rPr>
          <w:color w:val="000000"/>
        </w:rPr>
        <w:t>大麻、吗啡、杜冷丁都属于毒品</w:t>
      </w:r>
      <w:r>
        <w:t xml:space="preserve"> </w:t>
      </w:r>
      <w:r>
        <w:rPr>
          <w:color w:val="000000"/>
        </w:rPr>
        <w:t>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青少年从小培养不吸烟的习惯有利于预防吸毒</w:t>
      </w:r>
    </w:p>
    <w:p w:rsidR="00DC7F22">
      <w:pPr>
        <w:spacing w:after="0"/>
      </w:pPr>
      <w:r>
        <w:rPr>
          <w:color w:val="000000"/>
        </w:rPr>
        <w:t>5.“</w:t>
      </w:r>
      <w:r>
        <w:rPr>
          <w:color w:val="000000"/>
        </w:rPr>
        <w:t>五一</w:t>
      </w:r>
      <w:r>
        <w:rPr>
          <w:color w:val="000000"/>
        </w:rPr>
        <w:t>”</w:t>
      </w:r>
      <w:r>
        <w:rPr>
          <w:color w:val="000000"/>
        </w:rPr>
        <w:t>开始，</w:t>
      </w:r>
      <w:r>
        <w:rPr>
          <w:color w:val="000000"/>
        </w:rPr>
        <w:t>“</w:t>
      </w:r>
      <w:r>
        <w:rPr>
          <w:color w:val="000000"/>
        </w:rPr>
        <w:t>醉驾入刑</w:t>
      </w:r>
      <w:r>
        <w:rPr>
          <w:color w:val="000000"/>
        </w:rPr>
        <w:t>”</w:t>
      </w:r>
      <w:r>
        <w:rPr>
          <w:color w:val="000000"/>
        </w:rPr>
        <w:t>开始实施，首批节假日期间酒后驾车，以身试法的司机们频频曝光，下列关于饮酒的说法错误的是（</w:t>
      </w:r>
      <w:r>
        <w:rPr>
          <w:color w:val="000000"/>
        </w:rPr>
        <w:t>      </w:t>
      </w:r>
      <w:r>
        <w:rPr>
          <w:color w:val="000000"/>
        </w:rPr>
        <w:t>）</w:t>
      </w:r>
    </w:p>
    <w:p w:rsidR="0002353D" w:rsidP="00DC7F22">
      <w:pPr>
        <w:spacing w:after="0"/>
      </w:pPr>
      <w:r>
        <w:rPr>
          <w:color w:val="000000"/>
        </w:rPr>
        <w:t>A. </w:t>
      </w:r>
      <w:r>
        <w:rPr>
          <w:color w:val="000000"/>
        </w:rPr>
        <w:t>饮酒后，驾驶人的中枢神经受到麻醉和抑制，触觉能力降低，手脚动作反应较慢，甚至造成动作失调，手脚失控</w:t>
      </w:r>
      <w:r>
        <w:rPr>
          <w:color w:val="000000"/>
        </w:rPr>
        <w:t>。</w:t>
      </w:r>
      <w:r>
        <w:br/>
      </w:r>
      <w:r>
        <w:rPr>
          <w:color w:val="000000"/>
        </w:rPr>
        <w:t>B. </w:t>
      </w:r>
      <w:r>
        <w:rPr>
          <w:color w:val="000000"/>
        </w:rPr>
        <w:t>饮酒后，驾驶人判断能力降低，对光、声刺激的反应时间延长，操作错误增加，从而无法正确判断距离和速度</w:t>
      </w:r>
      <w:r>
        <w:rPr>
          <w:color w:val="000000"/>
        </w:rPr>
        <w:t>。</w:t>
      </w:r>
      <w:r>
        <w:br/>
      </w:r>
      <w:r>
        <w:rPr>
          <w:color w:val="000000"/>
        </w:rPr>
        <w:t>C. </w:t>
      </w:r>
      <w:r>
        <w:rPr>
          <w:color w:val="000000"/>
        </w:rPr>
        <w:t>饮酒后，驾驶员视觉能力变差，视觉敏锐度下降，对色彩感觉能力降低，对运动的物体难以看清，容易引发交通事故</w:t>
      </w:r>
      <w:r>
        <w:rPr>
          <w:color w:val="000000"/>
        </w:rPr>
        <w:t>。</w:t>
      </w:r>
      <w:r>
        <w:br/>
      </w:r>
      <w:r>
        <w:rPr>
          <w:color w:val="000000"/>
        </w:rPr>
        <w:t>D. </w:t>
      </w:r>
      <w:r>
        <w:rPr>
          <w:color w:val="000000"/>
        </w:rPr>
        <w:t>饮酒后，驾驶员有飘飘然的愉悦感，容易提高自己的判断能力，开快车、随意变道，不易发生交通事故</w:t>
      </w:r>
      <w:r>
        <w:rPr>
          <w:color w:val="000000"/>
        </w:rPr>
        <w:t>。</w:t>
      </w:r>
    </w:p>
    <w:p w:rsidR="00DC7F22">
      <w:pPr>
        <w:spacing w:after="0"/>
      </w:pPr>
      <w:r>
        <w:rPr>
          <w:color w:val="000000"/>
        </w:rPr>
        <w:t>6.</w:t>
      </w:r>
      <w:r>
        <w:rPr>
          <w:color w:val="000000"/>
        </w:rPr>
        <w:t>健康的生活方式有利于提高生活质量，下列选项中属于健康生活方式的是（</w:t>
      </w:r>
      <w:r>
        <w:rPr>
          <w:color w:val="000000"/>
        </w:rPr>
        <w:t>     </w:t>
      </w:r>
      <w:r>
        <w:rPr>
          <w:color w:val="000000"/>
        </w:rPr>
        <w:t>）</w:t>
      </w:r>
    </w:p>
    <w:p w:rsidR="0002353D">
      <w:pPr>
        <w:spacing w:after="0"/>
        <w:ind w:left="150"/>
      </w:pPr>
      <w:r>
        <w:rPr>
          <w:color w:val="000000"/>
        </w:rPr>
        <w:t>A. </w:t>
      </w:r>
      <w:r>
        <w:rPr>
          <w:color w:val="000000"/>
        </w:rPr>
        <w:t>熬夜学习到凌晨</w:t>
      </w:r>
      <w:r>
        <w:rPr>
          <w:color w:val="000000"/>
        </w:rPr>
        <w:t>           </w:t>
      </w:r>
      <w:r>
        <w:rPr>
          <w:noProof/>
          <w:lang w:eastAsia="zh-CN"/>
        </w:rPr>
        <w:drawing>
          <wp:inline distT="0" distB="0" distL="0" distR="0">
            <wp:extent cx="1910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B. </w:t>
      </w:r>
      <w:r>
        <w:rPr>
          <w:color w:val="000000"/>
        </w:rPr>
        <w:t>为忘掉忧愁而酗酒</w:t>
      </w:r>
      <w:r>
        <w:rPr>
          <w:color w:val="000000"/>
        </w:rPr>
        <w:t>           </w:t>
      </w:r>
      <w:r>
        <w:rPr>
          <w:noProof/>
          <w:lang w:eastAsia="zh-CN"/>
        </w:rPr>
        <w:drawing>
          <wp:inline distT="0" distB="0" distL="0" distR="0">
            <wp:extent cx="19101"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C. </w:t>
      </w:r>
      <w:r>
        <w:rPr>
          <w:color w:val="000000"/>
        </w:rPr>
        <w:t>为减肥不吃早饭</w:t>
      </w:r>
      <w:r>
        <w:rPr>
          <w:color w:val="000000"/>
        </w:rPr>
        <w:t>           </w:t>
      </w:r>
      <w:r>
        <w:rPr>
          <w:noProof/>
          <w:lang w:eastAsia="zh-CN"/>
        </w:rPr>
        <w:drawing>
          <wp:inline distT="0" distB="0" distL="0" distR="0">
            <wp:extent cx="1910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D. </w:t>
      </w:r>
      <w:r>
        <w:rPr>
          <w:color w:val="000000"/>
        </w:rPr>
        <w:t>不挑食，合理营养</w:t>
      </w:r>
    </w:p>
    <w:p w:rsidR="00DC7F22">
      <w:pPr>
        <w:spacing w:after="0"/>
      </w:pPr>
      <w:r>
        <w:rPr>
          <w:color w:val="000000"/>
        </w:rPr>
        <w:t>7.</w:t>
      </w:r>
      <w:r>
        <w:rPr>
          <w:color w:val="000000"/>
        </w:rPr>
        <w:t>世界卫生组织将每年的</w:t>
      </w:r>
      <w:r>
        <w:rPr>
          <w:color w:val="000000"/>
        </w:rPr>
        <w:t>5</w:t>
      </w:r>
      <w:r>
        <w:rPr>
          <w:color w:val="000000"/>
        </w:rPr>
        <w:t>月</w:t>
      </w:r>
      <w:r>
        <w:rPr>
          <w:color w:val="000000"/>
        </w:rPr>
        <w:t>31</w:t>
      </w:r>
      <w:r>
        <w:rPr>
          <w:color w:val="000000"/>
        </w:rPr>
        <w:t>日确定为</w:t>
      </w:r>
      <w:r>
        <w:rPr>
          <w:color w:val="000000"/>
        </w:rPr>
        <w:t>“</w:t>
      </w:r>
      <w:r>
        <w:rPr>
          <w:color w:val="000000"/>
        </w:rPr>
        <w:t>世界无烟日</w:t>
      </w:r>
      <w:r>
        <w:rPr>
          <w:color w:val="000000"/>
        </w:rPr>
        <w:t>”</w:t>
      </w:r>
      <w:r>
        <w:rPr>
          <w:color w:val="000000"/>
        </w:rPr>
        <w:t>，</w:t>
      </w:r>
      <w:r>
        <w:rPr>
          <w:color w:val="000000"/>
        </w:rPr>
        <w:t>宣传吸烟的危害，开展戒烟、限烟的健康教育活动。下列有关吸烟危害的叙述不正确的是（</w:t>
      </w:r>
      <w:r>
        <w:rPr>
          <w:color w:val="000000"/>
        </w:rPr>
        <w:t>    </w:t>
      </w:r>
      <w:r>
        <w:rPr>
          <w:color w:val="000000"/>
        </w:rPr>
        <w:t>）</w:t>
      </w:r>
    </w:p>
    <w:p w:rsidR="0002353D">
      <w:pPr>
        <w:spacing w:after="0"/>
        <w:ind w:left="150"/>
      </w:pPr>
      <w:r>
        <w:rPr>
          <w:color w:val="000000"/>
        </w:rPr>
        <w:t>A. </w:t>
      </w:r>
      <w:r>
        <w:rPr>
          <w:color w:val="000000"/>
        </w:rPr>
        <w:t>长期吸烟导致肺癌发病率增高</w:t>
      </w:r>
      <w:r>
        <w:rPr>
          <w:color w:val="000000"/>
        </w:rPr>
        <w:t>                             </w:t>
      </w:r>
      <w:r>
        <w:rPr>
          <w:noProof/>
          <w:lang w:eastAsia="zh-CN"/>
        </w:rPr>
        <w:drawing>
          <wp:inline distT="0" distB="0" distL="0" distR="0">
            <wp:extent cx="9550"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rPr>
        <w:t>B. </w:t>
      </w:r>
      <w:r>
        <w:rPr>
          <w:color w:val="000000"/>
        </w:rPr>
        <w:t>吸烟会降低记忆力，分散注意力</w:t>
      </w:r>
      <w:r>
        <w:br/>
      </w:r>
      <w:r>
        <w:rPr>
          <w:color w:val="000000"/>
        </w:rPr>
        <w:t>C. </w:t>
      </w:r>
      <w:r>
        <w:rPr>
          <w:color w:val="000000"/>
        </w:rPr>
        <w:t>孕妇如果长期吸烟，会诱发胎儿畸形</w:t>
      </w:r>
      <w:r>
        <w:rPr>
          <w:color w:val="000000"/>
        </w:rPr>
        <w:t>                  </w:t>
      </w:r>
      <w:r>
        <w:rPr>
          <w:noProof/>
          <w:lang w:eastAsia="zh-CN"/>
        </w:rPr>
        <w:drawing>
          <wp:inline distT="0" distB="0" distL="0" distR="0">
            <wp:extent cx="2865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吸烟只对自己有害，对他人无害</w:t>
      </w:r>
    </w:p>
    <w:p w:rsidR="00DC7F22">
      <w:pPr>
        <w:spacing w:after="0"/>
      </w:pPr>
      <w:r>
        <w:rPr>
          <w:color w:val="000000"/>
        </w:rPr>
        <w:t>8.</w:t>
      </w:r>
      <w:r>
        <w:rPr>
          <w:color w:val="000000"/>
        </w:rPr>
        <w:t>下列叙述中，正确的是（　　）</w:t>
      </w:r>
    </w:p>
    <w:p w:rsidR="00DC7F22">
      <w:pPr>
        <w:spacing w:after="0"/>
        <w:ind w:left="150"/>
      </w:pPr>
      <w:r>
        <w:rPr>
          <w:color w:val="000000"/>
        </w:rPr>
        <w:t>A. </w:t>
      </w:r>
      <w:r>
        <w:rPr>
          <w:color w:val="000000"/>
        </w:rPr>
        <w:t>要进行超强训练，每天锻炼身体的时间应大于学习时间</w:t>
      </w:r>
    </w:p>
    <w:p w:rsidR="00DC7F22">
      <w:pPr>
        <w:spacing w:after="0"/>
      </w:pPr>
      <w:r>
        <w:rPr>
          <w:color w:val="000000"/>
        </w:rPr>
        <w:t>B. </w:t>
      </w:r>
      <w:r>
        <w:rPr>
          <w:color w:val="000000"/>
        </w:rPr>
        <w:t>高蛋白食品营养价值高，摄入越多越好</w:t>
      </w:r>
    </w:p>
    <w:p w:rsidR="00DC7F22">
      <w:pPr>
        <w:spacing w:after="0"/>
      </w:pPr>
      <w:r>
        <w:rPr>
          <w:color w:val="000000"/>
        </w:rPr>
        <w:t>C. </w:t>
      </w:r>
      <w:r>
        <w:rPr>
          <w:color w:val="000000"/>
        </w:rPr>
        <w:t>合理营养，不酗酒，拒绝毒品</w:t>
      </w:r>
    </w:p>
    <w:p w:rsidR="00DC7F22">
      <w:pPr>
        <w:spacing w:after="0"/>
      </w:pPr>
      <w:r>
        <w:rPr>
          <w:color w:val="000000"/>
        </w:rPr>
        <w:t>D. </w:t>
      </w:r>
      <w:r>
        <w:rPr>
          <w:color w:val="000000"/>
        </w:rPr>
        <w:t>为了提高学习成绩，应大量减少睡眠和休息的时间</w:t>
      </w:r>
    </w:p>
    <w:p w:rsidR="00DC7F22">
      <w:pPr>
        <w:spacing w:after="0"/>
      </w:pPr>
      <w:r>
        <w:rPr>
          <w:color w:val="000000"/>
        </w:rPr>
        <w:t xml:space="preserve">9. </w:t>
      </w:r>
      <w:r>
        <w:rPr>
          <w:color w:val="000000"/>
        </w:rPr>
        <w:t>某初三毕业生参加体检，体检报告显示各项指标正常，说明该生</w:t>
      </w:r>
      <w:r>
        <w:rPr>
          <w:color w:val="000000"/>
        </w:rPr>
        <w:t>（</w:t>
      </w:r>
      <w:r>
        <w:rPr>
          <w:color w:val="000000"/>
        </w:rPr>
        <w:t xml:space="preserve">    </w:t>
      </w:r>
      <w:r>
        <w:rPr>
          <w:color w:val="000000"/>
        </w:rPr>
        <w:t>）</w:t>
      </w:r>
    </w:p>
    <w:p w:rsidR="00DC7F22">
      <w:pPr>
        <w:spacing w:after="0"/>
      </w:pPr>
      <w:r>
        <w:rPr>
          <w:color w:val="000000"/>
        </w:rPr>
        <w:t>A. </w:t>
      </w:r>
      <w:r>
        <w:rPr>
          <w:color w:val="000000"/>
        </w:rPr>
        <w:t>身体健康</w:t>
      </w:r>
      <w:r>
        <w:t xml:space="preserve"> </w:t>
      </w:r>
      <w:r>
        <w:rPr>
          <w:color w:val="000000"/>
        </w:rPr>
        <w:t>                     </w:t>
      </w:r>
      <w:r>
        <w:rPr>
          <w:noProof/>
          <w:lang w:eastAsia="zh-CN"/>
        </w:rPr>
        <w:drawing>
          <wp:inline distT="0" distB="0" distL="0" distR="0">
            <wp:extent cx="1910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B. </w:t>
      </w:r>
      <w:r>
        <w:rPr>
          <w:color w:val="000000"/>
        </w:rPr>
        <w:t>心理健康</w:t>
      </w:r>
      <w:r>
        <w:t xml:space="preserve"> </w:t>
      </w:r>
      <w:r>
        <w:rPr>
          <w:color w:val="000000"/>
        </w:rPr>
        <w:t>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C. </w:t>
      </w:r>
      <w:r>
        <w:rPr>
          <w:color w:val="000000"/>
        </w:rPr>
        <w:t>道德健康</w:t>
      </w:r>
      <w:r>
        <w:t xml:space="preserve"> </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D. </w:t>
      </w:r>
      <w:r>
        <w:rPr>
          <w:color w:val="000000"/>
        </w:rPr>
        <w:t>社会适应良好</w:t>
      </w:r>
    </w:p>
    <w:p w:rsidR="00DC7F22">
      <w:pPr>
        <w:spacing w:after="0"/>
      </w:pPr>
      <w:r>
        <w:rPr>
          <w:color w:val="000000"/>
        </w:rPr>
        <w:t xml:space="preserve">10. </w:t>
      </w:r>
      <w:r>
        <w:rPr>
          <w:color w:val="000000"/>
        </w:rPr>
        <w:t>青少年要坚决拒绝毒品，下列都不属于毒品的是</w:t>
      </w:r>
      <w:r>
        <w:rPr>
          <w:color w:val="000000"/>
        </w:rPr>
        <w:t>（</w:t>
      </w:r>
      <w:r>
        <w:rPr>
          <w:color w:val="000000"/>
        </w:rPr>
        <w:t xml:space="preserve"> </w:t>
      </w:r>
      <w:r>
        <w:rPr>
          <w:color w:val="000000"/>
        </w:rPr>
        <w:t>）</w:t>
      </w:r>
    </w:p>
    <w:p w:rsidR="00DC7F22">
      <w:pPr>
        <w:spacing w:after="0"/>
      </w:pPr>
      <w:r>
        <w:rPr>
          <w:color w:val="000000"/>
        </w:rPr>
        <w:t>A. </w:t>
      </w:r>
      <w:r>
        <w:rPr>
          <w:color w:val="000000"/>
        </w:rPr>
        <w:t>咖啡</w:t>
      </w:r>
      <w:r>
        <w:rPr>
          <w:color w:val="000000"/>
        </w:rPr>
        <w:t xml:space="preserve"> </w:t>
      </w:r>
      <w:r>
        <w:rPr>
          <w:color w:val="000000"/>
        </w:rPr>
        <w:t>香烟</w:t>
      </w:r>
      <w:r>
        <w:t xml:space="preserve"> </w:t>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B. </w:t>
      </w:r>
      <w:r>
        <w:rPr>
          <w:color w:val="000000"/>
        </w:rPr>
        <w:t>可卡因</w:t>
      </w:r>
      <w:r>
        <w:rPr>
          <w:color w:val="000000"/>
        </w:rPr>
        <w:t xml:space="preserve"> </w:t>
      </w:r>
      <w:r>
        <w:rPr>
          <w:color w:val="000000"/>
        </w:rPr>
        <w:t>吗啡</w:t>
      </w:r>
      <w:r>
        <w:t xml:space="preserve"> </w:t>
      </w:r>
      <w:r>
        <w:rPr>
          <w:color w:val="000000"/>
        </w:rPr>
        <w:t>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C. </w:t>
      </w:r>
      <w:r>
        <w:rPr>
          <w:color w:val="000000"/>
        </w:rPr>
        <w:t>病毒</w:t>
      </w:r>
      <w:r>
        <w:rPr>
          <w:color w:val="000000"/>
        </w:rPr>
        <w:t xml:space="preserve"> </w:t>
      </w:r>
      <w:r>
        <w:rPr>
          <w:color w:val="000000"/>
        </w:rPr>
        <w:t>大麻</w:t>
      </w:r>
      <w:r>
        <w:t xml:space="preserve"> </w:t>
      </w:r>
      <w:r>
        <w:rPr>
          <w:color w:val="000000"/>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D. </w:t>
      </w:r>
      <w:r>
        <w:rPr>
          <w:color w:val="000000"/>
        </w:rPr>
        <w:t>摇头丸</w:t>
      </w:r>
      <w:r>
        <w:rPr>
          <w:color w:val="000000"/>
        </w:rPr>
        <w:t xml:space="preserve">  </w:t>
      </w:r>
      <w:r>
        <w:rPr>
          <w:color w:val="000000"/>
        </w:rPr>
        <w:t>海洛因</w:t>
      </w:r>
    </w:p>
    <w:p w:rsidR="00DC7F22">
      <w:pPr>
        <w:spacing w:after="0"/>
      </w:pPr>
      <w:r>
        <w:rPr>
          <w:color w:val="000000"/>
        </w:rPr>
        <w:t>11.</w:t>
      </w:r>
      <w:r>
        <w:rPr>
          <w:color w:val="000000"/>
        </w:rPr>
        <w:t>下列不属于中学生健康生活方式的是（　　）</w:t>
      </w:r>
    </w:p>
    <w:p w:rsidR="0002353D">
      <w:pPr>
        <w:spacing w:after="0"/>
      </w:pPr>
      <w:r>
        <w:rPr>
          <w:color w:val="000000"/>
        </w:rPr>
        <w:t>①</w:t>
      </w:r>
      <w:r>
        <w:rPr>
          <w:color w:val="000000"/>
        </w:rPr>
        <w:t>患了感冒，加倍用药可以提前康复</w:t>
      </w:r>
    </w:p>
    <w:p w:rsidR="0002353D">
      <w:pPr>
        <w:spacing w:after="0"/>
      </w:pPr>
      <w:r>
        <w:rPr>
          <w:color w:val="000000"/>
        </w:rPr>
        <w:t>②</w:t>
      </w:r>
      <w:r>
        <w:rPr>
          <w:color w:val="000000"/>
        </w:rPr>
        <w:t>用喝果汁、可乐等饮料代替饮水</w:t>
      </w:r>
    </w:p>
    <w:p w:rsidR="0002353D">
      <w:pPr>
        <w:spacing w:after="0"/>
      </w:pPr>
      <w:r>
        <w:rPr>
          <w:color w:val="000000"/>
        </w:rPr>
        <w:t>③</w:t>
      </w:r>
      <w:r>
        <w:rPr>
          <w:color w:val="000000"/>
        </w:rPr>
        <w:t>保持愉快的心情，积极向上的心态</w:t>
      </w:r>
    </w:p>
    <w:p w:rsidR="0002353D">
      <w:pPr>
        <w:spacing w:after="0"/>
      </w:pPr>
      <w:r>
        <w:rPr>
          <w:color w:val="000000"/>
        </w:rPr>
        <w:t>④</w:t>
      </w:r>
      <w:r>
        <w:rPr>
          <w:color w:val="000000"/>
        </w:rPr>
        <w:t>青少年吸烟不会影响智力发育</w:t>
      </w:r>
    </w:p>
    <w:p w:rsidR="0002353D">
      <w:pPr>
        <w:spacing w:after="0"/>
      </w:pPr>
      <w:r>
        <w:rPr>
          <w:color w:val="000000"/>
        </w:rPr>
        <w:t>⑤</w:t>
      </w:r>
      <w:r>
        <w:rPr>
          <w:color w:val="000000"/>
        </w:rPr>
        <w:t>符合献血条件的人应自觉参加义务献血</w:t>
      </w:r>
    </w:p>
    <w:p w:rsidR="0002353D">
      <w:pPr>
        <w:spacing w:after="0"/>
      </w:pPr>
      <w:r>
        <w:rPr>
          <w:color w:val="000000"/>
        </w:rPr>
        <w:t>⑥</w:t>
      </w:r>
      <w:r>
        <w:rPr>
          <w:color w:val="000000"/>
        </w:rPr>
        <w:t>低碳生活：</w:t>
      </w:r>
      <w:r>
        <w:rPr>
          <w:color w:val="000000"/>
        </w:rPr>
        <w:t>3</w:t>
      </w:r>
      <w:r>
        <w:rPr>
          <w:color w:val="000000"/>
        </w:rPr>
        <w:t>月</w:t>
      </w:r>
      <w:r>
        <w:rPr>
          <w:color w:val="000000"/>
        </w:rPr>
        <w:t>27</w:t>
      </w:r>
      <w:r>
        <w:rPr>
          <w:color w:val="000000"/>
        </w:rPr>
        <w:t>日世界</w:t>
      </w:r>
      <w:r>
        <w:rPr>
          <w:color w:val="000000"/>
        </w:rPr>
        <w:t>“</w:t>
      </w:r>
      <w:r>
        <w:rPr>
          <w:color w:val="000000"/>
        </w:rPr>
        <w:t>地球一小时</w:t>
      </w:r>
      <w:r>
        <w:rPr>
          <w:color w:val="000000"/>
        </w:rPr>
        <w:t>”</w:t>
      </w:r>
      <w:r>
        <w:rPr>
          <w:color w:val="000000"/>
        </w:rPr>
        <w:t>活动日﹣家庭自愿熄灯一小时，跟我关系不大．</w:t>
      </w:r>
    </w:p>
    <w:p w:rsidR="00DC7F22">
      <w:pPr>
        <w:spacing w:after="0"/>
      </w:pPr>
      <w:r>
        <w:rPr>
          <w:color w:val="000000"/>
        </w:rPr>
        <w:t>A. ①②③④</w:t>
      </w:r>
      <w:r>
        <w:t xml:space="preserve"> </w:t>
      </w:r>
      <w:r>
        <w:rPr>
          <w:color w:val="000000"/>
        </w:rPr>
        <w:t>                       </w:t>
      </w:r>
      <w:r>
        <w:rPr>
          <w:noProof/>
          <w:lang w:eastAsia="zh-CN"/>
        </w:rPr>
        <w:drawing>
          <wp:inline distT="0" distB="0" distL="0" distR="0">
            <wp:extent cx="1910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B. ①②④⑥ </w:t>
      </w:r>
      <w:r>
        <w:t xml:space="preserve"> </w:t>
      </w:r>
      <w:r>
        <w:rPr>
          <w:color w:val="000000"/>
        </w:rPr>
        <w:t>                       </w:t>
      </w:r>
      <w:r>
        <w:rPr>
          <w:noProof/>
          <w:lang w:eastAsia="zh-CN"/>
        </w:rPr>
        <w:drawing>
          <wp:inline distT="0" distB="0" distL="0" distR="0">
            <wp:extent cx="1910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C. ①③④⑥</w:t>
      </w:r>
      <w:r>
        <w:t xml:space="preserve"> </w:t>
      </w:r>
      <w:r>
        <w:rPr>
          <w:color w:val="000000"/>
        </w:rPr>
        <w:t>                       </w:t>
      </w:r>
      <w:r>
        <w:rPr>
          <w:noProof/>
          <w:lang w:eastAsia="zh-CN"/>
        </w:rPr>
        <w:drawing>
          <wp:inline distT="0" distB="0" distL="0" distR="0">
            <wp:extent cx="1910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D. ②③④⑤</w:t>
      </w:r>
    </w:p>
    <w:p w:rsidR="00DC7F22">
      <w:pPr>
        <w:spacing w:after="0"/>
      </w:pPr>
      <w:r>
        <w:rPr>
          <w:color w:val="000000"/>
        </w:rPr>
        <w:t>12.</w:t>
      </w:r>
      <w:r>
        <w:rPr>
          <w:color w:val="000000"/>
        </w:rPr>
        <w:t>你认为，下列哪种做法能够帮助你取得考试的成功（　　）</w:t>
      </w:r>
    </w:p>
    <w:p w:rsidR="0002353D">
      <w:pPr>
        <w:spacing w:after="0"/>
      </w:pPr>
      <w:r>
        <w:rPr>
          <w:color w:val="000000"/>
        </w:rPr>
        <w:t>①</w:t>
      </w:r>
      <w:r>
        <w:rPr>
          <w:color w:val="000000"/>
        </w:rPr>
        <w:t>相信自己能成功；</w:t>
      </w:r>
      <w:r>
        <w:rPr>
          <w:color w:val="000000"/>
        </w:rPr>
        <w:t>②</w:t>
      </w:r>
      <w:r>
        <w:rPr>
          <w:color w:val="000000"/>
        </w:rPr>
        <w:t>遇到难题绝不放弃；</w:t>
      </w:r>
      <w:r>
        <w:rPr>
          <w:color w:val="000000"/>
        </w:rPr>
        <w:t>③</w:t>
      </w:r>
      <w:r>
        <w:rPr>
          <w:color w:val="000000"/>
        </w:rPr>
        <w:t>专心致志做题；</w:t>
      </w:r>
      <w:r>
        <w:rPr>
          <w:color w:val="000000"/>
        </w:rPr>
        <w:t>④</w:t>
      </w:r>
      <w:r>
        <w:rPr>
          <w:color w:val="000000"/>
        </w:rPr>
        <w:t>能有效地利用周边同学</w:t>
      </w:r>
      <w:r>
        <w:rPr>
          <w:color w:val="000000"/>
        </w:rPr>
        <w:t>．</w:t>
      </w:r>
    </w:p>
    <w:p w:rsidR="00DC7F22">
      <w:pPr>
        <w:spacing w:after="0"/>
      </w:pPr>
      <w:r>
        <w:rPr>
          <w:color w:val="000000"/>
        </w:rPr>
        <w:t>A. ①②</w:t>
      </w:r>
      <w:r>
        <w:t xml:space="preserve"> </w:t>
      </w:r>
      <w:r>
        <w:rPr>
          <w:color w:val="000000"/>
        </w:rPr>
        <w:t>                                 B. ③④</w:t>
      </w:r>
      <w:r>
        <w:t xml:space="preserve"> </w:t>
      </w:r>
      <w:r>
        <w:rPr>
          <w:color w:val="000000"/>
        </w:rPr>
        <w:t>                                 C. ①③</w:t>
      </w:r>
      <w:r>
        <w:t xml:space="preserve"> </w:t>
      </w:r>
      <w:r>
        <w:rPr>
          <w:color w:val="000000"/>
        </w:rPr>
        <w:t>                                 D. ②④</w:t>
      </w:r>
    </w:p>
    <w:p w:rsidR="00DC7F22">
      <w:pPr>
        <w:spacing w:after="0"/>
      </w:pPr>
      <w:r>
        <w:rPr>
          <w:color w:val="000000"/>
        </w:rPr>
        <w:t>13.</w:t>
      </w:r>
      <w:r>
        <w:rPr>
          <w:color w:val="000000"/>
        </w:rPr>
        <w:t>下列情况发生后不能用胸外心脏挤压方法抢救的是（）</w:t>
      </w:r>
      <w:r>
        <w:rPr>
          <w:color w:val="000000"/>
        </w:rPr>
        <w:t xml:space="preserve">  </w:t>
      </w:r>
    </w:p>
    <w:p w:rsidR="0002353D">
      <w:pPr>
        <w:spacing w:after="0"/>
        <w:ind w:left="150"/>
      </w:pPr>
      <w:r>
        <w:rPr>
          <w:color w:val="000000"/>
        </w:rPr>
        <w:t>A. </w:t>
      </w:r>
      <w:r>
        <w:rPr>
          <w:color w:val="000000"/>
        </w:rPr>
        <w:t>溺水</w:t>
      </w:r>
      <w:r>
        <w:rPr>
          <w:color w:val="000000"/>
        </w:rPr>
        <w:t>                                </w:t>
      </w:r>
      <w:r>
        <w:rPr>
          <w:noProof/>
          <w:lang w:eastAsia="zh-CN"/>
        </w:rPr>
        <w:drawing>
          <wp:inline distT="0" distB="0" distL="0" distR="0">
            <wp:extent cx="1910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B. </w:t>
      </w:r>
      <w:r>
        <w:rPr>
          <w:color w:val="000000"/>
        </w:rPr>
        <w:t>煤气中毒</w:t>
      </w:r>
      <w:r>
        <w:rPr>
          <w:color w:val="000000"/>
        </w:rPr>
        <w:t>                                </w:t>
      </w:r>
      <w:r>
        <w:rPr>
          <w:noProof/>
          <w:lang w:eastAsia="zh-CN"/>
        </w:rPr>
        <w:drawing>
          <wp:inline distT="0" distB="0" distL="0" distR="0">
            <wp:extent cx="1910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C. </w:t>
      </w:r>
      <w:r>
        <w:rPr>
          <w:color w:val="000000"/>
        </w:rPr>
        <w:t>触电</w:t>
      </w:r>
      <w:r>
        <w:rPr>
          <w:color w:val="000000"/>
        </w:rPr>
        <w:t>                                </w:t>
      </w:r>
      <w:r>
        <w:rPr>
          <w:noProof/>
          <w:lang w:eastAsia="zh-CN"/>
        </w:rPr>
        <w:drawing>
          <wp:inline distT="0" distB="0" distL="0" distR="0">
            <wp:extent cx="1910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cstate="print"/>
                    <a:stretch>
                      <a:fillRect/>
                    </a:stretch>
                  </pic:blipFill>
                  <pic:spPr>
                    <a:xfrm>
                      <a:off x="0" y="0"/>
                      <a:ext cx="19101" cy="38202"/>
                    </a:xfrm>
                    <a:prstGeom prst="rect">
                      <a:avLst/>
                    </a:prstGeom>
                  </pic:spPr>
                </pic:pic>
              </a:graphicData>
            </a:graphic>
          </wp:inline>
        </w:drawing>
      </w:r>
      <w:r>
        <w:rPr>
          <w:color w:val="000000"/>
        </w:rPr>
        <w:t>D. </w:t>
      </w:r>
      <w:r>
        <w:rPr>
          <w:color w:val="000000"/>
        </w:rPr>
        <w:t>肋骨折断</w:t>
      </w:r>
    </w:p>
    <w:p w:rsidR="00DC7F22">
      <w:pPr>
        <w:spacing w:after="0"/>
      </w:pPr>
      <w:r>
        <w:rPr>
          <w:color w:val="000000"/>
        </w:rPr>
        <w:t>14.</w:t>
      </w:r>
      <w:r>
        <w:rPr>
          <w:color w:val="000000"/>
        </w:rPr>
        <w:t>生活方式病是影响人类健康的主要疾病，下列属于生活方式病的是（　　）</w:t>
      </w:r>
    </w:p>
    <w:p w:rsidR="00DC7F22">
      <w:pPr>
        <w:spacing w:after="0"/>
      </w:pPr>
      <w:r>
        <w:rPr>
          <w:color w:val="000000"/>
        </w:rPr>
        <w:t>A. </w:t>
      </w:r>
      <w:r>
        <w:rPr>
          <w:color w:val="000000"/>
        </w:rPr>
        <w:t>高血压、恶性肿瘤</w:t>
      </w:r>
      <w:r>
        <w:t xml:space="preserve"> </w:t>
      </w:r>
      <w:r>
        <w:rPr>
          <w:color w:val="000000"/>
        </w:rPr>
        <w:t>            B. </w:t>
      </w:r>
      <w:r>
        <w:rPr>
          <w:color w:val="000000"/>
        </w:rPr>
        <w:t>梅毒、色盲</w:t>
      </w:r>
      <w:r>
        <w:t xml:space="preserve"> </w:t>
      </w:r>
      <w:r>
        <w:rPr>
          <w:color w:val="000000"/>
        </w:rPr>
        <w:t>            C. </w:t>
      </w:r>
      <w:r>
        <w:rPr>
          <w:color w:val="000000"/>
        </w:rPr>
        <w:t>多指、血友病</w:t>
      </w:r>
      <w:r>
        <w:t xml:space="preserve"> </w:t>
      </w:r>
      <w:r>
        <w:rPr>
          <w:color w:val="000000"/>
        </w:rPr>
        <w:t>            D. </w:t>
      </w:r>
      <w:r>
        <w:rPr>
          <w:color w:val="000000"/>
        </w:rPr>
        <w:t>乙肝、先天愚型</w:t>
      </w:r>
    </w:p>
    <w:p w:rsidR="0002353D">
      <w:pPr>
        <w:spacing w:after="0"/>
        <w:rPr>
          <w:rFonts w:hint="eastAsia"/>
          <w:lang w:eastAsia="zh-CN"/>
        </w:rPr>
      </w:pPr>
      <w:r>
        <w:rPr>
          <w:color w:val="000000"/>
        </w:rPr>
        <w:t>15.“</w:t>
      </w:r>
      <w:r>
        <w:rPr>
          <w:color w:val="000000"/>
        </w:rPr>
        <w:t>舌尖上的中国</w:t>
      </w:r>
      <w:r>
        <w:rPr>
          <w:color w:val="000000"/>
        </w:rPr>
        <w:t>”</w:t>
      </w:r>
      <w:r>
        <w:rPr>
          <w:color w:val="000000"/>
        </w:rPr>
        <w:t>第三季正在热播，美好的人生更需要舌尖上的安全和健康的生活方式．下列观点正确的是（</w:t>
      </w:r>
      <w:r>
        <w:rPr>
          <w:color w:val="000000"/>
        </w:rPr>
        <w:t xml:space="preserve">    </w:t>
      </w:r>
      <w:r>
        <w:rPr>
          <w:color w:val="000000"/>
        </w:rPr>
        <w:t>）</w:t>
      </w:r>
    </w:p>
    <w:p w:rsidR="0002353D">
      <w:pPr>
        <w:spacing w:after="0"/>
        <w:ind w:left="150"/>
      </w:pPr>
      <w:r>
        <w:rPr>
          <w:color w:val="000000"/>
        </w:rPr>
        <w:t>A. </w:t>
      </w:r>
      <w:r>
        <w:rPr>
          <w:color w:val="000000"/>
        </w:rPr>
        <w:t>吸烟可以使人兴奋，提高记忆力</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预防接种可以使人产生抗体，减少传染病的发生</w:t>
      </w:r>
      <w:r>
        <w:br/>
      </w:r>
      <w:r>
        <w:rPr>
          <w:color w:val="000000"/>
        </w:rPr>
        <w:t>C. </w:t>
      </w:r>
      <w:r>
        <w:rPr>
          <w:color w:val="000000"/>
        </w:rPr>
        <w:t>轻微变质的食物加热后可以食用</w:t>
      </w:r>
      <w:r>
        <w:rPr>
          <w:color w:val="000000"/>
        </w:rPr>
        <w:t>                         </w:t>
      </w:r>
      <w:r>
        <w:rPr>
          <w:noProof/>
          <w:lang w:eastAsia="zh-CN"/>
        </w:rPr>
        <w:drawing>
          <wp:inline distT="0" distB="0" distL="0" distR="0">
            <wp:extent cx="2865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感冒后服用的药物价格越高，剂量越大疗效越好</w:t>
      </w:r>
    </w:p>
    <w:p w:rsidR="0002353D">
      <w:r>
        <w:rPr>
          <w:b/>
          <w:bCs/>
          <w:sz w:val="24"/>
          <w:szCs w:val="24"/>
        </w:rPr>
        <w:t>二、填空题</w:t>
      </w:r>
      <w:r>
        <w:rPr>
          <w:b/>
          <w:bCs/>
          <w:sz w:val="24"/>
          <w:szCs w:val="24"/>
        </w:rPr>
        <w:t xml:space="preserve"> </w:t>
      </w:r>
    </w:p>
    <w:p w:rsidR="0002353D">
      <w:pPr>
        <w:spacing w:after="0"/>
      </w:pPr>
      <w:r>
        <w:rPr>
          <w:color w:val="000000"/>
        </w:rPr>
        <w:t>16.</w:t>
      </w:r>
      <w:r>
        <w:rPr>
          <w:color w:val="000000"/>
        </w:rPr>
        <w:t>一个人的健康与其日常生活习惯有着密切的关系．健康的生活习惯包括：</w:t>
      </w:r>
      <w:r>
        <w:rPr>
          <w:color w:val="000000"/>
        </w:rPr>
        <w:t>________ </w:t>
      </w:r>
      <w:r>
        <w:rPr>
          <w:color w:val="000000"/>
        </w:rPr>
        <w:t>、</w:t>
      </w:r>
      <w:r>
        <w:rPr>
          <w:color w:val="000000"/>
        </w:rPr>
        <w:t>________ </w:t>
      </w:r>
      <w:r>
        <w:rPr>
          <w:color w:val="000000"/>
        </w:rPr>
        <w:t>、合理用药、以及拒绝</w:t>
      </w:r>
      <w:r>
        <w:rPr>
          <w:color w:val="000000"/>
        </w:rPr>
        <w:t>________ </w:t>
      </w:r>
      <w:r>
        <w:rPr>
          <w:color w:val="000000"/>
        </w:rPr>
        <w:t>、酗酒、</w:t>
      </w:r>
      <w:r>
        <w:rPr>
          <w:color w:val="000000"/>
        </w:rPr>
        <w:t>________ </w:t>
      </w:r>
      <w:r>
        <w:rPr>
          <w:color w:val="000000"/>
        </w:rPr>
        <w:t>等．</w:t>
      </w:r>
      <w:r>
        <w:rPr>
          <w:color w:val="000000"/>
        </w:rPr>
        <w:t xml:space="preserve">    </w:t>
      </w:r>
    </w:p>
    <w:p w:rsidR="0002353D">
      <w:pPr>
        <w:spacing w:after="0"/>
      </w:pPr>
      <w:r>
        <w:rPr>
          <w:color w:val="000000"/>
        </w:rPr>
        <w:t>17.</w:t>
      </w:r>
      <w:r>
        <w:rPr>
          <w:color w:val="000000"/>
        </w:rPr>
        <w:t>烟草燃烧后产生的烟雾中明显有害的物质有</w:t>
      </w:r>
      <w:r>
        <w:rPr>
          <w:color w:val="000000"/>
        </w:rPr>
        <w:t>________ </w:t>
      </w:r>
      <w:r>
        <w:rPr>
          <w:color w:val="000000"/>
        </w:rPr>
        <w:t>、</w:t>
      </w:r>
      <w:r>
        <w:rPr>
          <w:color w:val="000000"/>
        </w:rPr>
        <w:t>一氧化碳、烟焦油等，吸烟对肺的健康危害极大．联</w:t>
      </w:r>
      <w:r>
        <w:rPr>
          <w:color w:val="000000"/>
        </w:rPr>
        <w:t>合国已将每年的</w:t>
      </w:r>
      <w:r>
        <w:rPr>
          <w:color w:val="000000"/>
        </w:rPr>
        <w:t>　</w:t>
      </w:r>
      <w:r>
        <w:rPr>
          <w:color w:val="000000"/>
        </w:rPr>
        <w:t>________ </w:t>
      </w:r>
      <w:r>
        <w:rPr>
          <w:color w:val="000000"/>
        </w:rPr>
        <w:t>定为</w:t>
      </w:r>
      <w:r>
        <w:rPr>
          <w:color w:val="000000"/>
        </w:rPr>
        <w:t>“</w:t>
      </w:r>
      <w:r>
        <w:rPr>
          <w:color w:val="000000"/>
        </w:rPr>
        <w:t>世界无烟日</w:t>
      </w:r>
      <w:r>
        <w:rPr>
          <w:color w:val="000000"/>
        </w:rPr>
        <w:t>”</w:t>
      </w:r>
      <w:r>
        <w:rPr>
          <w:color w:val="000000"/>
        </w:rPr>
        <w:t>．</w:t>
      </w:r>
      <w:r>
        <w:rPr>
          <w:color w:val="000000"/>
        </w:rPr>
        <w:t xml:space="preserve">    </w:t>
      </w:r>
    </w:p>
    <w:p w:rsidR="0002353D">
      <w:pPr>
        <w:spacing w:after="0"/>
      </w:pPr>
      <w:r>
        <w:rPr>
          <w:color w:val="000000"/>
        </w:rPr>
        <w:t>18.________</w:t>
      </w:r>
      <w:r>
        <w:rPr>
          <w:color w:val="000000"/>
        </w:rPr>
        <w:t>又称为恶性肿瘤，是当前危害生命健康的重大疾病．</w:t>
      </w:r>
      <w:r>
        <w:rPr>
          <w:color w:val="000000"/>
        </w:rPr>
        <w:t xml:space="preserve">    </w:t>
      </w:r>
    </w:p>
    <w:p w:rsidR="0002353D">
      <w:r>
        <w:rPr>
          <w:b/>
          <w:bCs/>
          <w:sz w:val="24"/>
          <w:szCs w:val="24"/>
        </w:rPr>
        <w:t>三、解答题</w:t>
      </w:r>
      <w:r>
        <w:rPr>
          <w:b/>
          <w:bCs/>
          <w:sz w:val="24"/>
          <w:szCs w:val="24"/>
        </w:rPr>
        <w:t xml:space="preserve"> </w:t>
      </w:r>
    </w:p>
    <w:p w:rsidR="0002353D">
      <w:pPr>
        <w:spacing w:after="0"/>
      </w:pPr>
      <w:r>
        <w:rPr>
          <w:color w:val="000000"/>
        </w:rPr>
        <w:t>19.</w:t>
      </w:r>
      <w:r>
        <w:rPr>
          <w:color w:val="000000"/>
        </w:rPr>
        <w:t>近年来，世界各地灾害频繁发生，如干旱，洪水，沙尘暴等。这些灾害的发生与人类的活动有一定联系。要想保护我们共同的生存环境，作为一名中学生，应该怎么做？</w:t>
      </w:r>
      <w:r>
        <w:rPr>
          <w:color w:val="000000"/>
        </w:rPr>
        <w:t xml:space="preserve">    </w:t>
      </w:r>
    </w:p>
    <w:p w:rsidR="0002353D">
      <w:r>
        <w:rPr>
          <w:b/>
          <w:bCs/>
          <w:sz w:val="24"/>
          <w:szCs w:val="24"/>
        </w:rPr>
        <w:t>四、综合题</w:t>
      </w:r>
      <w:r>
        <w:rPr>
          <w:b/>
          <w:bCs/>
          <w:sz w:val="24"/>
          <w:szCs w:val="24"/>
        </w:rPr>
        <w:t xml:space="preserve"> </w:t>
      </w:r>
    </w:p>
    <w:p w:rsidR="00DC7F22">
      <w:pPr>
        <w:spacing w:after="0"/>
      </w:pPr>
      <w:r>
        <w:rPr>
          <w:color w:val="000000"/>
        </w:rPr>
        <w:t>20.</w:t>
      </w:r>
      <w:r>
        <w:rPr>
          <w:color w:val="000000"/>
        </w:rPr>
        <w:t>走在大街上每隔几十米就会看到公共垃圾箱（见图），请据图回答：</w:t>
      </w:r>
    </w:p>
    <w:p w:rsidR="0002353D">
      <w:pPr>
        <w:spacing w:after="0"/>
      </w:pPr>
      <w:r>
        <w:rPr>
          <w:noProof/>
          <w:lang w:eastAsia="zh-CN"/>
        </w:rPr>
        <w:drawing>
          <wp:inline distT="0" distB="0" distL="0" distR="0">
            <wp:extent cx="2654656" cy="2005317"/>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2654656" cy="2005317"/>
                    </a:xfrm>
                    <a:prstGeom prst="rect">
                      <a:avLst/>
                    </a:prstGeom>
                  </pic:spPr>
                </pic:pic>
              </a:graphicData>
            </a:graphic>
          </wp:inline>
        </w:drawing>
      </w:r>
    </w:p>
    <w:p w:rsidR="00DC7F22">
      <w:pPr>
        <w:spacing w:after="0"/>
      </w:pPr>
      <w:r>
        <w:rPr>
          <w:color w:val="000000"/>
        </w:rPr>
        <w:t>（</w:t>
      </w:r>
      <w:r>
        <w:rPr>
          <w:color w:val="000000"/>
        </w:rPr>
        <w:t>1</w:t>
      </w:r>
      <w:r>
        <w:rPr>
          <w:color w:val="000000"/>
        </w:rPr>
        <w:t>）从垃圾箱上的标志可以判断甲中应装入的是不可回收垃圾，乙中装入的是</w:t>
      </w:r>
      <w:r>
        <w:rPr>
          <w:color w:val="000000"/>
        </w:rPr>
        <w:t>________</w:t>
      </w:r>
      <w:r>
        <w:rPr>
          <w:color w:val="000000"/>
        </w:rPr>
        <w:t>垃圾．</w:t>
      </w:r>
    </w:p>
    <w:p w:rsidR="00DC7F22">
      <w:pPr>
        <w:spacing w:after="0"/>
      </w:pPr>
      <w:r>
        <w:rPr>
          <w:color w:val="000000"/>
        </w:rPr>
        <w:t>（</w:t>
      </w:r>
      <w:r>
        <w:rPr>
          <w:color w:val="000000"/>
        </w:rPr>
        <w:t>2</w:t>
      </w:r>
      <w:r>
        <w:rPr>
          <w:color w:val="000000"/>
        </w:rPr>
        <w:t>）随着社会的发展，人们对垃圾分类处理的意识越来越强，请将以下生活垃圾进行分类：废报纸、易拉罐、剩饭菜、苹果皮装入甲中的是</w:t>
      </w:r>
      <w:r>
        <w:rPr>
          <w:color w:val="000000"/>
        </w:rPr>
        <w:t>________</w:t>
      </w:r>
      <w:r>
        <w:rPr>
          <w:color w:val="000000"/>
        </w:rPr>
        <w:t>，装入乙中的是</w:t>
      </w:r>
      <w:r>
        <w:rPr>
          <w:color w:val="000000"/>
        </w:rPr>
        <w:t>________</w:t>
      </w:r>
      <w:r>
        <w:rPr>
          <w:color w:val="000000"/>
        </w:rPr>
        <w:t>．</w:t>
      </w:r>
    </w:p>
    <w:p w:rsidR="00DC7F22">
      <w:pPr>
        <w:spacing w:after="0"/>
      </w:pPr>
      <w:r>
        <w:rPr>
          <w:color w:val="000000"/>
        </w:rPr>
        <w:t>（</w:t>
      </w:r>
      <w:r>
        <w:rPr>
          <w:color w:val="000000"/>
        </w:rPr>
        <w:t>3</w:t>
      </w:r>
      <w:r>
        <w:rPr>
          <w:color w:val="000000"/>
        </w:rPr>
        <w:t>）用过的废旧电池不可以随意乱扔，因为它属于</w:t>
      </w:r>
      <w:r>
        <w:rPr>
          <w:color w:val="000000"/>
        </w:rPr>
        <w:t>________</w:t>
      </w:r>
      <w:r>
        <w:rPr>
          <w:color w:val="000000"/>
        </w:rPr>
        <w:t>垃圾，会对环境造成污染．</w:t>
      </w:r>
    </w:p>
    <w:p w:rsidR="00DC7F22">
      <w:pPr>
        <w:spacing w:after="0"/>
      </w:pPr>
      <w:r>
        <w:rPr>
          <w:color w:val="000000"/>
        </w:rPr>
        <w:t>（</w:t>
      </w:r>
      <w:r>
        <w:rPr>
          <w:color w:val="000000"/>
        </w:rPr>
        <w:t>4</w:t>
      </w:r>
      <w:r>
        <w:rPr>
          <w:color w:val="000000"/>
        </w:rPr>
        <w:t>）我国采用的垃圾处理方法主要是</w:t>
      </w:r>
      <w:r>
        <w:rPr>
          <w:color w:val="000000"/>
        </w:rPr>
        <w:t>________</w:t>
      </w:r>
      <w:r>
        <w:rPr>
          <w:color w:val="000000"/>
        </w:rPr>
        <w:t>、填埋和堆肥等方法．</w:t>
      </w:r>
    </w:p>
    <w:p w:rsidR="0002353D">
      <w:pPr>
        <w:spacing w:after="0"/>
      </w:pPr>
      <w:r>
        <w:rPr>
          <w:color w:val="000000"/>
        </w:rPr>
        <w:t>21.</w:t>
      </w:r>
      <w:r>
        <w:rPr>
          <w:color w:val="000000"/>
        </w:rPr>
        <w:t>随着生活水平的提高，人们的饮食结构和饮食习惯正趋于多元化，在此过程中，肥胖病患者呈现上升趋势。其中，青少年和儿童肥胖患者也逐年增多。</w:t>
      </w:r>
      <w:r>
        <w:rPr>
          <w:color w:val="000000"/>
        </w:rPr>
        <w:t>“</w:t>
      </w:r>
      <w:r>
        <w:rPr>
          <w:color w:val="000000"/>
        </w:rPr>
        <w:t>关注肥</w:t>
      </w:r>
      <w:r>
        <w:rPr>
          <w:color w:val="000000"/>
        </w:rPr>
        <w:t>胖，增进健康</w:t>
      </w:r>
      <w:r>
        <w:rPr>
          <w:color w:val="000000"/>
        </w:rPr>
        <w:t>”</w:t>
      </w:r>
      <w:r>
        <w:rPr>
          <w:color w:val="000000"/>
        </w:rPr>
        <w:t>日益成为人们萘余饭后的热门话题。请你结合所学知识回答下列问题：</w:t>
      </w:r>
      <w:r>
        <w:rPr>
          <w:color w:val="000000"/>
        </w:rPr>
        <w:t xml:space="preserve">     </w:t>
      </w:r>
    </w:p>
    <w:p w:rsidR="00DC7F22">
      <w:pPr>
        <w:spacing w:after="0"/>
      </w:pPr>
      <w:r>
        <w:rPr>
          <w:color w:val="000000"/>
        </w:rPr>
        <w:t>（</w:t>
      </w:r>
      <w:r>
        <w:rPr>
          <w:color w:val="000000"/>
        </w:rPr>
        <w:t>1</w:t>
      </w:r>
      <w:r>
        <w:rPr>
          <w:color w:val="000000"/>
        </w:rPr>
        <w:t>）生命在于运动，下表是各种活动方式在单位时间内的耗氧量，你认为最佳的减肥活动方式是</w:t>
      </w:r>
      <w:r>
        <w:rPr>
          <w:color w:val="000000"/>
        </w:rPr>
        <w:t xml:space="preserve">________    </w:t>
      </w:r>
    </w:p>
    <w:p w:rsidR="00DC7F22">
      <w:pPr>
        <w:spacing w:after="0"/>
      </w:pPr>
      <w:r>
        <w:rPr>
          <w:color w:val="000000"/>
        </w:rPr>
        <w:t>（</w:t>
      </w:r>
      <w:r>
        <w:rPr>
          <w:color w:val="000000"/>
        </w:rPr>
        <w:t>2</w:t>
      </w:r>
      <w:r>
        <w:rPr>
          <w:color w:val="000000"/>
        </w:rPr>
        <w:t>）肥胖易引发高血压，如果一个人的血压经常超过</w:t>
      </w:r>
      <w:r>
        <w:rPr>
          <w:color w:val="000000"/>
        </w:rPr>
        <w:t>________</w:t>
      </w:r>
      <w:r>
        <w:rPr>
          <w:color w:val="000000"/>
        </w:rPr>
        <w:t>千帕，则认为是高血压。对肥胖患者而言，预防高血压除了要注意加强体育锻炼外，在饮食上还要注意控制</w:t>
      </w:r>
      <w:r>
        <w:rPr>
          <w:color w:val="000000"/>
        </w:rPr>
        <w:t>________</w:t>
      </w:r>
      <w:r>
        <w:rPr>
          <w:color w:val="000000"/>
        </w:rPr>
        <w:t>的摄入，多吃新鲜的蔬菜和水果。</w:t>
      </w:r>
      <w:r>
        <w:rPr>
          <w:color w:val="000000"/>
        </w:rPr>
        <w:t xml:space="preserve">   </w:t>
      </w:r>
    </w:p>
    <w:p w:rsidR="00DC7F22">
      <w:pPr>
        <w:spacing w:after="0"/>
      </w:pPr>
      <w:r>
        <w:rPr>
          <w:color w:val="000000"/>
        </w:rPr>
        <w:t>（</w:t>
      </w:r>
      <w:r>
        <w:rPr>
          <w:color w:val="000000"/>
        </w:rPr>
        <w:t>3</w:t>
      </w:r>
      <w:r>
        <w:rPr>
          <w:color w:val="000000"/>
        </w:rPr>
        <w:t>）肥胖易引发糖尿病，小华同学的父亲在半年内体重由</w:t>
      </w:r>
      <w:r>
        <w:rPr>
          <w:color w:val="000000"/>
        </w:rPr>
        <w:t>liOkg</w:t>
      </w:r>
      <w:r>
        <w:rPr>
          <w:color w:val="000000"/>
        </w:rPr>
        <w:t>陡降为</w:t>
      </w:r>
      <w:r>
        <w:rPr>
          <w:color w:val="000000"/>
        </w:rPr>
        <w:t>85kg</w:t>
      </w:r>
      <w:r>
        <w:rPr>
          <w:color w:val="000000"/>
        </w:rPr>
        <w:t>，检查身体测得血糖浓</w:t>
      </w:r>
      <w:r>
        <w:rPr>
          <w:color w:val="000000"/>
        </w:rPr>
        <w:t>度为</w:t>
      </w:r>
      <w:r>
        <w:rPr>
          <w:color w:val="000000"/>
        </w:rPr>
        <w:t>7 8mmoVL</w:t>
      </w:r>
      <w:r>
        <w:rPr>
          <w:color w:val="000000"/>
        </w:rPr>
        <w:t>，医生诊断为糖尿病，该病人患糖尿病的可能原因是其体内</w:t>
      </w:r>
      <w:r>
        <w:rPr>
          <w:color w:val="000000"/>
        </w:rPr>
        <w:t>________</w:t>
      </w:r>
      <w:r>
        <w:rPr>
          <w:color w:val="000000"/>
        </w:rPr>
        <w:t>分泌不足，使血糖浓度升高。</w:t>
      </w:r>
      <w:r>
        <w:rPr>
          <w:color w:val="000000"/>
        </w:rPr>
        <w:t xml:space="preserve">   </w:t>
      </w:r>
    </w:p>
    <w:p w:rsidR="0002353D">
      <w:pPr>
        <w:spacing w:after="0"/>
      </w:pPr>
      <w:r>
        <w:rPr>
          <w:color w:val="000000"/>
        </w:rPr>
        <w:t>（</w:t>
      </w:r>
      <w:r>
        <w:rPr>
          <w:color w:val="000000"/>
        </w:rPr>
        <w:t>4</w:t>
      </w:r>
      <w:r>
        <w:rPr>
          <w:color w:val="000000"/>
        </w:rPr>
        <w:t>）请根据以上叙述，总结出引起少年儿童肥胖的主要原因</w:t>
      </w:r>
      <w:r>
        <w:rPr>
          <w:color w:val="000000"/>
        </w:rPr>
        <w:t xml:space="preserve">________  </w:t>
      </w:r>
    </w:p>
    <w:p w:rsidR="0002353D">
      <w:pPr>
        <w:spacing w:after="0"/>
      </w:pPr>
      <w:r>
        <w:rPr>
          <w:color w:val="000000"/>
        </w:rPr>
        <w:t> </w:t>
      </w:r>
    </w:p>
    <w:p w:rsidR="0002353D">
      <w:r>
        <w:br w:type="page"/>
      </w:r>
    </w:p>
    <w:p w:rsidR="0002353D">
      <w:pPr>
        <w:jc w:val="center"/>
      </w:pPr>
      <w:r>
        <w:rPr>
          <w:b/>
          <w:bCs/>
          <w:sz w:val="28"/>
          <w:szCs w:val="28"/>
        </w:rPr>
        <w:t>答案解析部分</w:t>
      </w:r>
    </w:p>
    <w:p w:rsidR="0002353D">
      <w:r>
        <w:t>一、单选题</w:t>
      </w:r>
    </w:p>
    <w:p w:rsidR="0002353D">
      <w:pPr>
        <w:spacing w:after="0"/>
      </w:pPr>
      <w:r>
        <w:rPr>
          <w:color w:val="000000"/>
        </w:rPr>
        <w:t>1.</w:t>
      </w:r>
      <w:r>
        <w:rPr>
          <w:color w:val="0000FF"/>
        </w:rPr>
        <w:t>【答案】</w:t>
      </w:r>
      <w:r>
        <w:rPr>
          <w:color w:val="000000"/>
        </w:rPr>
        <w:t xml:space="preserve">C  </w:t>
      </w:r>
    </w:p>
    <w:p w:rsidR="00DC7F22">
      <w:pPr>
        <w:spacing w:after="0"/>
      </w:pPr>
      <w:r>
        <w:rPr>
          <w:color w:val="0000FF"/>
        </w:rPr>
        <w:t>【解析】</w:t>
      </w:r>
      <w:r>
        <w:rPr>
          <w:color w:val="000000"/>
        </w:rPr>
        <w:t>【解答】</w:t>
      </w:r>
      <w:r>
        <w:rPr>
          <w:color w:val="000000"/>
        </w:rPr>
        <w:t>ABD</w:t>
      </w:r>
      <w:r>
        <w:rPr>
          <w:color w:val="000000"/>
        </w:rPr>
        <w:t>、受到挫折心情不好时，可以把自己心中的烦恼向亲人或知心的朋友诉说甚至大哭一场，把积压在内心的烦恼宣泄出来，这样也会有利于身心健康，并可以寻求老师家长的帮助．但是，要注意宣泄的对象、地点和场合；方法也要适当，避免伤害别人，或自我安慰，听音乐，保持乐观的心态，</w:t>
      </w:r>
      <w:r>
        <w:rPr>
          <w:color w:val="000000"/>
        </w:rPr>
        <w:t>ABD</w:t>
      </w:r>
      <w:r>
        <w:rPr>
          <w:color w:val="000000"/>
        </w:rPr>
        <w:t>正确；</w:t>
      </w:r>
    </w:p>
    <w:p w:rsidR="0002353D">
      <w:pPr>
        <w:spacing w:after="0"/>
      </w:pPr>
      <w:r>
        <w:rPr>
          <w:color w:val="000000"/>
        </w:rPr>
        <w:t>C</w:t>
      </w:r>
      <w:r>
        <w:rPr>
          <w:color w:val="000000"/>
        </w:rPr>
        <w:t>、砸坏课桌、打人，宣泄怒气，不利于不良情绪的宣泄，不利于心理健康，</w:t>
      </w:r>
      <w:r>
        <w:rPr>
          <w:color w:val="000000"/>
        </w:rPr>
        <w:t>C</w:t>
      </w:r>
      <w:r>
        <w:rPr>
          <w:color w:val="000000"/>
        </w:rPr>
        <w:t>错误．</w:t>
      </w:r>
    </w:p>
    <w:p w:rsidR="0002353D">
      <w:pPr>
        <w:spacing w:after="0"/>
      </w:pPr>
      <w:r>
        <w:rPr>
          <w:color w:val="000000"/>
        </w:rPr>
        <w:t>故选：</w:t>
      </w:r>
      <w:r>
        <w:rPr>
          <w:color w:val="000000"/>
        </w:rPr>
        <w:t>C</w:t>
      </w:r>
    </w:p>
    <w:p w:rsidR="0002353D">
      <w:pPr>
        <w:spacing w:after="0"/>
      </w:pPr>
      <w:r>
        <w:rPr>
          <w:color w:val="000000"/>
        </w:rPr>
        <w:t>【分析】调节自己的情绪可概括为：一、转移注意力．二、宣泄．三、自我安慰，据此答题．解答此题的关键是熟练掌握调节情绪的正确方法，要控制、调节</w:t>
      </w:r>
      <w:r>
        <w:rPr>
          <w:color w:val="000000"/>
        </w:rPr>
        <w:t>好不良情绪．</w:t>
      </w:r>
    </w:p>
    <w:p w:rsidR="0002353D">
      <w:pPr>
        <w:spacing w:after="0"/>
      </w:pPr>
      <w:r>
        <w:rPr>
          <w:color w:val="000000"/>
        </w:rPr>
        <w:t>2.</w:t>
      </w:r>
      <w:r>
        <w:rPr>
          <w:color w:val="0000FF"/>
        </w:rPr>
        <w:t>【答案】</w:t>
      </w:r>
      <w:r>
        <w:rPr>
          <w:color w:val="000000"/>
        </w:rPr>
        <w:t xml:space="preserve"> A   </w:t>
      </w:r>
    </w:p>
    <w:p w:rsidR="0002353D">
      <w:pPr>
        <w:spacing w:after="0"/>
      </w:pPr>
      <w:r>
        <w:rPr>
          <w:color w:val="0000FF"/>
        </w:rPr>
        <w:t>【解析】</w:t>
      </w:r>
      <w:r>
        <w:rPr>
          <w:color w:val="000000"/>
        </w:rPr>
        <w:t>【解答】由题意可知，体育课后口渴难耐，如果四位同学回到教室发现每个人只有半杯水，从各位的对话中，可以看出</w:t>
      </w:r>
      <w:r>
        <w:rPr>
          <w:color w:val="000000"/>
        </w:rPr>
        <w:t>B</w:t>
      </w:r>
      <w:r>
        <w:rPr>
          <w:color w:val="000000"/>
        </w:rPr>
        <w:t>、</w:t>
      </w:r>
      <w:r>
        <w:rPr>
          <w:color w:val="000000"/>
        </w:rPr>
        <w:t>C</w:t>
      </w:r>
      <w:r>
        <w:rPr>
          <w:color w:val="000000"/>
        </w:rPr>
        <w:t>、</w:t>
      </w:r>
      <w:r>
        <w:rPr>
          <w:color w:val="000000"/>
        </w:rPr>
        <w:t>D</w:t>
      </w:r>
      <w:r>
        <w:rPr>
          <w:color w:val="000000"/>
        </w:rPr>
        <w:t>的语言积极向上、乐观，体现出了其心理健康。而</w:t>
      </w:r>
      <w:r>
        <w:rPr>
          <w:color w:val="000000"/>
        </w:rPr>
        <w:t>A</w:t>
      </w:r>
      <w:r>
        <w:rPr>
          <w:color w:val="000000"/>
        </w:rPr>
        <w:t>则消极、悲观，需要加强心理健康教育。</w:t>
      </w:r>
    </w:p>
    <w:p w:rsidR="0002353D">
      <w:pPr>
        <w:spacing w:after="0"/>
      </w:pPr>
      <w:r>
        <w:rPr>
          <w:color w:val="000000"/>
        </w:rPr>
        <w:t>故答案为：</w:t>
      </w:r>
      <w:r>
        <w:rPr>
          <w:color w:val="000000"/>
        </w:rPr>
        <w:t>A</w:t>
      </w:r>
    </w:p>
    <w:p w:rsidR="0002353D">
      <w:pPr>
        <w:spacing w:after="0"/>
      </w:pPr>
      <w:r>
        <w:rPr>
          <w:color w:val="000000"/>
        </w:rPr>
        <w:t>【分析】世界卫生组织提出健康不仅仅是没有疾病，是指一种身体上、心理上和社会适应方面的良好状态</w:t>
      </w:r>
      <w:r>
        <w:rPr>
          <w:color w:val="000000"/>
        </w:rPr>
        <w:t>.</w:t>
      </w:r>
      <w:r>
        <w:rPr>
          <w:color w:val="000000"/>
        </w:rPr>
        <w:t>因此，现代人的健康内容包括：躯体健康、心理健康、社会健康、智力健康、道德健康、环境健康等</w:t>
      </w:r>
      <w:r>
        <w:rPr>
          <w:color w:val="000000"/>
        </w:rPr>
        <w:t>.</w:t>
      </w:r>
    </w:p>
    <w:p w:rsidR="0002353D">
      <w:pPr>
        <w:spacing w:after="0"/>
      </w:pPr>
      <w:r>
        <w:rPr>
          <w:color w:val="000000"/>
        </w:rPr>
        <w:t>3.</w:t>
      </w:r>
      <w:r>
        <w:rPr>
          <w:color w:val="0000FF"/>
        </w:rPr>
        <w:t>【答案】</w:t>
      </w:r>
      <w:r>
        <w:rPr>
          <w:color w:val="000000"/>
        </w:rPr>
        <w:t xml:space="preserve">A  </w:t>
      </w:r>
    </w:p>
    <w:p w:rsidR="0002353D">
      <w:pPr>
        <w:spacing w:after="0"/>
      </w:pPr>
      <w:r>
        <w:rPr>
          <w:color w:val="0000FF"/>
        </w:rPr>
        <w:t>【解析】</w:t>
      </w:r>
      <w:r>
        <w:rPr>
          <w:color w:val="000000"/>
        </w:rPr>
        <w:t>【解答】传统的健康观是</w:t>
      </w:r>
      <w:r>
        <w:rPr>
          <w:color w:val="000000"/>
        </w:rPr>
        <w:t>“</w:t>
      </w:r>
      <w:r>
        <w:rPr>
          <w:color w:val="000000"/>
        </w:rPr>
        <w:t>无病即健康</w:t>
      </w:r>
      <w:r>
        <w:rPr>
          <w:color w:val="000000"/>
        </w:rPr>
        <w:t>”</w:t>
      </w:r>
      <w:r>
        <w:rPr>
          <w:color w:val="000000"/>
        </w:rPr>
        <w:t>，现</w:t>
      </w:r>
      <w:r>
        <w:rPr>
          <w:color w:val="000000"/>
        </w:rPr>
        <w:t>代的健康观是整体健康，健康不仅是躯体没有疾病和不虚弱，还要具备心理健康、社会适应良好和有道德，即健康是指一个人在身体上、心理上和社会适应等方面都处于良好的状态。</w:t>
      </w:r>
    </w:p>
    <w:p w:rsidR="0002353D">
      <w:pPr>
        <w:spacing w:after="0"/>
      </w:pPr>
      <w:r>
        <w:rPr>
          <w:color w:val="000000"/>
        </w:rPr>
        <w:t>故答案为：</w:t>
      </w:r>
      <w:r>
        <w:rPr>
          <w:color w:val="000000"/>
        </w:rPr>
        <w:t>A</w:t>
      </w:r>
    </w:p>
    <w:p w:rsidR="0002353D">
      <w:pPr>
        <w:spacing w:after="0"/>
      </w:pPr>
      <w:r>
        <w:rPr>
          <w:color w:val="000000"/>
        </w:rPr>
        <w:t>【</w:t>
      </w:r>
      <w:r>
        <w:rPr>
          <w:color w:val="000000"/>
        </w:rPr>
        <w:t>分析】健康：是指一种身体上、心理上和社会适应方面的良好状态，而不仅仅是没有疾病或不虚弱</w:t>
      </w:r>
      <w:r>
        <w:rPr>
          <w:color w:val="000000"/>
        </w:rPr>
        <w:t>.</w:t>
      </w:r>
    </w:p>
    <w:p w:rsidR="0002353D">
      <w:pPr>
        <w:spacing w:after="0"/>
      </w:pPr>
      <w:r>
        <w:rPr>
          <w:color w:val="000000"/>
        </w:rPr>
        <w:t>4.</w:t>
      </w:r>
      <w:r>
        <w:rPr>
          <w:color w:val="0000FF"/>
        </w:rPr>
        <w:t>【答案】</w:t>
      </w:r>
      <w:r>
        <w:rPr>
          <w:color w:val="000000"/>
        </w:rPr>
        <w:t xml:space="preserve">B  </w:t>
      </w:r>
    </w:p>
    <w:p w:rsidR="00DC7F22">
      <w:pPr>
        <w:spacing w:after="0"/>
      </w:pPr>
      <w:r>
        <w:rPr>
          <w:color w:val="0000FF"/>
        </w:rPr>
        <w:t>【解析】</w:t>
      </w:r>
      <w:r>
        <w:rPr>
          <w:color w:val="000000"/>
        </w:rPr>
        <w:t>【解答】解：</w:t>
      </w:r>
      <w:r>
        <w:rPr>
          <w:color w:val="000000"/>
        </w:rPr>
        <w:t>A</w:t>
      </w:r>
      <w:r>
        <w:rPr>
          <w:color w:val="000000"/>
        </w:rPr>
        <w:t>、吸毒需要大量的金钱，在自己不能负担时，就会走上犯罪的道路，所以吸毒不但毁灭自己而且严重危害身心、家庭和社会，故正确；</w:t>
      </w:r>
    </w:p>
    <w:p w:rsidR="0002353D">
      <w:pPr>
        <w:spacing w:after="0"/>
      </w:pPr>
      <w:r>
        <w:rPr>
          <w:color w:val="000000"/>
        </w:rPr>
        <w:t>B</w:t>
      </w:r>
      <w:r>
        <w:rPr>
          <w:color w:val="000000"/>
        </w:rPr>
        <w:t>、毒品具有很强的成瘾性，一旦沾染，很难戒除，严重危害人体身心健康，危害社会，毒</w:t>
      </w:r>
      <w:r>
        <w:rPr>
          <w:color w:val="000000"/>
        </w:rPr>
        <w:t>品就在我们身边，一定要提高警惕坚决杜绝</w:t>
      </w:r>
      <w:r>
        <w:rPr>
          <w:color w:val="000000"/>
        </w:rPr>
        <w:t>“</w:t>
      </w:r>
      <w:r>
        <w:rPr>
          <w:color w:val="000000"/>
        </w:rPr>
        <w:t>第一口</w:t>
      </w:r>
      <w:r>
        <w:rPr>
          <w:color w:val="000000"/>
        </w:rPr>
        <w:t>”</w:t>
      </w:r>
      <w:r>
        <w:rPr>
          <w:color w:val="000000"/>
        </w:rPr>
        <w:t>，吸毒往往是从第一口开始的，一旦开始，就会成瘾，因此青少年要远离毒品，不能尝试，故错误；</w:t>
      </w:r>
    </w:p>
    <w:p w:rsidR="0002353D">
      <w:pPr>
        <w:spacing w:after="0"/>
      </w:pPr>
      <w:r>
        <w:rPr>
          <w:color w:val="000000"/>
        </w:rPr>
        <w:t>C</w:t>
      </w:r>
      <w:r>
        <w:rPr>
          <w:color w:val="000000"/>
        </w:rPr>
        <w:t>、大麻、吗啡、杜冷丁都属于毒品，故正确；</w:t>
      </w:r>
    </w:p>
    <w:p w:rsidR="0002353D">
      <w:pPr>
        <w:spacing w:after="0"/>
      </w:pPr>
      <w:r>
        <w:rPr>
          <w:color w:val="000000"/>
        </w:rPr>
        <w:t>D</w:t>
      </w:r>
      <w:r>
        <w:rPr>
          <w:color w:val="000000"/>
        </w:rPr>
        <w:t>、青少年从小培养不吸烟的习惯有利于预防吸毒，故正确．</w:t>
      </w:r>
    </w:p>
    <w:p w:rsidR="0002353D">
      <w:pPr>
        <w:spacing w:after="0"/>
      </w:pPr>
      <w:r>
        <w:rPr>
          <w:color w:val="000000"/>
        </w:rPr>
        <w:t>故选：</w:t>
      </w:r>
      <w:r>
        <w:rPr>
          <w:color w:val="000000"/>
        </w:rPr>
        <w:t>B</w:t>
      </w:r>
      <w:r>
        <w:rPr>
          <w:color w:val="000000"/>
        </w:rPr>
        <w:t>．</w:t>
      </w:r>
    </w:p>
    <w:p w:rsidR="0002353D">
      <w:pPr>
        <w:spacing w:after="0"/>
      </w:pPr>
      <w:r>
        <w:rPr>
          <w:color w:val="000000"/>
        </w:rPr>
        <w:t>【分析】毒品对中枢神经系统和周围神经系统都有很大的损害，可产生异常的兴奋、抑制等作用，出现一系列神经、精神症状，如失眠、烦躁、惊厥、麻痹、记忆力下降、主动性降低、性格孤僻、意志消沉、周围神经炎等．对心血管系统、呼吸系统、消化系统和生殖系统等都会造成严重的危害．</w:t>
      </w:r>
    </w:p>
    <w:p w:rsidR="0002353D">
      <w:pPr>
        <w:spacing w:after="0"/>
      </w:pPr>
      <w:r>
        <w:rPr>
          <w:color w:val="000000"/>
        </w:rPr>
        <w:t>5.</w:t>
      </w:r>
      <w:r>
        <w:rPr>
          <w:color w:val="0000FF"/>
        </w:rPr>
        <w:t>【答案】</w:t>
      </w:r>
      <w:r>
        <w:rPr>
          <w:color w:val="000000"/>
        </w:rPr>
        <w:t xml:space="preserve"> D   </w:t>
      </w:r>
    </w:p>
    <w:p w:rsidR="00DC7F22">
      <w:pPr>
        <w:spacing w:after="0"/>
      </w:pPr>
      <w:r>
        <w:rPr>
          <w:color w:val="0000FF"/>
        </w:rPr>
        <w:t>【解析】</w:t>
      </w:r>
      <w:r>
        <w:rPr>
          <w:color w:val="000000"/>
        </w:rPr>
        <w:t>【解答】此题主要考查的是喝酒对人体的危害。喝酒会严重损害人的神经系统，对其它系统也会造成一定的损害。中枢神经系统是指脑和脊髓，脑有大脑、小脑、脑干组成，</w:t>
      </w:r>
      <w:r>
        <w:rPr>
          <w:color w:val="000000"/>
        </w:rPr>
        <w:t xml:space="preserve"> </w:t>
      </w:r>
      <w:r>
        <w:rPr>
          <w:color w:val="000000"/>
        </w:rPr>
        <w:t>大脑皮层有许多重要的神经功能区如语言中枢、视觉中枢、听觉知识、躯体感觉中枢、躯体运动中枢等。少量饮酒可以促进中枢神经兴奋，在神经系统的作用下心跳</w:t>
      </w:r>
      <w:r>
        <w:rPr>
          <w:color w:val="000000"/>
        </w:rPr>
        <w:t xml:space="preserve"> </w:t>
      </w:r>
      <w:r>
        <w:rPr>
          <w:color w:val="000000"/>
        </w:rPr>
        <w:t>加快，出现面红耳赤现象；小脑维持躯体的平衡，使动作准确协调，过量饮酒使小脑中毒，出现走路不稳的现象；过量饮酒，酒精使大脑皮层的语言中枢中毒，导致</w:t>
      </w:r>
      <w:r>
        <w:rPr>
          <w:color w:val="000000"/>
        </w:rPr>
        <w:t xml:space="preserve"> </w:t>
      </w:r>
      <w:r>
        <w:rPr>
          <w:color w:val="000000"/>
        </w:rPr>
        <w:t>说话不清现象出现；过量饮酒，酒精使</w:t>
      </w:r>
      <w:r>
        <w:rPr>
          <w:color w:val="000000"/>
        </w:rPr>
        <w:t>大脑皮层的视觉中枢中枢中毒，出现幻觉现象；严重时酒精会使整个神经中枢中毒，导致思维混乱、失去知觉，昏睡。由此表</w:t>
      </w:r>
      <w:r>
        <w:rPr>
          <w:color w:val="000000"/>
        </w:rPr>
        <w:t xml:space="preserve"> </w:t>
      </w:r>
      <w:r>
        <w:rPr>
          <w:color w:val="000000"/>
        </w:rPr>
        <w:t>明过量的酒精会麻痹人的脑，使行为失控，酒驾容易出现交通事故，因此《道路交通安全法》提高了对酒后驾车的处罚力度，刑法修正案规定：醉酒驾驶处以刑罚。</w:t>
      </w:r>
    </w:p>
    <w:p w:rsidR="0002353D">
      <w:pPr>
        <w:spacing w:after="0"/>
      </w:pPr>
      <w:r>
        <w:rPr>
          <w:color w:val="000000"/>
        </w:rPr>
        <w:t>可见</w:t>
      </w:r>
      <w:r>
        <w:rPr>
          <w:color w:val="000000"/>
        </w:rPr>
        <w:t>D</w:t>
      </w:r>
      <w:r>
        <w:rPr>
          <w:color w:val="000000"/>
        </w:rPr>
        <w:t>符合题意。</w:t>
      </w:r>
    </w:p>
    <w:p w:rsidR="0002353D">
      <w:pPr>
        <w:spacing w:after="0"/>
      </w:pPr>
      <w:r>
        <w:rPr>
          <w:color w:val="000000"/>
        </w:rPr>
        <w:t>6.</w:t>
      </w:r>
      <w:r>
        <w:rPr>
          <w:color w:val="0000FF"/>
        </w:rPr>
        <w:t>【答案】</w:t>
      </w:r>
      <w:r>
        <w:rPr>
          <w:color w:val="000000"/>
        </w:rPr>
        <w:t xml:space="preserve"> D   </w:t>
      </w:r>
    </w:p>
    <w:p w:rsidR="00DC7F22">
      <w:pPr>
        <w:spacing w:after="0"/>
      </w:pPr>
      <w:r>
        <w:rPr>
          <w:color w:val="0000FF"/>
        </w:rPr>
        <w:t>【解析】</w:t>
      </w:r>
      <w:r>
        <w:rPr>
          <w:color w:val="000000"/>
        </w:rPr>
        <w:t>【分析】健康的生活方式有：生活有规律、合理膳食、合理用药、异性同学间应建立真诚友谊、积极参加文娱活动和体育运动、不吸烟、不酗酒、拒绝毒品等。</w:t>
      </w:r>
      <w:r>
        <w:rPr>
          <w:color w:val="000000"/>
        </w:rPr>
        <w:t>A</w:t>
      </w:r>
      <w:r>
        <w:rPr>
          <w:color w:val="000000"/>
        </w:rPr>
        <w:t>、生活有规律，可以养成良好的习惯，形成生物钟，提高神经系统的兴奋性，提高身体的免疫能力．熬夜学习到凌晨，会破坏人的生物钟，使神经系统的兴奋性降低，降低学习效率，还会影响身体健康，故不符合题意。</w:t>
      </w:r>
      <w:r>
        <w:br/>
      </w:r>
      <w:r>
        <w:rPr>
          <w:color w:val="000000"/>
        </w:rPr>
        <w:t>B</w:t>
      </w:r>
      <w:r>
        <w:rPr>
          <w:color w:val="000000"/>
        </w:rPr>
        <w:t>、酗酒的危害：伤害肝脏，脂肪堆积在肝脏引起脂肪肝，引起胃溃疡，可引起胃出血而危及生命，伤害神经系统：譬如周边神经病变，所以小孩子是不能喝酒的，因此为忘掉忧愁而酗酒是不健康的，</w:t>
      </w:r>
      <w:r>
        <w:rPr>
          <w:color w:val="000000"/>
        </w:rPr>
        <w:t>故不符合题意。</w:t>
      </w:r>
      <w:r>
        <w:br/>
      </w:r>
      <w:r>
        <w:rPr>
          <w:color w:val="000000"/>
        </w:rPr>
        <w:t>C</w:t>
      </w:r>
      <w:r>
        <w:rPr>
          <w:color w:val="000000"/>
        </w:rPr>
        <w:t>、合理膳食、均衡营养，一日三餐按时就餐，既能满足营养物质的需要，又避免过量摄入导致肥胖或摄入不足而营养不良，早饭是大脑活动的能量之源，如果没有进食早餐，体内无法供应足够血糖以供消耗，便会感到倦怠、疲劳、脑力无法集中、精神不振、反应迟钝，为减肥不吃早饭是不对的，正确的减肥应当合理饮食，适量运动，故不符合题意。</w:t>
      </w:r>
      <w:r>
        <w:br/>
      </w:r>
      <w:r>
        <w:rPr>
          <w:color w:val="000000"/>
        </w:rPr>
        <w:t>D</w:t>
      </w:r>
      <w:r>
        <w:rPr>
          <w:color w:val="000000"/>
        </w:rPr>
        <w:t>、合理膳食、均衡营养，不挑食，既能满足营养物质的需要，又避免过量摄入导致肥胖或摄入不足而营养不良，因此不挑食，合理营养是健康的生活方式，故符合题意。</w:t>
      </w:r>
      <w:r>
        <w:br/>
      </w:r>
      <w:r>
        <w:rPr>
          <w:color w:val="000000"/>
        </w:rPr>
        <w:t>【</w:t>
      </w:r>
      <w:r>
        <w:rPr>
          <w:color w:val="000000"/>
        </w:rPr>
        <w:t>点评】此题为基础题，解答此类题</w:t>
      </w:r>
      <w:r>
        <w:rPr>
          <w:color w:val="000000"/>
        </w:rPr>
        <w:t>目的关键是熟知健康的生活方式</w:t>
      </w:r>
      <w:r>
        <w:rPr>
          <w:color w:val="000000"/>
        </w:rPr>
        <w:t>。</w:t>
      </w:r>
    </w:p>
    <w:p w:rsidR="0002353D">
      <w:pPr>
        <w:spacing w:after="0"/>
      </w:pPr>
      <w:r>
        <w:rPr>
          <w:color w:val="000000"/>
        </w:rPr>
        <w:t>7.</w:t>
      </w:r>
      <w:r>
        <w:rPr>
          <w:color w:val="0000FF"/>
        </w:rPr>
        <w:t>【答案】</w:t>
      </w:r>
      <w:r>
        <w:rPr>
          <w:color w:val="000000"/>
        </w:rPr>
        <w:t xml:space="preserve"> D   </w:t>
      </w:r>
    </w:p>
    <w:p w:rsidR="00DC7F22">
      <w:pPr>
        <w:spacing w:after="0"/>
      </w:pPr>
      <w:r>
        <w:rPr>
          <w:color w:val="0000FF"/>
        </w:rPr>
        <w:t>【解析】</w:t>
      </w:r>
      <w:r>
        <w:rPr>
          <w:color w:val="000000"/>
        </w:rPr>
        <w:t>【分析】据分析，吸烟时产生烟雾里有</w:t>
      </w:r>
      <w:r>
        <w:rPr>
          <w:color w:val="000000"/>
        </w:rPr>
        <w:t>40</w:t>
      </w:r>
      <w:r>
        <w:rPr>
          <w:color w:val="000000"/>
        </w:rPr>
        <w:t>多种致癌物质，还有十多种会促进癌发展的物质，其中对人体危害最大的是尼古丁、一氧化碳焦油和多种其它金属化合物，一支烟所含的尼古丁就足以杀死一只小白鼠，香烟烟雾中大量的一氧化碳同血红蛋白的结合能力比氧大</w:t>
      </w:r>
      <w:r>
        <w:rPr>
          <w:color w:val="000000"/>
        </w:rPr>
        <w:t>240-300</w:t>
      </w:r>
      <w:r>
        <w:rPr>
          <w:color w:val="000000"/>
        </w:rPr>
        <w:t>倍，严重地削弱了红细胞的携氧能力，因此，吸烟使血液凝结加快，容易引起心肌梗塞、中风、心肌缺氧等心血管疾病，更为严重的是，吸烟者还严重妨碍他人健康，研究结果表明，吸烟者吸烟时对旁人的危害比对他自己还</w:t>
      </w:r>
      <w:r>
        <w:rPr>
          <w:color w:val="000000"/>
        </w:rPr>
        <w:t>大。</w:t>
      </w:r>
      <w:r>
        <w:br/>
      </w:r>
      <w:r>
        <w:rPr>
          <w:color w:val="000000"/>
        </w:rPr>
        <w:t>【</w:t>
      </w:r>
      <w:r>
        <w:rPr>
          <w:color w:val="000000"/>
        </w:rPr>
        <w:t>点评】此题主要考查的是吸烟对人体的危害，较易，理解吸烟的危害，进行解题</w:t>
      </w:r>
      <w:r>
        <w:rPr>
          <w:color w:val="000000"/>
        </w:rPr>
        <w:t>。</w:t>
      </w:r>
    </w:p>
    <w:p w:rsidR="0002353D">
      <w:pPr>
        <w:spacing w:after="0"/>
      </w:pPr>
      <w:r>
        <w:rPr>
          <w:color w:val="000000"/>
        </w:rPr>
        <w:t>8.</w:t>
      </w:r>
      <w:r>
        <w:rPr>
          <w:color w:val="0000FF"/>
        </w:rPr>
        <w:t>【答案】</w:t>
      </w:r>
      <w:r>
        <w:rPr>
          <w:color w:val="000000"/>
        </w:rPr>
        <w:t xml:space="preserve">C  </w:t>
      </w:r>
    </w:p>
    <w:p w:rsidR="00DC7F22">
      <w:pPr>
        <w:spacing w:after="0"/>
      </w:pPr>
      <w:r>
        <w:rPr>
          <w:color w:val="0000FF"/>
        </w:rPr>
        <w:t>【解析】</w:t>
      </w:r>
      <w:r>
        <w:rPr>
          <w:color w:val="000000"/>
        </w:rPr>
        <w:t>【解答】解：健康的生活方式不仅有利于预防各种疾病，而且有利于提高人们的健康水平，提高生活质量．值得注意的是，尽管大多数慢性疾病是在成年期发生的，但许多与之有关的不良生活方式却是在儿童和青少年时期形成的．选择健康的生活方式，要从我做起，从现在做起：</w:t>
      </w:r>
      <w:r>
        <w:rPr>
          <w:color w:val="000000"/>
        </w:rPr>
        <w:t>①</w:t>
      </w:r>
      <w:r>
        <w:rPr>
          <w:color w:val="000000"/>
        </w:rPr>
        <w:t>营养配餐好；</w:t>
      </w:r>
      <w:r>
        <w:rPr>
          <w:color w:val="000000"/>
        </w:rPr>
        <w:t xml:space="preserve"> ②</w:t>
      </w:r>
      <w:r>
        <w:rPr>
          <w:color w:val="000000"/>
        </w:rPr>
        <w:t>坚持体育锻炼；</w:t>
      </w:r>
      <w:r>
        <w:rPr>
          <w:color w:val="000000"/>
        </w:rPr>
        <w:t>③</w:t>
      </w:r>
      <w:r>
        <w:rPr>
          <w:color w:val="000000"/>
        </w:rPr>
        <w:t>按时作息；</w:t>
      </w:r>
      <w:r>
        <w:rPr>
          <w:color w:val="000000"/>
        </w:rPr>
        <w:t>④</w:t>
      </w:r>
      <w:r>
        <w:rPr>
          <w:color w:val="000000"/>
        </w:rPr>
        <w:t>不吸烟、不酗酒；</w:t>
      </w:r>
      <w:r>
        <w:rPr>
          <w:color w:val="000000"/>
        </w:rPr>
        <w:t>⑤</w:t>
      </w:r>
      <w:r>
        <w:rPr>
          <w:color w:val="000000"/>
        </w:rPr>
        <w:t>拒绝毒品；</w:t>
      </w:r>
      <w:r>
        <w:rPr>
          <w:color w:val="000000"/>
        </w:rPr>
        <w:t>⑥</w:t>
      </w:r>
      <w:r>
        <w:rPr>
          <w:color w:val="000000"/>
        </w:rPr>
        <w:t>积极参加集体活动</w:t>
      </w:r>
      <w:r>
        <w:rPr>
          <w:color w:val="000000"/>
        </w:rPr>
        <w:t>．</w:t>
      </w:r>
    </w:p>
    <w:p w:rsidR="0002353D">
      <w:pPr>
        <w:spacing w:after="0"/>
      </w:pPr>
      <w:r>
        <w:rPr>
          <w:color w:val="000000"/>
        </w:rPr>
        <w:t>故选：</w:t>
      </w:r>
      <w:r>
        <w:rPr>
          <w:color w:val="000000"/>
        </w:rPr>
        <w:t>C</w:t>
      </w:r>
    </w:p>
    <w:p w:rsidR="0002353D">
      <w:pPr>
        <w:spacing w:after="0"/>
      </w:pPr>
      <w:r>
        <w:rPr>
          <w:color w:val="000000"/>
        </w:rPr>
        <w:t>【</w:t>
      </w:r>
      <w:r>
        <w:rPr>
          <w:color w:val="000000"/>
        </w:rPr>
        <w:t>分析】健康的生活方式：吃营养配餐；坚持体育锻</w:t>
      </w:r>
      <w:r>
        <w:rPr>
          <w:color w:val="000000"/>
        </w:rPr>
        <w:t>炼；按时作息；不吸烟、不喝酒；拒绝毒品；积极参加集体活动</w:t>
      </w:r>
      <w:r>
        <w:rPr>
          <w:color w:val="000000"/>
        </w:rPr>
        <w:t>．</w:t>
      </w:r>
    </w:p>
    <w:p w:rsidR="0002353D">
      <w:pPr>
        <w:spacing w:after="0"/>
      </w:pPr>
      <w:r>
        <w:rPr>
          <w:color w:val="000000"/>
        </w:rPr>
        <w:t>9.</w:t>
      </w:r>
      <w:r>
        <w:rPr>
          <w:color w:val="0000FF"/>
        </w:rPr>
        <w:t>【答案】</w:t>
      </w:r>
      <w:r>
        <w:rPr>
          <w:color w:val="000000"/>
        </w:rPr>
        <w:t xml:space="preserve">A  </w:t>
      </w:r>
    </w:p>
    <w:p w:rsidR="00DC7F22">
      <w:pPr>
        <w:spacing w:after="0"/>
      </w:pPr>
      <w:r>
        <w:rPr>
          <w:color w:val="0000FF"/>
        </w:rPr>
        <w:t>【解析】</w:t>
      </w:r>
      <w:r>
        <w:rPr>
          <w:color w:val="000000"/>
        </w:rPr>
        <w:t>【解答】解：由分析可知，健康不仅仅是没有疾病，而是指一种身体上、心理上和社会适应方面的良好状态．作为学生，健康的生活不仅需要加强体育锻炼，搞好个人卫生，还要保持愉快的心情，积极向上的心态，良好的道德品质，同时还应当学会与人相处，维持良好的人际关系．题中叙述的某初三毕业生参加体检，体检报告显示各项指标正常，仅能说明该初三毕业生身体健康，不能说明其心理、道德以及社会适应等方面的健康．</w:t>
      </w:r>
    </w:p>
    <w:p w:rsidR="0002353D">
      <w:pPr>
        <w:spacing w:after="0"/>
      </w:pPr>
      <w:r>
        <w:rPr>
          <w:color w:val="000000"/>
        </w:rPr>
        <w:t>故选：</w:t>
      </w:r>
      <w:r>
        <w:rPr>
          <w:color w:val="000000"/>
        </w:rPr>
        <w:t>A</w:t>
      </w:r>
    </w:p>
    <w:p w:rsidR="0002353D">
      <w:pPr>
        <w:spacing w:after="0"/>
      </w:pPr>
      <w:r>
        <w:rPr>
          <w:color w:val="000000"/>
        </w:rPr>
        <w:t>【</w:t>
      </w:r>
      <w:r>
        <w:rPr>
          <w:color w:val="000000"/>
        </w:rPr>
        <w:t>分析】健康不仅仅是没有疾病，而是指一种身体上、心理上和社会适应方面的良好状态．据此解答</w:t>
      </w:r>
      <w:r>
        <w:rPr>
          <w:color w:val="000000"/>
        </w:rPr>
        <w:t>．</w:t>
      </w:r>
    </w:p>
    <w:p w:rsidR="0002353D">
      <w:pPr>
        <w:spacing w:after="0"/>
      </w:pPr>
      <w:r>
        <w:rPr>
          <w:color w:val="000000"/>
        </w:rPr>
        <w:t>10.</w:t>
      </w:r>
      <w:r>
        <w:rPr>
          <w:color w:val="0000FF"/>
        </w:rPr>
        <w:t>【答案】</w:t>
      </w:r>
      <w:r>
        <w:rPr>
          <w:color w:val="000000"/>
        </w:rPr>
        <w:t xml:space="preserve">A  </w:t>
      </w:r>
    </w:p>
    <w:p w:rsidR="00DC7F22">
      <w:pPr>
        <w:spacing w:after="0"/>
      </w:pPr>
      <w:r>
        <w:rPr>
          <w:color w:val="0000FF"/>
        </w:rPr>
        <w:t>【解析】</w:t>
      </w:r>
      <w:r>
        <w:rPr>
          <w:color w:val="000000"/>
        </w:rPr>
        <w:t>【解答】</w:t>
      </w:r>
      <w:r>
        <w:rPr>
          <w:color w:val="000000"/>
        </w:rPr>
        <w:t>A</w:t>
      </w:r>
      <w:r>
        <w:rPr>
          <w:color w:val="000000"/>
        </w:rPr>
        <w:t>、咖啡、香烟不属于毒品，</w:t>
      </w:r>
      <w:r>
        <w:rPr>
          <w:color w:val="000000"/>
        </w:rPr>
        <w:t>A</w:t>
      </w:r>
      <w:r>
        <w:rPr>
          <w:color w:val="000000"/>
        </w:rPr>
        <w:t>符合题意；</w:t>
      </w:r>
    </w:p>
    <w:p w:rsidR="0002353D">
      <w:pPr>
        <w:spacing w:after="0"/>
      </w:pPr>
      <w:r>
        <w:rPr>
          <w:color w:val="000000"/>
        </w:rPr>
        <w:t>B</w:t>
      </w:r>
      <w:r>
        <w:rPr>
          <w:color w:val="000000"/>
        </w:rPr>
        <w:t>、可卡因、吗啡属于毒品，</w:t>
      </w:r>
      <w:r>
        <w:rPr>
          <w:color w:val="000000"/>
        </w:rPr>
        <w:t>B</w:t>
      </w:r>
      <w:r>
        <w:rPr>
          <w:color w:val="000000"/>
        </w:rPr>
        <w:t>不符合题意；</w:t>
      </w:r>
    </w:p>
    <w:p w:rsidR="0002353D">
      <w:pPr>
        <w:spacing w:after="0"/>
      </w:pPr>
      <w:r>
        <w:rPr>
          <w:color w:val="000000"/>
        </w:rPr>
        <w:t>C</w:t>
      </w:r>
      <w:r>
        <w:rPr>
          <w:color w:val="000000"/>
        </w:rPr>
        <w:t>、病毒不属于毒品，大麻属于毒品，</w:t>
      </w:r>
      <w:r>
        <w:rPr>
          <w:color w:val="000000"/>
        </w:rPr>
        <w:t>C</w:t>
      </w:r>
      <w:r>
        <w:rPr>
          <w:color w:val="000000"/>
        </w:rPr>
        <w:t>不符合题意；</w:t>
      </w:r>
    </w:p>
    <w:p w:rsidR="0002353D">
      <w:pPr>
        <w:spacing w:after="0"/>
      </w:pPr>
      <w:r>
        <w:rPr>
          <w:color w:val="000000"/>
        </w:rPr>
        <w:t>D</w:t>
      </w:r>
      <w:r>
        <w:rPr>
          <w:color w:val="000000"/>
        </w:rPr>
        <w:t>、摇头丸</w:t>
      </w:r>
      <w:r>
        <w:rPr>
          <w:color w:val="000000"/>
        </w:rPr>
        <w:t xml:space="preserve"> </w:t>
      </w:r>
      <w:r>
        <w:rPr>
          <w:color w:val="000000"/>
        </w:rPr>
        <w:t>海洛因属于毒品，</w:t>
      </w:r>
      <w:r>
        <w:rPr>
          <w:color w:val="000000"/>
        </w:rPr>
        <w:t>D</w:t>
      </w:r>
      <w:r>
        <w:rPr>
          <w:color w:val="000000"/>
        </w:rPr>
        <w:t>不符合题意．</w:t>
      </w:r>
    </w:p>
    <w:p w:rsidR="0002353D">
      <w:pPr>
        <w:spacing w:after="0"/>
      </w:pPr>
      <w:r>
        <w:rPr>
          <w:color w:val="000000"/>
        </w:rPr>
        <w:t>故选：</w:t>
      </w:r>
      <w:r>
        <w:rPr>
          <w:color w:val="000000"/>
        </w:rPr>
        <w:t>A</w:t>
      </w:r>
      <w:r>
        <w:rPr>
          <w:color w:val="000000"/>
        </w:rPr>
        <w:t>．</w:t>
      </w:r>
    </w:p>
    <w:p w:rsidR="0002353D">
      <w:pPr>
        <w:spacing w:after="0"/>
      </w:pPr>
      <w:r>
        <w:rPr>
          <w:color w:val="000000"/>
        </w:rPr>
        <w:t>【分析】毒品是指鸦片、海洛因、甲基苯丙胺（冰毒）、吗啡、大麻、可卡因以及国家规定管制的其他能够使人形成瘾癖的麻醉药品和精神药品．通俗地讲，毒品一般是指非医疗、科研、教学需要而滥用的有依赖性的药</w:t>
      </w:r>
      <w:r>
        <w:rPr>
          <w:color w:val="000000"/>
        </w:rPr>
        <w:t>品．实际上，有些毒品（如鸦片、吗啡、可卡因）本身也是可供临床使用的药品．毒品种类繁多，大致可分鸦片类、大麻类、可卡因、</w:t>
      </w:r>
      <w:r>
        <w:rPr>
          <w:color w:val="000000"/>
        </w:rPr>
        <w:t>“</w:t>
      </w:r>
      <w:r>
        <w:rPr>
          <w:color w:val="000000"/>
        </w:rPr>
        <w:t>冰毒</w:t>
      </w:r>
      <w:r>
        <w:rPr>
          <w:color w:val="000000"/>
        </w:rPr>
        <w:t>”</w:t>
      </w:r>
      <w:r>
        <w:rPr>
          <w:color w:val="000000"/>
        </w:rPr>
        <w:t>、致幻剂等五大类．</w:t>
      </w:r>
    </w:p>
    <w:p w:rsidR="0002353D">
      <w:pPr>
        <w:spacing w:after="0"/>
      </w:pPr>
      <w:r>
        <w:rPr>
          <w:color w:val="000000"/>
        </w:rPr>
        <w:t>11.</w:t>
      </w:r>
      <w:r>
        <w:rPr>
          <w:color w:val="0000FF"/>
        </w:rPr>
        <w:t>【答案】</w:t>
      </w:r>
      <w:r>
        <w:rPr>
          <w:color w:val="000000"/>
        </w:rPr>
        <w:t xml:space="preserve">B  </w:t>
      </w:r>
    </w:p>
    <w:p w:rsidR="00DC7F22">
      <w:pPr>
        <w:spacing w:after="0"/>
      </w:pPr>
      <w:r>
        <w:rPr>
          <w:color w:val="0000FF"/>
        </w:rPr>
        <w:t>【解析】</w:t>
      </w:r>
      <w:r>
        <w:rPr>
          <w:color w:val="000000"/>
        </w:rPr>
        <w:t>【解答】由分析可知，</w:t>
      </w:r>
      <w:r>
        <w:rPr>
          <w:color w:val="000000"/>
        </w:rPr>
        <w:t>①</w:t>
      </w:r>
      <w:r>
        <w:rPr>
          <w:color w:val="000000"/>
        </w:rPr>
        <w:t>患了感冒，加倍用药可以提前康复；</w:t>
      </w:r>
      <w:r>
        <w:rPr>
          <w:color w:val="000000"/>
        </w:rPr>
        <w:t>②</w:t>
      </w:r>
      <w:r>
        <w:rPr>
          <w:color w:val="000000"/>
        </w:rPr>
        <w:t>用喝果汁、可乐等饮料代替饮水；</w:t>
      </w:r>
      <w:r>
        <w:rPr>
          <w:color w:val="000000"/>
        </w:rPr>
        <w:t>④</w:t>
      </w:r>
      <w:r>
        <w:rPr>
          <w:color w:val="000000"/>
        </w:rPr>
        <w:t>青少年吸烟不会影响智力发育；</w:t>
      </w:r>
      <w:r>
        <w:rPr>
          <w:color w:val="000000"/>
        </w:rPr>
        <w:t>⑥</w:t>
      </w:r>
      <w:r>
        <w:rPr>
          <w:color w:val="000000"/>
        </w:rPr>
        <w:t>低碳生活：</w:t>
      </w:r>
      <w:r>
        <w:rPr>
          <w:color w:val="000000"/>
        </w:rPr>
        <w:t>3</w:t>
      </w:r>
      <w:r>
        <w:rPr>
          <w:color w:val="000000"/>
        </w:rPr>
        <w:t>月</w:t>
      </w:r>
      <w:r>
        <w:rPr>
          <w:color w:val="000000"/>
        </w:rPr>
        <w:t>27</w:t>
      </w:r>
      <w:r>
        <w:rPr>
          <w:color w:val="000000"/>
        </w:rPr>
        <w:t>日世界</w:t>
      </w:r>
      <w:r>
        <w:rPr>
          <w:color w:val="000000"/>
        </w:rPr>
        <w:t>“</w:t>
      </w:r>
      <w:r>
        <w:rPr>
          <w:color w:val="000000"/>
        </w:rPr>
        <w:t>地球一小时</w:t>
      </w:r>
      <w:r>
        <w:rPr>
          <w:color w:val="000000"/>
        </w:rPr>
        <w:t>”</w:t>
      </w:r>
      <w:r>
        <w:rPr>
          <w:color w:val="000000"/>
        </w:rPr>
        <w:t>活动日﹣家庭自愿熄灯一小时，跟我关系不大．以上都属于不健康生活方式；</w:t>
      </w:r>
    </w:p>
    <w:p w:rsidR="0002353D">
      <w:pPr>
        <w:spacing w:after="0"/>
      </w:pPr>
      <w:r>
        <w:rPr>
          <w:color w:val="000000"/>
        </w:rPr>
        <w:t>③</w:t>
      </w:r>
      <w:r>
        <w:rPr>
          <w:color w:val="000000"/>
        </w:rPr>
        <w:t>保持愉快的心情，积极向上的心态；</w:t>
      </w:r>
      <w:r>
        <w:rPr>
          <w:color w:val="000000"/>
        </w:rPr>
        <w:t>⑤</w:t>
      </w:r>
      <w:r>
        <w:rPr>
          <w:color w:val="000000"/>
        </w:rPr>
        <w:t>符合献血条件的人应自觉参加义务献血都属于健康的生活方式</w:t>
      </w:r>
      <w:r>
        <w:rPr>
          <w:color w:val="000000"/>
        </w:rPr>
        <w:t>．</w:t>
      </w:r>
    </w:p>
    <w:p w:rsidR="0002353D">
      <w:pPr>
        <w:spacing w:after="0"/>
      </w:pPr>
      <w:r>
        <w:rPr>
          <w:color w:val="000000"/>
        </w:rPr>
        <w:t>故选：</w:t>
      </w:r>
      <w:r>
        <w:rPr>
          <w:color w:val="000000"/>
        </w:rPr>
        <w:t>B</w:t>
      </w:r>
      <w:r>
        <w:rPr>
          <w:color w:val="000000"/>
        </w:rPr>
        <w:t>．</w:t>
      </w:r>
    </w:p>
    <w:p w:rsidR="0002353D">
      <w:pPr>
        <w:spacing w:after="0"/>
      </w:pPr>
      <w:r>
        <w:rPr>
          <w:color w:val="000000"/>
        </w:rPr>
        <w:t>【分析】健康的生活方式不仅有利于预防各种疾病，而且有利于提高人们的健康水平，提高生活质量．值得注意的是，尽管大多数慢性疾病是在成年期发生</w:t>
      </w:r>
      <w:r>
        <w:rPr>
          <w:color w:val="000000"/>
        </w:rPr>
        <w:t xml:space="preserve"> </w:t>
      </w:r>
      <w:r>
        <w:rPr>
          <w:color w:val="000000"/>
        </w:rPr>
        <w:t>的，但许多与之有关的不良生活方式却是在儿童和青少年时期形成的．选择健康的生活方式，要从我做起，从现在做起：吃营养配餐；坚持体育锻炼；按时作息；不</w:t>
      </w:r>
      <w:r>
        <w:rPr>
          <w:color w:val="000000"/>
        </w:rPr>
        <w:t xml:space="preserve"> </w:t>
      </w:r>
      <w:r>
        <w:rPr>
          <w:color w:val="000000"/>
        </w:rPr>
        <w:t>吸烟、不喝酒；拒绝毒品；积极参加集体活动</w:t>
      </w:r>
      <w:r>
        <w:rPr>
          <w:color w:val="000000"/>
        </w:rPr>
        <w:t>．</w:t>
      </w:r>
    </w:p>
    <w:p w:rsidR="0002353D">
      <w:pPr>
        <w:spacing w:after="0"/>
      </w:pPr>
      <w:r>
        <w:rPr>
          <w:color w:val="000000"/>
        </w:rPr>
        <w:t>12.</w:t>
      </w:r>
      <w:r>
        <w:rPr>
          <w:color w:val="0000FF"/>
        </w:rPr>
        <w:t>【答案】</w:t>
      </w:r>
      <w:r>
        <w:rPr>
          <w:color w:val="000000"/>
        </w:rPr>
        <w:t xml:space="preserve">C  </w:t>
      </w:r>
    </w:p>
    <w:p w:rsidR="00DC7F22">
      <w:pPr>
        <w:spacing w:after="0"/>
      </w:pPr>
      <w:r>
        <w:rPr>
          <w:color w:val="0000FF"/>
        </w:rPr>
        <w:t>【解析】</w:t>
      </w:r>
      <w:r>
        <w:rPr>
          <w:color w:val="000000"/>
        </w:rPr>
        <w:t>【解答】解：心情愉快是儿童青少年心理健康的核心．良好的情绪和适度的情绪反应，表示青少年的身心处于积极的健康状态．要想考试的成功必须具有良好的情绪，</w:t>
      </w:r>
      <w:r>
        <w:rPr>
          <w:color w:val="000000"/>
        </w:rPr>
        <w:t>①</w:t>
      </w:r>
      <w:r>
        <w:rPr>
          <w:color w:val="000000"/>
        </w:rPr>
        <w:t>相信自</w:t>
      </w:r>
      <w:r>
        <w:rPr>
          <w:color w:val="000000"/>
        </w:rPr>
        <w:t>己能成功；</w:t>
      </w:r>
      <w:r>
        <w:rPr>
          <w:color w:val="000000"/>
        </w:rPr>
        <w:t>③</w:t>
      </w:r>
      <w:r>
        <w:rPr>
          <w:color w:val="000000"/>
        </w:rPr>
        <w:t>专心致志做题；而</w:t>
      </w:r>
      <w:r>
        <w:rPr>
          <w:color w:val="000000"/>
        </w:rPr>
        <w:t>②</w:t>
      </w:r>
      <w:r>
        <w:rPr>
          <w:color w:val="000000"/>
        </w:rPr>
        <w:t>遇到难题绝不放弃毅力固然可嘉，但是会耽搁做其他的题；</w:t>
      </w:r>
      <w:r>
        <w:rPr>
          <w:color w:val="000000"/>
        </w:rPr>
        <w:t>④</w:t>
      </w:r>
      <w:r>
        <w:rPr>
          <w:color w:val="000000"/>
        </w:rPr>
        <w:t>能有效地利用周边同学本身这种做法就是不道德的．综上所述可以知选项</w:t>
      </w:r>
      <w:r>
        <w:rPr>
          <w:color w:val="000000"/>
        </w:rPr>
        <w:t>C</w:t>
      </w:r>
      <w:r>
        <w:rPr>
          <w:color w:val="000000"/>
        </w:rPr>
        <w:t>符合题意．</w:t>
      </w:r>
    </w:p>
    <w:p w:rsidR="0002353D">
      <w:pPr>
        <w:spacing w:after="0"/>
      </w:pPr>
      <w:r>
        <w:rPr>
          <w:color w:val="000000"/>
        </w:rPr>
        <w:t>故选：</w:t>
      </w:r>
      <w:r>
        <w:rPr>
          <w:color w:val="000000"/>
        </w:rPr>
        <w:t>C</w:t>
      </w:r>
      <w:r>
        <w:rPr>
          <w:color w:val="000000"/>
        </w:rPr>
        <w:t>．</w:t>
      </w:r>
    </w:p>
    <w:p w:rsidR="0002353D">
      <w:pPr>
        <w:spacing w:after="0"/>
      </w:pPr>
      <w:r>
        <w:rPr>
          <w:color w:val="000000"/>
        </w:rPr>
        <w:t>【</w:t>
      </w:r>
      <w:r>
        <w:rPr>
          <w:color w:val="000000"/>
        </w:rPr>
        <w:t>分析】此题考查的是调节情绪的方法，调节自己的情绪可概括为：一、转移注意力．二、宣泄．三、自我安慰，据此答题</w:t>
      </w:r>
      <w:r>
        <w:rPr>
          <w:color w:val="000000"/>
        </w:rPr>
        <w:t>．</w:t>
      </w:r>
    </w:p>
    <w:p w:rsidR="0002353D">
      <w:pPr>
        <w:spacing w:after="0"/>
      </w:pPr>
      <w:r>
        <w:rPr>
          <w:color w:val="000000"/>
        </w:rPr>
        <w:t>13.</w:t>
      </w:r>
      <w:r>
        <w:rPr>
          <w:color w:val="0000FF"/>
        </w:rPr>
        <w:t>【答案】</w:t>
      </w:r>
      <w:r>
        <w:rPr>
          <w:color w:val="000000"/>
        </w:rPr>
        <w:t xml:space="preserve"> D   </w:t>
      </w:r>
    </w:p>
    <w:p w:rsidR="0002353D">
      <w:pPr>
        <w:spacing w:after="0"/>
      </w:pPr>
      <w:r>
        <w:rPr>
          <w:color w:val="0000FF"/>
        </w:rPr>
        <w:t>【解析】</w:t>
      </w:r>
      <w:r>
        <w:rPr>
          <w:color w:val="000000"/>
        </w:rPr>
        <w:t>【解答】本题考查胸外心脏挤压的急救措施。只有在某种因素导致心脏暂时停止跳动的情况下才需要采取胸外心脏挤压的方法进行急救。肋骨折断只需采取固定断骨，到医院救治，故选</w:t>
      </w:r>
      <w:r>
        <w:rPr>
          <w:color w:val="000000"/>
        </w:rPr>
        <w:t>D</w:t>
      </w:r>
      <w:r>
        <w:rPr>
          <w:color w:val="000000"/>
        </w:rPr>
        <w:t>。</w:t>
      </w:r>
    </w:p>
    <w:p w:rsidR="00DC7F22">
      <w:pPr>
        <w:spacing w:after="0"/>
      </w:pPr>
      <w:r>
        <w:rPr>
          <w:color w:val="000000"/>
        </w:rPr>
        <w:t>【</w:t>
      </w:r>
      <w:r>
        <w:rPr>
          <w:color w:val="000000"/>
        </w:rPr>
        <w:t>分析】本题考查选择健</w:t>
      </w:r>
      <w:r>
        <w:rPr>
          <w:color w:val="000000"/>
        </w:rPr>
        <w:t>康的生活方式，意在考查胸外心脏挤压应用于抢救于哪种情况，属于常考题</w:t>
      </w:r>
      <w:r>
        <w:rPr>
          <w:color w:val="000000"/>
        </w:rPr>
        <w:t>。</w:t>
      </w:r>
    </w:p>
    <w:p w:rsidR="0002353D">
      <w:pPr>
        <w:spacing w:after="0"/>
      </w:pPr>
      <w:r>
        <w:rPr>
          <w:color w:val="000000"/>
        </w:rPr>
        <w:t>14.</w:t>
      </w:r>
      <w:r>
        <w:rPr>
          <w:color w:val="0000FF"/>
        </w:rPr>
        <w:t>【答案】</w:t>
      </w:r>
      <w:r>
        <w:rPr>
          <w:color w:val="000000"/>
        </w:rPr>
        <w:t xml:space="preserve">A  </w:t>
      </w:r>
    </w:p>
    <w:p w:rsidR="00DC7F22">
      <w:pPr>
        <w:spacing w:after="0"/>
      </w:pPr>
      <w:r>
        <w:rPr>
          <w:color w:val="0000FF"/>
        </w:rPr>
        <w:t>【解析】</w:t>
      </w:r>
      <w:r>
        <w:rPr>
          <w:color w:val="000000"/>
        </w:rPr>
        <w:t>【解答】</w:t>
      </w:r>
      <w:r>
        <w:rPr>
          <w:color w:val="000000"/>
        </w:rPr>
        <w:t>A</w:t>
      </w:r>
      <w:r>
        <w:rPr>
          <w:color w:val="000000"/>
        </w:rPr>
        <w:t>、高血压、恶性肿瘤是由生活方式不良引起的现代文明病，</w:t>
      </w:r>
      <w:r>
        <w:rPr>
          <w:color w:val="000000"/>
        </w:rPr>
        <w:t>A</w:t>
      </w:r>
      <w:r>
        <w:rPr>
          <w:color w:val="000000"/>
        </w:rPr>
        <w:t>正确；</w:t>
      </w:r>
    </w:p>
    <w:p w:rsidR="0002353D">
      <w:pPr>
        <w:spacing w:after="0"/>
      </w:pPr>
      <w:r>
        <w:rPr>
          <w:color w:val="000000"/>
        </w:rPr>
        <w:t>B</w:t>
      </w:r>
      <w:r>
        <w:rPr>
          <w:color w:val="000000"/>
        </w:rPr>
        <w:t>、梅毒属于传染病，色盲属于遗传病，</w:t>
      </w:r>
      <w:r>
        <w:rPr>
          <w:color w:val="000000"/>
        </w:rPr>
        <w:t>B</w:t>
      </w:r>
      <w:r>
        <w:rPr>
          <w:color w:val="000000"/>
        </w:rPr>
        <w:t>错误；</w:t>
      </w:r>
    </w:p>
    <w:p w:rsidR="0002353D">
      <w:pPr>
        <w:spacing w:after="0"/>
      </w:pPr>
      <w:r>
        <w:rPr>
          <w:color w:val="000000"/>
        </w:rPr>
        <w:t>C</w:t>
      </w:r>
      <w:r>
        <w:rPr>
          <w:color w:val="000000"/>
        </w:rPr>
        <w:t>、多指、血友病属于遗传病，</w:t>
      </w:r>
      <w:r>
        <w:rPr>
          <w:color w:val="000000"/>
        </w:rPr>
        <w:t>C</w:t>
      </w:r>
      <w:r>
        <w:rPr>
          <w:color w:val="000000"/>
        </w:rPr>
        <w:t>错误；</w:t>
      </w:r>
    </w:p>
    <w:p w:rsidR="0002353D">
      <w:pPr>
        <w:spacing w:after="0"/>
      </w:pPr>
      <w:r>
        <w:rPr>
          <w:color w:val="000000"/>
        </w:rPr>
        <w:t>D</w:t>
      </w:r>
      <w:r>
        <w:rPr>
          <w:color w:val="000000"/>
        </w:rPr>
        <w:t>、乙肝是传染病，先天愚型是遗传病，</w:t>
      </w:r>
      <w:r>
        <w:rPr>
          <w:color w:val="000000"/>
        </w:rPr>
        <w:t>D</w:t>
      </w:r>
      <w:r>
        <w:rPr>
          <w:color w:val="000000"/>
        </w:rPr>
        <w:t>错误；</w:t>
      </w:r>
    </w:p>
    <w:p w:rsidR="0002353D">
      <w:pPr>
        <w:spacing w:after="0"/>
      </w:pPr>
      <w:r>
        <w:rPr>
          <w:color w:val="000000"/>
        </w:rPr>
        <w:t>故选：</w:t>
      </w:r>
      <w:r>
        <w:rPr>
          <w:color w:val="000000"/>
        </w:rPr>
        <w:t>A</w:t>
      </w:r>
    </w:p>
    <w:p w:rsidR="0002353D">
      <w:pPr>
        <w:spacing w:after="0"/>
      </w:pPr>
      <w:r>
        <w:rPr>
          <w:color w:val="000000"/>
        </w:rPr>
        <w:t>【分析】健康的生活方式不仅有利于预防各种疾病，特别是一些慢性、非传染性疾病，而且有利于提高人们的健康水平，提高生活质量．值得注意的是，尽管大多数慢性疾病是在成年期发生的，但许多与之有关的不良生活方</w:t>
      </w:r>
      <w:r>
        <w:rPr>
          <w:color w:val="000000"/>
        </w:rPr>
        <w:t>式却是在儿童和青少年时期形成的．</w:t>
      </w:r>
    </w:p>
    <w:p w:rsidR="0002353D">
      <w:pPr>
        <w:spacing w:after="0"/>
      </w:pPr>
      <w:r>
        <w:rPr>
          <w:color w:val="000000"/>
        </w:rPr>
        <w:t>15.</w:t>
      </w:r>
      <w:r>
        <w:rPr>
          <w:color w:val="0000FF"/>
        </w:rPr>
        <w:t>【答案】</w:t>
      </w:r>
      <w:r>
        <w:rPr>
          <w:color w:val="000000"/>
        </w:rPr>
        <w:t xml:space="preserve">B  </w:t>
      </w:r>
    </w:p>
    <w:p w:rsidR="0002353D">
      <w:pPr>
        <w:spacing w:after="0"/>
      </w:pPr>
      <w:r>
        <w:rPr>
          <w:color w:val="0000FF"/>
        </w:rPr>
        <w:t>【解析】</w:t>
      </w:r>
      <w:r>
        <w:rPr>
          <w:color w:val="000000"/>
        </w:rPr>
        <w:t>【解答】</w:t>
      </w:r>
      <w:r>
        <w:rPr>
          <w:color w:val="000000"/>
        </w:rPr>
        <w:t>A</w:t>
      </w:r>
      <w:r>
        <w:rPr>
          <w:color w:val="000000"/>
        </w:rPr>
        <w:t>、吸烟者易患慢性支气管炎、肺癌等疾病，吸烟有害健康，</w:t>
      </w:r>
      <w:r>
        <w:rPr>
          <w:color w:val="000000"/>
        </w:rPr>
        <w:t>A</w:t>
      </w:r>
      <w:r>
        <w:rPr>
          <w:color w:val="000000"/>
        </w:rPr>
        <w:t>不符合题意；</w:t>
      </w:r>
    </w:p>
    <w:p w:rsidR="0002353D">
      <w:pPr>
        <w:spacing w:after="0"/>
      </w:pPr>
      <w:r>
        <w:rPr>
          <w:color w:val="000000"/>
        </w:rPr>
        <w:t>B</w:t>
      </w:r>
      <w:r>
        <w:rPr>
          <w:color w:val="000000"/>
        </w:rPr>
        <w:t>、预防接种可以使人产生抗体，减少传染病的发生，</w:t>
      </w:r>
      <w:r>
        <w:rPr>
          <w:color w:val="000000"/>
        </w:rPr>
        <w:t>B</w:t>
      </w:r>
      <w:r>
        <w:rPr>
          <w:color w:val="000000"/>
        </w:rPr>
        <w:t>符合题意；</w:t>
      </w:r>
    </w:p>
    <w:p w:rsidR="0002353D">
      <w:pPr>
        <w:spacing w:after="0"/>
      </w:pPr>
      <w:r>
        <w:rPr>
          <w:color w:val="000000"/>
        </w:rPr>
        <w:t>C</w:t>
      </w:r>
      <w:r>
        <w:rPr>
          <w:color w:val="000000"/>
        </w:rPr>
        <w:t>、轻微变质的食物加热后也不可以食用，</w:t>
      </w:r>
      <w:r>
        <w:rPr>
          <w:color w:val="000000"/>
        </w:rPr>
        <w:t>C</w:t>
      </w:r>
      <w:r>
        <w:rPr>
          <w:color w:val="000000"/>
        </w:rPr>
        <w:t>不符合题意；</w:t>
      </w:r>
    </w:p>
    <w:p w:rsidR="0002353D">
      <w:pPr>
        <w:spacing w:after="0"/>
      </w:pPr>
      <w:r>
        <w:rPr>
          <w:color w:val="000000"/>
        </w:rPr>
        <w:t>D</w:t>
      </w:r>
      <w:r>
        <w:rPr>
          <w:color w:val="000000"/>
        </w:rPr>
        <w:t>、用药要针对不同的病情，适当选用，药物一般都有一定的毒副作用，过量服用，会危害人体健康，</w:t>
      </w:r>
      <w:r>
        <w:rPr>
          <w:color w:val="000000"/>
        </w:rPr>
        <w:t>D</w:t>
      </w:r>
      <w:r>
        <w:rPr>
          <w:color w:val="000000"/>
        </w:rPr>
        <w:t>不符合题意．</w:t>
      </w:r>
    </w:p>
    <w:p w:rsidR="0002353D">
      <w:pPr>
        <w:spacing w:after="0"/>
      </w:pPr>
      <w:r>
        <w:rPr>
          <w:color w:val="000000"/>
        </w:rPr>
        <w:t>故答案为：</w:t>
      </w:r>
      <w:r>
        <w:rPr>
          <w:color w:val="000000"/>
        </w:rPr>
        <w:t>B.</w:t>
      </w:r>
    </w:p>
    <w:p w:rsidR="0002353D">
      <w:pPr>
        <w:spacing w:after="0"/>
      </w:pPr>
      <w:r>
        <w:rPr>
          <w:color w:val="000000"/>
        </w:rPr>
        <w:t>【分析】吸烟有害健康；接种于人体后，可产生相应的抗体，从而提高对特定传染病的抵抗力；生活有规律、合理膳食、合理用药，选择健康的生活方式，要从我做起，从现在做起．</w:t>
      </w:r>
    </w:p>
    <w:p w:rsidR="0002353D">
      <w:r>
        <w:t>二、填空题</w:t>
      </w:r>
    </w:p>
    <w:p w:rsidR="0002353D">
      <w:pPr>
        <w:spacing w:after="0"/>
      </w:pPr>
      <w:r>
        <w:rPr>
          <w:color w:val="000000"/>
        </w:rPr>
        <w:t>16.</w:t>
      </w:r>
      <w:r>
        <w:rPr>
          <w:color w:val="0000FF"/>
        </w:rPr>
        <w:t>【答案】</w:t>
      </w:r>
      <w:r>
        <w:rPr>
          <w:color w:val="000000"/>
        </w:rPr>
        <w:t>生活有规律；合理膳食；毒品；不吸烟</w:t>
      </w:r>
      <w:r>
        <w:rPr>
          <w:color w:val="000000"/>
        </w:rPr>
        <w:t xml:space="preserve">  </w:t>
      </w:r>
    </w:p>
    <w:p w:rsidR="0002353D">
      <w:pPr>
        <w:spacing w:after="0"/>
      </w:pPr>
      <w:r>
        <w:rPr>
          <w:color w:val="0000FF"/>
        </w:rPr>
        <w:t>【解析】</w:t>
      </w:r>
      <w:r>
        <w:rPr>
          <w:color w:val="000000"/>
        </w:rPr>
        <w:t>【解答】健康的生活方式有：生活有规律、合理膳食、合理用药、异性同学间应建立真诚友谊、积极参加文娱活动和体育运动、不吸烟、不酗酒、拒绝毒品等．</w:t>
      </w:r>
      <w:r>
        <w:br/>
      </w:r>
      <w:r>
        <w:rPr>
          <w:color w:val="000000"/>
        </w:rPr>
        <w:t>故答案为：生活有规律；合理膳食；毒品；不吸烟</w:t>
      </w:r>
      <w:r>
        <w:br/>
      </w:r>
      <w:r>
        <w:rPr>
          <w:color w:val="000000"/>
        </w:rPr>
        <w:t>【分析】选择健康的生活方式，要从我做起，从现在做起：吃营养配餐；坚持体育锻炼；按时作息；不吸烟、不喝酒；拒绝毒品；积极参加集体活动．</w:t>
      </w:r>
    </w:p>
    <w:p w:rsidR="0002353D">
      <w:pPr>
        <w:spacing w:after="0"/>
      </w:pPr>
      <w:r>
        <w:rPr>
          <w:color w:val="000000"/>
        </w:rPr>
        <w:t>17.</w:t>
      </w:r>
      <w:r>
        <w:rPr>
          <w:color w:val="0000FF"/>
        </w:rPr>
        <w:t>【答案】</w:t>
      </w:r>
      <w:r>
        <w:rPr>
          <w:color w:val="000000"/>
        </w:rPr>
        <w:t>尼古丁；</w:t>
      </w:r>
      <w:r>
        <w:rPr>
          <w:color w:val="000000"/>
        </w:rPr>
        <w:t>5</w:t>
      </w:r>
      <w:r>
        <w:rPr>
          <w:color w:val="000000"/>
        </w:rPr>
        <w:t>月</w:t>
      </w:r>
      <w:r>
        <w:rPr>
          <w:color w:val="000000"/>
        </w:rPr>
        <w:t>31</w:t>
      </w:r>
      <w:r>
        <w:rPr>
          <w:color w:val="000000"/>
        </w:rPr>
        <w:t>日</w:t>
      </w:r>
      <w:r>
        <w:rPr>
          <w:color w:val="000000"/>
        </w:rPr>
        <w:t xml:space="preserve">  </w:t>
      </w:r>
    </w:p>
    <w:p w:rsidR="0002353D">
      <w:pPr>
        <w:spacing w:after="0"/>
      </w:pPr>
      <w:r>
        <w:rPr>
          <w:color w:val="0000FF"/>
        </w:rPr>
        <w:t>【解析】</w:t>
      </w:r>
      <w:r>
        <w:rPr>
          <w:color w:val="000000"/>
        </w:rPr>
        <w:t>【解答】烟草在燃烧过程中，产生了许多物质，如尼古丁、二氧化碳、一氧化碳、焦油、重金属盐等，其中尼古丁有毒，使人产生依赖性；一氧化碳有毒，其毒性体现在能与血液中的血红蛋白结合，一旦结合很难分离，血红蛋白就不能再运输氧气了，从而导致体内组织器官严重缺氧而死亡；焦油粘附在肺部，重金属盐会使人体蛋白质中毒，吸烟对肺的健康危害极大．联合国已</w:t>
      </w:r>
      <w:r>
        <w:rPr>
          <w:color w:val="000000"/>
        </w:rPr>
        <w:t>将每年的</w:t>
      </w:r>
      <w:r>
        <w:rPr>
          <w:color w:val="000000"/>
        </w:rPr>
        <w:t>5</w:t>
      </w:r>
      <w:r>
        <w:rPr>
          <w:color w:val="000000"/>
        </w:rPr>
        <w:t>月</w:t>
      </w:r>
      <w:r>
        <w:rPr>
          <w:color w:val="000000"/>
        </w:rPr>
        <w:t>31</w:t>
      </w:r>
      <w:r>
        <w:rPr>
          <w:color w:val="000000"/>
        </w:rPr>
        <w:t>日是世界无烟日．</w:t>
      </w:r>
      <w:r>
        <w:br/>
      </w:r>
      <w:r>
        <w:rPr>
          <w:color w:val="000000"/>
        </w:rPr>
        <w:t>故答案为：尼古丁；</w:t>
      </w:r>
      <w:r>
        <w:rPr>
          <w:color w:val="000000"/>
        </w:rPr>
        <w:t>5</w:t>
      </w:r>
      <w:r>
        <w:rPr>
          <w:color w:val="000000"/>
        </w:rPr>
        <w:t>月</w:t>
      </w:r>
      <w:r>
        <w:rPr>
          <w:color w:val="000000"/>
        </w:rPr>
        <w:t>31</w:t>
      </w:r>
      <w:r>
        <w:rPr>
          <w:color w:val="000000"/>
        </w:rPr>
        <w:t>日</w:t>
      </w:r>
      <w:r>
        <w:br/>
      </w:r>
      <w:r>
        <w:rPr>
          <w:color w:val="000000"/>
        </w:rPr>
        <w:t>【分析】此题考查的是吸烟对人体健康的危害．烟草燃烧时，烟雾中的有害物质如尼古丁、一氧化碳、焦</w:t>
      </w:r>
      <w:r>
        <w:rPr>
          <w:color w:val="000000"/>
        </w:rPr>
        <w:t>油等有害物质进入人体，降低呼吸道的净化作用，使呼吸道容易受病菌侵袭而患气管炎、支气管炎等疾病．有害物质到达肺内后，还能诱发肺的疾病．</w:t>
      </w:r>
    </w:p>
    <w:p w:rsidR="0002353D">
      <w:pPr>
        <w:spacing w:after="0"/>
      </w:pPr>
      <w:r>
        <w:rPr>
          <w:color w:val="000000"/>
        </w:rPr>
        <w:t>18.</w:t>
      </w:r>
      <w:r>
        <w:rPr>
          <w:color w:val="0000FF"/>
        </w:rPr>
        <w:t>【答案】</w:t>
      </w:r>
      <w:r>
        <w:rPr>
          <w:color w:val="000000"/>
        </w:rPr>
        <w:t>癌症</w:t>
      </w:r>
      <w:r>
        <w:rPr>
          <w:color w:val="000000"/>
        </w:rPr>
        <w:t xml:space="preserve">  </w:t>
      </w:r>
    </w:p>
    <w:p w:rsidR="0002353D">
      <w:pPr>
        <w:spacing w:after="0"/>
      </w:pPr>
      <w:r>
        <w:rPr>
          <w:color w:val="0000FF"/>
        </w:rPr>
        <w:t>【解析】</w:t>
      </w:r>
      <w:r>
        <w:rPr>
          <w:color w:val="000000"/>
        </w:rPr>
        <w:t>【解答】癌症又称为恶性肿瘤，是当前危害生命健康的重大疾病。癌细胞的特点是无限制、无止境地增生，使患者体内的营养物质被大量消耗。癌细胞释放出多种毒素，使人体产生一系列症状。癌细胞还可转移到全身</w:t>
      </w:r>
      <w:r>
        <w:rPr>
          <w:color w:val="000000"/>
        </w:rPr>
        <w:t>各处生长繁殖，导致人体消瘦、无力、贫血、食欲不振、发热以及严重的脏器功能受损等，癌症的危害极大。</w:t>
      </w:r>
      <w:r>
        <w:br/>
      </w:r>
      <w:r>
        <w:rPr>
          <w:color w:val="000000"/>
        </w:rPr>
        <w:t>故答案为：癌症</w:t>
      </w:r>
      <w:r>
        <w:br/>
      </w:r>
      <w:r>
        <w:rPr>
          <w:color w:val="000000"/>
        </w:rPr>
        <w:t>【分析】心脑血管疾病和癌症已经成为对人类健康和生命威胁最大的一类非传染性疾病，被称为现代文明病．影响心脑血管疾病和癌症的因素除了遗传因素之外，主要是生活方式的因素．据统计，我国的癌症死亡人数和死亡率最高的是胃癌；城市中排在第一位的恶性肿瘤是肺癌；农村中排在第一位的恶性肿瘤是胃癌；青少年和儿童中排在第一位的恶性肿瘤是白血病．</w:t>
      </w:r>
    </w:p>
    <w:p w:rsidR="0002353D">
      <w:r>
        <w:t>三、解答题</w:t>
      </w:r>
    </w:p>
    <w:p w:rsidR="0002353D">
      <w:pPr>
        <w:spacing w:after="0"/>
      </w:pPr>
      <w:r>
        <w:rPr>
          <w:color w:val="000000"/>
        </w:rPr>
        <w:t>19.</w:t>
      </w:r>
      <w:r>
        <w:rPr>
          <w:color w:val="0000FF"/>
        </w:rPr>
        <w:t>【答案】</w:t>
      </w:r>
      <w:r>
        <w:rPr>
          <w:color w:val="000000"/>
        </w:rPr>
        <w:t>不随手扔垃圾、垃圾分类，少用塑料袋、节约用水、</w:t>
      </w:r>
      <w:r>
        <w:rPr>
          <w:color w:val="000000"/>
        </w:rPr>
        <w:t>少用含磷洗化用品、骑自行车等。</w:t>
      </w:r>
      <w:r>
        <w:rPr>
          <w:color w:val="000000"/>
        </w:rPr>
        <w:t xml:space="preserve">  </w:t>
      </w:r>
    </w:p>
    <w:p w:rsidR="0002353D">
      <w:pPr>
        <w:spacing w:after="0"/>
      </w:pPr>
      <w:r>
        <w:rPr>
          <w:color w:val="0000FF"/>
        </w:rPr>
        <w:t>【解析】</w:t>
      </w:r>
      <w:r>
        <w:rPr>
          <w:color w:val="000000"/>
        </w:rPr>
        <w:t>【解答】由于人类活动的加剧，对生物圈造成了严重的影响，最主要的就是环境污染，环境污染中最突出的是大气污染和水污染，能源的使用以及汽车尾气的排放等造成了严重的大气污染，工业废水、城市生活污水等是主要的水污染源；已经严重影响到了人类的生活和生存，环境保护就是保护人类自己的生存权利。我们每个人都应该积极地加入环境保护的行列。如不随手扔垃圾、垃圾分类，少用塑料袋、节约用水、少用含磷洗化用品、骑自行车等。</w:t>
      </w:r>
      <w:r>
        <w:br/>
      </w:r>
      <w:r>
        <w:rPr>
          <w:color w:val="000000"/>
        </w:rPr>
        <w:t>故答案为：不随手扔垃圾、垃圾分类，少用塑料袋、节约用水、少用含磷洗化</w:t>
      </w:r>
      <w:r>
        <w:rPr>
          <w:color w:val="000000"/>
        </w:rPr>
        <w:t>用品、骑自行车等</w:t>
      </w:r>
      <w:r>
        <w:rPr>
          <w:color w:val="000000"/>
        </w:rPr>
        <w:t>。</w:t>
      </w:r>
      <w:r>
        <w:br/>
      </w:r>
      <w:r>
        <w:rPr>
          <w:color w:val="000000"/>
        </w:rPr>
        <w:t>【</w:t>
      </w:r>
      <w:r>
        <w:rPr>
          <w:color w:val="000000"/>
        </w:rPr>
        <w:t>分析】保护环境人人有责，作为一个中学生应从日常生活中的小事做起</w:t>
      </w:r>
      <w:r>
        <w:rPr>
          <w:color w:val="000000"/>
        </w:rPr>
        <w:t>．</w:t>
      </w:r>
    </w:p>
    <w:p w:rsidR="0002353D">
      <w:r>
        <w:t>四、综合题</w:t>
      </w:r>
    </w:p>
    <w:p w:rsidR="00DC7F22">
      <w:pPr>
        <w:spacing w:after="0"/>
      </w:pPr>
      <w:r>
        <w:rPr>
          <w:color w:val="000000"/>
        </w:rPr>
        <w:t>20.</w:t>
      </w:r>
      <w:r>
        <w:rPr>
          <w:color w:val="0000FF"/>
        </w:rPr>
        <w:t>【答案】</w:t>
      </w:r>
      <w:r>
        <w:rPr>
          <w:color w:val="000000"/>
        </w:rPr>
        <w:t xml:space="preserve"> </w:t>
      </w:r>
      <w:r>
        <w:rPr>
          <w:color w:val="000000"/>
        </w:rPr>
        <w:t>（</w:t>
      </w:r>
      <w:r>
        <w:rPr>
          <w:color w:val="000000"/>
        </w:rPr>
        <w:t>1</w:t>
      </w:r>
      <w:r>
        <w:rPr>
          <w:color w:val="000000"/>
        </w:rPr>
        <w:t>）可回收</w:t>
      </w:r>
    </w:p>
    <w:p w:rsidR="00DC7F22">
      <w:pPr>
        <w:spacing w:after="0"/>
      </w:pPr>
      <w:r>
        <w:rPr>
          <w:color w:val="000000"/>
        </w:rPr>
        <w:t>（</w:t>
      </w:r>
      <w:r>
        <w:rPr>
          <w:color w:val="000000"/>
        </w:rPr>
        <w:t>2</w:t>
      </w:r>
      <w:r>
        <w:rPr>
          <w:color w:val="000000"/>
        </w:rPr>
        <w:t>）剩饭菜、苹果皮</w:t>
      </w:r>
      <w:r>
        <w:t xml:space="preserve"> </w:t>
      </w:r>
      <w:r>
        <w:t>；</w:t>
      </w:r>
      <w:r>
        <w:rPr>
          <w:color w:val="000000"/>
        </w:rPr>
        <w:t>废报纸、易拉罐</w:t>
      </w:r>
    </w:p>
    <w:p w:rsidR="00DC7F22">
      <w:pPr>
        <w:spacing w:after="0"/>
      </w:pPr>
      <w:r>
        <w:rPr>
          <w:color w:val="000000"/>
        </w:rPr>
        <w:t>（</w:t>
      </w:r>
      <w:r>
        <w:rPr>
          <w:color w:val="000000"/>
        </w:rPr>
        <w:t>3</w:t>
      </w:r>
      <w:r>
        <w:rPr>
          <w:color w:val="000000"/>
        </w:rPr>
        <w:t>）危险有害</w:t>
      </w:r>
    </w:p>
    <w:p w:rsidR="00DC7F22">
      <w:pPr>
        <w:spacing w:after="0"/>
      </w:pPr>
      <w:r>
        <w:rPr>
          <w:color w:val="000000"/>
        </w:rPr>
        <w:t>（</w:t>
      </w:r>
      <w:r>
        <w:rPr>
          <w:color w:val="000000"/>
        </w:rPr>
        <w:t>4</w:t>
      </w:r>
      <w:r>
        <w:rPr>
          <w:color w:val="000000"/>
        </w:rPr>
        <w:t>）焚烧</w:t>
      </w:r>
    </w:p>
    <w:p w:rsidR="00DC7F22">
      <w:pPr>
        <w:spacing w:after="0"/>
      </w:pPr>
      <w:r>
        <w:rPr>
          <w:color w:val="0000FF"/>
        </w:rPr>
        <w:t>【解析】</w:t>
      </w:r>
      <w:r>
        <w:rPr>
          <w:color w:val="000000"/>
        </w:rPr>
        <w:t>【解答】解：（</w:t>
      </w:r>
      <w:r>
        <w:rPr>
          <w:color w:val="000000"/>
        </w:rPr>
        <w:t>1</w:t>
      </w:r>
      <w:r>
        <w:rPr>
          <w:color w:val="000000"/>
        </w:rPr>
        <w:t>）乙垃圾箱所带的标志是</w:t>
      </w:r>
      <w:r>
        <w:rPr>
          <w:color w:val="000000"/>
        </w:rPr>
        <w:t>“</w:t>
      </w:r>
      <w:r>
        <w:rPr>
          <w:color w:val="000000"/>
        </w:rPr>
        <w:t>可回收垃圾</w:t>
      </w:r>
      <w:r>
        <w:rPr>
          <w:color w:val="000000"/>
        </w:rPr>
        <w:t>”</w:t>
      </w:r>
      <w:r>
        <w:rPr>
          <w:color w:val="000000"/>
        </w:rPr>
        <w:t>；（</w:t>
      </w:r>
      <w:r>
        <w:rPr>
          <w:color w:val="000000"/>
        </w:rPr>
        <w:t>2</w:t>
      </w:r>
      <w:r>
        <w:rPr>
          <w:color w:val="000000"/>
        </w:rPr>
        <w:t>）剩饭菜、苹果皮属于生活垃圾，不能回收利用，属于不可回收垃圾，应放入甲垃圾箱中；废报纸、易拉罐可回收利用，应放入乙垃圾箱内；（</w:t>
      </w:r>
      <w:r>
        <w:rPr>
          <w:color w:val="000000"/>
        </w:rPr>
        <w:t>3</w:t>
      </w:r>
      <w:r>
        <w:rPr>
          <w:color w:val="000000"/>
        </w:rPr>
        <w:t>）废电池内含有重金属，随意丢弃会造成土壤污染，属于危险有害垃圾；（</w:t>
      </w:r>
      <w:r>
        <w:rPr>
          <w:color w:val="000000"/>
        </w:rPr>
        <w:t>4</w:t>
      </w:r>
      <w:r>
        <w:rPr>
          <w:color w:val="000000"/>
        </w:rPr>
        <w:t>）我国目前采用的垃圾处理方法主要是焚</w:t>
      </w:r>
      <w:r>
        <w:rPr>
          <w:color w:val="000000"/>
        </w:rPr>
        <w:t>烧法、填埋法和堆肥等方法．</w:t>
      </w:r>
    </w:p>
    <w:p w:rsidR="0002353D">
      <w:pPr>
        <w:spacing w:after="0"/>
      </w:pPr>
      <w:r>
        <w:rPr>
          <w:color w:val="000000"/>
        </w:rPr>
        <w:t>【</w:t>
      </w:r>
      <w:r>
        <w:rPr>
          <w:color w:val="000000"/>
        </w:rPr>
        <w:t>分析】从垃圾的分类和处理方法进行分析，较为基础</w:t>
      </w:r>
      <w:r>
        <w:rPr>
          <w:color w:val="000000"/>
        </w:rPr>
        <w:t>．</w:t>
      </w:r>
    </w:p>
    <w:p w:rsidR="00DC7F22">
      <w:pPr>
        <w:spacing w:after="0"/>
      </w:pPr>
      <w:r>
        <w:rPr>
          <w:color w:val="000000"/>
        </w:rPr>
        <w:t>21.</w:t>
      </w:r>
      <w:r>
        <w:rPr>
          <w:color w:val="0000FF"/>
        </w:rPr>
        <w:t>【答案】</w:t>
      </w:r>
      <w:r>
        <w:rPr>
          <w:color w:val="000000"/>
        </w:rPr>
        <w:t xml:space="preserve"> </w:t>
      </w:r>
      <w:r>
        <w:rPr>
          <w:color w:val="000000"/>
        </w:rPr>
        <w:t>（</w:t>
      </w:r>
      <w:r>
        <w:rPr>
          <w:color w:val="000000"/>
        </w:rPr>
        <w:t>1</w:t>
      </w:r>
      <w:r>
        <w:rPr>
          <w:color w:val="000000"/>
        </w:rPr>
        <w:t>）慢跑</w:t>
      </w:r>
      <w:r>
        <w:br/>
      </w:r>
      <w:r>
        <w:rPr>
          <w:color w:val="000000"/>
        </w:rPr>
        <w:t>（</w:t>
      </w:r>
      <w:r>
        <w:rPr>
          <w:color w:val="000000"/>
        </w:rPr>
        <w:t>2</w:t>
      </w:r>
      <w:r>
        <w:rPr>
          <w:color w:val="000000"/>
        </w:rPr>
        <w:t>）</w:t>
      </w:r>
      <w:r>
        <w:rPr>
          <w:color w:val="000000"/>
        </w:rPr>
        <w:t>18.7</w:t>
      </w:r>
      <w:r>
        <w:rPr>
          <w:color w:val="000000"/>
        </w:rPr>
        <w:t>千帕</w:t>
      </w:r>
      <w:r>
        <w:rPr>
          <w:color w:val="000000"/>
        </w:rPr>
        <w:t>/12</w:t>
      </w:r>
      <w:r>
        <w:rPr>
          <w:color w:val="000000"/>
        </w:rPr>
        <w:t>千帕；高能量物质</w:t>
      </w:r>
      <w:r>
        <w:br/>
      </w:r>
      <w:r>
        <w:rPr>
          <w:color w:val="000000"/>
        </w:rPr>
        <w:t>（</w:t>
      </w:r>
      <w:r>
        <w:rPr>
          <w:color w:val="000000"/>
        </w:rPr>
        <w:t>3</w:t>
      </w:r>
      <w:r>
        <w:rPr>
          <w:color w:val="000000"/>
        </w:rPr>
        <w:t>）胰岛素</w:t>
      </w:r>
      <w:r>
        <w:br/>
      </w:r>
      <w:r>
        <w:rPr>
          <w:color w:val="000000"/>
        </w:rPr>
        <w:t>（</w:t>
      </w:r>
      <w:r>
        <w:rPr>
          <w:color w:val="000000"/>
        </w:rPr>
        <w:t>4</w:t>
      </w:r>
      <w:r>
        <w:rPr>
          <w:color w:val="000000"/>
        </w:rPr>
        <w:t>）缺少运动，不合理的饮食习惯</w:t>
      </w:r>
      <w:r>
        <w:rPr>
          <w:color w:val="000000"/>
        </w:rPr>
        <w:t xml:space="preserve">  </w:t>
      </w:r>
    </w:p>
    <w:p w:rsidR="0002353D">
      <w:pPr>
        <w:spacing w:after="0"/>
      </w:pPr>
      <w:r>
        <w:rPr>
          <w:color w:val="0000FF"/>
        </w:rPr>
        <w:t>【解析】</w:t>
      </w:r>
      <w:r>
        <w:rPr>
          <w:color w:val="000000"/>
        </w:rPr>
        <w:t>【解答】（</w:t>
      </w:r>
      <w:r>
        <w:rPr>
          <w:color w:val="000000"/>
        </w:rPr>
        <w:t>1</w:t>
      </w:r>
      <w:r>
        <w:rPr>
          <w:color w:val="000000"/>
        </w:rPr>
        <w:t>）单位时间内的耗氧量越大，说明新陈代谢越旺盛，体内有机物分解越多，越有利于减肥。（</w:t>
      </w:r>
      <w:r>
        <w:rPr>
          <w:color w:val="000000"/>
        </w:rPr>
        <w:t>2</w:t>
      </w:r>
      <w:r>
        <w:rPr>
          <w:color w:val="000000"/>
        </w:rPr>
        <w:t>）一个人血压经常高于</w:t>
      </w:r>
      <w:r>
        <w:rPr>
          <w:color w:val="000000"/>
        </w:rPr>
        <w:t>18.7</w:t>
      </w:r>
      <w:r>
        <w:rPr>
          <w:color w:val="000000"/>
        </w:rPr>
        <w:t>千帕</w:t>
      </w:r>
      <w:r>
        <w:rPr>
          <w:color w:val="000000"/>
        </w:rPr>
        <w:t>/12</w:t>
      </w:r>
      <w:r>
        <w:rPr>
          <w:color w:val="000000"/>
        </w:rPr>
        <w:t>千帕为高血压，血压经常低于</w:t>
      </w:r>
      <w:r>
        <w:rPr>
          <w:color w:val="000000"/>
        </w:rPr>
        <w:t>12</w:t>
      </w:r>
      <w:r>
        <w:rPr>
          <w:color w:val="000000"/>
        </w:rPr>
        <w:t>千帕</w:t>
      </w:r>
      <w:r>
        <w:rPr>
          <w:color w:val="000000"/>
        </w:rPr>
        <w:t>/8</w:t>
      </w:r>
      <w:r>
        <w:rPr>
          <w:color w:val="000000"/>
        </w:rPr>
        <w:t>千帕为低血压，肥胖患者为预防高血压要注意饮食中摄入能量和消耗能量相等，防止营养过剩。（</w:t>
      </w:r>
      <w:r>
        <w:rPr>
          <w:color w:val="000000"/>
        </w:rPr>
        <w:t>3</w:t>
      </w:r>
      <w:r>
        <w:rPr>
          <w:color w:val="000000"/>
        </w:rPr>
        <w:t>）胰岛素具有调节糖</w:t>
      </w:r>
      <w:r>
        <w:rPr>
          <w:color w:val="000000"/>
        </w:rPr>
        <w:t>代谢的作用，调节血糖</w:t>
      </w:r>
      <w:r>
        <w:rPr>
          <w:color w:val="000000"/>
        </w:rPr>
        <w:t>的吸收、转运和利用，如能加速血糖分解，促进血糖合成糖原，降低血糖浓度的作用，因此胰岛素分泌不足会患糖尿病。（</w:t>
      </w:r>
      <w:r>
        <w:rPr>
          <w:color w:val="000000"/>
        </w:rPr>
        <w:t>4</w:t>
      </w:r>
      <w:r>
        <w:rPr>
          <w:color w:val="000000"/>
        </w:rPr>
        <w:t>）引起少年儿童肥胖的主要原因是缺少运动和不合理的饮食习惯，使人摄入能量大于消耗能量，体重增加。</w:t>
      </w:r>
      <w:r>
        <w:rPr>
          <w:color w:val="000000"/>
        </w:rPr>
        <w:t> </w:t>
      </w:r>
    </w:p>
    <w:p w:rsidR="00DC7F22">
      <w:pPr>
        <w:spacing w:after="0"/>
      </w:pPr>
      <w:r>
        <w:rPr>
          <w:color w:val="000000"/>
        </w:rPr>
        <w:t>【</w:t>
      </w:r>
      <w:r>
        <w:rPr>
          <w:color w:val="000000"/>
        </w:rPr>
        <w:t>分析】此题为基础题，难度一般，解答此题的关键是要熟记高血压的危害</w:t>
      </w:r>
    </w:p>
    <w:p w:rsidR="0002353D">
      <w:pPr>
        <w:spacing w:after="0"/>
      </w:pPr>
    </w:p>
    <w:sectPr w:rsidSect="0002353D">
      <w:headerReference w:type="even" r:id="rId10"/>
      <w:footerReference w:type="default" r:id="rId11"/>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53D" w:rsidRPr="00DC7F22" w:rsidP="00DC7F22">
    <w:pPr>
      <w:pStyle w:val="Footer"/>
    </w:pPr>
    <w:r w:rsidRPr="00DC7F22">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53D">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02353D">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02353D" w:rsidP="0002353D">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02353D">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44791"/>
    <w:multiLevelType w:val="hybridMultilevel"/>
    <w:tmpl w:val="A33CAC8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13C65074"/>
    <w:multiLevelType w:val="hybridMultilevel"/>
    <w:tmpl w:val="BFBAC62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2"/>
  </w:num>
  <w:num w:numId="7">
    <w:abstractNumId w:val="4"/>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53D"/>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02353D"/>
    <w:rPr>
      <w:sz w:val="18"/>
      <w:szCs w:val="18"/>
    </w:rPr>
  </w:style>
  <w:style w:type="paragraph" w:styleId="Footer">
    <w:name w:val="footer"/>
    <w:basedOn w:val="Normal"/>
    <w:link w:val="Char0"/>
    <w:uiPriority w:val="99"/>
    <w:unhideWhenUsed/>
    <w:qFormat/>
    <w:rsid w:val="0002353D"/>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02353D"/>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02353D"/>
    <w:rPr>
      <w:sz w:val="18"/>
      <w:szCs w:val="18"/>
    </w:rPr>
  </w:style>
  <w:style w:type="character" w:customStyle="1" w:styleId="Char0">
    <w:name w:val="页脚 Char"/>
    <w:link w:val="Footer"/>
    <w:uiPriority w:val="99"/>
    <w:qFormat/>
    <w:rsid w:val="0002353D"/>
    <w:rPr>
      <w:sz w:val="18"/>
      <w:szCs w:val="18"/>
    </w:rPr>
  </w:style>
  <w:style w:type="character" w:customStyle="1" w:styleId="Char1">
    <w:name w:val="批注框文本 Char"/>
    <w:link w:val="BalloonText"/>
    <w:uiPriority w:val="99"/>
    <w:semiHidden/>
    <w:qFormat/>
    <w:rsid w:val="0002353D"/>
    <w:rPr>
      <w:sz w:val="18"/>
      <w:szCs w:val="18"/>
    </w:rPr>
  </w:style>
  <w:style w:type="paragraph" w:customStyle="1" w:styleId="1">
    <w:name w:val="正文1"/>
    <w:qFormat/>
    <w:rsid w:val="0002353D"/>
    <w:pPr>
      <w:jc w:val="both"/>
    </w:pPr>
    <w:rPr>
      <w:kern w:val="2"/>
      <w:sz w:val="21"/>
      <w:szCs w:val="21"/>
    </w:rPr>
  </w:style>
  <w:style w:type="character" w:customStyle="1" w:styleId="15">
    <w:name w:val="15"/>
    <w:qFormat/>
    <w:rsid w:val="0002353D"/>
    <w:rPr>
      <w:rFonts w:ascii="Times New Roman" w:hAnsi="Times New Roman" w:cs="Times New Roman" w:hint="default"/>
      <w:color w:val="0000FF"/>
      <w:u w:val="single"/>
    </w:rPr>
  </w:style>
  <w:style w:type="paragraph" w:customStyle="1" w:styleId="2">
    <w:name w:val="正文2"/>
    <w:qFormat/>
    <w:rsid w:val="0002353D"/>
    <w:pPr>
      <w:jc w:val="both"/>
    </w:pPr>
    <w:rPr>
      <w:kern w:val="2"/>
      <w:sz w:val="21"/>
      <w:szCs w:val="21"/>
    </w:rPr>
  </w:style>
  <w:style w:type="character" w:customStyle="1" w:styleId="DefaultParagraphFontPHPDOCX">
    <w:name w:val="Default Paragraph Font PHPDOCX"/>
    <w:uiPriority w:val="1"/>
    <w:semiHidden/>
    <w:unhideWhenUsed/>
    <w:rsid w:val="0002353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02353D"/>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42551F-58B8-4C57-97D6-E43AF24B8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1440</Words>
  <Characters>8209</Characters>
  <Application>Microsoft Office Word</Application>
  <DocSecurity>0</DocSecurity>
  <Lines>68</Lines>
  <Paragraphs>19</Paragraphs>
  <ScaleCrop>false</ScaleCrop>
  <Company/>
  <LinksUpToDate>false</LinksUpToDate>
  <CharactersWithSpaces>9630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