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D457D8">
      <w:pPr>
        <w:jc w:val="center"/>
      </w:pPr>
      <w:r w:rsidRPr="00A355A9">
        <w:rPr>
          <w:rFonts w:hint="eastAsia"/>
          <w:b/>
          <w:bCs/>
          <w:sz w:val="28"/>
          <w:szCs w:val="28"/>
        </w:rPr>
        <w:t>鲁科版（五四制）七下生物跟踪训练</w:t>
      </w:r>
      <w:r w:rsidRPr="00A355A9">
        <w:rPr>
          <w:rFonts w:hint="eastAsia"/>
          <w:b/>
          <w:bCs/>
          <w:sz w:val="28"/>
          <w:szCs w:val="28"/>
        </w:rPr>
        <w:t xml:space="preserve"> </w:t>
      </w:r>
      <w:r w:rsidRPr="00A355A9">
        <w:rPr>
          <w:rFonts w:hint="eastAsia"/>
          <w:b/>
          <w:bCs/>
          <w:sz w:val="28"/>
          <w:szCs w:val="28"/>
        </w:rPr>
        <w:t>第六章</w:t>
      </w:r>
      <w:r w:rsidRPr="00A355A9">
        <w:rPr>
          <w:rFonts w:hint="eastAsia"/>
          <w:b/>
          <w:bCs/>
          <w:sz w:val="28"/>
          <w:szCs w:val="28"/>
        </w:rPr>
        <w:t xml:space="preserve"> </w:t>
      </w:r>
      <w:r w:rsidRPr="00A355A9">
        <w:rPr>
          <w:rFonts w:hint="eastAsia"/>
          <w:b/>
          <w:bCs/>
          <w:sz w:val="28"/>
          <w:szCs w:val="28"/>
        </w:rPr>
        <w:t>人体生命活动的调节</w:t>
      </w:r>
    </w:p>
    <w:p w:rsidR="00D457D8">
      <w:r>
        <w:rPr>
          <w:b/>
          <w:bCs/>
          <w:sz w:val="24"/>
          <w:szCs w:val="24"/>
        </w:rPr>
        <w:t>一、单选题</w:t>
      </w:r>
      <w:r>
        <w:rPr>
          <w:b/>
          <w:bCs/>
          <w:sz w:val="24"/>
          <w:szCs w:val="24"/>
        </w:rPr>
        <w:t xml:space="preserve"> </w:t>
      </w:r>
    </w:p>
    <w:p w:rsidR="00D457D8">
      <w:pPr>
        <w:spacing w:after="0"/>
      </w:pPr>
      <w:r>
        <w:rPr>
          <w:color w:val="000000"/>
        </w:rPr>
        <w:t>1.</w:t>
      </w:r>
      <w:r>
        <w:rPr>
          <w:color w:val="000000"/>
        </w:rPr>
        <w:t>近视是青少年中发病率较高的一种疾病，定时远眺是预防近视眼的有效措施，在这由近及远的过程中，眼球中的变化情况是</w:t>
      </w:r>
      <w:r>
        <w:rPr>
          <w:color w:val="000000"/>
        </w:rPr>
        <w:t>(</w:t>
      </w:r>
      <w:r>
        <w:rPr>
          <w:color w:val="000000"/>
        </w:rPr>
        <w:t>　　</w:t>
      </w:r>
      <w:r>
        <w:rPr>
          <w:color w:val="000000"/>
        </w:rPr>
        <w:t>)</w:t>
      </w:r>
    </w:p>
    <w:p w:rsidR="00D457D8">
      <w:pPr>
        <w:spacing w:after="0"/>
      </w:pPr>
      <w:r>
        <w:rPr>
          <w:color w:val="000000"/>
        </w:rPr>
        <w:t>①</w:t>
      </w:r>
      <w:r>
        <w:rPr>
          <w:color w:val="000000"/>
        </w:rPr>
        <w:t>睫状肌由收缩变为舒张</w:t>
      </w:r>
      <w:r>
        <w:rPr>
          <w:color w:val="000000"/>
        </w:rPr>
        <w:t>②</w:t>
      </w:r>
      <w:r>
        <w:rPr>
          <w:color w:val="000000"/>
        </w:rPr>
        <w:t>晶状体曲度由大变小</w:t>
      </w:r>
      <w:r>
        <w:rPr>
          <w:color w:val="000000"/>
        </w:rPr>
        <w:t>③</w:t>
      </w:r>
      <w:r>
        <w:rPr>
          <w:color w:val="000000"/>
        </w:rPr>
        <w:t>睫状肌由舒张变为收缩</w:t>
      </w:r>
      <w:r>
        <w:rPr>
          <w:color w:val="000000"/>
        </w:rPr>
        <w:t>④</w:t>
      </w:r>
      <w:r>
        <w:rPr>
          <w:color w:val="000000"/>
        </w:rPr>
        <w:t>晶状体曲度由小变大</w:t>
      </w:r>
    </w:p>
    <w:p w:rsidR="00D457D8">
      <w:pPr>
        <w:spacing w:after="0"/>
        <w:ind w:left="150"/>
      </w:pPr>
      <w:r>
        <w:rPr>
          <w:color w:val="000000"/>
        </w:rPr>
        <w:t>A. ①②                                     B. ①④                                     C. ②③                                     D. ③④</w:t>
      </w:r>
    </w:p>
    <w:p w:rsidR="00D457D8">
      <w:pPr>
        <w:spacing w:after="0"/>
      </w:pPr>
      <w:r>
        <w:rPr>
          <w:color w:val="000000"/>
        </w:rPr>
        <w:t>2.</w:t>
      </w:r>
      <w:r>
        <w:rPr>
          <w:color w:val="000000"/>
        </w:rPr>
        <w:t>如图是人体反射弧的示意图，请据图回答．如果</w:t>
      </w:r>
      <w:r>
        <w:rPr>
          <w:color w:val="000000"/>
        </w:rPr>
        <w:t>⑤</w:t>
      </w:r>
      <w:r>
        <w:rPr>
          <w:color w:val="000000"/>
        </w:rPr>
        <w:t>是手部皮肤内的感受器，则</w:t>
      </w:r>
      <w:r>
        <w:rPr>
          <w:color w:val="000000"/>
        </w:rPr>
        <w:t>③</w:t>
      </w:r>
      <w:r>
        <w:rPr>
          <w:color w:val="000000"/>
        </w:rPr>
        <w:t>和</w:t>
      </w:r>
      <w:r>
        <w:rPr>
          <w:color w:val="000000"/>
        </w:rPr>
        <w:t>①</w:t>
      </w:r>
      <w:r>
        <w:rPr>
          <w:color w:val="000000"/>
        </w:rPr>
        <w:t>分别代表（</w:t>
      </w:r>
      <w:r>
        <w:rPr>
          <w:color w:val="000000"/>
        </w:rPr>
        <w:t xml:space="preserve">    </w:t>
      </w:r>
      <w:r>
        <w:rPr>
          <w:color w:val="000000"/>
        </w:rPr>
        <w:t>）</w:t>
      </w:r>
    </w:p>
    <w:p w:rsidR="00D457D8">
      <w:pPr>
        <w:spacing w:after="0"/>
      </w:pPr>
      <w:r>
        <w:rPr>
          <w:noProof/>
          <w:lang w:eastAsia="zh-CN"/>
        </w:rPr>
        <w:drawing>
          <wp:inline distT="0" distB="0" distL="0" distR="0">
            <wp:extent cx="2234502" cy="993115"/>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2234502" cy="993115"/>
                    </a:xfrm>
                    <a:prstGeom prst="rect">
                      <a:avLst/>
                    </a:prstGeom>
                  </pic:spPr>
                </pic:pic>
              </a:graphicData>
            </a:graphic>
          </wp:inline>
        </w:drawing>
      </w:r>
    </w:p>
    <w:p w:rsidR="00D457D8">
      <w:pPr>
        <w:spacing w:after="0"/>
        <w:ind w:left="150"/>
      </w:pPr>
      <w:r>
        <w:rPr>
          <w:color w:val="000000"/>
        </w:rPr>
        <w:t>A. </w:t>
      </w:r>
      <w:r>
        <w:rPr>
          <w:color w:val="000000"/>
        </w:rPr>
        <w:t>效应器、神经中枢</w:t>
      </w:r>
      <w:r>
        <w:rPr>
          <w:color w:val="000000"/>
        </w:rPr>
        <w:t>        B. </w:t>
      </w:r>
      <w:r>
        <w:rPr>
          <w:color w:val="000000"/>
        </w:rPr>
        <w:t>传入神经、效应器</w:t>
      </w:r>
      <w:r>
        <w:rPr>
          <w:color w:val="000000"/>
        </w:rPr>
        <w:t>        C. </w:t>
      </w:r>
      <w:r>
        <w:rPr>
          <w:color w:val="000000"/>
        </w:rPr>
        <w:t>神经中枢、效应器</w:t>
      </w:r>
      <w:r>
        <w:rPr>
          <w:color w:val="000000"/>
        </w:rPr>
        <w:t>        D. </w:t>
      </w:r>
      <w:r>
        <w:rPr>
          <w:color w:val="000000"/>
        </w:rPr>
        <w:t>传出神经、神经中枢</w:t>
      </w:r>
    </w:p>
    <w:p w:rsidR="00A355A9">
      <w:pPr>
        <w:spacing w:after="0"/>
      </w:pPr>
      <w:r>
        <w:rPr>
          <w:color w:val="000000"/>
        </w:rPr>
        <w:t>3.</w:t>
      </w:r>
      <w:r>
        <w:rPr>
          <w:color w:val="000000"/>
        </w:rPr>
        <w:t>下列反射活动中，与</w:t>
      </w:r>
      <w:r>
        <w:rPr>
          <w:color w:val="000000"/>
        </w:rPr>
        <w:t>“</w:t>
      </w:r>
      <w:r>
        <w:rPr>
          <w:color w:val="000000"/>
        </w:rPr>
        <w:t>阅读文学作品时，随故事情节潸然泪下</w:t>
      </w:r>
      <w:r>
        <w:rPr>
          <w:color w:val="000000"/>
        </w:rPr>
        <w:t xml:space="preserve">” </w:t>
      </w:r>
      <w:r>
        <w:rPr>
          <w:color w:val="000000"/>
        </w:rPr>
        <w:t>最相似的是（</w:t>
      </w:r>
      <w:r>
        <w:rPr>
          <w:color w:val="000000"/>
        </w:rPr>
        <w:t xml:space="preserve">    </w:t>
      </w:r>
      <w:r>
        <w:rPr>
          <w:color w:val="000000"/>
        </w:rPr>
        <w:t>）</w:t>
      </w:r>
    </w:p>
    <w:p w:rsidR="00D457D8">
      <w:pPr>
        <w:spacing w:after="0"/>
        <w:ind w:left="150"/>
      </w:pPr>
      <w:r>
        <w:rPr>
          <w:color w:val="000000"/>
        </w:rPr>
        <w:t>A. </w:t>
      </w:r>
      <w:r>
        <w:rPr>
          <w:color w:val="000000"/>
        </w:rPr>
        <w:t>谈虎色变</w:t>
      </w:r>
      <w:r>
        <w:rPr>
          <w:color w:val="000000"/>
        </w:rPr>
        <w:t>                         </w:t>
      </w:r>
      <w:r>
        <w:rPr>
          <w:noProof/>
          <w:lang w:eastAsia="zh-CN"/>
        </w:rPr>
        <w:drawing>
          <wp:inline distT="0" distB="0" distL="0" distR="0">
            <wp:extent cx="1910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鹦鹉学舌</w:t>
      </w:r>
      <w:r>
        <w:rPr>
          <w:color w:val="000000"/>
        </w:rPr>
        <w:t>                         </w:t>
      </w:r>
      <w:r>
        <w:rPr>
          <w:noProof/>
          <w:lang w:eastAsia="zh-CN"/>
        </w:rPr>
        <w:drawing>
          <wp:inline distT="0" distB="0" distL="0" distR="0">
            <wp:extent cx="1910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 </w:t>
      </w:r>
      <w:r>
        <w:rPr>
          <w:color w:val="000000"/>
        </w:rPr>
        <w:t>吃梅止渴</w:t>
      </w:r>
      <w:r>
        <w:rPr>
          <w:color w:val="000000"/>
        </w:rPr>
        <w:t>                         </w:t>
      </w:r>
      <w:r>
        <w:rPr>
          <w:noProof/>
          <w:lang w:eastAsia="zh-CN"/>
        </w:rPr>
        <w:drawing>
          <wp:inline distT="0" distB="0" distL="0" distR="0">
            <wp:extent cx="1910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w:t>
      </w:r>
      <w:r>
        <w:rPr>
          <w:color w:val="000000"/>
        </w:rPr>
        <w:t>宠物狗算算术</w:t>
      </w:r>
    </w:p>
    <w:p w:rsidR="00A355A9">
      <w:pPr>
        <w:spacing w:after="0"/>
      </w:pPr>
      <w:r>
        <w:rPr>
          <w:color w:val="000000"/>
        </w:rPr>
        <w:t>4.</w:t>
      </w:r>
      <w:r>
        <w:rPr>
          <w:color w:val="000000"/>
        </w:rPr>
        <w:t>下列由激素分泌异常引起的疾病是（　　）</w:t>
      </w:r>
    </w:p>
    <w:p w:rsidR="00D457D8">
      <w:pPr>
        <w:spacing w:after="0"/>
        <w:ind w:left="150"/>
      </w:pPr>
      <w:r>
        <w:rPr>
          <w:color w:val="000000"/>
        </w:rPr>
        <w:t>A. </w:t>
      </w:r>
      <w:r>
        <w:rPr>
          <w:color w:val="000000"/>
        </w:rPr>
        <w:t>脚气病</w:t>
      </w:r>
      <w:r>
        <w:rPr>
          <w:color w:val="000000"/>
        </w:rPr>
        <w:t>                                 </w:t>
      </w:r>
      <w:r>
        <w:rPr>
          <w:noProof/>
          <w:lang w:eastAsia="zh-CN"/>
        </w:rPr>
        <w:drawing>
          <wp:inline distT="0" distB="0" distL="0" distR="0">
            <wp:extent cx="1910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糖尿病</w:t>
      </w:r>
      <w:r>
        <w:rPr>
          <w:color w:val="000000"/>
        </w:rPr>
        <w:t>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w:t>
      </w:r>
      <w:r>
        <w:rPr>
          <w:color w:val="000000"/>
        </w:rPr>
        <w:t> </w:t>
      </w:r>
      <w:r>
        <w:rPr>
          <w:color w:val="000000"/>
        </w:rPr>
        <w:t>色盲</w:t>
      </w:r>
      <w:r>
        <w:rPr>
          <w:color w:val="000000"/>
        </w:rPr>
        <w:t>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w:t>
      </w:r>
      <w:r>
        <w:rPr>
          <w:color w:val="000000"/>
        </w:rPr>
        <w:t>白化病</w:t>
      </w:r>
    </w:p>
    <w:p w:rsidR="00A355A9">
      <w:pPr>
        <w:spacing w:after="0"/>
      </w:pPr>
      <w:r>
        <w:rPr>
          <w:color w:val="000000"/>
        </w:rPr>
        <w:t>5.</w:t>
      </w:r>
      <w:r>
        <w:rPr>
          <w:color w:val="000000"/>
        </w:rPr>
        <w:t>以下有关生命科学知识的叙述中，错误的是（</w:t>
      </w:r>
      <w:r>
        <w:rPr>
          <w:color w:val="000000"/>
        </w:rPr>
        <w:t xml:space="preserve"> </w:t>
      </w:r>
      <w:r>
        <w:rPr>
          <w:color w:val="000000"/>
        </w:rPr>
        <w:t>）</w:t>
      </w:r>
    </w:p>
    <w:p w:rsidR="00A355A9">
      <w:pPr>
        <w:spacing w:after="0"/>
        <w:ind w:left="150"/>
      </w:pPr>
      <w:r>
        <w:rPr>
          <w:color w:val="000000"/>
        </w:rPr>
        <w:t>A. </w:t>
      </w:r>
      <w:r>
        <w:rPr>
          <w:color w:val="000000"/>
        </w:rPr>
        <w:t>植物在光合作用的同时，一定进行呼吸作用</w:t>
      </w:r>
    </w:p>
    <w:p w:rsidR="00A355A9">
      <w:pPr>
        <w:spacing w:after="0"/>
      </w:pPr>
      <w:r>
        <w:rPr>
          <w:color w:val="000000"/>
        </w:rPr>
        <w:t>B. </w:t>
      </w:r>
      <w:r>
        <w:rPr>
          <w:color w:val="000000"/>
        </w:rPr>
        <w:t>人体神经系统基本结构和功能单位是神经元</w:t>
      </w:r>
    </w:p>
    <w:p w:rsidR="00A355A9">
      <w:pPr>
        <w:spacing w:after="0"/>
      </w:pPr>
      <w:r>
        <w:rPr>
          <w:color w:val="000000"/>
        </w:rPr>
        <w:t>C. </w:t>
      </w:r>
      <w:r>
        <w:rPr>
          <w:color w:val="000000"/>
        </w:rPr>
        <w:t>染色体中的</w:t>
      </w:r>
      <w:r>
        <w:rPr>
          <w:color w:val="000000"/>
        </w:rPr>
        <w:t>DNA</w:t>
      </w:r>
      <w:r>
        <w:rPr>
          <w:color w:val="000000"/>
        </w:rPr>
        <w:t>是决定生物体遗传性状的遗传物质</w:t>
      </w:r>
    </w:p>
    <w:p w:rsidR="00A355A9">
      <w:pPr>
        <w:spacing w:after="0"/>
      </w:pPr>
      <w:r>
        <w:rPr>
          <w:color w:val="000000"/>
        </w:rPr>
        <w:t>D. </w:t>
      </w:r>
      <w:r>
        <w:rPr>
          <w:color w:val="000000"/>
        </w:rPr>
        <w:t>当外界溶液中营养物质的质量分数大于细胞液溶质的质量分数时，植物根毛细胞将吸水</w:t>
      </w:r>
    </w:p>
    <w:p w:rsidR="00D457D8">
      <w:pPr>
        <w:spacing w:after="0"/>
      </w:pPr>
      <w:r>
        <w:rPr>
          <w:color w:val="000000"/>
        </w:rPr>
        <w:t>6.</w:t>
      </w:r>
      <w:r>
        <w:rPr>
          <w:color w:val="000000"/>
        </w:rPr>
        <w:t>图是某同学的手被扎迅速缩手的反射弧模式图，下列分析错误的是</w:t>
      </w:r>
      <w:r>
        <w:rPr>
          <w:color w:val="000000"/>
        </w:rPr>
        <w:t>(</w:t>
      </w:r>
      <w:r>
        <w:rPr>
          <w:color w:val="000000"/>
        </w:rPr>
        <w:t>　　</w:t>
      </w:r>
      <w:r>
        <w:rPr>
          <w:color w:val="000000"/>
        </w:rPr>
        <w:t>)</w:t>
      </w:r>
    </w:p>
    <w:p w:rsidR="00D457D8">
      <w:pPr>
        <w:spacing w:after="0"/>
      </w:pPr>
      <w:r>
        <w:rPr>
          <w:noProof/>
          <w:lang w:eastAsia="zh-CN"/>
        </w:rPr>
        <w:drawing>
          <wp:inline distT="0" distB="0" distL="0" distR="0">
            <wp:extent cx="1785684" cy="85942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785684" cy="859422"/>
                    </a:xfrm>
                    <a:prstGeom prst="rect">
                      <a:avLst/>
                    </a:prstGeom>
                  </pic:spPr>
                </pic:pic>
              </a:graphicData>
            </a:graphic>
          </wp:inline>
        </w:drawing>
      </w:r>
    </w:p>
    <w:p w:rsidR="00D457D8">
      <w:pPr>
        <w:spacing w:after="0"/>
        <w:ind w:left="150"/>
      </w:pPr>
      <w:r>
        <w:rPr>
          <w:color w:val="000000"/>
        </w:rPr>
        <w:t>A. </w:t>
      </w:r>
      <w:r>
        <w:rPr>
          <w:color w:val="000000"/>
        </w:rPr>
        <w:t>该反射弧的神经中枢位于脊髓</w:t>
      </w:r>
      <w:r>
        <w:rPr>
          <w:color w:val="000000"/>
        </w:rPr>
        <w:t>                             </w:t>
      </w:r>
      <w:r>
        <w:rPr>
          <w:noProof/>
          <w:lang w:eastAsia="zh-CN"/>
        </w:rPr>
        <w:drawing>
          <wp:inline distT="0" distB="0" distL="0" distR="0">
            <wp:extent cx="9550"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B. </w:t>
      </w:r>
      <w:r>
        <w:rPr>
          <w:color w:val="000000"/>
        </w:rPr>
        <w:t>缩手反射过程中神经冲动传导的途径是</w:t>
      </w:r>
      <w:r>
        <w:rPr>
          <w:color w:val="000000"/>
        </w:rPr>
        <w:t>⑤→④→③→②→①</w:t>
      </w:r>
      <w:r>
        <w:br/>
      </w:r>
      <w:r>
        <w:rPr>
          <w:color w:val="000000"/>
        </w:rPr>
        <w:t>C. </w:t>
      </w:r>
      <w:r>
        <w:rPr>
          <w:color w:val="000000"/>
        </w:rPr>
        <w:t>若因意外事故，图中的</w:t>
      </w:r>
      <w:r>
        <w:rPr>
          <w:color w:val="000000"/>
        </w:rPr>
        <w:t>②</w:t>
      </w:r>
      <w:r>
        <w:rPr>
          <w:color w:val="000000"/>
        </w:rPr>
        <w:t>遭到损伤，则缩手反射不能完成，但是人会感到痛</w:t>
      </w:r>
      <w:r>
        <w:rPr>
          <w:color w:val="000000"/>
        </w:rPr>
        <w:t>          </w:t>
      </w:r>
      <w:r>
        <w:rPr>
          <w:noProof/>
          <w:lang w:eastAsia="zh-CN"/>
        </w:rPr>
        <w:drawing>
          <wp:inline distT="0" distB="0" distL="0" distR="0">
            <wp:extent cx="1910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w:t>
      </w:r>
      <w:r>
        <w:rPr>
          <w:color w:val="000000"/>
        </w:rPr>
        <w:t>若因意外事故，图中的</w:t>
      </w:r>
      <w:r>
        <w:rPr>
          <w:color w:val="000000"/>
        </w:rPr>
        <w:t>④</w:t>
      </w:r>
      <w:r>
        <w:rPr>
          <w:color w:val="000000"/>
        </w:rPr>
        <w:t>遭到损伤，则缩手反射不能完成，但是人会感到痛</w:t>
      </w:r>
    </w:p>
    <w:p w:rsidR="00D457D8">
      <w:pPr>
        <w:spacing w:after="0"/>
      </w:pPr>
      <w:r>
        <w:rPr>
          <w:color w:val="000000"/>
        </w:rPr>
        <w:t>7.</w:t>
      </w:r>
      <w:r>
        <w:rPr>
          <w:color w:val="000000"/>
        </w:rPr>
        <w:t>下列有关膝跳反射实验的叙述，正确的是（　　）</w:t>
      </w:r>
      <w:r>
        <w:rPr>
          <w:color w:val="000000"/>
        </w:rPr>
        <w:t xml:space="preserve">            </w:t>
      </w:r>
    </w:p>
    <w:p w:rsidR="00D457D8">
      <w:pPr>
        <w:spacing w:after="0"/>
        <w:ind w:left="150"/>
      </w:pPr>
      <w:r>
        <w:rPr>
          <w:color w:val="000000"/>
        </w:rPr>
        <w:t>A. </w:t>
      </w:r>
      <w:r>
        <w:rPr>
          <w:color w:val="000000"/>
        </w:rPr>
        <w:t>受测同学必须有意识地控制自己小腿的反应</w:t>
      </w:r>
      <w:r>
        <w:rPr>
          <w:color w:val="000000"/>
        </w:rPr>
        <w:t>          </w:t>
      </w:r>
      <w:r>
        <w:rPr>
          <w:noProof/>
          <w:lang w:eastAsia="zh-CN"/>
        </w:rPr>
        <w:drawing>
          <wp:inline distT="0" distB="0" distL="0" distR="0">
            <wp:extent cx="1910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膝盖下方的韧带是膝跳反射的效应器</w:t>
      </w:r>
      <w:r>
        <w:br/>
      </w:r>
      <w:r>
        <w:rPr>
          <w:color w:val="000000"/>
        </w:rPr>
        <w:t>C. </w:t>
      </w:r>
      <w:r>
        <w:rPr>
          <w:color w:val="000000"/>
        </w:rPr>
        <w:t>参与膝</w:t>
      </w:r>
      <w:r>
        <w:rPr>
          <w:color w:val="000000"/>
        </w:rPr>
        <w:t>跳反射的神经结构，即使缺少某一环节，反射仍能进行</w:t>
      </w:r>
      <w:r>
        <w:rPr>
          <w:color w:val="000000"/>
        </w:rPr>
        <w:t>          </w:t>
      </w:r>
      <w:r>
        <w:rPr>
          <w:noProof/>
          <w:lang w:eastAsia="zh-CN"/>
        </w:rPr>
        <w:drawing>
          <wp:inline distT="0" distB="0" distL="0" distR="0">
            <wp:extent cx="1910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w:t>
      </w:r>
      <w:r>
        <w:rPr>
          <w:color w:val="000000"/>
        </w:rPr>
        <w:t>膝跳反射弧包括感受器、传入神经、神经中枢、传出神经、效应器</w:t>
      </w:r>
    </w:p>
    <w:p w:rsidR="00D457D8">
      <w:pPr>
        <w:spacing w:after="0"/>
      </w:pPr>
      <w:r>
        <w:rPr>
          <w:color w:val="000000"/>
        </w:rPr>
        <w:t>8.</w:t>
      </w:r>
      <w:r>
        <w:rPr>
          <w:color w:val="000000"/>
        </w:rPr>
        <w:t>课堂上突然听到老师表扬自己，心里高兴，心跳加快。此过程中（</w:t>
      </w:r>
      <w:r>
        <w:rPr>
          <w:color w:val="000000"/>
        </w:rPr>
        <w:t xml:space="preserve">    </w:t>
      </w:r>
      <w:r>
        <w:rPr>
          <w:color w:val="000000"/>
        </w:rPr>
        <w:t>）</w:t>
      </w:r>
      <w:r>
        <w:rPr>
          <w:color w:val="000000"/>
        </w:rPr>
        <w:t xml:space="preserve">            </w:t>
      </w:r>
    </w:p>
    <w:p w:rsidR="00D457D8">
      <w:pPr>
        <w:spacing w:after="0"/>
        <w:ind w:left="150"/>
      </w:pPr>
      <w:r>
        <w:rPr>
          <w:color w:val="000000"/>
        </w:rPr>
        <w:t>A. </w:t>
      </w:r>
      <w:r>
        <w:rPr>
          <w:color w:val="000000"/>
        </w:rPr>
        <w:t>以神经调节为主</w:t>
      </w:r>
      <w:r>
        <w:rPr>
          <w:color w:val="000000"/>
        </w:rPr>
        <w:t>                B. </w:t>
      </w:r>
      <w:r>
        <w:rPr>
          <w:color w:val="000000"/>
        </w:rPr>
        <w:t>以激素调节为主</w:t>
      </w:r>
      <w:r>
        <w:rPr>
          <w:color w:val="000000"/>
        </w:rPr>
        <w:t>                C. </w:t>
      </w:r>
      <w:r>
        <w:rPr>
          <w:color w:val="000000"/>
        </w:rPr>
        <w:t>只有神经调节</w:t>
      </w:r>
      <w:r>
        <w:rPr>
          <w:color w:val="000000"/>
        </w:rPr>
        <w:t>                D. </w:t>
      </w:r>
      <w:r>
        <w:rPr>
          <w:color w:val="000000"/>
        </w:rPr>
        <w:t>只有激素调节</w:t>
      </w:r>
    </w:p>
    <w:p w:rsidR="00D457D8">
      <w:pPr>
        <w:spacing w:after="0"/>
      </w:pPr>
      <w:r>
        <w:rPr>
          <w:color w:val="000000"/>
        </w:rPr>
        <w:t>9.</w:t>
      </w:r>
      <w:r>
        <w:rPr>
          <w:color w:val="000000"/>
        </w:rPr>
        <w:t>酒醉之人，常表现为走路不稳，语无伦次，呼吸急促．试问：在</w:t>
      </w:r>
      <w:r>
        <w:rPr>
          <w:color w:val="000000"/>
        </w:rPr>
        <w:t>①</w:t>
      </w:r>
      <w:r>
        <w:rPr>
          <w:color w:val="000000"/>
        </w:rPr>
        <w:t>脑干，</w:t>
      </w:r>
      <w:r>
        <w:rPr>
          <w:color w:val="000000"/>
        </w:rPr>
        <w:t>②</w:t>
      </w:r>
      <w:r>
        <w:rPr>
          <w:color w:val="000000"/>
        </w:rPr>
        <w:t>小脑，</w:t>
      </w:r>
      <w:r>
        <w:rPr>
          <w:color w:val="000000"/>
        </w:rPr>
        <w:t>③</w:t>
      </w:r>
      <w:r>
        <w:rPr>
          <w:color w:val="000000"/>
        </w:rPr>
        <w:t>大脑三种结构中，与上述反应相对应的结构分别是（</w:t>
      </w:r>
      <w:r>
        <w:rPr>
          <w:color w:val="000000"/>
        </w:rPr>
        <w:t xml:space="preserve">    </w:t>
      </w:r>
      <w:r>
        <w:rPr>
          <w:color w:val="000000"/>
        </w:rPr>
        <w:t>）</w:t>
      </w:r>
      <w:r>
        <w:rPr>
          <w:color w:val="000000"/>
        </w:rPr>
        <w:t xml:space="preserve">            </w:t>
      </w:r>
    </w:p>
    <w:p w:rsidR="00D457D8">
      <w:pPr>
        <w:spacing w:after="0"/>
        <w:ind w:left="150"/>
      </w:pPr>
      <w:r>
        <w:rPr>
          <w:color w:val="000000"/>
        </w:rPr>
        <w:t>A. ①②③                                </w:t>
      </w:r>
      <w:r>
        <w:rPr>
          <w:noProof/>
          <w:lang w:eastAsia="zh-CN"/>
        </w:rPr>
        <w:drawing>
          <wp:inline distT="0" distB="0" distL="0" distR="0">
            <wp:extent cx="1910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②③①                                </w:t>
      </w:r>
      <w:r>
        <w:rPr>
          <w:noProof/>
          <w:lang w:eastAsia="zh-CN"/>
        </w:rPr>
        <w:drawing>
          <wp:inline distT="0" distB="0" distL="0" distR="0">
            <wp:extent cx="1910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 ②①③                                </w:t>
      </w:r>
      <w:r>
        <w:rPr>
          <w:noProof/>
          <w:lang w:eastAsia="zh-CN"/>
        </w:rPr>
        <w:drawing>
          <wp:inline distT="0" distB="0" distL="0" distR="0">
            <wp:extent cx="1910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③①②</w:t>
      </w:r>
    </w:p>
    <w:p w:rsidR="00A355A9">
      <w:pPr>
        <w:spacing w:after="0"/>
      </w:pPr>
      <w:r>
        <w:rPr>
          <w:color w:val="000000"/>
        </w:rPr>
        <w:t>10.</w:t>
      </w:r>
      <w:r>
        <w:rPr>
          <w:color w:val="000000"/>
        </w:rPr>
        <w:t>以下关于膝跳反射的说法正确的是（　　）</w:t>
      </w:r>
    </w:p>
    <w:p w:rsidR="00A355A9">
      <w:pPr>
        <w:spacing w:after="0"/>
      </w:pPr>
      <w:r>
        <w:rPr>
          <w:color w:val="000000"/>
        </w:rPr>
        <w:t>A. </w:t>
      </w:r>
      <w:r>
        <w:rPr>
          <w:color w:val="000000"/>
        </w:rPr>
        <w:t>属于复杂反射，神经中枢位于脊髓</w:t>
      </w:r>
      <w:r>
        <w:t xml:space="preserve"> </w:t>
      </w:r>
      <w:r>
        <w:rPr>
          <w:color w:val="000000"/>
        </w:rPr>
        <w:t>     </w:t>
      </w:r>
      <w:r>
        <w:rPr>
          <w:color w:val="000000"/>
        </w:rPr>
        <w:t>             </w:t>
      </w:r>
      <w:r>
        <w:rPr>
          <w:noProof/>
          <w:lang w:eastAsia="zh-CN"/>
        </w:rPr>
        <w:drawing>
          <wp:inline distT="0" distB="0" distL="0" distR="0">
            <wp:extent cx="9550"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B. </w:t>
      </w:r>
      <w:r>
        <w:rPr>
          <w:color w:val="000000"/>
        </w:rPr>
        <w:t>属于简单反射，神经中枢位于脑干</w:t>
      </w:r>
    </w:p>
    <w:p w:rsidR="00A355A9">
      <w:pPr>
        <w:spacing w:after="0"/>
      </w:pPr>
      <w:r>
        <w:rPr>
          <w:color w:val="000000"/>
        </w:rPr>
        <w:t>C. </w:t>
      </w:r>
      <w:r>
        <w:rPr>
          <w:color w:val="000000"/>
        </w:rPr>
        <w:t>属于复杂反射，神经中枢位于小脑</w:t>
      </w:r>
      <w:r>
        <w:t xml:space="preserve"> </w:t>
      </w:r>
      <w:r>
        <w:rPr>
          <w:color w:val="000000"/>
        </w:rPr>
        <w:t>                  </w:t>
      </w:r>
      <w:r>
        <w:rPr>
          <w:noProof/>
          <w:lang w:eastAsia="zh-CN"/>
        </w:rPr>
        <w:drawing>
          <wp:inline distT="0" distB="0" distL="0" distR="0">
            <wp:extent cx="9550"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D. </w:t>
      </w:r>
      <w:r>
        <w:rPr>
          <w:color w:val="000000"/>
        </w:rPr>
        <w:t>属于简单反射，神经中枢位于脊髓</w:t>
      </w:r>
    </w:p>
    <w:p w:rsidR="00A355A9">
      <w:pPr>
        <w:spacing w:after="0"/>
      </w:pPr>
      <w:r>
        <w:rPr>
          <w:color w:val="000000"/>
        </w:rPr>
        <w:t>11.</w:t>
      </w:r>
      <w:r>
        <w:rPr>
          <w:color w:val="000000"/>
        </w:rPr>
        <w:t>如图四幅图片中，属于近视眼成像和矫正的是（</w:t>
      </w:r>
      <w:r>
        <w:rPr>
          <w:color w:val="000000"/>
        </w:rPr>
        <w:t xml:space="preserve">    </w:t>
      </w:r>
      <w:r>
        <w:rPr>
          <w:color w:val="000000"/>
        </w:rPr>
        <w:t>）</w:t>
      </w:r>
    </w:p>
    <w:p w:rsidR="00D457D8">
      <w:pPr>
        <w:spacing w:after="0"/>
      </w:pPr>
      <w:r>
        <w:rPr>
          <w:noProof/>
          <w:lang w:eastAsia="zh-CN"/>
        </w:rPr>
        <w:drawing>
          <wp:inline distT="0" distB="0" distL="0" distR="0">
            <wp:extent cx="5003749" cy="79258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5003749" cy="792582"/>
                    </a:xfrm>
                    <a:prstGeom prst="rect">
                      <a:avLst/>
                    </a:prstGeom>
                  </pic:spPr>
                </pic:pic>
              </a:graphicData>
            </a:graphic>
          </wp:inline>
        </w:drawing>
      </w:r>
    </w:p>
    <w:p w:rsidR="00A355A9">
      <w:pPr>
        <w:spacing w:after="0"/>
      </w:pPr>
      <w:r>
        <w:rPr>
          <w:color w:val="000000"/>
        </w:rPr>
        <w:t>A. ②</w:t>
      </w:r>
      <w:r>
        <w:rPr>
          <w:color w:val="000000"/>
        </w:rPr>
        <w:t>、</w:t>
      </w:r>
      <w:r>
        <w:rPr>
          <w:color w:val="000000"/>
        </w:rPr>
        <w:t>①</w:t>
      </w:r>
      <w:r>
        <w:t xml:space="preserve"> </w:t>
      </w:r>
      <w:r>
        <w:rPr>
          <w:color w:val="000000"/>
        </w:rPr>
        <w:t>                            </w:t>
      </w:r>
      <w:r>
        <w:rPr>
          <w:noProof/>
          <w:lang w:eastAsia="zh-CN"/>
        </w:rPr>
        <w:drawing>
          <wp:inline distT="0" distB="0" distL="0" distR="0">
            <wp:extent cx="1910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②</w:t>
      </w:r>
      <w:r>
        <w:rPr>
          <w:color w:val="000000"/>
        </w:rPr>
        <w:t>、</w:t>
      </w:r>
      <w:r>
        <w:rPr>
          <w:color w:val="000000"/>
        </w:rPr>
        <w:t>④</w:t>
      </w:r>
      <w:r>
        <w:t xml:space="preserve"> </w:t>
      </w:r>
      <w:r>
        <w:rPr>
          <w:color w:val="000000"/>
        </w:rPr>
        <w:t>                            </w:t>
      </w:r>
      <w:r>
        <w:rPr>
          <w:noProof/>
          <w:lang w:eastAsia="zh-CN"/>
        </w:rPr>
        <w:drawing>
          <wp:inline distT="0" distB="0" distL="0" distR="0">
            <wp:extent cx="1910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 ③</w:t>
      </w:r>
      <w:r>
        <w:rPr>
          <w:color w:val="000000"/>
        </w:rPr>
        <w:t>、</w:t>
      </w:r>
      <w:r>
        <w:rPr>
          <w:color w:val="000000"/>
        </w:rPr>
        <w:t>①</w:t>
      </w:r>
      <w:r>
        <w:t xml:space="preserve"> </w:t>
      </w:r>
      <w:r>
        <w:rPr>
          <w:color w:val="000000"/>
        </w:rPr>
        <w:t>                            </w:t>
      </w:r>
      <w:r>
        <w:rPr>
          <w:noProof/>
          <w:lang w:eastAsia="zh-CN"/>
        </w:rPr>
        <w:drawing>
          <wp:inline distT="0" distB="0" distL="0" distR="0">
            <wp:extent cx="1910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③</w:t>
      </w:r>
      <w:r>
        <w:rPr>
          <w:color w:val="000000"/>
        </w:rPr>
        <w:t>、</w:t>
      </w:r>
      <w:r>
        <w:rPr>
          <w:color w:val="000000"/>
        </w:rPr>
        <w:t>④</w:t>
      </w:r>
    </w:p>
    <w:p w:rsidR="00A355A9">
      <w:pPr>
        <w:spacing w:after="0"/>
      </w:pPr>
      <w:r>
        <w:rPr>
          <w:color w:val="000000"/>
        </w:rPr>
        <w:t xml:space="preserve">12. </w:t>
      </w:r>
      <w:r>
        <w:rPr>
          <w:color w:val="000000"/>
        </w:rPr>
        <w:t>珍爱生命，安全出行，我国通过立法从</w:t>
      </w:r>
      <w:r>
        <w:rPr>
          <w:color w:val="000000"/>
        </w:rPr>
        <w:t>2013</w:t>
      </w:r>
      <w:r>
        <w:rPr>
          <w:color w:val="000000"/>
        </w:rPr>
        <w:t>年元月</w:t>
      </w:r>
      <w:r>
        <w:rPr>
          <w:color w:val="000000"/>
        </w:rPr>
        <w:t>1</w:t>
      </w:r>
      <w:r>
        <w:rPr>
          <w:color w:val="000000"/>
        </w:rPr>
        <w:t>日起，加大对闯红灯司机的惩罚力度．</w:t>
      </w:r>
      <w:r>
        <w:rPr>
          <w:color w:val="000000"/>
        </w:rPr>
        <w:t>“</w:t>
      </w:r>
      <w:r>
        <w:rPr>
          <w:color w:val="000000"/>
        </w:rPr>
        <w:t>红灯</w:t>
      </w:r>
      <w:r>
        <w:rPr>
          <w:color w:val="000000"/>
        </w:rPr>
        <w:t>→</w:t>
      </w:r>
      <w:r>
        <w:rPr>
          <w:color w:val="000000"/>
        </w:rPr>
        <w:t>感受器</w:t>
      </w:r>
      <w:r>
        <w:rPr>
          <w:color w:val="000000"/>
        </w:rPr>
        <w:t>→</w:t>
      </w:r>
      <w:r>
        <w:rPr>
          <w:color w:val="000000"/>
        </w:rPr>
        <w:t>神经中枢</w:t>
      </w:r>
      <w:r>
        <w:rPr>
          <w:color w:val="000000"/>
        </w:rPr>
        <w:t>→</w:t>
      </w:r>
      <w:r>
        <w:rPr>
          <w:color w:val="000000"/>
        </w:rPr>
        <w:t>效应器</w:t>
      </w:r>
      <w:r>
        <w:rPr>
          <w:color w:val="000000"/>
        </w:rPr>
        <w:t>→</w:t>
      </w:r>
      <w:r>
        <w:rPr>
          <w:color w:val="000000"/>
        </w:rPr>
        <w:t>停车</w:t>
      </w:r>
      <w:r>
        <w:rPr>
          <w:color w:val="000000"/>
        </w:rPr>
        <w:t>”</w:t>
      </w:r>
      <w:r>
        <w:rPr>
          <w:color w:val="000000"/>
        </w:rPr>
        <w:t>是司机看见红灯后的反应，有关分析正确的是（</w:t>
      </w:r>
      <w:r>
        <w:rPr>
          <w:color w:val="000000"/>
        </w:rPr>
        <w:t xml:space="preserve">    </w:t>
      </w:r>
      <w:r>
        <w:rPr>
          <w:color w:val="000000"/>
        </w:rPr>
        <w:t>）</w:t>
      </w:r>
    </w:p>
    <w:p w:rsidR="00A355A9">
      <w:pPr>
        <w:spacing w:after="0"/>
        <w:ind w:left="150"/>
      </w:pPr>
      <w:r>
        <w:rPr>
          <w:color w:val="000000"/>
        </w:rPr>
        <w:t>A. </w:t>
      </w:r>
      <w:r>
        <w:rPr>
          <w:color w:val="000000"/>
        </w:rPr>
        <w:t>该反射属于非条件反射</w:t>
      </w:r>
    </w:p>
    <w:p w:rsidR="00A355A9">
      <w:pPr>
        <w:spacing w:after="0"/>
      </w:pPr>
      <w:r>
        <w:rPr>
          <w:color w:val="000000"/>
        </w:rPr>
        <w:t>B. </w:t>
      </w:r>
      <w:r>
        <w:rPr>
          <w:color w:val="000000"/>
        </w:rPr>
        <w:t>光线进入眼球的顺序是：瞳孔</w:t>
      </w:r>
      <w:r>
        <w:rPr>
          <w:color w:val="000000"/>
        </w:rPr>
        <w:t>→</w:t>
      </w:r>
      <w:r>
        <w:rPr>
          <w:color w:val="000000"/>
        </w:rPr>
        <w:t>角膜</w:t>
      </w:r>
      <w:r>
        <w:rPr>
          <w:color w:val="000000"/>
        </w:rPr>
        <w:t>→</w:t>
      </w:r>
      <w:r>
        <w:rPr>
          <w:color w:val="000000"/>
        </w:rPr>
        <w:t>晶状体</w:t>
      </w:r>
      <w:r>
        <w:rPr>
          <w:color w:val="000000"/>
        </w:rPr>
        <w:t>→</w:t>
      </w:r>
      <w:r>
        <w:rPr>
          <w:color w:val="000000"/>
        </w:rPr>
        <w:t>视网膜</w:t>
      </w:r>
    </w:p>
    <w:p w:rsidR="00A355A9">
      <w:pPr>
        <w:spacing w:after="0"/>
      </w:pPr>
      <w:r>
        <w:rPr>
          <w:color w:val="000000"/>
        </w:rPr>
        <w:t>C. </w:t>
      </w:r>
      <w:r>
        <w:rPr>
          <w:color w:val="000000"/>
        </w:rPr>
        <w:t>感受器、神经中枢、效应器构成了完整的反射弧</w:t>
      </w:r>
    </w:p>
    <w:p w:rsidR="00A355A9">
      <w:pPr>
        <w:spacing w:after="0"/>
      </w:pPr>
      <w:r>
        <w:rPr>
          <w:color w:val="000000"/>
        </w:rPr>
        <w:t>D. </w:t>
      </w:r>
      <w:r>
        <w:rPr>
          <w:color w:val="000000"/>
        </w:rPr>
        <w:t>该反射弧的感受器位于眼球内</w:t>
      </w:r>
    </w:p>
    <w:p w:rsidR="00A355A9">
      <w:pPr>
        <w:spacing w:after="0"/>
      </w:pPr>
      <w:r>
        <w:rPr>
          <w:color w:val="000000"/>
        </w:rPr>
        <w:t>13.</w:t>
      </w:r>
      <w:r>
        <w:rPr>
          <w:color w:val="000000"/>
        </w:rPr>
        <w:t>下列有关神经调节和体液调节的叙述，正确的是（</w:t>
      </w:r>
      <w:r>
        <w:rPr>
          <w:color w:val="000000"/>
        </w:rPr>
        <w:t xml:space="preserve"> </w:t>
      </w:r>
      <w:r>
        <w:rPr>
          <w:color w:val="000000"/>
        </w:rPr>
        <w:t>）</w:t>
      </w:r>
    </w:p>
    <w:p w:rsidR="00A355A9">
      <w:pPr>
        <w:spacing w:after="0"/>
      </w:pPr>
      <w:r>
        <w:rPr>
          <w:color w:val="000000"/>
        </w:rPr>
        <w:t>A. </w:t>
      </w:r>
      <w:r>
        <w:rPr>
          <w:color w:val="000000"/>
        </w:rPr>
        <w:t>葵花朵朵向太阳属于反射</w:t>
      </w:r>
      <w:r>
        <w:t xml:space="preserve"> </w:t>
      </w:r>
      <w:r>
        <w:rPr>
          <w:color w:val="000000"/>
        </w:rPr>
        <w:t>    </w:t>
      </w:r>
      <w:r>
        <w:rPr>
          <w:color w:val="000000"/>
        </w:rPr>
        <w:t>                            </w:t>
      </w:r>
      <w:r>
        <w:rPr>
          <w:noProof/>
          <w:lang w:eastAsia="zh-CN"/>
        </w:rPr>
        <w:drawing>
          <wp:inline distT="0" distB="0" distL="0" distR="0">
            <wp:extent cx="9550"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B. </w:t>
      </w:r>
      <w:r>
        <w:rPr>
          <w:color w:val="000000"/>
        </w:rPr>
        <w:t>婴幼儿缺乏生长激素会患佝偻病</w:t>
      </w:r>
    </w:p>
    <w:p w:rsidR="00A355A9">
      <w:pPr>
        <w:spacing w:after="0"/>
      </w:pPr>
      <w:r>
        <w:rPr>
          <w:color w:val="000000"/>
        </w:rPr>
        <w:t>C. </w:t>
      </w:r>
      <w:r>
        <w:rPr>
          <w:color w:val="000000"/>
        </w:rPr>
        <w:t>谈虎色变属于人类特有的反射</w:t>
      </w:r>
      <w:r>
        <w:t xml:space="preserve"> </w:t>
      </w:r>
      <w:r>
        <w:rPr>
          <w:color w:val="000000"/>
        </w:rPr>
        <w:t>                         </w:t>
      </w:r>
      <w:r>
        <w:rPr>
          <w:noProof/>
          <w:lang w:eastAsia="zh-CN"/>
        </w:rPr>
        <w:drawing>
          <wp:inline distT="0" distB="0" distL="0" distR="0">
            <wp:extent cx="9550"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D. </w:t>
      </w:r>
      <w:r>
        <w:rPr>
          <w:color w:val="000000"/>
        </w:rPr>
        <w:t>钙是甲状腺激素的重要成分</w:t>
      </w:r>
    </w:p>
    <w:p w:rsidR="00D457D8">
      <w:pPr>
        <w:spacing w:after="0"/>
      </w:pPr>
      <w:r>
        <w:rPr>
          <w:color w:val="000000"/>
        </w:rPr>
        <w:t>14.</w:t>
      </w:r>
      <w:r>
        <w:rPr>
          <w:color w:val="000000"/>
        </w:rPr>
        <w:t>当遇到巨大声响时，为保护鼓膜，正确的方法是（</w:t>
      </w:r>
      <w:r>
        <w:rPr>
          <w:color w:val="000000"/>
        </w:rPr>
        <w:t xml:space="preserve">     </w:t>
      </w:r>
      <w:r>
        <w:rPr>
          <w:color w:val="000000"/>
        </w:rPr>
        <w:t>）</w:t>
      </w:r>
      <w:r>
        <w:rPr>
          <w:color w:val="000000"/>
        </w:rPr>
        <w:t xml:space="preserve">  </w:t>
      </w:r>
    </w:p>
    <w:p w:rsidR="00A355A9">
      <w:pPr>
        <w:spacing w:after="0"/>
      </w:pPr>
      <w:r>
        <w:rPr>
          <w:color w:val="000000"/>
        </w:rPr>
        <w:t>①</w:t>
      </w:r>
      <w:r>
        <w:rPr>
          <w:color w:val="000000"/>
        </w:rPr>
        <w:t>迅速张口</w:t>
      </w:r>
      <w:r>
        <w:rPr>
          <w:color w:val="000000"/>
        </w:rPr>
        <w:t>  ②</w:t>
      </w:r>
      <w:r>
        <w:rPr>
          <w:color w:val="000000"/>
        </w:rPr>
        <w:t>张口并双手捂住耳朵</w:t>
      </w:r>
      <w:r>
        <w:rPr>
          <w:color w:val="000000"/>
        </w:rPr>
        <w:t>   ③</w:t>
      </w:r>
      <w:r>
        <w:rPr>
          <w:color w:val="000000"/>
        </w:rPr>
        <w:t>迅速闭嘴</w:t>
      </w:r>
      <w:r>
        <w:rPr>
          <w:color w:val="000000"/>
        </w:rPr>
        <w:t>   ④</w:t>
      </w:r>
      <w:r>
        <w:rPr>
          <w:color w:val="000000"/>
        </w:rPr>
        <w:t>闭嘴并双手捂住耳朵</w:t>
      </w:r>
    </w:p>
    <w:p w:rsidR="00D457D8">
      <w:pPr>
        <w:spacing w:after="0"/>
        <w:ind w:left="150"/>
      </w:pPr>
      <w:r>
        <w:rPr>
          <w:color w:val="000000"/>
        </w:rPr>
        <w:t>A. ①</w:t>
      </w:r>
      <w:r>
        <w:rPr>
          <w:color w:val="000000"/>
        </w:rPr>
        <w:t>或</w:t>
      </w:r>
      <w:r>
        <w:rPr>
          <w:color w:val="000000"/>
        </w:rPr>
        <w:t>②                                </w:t>
      </w:r>
      <w:r>
        <w:rPr>
          <w:noProof/>
          <w:lang w:eastAsia="zh-CN"/>
        </w:rPr>
        <w:drawing>
          <wp:inline distT="0" distB="0" distL="0" distR="0">
            <wp:extent cx="1910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①</w:t>
      </w:r>
      <w:r>
        <w:rPr>
          <w:color w:val="000000"/>
        </w:rPr>
        <w:t>或</w:t>
      </w:r>
      <w:r>
        <w:rPr>
          <w:color w:val="000000"/>
        </w:rPr>
        <w:t>③                                </w:t>
      </w:r>
      <w:r>
        <w:rPr>
          <w:noProof/>
          <w:lang w:eastAsia="zh-CN"/>
        </w:rPr>
        <w:drawing>
          <wp:inline distT="0" distB="0" distL="0" distR="0">
            <wp:extent cx="19101"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 ①</w:t>
      </w:r>
      <w:r>
        <w:rPr>
          <w:color w:val="000000"/>
        </w:rPr>
        <w:t>或</w:t>
      </w:r>
      <w:r>
        <w:rPr>
          <w:color w:val="000000"/>
        </w:rPr>
        <w:t>④                                </w:t>
      </w:r>
      <w:r>
        <w:rPr>
          <w:noProof/>
          <w:lang w:eastAsia="zh-CN"/>
        </w:rPr>
        <w:drawing>
          <wp:inline distT="0" distB="0" distL="0" distR="0">
            <wp:extent cx="1910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②</w:t>
      </w:r>
      <w:r>
        <w:rPr>
          <w:color w:val="000000"/>
        </w:rPr>
        <w:t>或</w:t>
      </w:r>
      <w:r>
        <w:rPr>
          <w:color w:val="000000"/>
        </w:rPr>
        <w:t>③</w:t>
      </w:r>
    </w:p>
    <w:p w:rsidR="00A355A9">
      <w:pPr>
        <w:spacing w:after="0"/>
      </w:pPr>
      <w:r>
        <w:rPr>
          <w:color w:val="000000"/>
        </w:rPr>
        <w:t>15.2005</w:t>
      </w:r>
      <w:r>
        <w:rPr>
          <w:color w:val="000000"/>
        </w:rPr>
        <w:t>年春节晚会上，舞蹈《千手观音》征服了亿万观众的心．这个舞蹈是由</w:t>
      </w:r>
      <w:r>
        <w:rPr>
          <w:color w:val="000000"/>
        </w:rPr>
        <w:t>21</w:t>
      </w:r>
      <w:r>
        <w:rPr>
          <w:color w:val="000000"/>
        </w:rPr>
        <w:t>位聋哑人表演的，舞台上优美的音乐对于她们来说却是无声的世界．参与调节她们的身体完成优美舞蹈动作的神经结构主要有（</w:t>
      </w:r>
      <w:r>
        <w:rPr>
          <w:color w:val="000000"/>
        </w:rPr>
        <w:t xml:space="preserve">  </w:t>
      </w:r>
      <w:r>
        <w:rPr>
          <w:color w:val="000000"/>
        </w:rPr>
        <w:t>）</w:t>
      </w:r>
    </w:p>
    <w:p w:rsidR="00D457D8">
      <w:pPr>
        <w:spacing w:after="0"/>
      </w:pPr>
      <w:r>
        <w:rPr>
          <w:color w:val="000000"/>
        </w:rPr>
        <w:t>①</w:t>
      </w:r>
      <w:r>
        <w:rPr>
          <w:color w:val="000000"/>
        </w:rPr>
        <w:t>视觉中枢</w:t>
      </w:r>
      <w:r>
        <w:rPr>
          <w:color w:val="000000"/>
        </w:rPr>
        <w:t xml:space="preserve"> ②</w:t>
      </w:r>
      <w:r>
        <w:rPr>
          <w:color w:val="000000"/>
        </w:rPr>
        <w:t>听觉中枢</w:t>
      </w:r>
      <w:r>
        <w:rPr>
          <w:color w:val="000000"/>
        </w:rPr>
        <w:t xml:space="preserve"> ③</w:t>
      </w:r>
      <w:r>
        <w:rPr>
          <w:color w:val="000000"/>
        </w:rPr>
        <w:t>语言中枢</w:t>
      </w:r>
      <w:r>
        <w:rPr>
          <w:color w:val="000000"/>
        </w:rPr>
        <w:t xml:space="preserve"> ④</w:t>
      </w:r>
      <w:r>
        <w:rPr>
          <w:color w:val="000000"/>
        </w:rPr>
        <w:t>躯体感觉中枢</w:t>
      </w:r>
      <w:r>
        <w:rPr>
          <w:color w:val="000000"/>
        </w:rPr>
        <w:t xml:space="preserve"> ⑤</w:t>
      </w:r>
      <w:r>
        <w:rPr>
          <w:color w:val="000000"/>
        </w:rPr>
        <w:t>躯体运动中枢</w:t>
      </w:r>
      <w:r>
        <w:rPr>
          <w:color w:val="000000"/>
        </w:rPr>
        <w:t xml:space="preserve"> ⑥</w:t>
      </w:r>
      <w:r>
        <w:rPr>
          <w:color w:val="000000"/>
        </w:rPr>
        <w:t>小脑．</w:t>
      </w:r>
    </w:p>
    <w:p w:rsidR="00D457D8">
      <w:pPr>
        <w:spacing w:after="0"/>
        <w:ind w:left="150"/>
      </w:pPr>
      <w:r>
        <w:rPr>
          <w:color w:val="000000"/>
        </w:rPr>
        <w:t>A. ①③④⑤                        </w:t>
      </w:r>
      <w:r>
        <w:rPr>
          <w:color w:val="000000"/>
        </w:rPr>
        <w:t>   </w:t>
      </w:r>
      <w:r>
        <w:rPr>
          <w:noProof/>
          <w:lang w:eastAsia="zh-CN"/>
        </w:rPr>
        <w:drawing>
          <wp:inline distT="0" distB="0" distL="0" distR="0">
            <wp:extent cx="2865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8651" cy="38202"/>
                    </a:xfrm>
                    <a:prstGeom prst="rect">
                      <a:avLst/>
                    </a:prstGeom>
                  </pic:spPr>
                </pic:pic>
              </a:graphicData>
            </a:graphic>
          </wp:inline>
        </w:drawing>
      </w:r>
      <w:r>
        <w:rPr>
          <w:color w:val="000000"/>
        </w:rPr>
        <w:t>B. ①④⑤⑥                           </w:t>
      </w:r>
      <w:r>
        <w:rPr>
          <w:noProof/>
          <w:lang w:eastAsia="zh-CN"/>
        </w:rPr>
        <w:drawing>
          <wp:inline distT="0" distB="0" distL="0" distR="0">
            <wp:extent cx="28651"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8651" cy="38202"/>
                    </a:xfrm>
                    <a:prstGeom prst="rect">
                      <a:avLst/>
                    </a:prstGeom>
                  </pic:spPr>
                </pic:pic>
              </a:graphicData>
            </a:graphic>
          </wp:inline>
        </w:drawing>
      </w:r>
      <w:r>
        <w:rPr>
          <w:color w:val="000000"/>
        </w:rPr>
        <w:t>C. ①②⑤⑥                           </w:t>
      </w:r>
      <w:r>
        <w:rPr>
          <w:noProof/>
          <w:lang w:eastAsia="zh-CN"/>
        </w:rPr>
        <w:drawing>
          <wp:inline distT="0" distB="0" distL="0" distR="0">
            <wp:extent cx="28651"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8651" cy="38202"/>
                    </a:xfrm>
                    <a:prstGeom prst="rect">
                      <a:avLst/>
                    </a:prstGeom>
                  </pic:spPr>
                </pic:pic>
              </a:graphicData>
            </a:graphic>
          </wp:inline>
        </w:drawing>
      </w:r>
      <w:r>
        <w:rPr>
          <w:color w:val="000000"/>
        </w:rPr>
        <w:t>D. ②③④⑥</w:t>
      </w:r>
    </w:p>
    <w:p w:rsidR="00D457D8">
      <w:r>
        <w:rPr>
          <w:b/>
          <w:bCs/>
          <w:sz w:val="24"/>
          <w:szCs w:val="24"/>
        </w:rPr>
        <w:t>二、填空题</w:t>
      </w:r>
      <w:r>
        <w:rPr>
          <w:b/>
          <w:bCs/>
          <w:sz w:val="24"/>
          <w:szCs w:val="24"/>
        </w:rPr>
        <w:t xml:space="preserve"> </w:t>
      </w:r>
    </w:p>
    <w:p w:rsidR="00D457D8">
      <w:pPr>
        <w:spacing w:after="0"/>
      </w:pPr>
      <w:r>
        <w:rPr>
          <w:color w:val="000000"/>
        </w:rPr>
        <w:t>16.</w:t>
      </w:r>
      <w:r>
        <w:rPr>
          <w:color w:val="000000"/>
        </w:rPr>
        <w:t>人体的各个感觉是靠分布在身体不同部位的</w:t>
      </w:r>
      <w:r>
        <w:rPr>
          <w:color w:val="000000"/>
        </w:rPr>
        <w:t>________</w:t>
      </w:r>
      <w:r>
        <w:rPr>
          <w:color w:val="000000"/>
        </w:rPr>
        <w:t>获得的，有的带有附属结构，通常称它们为</w:t>
      </w:r>
      <w:r>
        <w:rPr>
          <w:color w:val="000000"/>
        </w:rPr>
        <w:t>________</w:t>
      </w:r>
      <w:r>
        <w:rPr>
          <w:color w:val="000000"/>
        </w:rPr>
        <w:t>，如眼耳鼻舌．</w:t>
      </w:r>
      <w:r>
        <w:rPr>
          <w:color w:val="000000"/>
        </w:rPr>
        <w:t xml:space="preserve">    </w:t>
      </w:r>
    </w:p>
    <w:p w:rsidR="00A355A9">
      <w:pPr>
        <w:spacing w:after="0"/>
      </w:pPr>
      <w:r>
        <w:rPr>
          <w:color w:val="000000"/>
        </w:rPr>
        <w:t>17.</w:t>
      </w:r>
      <w:r>
        <w:rPr>
          <w:color w:val="000000"/>
        </w:rPr>
        <w:t>人体内分泌腺分泌的激素，随血液循环运送到全身，对人的生理活动起调节作用，垂体分泌</w:t>
      </w:r>
      <w:r>
        <w:rPr>
          <w:color w:val="000000"/>
        </w:rPr>
        <w:t>________</w:t>
      </w:r>
      <w:r>
        <w:rPr>
          <w:color w:val="000000"/>
        </w:rPr>
        <w:t>有促进人体生长的作用，</w:t>
      </w:r>
      <w:r>
        <w:rPr>
          <w:color w:val="000000"/>
        </w:rPr>
        <w:t>________</w:t>
      </w:r>
      <w:r>
        <w:rPr>
          <w:color w:val="000000"/>
        </w:rPr>
        <w:t>分泌的甲状腺激素，能促进人体的生长发育和新陈代谢，</w:t>
      </w:r>
      <w:r>
        <w:rPr>
          <w:color w:val="000000"/>
        </w:rPr>
        <w:t>________</w:t>
      </w:r>
      <w:r>
        <w:rPr>
          <w:color w:val="000000"/>
        </w:rPr>
        <w:t>分泌的胰岛素对糖类的代谢具有调节作用．</w:t>
      </w:r>
    </w:p>
    <w:p w:rsidR="00D457D8">
      <w:pPr>
        <w:spacing w:after="0"/>
      </w:pPr>
      <w:r>
        <w:rPr>
          <w:color w:val="000000"/>
        </w:rPr>
        <w:t xml:space="preserve">18. </w:t>
      </w:r>
      <w:r>
        <w:rPr>
          <w:color w:val="000000"/>
        </w:rPr>
        <w:t>________</w:t>
      </w:r>
      <w:r>
        <w:rPr>
          <w:color w:val="000000"/>
        </w:rPr>
        <w:t>上的感光细胞受光的刺激而产生神经冲动，神经冲动沿视神经传到</w:t>
      </w:r>
      <w:r>
        <w:rPr>
          <w:color w:val="000000"/>
        </w:rPr>
        <w:t>________</w:t>
      </w:r>
      <w:r>
        <w:rPr>
          <w:color w:val="000000"/>
        </w:rPr>
        <w:t>形成视觉．</w:t>
      </w:r>
      <w:r>
        <w:rPr>
          <w:color w:val="000000"/>
        </w:rPr>
        <w:t xml:space="preserve">    </w:t>
      </w:r>
    </w:p>
    <w:p w:rsidR="00D457D8">
      <w:r>
        <w:rPr>
          <w:b/>
          <w:bCs/>
          <w:sz w:val="24"/>
          <w:szCs w:val="24"/>
        </w:rPr>
        <w:t>三、解答题</w:t>
      </w:r>
      <w:r>
        <w:rPr>
          <w:b/>
          <w:bCs/>
          <w:sz w:val="24"/>
          <w:szCs w:val="24"/>
        </w:rPr>
        <w:t xml:space="preserve"> </w:t>
      </w:r>
    </w:p>
    <w:p w:rsidR="00D457D8">
      <w:pPr>
        <w:spacing w:after="0"/>
      </w:pPr>
      <w:r>
        <w:rPr>
          <w:color w:val="000000"/>
        </w:rPr>
        <w:t>19.</w:t>
      </w:r>
      <w:r>
        <w:rPr>
          <w:color w:val="000000"/>
        </w:rPr>
        <w:t>据调查，现在初中生近视率较高，这引起土会各界对学生用眼卫生的高度关注。请结合眼球结构示意图，回</w:t>
      </w:r>
      <w:r>
        <w:rPr>
          <w:color w:val="000000"/>
        </w:rPr>
        <w:t>答下列问题。</w:t>
      </w:r>
    </w:p>
    <w:p w:rsidR="00D457D8">
      <w:pPr>
        <w:spacing w:after="0"/>
      </w:pPr>
      <w:r>
        <w:rPr>
          <w:noProof/>
          <w:lang w:eastAsia="zh-CN"/>
        </w:rPr>
        <w:drawing>
          <wp:inline distT="0" distB="0" distL="0" distR="0">
            <wp:extent cx="1747495" cy="1537411"/>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1747495" cy="1537411"/>
                    </a:xfrm>
                    <a:prstGeom prst="rect">
                      <a:avLst/>
                    </a:prstGeom>
                  </pic:spPr>
                </pic:pic>
              </a:graphicData>
            </a:graphic>
          </wp:inline>
        </w:drawing>
      </w:r>
    </w:p>
    <w:p w:rsidR="00D457D8">
      <w:pPr>
        <w:spacing w:after="0"/>
      </w:pPr>
      <w:r>
        <w:rPr>
          <w:color w:val="000000"/>
        </w:rPr>
        <w:t>（</w:t>
      </w:r>
      <w:r>
        <w:rPr>
          <w:color w:val="000000"/>
        </w:rPr>
        <w:t>1</w:t>
      </w:r>
      <w:r>
        <w:rPr>
          <w:color w:val="000000"/>
        </w:rPr>
        <w:t>）眼球最前端无色透明的，光线可以透过的结构是</w:t>
      </w:r>
      <w:r>
        <w:rPr>
          <w:color w:val="000000"/>
        </w:rPr>
        <w:t>________</w:t>
      </w:r>
      <w:r>
        <w:rPr>
          <w:color w:val="000000"/>
        </w:rPr>
        <w:t>，（填名称）此部位病变或受到损伤可以通过移植使病人重新获得光明。</w:t>
      </w:r>
      <w:r>
        <w:rPr>
          <w:color w:val="000000"/>
        </w:rPr>
        <w:t xml:space="preserve">    </w:t>
      </w:r>
    </w:p>
    <w:p w:rsidR="00D457D8">
      <w:pPr>
        <w:spacing w:after="0"/>
      </w:pPr>
      <w:r>
        <w:rPr>
          <w:color w:val="000000"/>
        </w:rPr>
        <w:t>（</w:t>
      </w:r>
      <w:r>
        <w:rPr>
          <w:color w:val="000000"/>
        </w:rPr>
        <w:t>2</w:t>
      </w:r>
      <w:r>
        <w:rPr>
          <w:color w:val="000000"/>
        </w:rPr>
        <w:t>）图中标号</w:t>
      </w:r>
      <w:r>
        <w:rPr>
          <w:color w:val="000000"/>
        </w:rPr>
        <w:t>[4]</w:t>
      </w:r>
      <w:r>
        <w:rPr>
          <w:color w:val="000000"/>
        </w:rPr>
        <w:t>所示的结构叫做</w:t>
      </w:r>
      <w:r>
        <w:rPr>
          <w:color w:val="000000"/>
        </w:rPr>
        <w:t>________</w:t>
      </w:r>
      <w:r>
        <w:rPr>
          <w:color w:val="000000"/>
        </w:rPr>
        <w:t>，人们通常称它为</w:t>
      </w:r>
      <w:r>
        <w:rPr>
          <w:color w:val="000000"/>
        </w:rPr>
        <w:t>“</w:t>
      </w:r>
      <w:r>
        <w:rPr>
          <w:color w:val="000000"/>
        </w:rPr>
        <w:t>白眼球</w:t>
      </w:r>
      <w:r>
        <w:rPr>
          <w:color w:val="000000"/>
        </w:rPr>
        <w:t>”</w:t>
      </w:r>
      <w:r>
        <w:rPr>
          <w:color w:val="000000"/>
        </w:rPr>
        <w:t>，对眼球</w:t>
      </w:r>
      <w:r>
        <w:rPr>
          <w:color w:val="000000"/>
        </w:rPr>
        <w:t>,</w:t>
      </w:r>
      <w:r>
        <w:rPr>
          <w:color w:val="000000"/>
        </w:rPr>
        <w:t>内部起保护作用。</w:t>
      </w:r>
      <w:r>
        <w:rPr>
          <w:color w:val="000000"/>
        </w:rPr>
        <w:t xml:space="preserve">    </w:t>
      </w:r>
    </w:p>
    <w:p w:rsidR="00D457D8">
      <w:pPr>
        <w:spacing w:after="0"/>
      </w:pPr>
      <w:r>
        <w:rPr>
          <w:color w:val="000000"/>
        </w:rPr>
        <w:t>（</w:t>
      </w:r>
      <w:r>
        <w:rPr>
          <w:color w:val="000000"/>
        </w:rPr>
        <w:t>3</w:t>
      </w:r>
      <w:r>
        <w:rPr>
          <w:color w:val="000000"/>
        </w:rPr>
        <w:t>）如果我们不注意用眼卫生，会使</w:t>
      </w:r>
      <w:r>
        <w:rPr>
          <w:color w:val="000000"/>
        </w:rPr>
        <w:t>________</w:t>
      </w:r>
      <w:r>
        <w:rPr>
          <w:color w:val="000000"/>
        </w:rPr>
        <w:t>曲度过大，甚至使眼球的前后径过长，就会使物像落在</w:t>
      </w:r>
      <w:r>
        <w:rPr>
          <w:color w:val="000000"/>
        </w:rPr>
        <w:t>________</w:t>
      </w:r>
      <w:r>
        <w:rPr>
          <w:color w:val="000000"/>
        </w:rPr>
        <w:t>的前方，因而看不清远处的物体，形成近视。近视眼可以通过配戴</w:t>
      </w:r>
      <w:r>
        <w:rPr>
          <w:color w:val="000000"/>
        </w:rPr>
        <w:t>________</w:t>
      </w:r>
      <w:r>
        <w:rPr>
          <w:color w:val="000000"/>
        </w:rPr>
        <w:t>透镜加以矫正。</w:t>
      </w:r>
      <w:r>
        <w:rPr>
          <w:color w:val="000000"/>
        </w:rPr>
        <w:t xml:space="preserve">    </w:t>
      </w:r>
    </w:p>
    <w:p w:rsidR="00D457D8">
      <w:r>
        <w:rPr>
          <w:b/>
          <w:bCs/>
          <w:sz w:val="24"/>
          <w:szCs w:val="24"/>
        </w:rPr>
        <w:t>四、综合题</w:t>
      </w:r>
      <w:r>
        <w:rPr>
          <w:b/>
          <w:bCs/>
          <w:sz w:val="24"/>
          <w:szCs w:val="24"/>
        </w:rPr>
        <w:t xml:space="preserve"> </w:t>
      </w:r>
    </w:p>
    <w:p w:rsidR="00A355A9">
      <w:pPr>
        <w:spacing w:after="0"/>
      </w:pPr>
      <w:r>
        <w:rPr>
          <w:color w:val="000000"/>
        </w:rPr>
        <w:t xml:space="preserve">20. </w:t>
      </w:r>
      <w:r>
        <w:rPr>
          <w:color w:val="000000"/>
        </w:rPr>
        <w:t>如图是人体完成反射活动的神经结构示意图，据图回答有关问题：</w:t>
      </w:r>
    </w:p>
    <w:p w:rsidR="00D457D8">
      <w:pPr>
        <w:spacing w:after="0"/>
      </w:pPr>
      <w:r>
        <w:rPr>
          <w:noProof/>
          <w:lang w:eastAsia="zh-CN"/>
        </w:rPr>
        <w:drawing>
          <wp:inline distT="0" distB="0" distL="0" distR="0">
            <wp:extent cx="1365529" cy="448805"/>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365529" cy="448805"/>
                    </a:xfrm>
                    <a:prstGeom prst="rect">
                      <a:avLst/>
                    </a:prstGeom>
                  </pic:spPr>
                </pic:pic>
              </a:graphicData>
            </a:graphic>
          </wp:inline>
        </w:drawing>
      </w:r>
    </w:p>
    <w:p w:rsidR="00A355A9">
      <w:pPr>
        <w:spacing w:after="0"/>
      </w:pPr>
      <w:r>
        <w:rPr>
          <w:color w:val="000000"/>
        </w:rPr>
        <w:t>（</w:t>
      </w:r>
      <w:r>
        <w:rPr>
          <w:color w:val="000000"/>
        </w:rPr>
        <w:t>1</w:t>
      </w:r>
      <w:r>
        <w:rPr>
          <w:color w:val="000000"/>
        </w:rPr>
        <w:t>）图中</w:t>
      </w:r>
      <w:r>
        <w:rPr>
          <w:color w:val="000000"/>
        </w:rPr>
        <w:t>①</w:t>
      </w:r>
      <w:r>
        <w:rPr>
          <w:color w:val="000000"/>
        </w:rPr>
        <w:t>是</w:t>
      </w:r>
      <w:r>
        <w:rPr>
          <w:color w:val="000000"/>
        </w:rPr>
        <w:t>________ </w:t>
      </w:r>
      <w:r>
        <w:rPr>
          <w:color w:val="000000"/>
        </w:rPr>
        <w:t>，</w:t>
      </w:r>
      <w:r>
        <w:rPr>
          <w:color w:val="000000"/>
        </w:rPr>
        <w:t>④</w:t>
      </w:r>
      <w:r>
        <w:rPr>
          <w:color w:val="000000"/>
        </w:rPr>
        <w:t>是</w:t>
      </w:r>
      <w:r>
        <w:rPr>
          <w:color w:val="000000"/>
        </w:rPr>
        <w:t>________ </w:t>
      </w:r>
      <w:r>
        <w:rPr>
          <w:color w:val="000000"/>
        </w:rPr>
        <w:t>，</w:t>
      </w:r>
      <w:r>
        <w:rPr>
          <w:color w:val="000000"/>
        </w:rPr>
        <w:t>⑤</w:t>
      </w:r>
      <w:r>
        <w:rPr>
          <w:color w:val="000000"/>
        </w:rPr>
        <w:t>是</w:t>
      </w:r>
      <w:r>
        <w:rPr>
          <w:color w:val="000000"/>
        </w:rPr>
        <w:t>________ </w:t>
      </w:r>
      <w:r>
        <w:rPr>
          <w:color w:val="000000"/>
        </w:rPr>
        <w:t>．</w:t>
      </w:r>
    </w:p>
    <w:p w:rsidR="00A355A9">
      <w:pPr>
        <w:spacing w:after="0"/>
      </w:pPr>
      <w:r>
        <w:rPr>
          <w:color w:val="000000"/>
        </w:rPr>
        <w:t>（</w:t>
      </w:r>
      <w:r>
        <w:rPr>
          <w:color w:val="000000"/>
        </w:rPr>
        <w:t>2</w:t>
      </w:r>
      <w:r>
        <w:rPr>
          <w:color w:val="000000"/>
        </w:rPr>
        <w:t>）神经系统结构和功能的基本单位是</w:t>
      </w:r>
      <w:r>
        <w:rPr>
          <w:color w:val="000000"/>
          <w:u w:val="single"/>
        </w:rPr>
        <w:t>________ </w:t>
      </w:r>
      <w:r>
        <w:rPr>
          <w:color w:val="000000"/>
        </w:rPr>
        <w:t>其特有功能是接受刺激后能产生</w:t>
      </w:r>
      <w:r>
        <w:rPr>
          <w:color w:val="000000"/>
        </w:rPr>
        <w:t>________ </w:t>
      </w:r>
      <w:r>
        <w:rPr>
          <w:color w:val="000000"/>
        </w:rPr>
        <w:t>，人体完成反射活动的神经结构称为</w:t>
      </w:r>
      <w:r>
        <w:rPr>
          <w:color w:val="000000"/>
        </w:rPr>
        <w:t>________ </w:t>
      </w:r>
      <w:r>
        <w:rPr>
          <w:color w:val="000000"/>
        </w:rPr>
        <w:t>．</w:t>
      </w:r>
    </w:p>
    <w:p w:rsidR="00A355A9">
      <w:pPr>
        <w:spacing w:after="0"/>
      </w:pPr>
      <w:r>
        <w:rPr>
          <w:color w:val="000000"/>
        </w:rPr>
        <w:t>21.</w:t>
      </w:r>
      <w:r>
        <w:rPr>
          <w:color w:val="000000"/>
        </w:rPr>
        <w:t>如图是反射弧结构模式图，请据图回答下列问题：</w:t>
      </w:r>
    </w:p>
    <w:p w:rsidR="00D457D8">
      <w:pPr>
        <w:spacing w:after="0"/>
      </w:pPr>
      <w:r>
        <w:rPr>
          <w:noProof/>
          <w:lang w:eastAsia="zh-CN"/>
        </w:rPr>
        <w:drawing>
          <wp:inline distT="0" distB="0" distL="0" distR="0">
            <wp:extent cx="2043519" cy="945363"/>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043519" cy="945363"/>
                    </a:xfrm>
                    <a:prstGeom prst="rect">
                      <a:avLst/>
                    </a:prstGeom>
                  </pic:spPr>
                </pic:pic>
              </a:graphicData>
            </a:graphic>
          </wp:inline>
        </w:drawing>
      </w:r>
    </w:p>
    <w:p w:rsidR="00A355A9">
      <w:pPr>
        <w:spacing w:after="0"/>
      </w:pPr>
      <w:r>
        <w:rPr>
          <w:color w:val="000000"/>
        </w:rPr>
        <w:t>（</w:t>
      </w:r>
      <w:r>
        <w:rPr>
          <w:color w:val="000000"/>
        </w:rPr>
        <w:t>1</w:t>
      </w:r>
      <w:r>
        <w:rPr>
          <w:color w:val="000000"/>
        </w:rPr>
        <w:t>）图中</w:t>
      </w:r>
      <w:r>
        <w:rPr>
          <w:color w:val="000000"/>
        </w:rPr>
        <w:t>1</w:t>
      </w:r>
      <w:r>
        <w:rPr>
          <w:color w:val="000000"/>
        </w:rPr>
        <w:t>是感受器，请写出图中其它结构的名称：</w:t>
      </w:r>
      <w:r>
        <w:rPr>
          <w:color w:val="000000"/>
        </w:rPr>
        <w:t>2</w:t>
      </w:r>
      <w:r>
        <w:rPr>
          <w:color w:val="000000"/>
        </w:rPr>
        <w:t>、</w:t>
      </w:r>
      <w:r>
        <w:rPr>
          <w:color w:val="000000"/>
        </w:rPr>
        <w:t>________</w:t>
      </w:r>
      <w:r>
        <w:rPr>
          <w:color w:val="000000"/>
        </w:rPr>
        <w:t>，</w:t>
      </w:r>
      <w:r>
        <w:rPr>
          <w:color w:val="000000"/>
        </w:rPr>
        <w:t>3</w:t>
      </w:r>
      <w:r>
        <w:rPr>
          <w:color w:val="000000"/>
        </w:rPr>
        <w:t>、</w:t>
      </w:r>
      <w:r>
        <w:rPr>
          <w:color w:val="000000"/>
        </w:rPr>
        <w:t>________</w:t>
      </w:r>
      <w:r>
        <w:rPr>
          <w:color w:val="000000"/>
        </w:rPr>
        <w:t>，</w:t>
      </w:r>
      <w:r>
        <w:rPr>
          <w:color w:val="000000"/>
        </w:rPr>
        <w:t>4</w:t>
      </w:r>
      <w:r>
        <w:rPr>
          <w:color w:val="000000"/>
        </w:rPr>
        <w:t>、</w:t>
      </w:r>
      <w:r>
        <w:rPr>
          <w:color w:val="000000"/>
        </w:rPr>
        <w:t>________ 5</w:t>
      </w:r>
      <w:r>
        <w:rPr>
          <w:color w:val="000000"/>
        </w:rPr>
        <w:t>、</w:t>
      </w:r>
      <w:r>
        <w:rPr>
          <w:color w:val="000000"/>
        </w:rPr>
        <w:t>________</w:t>
      </w:r>
      <w:r>
        <w:rPr>
          <w:color w:val="000000"/>
        </w:rPr>
        <w:t>．</w:t>
      </w:r>
    </w:p>
    <w:p w:rsidR="00A355A9">
      <w:pPr>
        <w:spacing w:after="0"/>
      </w:pPr>
      <w:r>
        <w:rPr>
          <w:color w:val="000000"/>
        </w:rPr>
        <w:t>（</w:t>
      </w:r>
      <w:r>
        <w:rPr>
          <w:color w:val="000000"/>
        </w:rPr>
        <w:t>2</w:t>
      </w:r>
      <w:r>
        <w:rPr>
          <w:color w:val="000000"/>
        </w:rPr>
        <w:t>）神经冲动在该结构内产生和传播的顺序是</w:t>
      </w:r>
      <w:r>
        <w:rPr>
          <w:color w:val="000000"/>
        </w:rPr>
        <w:t>________</w:t>
      </w:r>
      <w:r>
        <w:rPr>
          <w:color w:val="000000"/>
        </w:rPr>
        <w:t>．</w:t>
      </w:r>
    </w:p>
    <w:p w:rsidR="00D457D8">
      <w:r>
        <w:br w:type="page"/>
      </w:r>
    </w:p>
    <w:p w:rsidR="00D457D8">
      <w:pPr>
        <w:jc w:val="center"/>
      </w:pPr>
      <w:r>
        <w:rPr>
          <w:b/>
          <w:bCs/>
          <w:sz w:val="28"/>
          <w:szCs w:val="28"/>
        </w:rPr>
        <w:t>答案解析部分</w:t>
      </w:r>
    </w:p>
    <w:p w:rsidR="00D457D8">
      <w:r>
        <w:t>一、单选题</w:t>
      </w:r>
    </w:p>
    <w:p w:rsidR="00D457D8">
      <w:pPr>
        <w:spacing w:after="0"/>
      </w:pPr>
      <w:r>
        <w:rPr>
          <w:color w:val="000000"/>
        </w:rPr>
        <w:t>1.</w:t>
      </w:r>
      <w:r>
        <w:rPr>
          <w:color w:val="0000FF"/>
        </w:rPr>
        <w:t>【答案】</w:t>
      </w:r>
      <w:r>
        <w:rPr>
          <w:color w:val="000000"/>
        </w:rPr>
        <w:t xml:space="preserve"> A   </w:t>
      </w:r>
    </w:p>
    <w:p w:rsidR="00D457D8">
      <w:pPr>
        <w:spacing w:after="0"/>
      </w:pPr>
      <w:r>
        <w:rPr>
          <w:color w:val="0000FF"/>
        </w:rPr>
        <w:t>【解析】</w:t>
      </w:r>
      <w:r>
        <w:rPr>
          <w:color w:val="000000"/>
        </w:rPr>
        <w:t>【解答】正常人看远近不同的物体时，通过晶状体的调节作用，都能使远近不同的物体反射来的光线汇聚在视网膜上，形成清晰的物像。视近物时，晶状体的曲度大；视远物时，晶状体的曲度小，定时远眺是预防近视眼的有效措施，在这由近及远的过程中，物体离眼由近及远，因</w:t>
      </w:r>
      <w:r>
        <w:rPr>
          <w:color w:val="000000"/>
        </w:rPr>
        <w:t>此</w:t>
      </w:r>
      <w:r>
        <w:rPr>
          <w:color w:val="000000"/>
        </w:rPr>
        <w:t>②</w:t>
      </w:r>
      <w:r>
        <w:rPr>
          <w:color w:val="000000"/>
        </w:rPr>
        <w:t>晶状体的曲度由大变小、</w:t>
      </w:r>
      <w:r>
        <w:rPr>
          <w:color w:val="000000"/>
        </w:rPr>
        <w:t>①</w:t>
      </w:r>
      <w:r>
        <w:rPr>
          <w:color w:val="000000"/>
        </w:rPr>
        <w:t>睫状肌由收缩变为舒张，</w:t>
      </w:r>
      <w:r>
        <w:rPr>
          <w:color w:val="000000"/>
        </w:rPr>
        <w:t>A</w:t>
      </w:r>
      <w:r>
        <w:rPr>
          <w:color w:val="000000"/>
        </w:rPr>
        <w:t>符合题意。</w:t>
      </w:r>
    </w:p>
    <w:p w:rsidR="00D457D8">
      <w:pPr>
        <w:spacing w:after="0"/>
      </w:pPr>
      <w:r>
        <w:rPr>
          <w:color w:val="000000"/>
        </w:rPr>
        <w:t>故答案为：</w:t>
      </w:r>
      <w:r>
        <w:rPr>
          <w:color w:val="000000"/>
        </w:rPr>
        <w:t>A</w:t>
      </w:r>
    </w:p>
    <w:p w:rsidR="00D457D8">
      <w:pPr>
        <w:spacing w:after="0"/>
      </w:pPr>
      <w:r>
        <w:rPr>
          <w:color w:val="000000"/>
        </w:rPr>
        <w:t>【分析】近视眼是晶状体会聚能力增强，像呈在视网膜的前方，应佩戴凹透镜矫正；远视眼是晶状体会聚能力减弱，像呈在视网膜的后方，应佩戴凸透镜矫正．</w:t>
      </w:r>
    </w:p>
    <w:p w:rsidR="00D457D8">
      <w:pPr>
        <w:spacing w:after="0"/>
      </w:pPr>
      <w:r>
        <w:rPr>
          <w:color w:val="000000"/>
        </w:rPr>
        <w:t>2.</w:t>
      </w:r>
      <w:r>
        <w:rPr>
          <w:color w:val="0000FF"/>
        </w:rPr>
        <w:t>【答案】</w:t>
      </w:r>
      <w:r>
        <w:rPr>
          <w:color w:val="000000"/>
        </w:rPr>
        <w:t xml:space="preserve"> C   </w:t>
      </w:r>
    </w:p>
    <w:p w:rsidR="00D457D8">
      <w:pPr>
        <w:spacing w:after="0"/>
      </w:pPr>
      <w:r>
        <w:rPr>
          <w:color w:val="0000FF"/>
        </w:rPr>
        <w:t>【解析】</w:t>
      </w:r>
      <w:r>
        <w:rPr>
          <w:color w:val="000000"/>
        </w:rPr>
        <w:t>【解答】如图反射弧包括：</w:t>
      </w:r>
      <w:r>
        <w:rPr>
          <w:color w:val="000000"/>
        </w:rPr>
        <w:t>⑤</w:t>
      </w:r>
      <w:r>
        <w:rPr>
          <w:color w:val="000000"/>
        </w:rPr>
        <w:t>感受器、</w:t>
      </w:r>
      <w:r>
        <w:rPr>
          <w:color w:val="000000"/>
        </w:rPr>
        <w:t>④</w:t>
      </w:r>
      <w:r>
        <w:rPr>
          <w:color w:val="000000"/>
        </w:rPr>
        <w:t>传入神经、</w:t>
      </w:r>
      <w:r>
        <w:rPr>
          <w:color w:val="000000"/>
        </w:rPr>
        <w:t>③</w:t>
      </w:r>
      <w:r>
        <w:rPr>
          <w:color w:val="000000"/>
        </w:rPr>
        <w:t>神经中枢、</w:t>
      </w:r>
      <w:r>
        <w:rPr>
          <w:color w:val="000000"/>
        </w:rPr>
        <w:t>②</w:t>
      </w:r>
      <w:r>
        <w:rPr>
          <w:color w:val="000000"/>
        </w:rPr>
        <w:t>传出神经和</w:t>
      </w:r>
      <w:r>
        <w:rPr>
          <w:color w:val="000000"/>
        </w:rPr>
        <w:t>①</w:t>
      </w:r>
      <w:r>
        <w:rPr>
          <w:color w:val="000000"/>
        </w:rPr>
        <w:t>效应器．可见</w:t>
      </w:r>
      <w:r>
        <w:rPr>
          <w:color w:val="000000"/>
        </w:rPr>
        <w:t>C</w:t>
      </w:r>
      <w:r>
        <w:rPr>
          <w:color w:val="000000"/>
        </w:rPr>
        <w:t>符合题意</w:t>
      </w:r>
      <w:r>
        <w:rPr>
          <w:color w:val="000000"/>
        </w:rPr>
        <w:t>.</w:t>
      </w:r>
    </w:p>
    <w:p w:rsidR="00D457D8">
      <w:pPr>
        <w:spacing w:after="0"/>
      </w:pPr>
      <w:r>
        <w:rPr>
          <w:color w:val="000000"/>
        </w:rPr>
        <w:t>故答案为：</w:t>
      </w:r>
      <w:r>
        <w:rPr>
          <w:color w:val="000000"/>
        </w:rPr>
        <w:t>C</w:t>
      </w:r>
    </w:p>
    <w:p w:rsidR="00D457D8">
      <w:pPr>
        <w:spacing w:after="0"/>
      </w:pPr>
      <w:r>
        <w:rPr>
          <w:color w:val="000000"/>
        </w:rPr>
        <w:t>【分析】参与反射活动的神经结构，反射活动的完成必须要有完整的反射弧</w:t>
      </w:r>
      <w:r>
        <w:rPr>
          <w:color w:val="000000"/>
        </w:rPr>
        <w:t>.</w:t>
      </w:r>
      <w:r>
        <w:rPr>
          <w:color w:val="000000"/>
        </w:rPr>
        <w:t>反射弧由五部分组成，即感受器、传入神经、神经中枢、传出神经、效应器，神经冲动沿反</w:t>
      </w:r>
      <w:r>
        <w:rPr>
          <w:color w:val="000000"/>
        </w:rPr>
        <w:t>射弧传导的途径是：神经冲动</w:t>
      </w:r>
      <w:r>
        <w:rPr>
          <w:color w:val="000000"/>
        </w:rPr>
        <w:t>→</w:t>
      </w:r>
      <w:r>
        <w:rPr>
          <w:color w:val="000000"/>
        </w:rPr>
        <w:t>感受器</w:t>
      </w:r>
      <w:r>
        <w:rPr>
          <w:color w:val="000000"/>
        </w:rPr>
        <w:t>→</w:t>
      </w:r>
      <w:r>
        <w:rPr>
          <w:color w:val="000000"/>
        </w:rPr>
        <w:t>传入神经</w:t>
      </w:r>
      <w:r>
        <w:rPr>
          <w:color w:val="000000"/>
        </w:rPr>
        <w:t>→</w:t>
      </w:r>
      <w:r>
        <w:rPr>
          <w:color w:val="000000"/>
        </w:rPr>
        <w:t>神经中枢</w:t>
      </w:r>
      <w:r>
        <w:rPr>
          <w:color w:val="000000"/>
        </w:rPr>
        <w:t>→</w:t>
      </w:r>
      <w:r>
        <w:rPr>
          <w:color w:val="000000"/>
        </w:rPr>
        <w:t>传出神经</w:t>
      </w:r>
      <w:r>
        <w:rPr>
          <w:color w:val="000000"/>
        </w:rPr>
        <w:t>→</w:t>
      </w:r>
      <w:r>
        <w:rPr>
          <w:color w:val="000000"/>
        </w:rPr>
        <w:t>效应器</w:t>
      </w:r>
      <w:r>
        <w:rPr>
          <w:color w:val="000000"/>
        </w:rPr>
        <w:t>.</w:t>
      </w:r>
    </w:p>
    <w:p w:rsidR="00D457D8">
      <w:pPr>
        <w:spacing w:after="0"/>
      </w:pPr>
      <w:r>
        <w:rPr>
          <w:color w:val="000000"/>
        </w:rPr>
        <w:t>3.</w:t>
      </w:r>
      <w:r>
        <w:rPr>
          <w:color w:val="0000FF"/>
        </w:rPr>
        <w:t>【答案】</w:t>
      </w:r>
      <w:r>
        <w:rPr>
          <w:color w:val="000000"/>
        </w:rPr>
        <w:t xml:space="preserve">A  </w:t>
      </w:r>
    </w:p>
    <w:p w:rsidR="00A355A9">
      <w:pPr>
        <w:spacing w:after="0"/>
      </w:pPr>
      <w:r>
        <w:rPr>
          <w:color w:val="0000FF"/>
        </w:rPr>
        <w:t>【解析】</w:t>
      </w:r>
      <w:r>
        <w:rPr>
          <w:color w:val="000000"/>
        </w:rPr>
        <w:t>【解答】解：</w:t>
      </w:r>
      <w:r>
        <w:rPr>
          <w:color w:val="000000"/>
        </w:rPr>
        <w:t>“</w:t>
      </w:r>
      <w:r>
        <w:rPr>
          <w:color w:val="000000"/>
        </w:rPr>
        <w:t>阅读文学作品时，随故事情节潸然泪下</w:t>
      </w:r>
      <w:r>
        <w:rPr>
          <w:color w:val="000000"/>
        </w:rPr>
        <w:t>”</w:t>
      </w:r>
      <w:r>
        <w:rPr>
          <w:color w:val="000000"/>
        </w:rPr>
        <w:t>是由语言中枢参与的条件反射，是人类特有的，谈虎色变是通过大脑皮层的语言中枢参与形成的人类特有的条件反射，与：</w:t>
      </w:r>
      <w:r>
        <w:rPr>
          <w:color w:val="000000"/>
        </w:rPr>
        <w:t>“</w:t>
      </w:r>
      <w:r>
        <w:rPr>
          <w:color w:val="000000"/>
        </w:rPr>
        <w:t>阅读文学作品时，随故事情节潸然泪下</w:t>
      </w:r>
      <w:r>
        <w:rPr>
          <w:color w:val="000000"/>
        </w:rPr>
        <w:t>”</w:t>
      </w:r>
      <w:r>
        <w:rPr>
          <w:color w:val="000000"/>
        </w:rPr>
        <w:t>相同。</w:t>
      </w:r>
    </w:p>
    <w:p w:rsidR="00D457D8">
      <w:pPr>
        <w:spacing w:after="0"/>
      </w:pPr>
      <w:r>
        <w:rPr>
          <w:color w:val="000000"/>
        </w:rPr>
        <w:t>4.</w:t>
      </w:r>
      <w:r>
        <w:rPr>
          <w:color w:val="0000FF"/>
        </w:rPr>
        <w:t>【答案】</w:t>
      </w:r>
      <w:r>
        <w:rPr>
          <w:color w:val="000000"/>
        </w:rPr>
        <w:t xml:space="preserve">B  </w:t>
      </w:r>
    </w:p>
    <w:p w:rsidR="00A355A9">
      <w:pPr>
        <w:spacing w:after="0"/>
      </w:pPr>
      <w:r>
        <w:rPr>
          <w:color w:val="0000FF"/>
        </w:rPr>
        <w:t>【解析】</w:t>
      </w:r>
      <w:r>
        <w:rPr>
          <w:color w:val="000000"/>
        </w:rPr>
        <w:t>【解答】解：</w:t>
      </w:r>
      <w:r>
        <w:rPr>
          <w:color w:val="000000"/>
        </w:rPr>
        <w:t>A</w:t>
      </w:r>
      <w:r>
        <w:rPr>
          <w:color w:val="000000"/>
        </w:rPr>
        <w:t>、脚气病是由维生素</w:t>
      </w:r>
      <w:r>
        <w:rPr>
          <w:color w:val="000000"/>
        </w:rPr>
        <w:t>B</w:t>
      </w:r>
      <w:r>
        <w:rPr>
          <w:color w:val="000000"/>
          <w:vertAlign w:val="subscript"/>
        </w:rPr>
        <w:t>1</w:t>
      </w:r>
      <w:r>
        <w:rPr>
          <w:color w:val="000000"/>
        </w:rPr>
        <w:t>缺乏引起的，不属于激素分泌异常而引起的，故不符合题意；</w:t>
      </w:r>
    </w:p>
    <w:p w:rsidR="00D457D8">
      <w:pPr>
        <w:spacing w:after="0"/>
      </w:pPr>
      <w:r>
        <w:rPr>
          <w:color w:val="000000"/>
        </w:rPr>
        <w:t>B</w:t>
      </w:r>
      <w:r>
        <w:rPr>
          <w:color w:val="000000"/>
        </w:rPr>
        <w:t>、糖尿病是胰岛素分泌不足引起的，故符合题意；</w:t>
      </w:r>
    </w:p>
    <w:p w:rsidR="00D457D8">
      <w:pPr>
        <w:spacing w:after="0"/>
      </w:pPr>
      <w:r>
        <w:rPr>
          <w:color w:val="000000"/>
        </w:rPr>
        <w:t>C</w:t>
      </w:r>
      <w:r>
        <w:rPr>
          <w:color w:val="000000"/>
        </w:rPr>
        <w:t>、色盲是指由遗传物质发生改变引起的属于遗传病，故不符合题意；</w:t>
      </w:r>
    </w:p>
    <w:p w:rsidR="00D457D8">
      <w:pPr>
        <w:spacing w:after="0"/>
      </w:pPr>
      <w:r>
        <w:rPr>
          <w:color w:val="000000"/>
        </w:rPr>
        <w:t>D</w:t>
      </w:r>
      <w:r>
        <w:rPr>
          <w:color w:val="000000"/>
        </w:rPr>
        <w:t>、白化病是先天性隐性遗传病，故不符合题意．</w:t>
      </w:r>
    </w:p>
    <w:p w:rsidR="00D457D8">
      <w:pPr>
        <w:spacing w:after="0"/>
      </w:pPr>
      <w:r>
        <w:rPr>
          <w:color w:val="000000"/>
        </w:rPr>
        <w:t>故选：</w:t>
      </w:r>
      <w:r>
        <w:rPr>
          <w:color w:val="000000"/>
        </w:rPr>
        <w:t>B</w:t>
      </w:r>
      <w:r>
        <w:rPr>
          <w:color w:val="000000"/>
        </w:rPr>
        <w:t>．</w:t>
      </w:r>
    </w:p>
    <w:p w:rsidR="00D457D8">
      <w:pPr>
        <w:spacing w:after="0"/>
      </w:pPr>
      <w:r>
        <w:rPr>
          <w:color w:val="000000"/>
        </w:rPr>
        <w:t>【分析】激素分泌异常症是：幼年时生长激素分泌不足易患侏儒症；幼年时生长激素分泌过多易患巨人症；成年时生长激素分泌过多易患肢端肥大症；幼年时甲状腺激素分泌不足易患呆小症；甲状腺激素分泌过多易患甲亢；胰岛素分泌不足易患糖尿病．而脚气病是由维生素缺乏引起的．色盲、白化病属于遗传病．</w:t>
      </w:r>
    </w:p>
    <w:p w:rsidR="00D457D8">
      <w:pPr>
        <w:spacing w:after="0"/>
      </w:pPr>
      <w:r>
        <w:rPr>
          <w:color w:val="000000"/>
        </w:rPr>
        <w:t>5.</w:t>
      </w:r>
      <w:r>
        <w:rPr>
          <w:color w:val="0000FF"/>
        </w:rPr>
        <w:t>【答案】</w:t>
      </w:r>
      <w:r>
        <w:rPr>
          <w:color w:val="000000"/>
        </w:rPr>
        <w:t xml:space="preserve">D  </w:t>
      </w:r>
    </w:p>
    <w:p w:rsidR="00A355A9">
      <w:pPr>
        <w:spacing w:after="0"/>
      </w:pPr>
      <w:r>
        <w:rPr>
          <w:color w:val="0000FF"/>
        </w:rPr>
        <w:t>【解析】</w:t>
      </w:r>
      <w:r>
        <w:rPr>
          <w:color w:val="000000"/>
        </w:rPr>
        <w:t>【解答】</w:t>
      </w:r>
      <w:r>
        <w:rPr>
          <w:color w:val="000000"/>
        </w:rPr>
        <w:t>A</w:t>
      </w:r>
      <w:r>
        <w:rPr>
          <w:color w:val="000000"/>
        </w:rPr>
        <w:t>、植物在光合作用的同时，一定进行呼吸作用；呼吸作用在活细胞中时刻进行；</w:t>
      </w:r>
      <w:r>
        <w:rPr>
          <w:color w:val="000000"/>
        </w:rPr>
        <w:t>A</w:t>
      </w:r>
      <w:r>
        <w:rPr>
          <w:color w:val="000000"/>
        </w:rPr>
        <w:t>正确；</w:t>
      </w:r>
    </w:p>
    <w:p w:rsidR="00D457D8">
      <w:pPr>
        <w:spacing w:after="0"/>
      </w:pPr>
      <w:r>
        <w:rPr>
          <w:color w:val="000000"/>
        </w:rPr>
        <w:t>B</w:t>
      </w:r>
      <w:r>
        <w:rPr>
          <w:color w:val="000000"/>
        </w:rPr>
        <w:t>、神经系统基本结构和功能单位是神经元；</w:t>
      </w:r>
      <w:r>
        <w:rPr>
          <w:color w:val="000000"/>
        </w:rPr>
        <w:t>B</w:t>
      </w:r>
      <w:r>
        <w:rPr>
          <w:color w:val="000000"/>
        </w:rPr>
        <w:t>正确；</w:t>
      </w:r>
    </w:p>
    <w:p w:rsidR="00D457D8">
      <w:pPr>
        <w:spacing w:after="0"/>
      </w:pPr>
      <w:r>
        <w:rPr>
          <w:color w:val="000000"/>
        </w:rPr>
        <w:t>C</w:t>
      </w:r>
      <w:r>
        <w:rPr>
          <w:color w:val="000000"/>
        </w:rPr>
        <w:t>、基因决定生物体遗传性状，基因是</w:t>
      </w:r>
      <w:r>
        <w:rPr>
          <w:color w:val="000000"/>
        </w:rPr>
        <w:t>DNA</w:t>
      </w:r>
      <w:r>
        <w:rPr>
          <w:color w:val="000000"/>
        </w:rPr>
        <w:t>上决定性状的有效片段，</w:t>
      </w:r>
      <w:r>
        <w:rPr>
          <w:color w:val="000000"/>
        </w:rPr>
        <w:t>C</w:t>
      </w:r>
      <w:r>
        <w:rPr>
          <w:color w:val="000000"/>
        </w:rPr>
        <w:t>正确</w:t>
      </w:r>
    </w:p>
    <w:p w:rsidR="00D457D8">
      <w:pPr>
        <w:spacing w:after="0"/>
      </w:pPr>
      <w:r>
        <w:rPr>
          <w:color w:val="000000"/>
        </w:rPr>
        <w:t>D</w:t>
      </w:r>
      <w:r>
        <w:rPr>
          <w:color w:val="000000"/>
        </w:rPr>
        <w:t>、当外界溶液中营养物质的质量分数大于细胞液溶质的质量分数时，植物根毛细胞将失水，</w:t>
      </w:r>
      <w:r>
        <w:rPr>
          <w:color w:val="000000"/>
        </w:rPr>
        <w:t>D</w:t>
      </w:r>
      <w:r>
        <w:rPr>
          <w:color w:val="000000"/>
        </w:rPr>
        <w:t>错误．符合题意．</w:t>
      </w:r>
    </w:p>
    <w:p w:rsidR="00D457D8">
      <w:pPr>
        <w:spacing w:after="0"/>
      </w:pPr>
      <w:r>
        <w:rPr>
          <w:color w:val="000000"/>
        </w:rPr>
        <w:t>故选</w:t>
      </w:r>
      <w:r>
        <w:rPr>
          <w:color w:val="000000"/>
        </w:rPr>
        <w:t>D</w:t>
      </w:r>
    </w:p>
    <w:p w:rsidR="00D457D8">
      <w:pPr>
        <w:spacing w:after="0"/>
      </w:pPr>
      <w:r>
        <w:rPr>
          <w:color w:val="000000"/>
        </w:rPr>
        <w:t>【分析】（</w:t>
      </w:r>
      <w:r>
        <w:rPr>
          <w:color w:val="000000"/>
        </w:rPr>
        <w:t>1</w:t>
      </w:r>
      <w:r>
        <w:rPr>
          <w:color w:val="000000"/>
        </w:rPr>
        <w:t>）植物在光合作用的同时，一定进行呼吸作用；</w:t>
      </w:r>
    </w:p>
    <w:p w:rsidR="00D457D8">
      <w:pPr>
        <w:spacing w:after="0"/>
      </w:pPr>
      <w:r>
        <w:rPr>
          <w:color w:val="000000"/>
        </w:rPr>
        <w:t>（</w:t>
      </w:r>
      <w:r>
        <w:rPr>
          <w:color w:val="000000"/>
        </w:rPr>
        <w:t>2</w:t>
      </w:r>
      <w:r>
        <w:rPr>
          <w:color w:val="000000"/>
        </w:rPr>
        <w:t>）神经系统基本结构和功能单位是神经元；</w:t>
      </w:r>
    </w:p>
    <w:p w:rsidR="00D457D8">
      <w:pPr>
        <w:spacing w:after="0"/>
      </w:pPr>
      <w:r>
        <w:rPr>
          <w:color w:val="000000"/>
        </w:rPr>
        <w:t>（</w:t>
      </w:r>
      <w:r>
        <w:rPr>
          <w:color w:val="000000"/>
        </w:rPr>
        <w:t>3</w:t>
      </w:r>
      <w:r>
        <w:rPr>
          <w:color w:val="000000"/>
        </w:rPr>
        <w:t>）基因是决定生物体遗传性状的遗传物质；</w:t>
      </w:r>
    </w:p>
    <w:p w:rsidR="00D457D8">
      <w:pPr>
        <w:spacing w:after="0"/>
      </w:pPr>
      <w:r>
        <w:rPr>
          <w:color w:val="000000"/>
        </w:rPr>
        <w:t>（</w:t>
      </w:r>
      <w:r>
        <w:rPr>
          <w:color w:val="000000"/>
        </w:rPr>
        <w:t>4</w:t>
      </w:r>
      <w:r>
        <w:rPr>
          <w:color w:val="000000"/>
        </w:rPr>
        <w:t>）当外界溶液中营养物质的质量分数大于细胞液</w:t>
      </w:r>
      <w:r>
        <w:rPr>
          <w:color w:val="000000"/>
        </w:rPr>
        <w:t>溶质的质量分数时，植物根毛细胞将失水．据此分析；</w:t>
      </w:r>
    </w:p>
    <w:p w:rsidR="00D457D8">
      <w:pPr>
        <w:spacing w:after="0"/>
      </w:pPr>
      <w:r>
        <w:rPr>
          <w:color w:val="000000"/>
        </w:rPr>
        <w:t>6.</w:t>
      </w:r>
      <w:r>
        <w:rPr>
          <w:color w:val="0000FF"/>
        </w:rPr>
        <w:t>【答案】</w:t>
      </w:r>
      <w:r>
        <w:rPr>
          <w:color w:val="000000"/>
        </w:rPr>
        <w:t xml:space="preserve"> D   </w:t>
      </w:r>
    </w:p>
    <w:p w:rsidR="00D457D8">
      <w:pPr>
        <w:spacing w:after="0"/>
      </w:pPr>
      <w:r>
        <w:rPr>
          <w:color w:val="0000FF"/>
        </w:rPr>
        <w:t>【解析】</w:t>
      </w:r>
      <w:r>
        <w:rPr>
          <w:color w:val="000000"/>
        </w:rPr>
        <w:t>【解答】</w:t>
      </w:r>
      <w:r>
        <w:rPr>
          <w:color w:val="000000"/>
        </w:rPr>
        <w:t>A</w:t>
      </w:r>
      <w:r>
        <w:rPr>
          <w:color w:val="000000"/>
        </w:rPr>
        <w:t>、图中结构：</w:t>
      </w:r>
      <w:r>
        <w:rPr>
          <w:color w:val="000000"/>
        </w:rPr>
        <w:t>⑤</w:t>
      </w:r>
      <w:r>
        <w:rPr>
          <w:color w:val="000000"/>
        </w:rPr>
        <w:t>感受器，</w:t>
      </w:r>
      <w:r>
        <w:rPr>
          <w:color w:val="000000"/>
        </w:rPr>
        <w:t>④</w:t>
      </w:r>
      <w:r>
        <w:rPr>
          <w:color w:val="000000"/>
        </w:rPr>
        <w:t>传入神经，</w:t>
      </w:r>
      <w:r>
        <w:rPr>
          <w:color w:val="000000"/>
        </w:rPr>
        <w:t>③</w:t>
      </w:r>
      <w:r>
        <w:rPr>
          <w:color w:val="000000"/>
        </w:rPr>
        <w:t>神经中枢，</w:t>
      </w:r>
      <w:r>
        <w:rPr>
          <w:color w:val="000000"/>
        </w:rPr>
        <w:t>②</w:t>
      </w:r>
      <w:r>
        <w:rPr>
          <w:color w:val="000000"/>
        </w:rPr>
        <w:t>传出神经，</w:t>
      </w:r>
      <w:r>
        <w:rPr>
          <w:color w:val="000000"/>
        </w:rPr>
        <w:t>①</w:t>
      </w:r>
      <w:r>
        <w:rPr>
          <w:color w:val="000000"/>
        </w:rPr>
        <w:t>效应器。缩手反射属于简单反射，参与该反射的神经中枢是图中的</w:t>
      </w:r>
      <w:r>
        <w:rPr>
          <w:color w:val="000000"/>
        </w:rPr>
        <w:t>③</w:t>
      </w:r>
      <w:r>
        <w:rPr>
          <w:color w:val="000000"/>
        </w:rPr>
        <w:t>神经中枢在脊髓灰质内，</w:t>
      </w:r>
      <w:r>
        <w:rPr>
          <w:color w:val="000000"/>
        </w:rPr>
        <w:t>A</w:t>
      </w:r>
      <w:r>
        <w:rPr>
          <w:color w:val="000000"/>
        </w:rPr>
        <w:t>不符合题意；</w:t>
      </w:r>
      <w:r>
        <w:br/>
      </w:r>
      <w:r>
        <w:rPr>
          <w:color w:val="000000"/>
        </w:rPr>
        <w:t>B</w:t>
      </w:r>
      <w:r>
        <w:rPr>
          <w:color w:val="000000"/>
        </w:rPr>
        <w:t>、缩手反射的反射弧的组成是：</w:t>
      </w:r>
      <w:r>
        <w:rPr>
          <w:color w:val="000000"/>
        </w:rPr>
        <w:t>⑤</w:t>
      </w:r>
      <w:r>
        <w:rPr>
          <w:color w:val="000000"/>
        </w:rPr>
        <w:t>感受器</w:t>
      </w:r>
      <w:r>
        <w:rPr>
          <w:color w:val="000000"/>
        </w:rPr>
        <w:t>→④</w:t>
      </w:r>
      <w:r>
        <w:rPr>
          <w:color w:val="000000"/>
        </w:rPr>
        <w:t>传入神经</w:t>
      </w:r>
      <w:r>
        <w:rPr>
          <w:color w:val="000000"/>
        </w:rPr>
        <w:t>→③</w:t>
      </w:r>
      <w:r>
        <w:rPr>
          <w:color w:val="000000"/>
        </w:rPr>
        <w:t>神经中枢</w:t>
      </w:r>
      <w:r>
        <w:rPr>
          <w:color w:val="000000"/>
        </w:rPr>
        <w:t>→②</w:t>
      </w:r>
      <w:r>
        <w:rPr>
          <w:color w:val="000000"/>
        </w:rPr>
        <w:t>传出神经</w:t>
      </w:r>
      <w:r>
        <w:rPr>
          <w:color w:val="000000"/>
        </w:rPr>
        <w:t>→①</w:t>
      </w:r>
      <w:r>
        <w:rPr>
          <w:color w:val="000000"/>
        </w:rPr>
        <w:t>效应器，</w:t>
      </w:r>
      <w:r>
        <w:rPr>
          <w:color w:val="000000"/>
        </w:rPr>
        <w:t>B</w:t>
      </w:r>
      <w:r>
        <w:rPr>
          <w:color w:val="000000"/>
        </w:rPr>
        <w:t>不符合题意；</w:t>
      </w:r>
      <w:r>
        <w:br/>
      </w:r>
      <w:r>
        <w:rPr>
          <w:color w:val="000000"/>
        </w:rPr>
        <w:t>C</w:t>
      </w:r>
      <w:r>
        <w:rPr>
          <w:color w:val="000000"/>
        </w:rPr>
        <w:t>、反射必须通过反射弧来完成，缺少任何一个环节反射活动都不能完成，如</w:t>
      </w:r>
      <w:r>
        <w:rPr>
          <w:color w:val="000000"/>
        </w:rPr>
        <w:t>②</w:t>
      </w:r>
      <w:r>
        <w:rPr>
          <w:color w:val="000000"/>
        </w:rPr>
        <w:t>传出神经受损，反射弧不完整，无反射；但是感受器产生的神经冲动能能通过传入神经传到神经中枢，</w:t>
      </w:r>
      <w:r>
        <w:rPr>
          <w:color w:val="000000"/>
        </w:rPr>
        <w:t>再经过脊髓的白质上行传到大脑皮层，形成感觉，故若某人</w:t>
      </w:r>
      <w:r>
        <w:rPr>
          <w:color w:val="000000"/>
        </w:rPr>
        <w:t>②</w:t>
      </w:r>
      <w:r>
        <w:rPr>
          <w:color w:val="000000"/>
        </w:rPr>
        <w:t>遭受损失，用针刺激其指尖，他不能完成缩手反反射，有痛感，无反射，</w:t>
      </w:r>
      <w:r>
        <w:rPr>
          <w:color w:val="000000"/>
        </w:rPr>
        <w:t>C</w:t>
      </w:r>
      <w:r>
        <w:rPr>
          <w:color w:val="000000"/>
        </w:rPr>
        <w:t>不符合题意；</w:t>
      </w:r>
      <w:r>
        <w:br/>
      </w:r>
      <w:r>
        <w:rPr>
          <w:color w:val="000000"/>
        </w:rPr>
        <w:t>D</w:t>
      </w:r>
      <w:r>
        <w:rPr>
          <w:color w:val="000000"/>
        </w:rPr>
        <w:t>、反射必须通过反射弧来完成，缺少任何一个环节反射活动都不能完成，如</w:t>
      </w:r>
      <w:r>
        <w:rPr>
          <w:color w:val="000000"/>
        </w:rPr>
        <w:t>④</w:t>
      </w:r>
      <w:r>
        <w:rPr>
          <w:color w:val="000000"/>
        </w:rPr>
        <w:t>传入神经受损，反射弧不完整，无反射；同时感受器产生的神经冲动也不能能通过传入神经传到神经中枢，再经过脊髓的白质上行传到大脑皮层，形成感觉，故若某人</w:t>
      </w:r>
      <w:r>
        <w:rPr>
          <w:color w:val="000000"/>
        </w:rPr>
        <w:t>④</w:t>
      </w:r>
      <w:r>
        <w:rPr>
          <w:color w:val="000000"/>
        </w:rPr>
        <w:t>遭受损失，用针刺激其指尖，他不能完成缩手反反射，无痛感，无反射，</w:t>
      </w:r>
      <w:r>
        <w:rPr>
          <w:color w:val="000000"/>
        </w:rPr>
        <w:t>D</w:t>
      </w:r>
      <w:r>
        <w:rPr>
          <w:color w:val="000000"/>
        </w:rPr>
        <w:t>符合题意。</w:t>
      </w:r>
    </w:p>
    <w:p w:rsidR="00D457D8">
      <w:pPr>
        <w:spacing w:after="0"/>
      </w:pPr>
      <w:r>
        <w:rPr>
          <w:color w:val="000000"/>
        </w:rPr>
        <w:t>故答案为：</w:t>
      </w:r>
      <w:r>
        <w:rPr>
          <w:color w:val="000000"/>
        </w:rPr>
        <w:t>D</w:t>
      </w:r>
    </w:p>
    <w:p w:rsidR="00D457D8">
      <w:pPr>
        <w:spacing w:after="0"/>
      </w:pPr>
      <w:r>
        <w:rPr>
          <w:color w:val="000000"/>
        </w:rPr>
        <w:t>【分析】反射是指在神经系统的参与下，人体对内外环境刺激所作出的有规律</w:t>
      </w:r>
      <w:r>
        <w:rPr>
          <w:color w:val="000000"/>
        </w:rPr>
        <w:t>性的反应。神经调节的基本方式是反射，反射活动的结构基础称为反射弧，包括感受器、传入神经、神经中枢、传出神经和效应器．反射必须通过反射弧来完成，</w:t>
      </w:r>
    </w:p>
    <w:p w:rsidR="00D457D8">
      <w:pPr>
        <w:spacing w:after="0"/>
      </w:pPr>
      <w:r>
        <w:rPr>
          <w:color w:val="000000"/>
        </w:rPr>
        <w:t>7.</w:t>
      </w:r>
      <w:r>
        <w:rPr>
          <w:color w:val="0000FF"/>
        </w:rPr>
        <w:t>【答案】</w:t>
      </w:r>
      <w:r>
        <w:rPr>
          <w:color w:val="000000"/>
        </w:rPr>
        <w:t xml:space="preserve"> D   </w:t>
      </w:r>
    </w:p>
    <w:p w:rsidR="00D457D8">
      <w:pPr>
        <w:spacing w:after="0"/>
      </w:pPr>
      <w:r>
        <w:rPr>
          <w:color w:val="0000FF"/>
        </w:rPr>
        <w:t>【解析】</w:t>
      </w:r>
      <w:r>
        <w:rPr>
          <w:color w:val="000000"/>
        </w:rPr>
        <w:t>【解答】</w:t>
      </w:r>
      <w:r>
        <w:rPr>
          <w:color w:val="000000"/>
        </w:rPr>
        <w:t>A</w:t>
      </w:r>
      <w:r>
        <w:rPr>
          <w:color w:val="000000"/>
        </w:rPr>
        <w:t>、做膝跳反射实验时，受测试的同学的一条腿处于自然放松状态下并搭在另一条腿的上面。</w:t>
      </w:r>
      <w:r>
        <w:rPr>
          <w:color w:val="000000"/>
        </w:rPr>
        <w:t>A</w:t>
      </w:r>
      <w:r>
        <w:rPr>
          <w:color w:val="000000"/>
        </w:rPr>
        <w:t>不符合题意。</w:t>
      </w:r>
    </w:p>
    <w:p w:rsidR="00D457D8">
      <w:pPr>
        <w:spacing w:after="0"/>
      </w:pPr>
      <w:r>
        <w:rPr>
          <w:color w:val="000000"/>
        </w:rPr>
        <w:t>B</w:t>
      </w:r>
      <w:r>
        <w:rPr>
          <w:color w:val="000000"/>
        </w:rPr>
        <w:t>、膝盖下方的韧带是膝跳反射的感受器。</w:t>
      </w:r>
      <w:r>
        <w:rPr>
          <w:color w:val="000000"/>
        </w:rPr>
        <w:t>B</w:t>
      </w:r>
      <w:r>
        <w:rPr>
          <w:color w:val="000000"/>
        </w:rPr>
        <w:t>不符合题意。</w:t>
      </w:r>
    </w:p>
    <w:p w:rsidR="00D457D8">
      <w:pPr>
        <w:spacing w:after="0"/>
      </w:pPr>
      <w:r>
        <w:rPr>
          <w:color w:val="000000"/>
        </w:rPr>
        <w:t>C</w:t>
      </w:r>
      <w:r>
        <w:rPr>
          <w:color w:val="000000"/>
        </w:rPr>
        <w:t>、反射必须通过反射弧来完成，缺少任何一个环节反射活动都不能完成，如传出神经受损，即使有适宜的刺激人体也不会作出反应，因为效应器接收不到神经传来的神经冲动。</w:t>
      </w:r>
      <w:r>
        <w:rPr>
          <w:color w:val="000000"/>
        </w:rPr>
        <w:t>C</w:t>
      </w:r>
      <w:r>
        <w:rPr>
          <w:color w:val="000000"/>
        </w:rPr>
        <w:t>不符合题意。</w:t>
      </w:r>
    </w:p>
    <w:p w:rsidR="00D457D8">
      <w:pPr>
        <w:spacing w:after="0"/>
      </w:pPr>
      <w:r>
        <w:rPr>
          <w:color w:val="000000"/>
        </w:rPr>
        <w:t>D</w:t>
      </w:r>
      <w:r>
        <w:rPr>
          <w:color w:val="000000"/>
        </w:rPr>
        <w:t>、</w:t>
      </w:r>
      <w:r>
        <w:rPr>
          <w:color w:val="000000"/>
        </w:rPr>
        <w:t>参与反射的神经结构是反射弧，反射弧由感受器、传入神经、神经中枢、传出神经和效应器五部分组成。</w:t>
      </w:r>
      <w:r>
        <w:rPr>
          <w:color w:val="000000"/>
        </w:rPr>
        <w:t>D</w:t>
      </w:r>
      <w:r>
        <w:rPr>
          <w:color w:val="000000"/>
        </w:rPr>
        <w:t>符合题意。</w:t>
      </w:r>
    </w:p>
    <w:p w:rsidR="00D457D8">
      <w:pPr>
        <w:spacing w:after="0"/>
      </w:pPr>
      <w:r>
        <w:rPr>
          <w:color w:val="000000"/>
        </w:rPr>
        <w:t>故答案为：</w:t>
      </w:r>
      <w:r>
        <w:rPr>
          <w:color w:val="000000"/>
        </w:rPr>
        <w:t>D</w:t>
      </w:r>
    </w:p>
    <w:p w:rsidR="00D457D8">
      <w:pPr>
        <w:spacing w:after="0"/>
      </w:pPr>
      <w:r>
        <w:rPr>
          <w:color w:val="000000"/>
        </w:rPr>
        <w:t>【分析】反射是指在神经系统的参与下，人体对内外环境刺激所作出的有规律性的反应．神经调节的基本方式是反射，反射活动的结构基础称为反射弧，包括感受器、传入神经、神经中枢、传出神经和效应器．反射必须通过反射弧来完成，缺少任何一个环节反射活动都不能完成，如传出神经受损，即使有适宜的刺激人体也不会作出反应，因为效应器接收不到神经传来的神经冲动．</w:t>
      </w:r>
    </w:p>
    <w:p w:rsidR="00D457D8">
      <w:pPr>
        <w:spacing w:after="0"/>
      </w:pPr>
      <w:r>
        <w:rPr>
          <w:color w:val="000000"/>
        </w:rPr>
        <w:t>8.</w:t>
      </w:r>
      <w:r>
        <w:rPr>
          <w:color w:val="0000FF"/>
        </w:rPr>
        <w:t>【答案】</w:t>
      </w:r>
      <w:r>
        <w:rPr>
          <w:color w:val="000000"/>
        </w:rPr>
        <w:t xml:space="preserve"> A   </w:t>
      </w:r>
    </w:p>
    <w:p w:rsidR="00D457D8">
      <w:pPr>
        <w:spacing w:after="0"/>
      </w:pPr>
      <w:r>
        <w:rPr>
          <w:color w:val="0000FF"/>
        </w:rPr>
        <w:t>【解析】</w:t>
      </w:r>
      <w:r>
        <w:rPr>
          <w:color w:val="000000"/>
        </w:rPr>
        <w:t>【解答】人体的生命活动主要受神经系统的调节，但也受激素调节的影响。例如，当你突然发现眼前有蛇时，你会感到心脏怦怦乱跳。当你的情绪激动时，你的大脑皮层会特别兴奋，并通过支配肾上腺的神经促使肾上腺分泌较多的肾上腺素等。这些激素能促使心跳加快、血压升高，并且使皮肤因血管扩张而显得面红耳赤。所以课堂上突然听到老师表扬自己，心里高兴，心跳加快。此过程中以神经调节为主。</w:t>
      </w:r>
    </w:p>
    <w:p w:rsidR="00D457D8">
      <w:pPr>
        <w:spacing w:after="0"/>
      </w:pPr>
      <w:r>
        <w:rPr>
          <w:color w:val="000000"/>
        </w:rPr>
        <w:t>故答案为：</w:t>
      </w:r>
      <w:r>
        <w:rPr>
          <w:color w:val="000000"/>
        </w:rPr>
        <w:t>A</w:t>
      </w:r>
    </w:p>
    <w:p w:rsidR="00D457D8">
      <w:pPr>
        <w:spacing w:after="0"/>
      </w:pPr>
      <w:r>
        <w:rPr>
          <w:color w:val="000000"/>
        </w:rPr>
        <w:t>【分析】人体的生命活动的调节方式有两种：神经调节和激素调节。神经调节是指神经系统调节身体的各个器官、系统的活动，使机体成为一个统一的整体</w:t>
      </w:r>
      <w:r>
        <w:rPr>
          <w:color w:val="000000"/>
        </w:rPr>
        <w:t>来进行各项生命活动；激素调节是激素通过血液的传送，只对人和动物体的新陈代谢和生长发育所进行的调节。人体生命活动的调节主要靠神经调节，其次是激素调节。</w:t>
      </w:r>
    </w:p>
    <w:p w:rsidR="00D457D8">
      <w:pPr>
        <w:spacing w:after="0"/>
      </w:pPr>
      <w:r>
        <w:rPr>
          <w:color w:val="000000"/>
        </w:rPr>
        <w:t>9.</w:t>
      </w:r>
      <w:r>
        <w:rPr>
          <w:color w:val="0000FF"/>
        </w:rPr>
        <w:t>【答案】</w:t>
      </w:r>
      <w:r>
        <w:rPr>
          <w:color w:val="000000"/>
        </w:rPr>
        <w:t xml:space="preserve">B  </w:t>
      </w:r>
    </w:p>
    <w:p w:rsidR="00D457D8">
      <w:pPr>
        <w:spacing w:after="0"/>
      </w:pPr>
      <w:r>
        <w:rPr>
          <w:color w:val="0000FF"/>
        </w:rPr>
        <w:t>【解析】</w:t>
      </w:r>
      <w:r>
        <w:rPr>
          <w:color w:val="000000"/>
        </w:rPr>
        <w:t>【解答】维持平衡、协调运动是小脑的功能，人类特有的语言功能则依赖于大脑皮层的语言中枢，脑干中有呼吸中枢，语无伦次与语言中枢有关，语言中枢位于大脑皮层，故语无伦次与大脑有关；小脑有维持平衡、协调运动的功能，走路不稳即与小脑的麻醉有关；呼吸急促与呼吸中枢有关，呼吸中枢位于脑干，故呼吸急促与脑干有关。</w:t>
      </w:r>
    </w:p>
    <w:p w:rsidR="00D457D8">
      <w:pPr>
        <w:spacing w:after="0"/>
      </w:pPr>
      <w:r>
        <w:rPr>
          <w:color w:val="000000"/>
        </w:rPr>
        <w:t>【分析】中枢神经的组成和功能：</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2445"/>
        <w:gridCol w:w="7177"/>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457D8">
            <w:pPr>
              <w:spacing w:after="0"/>
            </w:pPr>
            <w:r>
              <w:rPr>
                <w:color w:val="000000"/>
              </w:rPr>
              <w:t>中枢</w:t>
            </w:r>
            <w:r>
              <w:rPr>
                <w:color w:val="000000"/>
              </w:rPr>
              <w:t>神经的组成</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457D8">
            <w:pPr>
              <w:spacing w:after="0"/>
            </w:pPr>
            <w:r>
              <w:rPr>
                <w:color w:val="000000"/>
              </w:rPr>
              <w:t>功能</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457D8">
            <w:pPr>
              <w:spacing w:after="0"/>
            </w:pPr>
            <w:r>
              <w:rPr>
                <w:color w:val="000000"/>
              </w:rPr>
              <w:t>大脑</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457D8">
            <w:pPr>
              <w:spacing w:after="0"/>
            </w:pPr>
            <w:r>
              <w:rPr>
                <w:color w:val="000000"/>
              </w:rPr>
              <w:t>表面是大脑皮层，具有感觉、运动、语言等多种神经中枢</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457D8">
            <w:pPr>
              <w:spacing w:after="0"/>
            </w:pPr>
            <w:r>
              <w:rPr>
                <w:color w:val="000000"/>
              </w:rPr>
              <w:t>小脑</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457D8">
            <w:pPr>
              <w:spacing w:after="0"/>
            </w:pPr>
            <w:r>
              <w:rPr>
                <w:color w:val="000000"/>
              </w:rPr>
              <w:t>使运动协调、准确、维持身体平衡</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457D8">
            <w:pPr>
              <w:spacing w:after="0"/>
            </w:pPr>
            <w:r>
              <w:rPr>
                <w:color w:val="000000"/>
              </w:rPr>
              <w:t>脑干</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457D8">
            <w:pPr>
              <w:spacing w:after="0"/>
            </w:pPr>
            <w:r>
              <w:rPr>
                <w:color w:val="000000"/>
              </w:rPr>
              <w:t>有专门的调节心跳、呼吸、血压等人体基本活动的中枢</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457D8">
            <w:pPr>
              <w:spacing w:after="0"/>
            </w:pPr>
            <w:r>
              <w:rPr>
                <w:color w:val="000000"/>
              </w:rPr>
              <w:t>脊髓</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457D8">
            <w:pPr>
              <w:spacing w:after="0"/>
            </w:pPr>
            <w:r>
              <w:rPr>
                <w:color w:val="000000"/>
              </w:rPr>
              <w:t>能对外界刺激产生有规律的反应，还能传导，是脑与躯干、内脏之间的联系通路。</w:t>
            </w:r>
          </w:p>
        </w:tc>
      </w:tr>
    </w:tbl>
    <w:p w:rsidR="00D457D8">
      <w:pPr>
        <w:spacing w:after="0"/>
      </w:pPr>
      <w:r>
        <w:rPr>
          <w:color w:val="000000"/>
        </w:rPr>
        <w:t>10.</w:t>
      </w:r>
      <w:r>
        <w:rPr>
          <w:color w:val="0000FF"/>
        </w:rPr>
        <w:t>【答案】</w:t>
      </w:r>
      <w:r>
        <w:rPr>
          <w:color w:val="000000"/>
        </w:rPr>
        <w:t xml:space="preserve">D  </w:t>
      </w:r>
    </w:p>
    <w:p w:rsidR="00A355A9">
      <w:pPr>
        <w:spacing w:after="0"/>
      </w:pPr>
      <w:r>
        <w:rPr>
          <w:color w:val="0000FF"/>
        </w:rPr>
        <w:t>【解析】</w:t>
      </w:r>
      <w:r>
        <w:rPr>
          <w:color w:val="000000"/>
        </w:rPr>
        <w:t>【解答】解：脑皮层以下的神经中枢是低级的神经中枢，能完成一些低级的神经活动．膝跳反射就是一种比较低级的神经活动，是有脊髓灰质里低级的神经中枢参与完成的，属于非条件反射．</w:t>
      </w:r>
    </w:p>
    <w:p w:rsidR="00D457D8">
      <w:pPr>
        <w:spacing w:after="0"/>
      </w:pPr>
      <w:r>
        <w:rPr>
          <w:color w:val="000000"/>
        </w:rPr>
        <w:t>故选：</w:t>
      </w:r>
      <w:r>
        <w:rPr>
          <w:color w:val="000000"/>
        </w:rPr>
        <w:t>D</w:t>
      </w:r>
      <w:r>
        <w:rPr>
          <w:color w:val="000000"/>
        </w:rPr>
        <w:t>．</w:t>
      </w:r>
    </w:p>
    <w:p w:rsidR="00D457D8">
      <w:pPr>
        <w:spacing w:after="0"/>
      </w:pPr>
      <w:r>
        <w:rPr>
          <w:color w:val="000000"/>
        </w:rPr>
        <w:t>【分析】掌握神经中枢的概念：神经中枢是指在灰质里，功能相同的神经元细胞汇集在一起，调节人体的某一项相应的生理活动，这些调节某一特定生理功能的神经元群就叫做神经中枢．复杂反射是在大脑皮层的参与下，以简单反射为基础经过一定的过程逐渐建立的反射活动，膝跳反射是在大脑皮层以下的脊髓里的神经中枢参与完成．</w:t>
      </w:r>
    </w:p>
    <w:p w:rsidR="00D457D8">
      <w:pPr>
        <w:spacing w:after="0"/>
      </w:pPr>
      <w:r>
        <w:rPr>
          <w:color w:val="000000"/>
        </w:rPr>
        <w:t>11.</w:t>
      </w:r>
      <w:r>
        <w:rPr>
          <w:color w:val="0000FF"/>
        </w:rPr>
        <w:t>【答案】</w:t>
      </w:r>
      <w:r>
        <w:rPr>
          <w:color w:val="000000"/>
        </w:rPr>
        <w:t xml:space="preserve">C  </w:t>
      </w:r>
    </w:p>
    <w:p w:rsidR="00A355A9">
      <w:pPr>
        <w:spacing w:after="0"/>
      </w:pPr>
      <w:r>
        <w:rPr>
          <w:color w:val="0000FF"/>
        </w:rPr>
        <w:t>【解析】</w:t>
      </w:r>
      <w:r>
        <w:rPr>
          <w:color w:val="000000"/>
        </w:rPr>
        <w:t>【解答】解：图</w:t>
      </w:r>
      <w:r>
        <w:rPr>
          <w:color w:val="000000"/>
        </w:rPr>
        <w:t>①</w:t>
      </w:r>
      <w:r>
        <w:rPr>
          <w:color w:val="000000"/>
        </w:rPr>
        <w:t>佩戴凹透镜表示近视眼的矫正；图</w:t>
      </w:r>
      <w:r>
        <w:rPr>
          <w:color w:val="000000"/>
        </w:rPr>
        <w:t>②</w:t>
      </w:r>
      <w:r>
        <w:rPr>
          <w:color w:val="000000"/>
        </w:rPr>
        <w:t>光线在视网膜后方汇聚，表示成像落在视网膜后方，因此表示的是远视眼；图</w:t>
      </w:r>
      <w:r>
        <w:rPr>
          <w:color w:val="000000"/>
        </w:rPr>
        <w:t>③</w:t>
      </w:r>
      <w:r>
        <w:rPr>
          <w:color w:val="000000"/>
        </w:rPr>
        <w:t>光线在视网膜前汇聚，表示成像落在视网膜的前方，因此表示的是近视眼；</w:t>
      </w:r>
      <w:r>
        <w:rPr>
          <w:color w:val="000000"/>
        </w:rPr>
        <w:t>图</w:t>
      </w:r>
      <w:r>
        <w:rPr>
          <w:color w:val="000000"/>
        </w:rPr>
        <w:t>④</w:t>
      </w:r>
      <w:r>
        <w:rPr>
          <w:color w:val="000000"/>
        </w:rPr>
        <w:t>佩戴凸透镜表示远视眼的矫正．因此属于近视眼成像和矫正的是</w:t>
      </w:r>
      <w:r>
        <w:rPr>
          <w:color w:val="000000"/>
        </w:rPr>
        <w:t>③</w:t>
      </w:r>
      <w:r>
        <w:rPr>
          <w:color w:val="000000"/>
        </w:rPr>
        <w:t>、</w:t>
      </w:r>
      <w:r>
        <w:rPr>
          <w:color w:val="000000"/>
        </w:rPr>
        <w:t>①</w:t>
      </w:r>
      <w:r>
        <w:rPr>
          <w:color w:val="000000"/>
        </w:rPr>
        <w:t>．</w:t>
      </w:r>
    </w:p>
    <w:p w:rsidR="00D457D8">
      <w:pPr>
        <w:spacing w:after="0"/>
      </w:pPr>
      <w:r>
        <w:rPr>
          <w:color w:val="000000"/>
        </w:rPr>
        <w:t>故选：</w:t>
      </w:r>
      <w:r>
        <w:rPr>
          <w:color w:val="000000"/>
        </w:rPr>
        <w:t>C</w:t>
      </w:r>
    </w:p>
    <w:p w:rsidR="00D457D8">
      <w:pPr>
        <w:spacing w:after="0"/>
      </w:pPr>
      <w:r>
        <w:rPr>
          <w:color w:val="000000"/>
        </w:rPr>
        <w:t>【分析】（</w:t>
      </w:r>
      <w:r>
        <w:rPr>
          <w:color w:val="000000"/>
        </w:rPr>
        <w:t>1</w:t>
      </w:r>
      <w:r>
        <w:rPr>
          <w:color w:val="000000"/>
        </w:rPr>
        <w:t>）近视眼：如果晶状体的凸度过大，或眼球前后径过长，远处物体反射来的光线通过晶状体折射后形成的物像就会落在视网膜的前方，导致看不清远处的物体，形成近视眼．近视眼戴凹透镜加以矫正．</w:t>
      </w:r>
      <w:r>
        <w:rPr>
          <w:color w:val="000000"/>
        </w:rPr>
        <w:t xml:space="preserve"> </w:t>
      </w:r>
      <w:r>
        <w:rPr>
          <w:noProof/>
          <w:lang w:eastAsia="zh-CN"/>
        </w:rPr>
        <w:drawing>
          <wp:inline distT="0" distB="0" distL="0" distR="0">
            <wp:extent cx="2263140" cy="763930"/>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2263140" cy="763930"/>
                    </a:xfrm>
                    <a:prstGeom prst="rect">
                      <a:avLst/>
                    </a:prstGeom>
                  </pic:spPr>
                </pic:pic>
              </a:graphicData>
            </a:graphic>
          </wp:inline>
        </w:drawing>
      </w:r>
      <w:r>
        <w:rPr>
          <w:color w:val="000000"/>
        </w:rPr>
        <w:t>．（</w:t>
      </w:r>
      <w:r>
        <w:rPr>
          <w:color w:val="000000"/>
        </w:rPr>
        <w:t>2</w:t>
      </w:r>
      <w:r>
        <w:rPr>
          <w:color w:val="000000"/>
        </w:rPr>
        <w:t>）远视眼：如果眼球晶状体的曲度过小，或眼球前后径过短，近处物体反射来的光线通过晶状体折射后形成的物像，就会落在视网膜的后方，导致看不清近处的物体，形成远视眼．远视眼戴凸透镜进行矫．</w:t>
      </w:r>
      <w:r>
        <w:rPr>
          <w:color w:val="000000"/>
        </w:rPr>
        <w:t xml:space="preserve"> </w:t>
      </w:r>
      <w:r>
        <w:rPr>
          <w:noProof/>
          <w:lang w:eastAsia="zh-CN"/>
        </w:rPr>
        <w:drawing>
          <wp:inline distT="0" distB="0" distL="0" distR="0">
            <wp:extent cx="2435035" cy="754380"/>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2435035" cy="754380"/>
                    </a:xfrm>
                    <a:prstGeom prst="rect">
                      <a:avLst/>
                    </a:prstGeom>
                  </pic:spPr>
                </pic:pic>
              </a:graphicData>
            </a:graphic>
          </wp:inline>
        </w:drawing>
      </w:r>
      <w:r>
        <w:rPr>
          <w:color w:val="000000"/>
        </w:rPr>
        <w:t>．</w:t>
      </w:r>
    </w:p>
    <w:p w:rsidR="00D457D8">
      <w:pPr>
        <w:spacing w:after="0"/>
      </w:pPr>
      <w:r>
        <w:rPr>
          <w:color w:val="000000"/>
        </w:rPr>
        <w:t>12.</w:t>
      </w:r>
      <w:r>
        <w:rPr>
          <w:color w:val="0000FF"/>
        </w:rPr>
        <w:t>【答案】</w:t>
      </w:r>
      <w:r>
        <w:rPr>
          <w:color w:val="000000"/>
        </w:rPr>
        <w:t xml:space="preserve">D  </w:t>
      </w:r>
    </w:p>
    <w:p w:rsidR="00A355A9">
      <w:pPr>
        <w:spacing w:after="0"/>
      </w:pPr>
      <w:r>
        <w:rPr>
          <w:color w:val="0000FF"/>
        </w:rPr>
        <w:t>【解析】</w:t>
      </w:r>
      <w:r>
        <w:rPr>
          <w:color w:val="000000"/>
        </w:rPr>
        <w:t>【解答】解：</w:t>
      </w:r>
      <w:r>
        <w:rPr>
          <w:color w:val="000000"/>
        </w:rPr>
        <w:t>A</w:t>
      </w:r>
      <w:r>
        <w:rPr>
          <w:color w:val="000000"/>
        </w:rPr>
        <w:t>、该反射的神经中枢在大脑皮层因此是复杂反射，不符合题意；</w:t>
      </w:r>
    </w:p>
    <w:p w:rsidR="00D457D8">
      <w:pPr>
        <w:spacing w:after="0"/>
      </w:pPr>
      <w:r>
        <w:rPr>
          <w:color w:val="000000"/>
        </w:rPr>
        <w:t>B</w:t>
      </w:r>
      <w:r>
        <w:rPr>
          <w:color w:val="000000"/>
        </w:rPr>
        <w:t>、视觉形成的过程是：外界物体反射的光线，经角膜、瞳孔（房水）、晶状体和玻璃体，并经晶状体的折射，最终在视网膜上形成倒置的物象，视网膜上的感光细胞接受物象刺激，将物象信息转变成神经冲动，然后通过视神经传到大脑皮层的视觉中枢，形成视觉．所以</w:t>
      </w:r>
      <w:r>
        <w:rPr>
          <w:color w:val="000000"/>
        </w:rPr>
        <w:t>“</w:t>
      </w:r>
      <w:r>
        <w:rPr>
          <w:color w:val="000000"/>
        </w:rPr>
        <w:t>红灯</w:t>
      </w:r>
      <w:r>
        <w:rPr>
          <w:color w:val="000000"/>
        </w:rPr>
        <w:t>”</w:t>
      </w:r>
      <w:r>
        <w:rPr>
          <w:color w:val="000000"/>
        </w:rPr>
        <w:t>的光线进入司机眼球形成物像时，光线进入眼球的先后顺序是：角膜</w:t>
      </w:r>
      <w:r>
        <w:rPr>
          <w:color w:val="000000"/>
        </w:rPr>
        <w:t>→</w:t>
      </w:r>
      <w:r>
        <w:rPr>
          <w:color w:val="000000"/>
        </w:rPr>
        <w:t>瞳孔</w:t>
      </w:r>
      <w:r>
        <w:rPr>
          <w:color w:val="000000"/>
        </w:rPr>
        <w:t>→</w:t>
      </w:r>
      <w:r>
        <w:rPr>
          <w:color w:val="000000"/>
        </w:rPr>
        <w:t>晶状体</w:t>
      </w:r>
      <w:r>
        <w:rPr>
          <w:color w:val="000000"/>
        </w:rPr>
        <w:t>→</w:t>
      </w:r>
      <w:r>
        <w:rPr>
          <w:color w:val="000000"/>
        </w:rPr>
        <w:t>玻璃体</w:t>
      </w:r>
      <w:r>
        <w:rPr>
          <w:color w:val="000000"/>
        </w:rPr>
        <w:t>→</w:t>
      </w:r>
      <w:r>
        <w:rPr>
          <w:color w:val="000000"/>
        </w:rPr>
        <w:t>视网膜．不符合题意；</w:t>
      </w:r>
    </w:p>
    <w:p w:rsidR="00D457D8">
      <w:pPr>
        <w:spacing w:after="0"/>
      </w:pPr>
      <w:r>
        <w:rPr>
          <w:color w:val="000000"/>
        </w:rPr>
        <w:t>C</w:t>
      </w:r>
      <w:r>
        <w:rPr>
          <w:color w:val="000000"/>
        </w:rPr>
        <w:t>、感受器、传入神经、神经中枢、传出神经、效应器构成了完整的反射弧．不符合题意；</w:t>
      </w:r>
    </w:p>
    <w:p w:rsidR="00D457D8">
      <w:pPr>
        <w:spacing w:after="0"/>
      </w:pPr>
      <w:r>
        <w:rPr>
          <w:color w:val="000000"/>
        </w:rPr>
        <w:t>D</w:t>
      </w:r>
      <w:r>
        <w:rPr>
          <w:color w:val="000000"/>
        </w:rPr>
        <w:t>、视网膜上有感光</w:t>
      </w:r>
      <w:r>
        <w:rPr>
          <w:color w:val="000000"/>
        </w:rPr>
        <w:t>细胞，含有许多对光线敏感的细胞，能感受光的刺激，产生神经冲动，属于视觉感受器．符合题意．</w:t>
      </w:r>
    </w:p>
    <w:p w:rsidR="00D457D8">
      <w:pPr>
        <w:spacing w:after="0"/>
      </w:pPr>
      <w:r>
        <w:rPr>
          <w:color w:val="000000"/>
        </w:rPr>
        <w:t>故选：</w:t>
      </w:r>
      <w:r>
        <w:rPr>
          <w:color w:val="000000"/>
        </w:rPr>
        <w:t>D</w:t>
      </w:r>
    </w:p>
    <w:p w:rsidR="00D457D8">
      <w:pPr>
        <w:spacing w:after="0"/>
      </w:pPr>
      <w:r>
        <w:rPr>
          <w:color w:val="000000"/>
        </w:rPr>
        <w:t>【分析】此题考查的知识点是反射弧的结构和功能，眼球的结构，反射的类型．</w:t>
      </w:r>
    </w:p>
    <w:p w:rsidR="00D457D8">
      <w:pPr>
        <w:spacing w:after="0"/>
      </w:pPr>
      <w:r>
        <w:rPr>
          <w:color w:val="000000"/>
        </w:rPr>
        <w:t>13.</w:t>
      </w:r>
      <w:r>
        <w:rPr>
          <w:color w:val="0000FF"/>
        </w:rPr>
        <w:t>【答案】</w:t>
      </w:r>
      <w:r>
        <w:rPr>
          <w:color w:val="000000"/>
        </w:rPr>
        <w:t xml:space="preserve">C  </w:t>
      </w:r>
    </w:p>
    <w:p w:rsidR="00A355A9">
      <w:pPr>
        <w:spacing w:after="0"/>
      </w:pPr>
      <w:r>
        <w:rPr>
          <w:color w:val="0000FF"/>
        </w:rPr>
        <w:t>【解析】</w:t>
      </w:r>
      <w:r>
        <w:rPr>
          <w:color w:val="000000"/>
        </w:rPr>
        <w:t>【解答】解：</w:t>
      </w:r>
      <w:r>
        <w:rPr>
          <w:color w:val="000000"/>
        </w:rPr>
        <w:t>A</w:t>
      </w:r>
      <w:r>
        <w:rPr>
          <w:color w:val="000000"/>
        </w:rPr>
        <w:t>、反射是指人或动物通过神经系统对外界或内部的各种刺激所发生的有规律的反应；植物没有神经系统，对外界刺激作出的反应为应激性；故不符合题意．</w:t>
      </w:r>
    </w:p>
    <w:p w:rsidR="00D457D8">
      <w:pPr>
        <w:spacing w:after="0"/>
      </w:pPr>
      <w:r>
        <w:rPr>
          <w:color w:val="000000"/>
        </w:rPr>
        <w:t>B</w:t>
      </w:r>
      <w:r>
        <w:rPr>
          <w:color w:val="000000"/>
        </w:rPr>
        <w:t>、佝偻病是体内缺乏维生素</w:t>
      </w:r>
      <w:r>
        <w:rPr>
          <w:color w:val="000000"/>
        </w:rPr>
        <w:t>D</w:t>
      </w:r>
      <w:r>
        <w:rPr>
          <w:color w:val="000000"/>
        </w:rPr>
        <w:t>影响人体对钙、磷的吸收而引起的，人在幼年时缺乏生长激素会患侏儒症；故不符合题意．</w:t>
      </w:r>
    </w:p>
    <w:p w:rsidR="00D457D8">
      <w:pPr>
        <w:spacing w:after="0"/>
      </w:pPr>
      <w:r>
        <w:rPr>
          <w:color w:val="000000"/>
        </w:rPr>
        <w:t>C</w:t>
      </w:r>
      <w:r>
        <w:rPr>
          <w:color w:val="000000"/>
        </w:rPr>
        <w:t>、谈虎色变是人类对语言、文字的刺激所作出的反应，与人类特有的语言中枢有关，是人类特有的条件反射；故符合题意．</w:t>
      </w:r>
    </w:p>
    <w:p w:rsidR="00D457D8">
      <w:pPr>
        <w:spacing w:after="0"/>
      </w:pPr>
      <w:r>
        <w:rPr>
          <w:color w:val="000000"/>
        </w:rPr>
        <w:t>D</w:t>
      </w:r>
      <w:r>
        <w:rPr>
          <w:color w:val="000000"/>
        </w:rPr>
        <w:t>、碘是合成甲状腺激素的原料，钙是骨骼、牙齿的主要成分；故不符合题意．</w:t>
      </w:r>
    </w:p>
    <w:p w:rsidR="00D457D8">
      <w:pPr>
        <w:spacing w:after="0"/>
      </w:pPr>
      <w:r>
        <w:rPr>
          <w:color w:val="000000"/>
        </w:rPr>
        <w:t>故选：</w:t>
      </w:r>
      <w:r>
        <w:rPr>
          <w:color w:val="000000"/>
        </w:rPr>
        <w:t>C</w:t>
      </w:r>
    </w:p>
    <w:p w:rsidR="00D457D8">
      <w:pPr>
        <w:spacing w:after="0"/>
      </w:pPr>
      <w:r>
        <w:rPr>
          <w:color w:val="000000"/>
        </w:rPr>
        <w:t>【分析】人体在神经、体液的调节作用下，才能够很好地适应环境的变化；神经调节是通过神经系统来完成的，神经调节的基本方式是反射；激素通过血液循环的运输对人体生理活动的调节是激素调节；在人体内，激素调节和神经调节的作用是相互联系、相互影响的．</w:t>
      </w:r>
    </w:p>
    <w:p w:rsidR="00D457D8">
      <w:pPr>
        <w:spacing w:after="0"/>
      </w:pPr>
      <w:r>
        <w:rPr>
          <w:color w:val="000000"/>
        </w:rPr>
        <w:t>14.</w:t>
      </w:r>
      <w:r>
        <w:rPr>
          <w:color w:val="0000FF"/>
        </w:rPr>
        <w:t>【答案】</w:t>
      </w:r>
      <w:r>
        <w:rPr>
          <w:color w:val="000000"/>
        </w:rPr>
        <w:t xml:space="preserve"> C   </w:t>
      </w:r>
    </w:p>
    <w:p w:rsidR="00D457D8">
      <w:pPr>
        <w:spacing w:after="0"/>
      </w:pPr>
      <w:r>
        <w:rPr>
          <w:color w:val="0000FF"/>
        </w:rPr>
        <w:t>【解析】</w:t>
      </w:r>
      <w:r>
        <w:rPr>
          <w:color w:val="000000"/>
        </w:rPr>
        <w:t>【解答】当听到巨大声响时时张大嘴巴，可以使咽鼓</w:t>
      </w:r>
      <w:r>
        <w:rPr>
          <w:color w:val="000000"/>
        </w:rPr>
        <w:t>管张开，因咽鼓管连通咽部和鼓室。这样口腔内的气压即鼓室内的气压与鼓膜外，即外耳道的气压保持平衡。保持鼓膜内外大气压的平衡，以免振破鼓膜。如果闭嘴同时用双手堵耳也是同样道理，这样就避免了压强的突然改变对鼓膜的影响，</w:t>
      </w:r>
      <w:r>
        <w:rPr>
          <w:color w:val="000000"/>
        </w:rPr>
        <w:t>C</w:t>
      </w:r>
      <w:r>
        <w:rPr>
          <w:color w:val="000000"/>
        </w:rPr>
        <w:t>符合题意。</w:t>
      </w:r>
      <w:r>
        <w:rPr>
          <w:color w:val="000000"/>
        </w:rPr>
        <w:t xml:space="preserve"> </w:t>
      </w:r>
    </w:p>
    <w:p w:rsidR="00D457D8">
      <w:pPr>
        <w:spacing w:after="0"/>
      </w:pPr>
      <w:r>
        <w:rPr>
          <w:color w:val="000000"/>
        </w:rPr>
        <w:t>故答案为：</w:t>
      </w:r>
      <w:r>
        <w:rPr>
          <w:color w:val="000000"/>
        </w:rPr>
        <w:t>C</w:t>
      </w:r>
    </w:p>
    <w:p w:rsidR="00D457D8">
      <w:pPr>
        <w:spacing w:after="0"/>
      </w:pPr>
      <w:r>
        <w:rPr>
          <w:color w:val="000000"/>
        </w:rPr>
        <w:t>【分析】当听到巨大声响时</w:t>
      </w:r>
      <w:r>
        <w:rPr>
          <w:color w:val="000000"/>
        </w:rPr>
        <w:t>,</w:t>
      </w:r>
      <w:r>
        <w:rPr>
          <w:color w:val="000000"/>
        </w:rPr>
        <w:t>空气振动剧烈导致鼓膜受到的压力突然增大</w:t>
      </w:r>
      <w:r>
        <w:rPr>
          <w:color w:val="000000"/>
        </w:rPr>
        <w:t>,</w:t>
      </w:r>
      <w:r>
        <w:rPr>
          <w:color w:val="000000"/>
        </w:rPr>
        <w:t>容易击穿鼓膜</w:t>
      </w:r>
      <w:r>
        <w:rPr>
          <w:color w:val="000000"/>
        </w:rPr>
        <w:t>,</w:t>
      </w:r>
      <w:r>
        <w:rPr>
          <w:color w:val="000000"/>
        </w:rPr>
        <w:t>这时张大嘴巴</w:t>
      </w:r>
      <w:r>
        <w:rPr>
          <w:color w:val="000000"/>
        </w:rPr>
        <w:t>,</w:t>
      </w:r>
      <w:r>
        <w:rPr>
          <w:color w:val="000000"/>
        </w:rPr>
        <w:t>可以使咽鼓管张开</w:t>
      </w:r>
      <w:r>
        <w:rPr>
          <w:color w:val="000000"/>
        </w:rPr>
        <w:t>,</w:t>
      </w:r>
      <w:r>
        <w:rPr>
          <w:color w:val="000000"/>
        </w:rPr>
        <w:t>因咽鼓管连通咽部和鼓室</w:t>
      </w:r>
      <w:r>
        <w:rPr>
          <w:color w:val="000000"/>
        </w:rPr>
        <w:t>,</w:t>
      </w:r>
      <w:r>
        <w:rPr>
          <w:color w:val="000000"/>
        </w:rPr>
        <w:t>这样可使鼓室内的气压与鼓膜外即外耳道的气压保持平衡</w:t>
      </w:r>
      <w:r>
        <w:rPr>
          <w:color w:val="000000"/>
        </w:rPr>
        <w:t>.</w:t>
      </w:r>
    </w:p>
    <w:p w:rsidR="00D457D8">
      <w:pPr>
        <w:spacing w:after="0"/>
      </w:pPr>
      <w:r>
        <w:rPr>
          <w:color w:val="000000"/>
        </w:rPr>
        <w:t>15.</w:t>
      </w:r>
      <w:r>
        <w:rPr>
          <w:color w:val="0000FF"/>
        </w:rPr>
        <w:t>【答案】</w:t>
      </w:r>
      <w:r>
        <w:rPr>
          <w:color w:val="000000"/>
        </w:rPr>
        <w:t xml:space="preserve"> B   </w:t>
      </w:r>
    </w:p>
    <w:p w:rsidR="00A355A9">
      <w:pPr>
        <w:spacing w:after="0"/>
      </w:pPr>
      <w:r>
        <w:rPr>
          <w:color w:val="0000FF"/>
        </w:rPr>
        <w:t>【解析】</w:t>
      </w:r>
      <w:r>
        <w:rPr>
          <w:color w:val="000000"/>
        </w:rPr>
        <w:t>【解答】解：聋哑人虽然听不见声音，但她们靠手语</w:t>
      </w:r>
      <w:r>
        <w:rPr>
          <w:color w:val="000000"/>
        </w:rPr>
        <w:t>和感觉与别人交流．演《千手观音》时，有四位艺术团的手语老师分别位于舞台四角用手语指挥，演员们看着教师的手语，凭着自己的感觉翩翩起舞．看教师的手语和感觉，所以要用到视觉中枢、躯体感觉中枢，翩翩起舞需要躯体运动中枢的指挥和小脑的协调功能．</w:t>
      </w:r>
    </w:p>
    <w:p w:rsidR="00D457D8">
      <w:pPr>
        <w:spacing w:after="0"/>
      </w:pPr>
      <w:r>
        <w:rPr>
          <w:color w:val="000000"/>
        </w:rPr>
        <w:t>故选：</w:t>
      </w:r>
      <w:r>
        <w:rPr>
          <w:color w:val="000000"/>
        </w:rPr>
        <w:t>B</w:t>
      </w:r>
      <w:r>
        <w:rPr>
          <w:color w:val="000000"/>
        </w:rPr>
        <w:t>．</w:t>
      </w:r>
    </w:p>
    <w:p w:rsidR="00D457D8">
      <w:pPr>
        <w:spacing w:after="0"/>
      </w:pPr>
      <w:r>
        <w:rPr>
          <w:color w:val="000000"/>
        </w:rPr>
        <w:t>【分析】回答此题要明确人体大脑的主要功能区．</w:t>
      </w:r>
    </w:p>
    <w:p w:rsidR="00D457D8">
      <w:r>
        <w:t>二、填空题</w:t>
      </w:r>
    </w:p>
    <w:p w:rsidR="00D457D8">
      <w:pPr>
        <w:spacing w:after="0"/>
      </w:pPr>
      <w:r>
        <w:rPr>
          <w:color w:val="000000"/>
        </w:rPr>
        <w:t>16.</w:t>
      </w:r>
      <w:r>
        <w:rPr>
          <w:color w:val="0000FF"/>
        </w:rPr>
        <w:t>【答案】</w:t>
      </w:r>
      <w:r>
        <w:rPr>
          <w:color w:val="000000"/>
        </w:rPr>
        <w:t>感受器；感觉器官</w:t>
      </w:r>
      <w:r>
        <w:rPr>
          <w:color w:val="000000"/>
        </w:rPr>
        <w:t xml:space="preserve">  </w:t>
      </w:r>
    </w:p>
    <w:p w:rsidR="00D457D8">
      <w:pPr>
        <w:spacing w:after="0"/>
      </w:pPr>
      <w:r>
        <w:rPr>
          <w:color w:val="0000FF"/>
        </w:rPr>
        <w:t>【解析】</w:t>
      </w:r>
      <w:r>
        <w:rPr>
          <w:color w:val="000000"/>
        </w:rPr>
        <w:t>【解答】解：感受器是动物体表、体腔或组织内能接受内、外环境刺激，并将之转换成神经过程的结构．有的简单，有的带有附属结构，通常称他们为感受器管，如眼睛，耳朵等．</w:t>
      </w:r>
      <w:r>
        <w:br/>
      </w:r>
      <w:r>
        <w:rPr>
          <w:color w:val="000000"/>
        </w:rPr>
        <w:t>故答案为：感受器；</w:t>
      </w:r>
      <w:r>
        <w:rPr>
          <w:color w:val="000000"/>
        </w:rPr>
        <w:t xml:space="preserve"> </w:t>
      </w:r>
      <w:r>
        <w:rPr>
          <w:color w:val="000000"/>
        </w:rPr>
        <w:t>感觉器官．</w:t>
      </w:r>
      <w:r>
        <w:br/>
      </w:r>
      <w:r>
        <w:rPr>
          <w:color w:val="000000"/>
        </w:rPr>
        <w:t>【分析】神经调节的基本方式是反射，它是指在中枢神经系统参与下，动物或人体对内外环境变化作出的规律性应答．完成反射的结构基础是反射弧．</w:t>
      </w:r>
      <w:r>
        <w:rPr>
          <w:color w:val="000000"/>
        </w:rPr>
        <w:t xml:space="preserve">  </w:t>
      </w:r>
      <w:r>
        <w:rPr>
          <w:color w:val="000000"/>
        </w:rPr>
        <w:t>反射弧由感受器、传入神经、神经中枢、传出神经、效应器组成．</w:t>
      </w:r>
    </w:p>
    <w:p w:rsidR="00A355A9">
      <w:pPr>
        <w:spacing w:after="0"/>
      </w:pPr>
      <w:r>
        <w:rPr>
          <w:color w:val="000000"/>
        </w:rPr>
        <w:t>17.</w:t>
      </w:r>
      <w:r>
        <w:rPr>
          <w:color w:val="0000FF"/>
        </w:rPr>
        <w:t>【答案】</w:t>
      </w:r>
      <w:r>
        <w:rPr>
          <w:color w:val="000000"/>
        </w:rPr>
        <w:t>生长激素</w:t>
      </w:r>
      <w:r>
        <w:t xml:space="preserve"> </w:t>
      </w:r>
      <w:r>
        <w:t>；</w:t>
      </w:r>
      <w:r>
        <w:rPr>
          <w:color w:val="000000"/>
        </w:rPr>
        <w:t>甲状腺</w:t>
      </w:r>
      <w:r>
        <w:t xml:space="preserve"> </w:t>
      </w:r>
      <w:r>
        <w:t>；</w:t>
      </w:r>
      <w:r>
        <w:rPr>
          <w:color w:val="000000"/>
        </w:rPr>
        <w:t>胰岛</w:t>
      </w:r>
    </w:p>
    <w:p w:rsidR="00A355A9">
      <w:pPr>
        <w:spacing w:after="0"/>
      </w:pPr>
      <w:r>
        <w:rPr>
          <w:color w:val="0000FF"/>
        </w:rPr>
        <w:t>【解析】</w:t>
      </w:r>
      <w:r>
        <w:rPr>
          <w:color w:val="000000"/>
        </w:rPr>
        <w:t>【解答】解：人体内分泌腺分泌的激素，随血液循环运送到全身，对人的生理活动起调节作用，垂体分泌</w:t>
      </w:r>
      <w:r>
        <w:rPr>
          <w:color w:val="000000"/>
        </w:rPr>
        <w:t xml:space="preserve"> </w:t>
      </w:r>
      <w:r>
        <w:rPr>
          <w:color w:val="000000"/>
        </w:rPr>
        <w:t>生长激素有：促进人体生长的作用，甲状腺分泌的甲状腺激素，能促进人体的生长发育和新陈代谢，胰岛分泌的胰岛素对糖类的代谢具有调节作用．</w:t>
      </w:r>
    </w:p>
    <w:p w:rsidR="00D457D8">
      <w:pPr>
        <w:spacing w:after="0"/>
      </w:pPr>
      <w:r>
        <w:rPr>
          <w:color w:val="000000"/>
        </w:rPr>
        <w:t>故答案为：生长激素；甲状腺；胰岛</w:t>
      </w:r>
    </w:p>
    <w:p w:rsidR="00D457D8">
      <w:pPr>
        <w:spacing w:after="0"/>
      </w:pPr>
      <w:r>
        <w:rPr>
          <w:color w:val="000000"/>
        </w:rPr>
        <w:t>【分析】人体内的腺体根据分泌物的去向可分为外分泌腺和内分泌腺，皮脂腺、汗腺、唾液腺等，它们的分泌物是通过导管排出的，因此这类腺体叫外分泌腺；没有导管，分泌物直接进入腺体内的毛细血管里，随着血液循环输送到全身各处，这类腺体叫内分泌腺，如垂体、甲状腺、肾上腺、胰岛、性腺（睾丸、卵巢）和胸腺（在性成熟期后逐渐变小）等，它们分泌的激素含量很少，但作用很大，对人体的生理活动起特殊的调节作用，如果分泌异常就会得相应的病症．</w:t>
      </w:r>
    </w:p>
    <w:p w:rsidR="00D457D8">
      <w:pPr>
        <w:spacing w:after="0"/>
      </w:pPr>
      <w:r>
        <w:rPr>
          <w:color w:val="000000"/>
        </w:rPr>
        <w:t>18.</w:t>
      </w:r>
      <w:r>
        <w:rPr>
          <w:color w:val="0000FF"/>
        </w:rPr>
        <w:t>【答案】</w:t>
      </w:r>
      <w:r>
        <w:rPr>
          <w:color w:val="000000"/>
        </w:rPr>
        <w:t>视网膜；大脑皮层的视觉中枢</w:t>
      </w:r>
      <w:r>
        <w:rPr>
          <w:color w:val="000000"/>
        </w:rPr>
        <w:t xml:space="preserve">  </w:t>
      </w:r>
    </w:p>
    <w:p w:rsidR="00D457D8">
      <w:pPr>
        <w:spacing w:after="0"/>
      </w:pPr>
      <w:r>
        <w:rPr>
          <w:color w:val="0000FF"/>
        </w:rPr>
        <w:t>【解析】</w:t>
      </w:r>
      <w:r>
        <w:rPr>
          <w:color w:val="000000"/>
        </w:rPr>
        <w:t>【解答】</w:t>
      </w:r>
      <w:r>
        <w:rPr>
          <w:color w:val="000000"/>
        </w:rPr>
        <w:t>解：视网膜上的感光细胞受光的刺激而产生神经冲动，神经冲动沿视神经传到大脑皮层的视觉中枢形成视觉．</w:t>
      </w:r>
      <w:r>
        <w:br/>
      </w:r>
      <w:r>
        <w:rPr>
          <w:color w:val="000000"/>
        </w:rPr>
        <w:t>故答案为：视网膜；大脑皮层的视觉中枢</w:t>
      </w:r>
      <w:r>
        <w:br/>
      </w:r>
      <w:r>
        <w:rPr>
          <w:color w:val="000000"/>
        </w:rPr>
        <w:t>【分析】眼球的结构：</w:t>
      </w:r>
      <w:r>
        <w:br/>
      </w:r>
      <w:r>
        <w:rPr>
          <w:noProof/>
          <w:lang w:eastAsia="zh-CN"/>
        </w:rPr>
        <w:drawing>
          <wp:inline distT="0" distB="0" distL="0" distR="0">
            <wp:extent cx="2673756" cy="1785684"/>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2673756" cy="1785684"/>
                    </a:xfrm>
                    <a:prstGeom prst="rect">
                      <a:avLst/>
                    </a:prstGeom>
                  </pic:spPr>
                </pic:pic>
              </a:graphicData>
            </a:graphic>
          </wp:inline>
        </w:drawing>
      </w:r>
      <w:r>
        <w:rPr>
          <w:color w:val="000000"/>
        </w:rPr>
        <w:t>，</w:t>
      </w:r>
      <w:r>
        <w:br/>
      </w:r>
      <w:r>
        <w:rPr>
          <w:color w:val="000000"/>
        </w:rPr>
        <w:t>视觉的形成过程：光线</w:t>
      </w:r>
      <w:r>
        <w:rPr>
          <w:color w:val="000000"/>
        </w:rPr>
        <w:t>→</w:t>
      </w:r>
      <w:r>
        <w:rPr>
          <w:color w:val="000000"/>
        </w:rPr>
        <w:t>角膜</w:t>
      </w:r>
      <w:r>
        <w:rPr>
          <w:color w:val="000000"/>
        </w:rPr>
        <w:t>→</w:t>
      </w:r>
      <w:r>
        <w:rPr>
          <w:color w:val="000000"/>
        </w:rPr>
        <w:t>瞳孔</w:t>
      </w:r>
      <w:r>
        <w:rPr>
          <w:color w:val="000000"/>
        </w:rPr>
        <w:t>→</w:t>
      </w:r>
      <w:r>
        <w:rPr>
          <w:color w:val="000000"/>
        </w:rPr>
        <w:t>晶状体</w:t>
      </w:r>
      <w:r>
        <w:rPr>
          <w:color w:val="000000"/>
        </w:rPr>
        <w:t>→</w:t>
      </w:r>
      <w:r>
        <w:rPr>
          <w:color w:val="000000"/>
        </w:rPr>
        <w:t>玻璃体</w:t>
      </w:r>
      <w:r>
        <w:rPr>
          <w:color w:val="000000"/>
        </w:rPr>
        <w:t>→</w:t>
      </w:r>
      <w:r>
        <w:rPr>
          <w:color w:val="000000"/>
        </w:rPr>
        <w:t>视网膜</w:t>
      </w:r>
      <w:r>
        <w:rPr>
          <w:color w:val="000000"/>
        </w:rPr>
        <w:t>→</w:t>
      </w:r>
      <w:r>
        <w:rPr>
          <w:color w:val="000000"/>
        </w:rPr>
        <w:t>视觉神经</w:t>
      </w:r>
      <w:r>
        <w:rPr>
          <w:color w:val="000000"/>
        </w:rPr>
        <w:t>→</w:t>
      </w:r>
      <w:r>
        <w:rPr>
          <w:color w:val="000000"/>
        </w:rPr>
        <w:t>视觉中枢</w:t>
      </w:r>
      <w:r>
        <w:rPr>
          <w:color w:val="000000"/>
        </w:rPr>
        <w:t>→</w:t>
      </w:r>
      <w:r>
        <w:rPr>
          <w:color w:val="000000"/>
        </w:rPr>
        <w:t>视觉．</w:t>
      </w:r>
    </w:p>
    <w:p w:rsidR="00D457D8">
      <w:r>
        <w:t>三、解答题</w:t>
      </w:r>
    </w:p>
    <w:p w:rsidR="00D457D8">
      <w:pPr>
        <w:spacing w:after="0"/>
      </w:pPr>
      <w:r>
        <w:rPr>
          <w:color w:val="000000"/>
        </w:rPr>
        <w:t>19.</w:t>
      </w:r>
      <w:r>
        <w:rPr>
          <w:color w:val="0000FF"/>
        </w:rPr>
        <w:t>【答案】</w:t>
      </w:r>
      <w:r>
        <w:rPr>
          <w:color w:val="000000"/>
        </w:rPr>
        <w:t>（</w:t>
      </w:r>
      <w:r>
        <w:rPr>
          <w:color w:val="000000"/>
        </w:rPr>
        <w:t>1</w:t>
      </w:r>
      <w:r>
        <w:rPr>
          <w:color w:val="000000"/>
        </w:rPr>
        <w:t>）角膜</w:t>
      </w:r>
      <w:r>
        <w:br/>
      </w:r>
      <w:r>
        <w:rPr>
          <w:color w:val="000000"/>
        </w:rPr>
        <w:t>（</w:t>
      </w:r>
      <w:r>
        <w:rPr>
          <w:color w:val="000000"/>
        </w:rPr>
        <w:t>2</w:t>
      </w:r>
      <w:r>
        <w:rPr>
          <w:color w:val="000000"/>
        </w:rPr>
        <w:t>）巩膜</w:t>
      </w:r>
      <w:r>
        <w:br/>
      </w:r>
      <w:r>
        <w:rPr>
          <w:color w:val="000000"/>
        </w:rPr>
        <w:t>（</w:t>
      </w:r>
      <w:r>
        <w:rPr>
          <w:color w:val="000000"/>
        </w:rPr>
        <w:t>3</w:t>
      </w:r>
      <w:r>
        <w:rPr>
          <w:color w:val="000000"/>
        </w:rPr>
        <w:t>）晶状体；视网膜；凹</w:t>
      </w:r>
      <w:r>
        <w:rPr>
          <w:color w:val="000000"/>
        </w:rPr>
        <w:t xml:space="preserve">  </w:t>
      </w:r>
    </w:p>
    <w:p w:rsidR="00D457D8">
      <w:pPr>
        <w:spacing w:after="0"/>
      </w:pPr>
      <w:r>
        <w:rPr>
          <w:color w:val="0000FF"/>
        </w:rPr>
        <w:t>【解析】</w:t>
      </w:r>
      <w:r>
        <w:rPr>
          <w:color w:val="000000"/>
        </w:rPr>
        <w:t>【解答】光图可知：</w:t>
      </w:r>
      <w:r>
        <w:rPr>
          <w:color w:val="000000"/>
        </w:rPr>
        <w:t>1</w:t>
      </w:r>
      <w:r>
        <w:rPr>
          <w:color w:val="000000"/>
        </w:rPr>
        <w:t>是角膜，</w:t>
      </w:r>
      <w:r>
        <w:rPr>
          <w:color w:val="000000"/>
        </w:rPr>
        <w:t>2</w:t>
      </w:r>
      <w:r>
        <w:rPr>
          <w:color w:val="000000"/>
        </w:rPr>
        <w:t>是晶状体，</w:t>
      </w:r>
      <w:r>
        <w:rPr>
          <w:color w:val="000000"/>
        </w:rPr>
        <w:t>3</w:t>
      </w:r>
      <w:r>
        <w:rPr>
          <w:color w:val="000000"/>
        </w:rPr>
        <w:t>虹膜，</w:t>
      </w:r>
      <w:r>
        <w:rPr>
          <w:color w:val="000000"/>
        </w:rPr>
        <w:t>4</w:t>
      </w:r>
      <w:r>
        <w:rPr>
          <w:color w:val="000000"/>
        </w:rPr>
        <w:t>是巩膜，</w:t>
      </w:r>
      <w:r>
        <w:rPr>
          <w:color w:val="000000"/>
        </w:rPr>
        <w:t>5</w:t>
      </w:r>
      <w:r>
        <w:rPr>
          <w:color w:val="000000"/>
        </w:rPr>
        <w:t>是脉络膜，</w:t>
      </w:r>
      <w:r>
        <w:rPr>
          <w:color w:val="000000"/>
        </w:rPr>
        <w:t>6</w:t>
      </w:r>
      <w:r>
        <w:rPr>
          <w:color w:val="000000"/>
        </w:rPr>
        <w:t>是视网膜</w:t>
      </w:r>
      <w:r>
        <w:rPr>
          <w:color w:val="000000"/>
        </w:rPr>
        <w:t>7</w:t>
      </w:r>
      <w:r>
        <w:rPr>
          <w:color w:val="000000"/>
        </w:rPr>
        <w:t>玻璃体。</w:t>
      </w:r>
      <w:r>
        <w:br/>
      </w:r>
      <w:r>
        <w:rPr>
          <w:color w:val="000000"/>
        </w:rPr>
        <w:t>（</w:t>
      </w:r>
      <w:r>
        <w:rPr>
          <w:color w:val="000000"/>
        </w:rPr>
        <w:t>1</w:t>
      </w:r>
      <w:r>
        <w:rPr>
          <w:color w:val="000000"/>
        </w:rPr>
        <w:t>）</w:t>
      </w:r>
      <w:r>
        <w:rPr>
          <w:color w:val="000000"/>
        </w:rPr>
        <w:t>1</w:t>
      </w:r>
      <w:r>
        <w:rPr>
          <w:color w:val="000000"/>
        </w:rPr>
        <w:t>角膜是无色透明的，利于光线的透入，如果角膜病变或受损，会影响光线进入眼球内部，使物像模糊不清，甚至失明，可以通过角膜移植来使病人得到恢复。</w:t>
      </w:r>
      <w:r>
        <w:br/>
      </w:r>
      <w:r>
        <w:rPr>
          <w:color w:val="000000"/>
        </w:rPr>
        <w:t>（</w:t>
      </w:r>
      <w:r>
        <w:rPr>
          <w:color w:val="000000"/>
        </w:rPr>
        <w:t>2</w:t>
      </w:r>
      <w:r>
        <w:rPr>
          <w:color w:val="000000"/>
        </w:rPr>
        <w:t>）</w:t>
      </w:r>
      <w:r>
        <w:rPr>
          <w:color w:val="000000"/>
        </w:rPr>
        <w:t>4</w:t>
      </w:r>
      <w:r>
        <w:rPr>
          <w:color w:val="000000"/>
        </w:rPr>
        <w:t>巩膜是白色坚韧的，对眼球有保护作用，被称为白眼球；中国人</w:t>
      </w:r>
      <w:r>
        <w:rPr>
          <w:color w:val="000000"/>
        </w:rPr>
        <w:t>3</w:t>
      </w:r>
      <w:r>
        <w:rPr>
          <w:color w:val="000000"/>
        </w:rPr>
        <w:t>虹膜的颜色是黑色的，通常被称为黑眼球。</w:t>
      </w:r>
      <w:r>
        <w:br/>
      </w:r>
      <w:r>
        <w:rPr>
          <w:color w:val="000000"/>
        </w:rPr>
        <w:t>（</w:t>
      </w:r>
      <w:r>
        <w:rPr>
          <w:color w:val="000000"/>
        </w:rPr>
        <w:t>3</w:t>
      </w:r>
      <w:r>
        <w:rPr>
          <w:color w:val="000000"/>
        </w:rPr>
        <w:t>）如果眼球的前后径过长或晶状体的曲度过大，远处物体反射来的光线通过晶状体折射后形成的物象就会落在视网膜的前方，因此看不清远处的物体，这样的眼叫近视。近视眼可以配戴凹透镜加以矫正。</w:t>
      </w:r>
      <w:r>
        <w:br/>
      </w:r>
      <w:r>
        <w:rPr>
          <w:color w:val="000000"/>
        </w:rPr>
        <w:t>【分析】眼球壁包括外膜（角膜和巩膜）、中膜（虹膜、睫状体、脉络膜）、内膜（</w:t>
      </w:r>
      <w:r>
        <w:rPr>
          <w:color w:val="000000"/>
        </w:rPr>
        <w:t>视网膜）三部分．角膜是无色透明的，里面有丰富的感觉神经末梢；巩膜白色、坚韧，保护眼球；虹膜能够调节瞳孔的大小，里面有色素，东方人的</w:t>
      </w:r>
      <w:r>
        <w:rPr>
          <w:color w:val="000000"/>
        </w:rPr>
        <w:t>“</w:t>
      </w:r>
      <w:r>
        <w:rPr>
          <w:color w:val="000000"/>
        </w:rPr>
        <w:t>黑眼球</w:t>
      </w:r>
      <w:r>
        <w:rPr>
          <w:color w:val="000000"/>
        </w:rPr>
        <w:t>”</w:t>
      </w:r>
      <w:r>
        <w:rPr>
          <w:color w:val="000000"/>
        </w:rPr>
        <w:t>和西方人的</w:t>
      </w:r>
      <w:r>
        <w:rPr>
          <w:color w:val="000000"/>
        </w:rPr>
        <w:t>“</w:t>
      </w:r>
      <w:r>
        <w:rPr>
          <w:color w:val="000000"/>
        </w:rPr>
        <w:t>蓝眼睛</w:t>
      </w:r>
      <w:r>
        <w:rPr>
          <w:color w:val="000000"/>
        </w:rPr>
        <w:t>”</w:t>
      </w:r>
      <w:r>
        <w:rPr>
          <w:color w:val="000000"/>
        </w:rPr>
        <w:t>就是它的颜色；睫状体能够调节晶状体的曲度，使人看远近不同的物体，相当于照相机上的镜头；脉络膜里有血管和黑色素，营养眼球并起暗箱的作用；视网膜上有感光细胞，可以接受物像的刺激并产生神经冲动．内容物包括房水、晶状体和玻璃体，在物像的形成过程中，对光线起折射作用．</w:t>
      </w:r>
    </w:p>
    <w:p w:rsidR="00D457D8">
      <w:r>
        <w:t>四、综合题</w:t>
      </w:r>
    </w:p>
    <w:p w:rsidR="00A355A9">
      <w:pPr>
        <w:spacing w:after="0"/>
      </w:pPr>
      <w:r>
        <w:rPr>
          <w:color w:val="000000"/>
        </w:rPr>
        <w:t>20.</w:t>
      </w:r>
      <w:r>
        <w:rPr>
          <w:color w:val="0000FF"/>
        </w:rPr>
        <w:t>【答案】</w:t>
      </w:r>
      <w:r>
        <w:rPr>
          <w:color w:val="000000"/>
        </w:rPr>
        <w:t>（</w:t>
      </w:r>
      <w:r>
        <w:rPr>
          <w:color w:val="000000"/>
        </w:rPr>
        <w:t>1</w:t>
      </w:r>
      <w:r>
        <w:rPr>
          <w:color w:val="000000"/>
        </w:rPr>
        <w:t>）传入神经</w:t>
      </w:r>
      <w:r>
        <w:t xml:space="preserve"> </w:t>
      </w:r>
      <w:r>
        <w:t>；</w:t>
      </w:r>
      <w:r>
        <w:rPr>
          <w:color w:val="000000"/>
        </w:rPr>
        <w:t>效应器</w:t>
      </w:r>
      <w:r>
        <w:t xml:space="preserve"> </w:t>
      </w:r>
      <w:r>
        <w:t>；</w:t>
      </w:r>
      <w:r>
        <w:rPr>
          <w:color w:val="000000"/>
        </w:rPr>
        <w:t>神经中枢</w:t>
      </w:r>
    </w:p>
    <w:p w:rsidR="00A355A9">
      <w:pPr>
        <w:spacing w:after="0"/>
      </w:pPr>
      <w:r>
        <w:rPr>
          <w:color w:val="000000"/>
        </w:rPr>
        <w:t>（</w:t>
      </w:r>
      <w:r>
        <w:rPr>
          <w:color w:val="000000"/>
        </w:rPr>
        <w:t>2</w:t>
      </w:r>
      <w:r>
        <w:rPr>
          <w:color w:val="000000"/>
        </w:rPr>
        <w:t>）神经元</w:t>
      </w:r>
      <w:r>
        <w:t xml:space="preserve"> </w:t>
      </w:r>
      <w:r>
        <w:t>；</w:t>
      </w:r>
      <w:r>
        <w:rPr>
          <w:color w:val="000000"/>
        </w:rPr>
        <w:t>兴</w:t>
      </w:r>
      <w:r>
        <w:rPr>
          <w:color w:val="000000"/>
        </w:rPr>
        <w:t>奋并传导兴奋　</w:t>
      </w:r>
      <w:r>
        <w:t xml:space="preserve"> </w:t>
      </w:r>
      <w:r>
        <w:t>；</w:t>
      </w:r>
      <w:r>
        <w:rPr>
          <w:color w:val="000000"/>
        </w:rPr>
        <w:t>反射弧</w:t>
      </w:r>
    </w:p>
    <w:p w:rsidR="00A355A9">
      <w:pPr>
        <w:spacing w:after="0"/>
      </w:pPr>
      <w:r>
        <w:rPr>
          <w:color w:val="0000FF"/>
        </w:rPr>
        <w:t>【解析】</w:t>
      </w:r>
      <w:r>
        <w:rPr>
          <w:color w:val="000000"/>
        </w:rPr>
        <w:t>【解答】解：（</w:t>
      </w:r>
      <w:r>
        <w:rPr>
          <w:color w:val="000000"/>
        </w:rPr>
        <w:t>1</w:t>
      </w:r>
      <w:r>
        <w:rPr>
          <w:color w:val="000000"/>
        </w:rPr>
        <w:t>）图中</w:t>
      </w:r>
      <w:r>
        <w:rPr>
          <w:color w:val="000000"/>
        </w:rPr>
        <w:t>②</w:t>
      </w:r>
      <w:r>
        <w:rPr>
          <w:color w:val="000000"/>
        </w:rPr>
        <w:t>为感受器，则</w:t>
      </w:r>
      <w:r>
        <w:rPr>
          <w:color w:val="000000"/>
        </w:rPr>
        <w:t>①</w:t>
      </w:r>
      <w:r>
        <w:rPr>
          <w:color w:val="000000"/>
        </w:rPr>
        <w:t>为传入神经，</w:t>
      </w:r>
      <w:r>
        <w:rPr>
          <w:color w:val="000000"/>
        </w:rPr>
        <w:t>⑤</w:t>
      </w:r>
      <w:r>
        <w:rPr>
          <w:color w:val="000000"/>
        </w:rPr>
        <w:t>为神经中枢，</w:t>
      </w:r>
      <w:r>
        <w:rPr>
          <w:color w:val="000000"/>
        </w:rPr>
        <w:t>③</w:t>
      </w:r>
      <w:r>
        <w:rPr>
          <w:color w:val="000000"/>
        </w:rPr>
        <w:t>为传出神经，</w:t>
      </w:r>
      <w:r>
        <w:rPr>
          <w:color w:val="000000"/>
        </w:rPr>
        <w:t>④</w:t>
      </w:r>
      <w:r>
        <w:rPr>
          <w:color w:val="000000"/>
        </w:rPr>
        <w:t>为效应器．</w:t>
      </w:r>
    </w:p>
    <w:p w:rsidR="00D457D8">
      <w:pPr>
        <w:spacing w:after="0"/>
      </w:pPr>
      <w:r>
        <w:rPr>
          <w:color w:val="000000"/>
        </w:rPr>
        <w:t>（</w:t>
      </w:r>
      <w:r>
        <w:rPr>
          <w:color w:val="000000"/>
        </w:rPr>
        <w:t>2</w:t>
      </w:r>
      <w:r>
        <w:rPr>
          <w:color w:val="000000"/>
        </w:rPr>
        <w:t>）神经系统的结构和功能的基本单位是神经元，它由胞体和突起组成；神经元的功能是接受刺激后能产生产生兴奋并传导兴奋．神经调节的基本方式是反射，参与反射的神经结构叫反射弧，反射弧包括五部分：感受器（如感觉神经末梢部分）、传入神经、神经中枢、传出神经、效应器（即运动神经末梢和它所支配的肌肉或腺体．</w:t>
      </w:r>
    </w:p>
    <w:p w:rsidR="00D457D8">
      <w:pPr>
        <w:spacing w:after="0"/>
      </w:pPr>
      <w:r>
        <w:rPr>
          <w:color w:val="000000"/>
        </w:rPr>
        <w:t>故答案为：（</w:t>
      </w:r>
      <w:r>
        <w:rPr>
          <w:color w:val="000000"/>
        </w:rPr>
        <w:t>1</w:t>
      </w:r>
      <w:r>
        <w:rPr>
          <w:color w:val="000000"/>
        </w:rPr>
        <w:t>）传入神经；效应器；神经中枢（</w:t>
      </w:r>
      <w:r>
        <w:rPr>
          <w:color w:val="000000"/>
        </w:rPr>
        <w:t>2</w:t>
      </w:r>
      <w:r>
        <w:rPr>
          <w:color w:val="000000"/>
        </w:rPr>
        <w:t>）神经元；兴奋并传导兴奋；反射弧</w:t>
      </w:r>
    </w:p>
    <w:p w:rsidR="00D457D8">
      <w:pPr>
        <w:spacing w:after="0"/>
      </w:pPr>
      <w:r>
        <w:rPr>
          <w:color w:val="000000"/>
        </w:rPr>
        <w:t>【分</w:t>
      </w:r>
      <w:r>
        <w:rPr>
          <w:color w:val="000000"/>
        </w:rPr>
        <w:t>析】神经系统调节的基本方式是反射，完成反射的结构是反射弧．反射弧包括感受器、传入神经、神经中枢、传出神经、效应器．</w:t>
      </w:r>
    </w:p>
    <w:p w:rsidR="00A355A9">
      <w:pPr>
        <w:spacing w:after="0"/>
      </w:pPr>
      <w:r>
        <w:rPr>
          <w:color w:val="000000"/>
        </w:rPr>
        <w:t>21.</w:t>
      </w:r>
      <w:r>
        <w:rPr>
          <w:color w:val="0000FF"/>
        </w:rPr>
        <w:t>【答案】</w:t>
      </w:r>
      <w:r>
        <w:rPr>
          <w:color w:val="000000"/>
        </w:rPr>
        <w:t>（</w:t>
      </w:r>
      <w:r>
        <w:rPr>
          <w:color w:val="000000"/>
        </w:rPr>
        <w:t>1</w:t>
      </w:r>
      <w:r>
        <w:rPr>
          <w:color w:val="000000"/>
        </w:rPr>
        <w:t>）效应器</w:t>
      </w:r>
      <w:r>
        <w:t xml:space="preserve"> </w:t>
      </w:r>
      <w:r>
        <w:t>；</w:t>
      </w:r>
      <w:r>
        <w:rPr>
          <w:color w:val="000000"/>
        </w:rPr>
        <w:t>传入神经</w:t>
      </w:r>
      <w:r>
        <w:t xml:space="preserve"> </w:t>
      </w:r>
      <w:r>
        <w:t>；</w:t>
      </w:r>
      <w:r>
        <w:rPr>
          <w:color w:val="000000"/>
        </w:rPr>
        <w:t>传出神经</w:t>
      </w:r>
      <w:r>
        <w:t xml:space="preserve"> </w:t>
      </w:r>
      <w:r>
        <w:t>；</w:t>
      </w:r>
      <w:r>
        <w:rPr>
          <w:color w:val="000000"/>
        </w:rPr>
        <w:t>神经中枢</w:t>
      </w:r>
    </w:p>
    <w:p w:rsidR="00A355A9">
      <w:pPr>
        <w:spacing w:after="0"/>
      </w:pPr>
      <w:r>
        <w:rPr>
          <w:color w:val="000000"/>
        </w:rPr>
        <w:t>（</w:t>
      </w:r>
      <w:r>
        <w:rPr>
          <w:color w:val="000000"/>
        </w:rPr>
        <w:t>2</w:t>
      </w:r>
      <w:r>
        <w:rPr>
          <w:color w:val="000000"/>
        </w:rPr>
        <w:t>）</w:t>
      </w:r>
      <w:r>
        <w:rPr>
          <w:color w:val="000000"/>
        </w:rPr>
        <w:t>1→3→5→4→2</w:t>
      </w:r>
    </w:p>
    <w:p w:rsidR="00A355A9">
      <w:pPr>
        <w:spacing w:after="0"/>
      </w:pPr>
      <w:r>
        <w:rPr>
          <w:color w:val="0000FF"/>
        </w:rPr>
        <w:t>【解析】</w:t>
      </w:r>
      <w:r>
        <w:rPr>
          <w:color w:val="000000"/>
        </w:rPr>
        <w:t>【解答】解：神经调节的基本方式是反射，反射活动的结构基础称为反射弧，包括感受器、传入神经、神经中枢、传出神经和效应器．反射必须通过反射弧来完成，缺少任何一个环节反射活动都不能完成．（</w:t>
      </w:r>
      <w:r>
        <w:rPr>
          <w:color w:val="000000"/>
        </w:rPr>
        <w:t>1</w:t>
      </w:r>
      <w:r>
        <w:rPr>
          <w:color w:val="000000"/>
        </w:rPr>
        <w:t>）神经节位于传入神经上，根据图中神经节的位置可知：是感受器，能接受刺激并产生兴奋能，传导的兴奋就是神经冲动；</w:t>
      </w:r>
      <w:r>
        <w:rPr>
          <w:color w:val="000000"/>
        </w:rPr>
        <w:t>3</w:t>
      </w:r>
      <w:r>
        <w:rPr>
          <w:color w:val="000000"/>
        </w:rPr>
        <w:t>是传入神经能将神经冲动传至神经中枢；</w:t>
      </w:r>
      <w:r>
        <w:rPr>
          <w:color w:val="000000"/>
        </w:rPr>
        <w:t>5</w:t>
      </w:r>
      <w:r>
        <w:rPr>
          <w:color w:val="000000"/>
        </w:rPr>
        <w:t>是神经中枢，能接受神经冲动，产生新的神经冲动；</w:t>
      </w:r>
      <w:r>
        <w:rPr>
          <w:color w:val="000000"/>
        </w:rPr>
        <w:t>4</w:t>
      </w:r>
      <w:r>
        <w:rPr>
          <w:color w:val="000000"/>
        </w:rPr>
        <w:t>是传出神经，能将神经冲动传至</w:t>
      </w:r>
      <w:r>
        <w:rPr>
          <w:color w:val="000000"/>
        </w:rPr>
        <w:t>2</w:t>
      </w:r>
      <w:r>
        <w:rPr>
          <w:color w:val="000000"/>
        </w:rPr>
        <w:t>效应器，能接受刺激并作出反应．（</w:t>
      </w:r>
      <w:r>
        <w:rPr>
          <w:color w:val="000000"/>
        </w:rPr>
        <w:t>2</w:t>
      </w:r>
      <w:r>
        <w:rPr>
          <w:color w:val="000000"/>
        </w:rPr>
        <w:t>）神经冲动在该结构内产生和传播的顺序是：</w:t>
      </w:r>
      <w:r>
        <w:rPr>
          <w:color w:val="000000"/>
        </w:rPr>
        <w:t>1</w:t>
      </w:r>
      <w:r>
        <w:rPr>
          <w:color w:val="000000"/>
        </w:rPr>
        <w:t>感受器</w:t>
      </w:r>
      <w:r>
        <w:rPr>
          <w:color w:val="000000"/>
        </w:rPr>
        <w:t>→3</w:t>
      </w:r>
      <w:r>
        <w:rPr>
          <w:color w:val="000000"/>
        </w:rPr>
        <w:t>传入神经</w:t>
      </w:r>
      <w:r>
        <w:rPr>
          <w:color w:val="000000"/>
        </w:rPr>
        <w:t>→5</w:t>
      </w:r>
      <w:r>
        <w:rPr>
          <w:color w:val="000000"/>
        </w:rPr>
        <w:t>神经</w:t>
      </w:r>
      <w:r>
        <w:rPr>
          <w:color w:val="000000"/>
        </w:rPr>
        <w:t>中枢</w:t>
      </w:r>
      <w:r>
        <w:rPr>
          <w:color w:val="000000"/>
        </w:rPr>
        <w:t>→4</w:t>
      </w:r>
      <w:r>
        <w:rPr>
          <w:color w:val="000000"/>
        </w:rPr>
        <w:t>传出神经</w:t>
      </w:r>
      <w:r>
        <w:rPr>
          <w:color w:val="000000"/>
        </w:rPr>
        <w:t>→2</w:t>
      </w:r>
      <w:r>
        <w:rPr>
          <w:color w:val="000000"/>
        </w:rPr>
        <w:t>效应器．</w:t>
      </w:r>
    </w:p>
    <w:p w:rsidR="00D457D8">
      <w:pPr>
        <w:spacing w:after="0"/>
      </w:pPr>
      <w:r>
        <w:rPr>
          <w:color w:val="000000"/>
        </w:rPr>
        <w:t>故答案为：（</w:t>
      </w:r>
      <w:r>
        <w:rPr>
          <w:color w:val="000000"/>
        </w:rPr>
        <w:t>1</w:t>
      </w:r>
      <w:r>
        <w:rPr>
          <w:color w:val="000000"/>
        </w:rPr>
        <w:t>）效应器；传入神经；传出神经；神经中枢（</w:t>
      </w:r>
      <w:r>
        <w:rPr>
          <w:color w:val="000000"/>
        </w:rPr>
        <w:t>2</w:t>
      </w:r>
      <w:r>
        <w:rPr>
          <w:color w:val="000000"/>
        </w:rPr>
        <w:t>）</w:t>
      </w:r>
      <w:r>
        <w:rPr>
          <w:color w:val="000000"/>
        </w:rPr>
        <w:t>1→3→5→4→2</w:t>
      </w:r>
    </w:p>
    <w:p w:rsidR="00D457D8">
      <w:pPr>
        <w:spacing w:after="0"/>
      </w:pPr>
      <w:r>
        <w:rPr>
          <w:color w:val="000000"/>
        </w:rPr>
        <w:t>【分析】此题考查的知识点是反射弧的结构和功能．</w:t>
      </w:r>
    </w:p>
    <w:sectPr w:rsidSect="00D457D8">
      <w:headerReference w:type="even" r:id="rId18"/>
      <w:footerReference w:type="default" r:id="rId19"/>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7D8" w:rsidRPr="00A355A9" w:rsidP="00A355A9">
    <w:pPr>
      <w:pStyle w:val="Footer"/>
    </w:pPr>
    <w:r w:rsidRPr="00A355A9">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7D8">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D457D8">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D457D8" w:rsidP="00D457D8">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D457D8">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73F"/>
    <w:multiLevelType w:val="hybridMultilevel"/>
    <w:tmpl w:val="003661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38166E2C"/>
    <w:multiLevelType w:val="hybridMultilevel"/>
    <w:tmpl w:val="4076684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7D8"/>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D457D8"/>
    <w:rPr>
      <w:sz w:val="18"/>
      <w:szCs w:val="18"/>
    </w:rPr>
  </w:style>
  <w:style w:type="paragraph" w:styleId="Footer">
    <w:name w:val="footer"/>
    <w:basedOn w:val="Normal"/>
    <w:link w:val="Char0"/>
    <w:uiPriority w:val="99"/>
    <w:unhideWhenUsed/>
    <w:qFormat/>
    <w:rsid w:val="00D457D8"/>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D457D8"/>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D457D8"/>
    <w:rPr>
      <w:sz w:val="18"/>
      <w:szCs w:val="18"/>
    </w:rPr>
  </w:style>
  <w:style w:type="character" w:customStyle="1" w:styleId="Char0">
    <w:name w:val="页脚 Char"/>
    <w:link w:val="Footer"/>
    <w:uiPriority w:val="99"/>
    <w:qFormat/>
    <w:rsid w:val="00D457D8"/>
    <w:rPr>
      <w:sz w:val="18"/>
      <w:szCs w:val="18"/>
    </w:rPr>
  </w:style>
  <w:style w:type="character" w:customStyle="1" w:styleId="Char1">
    <w:name w:val="批注框文本 Char"/>
    <w:link w:val="BalloonText"/>
    <w:uiPriority w:val="99"/>
    <w:semiHidden/>
    <w:qFormat/>
    <w:rsid w:val="00D457D8"/>
    <w:rPr>
      <w:sz w:val="18"/>
      <w:szCs w:val="18"/>
    </w:rPr>
  </w:style>
  <w:style w:type="paragraph" w:customStyle="1" w:styleId="1">
    <w:name w:val="正文1"/>
    <w:qFormat/>
    <w:rsid w:val="00D457D8"/>
    <w:pPr>
      <w:jc w:val="both"/>
    </w:pPr>
    <w:rPr>
      <w:kern w:val="2"/>
      <w:sz w:val="21"/>
      <w:szCs w:val="21"/>
    </w:rPr>
  </w:style>
  <w:style w:type="character" w:customStyle="1" w:styleId="15">
    <w:name w:val="15"/>
    <w:qFormat/>
    <w:rsid w:val="00D457D8"/>
    <w:rPr>
      <w:rFonts w:ascii="Times New Roman" w:hAnsi="Times New Roman" w:cs="Times New Roman" w:hint="default"/>
      <w:color w:val="0000FF"/>
      <w:u w:val="single"/>
    </w:rPr>
  </w:style>
  <w:style w:type="paragraph" w:customStyle="1" w:styleId="2">
    <w:name w:val="正文2"/>
    <w:qFormat/>
    <w:rsid w:val="00D457D8"/>
    <w:pPr>
      <w:jc w:val="both"/>
    </w:pPr>
    <w:rPr>
      <w:kern w:val="2"/>
      <w:sz w:val="21"/>
      <w:szCs w:val="21"/>
    </w:rPr>
  </w:style>
  <w:style w:type="character" w:customStyle="1" w:styleId="DefaultParagraphFontPHPDOCX">
    <w:name w:val="Default Paragraph Font PHPDOCX"/>
    <w:uiPriority w:val="1"/>
    <w:semiHidden/>
    <w:unhideWhenUsed/>
    <w:rsid w:val="00D457D8"/>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D457D8"/>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header" Target="header1.xml"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BFB307-F711-4BEA-8254-D8E015B25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1494</Words>
  <Characters>8519</Characters>
  <Application>Microsoft Office Word</Application>
  <DocSecurity>0</DocSecurity>
  <Lines>70</Lines>
  <Paragraphs>19</Paragraphs>
  <ScaleCrop>false</ScaleCrop>
  <Company/>
  <LinksUpToDate>false</LinksUpToDate>
  <CharactersWithSpaces>9994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2019-03-19T08:09:00Z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