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A40B34">
      <w:pPr>
        <w:jc w:val="center"/>
      </w:pPr>
      <w:r>
        <w:rPr>
          <w:rFonts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48pt;margin-top:812pt;mso-position-horizontal-relative:page;mso-position-vertical-relative:top-margin-area;position:absolute;width:34pt;z-index:251658240">
            <v:imagedata r:id="rId6" o:title=""/>
          </v:shape>
        </w:pict>
      </w:r>
      <w:r w:rsidRPr="00B12F75">
        <w:rPr>
          <w:rFonts w:hint="eastAsia"/>
          <w:b/>
          <w:bCs/>
          <w:sz w:val="28"/>
          <w:szCs w:val="28"/>
        </w:rPr>
        <w:t>人教版七年级上册地理练习</w:t>
      </w:r>
      <w:r w:rsidRPr="00B12F75">
        <w:rPr>
          <w:rFonts w:hint="eastAsia"/>
          <w:b/>
          <w:bCs/>
          <w:sz w:val="28"/>
          <w:szCs w:val="28"/>
        </w:rPr>
        <w:t xml:space="preserve"> 4.</w:t>
      </w:r>
      <w:r w:rsidRPr="00B12F75">
        <w:rPr>
          <w:rFonts w:hint="eastAsia"/>
          <w:b/>
          <w:bCs/>
          <w:sz w:val="28"/>
          <w:szCs w:val="28"/>
        </w:rPr>
        <w:t>居民与聚落</w:t>
      </w:r>
    </w:p>
    <w:p w:rsidR="00A40B34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B12F75">
      <w:pPr>
        <w:spacing w:after="0"/>
      </w:pPr>
      <w:r>
        <w:rPr>
          <w:color w:val="000000"/>
        </w:rPr>
        <w:t>1.</w:t>
      </w:r>
      <w:r>
        <w:rPr>
          <w:color w:val="000000"/>
        </w:rPr>
        <w:t>聚落不断发生变化的主要原因是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人口的增长和社会的发展</w:t>
      </w:r>
      <w:r>
        <w:rPr>
          <w:color w:val="000000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自然环境的不断变化</w:t>
      </w:r>
      <w:r>
        <w:br/>
      </w:r>
      <w:r>
        <w:rPr>
          <w:color w:val="000000"/>
        </w:rPr>
        <w:t>C. </w:t>
      </w:r>
      <w:r>
        <w:rPr>
          <w:color w:val="000000"/>
        </w:rPr>
        <w:t>人们生活水平的不断提高</w:t>
      </w:r>
      <w:r>
        <w:rPr>
          <w:color w:val="000000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农业地位下降，工业地位上升</w:t>
      </w:r>
    </w:p>
    <w:p w:rsidR="00B12F75">
      <w:pPr>
        <w:spacing w:after="0"/>
      </w:pPr>
      <w:r>
        <w:rPr>
          <w:color w:val="000000"/>
        </w:rPr>
        <w:t>2.</w:t>
      </w:r>
      <w:r>
        <w:rPr>
          <w:color w:val="000000"/>
        </w:rPr>
        <w:t>图中城市形成和发展的最主要因素是（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A40B3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94168" cy="1250937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气候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水源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地形</w:t>
      </w:r>
      <w:r>
        <w:rPr>
          <w:color w:val="000000"/>
        </w:rPr>
        <w:t>                                     D. </w:t>
      </w:r>
      <w:r>
        <w:rPr>
          <w:color w:val="000000"/>
        </w:rPr>
        <w:t>土壤</w:t>
      </w:r>
    </w:p>
    <w:p w:rsidR="00A40B34">
      <w:pPr>
        <w:spacing w:after="0"/>
      </w:pPr>
      <w:r>
        <w:rPr>
          <w:color w:val="000000"/>
        </w:rPr>
        <w:t>3.</w:t>
      </w:r>
      <w:r>
        <w:rPr>
          <w:color w:val="000000"/>
        </w:rPr>
        <w:t>中国名著《西游记》中，唐僧西天取经的</w:t>
      </w:r>
      <w:r>
        <w:rPr>
          <w:color w:val="000000"/>
        </w:rPr>
        <w:t>“</w:t>
      </w:r>
      <w:r>
        <w:rPr>
          <w:color w:val="000000"/>
        </w:rPr>
        <w:t>西天</w:t>
      </w:r>
      <w:r>
        <w:rPr>
          <w:color w:val="000000"/>
        </w:rPr>
        <w:t>”</w:t>
      </w:r>
      <w:r>
        <w:rPr>
          <w:color w:val="000000"/>
        </w:rPr>
        <w:t>和</w:t>
      </w:r>
      <w:r>
        <w:rPr>
          <w:color w:val="000000"/>
        </w:rPr>
        <w:t>“</w:t>
      </w:r>
      <w:r>
        <w:rPr>
          <w:color w:val="000000"/>
        </w:rPr>
        <w:t>经</w:t>
      </w:r>
      <w:r>
        <w:rPr>
          <w:color w:val="000000"/>
        </w:rPr>
        <w:t>”</w:t>
      </w:r>
      <w:r>
        <w:rPr>
          <w:color w:val="000000"/>
        </w:rPr>
        <w:t>分别指（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阿拉伯半岛、基督教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西亚、伊斯兰</w:t>
      </w:r>
      <w:r>
        <w:rPr>
          <w:color w:val="000000"/>
        </w:rPr>
        <w:t>教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耶路撒冷、犹太教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古印度、佛教</w:t>
      </w:r>
    </w:p>
    <w:p w:rsidR="00B12F75">
      <w:pPr>
        <w:spacing w:after="0"/>
      </w:pPr>
      <w:r>
        <w:rPr>
          <w:color w:val="000000"/>
        </w:rPr>
        <w:t>4.</w:t>
      </w:r>
      <w:r>
        <w:rPr>
          <w:color w:val="000000"/>
        </w:rPr>
        <w:t>某公司专为黑人研制的化妆品在下列地区中最适合的销售地区是</w:t>
      </w:r>
      <w:r>
        <w:rPr>
          <w:color w:val="000000"/>
        </w:rPr>
        <w:t> 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撒哈拉以南非洲</w:t>
      </w:r>
      <w:r>
        <w:rPr>
          <w:color w:val="000000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非洲北部</w:t>
      </w:r>
      <w:r>
        <w:rPr>
          <w:color w:val="000000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亚洲西部</w:t>
      </w:r>
      <w:r>
        <w:rPr>
          <w:color w:val="000000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欧洲西部</w:t>
      </w:r>
    </w:p>
    <w:p w:rsidR="00A40B34">
      <w:pPr>
        <w:spacing w:after="0"/>
      </w:pPr>
      <w:r>
        <w:rPr>
          <w:color w:val="000000"/>
        </w:rPr>
        <w:t>5.</w:t>
      </w:r>
      <w:r>
        <w:rPr>
          <w:color w:val="000000"/>
        </w:rPr>
        <w:t>如图，哈尔滨的著名旅游胜地索菲亚教堂，是属于哪种宗教的建筑（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A40B3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80122" cy="1518310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122" cy="151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佛教</w:t>
      </w:r>
      <w:r>
        <w:rPr>
          <w:color w:val="000000"/>
        </w:rPr>
        <w:t>                         </w:t>
      </w:r>
      <w:r>
        <w:rPr>
          <w:color w:val="000000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基督教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伊斯兰教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道教</w:t>
      </w:r>
    </w:p>
    <w:p w:rsidR="00B12F75">
      <w:pPr>
        <w:spacing w:after="0"/>
      </w:pPr>
      <w:r>
        <w:rPr>
          <w:color w:val="000000"/>
        </w:rPr>
        <w:t>6.</w:t>
      </w:r>
      <w:r>
        <w:rPr>
          <w:color w:val="000000"/>
        </w:rPr>
        <w:t>世界上人口增长速度最快和最慢的大洲分别是（</w:t>
      </w:r>
      <w:r>
        <w:rPr>
          <w:color w:val="000000"/>
        </w:rPr>
        <w:t xml:space="preserve">           </w:t>
      </w:r>
      <w:r>
        <w:rPr>
          <w:color w:val="000000"/>
        </w:rPr>
        <w:t>）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亚洲和北美洲</w:t>
      </w:r>
      <w:r>
        <w:rPr>
          <w:color w:val="000000"/>
        </w:rPr>
        <w:t>               B. </w:t>
      </w:r>
      <w:r>
        <w:rPr>
          <w:color w:val="000000"/>
        </w:rPr>
        <w:t>非洲和欧洲</w:t>
      </w:r>
      <w:r>
        <w:rPr>
          <w:color w:val="000000"/>
        </w:rPr>
        <w:t>               C. </w:t>
      </w:r>
      <w:r>
        <w:rPr>
          <w:color w:val="000000"/>
        </w:rPr>
        <w:t>北美洲和拉丁美洲</w:t>
      </w:r>
      <w:r>
        <w:rPr>
          <w:color w:val="000000"/>
        </w:rPr>
        <w:t>               D. </w:t>
      </w:r>
      <w:r>
        <w:rPr>
          <w:color w:val="000000"/>
        </w:rPr>
        <w:t>拉丁美洲和大洋洲</w:t>
      </w:r>
    </w:p>
    <w:p w:rsidR="00B12F75">
      <w:pPr>
        <w:spacing w:after="0"/>
      </w:pPr>
      <w:r>
        <w:rPr>
          <w:color w:val="000000"/>
        </w:rPr>
        <w:t>7.</w:t>
      </w:r>
      <w:r>
        <w:rPr>
          <w:color w:val="000000"/>
        </w:rPr>
        <w:t>世界各大洲中，人口最多的是（</w:t>
      </w:r>
      <w:r>
        <w:rPr>
          <w:color w:val="000000"/>
        </w:rPr>
        <w:t>   </w:t>
      </w:r>
      <w:r>
        <w:rPr>
          <w:color w:val="000000"/>
        </w:rPr>
        <w:t>）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非洲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欧洲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拉丁美洲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亚洲</w:t>
      </w:r>
    </w:p>
    <w:p w:rsidR="00B12F75">
      <w:pPr>
        <w:spacing w:after="0"/>
      </w:pPr>
      <w:r>
        <w:rPr>
          <w:color w:val="000000"/>
        </w:rPr>
        <w:t>8.</w:t>
      </w:r>
      <w:r>
        <w:rPr>
          <w:color w:val="000000"/>
        </w:rPr>
        <w:t>读图，南极洲无人定居的主要原因是</w:t>
      </w:r>
      <w:r>
        <w:rPr>
          <w:color w:val="000000"/>
        </w:rPr>
        <w:t>(    )</w:t>
      </w:r>
    </w:p>
    <w:p w:rsidR="00A40B34">
      <w:pPr>
        <w:spacing w:after="0"/>
      </w:pP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181225" cy="1529110"/>
            <wp:effectExtent l="19050" t="0" r="9525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4916" cy="1531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自然资源缺乏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地震灾害频繁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地形崎岖不平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气候酷寒干燥</w:t>
      </w:r>
    </w:p>
    <w:p w:rsidR="00B12F75">
      <w:pPr>
        <w:spacing w:after="0"/>
      </w:pPr>
      <w:r>
        <w:rPr>
          <w:color w:val="000000"/>
        </w:rPr>
        <w:t>9.</w:t>
      </w:r>
      <w:r>
        <w:rPr>
          <w:color w:val="000000"/>
        </w:rPr>
        <w:t>世界上使用人数最多的语言是</w:t>
      </w:r>
      <w:r>
        <w:rPr>
          <w:color w:val="000000"/>
        </w:rPr>
        <w:t>(   )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英语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法语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俄语</w:t>
      </w:r>
      <w:r>
        <w:rPr>
          <w:color w:val="000000"/>
        </w:rPr>
        <w:t>                                     D. </w:t>
      </w:r>
      <w:r>
        <w:rPr>
          <w:color w:val="000000"/>
        </w:rPr>
        <w:t>汉语</w:t>
      </w:r>
    </w:p>
    <w:p w:rsidR="00B12F75">
      <w:pPr>
        <w:spacing w:after="0"/>
      </w:pPr>
      <w:r>
        <w:rPr>
          <w:color w:val="000000"/>
        </w:rPr>
        <w:t>10.</w:t>
      </w:r>
      <w:r>
        <w:rPr>
          <w:color w:val="000000"/>
        </w:rPr>
        <w:t>源自中国的宗教是（　　）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道教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基督教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伊斯兰</w:t>
      </w:r>
      <w:r>
        <w:rPr>
          <w:color w:val="000000"/>
        </w:rPr>
        <w:t>教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佛教</w:t>
      </w:r>
    </w:p>
    <w:p w:rsidR="00B12F75">
      <w:pPr>
        <w:spacing w:after="0"/>
      </w:pPr>
      <w:r>
        <w:rPr>
          <w:color w:val="000000"/>
        </w:rPr>
        <w:t xml:space="preserve">11. </w:t>
      </w:r>
      <w:r>
        <w:rPr>
          <w:color w:val="000000"/>
        </w:rPr>
        <w:t>世界上使用最广泛的语言是</w:t>
      </w:r>
      <w:r>
        <w:rPr>
          <w:color w:val="000000"/>
        </w:rPr>
        <w:t>（</w:t>
      </w:r>
      <w:r>
        <w:rPr>
          <w:color w:val="000000"/>
        </w:rPr>
        <w:t xml:space="preserve">      </w:t>
      </w:r>
      <w:r>
        <w:rPr>
          <w:color w:val="000000"/>
        </w:rPr>
        <w:t>）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rFonts w:ascii="Arial"/>
          <w:color w:val="000000"/>
          <w:sz w:val="20"/>
        </w:rPr>
        <w:t>汉语</w:t>
      </w:r>
      <w:r>
        <w:rPr>
          <w:color w:val="000000"/>
        </w:rPr>
        <w:t>                                     B. </w:t>
      </w:r>
      <w:r>
        <w:rPr>
          <w:rFonts w:ascii="Arial"/>
          <w:color w:val="000000"/>
          <w:sz w:val="20"/>
        </w:rPr>
        <w:t>俄语</w:t>
      </w:r>
      <w:r>
        <w:rPr>
          <w:color w:val="000000"/>
        </w:rPr>
        <w:t>                                     C. </w:t>
      </w:r>
      <w:r>
        <w:rPr>
          <w:rFonts w:ascii="Arial"/>
          <w:color w:val="000000"/>
          <w:sz w:val="20"/>
        </w:rPr>
        <w:t>英语</w:t>
      </w:r>
      <w:r>
        <w:rPr>
          <w:color w:val="000000"/>
        </w:rPr>
        <w:t>                                     D. </w:t>
      </w:r>
      <w:r>
        <w:rPr>
          <w:rFonts w:ascii="Arial"/>
          <w:color w:val="000000"/>
          <w:sz w:val="20"/>
        </w:rPr>
        <w:t>德语</w:t>
      </w:r>
    </w:p>
    <w:p w:rsidR="00B12F75">
      <w:pPr>
        <w:spacing w:after="0"/>
      </w:pPr>
      <w:r>
        <w:rPr>
          <w:color w:val="000000"/>
        </w:rPr>
        <w:t>12.</w:t>
      </w:r>
      <w:r>
        <w:rPr>
          <w:color w:val="000000"/>
        </w:rPr>
        <w:t>读下图，完成下面小题。</w:t>
      </w:r>
    </w:p>
    <w:p w:rsidR="00A40B3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454123" cy="2139010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4123" cy="213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F75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）图示装束的居民多信仰的宗教是（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基督</w:t>
      </w:r>
      <w:r>
        <w:rPr>
          <w:color w:val="000000"/>
        </w:rPr>
        <w:t>教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天主教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佛教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伊斯兰教</w:t>
      </w:r>
    </w:p>
    <w:p w:rsidR="00B12F75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）根据图中景观，判断下列说法正确的是（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这里一年到头都很热，几乎天天下雨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这里一年到头都很热，房屋墙厚、窗小</w:t>
      </w:r>
      <w:r>
        <w:br/>
      </w:r>
      <w:r>
        <w:rPr>
          <w:color w:val="000000"/>
        </w:rPr>
        <w:t>C. </w:t>
      </w:r>
      <w:r>
        <w:rPr>
          <w:color w:val="000000"/>
        </w:rPr>
        <w:t>这种民居多分布在东南亚地区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图</w:t>
      </w:r>
      <w:r>
        <w:rPr>
          <w:color w:val="000000"/>
        </w:rPr>
        <w:t>示居民大多是黑色人种</w:t>
      </w:r>
    </w:p>
    <w:p w:rsidR="00B12F75">
      <w:pPr>
        <w:spacing w:after="0"/>
      </w:pPr>
      <w:r>
        <w:rPr>
          <w:color w:val="000000"/>
        </w:rPr>
        <w:t>13.</w:t>
      </w:r>
      <w:r>
        <w:rPr>
          <w:color w:val="000000"/>
        </w:rPr>
        <w:t>世界上人口密度最大、人口自然增长率最低的大洲是（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亚洲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欧洲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非洲</w:t>
      </w:r>
      <w:r>
        <w:rPr>
          <w:color w:val="000000"/>
        </w:rPr>
        <w:t>                                     D. </w:t>
      </w:r>
      <w:r>
        <w:rPr>
          <w:color w:val="000000"/>
        </w:rPr>
        <w:t>美洲</w:t>
      </w:r>
    </w:p>
    <w:p w:rsidR="00B12F75">
      <w:pPr>
        <w:spacing w:after="0"/>
      </w:pPr>
      <w:r>
        <w:rPr>
          <w:color w:val="000000"/>
        </w:rPr>
        <w:t>14.</w:t>
      </w:r>
      <w:r>
        <w:rPr>
          <w:color w:val="000000"/>
        </w:rPr>
        <w:t>下列地区中，既以白色人种为主，又通用英语的是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大洋洲和北美洲</w:t>
      </w:r>
      <w:r>
        <w:rPr>
          <w:color w:val="000000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欧洲和北非</w:t>
      </w:r>
      <w:r>
        <w:rPr>
          <w:color w:val="000000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北美洲和南美洲</w:t>
      </w:r>
      <w:r>
        <w:rPr>
          <w:color w:val="000000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印度和南美洲</w:t>
      </w:r>
    </w:p>
    <w:p w:rsidR="00B12F75">
      <w:pPr>
        <w:spacing w:after="0"/>
      </w:pPr>
      <w:r>
        <w:rPr>
          <w:color w:val="000000"/>
        </w:rPr>
        <w:t xml:space="preserve">15. </w:t>
      </w:r>
      <w:r>
        <w:rPr>
          <w:color w:val="000000"/>
        </w:rPr>
        <w:t>如图是被评为世界文化遗产的日本传统民居</w:t>
      </w:r>
      <w:r>
        <w:rPr>
          <w:color w:val="000000"/>
        </w:rPr>
        <w:t>—</w:t>
      </w:r>
      <w:r>
        <w:rPr>
          <w:color w:val="000000"/>
        </w:rPr>
        <w:t>合掌式房屋，该种风格的民居主要位于本州岛中部的内陆地区，合掌式建筑的屋顶十分陡峭，主要为防止（　　）</w:t>
      </w:r>
    </w:p>
    <w:p w:rsidR="00A40B3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995767" cy="1279589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5767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夏季台风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冬季大雪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秋季风沙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地震破坏</w:t>
      </w:r>
    </w:p>
    <w:p w:rsidR="00A40B34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 xml:space="preserve"> </w:t>
      </w:r>
    </w:p>
    <w:p w:rsidR="00A40B34">
      <w:pPr>
        <w:spacing w:after="0"/>
      </w:pPr>
      <w:r>
        <w:rPr>
          <w:color w:val="000000"/>
        </w:rPr>
        <w:t>16.</w:t>
      </w:r>
      <w:r>
        <w:rPr>
          <w:color w:val="000000"/>
        </w:rPr>
        <w:t>世界按教徒由多到少的三大宗教依次是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A40B34">
      <w:pPr>
        <w:spacing w:after="0"/>
      </w:pPr>
      <w:r>
        <w:rPr>
          <w:color w:val="000000"/>
        </w:rPr>
        <w:t>17.</w:t>
      </w:r>
      <w:r>
        <w:rPr>
          <w:color w:val="000000"/>
        </w:rPr>
        <w:t>读</w:t>
      </w:r>
      <w:r>
        <w:rPr>
          <w:color w:val="000000"/>
        </w:rPr>
        <w:t>“</w:t>
      </w:r>
      <w:r>
        <w:rPr>
          <w:color w:val="000000"/>
        </w:rPr>
        <w:t>世界人口分布图</w:t>
      </w:r>
      <w:r>
        <w:rPr>
          <w:color w:val="000000"/>
        </w:rPr>
        <w:t>”</w:t>
      </w:r>
      <w:r>
        <w:rPr>
          <w:color w:val="000000"/>
        </w:rPr>
        <w:t>，回答问题。</w:t>
      </w:r>
      <w:r>
        <w:br/>
      </w:r>
      <w:r>
        <w:rPr>
          <w:noProof/>
          <w:lang w:eastAsia="zh-CN"/>
        </w:rPr>
        <w:drawing>
          <wp:inline distT="0" distB="0" distL="0" distR="0">
            <wp:extent cx="3208503" cy="2033969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8503" cy="203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(1)</w:t>
      </w:r>
      <w:r>
        <w:rPr>
          <w:color w:val="000000"/>
        </w:rPr>
        <w:t>世界人口最稠密的四个地区是</w:t>
      </w:r>
      <w:r>
        <w:rPr>
          <w:color w:val="000000"/>
        </w:rPr>
        <w:t>:</w:t>
      </w:r>
      <w:r>
        <w:rPr>
          <w:color w:val="000000"/>
        </w:rPr>
        <w:t>亚洲的东部和南部、欧洲西部以及北美洲东部等。它们分布的共同特点是位于</w:t>
      </w:r>
      <w:r>
        <w:rPr>
          <w:color w:val="000000"/>
        </w:rPr>
        <w:t>:</w:t>
      </w:r>
      <w:r>
        <w:rPr>
          <w:color w:val="000000"/>
        </w:rPr>
        <w:t>海陆位置方面</w:t>
      </w:r>
      <w:r>
        <w:rPr>
          <w:color w:val="000000"/>
        </w:rPr>
        <w:t>________ </w:t>
      </w:r>
      <w:r>
        <w:rPr>
          <w:color w:val="000000"/>
        </w:rPr>
        <w:t>；</w:t>
      </w:r>
      <w:r>
        <w:br/>
      </w:r>
      <w:r>
        <w:rPr>
          <w:color w:val="000000"/>
        </w:rPr>
        <w:t>气候方面</w:t>
      </w:r>
      <w:r>
        <w:rPr>
          <w:color w:val="000000"/>
        </w:rPr>
        <w:t>:________ </w:t>
      </w:r>
      <w:r>
        <w:rPr>
          <w:color w:val="000000"/>
        </w:rPr>
        <w:t>；地形方面</w:t>
      </w:r>
      <w:r>
        <w:rPr>
          <w:color w:val="000000"/>
        </w:rPr>
        <w:t>________ </w:t>
      </w:r>
      <w:r>
        <w:rPr>
          <w:color w:val="000000"/>
        </w:rPr>
        <w:t>。其中</w:t>
      </w:r>
      <w:r>
        <w:rPr>
          <w:color w:val="000000"/>
        </w:rPr>
        <w:t>________ </w:t>
      </w:r>
      <w:r>
        <w:rPr>
          <w:color w:val="000000"/>
        </w:rPr>
        <w:t>和</w:t>
      </w:r>
      <w:r>
        <w:rPr>
          <w:color w:val="000000"/>
        </w:rPr>
        <w:t>________ </w:t>
      </w:r>
      <w:r>
        <w:rPr>
          <w:color w:val="000000"/>
        </w:rPr>
        <w:t>（填字母）因为自然条件优越</w:t>
      </w:r>
      <w:r>
        <w:rPr>
          <w:color w:val="000000"/>
        </w:rPr>
        <w:t>,</w:t>
      </w:r>
      <w:r>
        <w:rPr>
          <w:color w:val="000000"/>
        </w:rPr>
        <w:t>农业发展较早；而</w:t>
      </w:r>
      <w:r>
        <w:rPr>
          <w:color w:val="000000"/>
        </w:rPr>
        <w:t>________ </w:t>
      </w:r>
      <w:r>
        <w:rPr>
          <w:color w:val="000000"/>
        </w:rPr>
        <w:t>和</w:t>
      </w:r>
      <w:r>
        <w:rPr>
          <w:color w:val="000000"/>
        </w:rPr>
        <w:t>________ </w:t>
      </w:r>
      <w:r>
        <w:rPr>
          <w:color w:val="000000"/>
        </w:rPr>
        <w:t>（填字母）是因为工业发展较早</w:t>
      </w:r>
      <w:r>
        <w:rPr>
          <w:color w:val="000000"/>
        </w:rPr>
        <w:t>,</w:t>
      </w:r>
      <w:r>
        <w:rPr>
          <w:color w:val="000000"/>
        </w:rPr>
        <w:t>经济发达。</w:t>
      </w:r>
      <w:r>
        <w:br/>
      </w:r>
      <w:r>
        <w:rPr>
          <w:color w:val="000000"/>
        </w:rPr>
        <w:t>(2)</w:t>
      </w:r>
      <w:r>
        <w:rPr>
          <w:color w:val="000000"/>
        </w:rPr>
        <w:t>人口分布受自然条件影响显著，因纬度高，气候严寒至今无人口居住的大洲是</w:t>
      </w:r>
      <w:r>
        <w:rPr>
          <w:color w:val="000000"/>
        </w:rPr>
        <w:t>________ </w:t>
      </w:r>
      <w:r>
        <w:rPr>
          <w:color w:val="000000"/>
        </w:rPr>
        <w:t>洲。</w:t>
      </w:r>
      <w:r>
        <w:rPr>
          <w:color w:val="000000"/>
        </w:rPr>
        <w:t>E</w:t>
      </w:r>
      <w:r>
        <w:rPr>
          <w:color w:val="000000"/>
        </w:rPr>
        <w:t>、</w:t>
      </w:r>
      <w:r>
        <w:rPr>
          <w:color w:val="000000"/>
        </w:rPr>
        <w:t>G</w:t>
      </w:r>
      <w:r>
        <w:rPr>
          <w:color w:val="000000"/>
        </w:rPr>
        <w:t>两处人口稀少的原因分布是：</w:t>
      </w:r>
      <w:r>
        <w:rPr>
          <w:color w:val="000000"/>
        </w:rPr>
        <w:t>E</w:t>
      </w:r>
      <w:r>
        <w:rPr>
          <w:color w:val="000000"/>
        </w:rPr>
        <w:t>处：</w:t>
      </w:r>
      <w:r>
        <w:rPr>
          <w:color w:val="000000"/>
        </w:rPr>
        <w:t>________ </w:t>
      </w:r>
      <w:r>
        <w:rPr>
          <w:color w:val="000000"/>
        </w:rPr>
        <w:t>，</w:t>
      </w:r>
      <w:r>
        <w:rPr>
          <w:color w:val="000000"/>
        </w:rPr>
        <w:t>G</w:t>
      </w:r>
      <w:r>
        <w:rPr>
          <w:color w:val="000000"/>
        </w:rPr>
        <w:t>处：</w:t>
      </w:r>
      <w:r>
        <w:rPr>
          <w:color w:val="000000"/>
        </w:rPr>
        <w:t>________ 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A40B34">
      <w:pPr>
        <w:spacing w:after="0"/>
      </w:pPr>
      <w:r>
        <w:rPr>
          <w:color w:val="000000"/>
        </w:rPr>
        <w:t>18.</w:t>
      </w:r>
      <w:r>
        <w:rPr>
          <w:color w:val="000000"/>
        </w:rPr>
        <w:t>世界上使用人口最多的语言是</w:t>
      </w:r>
      <w:r>
        <w:rPr>
          <w:color w:val="000000"/>
        </w:rPr>
        <w:t>________</w:t>
      </w:r>
      <w:r>
        <w:rPr>
          <w:color w:val="000000"/>
        </w:rPr>
        <w:t>语，使用范围最广的语言是</w:t>
      </w:r>
      <w:r>
        <w:rPr>
          <w:color w:val="000000"/>
        </w:rPr>
        <w:t>________</w:t>
      </w:r>
      <w:r>
        <w:rPr>
          <w:color w:val="000000"/>
        </w:rPr>
        <w:t>语。</w:t>
      </w:r>
      <w:r>
        <w:rPr>
          <w:color w:val="000000"/>
        </w:rPr>
        <w:t xml:space="preserve">   </w:t>
      </w:r>
      <w:r>
        <w:rPr>
          <w:color w:val="000000"/>
        </w:rPr>
        <w:t xml:space="preserve"> </w:t>
      </w:r>
    </w:p>
    <w:p w:rsidR="00A40B34">
      <w:r>
        <w:rPr>
          <w:b/>
          <w:bCs/>
          <w:sz w:val="24"/>
          <w:szCs w:val="24"/>
        </w:rPr>
        <w:t>三、综合题</w:t>
      </w:r>
      <w:r>
        <w:rPr>
          <w:b/>
          <w:bCs/>
          <w:sz w:val="24"/>
          <w:szCs w:val="24"/>
        </w:rPr>
        <w:t xml:space="preserve"> </w:t>
      </w:r>
    </w:p>
    <w:p w:rsidR="00A40B34">
      <w:pPr>
        <w:spacing w:after="0"/>
      </w:pPr>
      <w:r>
        <w:rPr>
          <w:color w:val="000000"/>
        </w:rPr>
        <w:t>19.</w:t>
      </w:r>
      <w:r>
        <w:rPr>
          <w:color w:val="000000"/>
        </w:rPr>
        <w:t>下图中的格子表示世界人口密度最大的地区，读图后回答下列有关问题。</w:t>
      </w:r>
    </w:p>
    <w:p w:rsidR="00A40B3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447237" cy="1823885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7237" cy="182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B34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）填出下列数码所示的地区名称：</w:t>
      </w:r>
      <w:r>
        <w:rPr>
          <w:color w:val="000000"/>
        </w:rPr>
        <w:t xml:space="preserve">① ________② ________③ </w:t>
      </w:r>
      <w:r>
        <w:rPr>
          <w:color w:val="000000"/>
          <w:u w:val="single"/>
        </w:rPr>
        <w:t>________</w:t>
      </w:r>
      <w:r>
        <w:rPr>
          <w:color w:val="000000"/>
        </w:rPr>
        <w:t xml:space="preserve">    </w:t>
      </w:r>
    </w:p>
    <w:p w:rsidR="00A40B34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）图中</w:t>
      </w:r>
      <w:r>
        <w:rPr>
          <w:color w:val="000000"/>
        </w:rPr>
        <w:t>①</w:t>
      </w:r>
      <w:r>
        <w:rPr>
          <w:color w:val="000000"/>
        </w:rPr>
        <w:t>地区人口密度大的原因是</w:t>
      </w:r>
      <w:r>
        <w:rPr>
          <w:color w:val="000000"/>
        </w:rPr>
        <w:t xml:space="preserve"> 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A40B34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）图中</w:t>
      </w:r>
      <w:r>
        <w:rPr>
          <w:color w:val="000000"/>
        </w:rPr>
        <w:t>②</w:t>
      </w:r>
      <w:r>
        <w:rPr>
          <w:color w:val="000000"/>
        </w:rPr>
        <w:t>和</w:t>
      </w:r>
      <w:r>
        <w:rPr>
          <w:color w:val="000000"/>
        </w:rPr>
        <w:t>③</w:t>
      </w:r>
      <w:r>
        <w:rPr>
          <w:color w:val="000000"/>
        </w:rPr>
        <w:t>地区人口密度大是因为这些地区</w:t>
      </w:r>
      <w:r>
        <w:rPr>
          <w:color w:val="000000"/>
        </w:rPr>
        <w:t xml:space="preserve"> 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B12F75">
      <w:pPr>
        <w:spacing w:after="0"/>
      </w:pPr>
      <w:r>
        <w:rPr>
          <w:color w:val="000000"/>
        </w:rPr>
        <w:t>20.</w:t>
      </w:r>
      <w:r>
        <w:rPr>
          <w:color w:val="000000"/>
        </w:rPr>
        <w:t>读世界人口增长曲线图，回答下列问题</w:t>
      </w:r>
    </w:p>
    <w:p w:rsidR="00A40B34">
      <w:pPr>
        <w:spacing w:after="0"/>
      </w:pPr>
      <w:r>
        <w:rPr>
          <w:color w:val="000000"/>
        </w:rPr>
        <w:t xml:space="preserve">  </w:t>
      </w:r>
      <w:r>
        <w:rPr>
          <w:noProof/>
          <w:lang w:eastAsia="zh-CN"/>
        </w:rPr>
        <w:drawing>
          <wp:inline distT="0" distB="0" distL="0" distR="0">
            <wp:extent cx="1948028" cy="1508760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F75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）目前，世界上每年人口的出生率大于死亡率的原因是：</w:t>
      </w:r>
      <w:r>
        <w:rPr>
          <w:color w:val="000000"/>
        </w:rPr>
        <w:t>________</w:t>
      </w:r>
      <w:r>
        <w:rPr>
          <w:color w:val="000000"/>
        </w:rPr>
        <w:t>。</w:t>
      </w:r>
    </w:p>
    <w:p w:rsidR="00B12F75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）表示一个地区人口增长速度</w:t>
      </w:r>
      <w:r>
        <w:rPr>
          <w:color w:val="000000"/>
        </w:rPr>
        <w:t>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人口出生率</w:t>
      </w:r>
      <w:r>
        <w:rPr>
          <w:color w:val="000000"/>
        </w:rPr>
        <w:t>                      B. </w:t>
      </w:r>
      <w:r>
        <w:rPr>
          <w:color w:val="000000"/>
        </w:rPr>
        <w:t>人口死亡率</w:t>
      </w:r>
      <w:r>
        <w:rPr>
          <w:color w:val="000000"/>
        </w:rPr>
        <w:t>                      C. </w:t>
      </w:r>
      <w:r>
        <w:rPr>
          <w:color w:val="000000"/>
        </w:rPr>
        <w:t>人口自然增长率</w:t>
      </w:r>
      <w:r>
        <w:rPr>
          <w:color w:val="000000"/>
        </w:rPr>
        <w:t>                      D. </w:t>
      </w:r>
      <w:r>
        <w:rPr>
          <w:color w:val="000000"/>
        </w:rPr>
        <w:t>人口密度</w:t>
      </w:r>
    </w:p>
    <w:p w:rsidR="00B12F75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）有关人口问题的表述，正确有是（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人口增长过快，是世界各国都普遍存在的问题</w:t>
      </w:r>
      <w:r>
        <w:rPr>
          <w:color w:val="000000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人口增长越慢越好</w:t>
      </w:r>
      <w:r>
        <w:br/>
      </w:r>
      <w:r>
        <w:rPr>
          <w:color w:val="000000"/>
        </w:rPr>
        <w:t>C. </w:t>
      </w:r>
      <w:r>
        <w:rPr>
          <w:color w:val="000000"/>
        </w:rPr>
        <w:t>城市人口急剧增长的现象，集中于发达国家</w:t>
      </w:r>
      <w:r>
        <w:rPr>
          <w:color w:val="000000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人口增长必须与资源、环境相协调</w:t>
      </w:r>
    </w:p>
    <w:p w:rsidR="00B12F75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1950</w:t>
      </w:r>
      <w:r>
        <w:rPr>
          <w:color w:val="000000"/>
        </w:rPr>
        <w:t>年以后，人口的增长速度，一般地说（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:rsidR="00A40B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发展中国家人口增长快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发展中国家人口增长慢</w:t>
      </w:r>
      <w:r>
        <w:br/>
      </w:r>
      <w:r>
        <w:rPr>
          <w:color w:val="000000"/>
        </w:rPr>
        <w:t>C. </w:t>
      </w:r>
      <w:r>
        <w:rPr>
          <w:color w:val="000000"/>
        </w:rPr>
        <w:t>发达国家人口增长快</w:t>
      </w:r>
      <w:r>
        <w:rPr>
          <w:color w:val="000000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人口增长的速度世界各地是相同的</w:t>
      </w:r>
    </w:p>
    <w:p w:rsidR="00A40B34">
      <w:r>
        <w:br w:type="page"/>
      </w:r>
    </w:p>
    <w:p w:rsidR="00A40B34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A40B34">
      <w:r>
        <w:t>一、单选题</w:t>
      </w:r>
    </w:p>
    <w:p w:rsidR="00A40B34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A40B34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【分析】因为人口的增长和社会的发展会人为地改变自然环境，从而致使人民生活水平提高，当社会发展到一定阶段的时候，就会出现农业地位下降，工业地位上升。</w:t>
      </w:r>
    </w:p>
    <w:p w:rsidR="00A40B34">
      <w:pPr>
        <w:spacing w:after="0"/>
      </w:pPr>
      <w:r>
        <w:rPr>
          <w:color w:val="000000"/>
        </w:rPr>
        <w:t>故选</w:t>
      </w:r>
      <w:r>
        <w:rPr>
          <w:color w:val="000000"/>
        </w:rPr>
        <w:t>A</w:t>
      </w:r>
    </w:p>
    <w:p w:rsidR="00A40B34">
      <w:pPr>
        <w:spacing w:after="0"/>
      </w:pPr>
      <w:r>
        <w:rPr>
          <w:color w:val="000000"/>
        </w:rPr>
        <w:t>【</w:t>
      </w:r>
      <w:r>
        <w:rPr>
          <w:color w:val="000000"/>
        </w:rPr>
        <w:t>点评】本</w:t>
      </w:r>
      <w:r>
        <w:rPr>
          <w:color w:val="000000"/>
        </w:rPr>
        <w:t>题考查聚落发展的主要原因，理解回答即可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B12F75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聚落的形成深受自然环境和社会经济等因素的影响。聚落的分布大多依山傍水，沿河流、公路分布。聚落多形成于地形平坦、土壤肥沃、资源丰富、气候适宜、交通便利、经济发达的地区。地形崎岖，交通不便，不利于聚落的形成和发展。</w:t>
      </w:r>
    </w:p>
    <w:p w:rsidR="00A40B34">
      <w:pPr>
        <w:spacing w:after="0"/>
      </w:pPr>
      <w:r>
        <w:rPr>
          <w:color w:val="000000"/>
        </w:rPr>
        <w:t>故选</w:t>
      </w:r>
      <w:r>
        <w:rPr>
          <w:color w:val="000000"/>
        </w:rPr>
        <w:t>B</w:t>
      </w:r>
    </w:p>
    <w:p w:rsidR="00A40B34">
      <w:pPr>
        <w:spacing w:after="0"/>
      </w:pPr>
      <w:r>
        <w:rPr>
          <w:color w:val="000000"/>
        </w:rPr>
        <w:t>【</w:t>
      </w:r>
      <w:r>
        <w:rPr>
          <w:color w:val="000000"/>
        </w:rPr>
        <w:t>点评】本题考查聚落与自然环境的关系，读图解答即可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A40B34">
      <w:pPr>
        <w:spacing w:after="0"/>
      </w:pPr>
      <w:r>
        <w:rPr>
          <w:color w:val="0000FF"/>
        </w:rPr>
        <w:t>【</w:t>
      </w:r>
      <w:r>
        <w:rPr>
          <w:color w:val="0000FF"/>
        </w:rPr>
        <w:t>解析】</w:t>
      </w:r>
      <w:r>
        <w:rPr>
          <w:color w:val="000000"/>
        </w:rPr>
        <w:t>【分析】中国名著《西游记》中，唐僧西天取经的</w:t>
      </w:r>
      <w:r>
        <w:rPr>
          <w:color w:val="000000"/>
        </w:rPr>
        <w:t>“</w:t>
      </w:r>
      <w:r>
        <w:rPr>
          <w:color w:val="000000"/>
        </w:rPr>
        <w:t>西天</w:t>
      </w:r>
      <w:r>
        <w:rPr>
          <w:color w:val="000000"/>
        </w:rPr>
        <w:t>”</w:t>
      </w:r>
      <w:r>
        <w:rPr>
          <w:color w:val="000000"/>
        </w:rPr>
        <w:t>和</w:t>
      </w:r>
      <w:r>
        <w:rPr>
          <w:color w:val="000000"/>
        </w:rPr>
        <w:t>“</w:t>
      </w:r>
      <w:r>
        <w:rPr>
          <w:color w:val="000000"/>
        </w:rPr>
        <w:t>经</w:t>
      </w:r>
      <w:r>
        <w:rPr>
          <w:color w:val="000000"/>
        </w:rPr>
        <w:t>”</w:t>
      </w:r>
      <w:r>
        <w:rPr>
          <w:color w:val="000000"/>
        </w:rPr>
        <w:t>分别指古印度和佛教，这里是世界三大宗教</w:t>
      </w:r>
      <w:r>
        <w:rPr>
          <w:color w:val="000000"/>
        </w:rPr>
        <w:t>——</w:t>
      </w:r>
      <w:r>
        <w:rPr>
          <w:color w:val="000000"/>
        </w:rPr>
        <w:t>佛教的发源地</w:t>
      </w:r>
      <w:r>
        <w:rPr>
          <w:color w:val="000000"/>
        </w:rPr>
        <w:t>。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D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【</w:t>
      </w:r>
      <w:r>
        <w:rPr>
          <w:color w:val="000000"/>
        </w:rPr>
        <w:t>点评】本题考查世界主要宗教的发源地及经典，属于记忆类知识点，比较简单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B12F75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【分析】撒哈拉以南的非洲是黑种人的故乡，但由于历史和其他原因，大洋洲和美国也有部分黑种人，故选</w:t>
      </w:r>
      <w:r>
        <w:rPr>
          <w:color w:val="000000"/>
        </w:rPr>
        <w:t>A</w:t>
      </w:r>
      <w:r>
        <w:rPr>
          <w:color w:val="000000"/>
        </w:rPr>
        <w:t>．</w:t>
      </w:r>
    </w:p>
    <w:p w:rsidR="00A40B34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A40B34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【分析】读图可知，哈尔滨的著名旅游胜地索菲亚教堂</w:t>
      </w:r>
      <w:r>
        <w:rPr>
          <w:color w:val="000000"/>
        </w:rPr>
        <w:t>,</w:t>
      </w:r>
      <w:r>
        <w:rPr>
          <w:color w:val="000000"/>
        </w:rPr>
        <w:t>属于东正教，属于基督教，故答案选</w:t>
      </w:r>
      <w:r>
        <w:rPr>
          <w:color w:val="000000"/>
        </w:rPr>
        <w:t>B</w:t>
      </w:r>
      <w:r>
        <w:rPr>
          <w:color w:val="000000"/>
        </w:rPr>
        <w:t>。</w:t>
      </w:r>
      <w:r>
        <w:rPr>
          <w:color w:val="000000"/>
        </w:rPr>
        <w:t xml:space="preserve"> </w:t>
      </w:r>
    </w:p>
    <w:p w:rsidR="00A40B34">
      <w:pPr>
        <w:spacing w:after="0"/>
      </w:pPr>
      <w:r>
        <w:rPr>
          <w:color w:val="000000"/>
        </w:rPr>
        <w:t>【</w:t>
      </w:r>
      <w:r>
        <w:rPr>
          <w:color w:val="000000"/>
        </w:rPr>
        <w:t>点评】世界的三大宗教：基督教、伊斯兰教</w:t>
      </w:r>
      <w:r>
        <w:rPr>
          <w:color w:val="000000"/>
        </w:rPr>
        <w:t>(</w:t>
      </w:r>
      <w:r>
        <w:rPr>
          <w:color w:val="000000"/>
        </w:rPr>
        <w:t>穆斯林</w:t>
      </w:r>
      <w:r>
        <w:rPr>
          <w:color w:val="000000"/>
        </w:rPr>
        <w:t>)</w:t>
      </w:r>
      <w:r>
        <w:rPr>
          <w:color w:val="000000"/>
        </w:rPr>
        <w:t>、</w:t>
      </w:r>
      <w:r>
        <w:rPr>
          <w:color w:val="000000"/>
        </w:rPr>
        <w:t>佛教，三大宗教都发源于亚洲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A40B34">
      <w:pPr>
        <w:spacing w:after="0"/>
      </w:pPr>
      <w:r>
        <w:rPr>
          <w:color w:val="0000FF"/>
        </w:rPr>
        <w:t>【</w:t>
      </w:r>
      <w:r>
        <w:rPr>
          <w:color w:val="0000FF"/>
        </w:rPr>
        <w:t>解析</w:t>
      </w:r>
      <w:r>
        <w:rPr>
          <w:color w:val="0000FF"/>
        </w:rPr>
        <w:t>】</w:t>
      </w:r>
    </w:p>
    <w:p w:rsidR="00A40B34">
      <w:pPr>
        <w:spacing w:after="0"/>
      </w:pPr>
      <w:r>
        <w:rPr>
          <w:i/>
          <w:color w:val="000000"/>
        </w:rPr>
        <w:t>【分析】</w:t>
      </w:r>
      <w:r>
        <w:rPr>
          <w:color w:val="000000"/>
        </w:rPr>
        <w:t>人口的自然增长主要是由出生率和死亡率决定的</w:t>
      </w:r>
      <w:r>
        <w:rPr>
          <w:color w:val="000000"/>
        </w:rPr>
        <w:t>．人口自然增长率与经济发展水平有密切联系．近几十年来，随着生活和医疗水平的提高，婴儿死亡率逐渐降低，人的寿命不断延长．这样就促使世界人口迅速增长．一般来说，经济发展水平高的国家，人口的自然增长较慢；经济发展水平低的国家，人口的自然增长较快．</w:t>
      </w:r>
    </w:p>
    <w:p w:rsidR="00A40B34">
      <w:pPr>
        <w:spacing w:after="0"/>
      </w:pPr>
      <w:r>
        <w:rPr>
          <w:color w:val="000000"/>
        </w:rPr>
        <w:t>【解答】地球上的自然资源是有限的，人类在地球上的生存空间同样是有限的．世界人口的急剧增长，社会经济的迅速发展，给资源和环境造成了空前的压力，也给人类的生存和发展带来了一系列的问题．亚洲、非洲和拉丁美洲的一些国家，人口增长过多过快，目前非洲成为人口增长率最高的大洲，人口的</w:t>
      </w:r>
      <w:r>
        <w:rPr>
          <w:color w:val="000000"/>
        </w:rPr>
        <w:t>增长给社会经济发展造成很大压力，使居民的就业、居住、教育、医疗等问题难以解决，还有一部分国家则长期处于贫困状态．在欧洲的一些国家，比如意大利、德国和瑞典，近些年来人口一直处于负增长状</w:t>
      </w:r>
      <w:r>
        <w:rPr>
          <w:color w:val="000000"/>
        </w:rPr>
        <w:t>态，使欧洲成为世界人口自然增长率最低的大洲，已引起劳动力短缺、人口老龄化等问题．</w:t>
      </w:r>
      <w:r>
        <w:br/>
      </w:r>
      <w:r>
        <w:rPr>
          <w:color w:val="000000"/>
        </w:rPr>
        <w:t>故选：</w:t>
      </w:r>
      <w:r>
        <w:rPr>
          <w:color w:val="000000"/>
        </w:rPr>
        <w:t>B</w:t>
      </w:r>
      <w:r>
        <w:rPr>
          <w:color w:val="000000"/>
        </w:rPr>
        <w:t>．</w:t>
      </w:r>
    </w:p>
    <w:p w:rsidR="00A40B34">
      <w:pPr>
        <w:spacing w:after="0"/>
      </w:pPr>
      <w:r>
        <w:rPr>
          <w:i/>
          <w:color w:val="000000"/>
        </w:rPr>
        <w:t>【</w:t>
      </w:r>
      <w:r>
        <w:rPr>
          <w:i/>
          <w:color w:val="000000"/>
        </w:rPr>
        <w:t>点评】</w:t>
      </w:r>
      <w:r>
        <w:rPr>
          <w:color w:val="000000"/>
        </w:rPr>
        <w:t>世界上的人口不能无节制地增长．人口的增长应与资源、环境相协调，与社会经济发展相适应．中国是人口控制的成功典范</w:t>
      </w:r>
    </w:p>
    <w:p w:rsidR="00A40B34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B12F75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【分析】亚洲是世界人口最多的大洲，亚洲人口约占世界总人口的</w:t>
      </w:r>
      <w:r>
        <w:rPr>
          <w:color w:val="000000"/>
        </w:rPr>
        <w:t>60%</w:t>
      </w:r>
      <w:r>
        <w:rPr>
          <w:color w:val="000000"/>
        </w:rPr>
        <w:t>，有六个国家人口超过一亿，即中国、印度、印度尼西亚、日本、孟加拉国、巴基斯坦。所以本题选择</w:t>
      </w:r>
      <w:r>
        <w:rPr>
          <w:color w:val="000000"/>
        </w:rPr>
        <w:t>D</w:t>
      </w:r>
      <w:r>
        <w:rPr>
          <w:color w:val="000000"/>
        </w:rPr>
        <w:t>选项。</w:t>
      </w:r>
      <w:r>
        <w:rPr>
          <w:color w:val="000000"/>
        </w:rPr>
        <w:t xml:space="preserve"> </w:t>
      </w:r>
      <w:r>
        <w:rPr>
          <w:color w:val="000000"/>
        </w:rPr>
        <w:t>世界人口的地理分布很不均匀，有的地方稠密，有的地方稀疏</w:t>
      </w:r>
      <w:r>
        <w:rPr>
          <w:color w:val="000000"/>
        </w:rPr>
        <w:t>。</w:t>
      </w:r>
      <w:r>
        <w:rPr>
          <w:color w:val="000000"/>
        </w:rPr>
        <w:t>人口的分布状况与地理环境有着密切联系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B12F75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世界人口分布与地理环境密切相关，在极端干旱的沙漠地区、过于潮湿的雨林地区、终年严寒的高纬度地区和地势高峻的高原山区，由于环境恶劣，人烟稀少，甚至无人定居，南极洲位于南极附近，终年严寒</w:t>
      </w:r>
      <w:r>
        <w:rPr>
          <w:color w:val="000000"/>
        </w:rPr>
        <w:t>(</w:t>
      </w:r>
      <w:r>
        <w:rPr>
          <w:color w:val="000000"/>
        </w:rPr>
        <w:t>是世界最冷的地方</w:t>
      </w:r>
      <w:r>
        <w:rPr>
          <w:color w:val="000000"/>
        </w:rPr>
        <w:t>)</w:t>
      </w:r>
      <w:r>
        <w:rPr>
          <w:color w:val="000000"/>
        </w:rPr>
        <w:t>，因而无</w:t>
      </w:r>
      <w:r>
        <w:rPr>
          <w:color w:val="000000"/>
        </w:rPr>
        <w:t>人定居。</w:t>
      </w:r>
    </w:p>
    <w:p w:rsidR="00A40B34">
      <w:pPr>
        <w:spacing w:after="0"/>
      </w:pPr>
      <w:r>
        <w:rPr>
          <w:color w:val="000000"/>
        </w:rPr>
        <w:t>【</w:t>
      </w:r>
      <w:r>
        <w:rPr>
          <w:color w:val="000000"/>
        </w:rPr>
        <w:t>点评】本题组考查世界人口分布及影响因素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B12F75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【分析】世界联合国的工作语言有汉语、英语、俄语、法语、西班牙语、阿拉伯语，其中汉语是世界上使用人数最多的语言，主要分布在中国；英语是世界上分布最广泛的语言．</w:t>
      </w:r>
      <w:r>
        <w:br/>
      </w:r>
      <w:r>
        <w:rPr>
          <w:color w:val="000000"/>
        </w:rPr>
        <w:t>故选</w:t>
      </w:r>
      <w:r>
        <w:rPr>
          <w:color w:val="000000"/>
        </w:rPr>
        <w:t>D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B12F75">
      <w:pPr>
        <w:spacing w:after="0"/>
      </w:pPr>
      <w:r>
        <w:rPr>
          <w:color w:val="0000FF"/>
        </w:rPr>
        <w:t>【</w:t>
      </w:r>
      <w:r>
        <w:rPr>
          <w:color w:val="0000FF"/>
        </w:rPr>
        <w:t>解析】</w:t>
      </w:r>
      <w:r>
        <w:rPr>
          <w:color w:val="000000"/>
        </w:rPr>
        <w:t>【分析】道教是源于中国本土的宗教；中国古代信仰佛教和道教的较多，现代中国信仰宗教的较少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A</w:t>
      </w:r>
    </w:p>
    <w:p w:rsidR="00A40B34">
      <w:pPr>
        <w:spacing w:after="0"/>
      </w:pPr>
      <w:r>
        <w:rPr>
          <w:color w:val="000000"/>
        </w:rPr>
        <w:t>【点评】基督教、佛教、伊斯兰教为世界三大宗教，它们不仅传播范围广，而且对国际政治和社会文化具有深刻影响。本题考查中国主要的宗教信仰，牢记即可。</w:t>
      </w:r>
    </w:p>
    <w:p w:rsidR="00A40B34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B12F75">
      <w:pPr>
        <w:spacing w:after="0"/>
      </w:pPr>
      <w:r>
        <w:rPr>
          <w:color w:val="0000FF"/>
        </w:rPr>
        <w:t>【</w:t>
      </w:r>
      <w:r>
        <w:rPr>
          <w:color w:val="0000FF"/>
        </w:rPr>
        <w:t>解析】</w:t>
      </w:r>
      <w:r>
        <w:rPr>
          <w:color w:val="000000"/>
        </w:rPr>
        <w:t>【分析</w:t>
      </w:r>
      <w:r>
        <w:rPr>
          <w:color w:val="000000"/>
        </w:rPr>
        <w:t>】</w:t>
      </w:r>
      <w:r>
        <w:rPr>
          <w:color w:val="000000"/>
        </w:rPr>
        <w:t xml:space="preserve"> </w:t>
      </w:r>
      <w:r>
        <w:rPr>
          <w:color w:val="000000"/>
        </w:rPr>
        <w:t>世界上使用最广泛的语言是英语，历史上，英国的殖民地遍及全球，所以英语的分布广泛．故选：</w:t>
      </w:r>
      <w:r>
        <w:rPr>
          <w:color w:val="000000"/>
        </w:rPr>
        <w:t>C</w:t>
      </w:r>
      <w:r>
        <w:rPr>
          <w:color w:val="000000"/>
        </w:rPr>
        <w:t>．</w:t>
      </w:r>
    </w:p>
    <w:p w:rsidR="00A40B34">
      <w:pPr>
        <w:spacing w:after="0"/>
      </w:pPr>
      <w:r>
        <w:rPr>
          <w:color w:val="000000"/>
        </w:rPr>
        <w:t>​</w:t>
      </w:r>
      <w:r>
        <w:rPr>
          <w:color w:val="000000"/>
        </w:rPr>
        <w:t>【</w:t>
      </w:r>
      <w:r>
        <w:rPr>
          <w:color w:val="000000"/>
        </w:rPr>
        <w:t>点评</w:t>
      </w:r>
      <w:r>
        <w:rPr>
          <w:color w:val="000000"/>
        </w:rPr>
        <w:t>】</w:t>
      </w:r>
      <w:r>
        <w:rPr>
          <w:color w:val="000000"/>
        </w:rPr>
        <w:t xml:space="preserve"> </w:t>
      </w:r>
      <w:r>
        <w:rPr>
          <w:color w:val="000000"/>
        </w:rPr>
        <w:t>世界联合国的工作语言有汉语、英语、俄语、法语、西班牙语、阿拉伯语，其中汉语是世界上使用人数最多的语言，英语是世界上使用范围最广的语言。</w:t>
      </w:r>
    </w:p>
    <w:p w:rsidR="00A40B34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D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B   </w:t>
      </w:r>
    </w:p>
    <w:p w:rsidR="00B12F75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【分析】不同国家的社会，经济，文</w:t>
      </w:r>
      <w:r>
        <w:rPr>
          <w:color w:val="000000"/>
        </w:rPr>
        <w:t>化的发展水平和民俗，宗教习惯不同。（</w:t>
      </w:r>
      <w:r>
        <w:rPr>
          <w:color w:val="000000"/>
        </w:rPr>
        <w:t>1</w:t>
      </w:r>
      <w:r>
        <w:rPr>
          <w:color w:val="000000"/>
        </w:rPr>
        <w:t>）图示装束的居民可看出是阿拉伯人，再结合建筑和景观，是阿拉伯半岛；阿拉伯人主要信仰伊斯兰教，信徒被称为穆斯林。（</w:t>
      </w:r>
      <w:r>
        <w:rPr>
          <w:color w:val="000000"/>
        </w:rPr>
        <w:t>2</w:t>
      </w:r>
      <w:r>
        <w:rPr>
          <w:color w:val="000000"/>
        </w:rPr>
        <w:t>）图片景观可知，该地区在西亚的阿拉伯地区，主要人种是白人，其气候是热带沙漠气候，全年干旱少雨，当地建筑墙厚，窗小，主要是隔热，防风沙。</w:t>
      </w:r>
    </w:p>
    <w:p w:rsidR="00A40B34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B12F75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中低纬度的临海地带往往形成人口稠密地区，比如亚洲的东部和南部，欧洲的西部，北美洲和南美洲的东部等，在这些地方，自然界为人类的生产生活提供了较为优越的发展环境，人类在此生息繁衍，并孕</w:t>
      </w:r>
      <w:r>
        <w:rPr>
          <w:color w:val="000000"/>
        </w:rPr>
        <w:t>育出发达的社会文明，在欧洲的一些国家，比如意大利、德国和瑞典，近些年来人口一</w:t>
      </w:r>
      <w:r>
        <w:rPr>
          <w:color w:val="000000"/>
        </w:rPr>
        <w:t>直处于负增长状态，已引起劳动力短缺、人口老龄化等问题，所以世界上人口密度最大、人口自然增长率最低的大洲是欧洲。故本题选</w:t>
      </w:r>
      <w:r>
        <w:rPr>
          <w:color w:val="000000"/>
        </w:rPr>
        <w:t>B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B12F75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黄种人主要分布在亚洲东部，美洲印第安人和北冰洋沿岸的因纽特人也属于黄种人；白种人主要分布在欧洲、北美洲、大洋州、非洲北部和亚洲西部和南部；黑种人主要分布在非洲的中部和南部；拉丁美洲主要是混血种人；英语主要分布区有欧洲西部、北美洲、大洋洲等地，故</w:t>
      </w:r>
      <w:r>
        <w:rPr>
          <w:color w:val="000000"/>
        </w:rPr>
        <w:t>A</w:t>
      </w:r>
      <w:r>
        <w:rPr>
          <w:color w:val="000000"/>
        </w:rPr>
        <w:t>符合题意．</w:t>
      </w:r>
      <w:r>
        <w:br/>
      </w:r>
      <w:r>
        <w:rPr>
          <w:color w:val="000000"/>
        </w:rPr>
        <w:t> </w:t>
      </w:r>
    </w:p>
    <w:p w:rsidR="00A40B34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B12F75">
      <w:pPr>
        <w:spacing w:after="0"/>
      </w:pPr>
      <w:r>
        <w:rPr>
          <w:color w:val="0000FF"/>
        </w:rPr>
        <w:t>【</w:t>
      </w:r>
      <w:r>
        <w:rPr>
          <w:color w:val="0000FF"/>
        </w:rPr>
        <w:t>解析】</w:t>
      </w:r>
      <w:r>
        <w:rPr>
          <w:color w:val="000000"/>
        </w:rPr>
        <w:t>【分析】合掌式建筑的屋顶十分陡峭，主要为防止冬季大雪，尖顶有利于积雪的滑落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B</w:t>
      </w:r>
    </w:p>
    <w:p w:rsidR="00A40B34">
      <w:pPr>
        <w:spacing w:after="0"/>
      </w:pPr>
      <w:r>
        <w:rPr>
          <w:color w:val="000000"/>
        </w:rPr>
        <w:t>【点评】世界各地民居的建筑风格有很大的不同，这与当地的自然环境有很大关系，这些民居既能适应当地的自然地理环境，又与居民的社会经济生活密切联系。本题考查人民生活与地理环境的关系，理解解答即可。</w:t>
      </w:r>
    </w:p>
    <w:p w:rsidR="00A40B34">
      <w:r>
        <w:t>二、填空题</w:t>
      </w:r>
    </w:p>
    <w:p w:rsidR="00A40B34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基督教</w:t>
      </w:r>
      <w:r>
        <w:rPr>
          <w:color w:val="000000"/>
        </w:rPr>
        <w:t xml:space="preserve"> </w:t>
      </w:r>
      <w:r>
        <w:t xml:space="preserve"> </w:t>
      </w:r>
      <w:r>
        <w:t>；</w:t>
      </w:r>
      <w:r>
        <w:rPr>
          <w:color w:val="000000"/>
        </w:rPr>
        <w:t>伊斯兰教</w:t>
      </w:r>
      <w:r>
        <w:rPr>
          <w:color w:val="000000"/>
        </w:rPr>
        <w:t xml:space="preserve"> </w:t>
      </w:r>
      <w:r>
        <w:t xml:space="preserve"> </w:t>
      </w:r>
      <w:r>
        <w:t>；</w:t>
      </w:r>
      <w:r>
        <w:rPr>
          <w:color w:val="000000"/>
        </w:rPr>
        <w:t>佛教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 xml:space="preserve">  </w:t>
      </w:r>
    </w:p>
    <w:p w:rsidR="00A40B34">
      <w:pPr>
        <w:spacing w:after="0"/>
      </w:pPr>
      <w:r>
        <w:rPr>
          <w:color w:val="0000FF"/>
        </w:rPr>
        <w:t>【</w:t>
      </w:r>
      <w:r>
        <w:rPr>
          <w:color w:val="0000FF"/>
        </w:rPr>
        <w:t>解析】</w:t>
      </w:r>
      <w:r>
        <w:rPr>
          <w:color w:val="000000"/>
        </w:rPr>
        <w:t>【分析】世界三大宗教是基督教、伊斯兰教和佛教，基督教是世界上信仰人数最多的宗教，其次是伊斯兰教和佛教</w:t>
      </w:r>
      <w:r>
        <w:rPr>
          <w:color w:val="000000"/>
        </w:rPr>
        <w:t>。</w:t>
      </w:r>
    </w:p>
    <w:p w:rsidR="00A40B34">
      <w:pPr>
        <w:spacing w:after="0"/>
      </w:pPr>
      <w:r>
        <w:rPr>
          <w:color w:val="000000"/>
        </w:rPr>
        <w:t>【点评】基督教是世</w:t>
      </w:r>
      <w:r>
        <w:rPr>
          <w:color w:val="000000"/>
        </w:rPr>
        <w:t>界上信仰人数最多的宗教。形成于亚洲的西部，目前主要分布在欧洲、美洲和大洋洲。伊斯兰教产生于阿拉伯半岛，主要分布在亚洲的西部和东南部、非洲的北部和东部。佛教是世界第三大宗教。佛教创始于古印度，后来传入到亚洲其他地区，现主要分布在亚洲的东部和东南部。</w:t>
      </w:r>
    </w:p>
    <w:p w:rsidR="00A40B34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靠近海洋或沿海</w:t>
      </w:r>
      <w:r>
        <w:rPr>
          <w:color w:val="000000"/>
        </w:rPr>
        <w:t>   </w:t>
      </w:r>
      <w:r>
        <w:rPr>
          <w:color w:val="000000"/>
        </w:rPr>
        <w:t>；温暖湿润或适宜</w:t>
      </w:r>
      <w:r>
        <w:rPr>
          <w:color w:val="000000"/>
        </w:rPr>
        <w:t>   </w:t>
      </w:r>
      <w:r>
        <w:rPr>
          <w:color w:val="000000"/>
        </w:rPr>
        <w:t>；平原或地形平坦</w:t>
      </w:r>
      <w:r>
        <w:rPr>
          <w:color w:val="000000"/>
        </w:rPr>
        <w:t>   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D</w:t>
      </w:r>
      <w:r>
        <w:rPr>
          <w:color w:val="000000"/>
        </w:rPr>
        <w:t>；南极；位于极端干旱的沙漠地区（或位于沙漠地区，气候终年干燥炎热）；位于气候过于湿热的热带雨林地区，不利于人类居住</w:t>
      </w:r>
      <w:r>
        <w:rPr>
          <w:color w:val="000000"/>
        </w:rPr>
        <w:t> </w:t>
      </w:r>
      <w:r>
        <w:rPr>
          <w:color w:val="000000"/>
        </w:rPr>
        <w:t>（意思相近即可）</w:t>
      </w:r>
      <w:r>
        <w:rPr>
          <w:color w:val="000000"/>
        </w:rPr>
        <w:t xml:space="preserve">  </w:t>
      </w:r>
    </w:p>
    <w:p w:rsidR="00A40B34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</w:t>
      </w:r>
      <w:r>
        <w:rPr>
          <w:color w:val="000000"/>
        </w:rPr>
        <w:t>(1)</w:t>
      </w:r>
      <w:r>
        <w:rPr>
          <w:color w:val="000000"/>
        </w:rPr>
        <w:t>世界人口最</w:t>
      </w:r>
      <w:r>
        <w:rPr>
          <w:color w:val="000000"/>
        </w:rPr>
        <w:t>稠密的四个地区共同特点是</w:t>
      </w:r>
      <w:r>
        <w:rPr>
          <w:color w:val="000000"/>
        </w:rPr>
        <w:t>:</w:t>
      </w:r>
      <w:r>
        <w:rPr>
          <w:color w:val="000000"/>
        </w:rPr>
        <w:t>海陆位置方面</w:t>
      </w:r>
      <w:r>
        <w:rPr>
          <w:color w:val="000000"/>
        </w:rPr>
        <w:t>:</w:t>
      </w:r>
      <w:r>
        <w:rPr>
          <w:color w:val="000000"/>
        </w:rPr>
        <w:t>都位于沿海地区；气候方面</w:t>
      </w:r>
      <w:r>
        <w:rPr>
          <w:color w:val="000000"/>
        </w:rPr>
        <w:t>:</w:t>
      </w:r>
      <w:r>
        <w:rPr>
          <w:color w:val="000000"/>
        </w:rPr>
        <w:t>都属于中纬度温带地区，气温降水适宜；地形方面都属于沿海平原，地势平坦。亚洲的东部（</w:t>
      </w:r>
      <w:r>
        <w:rPr>
          <w:color w:val="000000"/>
        </w:rPr>
        <w:t>A</w:t>
      </w:r>
      <w:r>
        <w:rPr>
          <w:color w:val="000000"/>
        </w:rPr>
        <w:t>）和南部（</w:t>
      </w:r>
      <w:r>
        <w:rPr>
          <w:color w:val="000000"/>
        </w:rPr>
        <w:t>B</w:t>
      </w:r>
      <w:r>
        <w:rPr>
          <w:color w:val="000000"/>
        </w:rPr>
        <w:t>）因为自然条件优越</w:t>
      </w:r>
      <w:r>
        <w:rPr>
          <w:color w:val="000000"/>
        </w:rPr>
        <w:t>,</w:t>
      </w:r>
      <w:r>
        <w:rPr>
          <w:color w:val="000000"/>
        </w:rPr>
        <w:t>农业发展较早；欧洲西部（</w:t>
      </w:r>
      <w:r>
        <w:rPr>
          <w:color w:val="000000"/>
        </w:rPr>
        <w:t>C</w:t>
      </w:r>
      <w:r>
        <w:rPr>
          <w:color w:val="000000"/>
        </w:rPr>
        <w:t>）和北美东部（</w:t>
      </w:r>
      <w:r>
        <w:rPr>
          <w:color w:val="000000"/>
        </w:rPr>
        <w:t>D</w:t>
      </w:r>
      <w:r>
        <w:rPr>
          <w:color w:val="000000"/>
        </w:rPr>
        <w:t>）是因为工业发展较早</w:t>
      </w:r>
      <w:r>
        <w:rPr>
          <w:color w:val="000000"/>
        </w:rPr>
        <w:t>,</w:t>
      </w:r>
      <w:r>
        <w:rPr>
          <w:color w:val="000000"/>
        </w:rPr>
        <w:t>经济发达。</w:t>
      </w:r>
      <w:r>
        <w:br/>
      </w:r>
      <w:r>
        <w:rPr>
          <w:color w:val="000000"/>
        </w:rPr>
        <w:t>(2)</w:t>
      </w:r>
      <w:r>
        <w:rPr>
          <w:color w:val="000000"/>
        </w:rPr>
        <w:t>人口分布受自然条件影响显著，因纬度高，气候严寒至今无人口居住的大洲是南极洲。</w:t>
      </w:r>
      <w:r>
        <w:rPr>
          <w:color w:val="000000"/>
        </w:rPr>
        <w:t>E</w:t>
      </w:r>
      <w:r>
        <w:rPr>
          <w:color w:val="000000"/>
        </w:rPr>
        <w:t>处位于极端干旱的沙漠地区（或位于沙漠地区，气候终年干燥炎热），</w:t>
      </w:r>
      <w:r>
        <w:rPr>
          <w:color w:val="000000"/>
        </w:rPr>
        <w:t>G</w:t>
      </w:r>
      <w:r>
        <w:rPr>
          <w:color w:val="000000"/>
        </w:rPr>
        <w:t>处位于气候过于湿热的热带雨林地区，不利于人类居住。</w:t>
      </w:r>
      <w:r>
        <w:br/>
      </w:r>
      <w:r>
        <w:rPr>
          <w:color w:val="000000"/>
        </w:rPr>
        <w:t>【点评】此题考查的知识点是世界上的人口分布情况，属于基</w:t>
      </w:r>
      <w:r>
        <w:rPr>
          <w:color w:val="000000"/>
        </w:rPr>
        <w:t>础性的内容，多结合教材、地图熟练记忆。世界人口的地理分布很不均匀，有的地方稠密，有的地方稀疏。人口的分布状况与地理环境有着密切联系。中低纬度的临海地带往往形成人口的稠密地区。四大人口稠密地带：亚洲的东部和南部；欧洲的西部；北美洲和南美洲的东部。四大人口稀疏地带：干旱的沙漠；寒冷的极地；空气稀薄的高山高原；原始的热带雨林。</w:t>
      </w:r>
    </w:p>
    <w:p w:rsidR="00A40B34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汉；英</w:t>
      </w:r>
      <w:r>
        <w:rPr>
          <w:color w:val="000000"/>
        </w:rPr>
        <w:t xml:space="preserve">  </w:t>
      </w:r>
    </w:p>
    <w:p w:rsidR="00A40B34">
      <w:pPr>
        <w:spacing w:after="0"/>
      </w:pPr>
      <w:r>
        <w:rPr>
          <w:color w:val="0000FF"/>
        </w:rPr>
        <w:t>【</w:t>
      </w:r>
      <w:r>
        <w:rPr>
          <w:color w:val="0000FF"/>
        </w:rPr>
        <w:t>解析】</w:t>
      </w:r>
      <w:r>
        <w:rPr>
          <w:color w:val="000000"/>
        </w:rPr>
        <w:t>【分析】汉语是世界上使用人数最多的语言，英语是世界上分布最广泛的语言</w:t>
      </w:r>
      <w:r>
        <w:rPr>
          <w:color w:val="000000"/>
        </w:rPr>
        <w:t>。</w:t>
      </w:r>
      <w:r>
        <w:br/>
      </w:r>
      <w:r>
        <w:rPr>
          <w:color w:val="000000"/>
        </w:rPr>
        <w:t>故答案为：汉；英</w:t>
      </w:r>
      <w:r>
        <w:rPr>
          <w:color w:val="000000"/>
        </w:rPr>
        <w:t>。</w:t>
      </w:r>
      <w:r>
        <w:br/>
      </w:r>
      <w:r>
        <w:rPr>
          <w:color w:val="000000"/>
        </w:rPr>
        <w:t>【点评】世界联合国的工作语言有汉语、英语、俄语、法语、西班牙语</w:t>
      </w:r>
      <w:r>
        <w:rPr>
          <w:color w:val="000000"/>
        </w:rPr>
        <w:t>、阿拉伯语，其中汉语是世界上使用人数最多的语言，英语是世界上分布最广泛的语言。本题考查世界不同语言的特点，牢记即可。</w:t>
      </w:r>
    </w:p>
    <w:p w:rsidR="00A40B34">
      <w:r>
        <w:t>三、综合题</w:t>
      </w:r>
    </w:p>
    <w:p w:rsidR="00A40B34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）欧洲；亚洲南部；亚洲东部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）地势平坦</w:t>
      </w:r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>经济发达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）人口数量大，自然条件优越</w:t>
      </w:r>
      <w:r>
        <w:rPr>
          <w:color w:val="000000"/>
        </w:rPr>
        <w:t xml:space="preserve">  </w:t>
      </w:r>
    </w:p>
    <w:p w:rsidR="00A40B34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【分析】根据格子所在不同区域确定位置，</w:t>
      </w:r>
      <w:r>
        <w:rPr>
          <w:color w:val="000000"/>
        </w:rPr>
        <w:t>①</w:t>
      </w:r>
      <w:r>
        <w:rPr>
          <w:color w:val="000000"/>
        </w:rPr>
        <w:t>是欧洲</w:t>
      </w:r>
      <w:r>
        <w:rPr>
          <w:color w:val="000000"/>
        </w:rPr>
        <w:t>②</w:t>
      </w:r>
      <w:r>
        <w:rPr>
          <w:color w:val="000000"/>
        </w:rPr>
        <w:t>是亚洲南部</w:t>
      </w:r>
      <w:r>
        <w:rPr>
          <w:color w:val="000000"/>
        </w:rPr>
        <w:t>③</w:t>
      </w:r>
      <w:r>
        <w:rPr>
          <w:color w:val="000000"/>
        </w:rPr>
        <w:t>是亚洲东部，欧洲地区人口密度大的原因是其地形属于平原，地势平坦，加上经济发达，所以人口较为集中，亚洲东部和南部自然条件优越，属于发展中国家人口增长速度快，所以密度也大。</w:t>
      </w:r>
    </w:p>
    <w:p w:rsidR="00B12F75">
      <w:pPr>
        <w:spacing w:after="0"/>
      </w:pPr>
      <w:r>
        <w:rPr>
          <w:color w:val="000000"/>
        </w:rPr>
        <w:t>【</w:t>
      </w:r>
      <w:r>
        <w:rPr>
          <w:color w:val="000000"/>
        </w:rPr>
        <w:t>点评】学生做这种题需要培养读图能力，重点考查学生对人口分布因素的了解</w:t>
      </w:r>
      <w:r>
        <w:rPr>
          <w:color w:val="000000"/>
        </w:rPr>
        <w:t>。</w:t>
      </w:r>
      <w:r>
        <w:rPr>
          <w:color w:val="000000"/>
        </w:rPr>
        <w:t xml:space="preserve"> </w:t>
      </w:r>
    </w:p>
    <w:p w:rsidR="00B12F75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）医疗卫生事业的发展</w:t>
      </w:r>
    </w:p>
    <w:p w:rsidR="00A40B34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C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D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 xml:space="preserve">A   </w:t>
      </w:r>
    </w:p>
    <w:p w:rsidR="00B12F75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【分析】图表题，出生率大于死亡率的原因得益于人类科技迅速的发展，医疗技术水平不断的提高，人的寿命得到延长；（</w:t>
      </w:r>
      <w:r>
        <w:rPr>
          <w:color w:val="000000"/>
        </w:rPr>
        <w:t>2</w:t>
      </w:r>
      <w:r>
        <w:rPr>
          <w:color w:val="000000"/>
        </w:rPr>
        <w:t>）题表示一个地区人口增长速度用人口自然生长率表示；（</w:t>
      </w:r>
      <w:r>
        <w:rPr>
          <w:color w:val="000000"/>
        </w:rPr>
        <w:t>3</w:t>
      </w:r>
      <w:r>
        <w:rPr>
          <w:color w:val="000000"/>
        </w:rPr>
        <w:t>）题针对人口问题的表述正确的，只有</w:t>
      </w:r>
      <w:r>
        <w:rPr>
          <w:color w:val="000000"/>
        </w:rPr>
        <w:t>D</w:t>
      </w:r>
      <w:r>
        <w:rPr>
          <w:color w:val="000000"/>
        </w:rPr>
        <w:t>项是正确的；根据上图</w:t>
      </w:r>
      <w:r>
        <w:rPr>
          <w:color w:val="000000"/>
        </w:rPr>
        <w:t>1950</w:t>
      </w:r>
      <w:r>
        <w:rPr>
          <w:color w:val="000000"/>
        </w:rPr>
        <w:t>年后人口增长速度加快，这是发达国家的速度已经慢下来，增长较快的是发展中国家。</w:t>
      </w:r>
    </w:p>
    <w:p w:rsidR="00A40B34">
      <w:pPr>
        <w:spacing w:after="0"/>
      </w:pPr>
      <w:r>
        <w:rPr>
          <w:color w:val="000000"/>
        </w:rPr>
        <w:t>【</w:t>
      </w:r>
      <w:r>
        <w:rPr>
          <w:color w:val="000000"/>
        </w:rPr>
        <w:t>点评】该题以图表的方式引出题目，形</w:t>
      </w:r>
      <w:r>
        <w:rPr>
          <w:color w:val="000000"/>
        </w:rPr>
        <w:t>象的数据更能激发学生对世界人口问题的了解</w:t>
      </w:r>
      <w:r>
        <w:rPr>
          <w:color w:val="000000"/>
        </w:rPr>
        <w:t>。</w:t>
      </w:r>
    </w:p>
    <w:sectPr w:rsidSect="00A40B34">
      <w:headerReference w:type="even" r:id="rId18"/>
      <w:footerReference w:type="default" r:id="rId1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34" w:rsidRPr="00B12F75" w:rsidP="00B12F75">
    <w:pPr>
      <w:pStyle w:val="Footer"/>
    </w:pPr>
    <w:r w:rsidRPr="00B12F75">
      <w:rPr>
        <w:rFonts w:hint="eastAsia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34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A40B3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A40B34" w:rsidP="00A40B34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A40B3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657B"/>
    <w:multiLevelType w:val="hybridMultilevel"/>
    <w:tmpl w:val="C8D895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69B75FC"/>
    <w:multiLevelType w:val="hybridMultilevel"/>
    <w:tmpl w:val="B970798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B34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A40B34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A40B34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A40B3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A40B34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A40B34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A40B34"/>
    <w:rPr>
      <w:sz w:val="18"/>
      <w:szCs w:val="18"/>
    </w:rPr>
  </w:style>
  <w:style w:type="paragraph" w:customStyle="1" w:styleId="1">
    <w:name w:val="正文1"/>
    <w:qFormat/>
    <w:rsid w:val="00A40B34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A40B34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A40B34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A40B34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A40B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header" Target="header1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0BA9AB-FE2C-4DA7-9423-1E250B4D4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1086</Words>
  <Characters>6196</Characters>
  <Application>Microsoft Office Word</Application>
  <DocSecurity>0</DocSecurity>
  <Lines>51</Lines>
  <Paragraphs>14</Paragraphs>
  <ScaleCrop>false</ScaleCrop>
  <Company/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7</cp:revision>
  <dcterms:created xsi:type="dcterms:W3CDTF">2013-12-09T06:44:00Z</dcterms:created>
  <dcterms:modified xsi:type="dcterms:W3CDTF">2019-05-05T02:19:00Z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