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07210F">
      <w:pPr>
        <w:jc w:val="center"/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3pt;margin-left:878pt;margin-top:839pt;mso-position-horizontal-relative:page;mso-position-vertical-relative:top-margin-area;position:absolute;width:27pt;z-index:251658240">
            <v:imagedata r:id="rId6" o:title=""/>
          </v:shape>
        </w:pict>
      </w:r>
      <w:r>
        <w:rPr>
          <w:b/>
          <w:bCs/>
          <w:sz w:val="28"/>
          <w:szCs w:val="28"/>
        </w:rPr>
        <w:t>八年级数学下册第六章反比例函数单元检测试题</w:t>
      </w:r>
    </w:p>
    <w:p w:rsidR="0007210F" w:rsidP="00BC6A1F">
      <w:pPr>
        <w:spacing w:after="0" w:line="240" w:lineRule="auto"/>
        <w:ind w:firstLine="1995" w:firstLineChars="950"/>
      </w:pPr>
      <w:r>
        <w:rPr>
          <w:color w:val="000000"/>
          <w:sz w:val="24"/>
          <w:szCs w:val="24"/>
        </w:rPr>
        <w:t>姓名：</w:t>
      </w:r>
      <w:r>
        <w:rPr>
          <w:color w:val="000000"/>
          <w:sz w:val="24"/>
          <w:szCs w:val="24"/>
        </w:rPr>
        <w:t xml:space="preserve">__________ </w:t>
      </w:r>
      <w:r>
        <w:rPr>
          <w:color w:val="000000"/>
          <w:sz w:val="24"/>
          <w:szCs w:val="24"/>
        </w:rPr>
        <w:t>班级：</w:t>
      </w:r>
      <w:r>
        <w:rPr>
          <w:color w:val="000000"/>
          <w:sz w:val="24"/>
          <w:szCs w:val="24"/>
        </w:rPr>
        <w:t>__________</w:t>
      </w:r>
    </w:p>
    <w:p w:rsidR="0007210F">
      <w:r>
        <w:rPr>
          <w:b/>
          <w:bCs/>
          <w:sz w:val="24"/>
          <w:szCs w:val="24"/>
        </w:rPr>
        <w:t>一、单选题（共</w:t>
      </w:r>
      <w:r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>题；共</w:t>
      </w:r>
      <w:r>
        <w:rPr>
          <w:b/>
          <w:bCs/>
          <w:sz w:val="24"/>
          <w:szCs w:val="24"/>
        </w:rPr>
        <w:t>30</w:t>
      </w:r>
      <w:r>
        <w:rPr>
          <w:b/>
          <w:bCs/>
          <w:sz w:val="24"/>
          <w:szCs w:val="24"/>
        </w:rPr>
        <w:t>分）</w:t>
      </w:r>
    </w:p>
    <w:p w:rsidR="0007210F">
      <w:pPr>
        <w:spacing w:after="0"/>
      </w:pPr>
      <w:r>
        <w:rPr>
          <w:color w:val="000000"/>
        </w:rPr>
        <w:t>1.</w:t>
      </w:r>
      <w:r>
        <w:rPr>
          <w:color w:val="000000"/>
        </w:rPr>
        <w:t>反比例函数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34746" cy="229184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的图象在（</w:t>
      </w:r>
      <w:r>
        <w:rPr>
          <w:color w:val="000000"/>
        </w:rPr>
        <w:t xml:space="preserve">   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07210F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第一、二象限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第一、三象限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第二、三象限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第二、四象限</w:t>
      </w:r>
    </w:p>
    <w:p w:rsidR="0007210F">
      <w:pPr>
        <w:spacing w:after="0"/>
        <w:rPr>
          <w:rFonts w:hint="eastAsia"/>
          <w:lang w:eastAsia="zh-CN"/>
        </w:rPr>
      </w:pPr>
      <w:r>
        <w:rPr>
          <w:color w:val="000000"/>
        </w:rPr>
        <w:t>2.</w:t>
      </w:r>
      <w:r>
        <w:rPr>
          <w:color w:val="000000"/>
        </w:rPr>
        <w:t>点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48805" cy="190983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1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在反比例函数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773481" cy="229184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的图象上，则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85941" cy="124143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941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的值是</w:t>
      </w:r>
      <w:r>
        <w:rPr>
          <w:color w:val="000000"/>
        </w:rPr>
        <w:t>(   )</w:t>
      </w:r>
    </w:p>
    <w:p w:rsidR="0007210F">
      <w:pPr>
        <w:spacing w:after="0"/>
        <w:ind w:left="150"/>
      </w:pPr>
      <w:r>
        <w:rPr>
          <w:color w:val="000000"/>
        </w:rPr>
        <w:t>A.-10</w:t>
      </w:r>
      <w:r w:rsidR="00BC6A1F">
        <w:rPr>
          <w:rFonts w:hint="eastAsia"/>
          <w:lang w:eastAsia="zh-CN"/>
        </w:rPr>
        <w:tab/>
      </w:r>
      <w:r w:rsidR="00BC6A1F">
        <w:rPr>
          <w:rFonts w:hint="eastAsia"/>
          <w:lang w:eastAsia="zh-CN"/>
        </w:rPr>
        <w:tab/>
      </w:r>
      <w:r w:rsidR="00BC6A1F">
        <w:rPr>
          <w:rFonts w:hint="eastAsia"/>
          <w:lang w:eastAsia="zh-CN"/>
        </w:rPr>
        <w:tab/>
      </w:r>
      <w:r>
        <w:rPr>
          <w:color w:val="000000"/>
        </w:rPr>
        <w:t>B.5</w:t>
      </w:r>
      <w:r w:rsidR="00BC6A1F">
        <w:rPr>
          <w:rFonts w:hint="eastAsia"/>
          <w:lang w:eastAsia="zh-CN"/>
        </w:rPr>
        <w:tab/>
      </w:r>
      <w:r w:rsidR="00BC6A1F">
        <w:rPr>
          <w:rFonts w:hint="eastAsia"/>
          <w:lang w:eastAsia="zh-CN"/>
        </w:rPr>
        <w:tab/>
      </w:r>
      <w:r w:rsidR="00BC6A1F">
        <w:rPr>
          <w:rFonts w:hint="eastAsia"/>
          <w:lang w:eastAsia="zh-CN"/>
        </w:rPr>
        <w:tab/>
      </w:r>
      <w:r w:rsidR="00BC6A1F">
        <w:rPr>
          <w:rFonts w:hint="eastAsia"/>
          <w:lang w:eastAsia="zh-CN"/>
        </w:rPr>
        <w:tab/>
      </w:r>
      <w:r>
        <w:rPr>
          <w:color w:val="000000"/>
        </w:rPr>
        <w:t>C.-5</w:t>
      </w:r>
      <w:r w:rsidR="00BC6A1F">
        <w:rPr>
          <w:rFonts w:hint="eastAsia"/>
          <w:lang w:eastAsia="zh-CN"/>
        </w:rPr>
        <w:tab/>
      </w:r>
      <w:r w:rsidR="00BC6A1F">
        <w:rPr>
          <w:rFonts w:hint="eastAsia"/>
          <w:lang w:eastAsia="zh-CN"/>
        </w:rPr>
        <w:tab/>
      </w:r>
      <w:r w:rsidR="00BC6A1F">
        <w:rPr>
          <w:rFonts w:hint="eastAsia"/>
          <w:lang w:eastAsia="zh-CN"/>
        </w:rPr>
        <w:tab/>
      </w:r>
      <w:r w:rsidR="00BC6A1F">
        <w:rPr>
          <w:rFonts w:hint="eastAsia"/>
          <w:lang w:eastAsia="zh-CN"/>
        </w:rPr>
        <w:tab/>
      </w:r>
      <w:r w:rsidR="00BC6A1F">
        <w:rPr>
          <w:rFonts w:hint="eastAsia"/>
          <w:lang w:eastAsia="zh-CN"/>
        </w:rPr>
        <w:tab/>
      </w:r>
      <w:r>
        <w:rPr>
          <w:color w:val="000000"/>
        </w:rPr>
        <w:t>D.10</w:t>
      </w:r>
    </w:p>
    <w:p w:rsidR="0007210F">
      <w:pPr>
        <w:spacing w:after="0"/>
      </w:pPr>
      <w:r>
        <w:rPr>
          <w:color w:val="000000"/>
        </w:rPr>
        <w:t>3.</w:t>
      </w:r>
      <w:r>
        <w:rPr>
          <w:color w:val="000000"/>
        </w:rPr>
        <w:t>直线</w:t>
      </w:r>
      <w:r>
        <w:rPr>
          <w:color w:val="000000"/>
        </w:rPr>
        <w:t>y=x+2</w:t>
      </w:r>
      <w:r>
        <w:rPr>
          <w:color w:val="000000"/>
        </w:rPr>
        <w:t>与双曲线</w:t>
      </w:r>
      <w:r>
        <w:rPr>
          <w:color w:val="000000"/>
        </w:rPr>
        <w:t>y=</w:t>
      </w:r>
      <w:r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相交于点</w:t>
      </w:r>
      <w:r>
        <w:rPr>
          <w:color w:val="000000"/>
        </w:rPr>
        <w:t>A</w:t>
      </w:r>
      <w:r>
        <w:rPr>
          <w:color w:val="000000"/>
        </w:rPr>
        <w:t>，点</w:t>
      </w:r>
      <w:r>
        <w:rPr>
          <w:color w:val="000000"/>
        </w:rPr>
        <w:t>A</w:t>
      </w:r>
      <w:r>
        <w:rPr>
          <w:color w:val="000000"/>
        </w:rPr>
        <w:t>的纵坐标为</w:t>
      </w:r>
      <w:r>
        <w:rPr>
          <w:color w:val="000000"/>
        </w:rPr>
        <w:t>3</w:t>
      </w:r>
      <w:r>
        <w:rPr>
          <w:color w:val="000000"/>
        </w:rPr>
        <w:t>，</w:t>
      </w:r>
      <w:r>
        <w:rPr>
          <w:color w:val="000000"/>
        </w:rPr>
        <w:t>k</w:t>
      </w:r>
      <w:r>
        <w:rPr>
          <w:color w:val="000000"/>
        </w:rPr>
        <w:t>的值为（　　）．</w:t>
      </w:r>
      <w:r>
        <w:rPr>
          <w:color w:val="000000"/>
        </w:rPr>
        <w:t xml:space="preserve">            </w:t>
      </w:r>
    </w:p>
    <w:p w:rsidR="0007210F">
      <w:pPr>
        <w:spacing w:after="0"/>
        <w:ind w:left="150"/>
      </w:pPr>
      <w:r>
        <w:rPr>
          <w:color w:val="000000"/>
        </w:rPr>
        <w:t>A. 1</w:t>
      </w:r>
      <w:r>
        <w:rPr>
          <w:color w:val="000000"/>
        </w:rPr>
        <w:t>　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</w:t>
      </w:r>
      <w:r>
        <w:rPr>
          <w:color w:val="000000"/>
        </w:rPr>
        <w:t>　　</w:t>
      </w:r>
      <w:r>
        <w:rPr>
          <w:color w:val="000000"/>
        </w:rPr>
        <w:t>     </w:t>
      </w:r>
      <w:r>
        <w:rPr>
          <w:color w:val="000000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4</w:t>
      </w:r>
    </w:p>
    <w:p w:rsidR="0007210F">
      <w:pPr>
        <w:spacing w:after="0"/>
      </w:pPr>
      <w:r>
        <w:rPr>
          <w:color w:val="000000"/>
        </w:rPr>
        <w:t>4.</w:t>
      </w:r>
      <w:r>
        <w:rPr>
          <w:color w:val="000000"/>
        </w:rPr>
        <w:t>已知点</w:t>
      </w:r>
      <w:r>
        <w:rPr>
          <w:color w:val="000000"/>
        </w:rPr>
        <w:t>A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，</w:t>
      </w:r>
      <w:r>
        <w:rPr>
          <w:color w:val="000000"/>
        </w:rPr>
        <w:t>m</w:t>
      </w:r>
      <w:r>
        <w:rPr>
          <w:color w:val="000000"/>
        </w:rPr>
        <w:t>）与点</w:t>
      </w:r>
      <w:r>
        <w:rPr>
          <w:color w:val="000000"/>
        </w:rPr>
        <w:t>B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，</w:t>
      </w:r>
      <w:r>
        <w:rPr>
          <w:color w:val="000000"/>
        </w:rPr>
        <w:t>n</w:t>
      </w:r>
      <w:r>
        <w:rPr>
          <w:color w:val="000000"/>
        </w:rPr>
        <w:t>）都在反比例函数</w:t>
      </w:r>
      <w:r>
        <w:rPr>
          <w:color w:val="000000"/>
        </w:rPr>
        <w:t>y=</w:t>
      </w:r>
      <w:r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＞</w:t>
      </w:r>
      <w:r>
        <w:rPr>
          <w:color w:val="000000"/>
        </w:rPr>
        <w:t>0</w:t>
      </w:r>
      <w:r>
        <w:rPr>
          <w:color w:val="000000"/>
        </w:rPr>
        <w:t>）的图象上，则</w:t>
      </w:r>
      <w:r>
        <w:rPr>
          <w:color w:val="000000"/>
        </w:rPr>
        <w:t>m</w:t>
      </w:r>
      <w:r>
        <w:rPr>
          <w:color w:val="000000"/>
        </w:rPr>
        <w:t>与</w:t>
      </w:r>
      <w:r>
        <w:rPr>
          <w:color w:val="000000"/>
        </w:rPr>
        <w:t>n</w:t>
      </w:r>
      <w:r>
        <w:rPr>
          <w:color w:val="000000"/>
        </w:rPr>
        <w:t>的关系是（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</w:p>
    <w:p w:rsidR="0007210F">
      <w:pPr>
        <w:spacing w:after="0"/>
        <w:ind w:left="150"/>
      </w:pPr>
      <w:r>
        <w:rPr>
          <w:color w:val="000000"/>
        </w:rPr>
        <w:t>A. m</w:t>
      </w:r>
      <w:r>
        <w:rPr>
          <w:color w:val="000000"/>
        </w:rPr>
        <w:t>＞</w:t>
      </w:r>
      <w:r>
        <w:rPr>
          <w:color w:val="000000"/>
        </w:rPr>
        <w:t>n                                 B. m</w:t>
      </w:r>
      <w:r>
        <w:rPr>
          <w:color w:val="000000"/>
        </w:rPr>
        <w:t>＜</w:t>
      </w:r>
      <w:r>
        <w:rPr>
          <w:color w:val="000000"/>
        </w:rPr>
        <w:t>n                                 C. m=n                                 D. </w:t>
      </w:r>
      <w:r>
        <w:rPr>
          <w:color w:val="000000"/>
        </w:rPr>
        <w:t>不能确定</w:t>
      </w:r>
    </w:p>
    <w:p w:rsidR="0007210F">
      <w:pPr>
        <w:spacing w:after="0"/>
      </w:pPr>
      <w:r>
        <w:rPr>
          <w:color w:val="000000"/>
        </w:rPr>
        <w:t>5.</w:t>
      </w:r>
      <w:r>
        <w:rPr>
          <w:color w:val="000000"/>
        </w:rPr>
        <w:t>若点</w:t>
      </w:r>
      <w:r>
        <w:rPr>
          <w:i/>
          <w:color w:val="000000"/>
        </w:rPr>
        <w:t>A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，</w:t>
      </w:r>
      <w:r>
        <w:rPr>
          <w:i/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）、</w:t>
      </w:r>
      <w:r>
        <w:rPr>
          <w:i/>
          <w:color w:val="000000"/>
        </w:rPr>
        <w:t>B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，</w:t>
      </w:r>
      <w:r>
        <w:rPr>
          <w:i/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>）在反比例函数</w:t>
      </w:r>
      <w:r>
        <w:rPr>
          <w:i/>
          <w:color w:val="000000"/>
        </w:rPr>
        <w:t>y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的图像上，则</w:t>
      </w:r>
      <w:r>
        <w:rPr>
          <w:i/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、</w:t>
      </w:r>
      <w:r>
        <w:rPr>
          <w:i/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>的大小关系为（</w:t>
      </w:r>
      <w:r>
        <w:rPr>
          <w:color w:val="000000"/>
        </w:rPr>
        <w:t xml:space="preserve"> 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07210F">
      <w:pPr>
        <w:spacing w:after="0"/>
        <w:ind w:left="150"/>
      </w:pPr>
      <w:r>
        <w:rPr>
          <w:color w:val="000000"/>
        </w:rPr>
        <w:t>A. </w:t>
      </w:r>
      <w:r>
        <w:rPr>
          <w:i/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＞</w:t>
      </w:r>
      <w:r>
        <w:rPr>
          <w:i/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>；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i/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＜</w:t>
      </w:r>
      <w:r>
        <w:rPr>
          <w:i/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</w:t>
      </w:r>
      <w:r>
        <w:rPr>
          <w:color w:val="000000"/>
        </w:rPr>
        <w:t>；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i/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＝</w:t>
      </w:r>
      <w:r>
        <w:rPr>
          <w:i/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>；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不能确定</w:t>
      </w:r>
    </w:p>
    <w:p w:rsidR="0007210F">
      <w:pPr>
        <w:spacing w:after="0"/>
      </w:pPr>
      <w:r>
        <w:rPr>
          <w:color w:val="000000"/>
        </w:rPr>
        <w:t>6.</w:t>
      </w:r>
      <w:r>
        <w:rPr>
          <w:color w:val="000000"/>
        </w:rPr>
        <w:t>下列图形中，阴影部分的面积最大的是（　　）</w:t>
      </w:r>
      <w:r>
        <w:rPr>
          <w:color w:val="000000"/>
        </w:rPr>
        <w:t xml:space="preserve">            </w:t>
      </w:r>
    </w:p>
    <w:p w:rsidR="0007210F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954913" cy="1040854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4913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983564" cy="1040854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3564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136345" cy="1040854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noProof/>
          <w:lang w:eastAsia="zh-CN"/>
        </w:rPr>
        <w:drawing>
          <wp:inline distT="0" distB="0" distL="0" distR="0">
            <wp:extent cx="1069505" cy="1040854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505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10F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3956685</wp:posOffset>
            </wp:positionH>
            <wp:positionV relativeFrom="paragraph">
              <wp:posOffset>109220</wp:posOffset>
            </wp:positionV>
            <wp:extent cx="1343025" cy="1076325"/>
            <wp:effectExtent l="19050" t="0" r="9525" b="0"/>
            <wp:wrapNone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19B7">
        <w:rPr>
          <w:color w:val="000000"/>
        </w:rPr>
        <w:t>7.</w:t>
      </w:r>
      <w:r w:rsidR="00A719B7">
        <w:rPr>
          <w:color w:val="000000"/>
        </w:rPr>
        <w:t>下列关系中，两个量之间为反比例函数关系</w:t>
      </w:r>
      <w:r w:rsidR="00A719B7">
        <w:rPr>
          <w:color w:val="000000"/>
        </w:rPr>
        <w:t>的是（　　）</w:t>
      </w:r>
      <w:r w:rsidR="00A719B7">
        <w:rPr>
          <w:color w:val="000000"/>
        </w:rPr>
        <w:t xml:space="preserve">            </w:t>
      </w:r>
    </w:p>
    <w:p w:rsidR="00BC6A1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正方形的面积</w:t>
      </w:r>
      <w:r>
        <w:rPr>
          <w:color w:val="000000"/>
        </w:rPr>
        <w:t>S</w:t>
      </w:r>
      <w:r>
        <w:rPr>
          <w:color w:val="000000"/>
        </w:rPr>
        <w:t>与边长</w:t>
      </w:r>
      <w:r>
        <w:rPr>
          <w:color w:val="000000"/>
        </w:rPr>
        <w:t>a</w:t>
      </w:r>
      <w:r>
        <w:rPr>
          <w:color w:val="000000"/>
        </w:rPr>
        <w:t>的关系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A1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B. </w:t>
      </w:r>
      <w:r>
        <w:rPr>
          <w:color w:val="000000"/>
        </w:rPr>
        <w:t>正方形的周长</w:t>
      </w:r>
      <w:r>
        <w:rPr>
          <w:color w:val="000000"/>
        </w:rPr>
        <w:t>l</w:t>
      </w:r>
      <w:r>
        <w:rPr>
          <w:color w:val="000000"/>
        </w:rPr>
        <w:t>与边长</w:t>
      </w:r>
      <w:r>
        <w:rPr>
          <w:color w:val="000000"/>
        </w:rPr>
        <w:t>a</w:t>
      </w:r>
      <w:r>
        <w:rPr>
          <w:color w:val="000000"/>
        </w:rPr>
        <w:t>的关系</w:t>
      </w:r>
      <w:r>
        <w:br/>
      </w:r>
      <w:r>
        <w:rPr>
          <w:color w:val="000000"/>
        </w:rPr>
        <w:t>C. </w:t>
      </w:r>
      <w:r>
        <w:rPr>
          <w:color w:val="000000"/>
        </w:rPr>
        <w:t>矩形的长为</w:t>
      </w:r>
      <w:r>
        <w:rPr>
          <w:color w:val="000000"/>
        </w:rPr>
        <w:t xml:space="preserve">a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宽为</w:t>
      </w:r>
      <w:r>
        <w:rPr>
          <w:color w:val="000000"/>
        </w:rPr>
        <w:t>20</w:t>
      </w:r>
      <w:r>
        <w:rPr>
          <w:color w:val="000000"/>
        </w:rPr>
        <w:t>，其面积</w:t>
      </w:r>
      <w:r>
        <w:rPr>
          <w:color w:val="000000"/>
        </w:rPr>
        <w:t>S</w:t>
      </w:r>
      <w:r>
        <w:rPr>
          <w:color w:val="000000"/>
        </w:rPr>
        <w:t>与</w:t>
      </w:r>
      <w:r>
        <w:rPr>
          <w:color w:val="000000"/>
        </w:rPr>
        <w:t>a</w:t>
      </w:r>
      <w:r>
        <w:rPr>
          <w:color w:val="000000"/>
        </w:rPr>
        <w:t>的关系</w:t>
      </w:r>
      <w:r>
        <w:rPr>
          <w:color w:val="000000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10F">
      <w:pPr>
        <w:spacing w:after="0"/>
        <w:ind w:left="150"/>
      </w:pPr>
      <w:r>
        <w:rPr>
          <w:color w:val="000000"/>
        </w:rPr>
        <w:t>D. </w:t>
      </w:r>
      <w:r>
        <w:rPr>
          <w:color w:val="000000"/>
        </w:rPr>
        <w:t>矩形的面积为</w:t>
      </w:r>
      <w:r>
        <w:rPr>
          <w:color w:val="000000"/>
        </w:rPr>
        <w:t>40</w:t>
      </w:r>
      <w:r>
        <w:rPr>
          <w:color w:val="000000"/>
        </w:rPr>
        <w:t>，长</w:t>
      </w:r>
      <w:r>
        <w:rPr>
          <w:color w:val="000000"/>
        </w:rPr>
        <w:t>a</w:t>
      </w:r>
      <w:r>
        <w:rPr>
          <w:color w:val="000000"/>
        </w:rPr>
        <w:t>与宽</w:t>
      </w:r>
      <w:r>
        <w:rPr>
          <w:color w:val="000000"/>
        </w:rPr>
        <w:t>b</w:t>
      </w:r>
      <w:r>
        <w:rPr>
          <w:color w:val="000000"/>
        </w:rPr>
        <w:t>之间的关系</w:t>
      </w:r>
    </w:p>
    <w:p w:rsidR="0007210F">
      <w:pPr>
        <w:spacing w:after="0"/>
        <w:rPr>
          <w:rFonts w:hint="eastAsia"/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4042410</wp:posOffset>
            </wp:positionH>
            <wp:positionV relativeFrom="paragraph">
              <wp:posOffset>510540</wp:posOffset>
            </wp:positionV>
            <wp:extent cx="1857375" cy="1676400"/>
            <wp:effectExtent l="19050" t="0" r="9525" b="0"/>
            <wp:wrapNone/>
            <wp:docPr id="15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>8.</w:t>
      </w:r>
      <w:r>
        <w:rPr>
          <w:color w:val="000000"/>
        </w:rPr>
        <w:t>如图，正方形</w:t>
      </w:r>
      <w:r>
        <w:rPr>
          <w:color w:val="000000"/>
        </w:rPr>
        <w:t>OABC</w:t>
      </w:r>
      <w:r>
        <w:rPr>
          <w:color w:val="000000"/>
        </w:rPr>
        <w:t>，</w:t>
      </w:r>
      <w:r>
        <w:rPr>
          <w:color w:val="000000"/>
        </w:rPr>
        <w:t>ADEF</w:t>
      </w:r>
      <w:r>
        <w:rPr>
          <w:color w:val="000000"/>
        </w:rPr>
        <w:t>的顶点</w:t>
      </w:r>
      <w:r>
        <w:rPr>
          <w:color w:val="000000"/>
        </w:rPr>
        <w:t>A</w:t>
      </w:r>
      <w:r>
        <w:rPr>
          <w:color w:val="000000"/>
        </w:rPr>
        <w:t>，</w:t>
      </w:r>
      <w:r>
        <w:rPr>
          <w:color w:val="000000"/>
        </w:rPr>
        <w:t>D</w:t>
      </w:r>
      <w:r>
        <w:rPr>
          <w:color w:val="000000"/>
        </w:rPr>
        <w:t>，</w:t>
      </w:r>
      <w:r>
        <w:rPr>
          <w:color w:val="000000"/>
        </w:rPr>
        <w:t>C</w:t>
      </w:r>
      <w:r>
        <w:rPr>
          <w:color w:val="000000"/>
        </w:rPr>
        <w:t>在坐标轴上，点</w:t>
      </w:r>
      <w:r>
        <w:rPr>
          <w:color w:val="000000"/>
        </w:rPr>
        <w:t>F</w:t>
      </w:r>
      <w:r>
        <w:rPr>
          <w:color w:val="000000"/>
        </w:rPr>
        <w:t>在</w:t>
      </w:r>
      <w:r>
        <w:rPr>
          <w:color w:val="000000"/>
        </w:rPr>
        <w:t>AB</w:t>
      </w:r>
      <w:r>
        <w:rPr>
          <w:color w:val="000000"/>
        </w:rPr>
        <w:t>上，点</w:t>
      </w:r>
      <w:r>
        <w:rPr>
          <w:color w:val="000000"/>
        </w:rPr>
        <w:t>B</w:t>
      </w:r>
      <w:r>
        <w:rPr>
          <w:color w:val="000000"/>
        </w:rPr>
        <w:t>，</w:t>
      </w:r>
      <w:r>
        <w:rPr>
          <w:color w:val="000000"/>
        </w:rPr>
        <w:t>E</w:t>
      </w:r>
      <w:r>
        <w:rPr>
          <w:color w:val="000000"/>
        </w:rPr>
        <w:t>在函数</w:t>
      </w:r>
      <w:r>
        <w:rPr>
          <w:color w:val="000000"/>
        </w:rPr>
        <w:t>y=</w:t>
      </w:r>
      <w:r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＞</w:t>
      </w:r>
      <w:r>
        <w:rPr>
          <w:color w:val="000000"/>
        </w:rPr>
        <w:t>0</w:t>
      </w:r>
      <w:r>
        <w:rPr>
          <w:color w:val="000000"/>
        </w:rPr>
        <w:t>）的图象上，则点</w:t>
      </w:r>
      <w:r>
        <w:rPr>
          <w:color w:val="000000"/>
        </w:rPr>
        <w:t>E</w:t>
      </w:r>
      <w:r>
        <w:rPr>
          <w:color w:val="000000"/>
        </w:rPr>
        <w:t>的坐标是（　　）</w:t>
      </w:r>
    </w:p>
    <w:p w:rsidR="00BC6A1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</w:t>
      </w:r>
      <w:r>
        <w:rPr>
          <w:color w:val="000000"/>
        </w:rPr>
        <w:t>（</w:t>
      </w:r>
      <w:r>
        <w:rPr>
          <w:noProof/>
          <w:lang w:eastAsia="zh-CN"/>
        </w:rPr>
        <w:drawing>
          <wp:inline distT="0" distB="0" distL="0" distR="0">
            <wp:extent cx="190983" cy="238735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+1</w:t>
      </w:r>
      <w:r>
        <w:rPr>
          <w:color w:val="000000"/>
        </w:rPr>
        <w:t>，</w:t>
      </w:r>
      <w:r>
        <w:rPr>
          <w:noProof/>
          <w:lang w:eastAsia="zh-CN"/>
        </w:rPr>
        <w:drawing>
          <wp:inline distT="0" distB="0" distL="0" distR="0">
            <wp:extent cx="190983" cy="238735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（</w:t>
      </w:r>
      <w:r>
        <w:rPr>
          <w:color w:val="000000"/>
        </w:rPr>
        <w:t>3+</w:t>
      </w:r>
      <w:r>
        <w:rPr>
          <w:noProof/>
          <w:lang w:eastAsia="zh-CN"/>
        </w:rPr>
        <w:drawing>
          <wp:inline distT="0" distB="0" distL="0" distR="0">
            <wp:extent cx="190983" cy="238735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r>
        <w:rPr>
          <w:color w:val="000000"/>
        </w:rPr>
        <w:t>3</w:t>
      </w:r>
      <w:r>
        <w:rPr>
          <w:color w:val="000000"/>
        </w:rPr>
        <w:t>﹣</w:t>
      </w:r>
      <w:r>
        <w:rPr>
          <w:noProof/>
          <w:lang w:eastAsia="zh-CN"/>
        </w:rPr>
        <w:drawing>
          <wp:inline distT="0" distB="0" distL="0" distR="0">
            <wp:extent cx="190983" cy="238735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）</w:t>
      </w:r>
      <w:r>
        <w:rPr>
          <w:color w:val="000000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10F">
      <w:pPr>
        <w:spacing w:after="0"/>
        <w:ind w:left="150"/>
      </w:pPr>
      <w:r>
        <w:rPr>
          <w:color w:val="000000"/>
        </w:rPr>
        <w:t>C. </w:t>
      </w:r>
      <w:r>
        <w:rPr>
          <w:color w:val="000000"/>
        </w:rPr>
        <w:t>（</w:t>
      </w:r>
      <w:r>
        <w:rPr>
          <w:noProof/>
          <w:lang w:eastAsia="zh-CN"/>
        </w:rPr>
        <w:drawing>
          <wp:inline distT="0" distB="0" distL="0" distR="0">
            <wp:extent cx="190983" cy="238735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﹣</w:t>
      </w:r>
      <w:r>
        <w:rPr>
          <w:color w:val="000000"/>
        </w:rPr>
        <w:t>1</w:t>
      </w:r>
      <w:r>
        <w:rPr>
          <w:color w:val="000000"/>
        </w:rPr>
        <w:t>，</w:t>
      </w:r>
      <w:r>
        <w:rPr>
          <w:noProof/>
          <w:lang w:eastAsia="zh-CN"/>
        </w:rPr>
        <w:drawing>
          <wp:inline distT="0" distB="0" distL="0" distR="0">
            <wp:extent cx="190983" cy="238735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+1</w:t>
      </w:r>
      <w:r>
        <w:rPr>
          <w:color w:val="000000"/>
        </w:rPr>
        <w:t>）</w:t>
      </w:r>
      <w:r>
        <w:rPr>
          <w:color w:val="000000"/>
        </w:rPr>
        <w:t>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﹣</w:t>
      </w:r>
      <w:r>
        <w:rPr>
          <w:noProof/>
          <w:lang w:eastAsia="zh-CN"/>
        </w:rPr>
        <w:drawing>
          <wp:inline distT="0" distB="0" distL="0" distR="0">
            <wp:extent cx="190983" cy="238735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</w:t>
      </w:r>
      <w:r>
        <w:rPr>
          <w:color w:val="000000"/>
        </w:rPr>
        <w:t>3+</w:t>
      </w:r>
      <w:r>
        <w:rPr>
          <w:noProof/>
          <w:lang w:eastAsia="zh-CN"/>
        </w:rPr>
        <w:drawing>
          <wp:inline distT="0" distB="0" distL="0" distR="0">
            <wp:extent cx="190983" cy="238735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8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)</w:t>
      </w:r>
    </w:p>
    <w:p w:rsidR="00BC6A1F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9.</w:t>
      </w:r>
      <w:r>
        <w:rPr>
          <w:color w:val="000000"/>
        </w:rPr>
        <w:t>如图，已知</w:t>
      </w:r>
      <w:r>
        <w:rPr>
          <w:color w:val="000000"/>
        </w:rPr>
        <w:t>A</w:t>
      </w:r>
      <w:r>
        <w:rPr>
          <w:color w:val="000000"/>
        </w:rPr>
        <w:t>（－</w:t>
      </w:r>
      <w:r>
        <w:rPr>
          <w:color w:val="000000"/>
        </w:rPr>
        <w:t>3</w:t>
      </w:r>
      <w:r>
        <w:rPr>
          <w:color w:val="000000"/>
        </w:rPr>
        <w:t>，</w:t>
      </w:r>
      <w:r>
        <w:rPr>
          <w:color w:val="000000"/>
        </w:rPr>
        <w:t>0</w:t>
      </w:r>
      <w:r>
        <w:rPr>
          <w:color w:val="000000"/>
        </w:rPr>
        <w:t>），</w:t>
      </w:r>
      <w:r>
        <w:rPr>
          <w:color w:val="000000"/>
        </w:rPr>
        <w:t>B</w:t>
      </w:r>
      <w:r>
        <w:rPr>
          <w:color w:val="000000"/>
        </w:rPr>
        <w:t>（</w:t>
      </w:r>
      <w:r>
        <w:rPr>
          <w:color w:val="000000"/>
        </w:rPr>
        <w:t>0</w:t>
      </w:r>
      <w:r>
        <w:rPr>
          <w:color w:val="000000"/>
        </w:rPr>
        <w:t>，－</w:t>
      </w:r>
      <w:r>
        <w:rPr>
          <w:color w:val="000000"/>
        </w:rPr>
        <w:t>4</w:t>
      </w:r>
      <w:r>
        <w:rPr>
          <w:color w:val="000000"/>
        </w:rPr>
        <w:t>），</w:t>
      </w:r>
      <w:r>
        <w:rPr>
          <w:color w:val="000000"/>
        </w:rPr>
        <w:t>P</w:t>
      </w:r>
      <w:r>
        <w:rPr>
          <w:color w:val="000000"/>
        </w:rPr>
        <w:t>为反比例函数</w:t>
      </w:r>
    </w:p>
    <w:p w:rsidR="00BC6A1F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y</w:t>
      </w:r>
      <w:r>
        <w:rPr>
          <w:color w:val="000000"/>
        </w:rPr>
        <w:t>＝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00533" cy="229184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＞</w:t>
      </w:r>
      <w:r>
        <w:rPr>
          <w:color w:val="000000"/>
        </w:rPr>
        <w:t>0</w:t>
      </w:r>
      <w:r>
        <w:rPr>
          <w:color w:val="000000"/>
        </w:rPr>
        <w:t>）图象上的动点，</w:t>
      </w:r>
      <w:r>
        <w:rPr>
          <w:color w:val="000000"/>
        </w:rPr>
        <w:t>PC⊥x</w:t>
      </w:r>
      <w:r>
        <w:rPr>
          <w:color w:val="000000"/>
        </w:rPr>
        <w:t>轴于</w:t>
      </w:r>
      <w:r>
        <w:rPr>
          <w:color w:val="000000"/>
        </w:rPr>
        <w:t>C</w:t>
      </w:r>
      <w:r>
        <w:rPr>
          <w:color w:val="000000"/>
        </w:rPr>
        <w:t>，</w:t>
      </w:r>
      <w:r>
        <w:rPr>
          <w:color w:val="000000"/>
        </w:rPr>
        <w:t>PD⊥y</w:t>
      </w:r>
      <w:r>
        <w:rPr>
          <w:color w:val="000000"/>
        </w:rPr>
        <w:t>轴于</w:t>
      </w:r>
      <w:r>
        <w:rPr>
          <w:color w:val="000000"/>
        </w:rPr>
        <w:t>D</w:t>
      </w:r>
      <w:r>
        <w:rPr>
          <w:color w:val="000000"/>
        </w:rPr>
        <w:t>，</w:t>
      </w:r>
    </w:p>
    <w:p w:rsidR="0007210F">
      <w:pPr>
        <w:spacing w:after="0"/>
        <w:rPr>
          <w:rFonts w:hint="eastAsia"/>
          <w:lang w:eastAsia="zh-CN"/>
        </w:rPr>
      </w:pPr>
      <w:r>
        <w:rPr>
          <w:color w:val="000000"/>
        </w:rPr>
        <w:t>则四边形</w:t>
      </w:r>
      <w:r>
        <w:rPr>
          <w:color w:val="000000"/>
        </w:rPr>
        <w:t>ABCD</w:t>
      </w:r>
      <w:r>
        <w:rPr>
          <w:color w:val="000000"/>
        </w:rPr>
        <w:t>面积的最小值为</w:t>
      </w:r>
      <w:r>
        <w:rPr>
          <w:color w:val="000000"/>
        </w:rPr>
        <w:t>(   )</w:t>
      </w:r>
      <w:r>
        <w:rPr>
          <w:color w:val="000000"/>
        </w:rPr>
        <w:t>．</w:t>
      </w:r>
    </w:p>
    <w:p w:rsidR="0007210F" w:rsidRPr="00BC6A1F" w:rsidP="00BC6A1F">
      <w:pPr>
        <w:spacing w:after="0"/>
        <w:ind w:left="150"/>
        <w:rPr>
          <w:color w:val="000000"/>
          <w:lang w:eastAsia="zh-CN"/>
        </w:rPr>
      </w:pPr>
      <w:r>
        <w:rPr>
          <w:color w:val="000000"/>
        </w:rPr>
        <w:t>A. 12                         </w:t>
      </w:r>
      <w:r>
        <w:rPr>
          <w:color w:val="000000"/>
        </w:rPr>
        <w:t> B. 13         </w:t>
      </w:r>
      <w:r w:rsidR="00BC6A1F">
        <w:rPr>
          <w:color w:val="000000"/>
        </w:rPr>
        <w:t>                            </w:t>
      </w:r>
      <w:r>
        <w:rPr>
          <w:color w:val="000000"/>
        </w:rPr>
        <w:t>C. 24                            </w:t>
      </w:r>
      <w:r>
        <w:rPr>
          <w:color w:val="000000"/>
        </w:rPr>
        <w:t>D. 26</w:t>
      </w:r>
    </w:p>
    <w:p w:rsidR="0007210F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3891280</wp:posOffset>
            </wp:positionH>
            <wp:positionV relativeFrom="paragraph">
              <wp:posOffset>404495</wp:posOffset>
            </wp:positionV>
            <wp:extent cx="1408430" cy="1333500"/>
            <wp:effectExtent l="19050" t="0" r="1270" b="0"/>
            <wp:wrapNone/>
            <wp:docPr id="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43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19B7">
        <w:rPr>
          <w:color w:val="000000"/>
        </w:rPr>
        <w:t>10.</w:t>
      </w:r>
      <w:r w:rsidR="00A719B7">
        <w:rPr>
          <w:color w:val="000000"/>
        </w:rPr>
        <w:t>在平面直角坐标系中，直线</w:t>
      </w:r>
      <w:r w:rsidR="00A719B7">
        <w:rPr>
          <w:color w:val="000000"/>
        </w:rPr>
        <w:t>y=</w:t>
      </w:r>
      <w:r w:rsidR="00A719B7">
        <w:rPr>
          <w:color w:val="000000"/>
        </w:rPr>
        <w:t>﹣</w:t>
      </w:r>
      <w:r w:rsidR="00A719B7">
        <w:rPr>
          <w:color w:val="000000"/>
        </w:rPr>
        <w:t>x+2</w:t>
      </w:r>
      <w:r w:rsidR="00A719B7">
        <w:rPr>
          <w:color w:val="000000"/>
        </w:rPr>
        <w:t>与反比例函数</w:t>
      </w:r>
      <w:r w:rsidR="00A719B7">
        <w:rPr>
          <w:noProof/>
          <w:lang w:eastAsia="zh-CN"/>
        </w:rPr>
        <w:drawing>
          <wp:inline distT="0" distB="0" distL="0" distR="0">
            <wp:extent cx="372415" cy="229184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9B7">
        <w:rPr>
          <w:color w:val="000000"/>
        </w:rPr>
        <w:t>的图象有唯一公共点，若直线</w:t>
      </w:r>
      <w:r w:rsidR="00A719B7">
        <w:rPr>
          <w:color w:val="000000"/>
        </w:rPr>
        <w:t>y=</w:t>
      </w:r>
      <w:r w:rsidR="00A719B7">
        <w:rPr>
          <w:color w:val="000000"/>
        </w:rPr>
        <w:t>﹣</w:t>
      </w:r>
      <w:r w:rsidR="00A719B7">
        <w:rPr>
          <w:color w:val="000000"/>
        </w:rPr>
        <w:t>x+b</w:t>
      </w:r>
      <w:r w:rsidR="00A719B7">
        <w:rPr>
          <w:color w:val="000000"/>
        </w:rPr>
        <w:t>与反比例函数</w:t>
      </w:r>
      <w:r w:rsidR="00A719B7">
        <w:rPr>
          <w:noProof/>
          <w:lang w:eastAsia="zh-CN"/>
        </w:rPr>
        <w:drawing>
          <wp:inline distT="0" distB="0" distL="0" distR="0">
            <wp:extent cx="372415" cy="229184"/>
            <wp:effectExtent l="0" t="0" r="0" b="0"/>
            <wp:docPr id="4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9B7">
        <w:rPr>
          <w:color w:val="000000"/>
        </w:rPr>
        <w:t>的图象有</w:t>
      </w:r>
      <w:r w:rsidR="00A719B7">
        <w:rPr>
          <w:color w:val="000000"/>
        </w:rPr>
        <w:t>2</w:t>
      </w:r>
      <w:r w:rsidR="00A719B7">
        <w:rPr>
          <w:color w:val="000000"/>
        </w:rPr>
        <w:t>个公共点，则</w:t>
      </w:r>
      <w:r w:rsidR="00A719B7">
        <w:rPr>
          <w:color w:val="000000"/>
        </w:rPr>
        <w:t>b</w:t>
      </w:r>
      <w:r w:rsidR="00A719B7">
        <w:rPr>
          <w:color w:val="000000"/>
        </w:rPr>
        <w:t>的取值范围是（　　）</w:t>
      </w:r>
      <w:r w:rsidR="00A719B7">
        <w:br/>
      </w:r>
    </w:p>
    <w:p w:rsidR="00BC6A1F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</w:rPr>
        <w:t>A. b</w:t>
      </w:r>
      <w:r>
        <w:rPr>
          <w:color w:val="000000"/>
        </w:rPr>
        <w:t>＞</w:t>
      </w:r>
      <w:r>
        <w:rPr>
          <w:color w:val="000000"/>
        </w:rPr>
        <w:t>2                  </w:t>
      </w:r>
      <w:r>
        <w:rPr>
          <w:color w:val="000000"/>
        </w:rPr>
        <w:t>        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</w:rPr>
        <w:t> B. </w:t>
      </w:r>
      <w:r>
        <w:rPr>
          <w:color w:val="000000"/>
        </w:rPr>
        <w:t>﹣</w:t>
      </w:r>
      <w:r>
        <w:rPr>
          <w:color w:val="000000"/>
        </w:rPr>
        <w:t>2</w:t>
      </w:r>
      <w:r>
        <w:rPr>
          <w:color w:val="000000"/>
        </w:rPr>
        <w:t>＜</w:t>
      </w:r>
      <w:r>
        <w:rPr>
          <w:color w:val="000000"/>
        </w:rPr>
        <w:t>b</w:t>
      </w:r>
      <w:r>
        <w:rPr>
          <w:color w:val="000000"/>
        </w:rPr>
        <w:t>＜</w:t>
      </w:r>
      <w:r>
        <w:rPr>
          <w:color w:val="000000"/>
        </w:rPr>
        <w:t>2                           </w:t>
      </w:r>
    </w:p>
    <w:p w:rsidR="0007210F">
      <w:pPr>
        <w:spacing w:after="0"/>
        <w:ind w:left="150"/>
      </w:pPr>
      <w:r>
        <w:rPr>
          <w:color w:val="000000"/>
        </w:rPr>
        <w:t>C. b</w:t>
      </w:r>
      <w:r>
        <w:rPr>
          <w:color w:val="000000"/>
        </w:rPr>
        <w:t>＞</w:t>
      </w:r>
      <w:r>
        <w:rPr>
          <w:color w:val="000000"/>
        </w:rPr>
        <w:t>2</w:t>
      </w:r>
      <w:r>
        <w:rPr>
          <w:color w:val="000000"/>
        </w:rPr>
        <w:t>或</w:t>
      </w:r>
      <w:r>
        <w:rPr>
          <w:color w:val="000000"/>
        </w:rPr>
        <w:t>b</w:t>
      </w:r>
      <w:r>
        <w:rPr>
          <w:color w:val="000000"/>
        </w:rPr>
        <w:t>＜﹣</w:t>
      </w:r>
      <w:r w:rsidR="00BC6A1F">
        <w:rPr>
          <w:color w:val="000000"/>
        </w:rPr>
        <w:t>2                    </w:t>
      </w:r>
      <w:r>
        <w:rPr>
          <w:color w:val="000000"/>
        </w:rPr>
        <w:t>D. b</w:t>
      </w:r>
      <w:r>
        <w:rPr>
          <w:color w:val="000000"/>
        </w:rPr>
        <w:t>＜﹣</w:t>
      </w:r>
      <w:r>
        <w:rPr>
          <w:color w:val="000000"/>
        </w:rPr>
        <w:t>2</w:t>
      </w:r>
    </w:p>
    <w:p w:rsidR="0007210F">
      <w:r>
        <w:rPr>
          <w:b/>
          <w:bCs/>
          <w:sz w:val="24"/>
          <w:szCs w:val="24"/>
        </w:rPr>
        <w:t>二、填空题（共</w:t>
      </w:r>
      <w:r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</w:rPr>
        <w:t>题；共</w:t>
      </w:r>
      <w:r>
        <w:rPr>
          <w:b/>
          <w:bCs/>
          <w:sz w:val="24"/>
          <w:szCs w:val="24"/>
        </w:rPr>
        <w:t>24</w:t>
      </w:r>
      <w:r>
        <w:rPr>
          <w:b/>
          <w:bCs/>
          <w:sz w:val="24"/>
          <w:szCs w:val="24"/>
        </w:rPr>
        <w:t>分）</w:t>
      </w:r>
    </w:p>
    <w:p w:rsidR="0007210F">
      <w:pPr>
        <w:spacing w:after="0"/>
      </w:pPr>
      <w:r>
        <w:rPr>
          <w:color w:val="000000"/>
        </w:rPr>
        <w:t>11.</w:t>
      </w:r>
      <w:r>
        <w:rPr>
          <w:color w:val="000000"/>
        </w:rPr>
        <w:t>当</w:t>
      </w:r>
      <w:r>
        <w:rPr>
          <w:color w:val="000000"/>
        </w:rPr>
        <w:t>m=________ </w:t>
      </w:r>
      <w:r>
        <w:rPr>
          <w:color w:val="000000"/>
        </w:rPr>
        <w:t>时，</w:t>
      </w:r>
      <w:r>
        <w:rPr>
          <w:noProof/>
          <w:lang w:eastAsia="zh-CN"/>
        </w:rPr>
        <w:drawing>
          <wp:inline distT="0" distB="0" distL="0" distR="0">
            <wp:extent cx="1059955" cy="152781"/>
            <wp:effectExtent l="0" t="0" r="0" b="0"/>
            <wp:docPr id="4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955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是反比例函数．</w:t>
      </w:r>
      <w:r>
        <w:rPr>
          <w:color w:val="000000"/>
        </w:rPr>
        <w:t xml:space="preserve">    </w:t>
      </w:r>
    </w:p>
    <w:p w:rsidR="0007210F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271145</wp:posOffset>
            </wp:positionV>
            <wp:extent cx="1327785" cy="1095375"/>
            <wp:effectExtent l="19050" t="0" r="5715" b="0"/>
            <wp:wrapNone/>
            <wp:docPr id="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19B7">
        <w:rPr>
          <w:color w:val="000000"/>
        </w:rPr>
        <w:t>12.</w:t>
      </w:r>
      <w:r w:rsidR="00A719B7">
        <w:rPr>
          <w:color w:val="000000"/>
        </w:rPr>
        <w:t>近视眼镜的度数</w:t>
      </w:r>
      <w:r w:rsidR="00A719B7">
        <w:rPr>
          <w:color w:val="000000"/>
        </w:rPr>
        <w:t>y</w:t>
      </w:r>
      <w:r w:rsidR="00A719B7">
        <w:rPr>
          <w:color w:val="000000"/>
        </w:rPr>
        <w:t>（度）与镜片焦距</w:t>
      </w:r>
      <w:r w:rsidR="00A719B7">
        <w:rPr>
          <w:color w:val="000000"/>
        </w:rPr>
        <w:t>x</w:t>
      </w:r>
      <w:r w:rsidR="00A719B7">
        <w:rPr>
          <w:color w:val="000000"/>
        </w:rPr>
        <w:t>（米）成反比例，已知</w:t>
      </w:r>
      <w:r w:rsidR="00A719B7">
        <w:rPr>
          <w:color w:val="000000"/>
        </w:rPr>
        <w:t>400</w:t>
      </w:r>
      <w:r w:rsidR="00A719B7">
        <w:rPr>
          <w:color w:val="000000"/>
        </w:rPr>
        <w:t>度近视眼镜镜片的焦距为</w:t>
      </w:r>
      <w:r w:rsidR="00A719B7">
        <w:rPr>
          <w:color w:val="000000"/>
        </w:rPr>
        <w:t>0.25</w:t>
      </w:r>
      <w:r w:rsidR="00A719B7">
        <w:rPr>
          <w:color w:val="000000"/>
        </w:rPr>
        <w:t>米，则眼镜度数</w:t>
      </w:r>
      <w:r w:rsidR="00A719B7">
        <w:rPr>
          <w:color w:val="000000"/>
        </w:rPr>
        <w:t>y</w:t>
      </w:r>
      <w:r w:rsidR="00A719B7">
        <w:rPr>
          <w:color w:val="000000"/>
        </w:rPr>
        <w:t>与镜片焦距</w:t>
      </w:r>
      <w:r w:rsidR="00A719B7">
        <w:rPr>
          <w:color w:val="000000"/>
        </w:rPr>
        <w:t>x</w:t>
      </w:r>
      <w:r w:rsidR="00A719B7">
        <w:rPr>
          <w:color w:val="000000"/>
        </w:rPr>
        <w:t>之间的函数关系式为</w:t>
      </w:r>
      <w:r w:rsidR="00A719B7">
        <w:rPr>
          <w:color w:val="000000"/>
        </w:rPr>
        <w:t xml:space="preserve">________.    </w:t>
      </w:r>
    </w:p>
    <w:p w:rsidR="00BC6A1F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13.</w:t>
      </w:r>
      <w:r>
        <w:rPr>
          <w:color w:val="000000"/>
        </w:rPr>
        <w:t>如图，已知点</w:t>
      </w:r>
      <w:r>
        <w:rPr>
          <w:color w:val="000000"/>
        </w:rPr>
        <w:t>A</w:t>
      </w:r>
      <w:r>
        <w:rPr>
          <w:color w:val="000000"/>
        </w:rPr>
        <w:t>在反比例函数</w:t>
      </w:r>
      <w:r>
        <w:rPr>
          <w:color w:val="000000"/>
        </w:rPr>
        <w:t xml:space="preserve">y= </w:t>
      </w:r>
      <w:r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上，</w:t>
      </w:r>
      <w:r>
        <w:rPr>
          <w:color w:val="000000"/>
        </w:rPr>
        <w:t>AC⊥x</w:t>
      </w:r>
      <w:r>
        <w:rPr>
          <w:color w:val="000000"/>
        </w:rPr>
        <w:t>轴，垂足为点</w:t>
      </w:r>
      <w:r>
        <w:rPr>
          <w:color w:val="000000"/>
        </w:rPr>
        <w:t>C</w:t>
      </w:r>
      <w:r>
        <w:rPr>
          <w:color w:val="000000"/>
        </w:rPr>
        <w:t>，</w:t>
      </w:r>
    </w:p>
    <w:p w:rsidR="0007210F">
      <w:pPr>
        <w:spacing w:after="0"/>
      </w:pPr>
      <w:r>
        <w:rPr>
          <w:color w:val="000000"/>
        </w:rPr>
        <w:t>且</w:t>
      </w:r>
      <w:r>
        <w:rPr>
          <w:color w:val="000000"/>
        </w:rPr>
        <w:t>△AOC</w:t>
      </w:r>
      <w:r>
        <w:rPr>
          <w:color w:val="000000"/>
        </w:rPr>
        <w:t>的面积为</w:t>
      </w:r>
      <w:r>
        <w:rPr>
          <w:color w:val="000000"/>
        </w:rPr>
        <w:t>4</w:t>
      </w:r>
      <w:r>
        <w:rPr>
          <w:color w:val="000000"/>
        </w:rPr>
        <w:t>，则此反比例函数的表达式为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br/>
      </w:r>
    </w:p>
    <w:p w:rsidR="0007210F">
      <w:pPr>
        <w:spacing w:after="0"/>
      </w:pPr>
      <w:r>
        <w:rPr>
          <w:color w:val="000000"/>
        </w:rPr>
        <w:t>14.</w:t>
      </w:r>
      <w:r>
        <w:rPr>
          <w:color w:val="000000"/>
        </w:rPr>
        <w:t>小王驾车从甲地到乙地，他以</w:t>
      </w:r>
      <w:r>
        <w:rPr>
          <w:color w:val="000000"/>
        </w:rPr>
        <w:t>70</w:t>
      </w:r>
      <w:r>
        <w:rPr>
          <w:color w:val="000000"/>
        </w:rPr>
        <w:t>千米</w:t>
      </w:r>
      <w:r>
        <w:rPr>
          <w:color w:val="000000"/>
        </w:rPr>
        <w:t>/</w:t>
      </w:r>
      <w:r>
        <w:rPr>
          <w:color w:val="000000"/>
        </w:rPr>
        <w:t>时的平均速度</w:t>
      </w:r>
      <w:r>
        <w:rPr>
          <w:color w:val="000000"/>
        </w:rPr>
        <w:t>4</w:t>
      </w:r>
      <w:r>
        <w:rPr>
          <w:color w:val="000000"/>
        </w:rPr>
        <w:t>小时到达目的地，当他按原路匀速返回甲地时，汽车的速度</w:t>
      </w:r>
      <w:r>
        <w:rPr>
          <w:color w:val="000000"/>
        </w:rPr>
        <w:t>y</w:t>
      </w:r>
      <w:r>
        <w:rPr>
          <w:color w:val="000000"/>
        </w:rPr>
        <w:t>（千米</w:t>
      </w:r>
      <w:r>
        <w:rPr>
          <w:color w:val="000000"/>
        </w:rPr>
        <w:t>/</w:t>
      </w:r>
      <w:r>
        <w:rPr>
          <w:color w:val="000000"/>
        </w:rPr>
        <w:t>时）与时间</w:t>
      </w:r>
      <w:r>
        <w:rPr>
          <w:color w:val="000000"/>
        </w:rPr>
        <w:t>x</w:t>
      </w:r>
      <w:r>
        <w:rPr>
          <w:color w:val="000000"/>
        </w:rPr>
        <w:t>（时）（</w:t>
      </w:r>
      <w:r>
        <w:rPr>
          <w:color w:val="000000"/>
        </w:rPr>
        <w:t>x≠0</w:t>
      </w:r>
      <w:r>
        <w:rPr>
          <w:color w:val="000000"/>
        </w:rPr>
        <w:t>）的函数关系式为　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07210F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4309110</wp:posOffset>
            </wp:positionH>
            <wp:positionV relativeFrom="paragraph">
              <wp:posOffset>381635</wp:posOffset>
            </wp:positionV>
            <wp:extent cx="1295400" cy="1057275"/>
            <wp:effectExtent l="19050" t="0" r="0" b="0"/>
            <wp:wrapNone/>
            <wp:docPr id="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19B7">
        <w:rPr>
          <w:color w:val="000000"/>
        </w:rPr>
        <w:t>15.</w:t>
      </w:r>
      <w:r w:rsidR="00A719B7">
        <w:rPr>
          <w:color w:val="000000"/>
        </w:rPr>
        <w:t>如图，在平面直角坐标系中，直线</w:t>
      </w:r>
      <w:r w:rsidR="00A719B7">
        <w:rPr>
          <w:color w:val="000000"/>
        </w:rPr>
        <w:t>l∥x</w:t>
      </w:r>
      <w:r w:rsidR="00A719B7">
        <w:rPr>
          <w:color w:val="000000"/>
        </w:rPr>
        <w:t>轴，且直线</w:t>
      </w:r>
      <w:r w:rsidR="00A719B7">
        <w:rPr>
          <w:color w:val="000000"/>
        </w:rPr>
        <w:t>l</w:t>
      </w:r>
      <w:r w:rsidR="00A719B7">
        <w:rPr>
          <w:color w:val="000000"/>
        </w:rPr>
        <w:t>分别与反比例函数</w:t>
      </w:r>
      <w:r w:rsidR="00A719B7">
        <w:rPr>
          <w:color w:val="000000"/>
        </w:rPr>
        <w:t xml:space="preserve">y= </w:t>
      </w:r>
      <w:r w:rsidR="00A719B7"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9B7">
        <w:rPr>
          <w:color w:val="000000"/>
        </w:rPr>
        <w:t>（</w:t>
      </w:r>
      <w:r w:rsidR="00A719B7">
        <w:rPr>
          <w:color w:val="000000"/>
        </w:rPr>
        <w:t>x</w:t>
      </w:r>
      <w:r w:rsidR="00A719B7">
        <w:rPr>
          <w:color w:val="000000"/>
        </w:rPr>
        <w:t>＞</w:t>
      </w:r>
      <w:r w:rsidR="00A719B7">
        <w:rPr>
          <w:color w:val="000000"/>
        </w:rPr>
        <w:t>0</w:t>
      </w:r>
      <w:r w:rsidR="00A719B7">
        <w:rPr>
          <w:color w:val="000000"/>
        </w:rPr>
        <w:t>）和</w:t>
      </w:r>
      <w:r w:rsidR="00A719B7">
        <w:rPr>
          <w:color w:val="000000"/>
        </w:rPr>
        <w:t>y=</w:t>
      </w:r>
      <w:r w:rsidR="00A719B7">
        <w:rPr>
          <w:color w:val="000000"/>
        </w:rPr>
        <w:t>﹣</w:t>
      </w:r>
      <w:r w:rsidR="00A719B7">
        <w:rPr>
          <w:color w:val="000000"/>
        </w:rPr>
        <w:t xml:space="preserve"> </w:t>
      </w:r>
      <w:r w:rsidR="00A719B7"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9B7">
        <w:rPr>
          <w:color w:val="000000"/>
        </w:rPr>
        <w:t>（</w:t>
      </w:r>
      <w:r w:rsidR="00A719B7">
        <w:rPr>
          <w:color w:val="000000"/>
        </w:rPr>
        <w:t>x</w:t>
      </w:r>
      <w:r w:rsidR="00A719B7">
        <w:rPr>
          <w:color w:val="000000"/>
        </w:rPr>
        <w:t>＜</w:t>
      </w:r>
      <w:r w:rsidR="00A719B7">
        <w:rPr>
          <w:color w:val="000000"/>
        </w:rPr>
        <w:t>0</w:t>
      </w:r>
      <w:r w:rsidR="00A719B7">
        <w:rPr>
          <w:color w:val="000000"/>
        </w:rPr>
        <w:t>）的图象交于点</w:t>
      </w:r>
      <w:r w:rsidR="00A719B7">
        <w:rPr>
          <w:color w:val="000000"/>
        </w:rPr>
        <w:t>P</w:t>
      </w:r>
      <w:r w:rsidR="00A719B7">
        <w:rPr>
          <w:color w:val="000000"/>
        </w:rPr>
        <w:t>，</w:t>
      </w:r>
      <w:r w:rsidR="00A719B7">
        <w:rPr>
          <w:color w:val="000000"/>
        </w:rPr>
        <w:t>Q</w:t>
      </w:r>
      <w:r w:rsidR="00A719B7">
        <w:rPr>
          <w:color w:val="000000"/>
        </w:rPr>
        <w:t>，连结</w:t>
      </w:r>
      <w:r w:rsidR="00A719B7">
        <w:rPr>
          <w:color w:val="000000"/>
        </w:rPr>
        <w:t>PO</w:t>
      </w:r>
      <w:r w:rsidR="00A719B7">
        <w:rPr>
          <w:color w:val="000000"/>
        </w:rPr>
        <w:t>、</w:t>
      </w:r>
      <w:r w:rsidR="00A719B7">
        <w:rPr>
          <w:color w:val="000000"/>
        </w:rPr>
        <w:t>QO</w:t>
      </w:r>
      <w:r w:rsidR="00A719B7">
        <w:rPr>
          <w:color w:val="000000"/>
        </w:rPr>
        <w:t>，则</w:t>
      </w:r>
      <w:r w:rsidR="00A719B7">
        <w:rPr>
          <w:color w:val="000000"/>
        </w:rPr>
        <w:t>△POQ</w:t>
      </w:r>
      <w:r w:rsidR="00A719B7">
        <w:rPr>
          <w:color w:val="000000"/>
        </w:rPr>
        <w:t>的面积为</w:t>
      </w:r>
      <w:r w:rsidR="00A719B7">
        <w:rPr>
          <w:color w:val="000000"/>
        </w:rPr>
        <w:t xml:space="preserve">________  </w:t>
      </w:r>
      <w:r w:rsidR="00A719B7">
        <w:br/>
      </w:r>
      <w:r w:rsidR="00A719B7">
        <w:rPr>
          <w:color w:val="000000"/>
        </w:rPr>
        <w:t xml:space="preserve">+    </w:t>
      </w:r>
    </w:p>
    <w:p w:rsidR="00BC6A1F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16.</w:t>
      </w:r>
      <w:r>
        <w:rPr>
          <w:color w:val="000000"/>
        </w:rPr>
        <w:t>已知点</w:t>
      </w:r>
      <w:r>
        <w:rPr>
          <w:color w:val="000000"/>
        </w:rPr>
        <w:t>A</w:t>
      </w:r>
      <w:r>
        <w:rPr>
          <w:color w:val="000000"/>
        </w:rPr>
        <w:t>（﹣</w:t>
      </w:r>
      <w:r>
        <w:rPr>
          <w:color w:val="000000"/>
        </w:rPr>
        <w:t>3</w:t>
      </w:r>
      <w:r>
        <w:rPr>
          <w:color w:val="000000"/>
        </w:rPr>
        <w:t>，</w:t>
      </w:r>
      <w:r>
        <w:rPr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），</w:t>
      </w:r>
      <w:r>
        <w:rPr>
          <w:color w:val="000000"/>
        </w:rPr>
        <w:t>B</w:t>
      </w:r>
      <w:r>
        <w:rPr>
          <w:color w:val="000000"/>
        </w:rPr>
        <w:t>（﹣</w:t>
      </w:r>
      <w:r>
        <w:rPr>
          <w:color w:val="000000"/>
        </w:rPr>
        <w:t>2</w:t>
      </w:r>
      <w:r>
        <w:rPr>
          <w:color w:val="000000"/>
        </w:rPr>
        <w:t>，</w:t>
      </w:r>
      <w:r>
        <w:rPr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>），</w:t>
      </w:r>
      <w:r>
        <w:rPr>
          <w:color w:val="000000"/>
        </w:rPr>
        <w:t>C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，</w:t>
      </w:r>
      <w:r>
        <w:rPr>
          <w:color w:val="000000"/>
        </w:rPr>
        <w:t>y</w:t>
      </w:r>
      <w:r>
        <w:rPr>
          <w:color w:val="000000"/>
          <w:vertAlign w:val="subscript"/>
        </w:rPr>
        <w:t>3</w:t>
      </w:r>
      <w:r>
        <w:rPr>
          <w:color w:val="000000"/>
        </w:rPr>
        <w:t>）都在反比例函数</w:t>
      </w:r>
    </w:p>
    <w:p w:rsidR="0007210F">
      <w:pPr>
        <w:spacing w:after="0"/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4413885</wp:posOffset>
            </wp:positionH>
            <wp:positionV relativeFrom="paragraph">
              <wp:posOffset>377190</wp:posOffset>
            </wp:positionV>
            <wp:extent cx="1076325" cy="1038225"/>
            <wp:effectExtent l="19050" t="0" r="9525" b="0"/>
            <wp:wrapNone/>
            <wp:docPr id="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19B7">
        <w:rPr>
          <w:color w:val="000000"/>
        </w:rPr>
        <w:t>y=</w:t>
      </w:r>
      <w:r w:rsidR="00A719B7">
        <w:rPr>
          <w:noProof/>
          <w:lang w:eastAsia="zh-CN"/>
        </w:rPr>
        <w:drawing>
          <wp:inline distT="0" distB="0" distL="0" distR="0">
            <wp:extent cx="305575" cy="267373"/>
            <wp:effectExtent l="0" t="0" r="0" b="0"/>
            <wp:docPr id="5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9B7">
        <w:rPr>
          <w:color w:val="000000"/>
        </w:rPr>
        <w:t>的图象上，则</w:t>
      </w:r>
      <w:r w:rsidR="00A719B7">
        <w:rPr>
          <w:color w:val="000000"/>
        </w:rPr>
        <w:t>y</w:t>
      </w:r>
      <w:r w:rsidR="00A719B7">
        <w:rPr>
          <w:color w:val="000000"/>
          <w:vertAlign w:val="subscript"/>
        </w:rPr>
        <w:t>1</w:t>
      </w:r>
      <w:r w:rsidR="00A719B7">
        <w:rPr>
          <w:color w:val="000000"/>
        </w:rPr>
        <w:t xml:space="preserve">  </w:t>
      </w:r>
      <w:r w:rsidR="00A719B7">
        <w:rPr>
          <w:color w:val="000000"/>
        </w:rPr>
        <w:t>，</w:t>
      </w:r>
      <w:r w:rsidR="00A719B7">
        <w:rPr>
          <w:color w:val="000000"/>
        </w:rPr>
        <w:t xml:space="preserve"> y</w:t>
      </w:r>
      <w:r w:rsidR="00A719B7">
        <w:rPr>
          <w:color w:val="000000"/>
          <w:vertAlign w:val="subscript"/>
        </w:rPr>
        <w:t>2</w:t>
      </w:r>
      <w:r w:rsidR="00A719B7">
        <w:rPr>
          <w:color w:val="000000"/>
        </w:rPr>
        <w:t xml:space="preserve">  </w:t>
      </w:r>
      <w:r w:rsidR="00A719B7">
        <w:rPr>
          <w:color w:val="000000"/>
        </w:rPr>
        <w:t>，</w:t>
      </w:r>
      <w:r w:rsidR="00A719B7">
        <w:rPr>
          <w:color w:val="000000"/>
        </w:rPr>
        <w:t xml:space="preserve"> y</w:t>
      </w:r>
      <w:r w:rsidR="00A719B7">
        <w:rPr>
          <w:color w:val="000000"/>
          <w:vertAlign w:val="subscript"/>
        </w:rPr>
        <w:t>3</w:t>
      </w:r>
      <w:r w:rsidR="00A719B7">
        <w:rPr>
          <w:color w:val="000000"/>
        </w:rPr>
        <w:t>的大小关系是</w:t>
      </w:r>
      <w:r w:rsidR="00A719B7">
        <w:rPr>
          <w:color w:val="000000"/>
          <w:u w:val="single"/>
        </w:rPr>
        <w:t>________ </w:t>
      </w:r>
      <w:r w:rsidR="00A719B7">
        <w:rPr>
          <w:color w:val="000000"/>
        </w:rPr>
        <w:t xml:space="preserve">    </w:t>
      </w:r>
    </w:p>
    <w:p w:rsidR="00BC6A1F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17.</w:t>
      </w:r>
      <w:r>
        <w:rPr>
          <w:color w:val="000000"/>
        </w:rPr>
        <w:t>如图，已知直线</w:t>
      </w:r>
      <w:r>
        <w:rPr>
          <w:color w:val="000000"/>
        </w:rPr>
        <w:t>y=x+4</w:t>
      </w:r>
      <w:r>
        <w:rPr>
          <w:color w:val="000000"/>
        </w:rPr>
        <w:t>与双曲线</w:t>
      </w:r>
      <w:r>
        <w:rPr>
          <w:color w:val="000000"/>
        </w:rPr>
        <w:t xml:space="preserve">y= </w:t>
      </w:r>
      <w:r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</w:t>
      </w:r>
      <w:r>
        <w:rPr>
          <w:color w:val="000000"/>
        </w:rPr>
        <w:t>x&lt;0</w:t>
      </w:r>
      <w:r>
        <w:rPr>
          <w:color w:val="000000"/>
        </w:rPr>
        <w:t>）相交于</w:t>
      </w:r>
      <w:r>
        <w:rPr>
          <w:color w:val="000000"/>
        </w:rPr>
        <w:t>A</w:t>
      </w:r>
      <w:r>
        <w:rPr>
          <w:color w:val="000000"/>
        </w:rPr>
        <w:t>、</w:t>
      </w:r>
      <w:r>
        <w:rPr>
          <w:color w:val="000000"/>
        </w:rPr>
        <w:t>B</w:t>
      </w:r>
      <w:r>
        <w:rPr>
          <w:color w:val="000000"/>
        </w:rPr>
        <w:t>两点，</w:t>
      </w:r>
    </w:p>
    <w:p w:rsidR="0007210F">
      <w:pPr>
        <w:spacing w:after="0"/>
        <w:rPr>
          <w:rFonts w:hint="eastAsia"/>
          <w:lang w:eastAsia="zh-CN"/>
        </w:rPr>
      </w:pPr>
      <w:r>
        <w:rPr>
          <w:color w:val="000000"/>
        </w:rPr>
        <w:t>与</w:t>
      </w:r>
      <w:r>
        <w:rPr>
          <w:color w:val="000000"/>
        </w:rPr>
        <w:t>x</w:t>
      </w:r>
      <w:r>
        <w:rPr>
          <w:color w:val="000000"/>
        </w:rPr>
        <w:t>轴、</w:t>
      </w:r>
      <w:r>
        <w:rPr>
          <w:color w:val="000000"/>
        </w:rPr>
        <w:t>y</w:t>
      </w:r>
      <w:r>
        <w:rPr>
          <w:color w:val="000000"/>
        </w:rPr>
        <w:t>轴分别相交于</w:t>
      </w:r>
      <w:r>
        <w:rPr>
          <w:color w:val="000000"/>
        </w:rPr>
        <w:t>D</w:t>
      </w:r>
      <w:r>
        <w:rPr>
          <w:color w:val="000000"/>
        </w:rPr>
        <w:t>、</w:t>
      </w:r>
      <w:r>
        <w:rPr>
          <w:color w:val="000000"/>
        </w:rPr>
        <w:t>C</w:t>
      </w:r>
      <w:r>
        <w:rPr>
          <w:color w:val="000000"/>
        </w:rPr>
        <w:t>两点，若</w:t>
      </w:r>
      <w:r>
        <w:rPr>
          <w:color w:val="000000"/>
        </w:rPr>
        <w:t xml:space="preserve">AB= </w:t>
      </w:r>
      <w:r>
        <w:rPr>
          <w:noProof/>
          <w:lang w:eastAsia="zh-CN"/>
        </w:rPr>
        <w:drawing>
          <wp:inline distT="0" distB="0" distL="0" distR="0">
            <wp:extent cx="267373" cy="238735"/>
            <wp:effectExtent l="0" t="0" r="0" b="0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3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，则</w:t>
      </w:r>
      <w:r>
        <w:rPr>
          <w:color w:val="000000"/>
        </w:rPr>
        <w:t>k=________</w:t>
      </w:r>
    </w:p>
    <w:p w:rsidR="00BC6A1F">
      <w:pPr>
        <w:spacing w:after="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3925570</wp:posOffset>
            </wp:positionH>
            <wp:positionV relativeFrom="paragraph">
              <wp:posOffset>26670</wp:posOffset>
            </wp:positionV>
            <wp:extent cx="1292225" cy="1381125"/>
            <wp:effectExtent l="19050" t="0" r="3175" b="0"/>
            <wp:wrapNone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19B7">
        <w:rPr>
          <w:color w:val="000000"/>
        </w:rPr>
        <w:t>18.</w:t>
      </w:r>
      <w:r w:rsidR="00A719B7">
        <w:rPr>
          <w:color w:val="000000"/>
        </w:rPr>
        <w:t>如图，点</w:t>
      </w:r>
      <w:r w:rsidR="00A719B7">
        <w:rPr>
          <w:color w:val="000000"/>
        </w:rPr>
        <w:t>A</w:t>
      </w:r>
      <w:r w:rsidR="00A719B7">
        <w:rPr>
          <w:color w:val="000000"/>
        </w:rPr>
        <w:t>是反比例函数</w:t>
      </w:r>
      <w:r w:rsidR="00A719B7">
        <w:rPr>
          <w:color w:val="000000"/>
        </w:rPr>
        <w:t xml:space="preserve">y= </w:t>
      </w:r>
      <w:r w:rsidR="00A719B7"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9B7">
        <w:rPr>
          <w:color w:val="000000"/>
        </w:rPr>
        <w:t>（</w:t>
      </w:r>
      <w:r w:rsidR="00A719B7">
        <w:rPr>
          <w:color w:val="000000"/>
        </w:rPr>
        <w:t>x</w:t>
      </w:r>
      <w:r w:rsidR="00A719B7">
        <w:rPr>
          <w:color w:val="000000"/>
        </w:rPr>
        <w:t>＞</w:t>
      </w:r>
      <w:r w:rsidR="00A719B7">
        <w:rPr>
          <w:color w:val="000000"/>
        </w:rPr>
        <w:t>0</w:t>
      </w:r>
      <w:r w:rsidR="00A719B7">
        <w:rPr>
          <w:color w:val="000000"/>
        </w:rPr>
        <w:t>）的图象上一点，</w:t>
      </w:r>
      <w:r w:rsidR="00A719B7">
        <w:rPr>
          <w:color w:val="000000"/>
        </w:rPr>
        <w:t>OA</w:t>
      </w:r>
    </w:p>
    <w:p w:rsidR="00BC6A1F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与反比例函数</w:t>
      </w:r>
      <w:r>
        <w:rPr>
          <w:color w:val="000000"/>
        </w:rPr>
        <w:t xml:space="preserve">y= </w:t>
      </w:r>
      <w:r>
        <w:rPr>
          <w:noProof/>
          <w:lang w:eastAsia="zh-CN"/>
        </w:rPr>
        <w:drawing>
          <wp:inline distT="0" distB="0" distL="0" distR="0">
            <wp:extent cx="124143" cy="229184"/>
            <wp:effectExtent l="0" t="0" r="0" b="0"/>
            <wp:docPr id="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（</w:t>
      </w:r>
      <w:r>
        <w:rPr>
          <w:color w:val="000000"/>
        </w:rPr>
        <w:t>x</w:t>
      </w:r>
      <w:r>
        <w:rPr>
          <w:color w:val="000000"/>
        </w:rPr>
        <w:t>＞</w:t>
      </w:r>
      <w:r>
        <w:rPr>
          <w:color w:val="000000"/>
        </w:rPr>
        <w:t>0</w:t>
      </w:r>
      <w:r>
        <w:rPr>
          <w:color w:val="000000"/>
        </w:rPr>
        <w:t>）的图象交于点</w:t>
      </w:r>
      <w:r>
        <w:rPr>
          <w:color w:val="000000"/>
        </w:rPr>
        <w:t>C</w:t>
      </w:r>
      <w:r>
        <w:rPr>
          <w:color w:val="000000"/>
        </w:rPr>
        <w:t>，点</w:t>
      </w:r>
      <w:r>
        <w:rPr>
          <w:color w:val="000000"/>
        </w:rPr>
        <w:t>B</w:t>
      </w:r>
      <w:r>
        <w:rPr>
          <w:color w:val="000000"/>
        </w:rPr>
        <w:t>在</w:t>
      </w:r>
      <w:r>
        <w:rPr>
          <w:color w:val="000000"/>
        </w:rPr>
        <w:t>y</w:t>
      </w:r>
      <w:r>
        <w:rPr>
          <w:color w:val="000000"/>
        </w:rPr>
        <w:t>轴的正</w:t>
      </w:r>
    </w:p>
    <w:p w:rsidR="0007210F">
      <w:pPr>
        <w:spacing w:after="0"/>
        <w:rPr>
          <w:rFonts w:hint="eastAsia"/>
          <w:lang w:eastAsia="zh-CN"/>
        </w:rPr>
      </w:pPr>
      <w:r>
        <w:rPr>
          <w:color w:val="000000"/>
        </w:rPr>
        <w:t>半轴上，且</w:t>
      </w:r>
      <w:r>
        <w:rPr>
          <w:color w:val="000000"/>
        </w:rPr>
        <w:t>AB=OA</w:t>
      </w:r>
      <w:r>
        <w:rPr>
          <w:color w:val="000000"/>
        </w:rPr>
        <w:t>，若</w:t>
      </w:r>
      <w:r>
        <w:rPr>
          <w:color w:val="000000"/>
        </w:rPr>
        <w:t>△ABC</w:t>
      </w:r>
      <w:r>
        <w:rPr>
          <w:color w:val="000000"/>
        </w:rPr>
        <w:t>的面积为</w:t>
      </w:r>
      <w:r>
        <w:rPr>
          <w:color w:val="000000"/>
        </w:rPr>
        <w:t>6</w:t>
      </w:r>
      <w:r>
        <w:rPr>
          <w:color w:val="000000"/>
        </w:rPr>
        <w:t>，则</w:t>
      </w:r>
      <w:r>
        <w:rPr>
          <w:color w:val="000000"/>
        </w:rPr>
        <w:t>k</w:t>
      </w:r>
      <w:r>
        <w:rPr>
          <w:color w:val="000000"/>
        </w:rPr>
        <w:t>的值为</w:t>
      </w:r>
      <w:r>
        <w:rPr>
          <w:color w:val="000000"/>
        </w:rPr>
        <w:t>________</w:t>
      </w:r>
      <w:r>
        <w:rPr>
          <w:color w:val="000000"/>
        </w:rPr>
        <w:t>．</w:t>
      </w:r>
    </w:p>
    <w:p w:rsidR="0007210F">
      <w:r>
        <w:rPr>
          <w:b/>
          <w:bCs/>
          <w:sz w:val="24"/>
          <w:szCs w:val="24"/>
        </w:rPr>
        <w:t>三、解答题（共</w:t>
      </w:r>
      <w:r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题；共</w:t>
      </w:r>
      <w:r>
        <w:rPr>
          <w:b/>
          <w:bCs/>
          <w:sz w:val="24"/>
          <w:szCs w:val="24"/>
        </w:rPr>
        <w:t>66</w:t>
      </w:r>
      <w:r>
        <w:rPr>
          <w:b/>
          <w:bCs/>
          <w:sz w:val="24"/>
          <w:szCs w:val="24"/>
        </w:rPr>
        <w:t>分）</w:t>
      </w:r>
    </w:p>
    <w:p w:rsidR="0007210F">
      <w:pPr>
        <w:spacing w:after="0"/>
      </w:pPr>
      <w:r>
        <w:rPr>
          <w:color w:val="000000"/>
        </w:rPr>
        <w:t>19.</w:t>
      </w:r>
      <w:r>
        <w:rPr>
          <w:color w:val="000000"/>
        </w:rPr>
        <w:t>有一面积为</w:t>
      </w:r>
      <w:r>
        <w:rPr>
          <w:color w:val="000000"/>
        </w:rPr>
        <w:t>30</w:t>
      </w:r>
      <w:r>
        <w:rPr>
          <w:color w:val="000000"/>
        </w:rPr>
        <w:t>平方单位的梯形，其上底是下底长的一半，设下底为</w:t>
      </w:r>
      <w:r>
        <w:rPr>
          <w:color w:val="000000"/>
        </w:rPr>
        <w:t>x</w:t>
      </w:r>
      <w:r>
        <w:rPr>
          <w:color w:val="000000"/>
        </w:rPr>
        <w:t>，高为</w:t>
      </w:r>
      <w:r>
        <w:rPr>
          <w:color w:val="000000"/>
        </w:rPr>
        <w:t>y</w:t>
      </w:r>
      <w:r>
        <w:rPr>
          <w:color w:val="000000"/>
        </w:rPr>
        <w:t>，求</w:t>
      </w:r>
      <w:r>
        <w:rPr>
          <w:color w:val="000000"/>
        </w:rPr>
        <w:t>y</w:t>
      </w:r>
      <w:r>
        <w:rPr>
          <w:color w:val="000000"/>
        </w:rPr>
        <w:t>关于</w:t>
      </w:r>
      <w:r>
        <w:rPr>
          <w:color w:val="000000"/>
        </w:rPr>
        <w:t>x</w:t>
      </w:r>
      <w:r>
        <w:rPr>
          <w:color w:val="000000"/>
        </w:rPr>
        <w:t>的函数解析式．这个函数是反比例函数吗？若是，请指出比例系数；若不是，请判断函数类型．</w:t>
      </w:r>
      <w:r>
        <w:rPr>
          <w:color w:val="000000"/>
        </w:rPr>
        <w:t xml:space="preserve">    </w:t>
      </w:r>
    </w:p>
    <w:p w:rsidR="00BC6A1F">
      <w:pPr>
        <w:spacing w:after="0"/>
        <w:rPr>
          <w:rFonts w:hint="eastAsia"/>
          <w:color w:val="000000"/>
          <w:lang w:eastAsia="zh-CN"/>
        </w:rPr>
      </w:pPr>
    </w:p>
    <w:p w:rsidR="00BC6A1F">
      <w:pPr>
        <w:spacing w:after="0"/>
        <w:rPr>
          <w:rFonts w:hint="eastAsia"/>
          <w:color w:val="000000"/>
          <w:lang w:eastAsia="zh-CN"/>
        </w:rPr>
      </w:pPr>
    </w:p>
    <w:p w:rsidR="00BC6A1F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 xml:space="preserve"> </w:t>
      </w:r>
    </w:p>
    <w:p w:rsidR="00BC6A1F">
      <w:pPr>
        <w:spacing w:after="0"/>
        <w:rPr>
          <w:rFonts w:hint="eastAsia"/>
          <w:color w:val="000000"/>
          <w:lang w:eastAsia="zh-CN"/>
        </w:rPr>
      </w:pPr>
    </w:p>
    <w:p w:rsidR="00BC6A1F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20.</w:t>
      </w:r>
      <w:r>
        <w:rPr>
          <w:color w:val="000000"/>
        </w:rPr>
        <w:t>如图，点</w:t>
      </w:r>
      <w:r>
        <w:rPr>
          <w:color w:val="000000"/>
        </w:rPr>
        <w:t>A</w:t>
      </w:r>
      <w:r>
        <w:rPr>
          <w:color w:val="000000"/>
        </w:rPr>
        <w:t>为函数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773481" cy="229184"/>
            <wp:effectExtent l="0" t="0" r="0" b="0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1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图象上一点，连结</w:t>
      </w:r>
      <w:r>
        <w:rPr>
          <w:color w:val="000000"/>
        </w:rPr>
        <w:t>OA</w:t>
      </w:r>
      <w:r>
        <w:rPr>
          <w:color w:val="000000"/>
        </w:rPr>
        <w:t>，交函数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706641" cy="229184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的图象于点</w:t>
      </w:r>
      <w:r>
        <w:rPr>
          <w:color w:val="000000"/>
        </w:rPr>
        <w:t>B</w:t>
      </w:r>
      <w:r>
        <w:rPr>
          <w:color w:val="000000"/>
        </w:rPr>
        <w:t>，点</w:t>
      </w:r>
      <w:r>
        <w:rPr>
          <w:color w:val="000000"/>
        </w:rPr>
        <w:t>C</w:t>
      </w:r>
      <w:r>
        <w:rPr>
          <w:color w:val="000000"/>
        </w:rPr>
        <w:t>是</w:t>
      </w:r>
      <w:r>
        <w:rPr>
          <w:color w:val="000000"/>
        </w:rPr>
        <w:t>x</w:t>
      </w:r>
      <w:r>
        <w:rPr>
          <w:color w:val="000000"/>
        </w:rPr>
        <w:t>轴上一点，且</w:t>
      </w:r>
      <w:r>
        <w:rPr>
          <w:color w:val="000000"/>
        </w:rPr>
        <w:t>AO=AC</w:t>
      </w:r>
      <w:r>
        <w:rPr>
          <w:color w:val="000000"/>
        </w:rPr>
        <w:t>，求</w:t>
      </w:r>
      <w:r>
        <w:rPr>
          <w:color w:val="000000"/>
        </w:rPr>
        <w:t>△ABC</w:t>
      </w:r>
      <w:r>
        <w:rPr>
          <w:color w:val="000000"/>
        </w:rPr>
        <w:t>的面积．</w:t>
      </w:r>
    </w:p>
    <w:p w:rsidR="0007210F" w:rsidP="00BC6A1F">
      <w:pPr>
        <w:spacing w:after="0"/>
        <w:ind w:firstLine="4935" w:firstLineChars="2350"/>
      </w:pPr>
      <w:r>
        <w:rPr>
          <w:color w:val="000000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1685918" cy="1484258"/>
            <wp:effectExtent l="19050" t="0" r="0" b="0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0194" cy="1488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10F">
      <w:pPr>
        <w:spacing w:after="0"/>
      </w:pPr>
      <w:r>
        <w:rPr>
          <w:color w:val="000000"/>
        </w:rPr>
        <w:t>21.</w:t>
      </w:r>
      <w:r>
        <w:rPr>
          <w:color w:val="000000"/>
        </w:rPr>
        <w:t>如图，已知</w:t>
      </w:r>
      <w:r>
        <w:rPr>
          <w:color w:val="000000"/>
        </w:rPr>
        <w:t>A</w:t>
      </w:r>
      <w:r>
        <w:rPr>
          <w:color w:val="000000"/>
        </w:rPr>
        <w:t>（</w:t>
      </w:r>
      <w:r>
        <w:rPr>
          <w:color w:val="000000"/>
        </w:rPr>
        <w:t>-4</w:t>
      </w:r>
      <w:r>
        <w:rPr>
          <w:color w:val="000000"/>
        </w:rPr>
        <w:t>，</w:t>
      </w:r>
      <w:r>
        <w:rPr>
          <w:color w:val="000000"/>
        </w:rPr>
        <w:t>2</w:t>
      </w:r>
      <w:r>
        <w:rPr>
          <w:color w:val="000000"/>
        </w:rPr>
        <w:t>），</w:t>
      </w:r>
      <w:r>
        <w:rPr>
          <w:color w:val="000000"/>
        </w:rPr>
        <w:t>B</w:t>
      </w:r>
      <w:r>
        <w:rPr>
          <w:color w:val="000000"/>
        </w:rPr>
        <w:t>（</w:t>
      </w:r>
      <w:r>
        <w:rPr>
          <w:color w:val="000000"/>
        </w:rPr>
        <w:t>n</w:t>
      </w:r>
      <w:r>
        <w:rPr>
          <w:color w:val="000000"/>
        </w:rPr>
        <w:t>，</w:t>
      </w:r>
      <w:r>
        <w:rPr>
          <w:color w:val="000000"/>
        </w:rPr>
        <w:t>-4</w:t>
      </w:r>
      <w:r>
        <w:rPr>
          <w:color w:val="000000"/>
        </w:rPr>
        <w:t>）两点是一次函数</w:t>
      </w:r>
      <w:r>
        <w:rPr>
          <w:color w:val="000000"/>
        </w:rPr>
        <w:t>y=kx+b</w:t>
      </w:r>
      <w:r>
        <w:rPr>
          <w:color w:val="000000"/>
        </w:rPr>
        <w:t>和反比例函数</w:t>
      </w:r>
      <w:r>
        <w:rPr>
          <w:color w:val="000000"/>
        </w:rPr>
        <w:t xml:space="preserve">y= </w:t>
      </w:r>
      <w:r>
        <w:rPr>
          <w:noProof/>
          <w:lang w:eastAsia="zh-CN"/>
        </w:rPr>
        <w:drawing>
          <wp:inline distT="0" distB="0" distL="0" distR="0">
            <wp:extent cx="152781" cy="190983"/>
            <wp:effectExtent l="0" t="0" r="0" b="0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的图象的两个交点．</w:t>
      </w:r>
    </w:p>
    <w:p w:rsidR="0007210F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）求反比例函数的表达式和</w:t>
      </w:r>
      <w:r>
        <w:rPr>
          <w:color w:val="000000"/>
        </w:rPr>
        <w:t>n</w:t>
      </w:r>
      <w:r>
        <w:rPr>
          <w:color w:val="000000"/>
        </w:rPr>
        <w:t>的值；</w:t>
      </w:r>
      <w:r>
        <w:rPr>
          <w:color w:val="000000"/>
        </w:rPr>
        <w:t xml:space="preserve">    </w:t>
      </w:r>
    </w:p>
    <w:p w:rsidR="0007210F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）观察图象，直接写出不等式</w:t>
      </w:r>
      <w:r>
        <w:rPr>
          <w:color w:val="000000"/>
        </w:rPr>
        <w:t>kx+b-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2781" cy="190983"/>
            <wp:effectExtent l="0" t="0" r="0" b="0"/>
            <wp:docPr id="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1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＞</w:t>
      </w:r>
      <w:r>
        <w:rPr>
          <w:color w:val="000000"/>
        </w:rPr>
        <w:t>0</w:t>
      </w:r>
      <w:r>
        <w:rPr>
          <w:color w:val="000000"/>
        </w:rPr>
        <w:t>的解集．</w:t>
      </w:r>
      <w:r>
        <w:rPr>
          <w:color w:val="000000"/>
        </w:rPr>
        <w:t xml:space="preserve">    </w:t>
      </w:r>
    </w:p>
    <w:p w:rsidR="00BC6A1F" w:rsidP="00BC6A1F">
      <w:pPr>
        <w:spacing w:after="0"/>
        <w:ind w:firstLine="6300" w:firstLineChars="300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447800" cy="1390650"/>
            <wp:effectExtent l="19050" t="0" r="0" b="0"/>
            <wp:docPr id="14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10F">
      <w:pPr>
        <w:spacing w:after="0"/>
      </w:pPr>
      <w:r>
        <w:rPr>
          <w:color w:val="000000"/>
        </w:rPr>
        <w:t>22.</w:t>
      </w:r>
      <w:r>
        <w:rPr>
          <w:color w:val="000000"/>
        </w:rPr>
        <w:t>如图，一次函数</w:t>
      </w:r>
      <w:r>
        <w:rPr>
          <w:color w:val="000000"/>
        </w:rPr>
        <w:t>y=k</w:t>
      </w:r>
      <w:r>
        <w:rPr>
          <w:color w:val="000000"/>
          <w:vertAlign w:val="subscript"/>
        </w:rPr>
        <w:t>1</w:t>
      </w:r>
      <w:r>
        <w:rPr>
          <w:color w:val="000000"/>
        </w:rPr>
        <w:t>x+b</w:t>
      </w:r>
      <w:r>
        <w:rPr>
          <w:color w:val="000000"/>
        </w:rPr>
        <w:t>的图象经过</w:t>
      </w:r>
      <w:r>
        <w:rPr>
          <w:color w:val="000000"/>
        </w:rPr>
        <w:t>A</w:t>
      </w:r>
      <w:r>
        <w:rPr>
          <w:color w:val="000000"/>
        </w:rPr>
        <w:t>（</w:t>
      </w:r>
      <w:r>
        <w:rPr>
          <w:color w:val="000000"/>
        </w:rPr>
        <w:t>0</w:t>
      </w:r>
      <w:r>
        <w:rPr>
          <w:color w:val="000000"/>
        </w:rPr>
        <w:t>，﹣</w:t>
      </w:r>
      <w:r>
        <w:rPr>
          <w:color w:val="000000"/>
        </w:rPr>
        <w:t>2</w:t>
      </w:r>
      <w:r>
        <w:rPr>
          <w:color w:val="000000"/>
        </w:rPr>
        <w:t>），</w:t>
      </w:r>
      <w:r>
        <w:rPr>
          <w:color w:val="000000"/>
        </w:rPr>
        <w:t>B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，</w:t>
      </w:r>
      <w:r>
        <w:rPr>
          <w:color w:val="000000"/>
        </w:rPr>
        <w:t>0</w:t>
      </w:r>
      <w:r>
        <w:rPr>
          <w:color w:val="000000"/>
        </w:rPr>
        <w:t>）两点，与反比例函数</w:t>
      </w:r>
      <w:r>
        <w:rPr>
          <w:color w:val="000000"/>
        </w:rPr>
        <w:t>y=</w:t>
      </w:r>
      <w:r>
        <w:rPr>
          <w:noProof/>
          <w:lang w:eastAsia="zh-CN"/>
        </w:rPr>
        <w:drawing>
          <wp:inline distT="0" distB="0" distL="0" distR="0">
            <wp:extent cx="171882" cy="267373"/>
            <wp:effectExtent l="0" t="0" r="0" b="0"/>
            <wp:docPr id="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88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的图象在第一象限内的交点为</w:t>
      </w:r>
      <w:r>
        <w:rPr>
          <w:color w:val="000000"/>
        </w:rPr>
        <w:t>M</w:t>
      </w:r>
      <w:r>
        <w:rPr>
          <w:color w:val="000000"/>
        </w:rPr>
        <w:t>（</w:t>
      </w:r>
      <w:r>
        <w:rPr>
          <w:color w:val="000000"/>
        </w:rPr>
        <w:t>m</w:t>
      </w:r>
      <w:r>
        <w:rPr>
          <w:color w:val="000000"/>
        </w:rPr>
        <w:t>，</w:t>
      </w:r>
      <w:r>
        <w:rPr>
          <w:color w:val="000000"/>
        </w:rPr>
        <w:t>4</w:t>
      </w:r>
      <w:r>
        <w:rPr>
          <w:color w:val="000000"/>
        </w:rPr>
        <w:t>）．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）求一次函数和反比例函数的表达式；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）在</w:t>
      </w:r>
      <w:r>
        <w:rPr>
          <w:color w:val="000000"/>
        </w:rPr>
        <w:t>x</w:t>
      </w:r>
      <w:r>
        <w:rPr>
          <w:color w:val="000000"/>
        </w:rPr>
        <w:t>轴上是否存在点</w:t>
      </w:r>
      <w:r>
        <w:rPr>
          <w:color w:val="000000"/>
        </w:rPr>
        <w:t>P</w:t>
      </w:r>
      <w:r>
        <w:rPr>
          <w:color w:val="000000"/>
        </w:rPr>
        <w:t>，使</w:t>
      </w:r>
      <w:r>
        <w:rPr>
          <w:color w:val="000000"/>
        </w:rPr>
        <w:t>AM⊥MP</w:t>
      </w:r>
      <w:r>
        <w:rPr>
          <w:color w:val="000000"/>
        </w:rPr>
        <w:t>？若存在，求出点</w:t>
      </w:r>
      <w:r>
        <w:rPr>
          <w:color w:val="000000"/>
        </w:rPr>
        <w:t>P</w:t>
      </w:r>
      <w:r>
        <w:rPr>
          <w:color w:val="000000"/>
        </w:rPr>
        <w:t>的坐标；若不存在，说明理由．</w:t>
      </w:r>
      <w:r>
        <w:br/>
      </w:r>
      <w:r w:rsidR="00BC6A1F">
        <w:rPr>
          <w:rFonts w:hint="eastAsia"/>
          <w:color w:val="000000"/>
          <w:lang w:eastAsia="zh-CN"/>
        </w:rPr>
        <w:t xml:space="preserve">                                                     </w:t>
      </w:r>
      <w:r>
        <w:rPr>
          <w:noProof/>
          <w:lang w:eastAsia="zh-CN"/>
        </w:rPr>
        <w:drawing>
          <wp:inline distT="0" distB="0" distL="0" distR="0">
            <wp:extent cx="2390775" cy="1777558"/>
            <wp:effectExtent l="19050" t="0" r="0" b="0"/>
            <wp:docPr id="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9073" cy="1776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10F" w:rsidRPr="00BC6A1F">
      <w:pPr>
        <w:spacing w:after="0"/>
        <w:rPr>
          <w:color w:val="000000"/>
          <w:lang w:eastAsia="zh-CN"/>
        </w:rPr>
      </w:pPr>
      <w:r>
        <w:rPr>
          <w:color w:val="000000"/>
        </w:rPr>
        <w:t>23.</w:t>
      </w:r>
      <w:r>
        <w:rPr>
          <w:color w:val="000000"/>
        </w:rPr>
        <w:t>如图，已知反比例函数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840321" cy="190983"/>
            <wp:effectExtent l="0" t="0" r="0" b="0"/>
            <wp:docPr id="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19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的图象经过点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96024" cy="152781"/>
            <wp:effectExtent l="0" t="0" r="0" b="0"/>
            <wp:docPr id="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024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，一次函数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706641" cy="152781"/>
            <wp:effectExtent l="0" t="0" r="0" b="0"/>
            <wp:docPr id="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6641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的图象经过反比例函数图象上的点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67906" cy="152781"/>
            <wp:effectExtent l="0" t="0" r="0" b="0"/>
            <wp:docPr id="6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）求反比例函数与一次函数的表达式；</w:t>
      </w:r>
      <w:r>
        <w:rPr>
          <w:color w:val="000000"/>
        </w:rPr>
        <w:t xml:space="preserve">    </w:t>
      </w:r>
    </w:p>
    <w:p w:rsidR="0007210F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）一次函数的图象分别与</w:t>
      </w:r>
      <w:r w:rsidR="00BC6A1F">
        <w:rPr>
          <w:rFonts w:hint="eastAsia"/>
          <w:noProof/>
          <w:lang w:eastAsia="zh-CN"/>
        </w:rPr>
        <w:t>x</w:t>
      </w:r>
      <w:r>
        <w:rPr>
          <w:color w:val="000000"/>
        </w:rPr>
        <w:t>轴</w:t>
      </w:r>
      <w:r>
        <w:rPr>
          <w:color w:val="000000"/>
        </w:rPr>
        <w:t>、</w:t>
      </w:r>
      <w:r w:rsidR="00BC6A1F">
        <w:rPr>
          <w:rFonts w:hint="eastAsia"/>
          <w:color w:val="000000"/>
          <w:lang w:eastAsia="zh-CN"/>
        </w:rPr>
        <w:t>y</w:t>
      </w:r>
      <w:r>
        <w:rPr>
          <w:color w:val="000000"/>
        </w:rPr>
        <w:t>轴交于</w:t>
      </w:r>
      <w:r>
        <w:rPr>
          <w:color w:val="000000"/>
        </w:rPr>
        <w:t xml:space="preserve"> </w:t>
      </w:r>
      <w:r w:rsidR="00BC6A1F">
        <w:rPr>
          <w:rFonts w:hint="eastAsia"/>
          <w:noProof/>
          <w:lang w:eastAsia="zh-CN"/>
        </w:rPr>
        <w:t>A,B</w:t>
      </w:r>
      <w:r>
        <w:rPr>
          <w:color w:val="000000"/>
        </w:rPr>
        <w:t>两点，与反比例函数图</w:t>
      </w:r>
      <w:r>
        <w:rPr>
          <w:color w:val="000000"/>
        </w:rPr>
        <w:t>象的另一个交点为</w:t>
      </w:r>
      <w:r w:rsidR="00BC6A1F">
        <w:rPr>
          <w:rFonts w:hint="eastAsia"/>
          <w:noProof/>
          <w:lang w:eastAsia="zh-CN"/>
        </w:rPr>
        <w:t>P</w:t>
      </w:r>
      <w:r>
        <w:rPr>
          <w:color w:val="000000"/>
        </w:rPr>
        <w:t>，连结</w:t>
      </w:r>
      <w:r>
        <w:rPr>
          <w:color w:val="000000"/>
        </w:rPr>
        <w:t xml:space="preserve"> </w:t>
      </w:r>
      <w:r w:rsidR="00BC6A1F">
        <w:rPr>
          <w:rFonts w:hint="eastAsia"/>
          <w:noProof/>
          <w:lang w:eastAsia="zh-CN"/>
        </w:rPr>
        <w:t>OP,OQ</w:t>
      </w:r>
      <w:r>
        <w:rPr>
          <w:color w:val="000000"/>
        </w:rPr>
        <w:t>.</w:t>
      </w:r>
      <w:r>
        <w:rPr>
          <w:color w:val="000000"/>
        </w:rPr>
        <w:t>求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29717" cy="152781"/>
            <wp:effectExtent l="0" t="0" r="0" b="0"/>
            <wp:docPr id="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717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的面积</w:t>
      </w:r>
      <w:r>
        <w:rPr>
          <w:color w:val="000000"/>
        </w:rPr>
        <w:t xml:space="preserve">.    </w:t>
      </w:r>
    </w:p>
    <w:p w:rsidR="00BC6A1F" w:rsidP="00BC6A1F">
      <w:pPr>
        <w:spacing w:after="0"/>
        <w:ind w:firstLine="5040" w:firstLineChars="2400"/>
        <w:rPr>
          <w:rFonts w:hint="eastAsia"/>
          <w:color w:val="000000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828800" cy="1743075"/>
            <wp:effectExtent l="19050" t="0" r="0" b="0"/>
            <wp:docPr id="14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210F">
      <w:pPr>
        <w:spacing w:after="0"/>
        <w:rPr>
          <w:rFonts w:hint="eastAsia"/>
          <w:lang w:eastAsia="zh-CN"/>
        </w:rPr>
      </w:pPr>
      <w:r>
        <w:rPr>
          <w:color w:val="000000"/>
        </w:rPr>
        <w:t>24.</w:t>
      </w:r>
      <w:r>
        <w:rPr>
          <w:color w:val="000000"/>
        </w:rPr>
        <w:t>如图，直线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82498" cy="143243"/>
            <wp:effectExtent l="0" t="0" r="0" b="0"/>
            <wp:docPr id="7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与双曲线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72415" cy="229184"/>
            <wp:effectExtent l="0" t="0" r="0" b="0"/>
            <wp:docPr id="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相交于</w:t>
      </w:r>
      <w:r>
        <w:rPr>
          <w:color w:val="000000"/>
        </w:rPr>
        <w:t>A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，</w:t>
      </w:r>
      <w:r>
        <w:rPr>
          <w:color w:val="000000"/>
        </w:rPr>
        <w:t>1</w:t>
      </w:r>
      <w:r>
        <w:rPr>
          <w:color w:val="000000"/>
        </w:rPr>
        <w:t>）、</w:t>
      </w:r>
      <w:r>
        <w:rPr>
          <w:color w:val="000000"/>
        </w:rPr>
        <w:t>B</w:t>
      </w:r>
      <w:r>
        <w:rPr>
          <w:color w:val="000000"/>
        </w:rPr>
        <w:t>两点．</w:t>
      </w:r>
    </w:p>
    <w:p w:rsidR="0007210F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）求</w:t>
      </w:r>
      <w:r>
        <w:rPr>
          <w:color w:val="000000"/>
        </w:rPr>
        <w:t>m</w:t>
      </w:r>
      <w:r>
        <w:rPr>
          <w:color w:val="000000"/>
        </w:rPr>
        <w:t>及</w:t>
      </w:r>
      <w:r>
        <w:rPr>
          <w:color w:val="000000"/>
        </w:rPr>
        <w:t>k</w:t>
      </w:r>
      <w:r>
        <w:rPr>
          <w:color w:val="000000"/>
        </w:rPr>
        <w:t>的值；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）不解关于</w:t>
      </w:r>
      <w:r>
        <w:rPr>
          <w:color w:val="000000"/>
        </w:rPr>
        <w:t>x</w:t>
      </w:r>
      <w:r>
        <w:rPr>
          <w:color w:val="000000"/>
        </w:rPr>
        <w:t>、</w:t>
      </w:r>
      <w:r>
        <w:rPr>
          <w:color w:val="000000"/>
        </w:rPr>
        <w:t>y</w:t>
      </w:r>
      <w:r>
        <w:rPr>
          <w:color w:val="000000"/>
        </w:rPr>
        <w:t>的方程组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630238" cy="439255"/>
            <wp:effectExtent l="0" t="0" r="0" b="0"/>
            <wp:docPr id="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43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直接写出点</w:t>
      </w:r>
      <w:r>
        <w:rPr>
          <w:color w:val="000000"/>
        </w:rPr>
        <w:t>B</w:t>
      </w:r>
      <w:r>
        <w:rPr>
          <w:color w:val="000000"/>
        </w:rPr>
        <w:t>的坐标；</w:t>
      </w:r>
      <w:r>
        <w:rPr>
          <w:color w:val="000000"/>
        </w:rPr>
        <w:t xml:space="preserve">    </w:t>
      </w:r>
    </w:p>
    <w:p w:rsidR="0007210F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）直线</w:t>
      </w:r>
      <w:r>
        <w:rPr>
          <w:color w:val="000000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897623" cy="152781"/>
            <wp:effectExtent l="0" t="0" r="0" b="0"/>
            <wp:docPr id="8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152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经过点</w:t>
      </w:r>
      <w:r>
        <w:rPr>
          <w:color w:val="000000"/>
        </w:rPr>
        <w:t>B</w:t>
      </w:r>
      <w:r>
        <w:rPr>
          <w:color w:val="000000"/>
        </w:rPr>
        <w:t>吗？请说明理由．</w:t>
      </w:r>
      <w:r>
        <w:rPr>
          <w:color w:val="000000"/>
        </w:rPr>
        <w:t xml:space="preserve">    </w:t>
      </w:r>
    </w:p>
    <w:p w:rsidR="00BC6A1F" w:rsidP="00BC6A1F">
      <w:pPr>
        <w:spacing w:after="0"/>
        <w:ind w:firstLine="5145" w:firstLineChars="2450"/>
        <w:rPr>
          <w:rFonts w:hint="eastAsia"/>
          <w:noProof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1657350" cy="1533525"/>
            <wp:effectExtent l="19050" t="0" r="0" b="0"/>
            <wp:docPr id="14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A1F">
      <w:pPr>
        <w:spacing w:after="0"/>
        <w:rPr>
          <w:rFonts w:hint="eastAsia"/>
          <w:noProof/>
          <w:lang w:eastAsia="zh-CN"/>
        </w:rPr>
      </w:pPr>
    </w:p>
    <w:p w:rsidR="0007210F">
      <w:pPr>
        <w:spacing w:after="0"/>
      </w:pPr>
      <w:r>
        <w:rPr>
          <w:color w:val="000000"/>
        </w:rPr>
        <w:t>25.</w:t>
      </w:r>
      <w:r>
        <w:rPr>
          <w:color w:val="000000"/>
        </w:rPr>
        <w:t>如图，一次函数</w:t>
      </w:r>
      <w:r>
        <w:rPr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=kx+b</w:t>
      </w:r>
      <w:r>
        <w:rPr>
          <w:color w:val="000000"/>
        </w:rPr>
        <w:t>的图象与反比例函数</w:t>
      </w:r>
      <w:r>
        <w:rPr>
          <w:noProof/>
          <w:lang w:eastAsia="zh-CN"/>
        </w:rPr>
        <w:drawing>
          <wp:inline distT="0" distB="0" distL="0" distR="0">
            <wp:extent cx="448805" cy="229184"/>
            <wp:effectExtent l="0" t="0" r="0" b="0"/>
            <wp:docPr id="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的图象交于点</w:t>
      </w:r>
      <w:r>
        <w:rPr>
          <w:color w:val="000000"/>
        </w:rPr>
        <w:t>A</w:t>
      </w:r>
      <w:r>
        <w:rPr>
          <w:color w:val="000000"/>
        </w:rPr>
        <w:t>（﹣</w:t>
      </w:r>
      <w:r>
        <w:rPr>
          <w:color w:val="000000"/>
        </w:rPr>
        <w:t>2</w:t>
      </w:r>
      <w:r>
        <w:rPr>
          <w:color w:val="000000"/>
        </w:rPr>
        <w:t>，﹣</w:t>
      </w:r>
      <w:r>
        <w:rPr>
          <w:color w:val="000000"/>
        </w:rPr>
        <w:t>5</w:t>
      </w:r>
      <w:r>
        <w:rPr>
          <w:color w:val="000000"/>
        </w:rPr>
        <w:t>），</w:t>
      </w:r>
      <w:r>
        <w:rPr>
          <w:color w:val="000000"/>
        </w:rPr>
        <w:t>C</w:t>
      </w: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，</w:t>
      </w:r>
      <w:r>
        <w:rPr>
          <w:color w:val="000000"/>
        </w:rPr>
        <w:t>n</w:t>
      </w:r>
      <w:r>
        <w:rPr>
          <w:color w:val="000000"/>
        </w:rPr>
        <w:t>），交</w:t>
      </w:r>
      <w:r>
        <w:rPr>
          <w:color w:val="000000"/>
        </w:rPr>
        <w:t>y</w:t>
      </w:r>
      <w:r>
        <w:rPr>
          <w:color w:val="000000"/>
        </w:rPr>
        <w:t>轴于点</w:t>
      </w:r>
      <w:r>
        <w:rPr>
          <w:color w:val="000000"/>
        </w:rPr>
        <w:t>B</w:t>
      </w:r>
      <w:r>
        <w:rPr>
          <w:color w:val="000000"/>
        </w:rPr>
        <w:t>，交</w:t>
      </w:r>
      <w:r>
        <w:rPr>
          <w:color w:val="000000"/>
        </w:rPr>
        <w:t>x</w:t>
      </w:r>
      <w:r>
        <w:rPr>
          <w:color w:val="000000"/>
        </w:rPr>
        <w:t>轴于点</w:t>
      </w:r>
      <w:r>
        <w:rPr>
          <w:color w:val="000000"/>
        </w:rPr>
        <w:t>D</w:t>
      </w:r>
      <w:r>
        <w:rPr>
          <w:color w:val="000000"/>
        </w:rPr>
        <w:t>．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）求反比例函数</w:t>
      </w:r>
      <w:r>
        <w:rPr>
          <w:noProof/>
          <w:lang w:eastAsia="zh-CN"/>
        </w:rPr>
        <w:drawing>
          <wp:inline distT="0" distB="0" distL="0" distR="0">
            <wp:extent cx="448805" cy="229184"/>
            <wp:effectExtent l="0" t="0" r="0" b="0"/>
            <wp:docPr id="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和一次函数</w:t>
      </w:r>
      <w:r>
        <w:rPr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=kx+b</w:t>
      </w:r>
      <w:r>
        <w:rPr>
          <w:color w:val="000000"/>
        </w:rPr>
        <w:t>的表达式；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）连接</w:t>
      </w:r>
      <w:r>
        <w:rPr>
          <w:color w:val="000000"/>
        </w:rPr>
        <w:t>OA</w:t>
      </w:r>
      <w:r>
        <w:rPr>
          <w:color w:val="000000"/>
        </w:rPr>
        <w:t>，</w:t>
      </w:r>
      <w:r>
        <w:rPr>
          <w:color w:val="000000"/>
        </w:rPr>
        <w:t>OC</w:t>
      </w:r>
      <w:r>
        <w:rPr>
          <w:color w:val="000000"/>
        </w:rPr>
        <w:t>，求</w:t>
      </w:r>
      <w:r>
        <w:rPr>
          <w:color w:val="000000"/>
        </w:rPr>
        <w:t>△AOC</w:t>
      </w:r>
      <w:r>
        <w:rPr>
          <w:color w:val="000000"/>
        </w:rPr>
        <w:t>的面积；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）根据图象，直接写出</w:t>
      </w:r>
      <w:r>
        <w:rPr>
          <w:color w:val="000000"/>
        </w:rPr>
        <w:t>y</w:t>
      </w:r>
      <w:r>
        <w:rPr>
          <w:color w:val="000000"/>
          <w:vertAlign w:val="subscript"/>
        </w:rPr>
        <w:t>1</w:t>
      </w:r>
      <w:r>
        <w:rPr>
          <w:color w:val="000000"/>
        </w:rPr>
        <w:t>＞</w:t>
      </w:r>
      <w:r>
        <w:rPr>
          <w:color w:val="000000"/>
        </w:rPr>
        <w:t>y</w:t>
      </w:r>
      <w:r>
        <w:rPr>
          <w:color w:val="000000"/>
          <w:vertAlign w:val="subscript"/>
        </w:rPr>
        <w:t>2</w:t>
      </w:r>
      <w:r>
        <w:rPr>
          <w:color w:val="000000"/>
        </w:rPr>
        <w:t>时</w:t>
      </w:r>
      <w:r>
        <w:rPr>
          <w:color w:val="000000"/>
        </w:rPr>
        <w:t>x</w:t>
      </w:r>
      <w:r>
        <w:rPr>
          <w:color w:val="000000"/>
        </w:rPr>
        <w:t>的取值范围．</w:t>
      </w:r>
      <w:r>
        <w:br/>
      </w:r>
      <w:r w:rsidR="00BC6A1F">
        <w:rPr>
          <w:rFonts w:hint="eastAsia"/>
          <w:color w:val="000000"/>
          <w:lang w:eastAsia="zh-CN"/>
        </w:rPr>
        <w:t xml:space="preserve">                                                          </w:t>
      </w:r>
      <w:r>
        <w:rPr>
          <w:noProof/>
          <w:lang w:eastAsia="zh-CN"/>
        </w:rPr>
        <w:drawing>
          <wp:inline distT="0" distB="0" distL="0" distR="0">
            <wp:extent cx="1766595" cy="1623352"/>
            <wp:effectExtent l="0" t="0" r="0" b="0"/>
            <wp:docPr id="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595" cy="162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6A1F" w:rsidP="00BC6A1F">
      <w:pPr>
        <w:rPr>
          <w:rFonts w:hint="eastAsia"/>
          <w:color w:val="000000"/>
          <w:lang w:eastAsia="zh-CN"/>
        </w:rPr>
      </w:pPr>
    </w:p>
    <w:p w:rsidR="0007210F">
      <w:pPr>
        <w:spacing w:after="0"/>
      </w:pPr>
      <w:r>
        <w:rPr>
          <w:color w:val="000000"/>
        </w:rPr>
        <w:t xml:space="preserve"> </w:t>
      </w:r>
    </w:p>
    <w:sectPr w:rsidSect="0007210F">
      <w:headerReference w:type="even" r:id="rId59"/>
      <w:footerReference w:type="default" r:id="rId6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10F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10F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07210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07210F" w:rsidP="00BC6A1F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07210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92908"/>
    <w:multiLevelType w:val="hybridMultilevel"/>
    <w:tmpl w:val="03BA2F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D3A20B0"/>
    <w:multiLevelType w:val="hybridMultilevel"/>
    <w:tmpl w:val="7CFA0A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10F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07210F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07210F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07210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07210F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07210F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07210F"/>
    <w:rPr>
      <w:sz w:val="18"/>
      <w:szCs w:val="18"/>
    </w:rPr>
  </w:style>
  <w:style w:type="paragraph" w:customStyle="1" w:styleId="1">
    <w:name w:val="正文1"/>
    <w:qFormat/>
    <w:rsid w:val="0007210F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07210F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07210F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07210F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07210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customXml" Target="../customXml/item2.xml" /><Relationship Id="rId50" Type="http://schemas.openxmlformats.org/officeDocument/2006/relationships/image" Target="media/image45.png" /><Relationship Id="rId51" Type="http://schemas.openxmlformats.org/officeDocument/2006/relationships/image" Target="media/image46.png" /><Relationship Id="rId52" Type="http://schemas.openxmlformats.org/officeDocument/2006/relationships/image" Target="media/image47.png" /><Relationship Id="rId53" Type="http://schemas.openxmlformats.org/officeDocument/2006/relationships/image" Target="media/image48.png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image" Target="media/image51.png" /><Relationship Id="rId57" Type="http://schemas.openxmlformats.org/officeDocument/2006/relationships/image" Target="media/image52.png" /><Relationship Id="rId58" Type="http://schemas.openxmlformats.org/officeDocument/2006/relationships/image" Target="media/image53.png" /><Relationship Id="rId59" Type="http://schemas.openxmlformats.org/officeDocument/2006/relationships/header" Target="header1.xml" /><Relationship Id="rId6" Type="http://schemas.openxmlformats.org/officeDocument/2006/relationships/image" Target="media/image1.png" /><Relationship Id="rId60" Type="http://schemas.openxmlformats.org/officeDocument/2006/relationships/footer" Target="footer1.xml" /><Relationship Id="rId61" Type="http://schemas.openxmlformats.org/officeDocument/2006/relationships/theme" Target="theme/theme1.xml" /><Relationship Id="rId62" Type="http://schemas.openxmlformats.org/officeDocument/2006/relationships/numbering" Target="numbering.xml" /><Relationship Id="rId63" Type="http://schemas.openxmlformats.org/officeDocument/2006/relationships/styles" Target="styles.xml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EA975E-631E-4DB6-871A-707436F3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2</cp:revision>
  <dcterms:created xsi:type="dcterms:W3CDTF">2019-01-15T14:08:00Z</dcterms:created>
  <dcterms:modified xsi:type="dcterms:W3CDTF">2019-01-15T14:08:00Z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