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785883">
      <w:pPr>
        <w:jc w:val="center"/>
        <w:rPr>
          <w:rFonts w:hint="eastAsia"/>
          <w:lang w:eastAsia="zh-CN"/>
        </w:rPr>
      </w:pPr>
      <w:r>
        <w:rPr>
          <w:b/>
          <w:bCs/>
          <w:sz w:val="28"/>
          <w:szCs w:val="28"/>
        </w:rPr>
        <w:t>八年级数学上册第二章特殊三角形单元测试题</w:t>
      </w:r>
    </w:p>
    <w:p w:rsidR="00785883" w:rsidP="00943EAD">
      <w:pPr>
        <w:spacing w:after="0" w:line="240" w:lineRule="auto"/>
        <w:ind w:firstLine="1785" w:firstLineChars="850"/>
      </w:pPr>
      <w:r>
        <w:rPr>
          <w:color w:val="000000"/>
          <w:sz w:val="24"/>
          <w:szCs w:val="24"/>
        </w:rPr>
        <w:t>姓名：</w:t>
      </w:r>
      <w:r>
        <w:rPr>
          <w:color w:val="000000"/>
          <w:sz w:val="24"/>
          <w:szCs w:val="24"/>
        </w:rPr>
        <w:t xml:space="preserve">__________ </w:t>
      </w:r>
      <w:r>
        <w:rPr>
          <w:color w:val="000000"/>
          <w:sz w:val="24"/>
          <w:szCs w:val="24"/>
        </w:rPr>
        <w:t>班级：</w:t>
      </w:r>
      <w:r>
        <w:rPr>
          <w:color w:val="000000"/>
          <w:sz w:val="24"/>
          <w:szCs w:val="24"/>
        </w:rPr>
        <w:t>__________</w:t>
      </w:r>
    </w:p>
    <w:p w:rsidR="00785883">
      <w:r>
        <w:rPr>
          <w:b/>
          <w:bCs/>
          <w:sz w:val="24"/>
          <w:szCs w:val="24"/>
        </w:rPr>
        <w:t>一、单选题（共</w:t>
      </w:r>
      <w:r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>题；共</w:t>
      </w:r>
      <w:r>
        <w:rPr>
          <w:b/>
          <w:bCs/>
          <w:sz w:val="24"/>
          <w:szCs w:val="24"/>
        </w:rPr>
        <w:t>30</w:t>
      </w:r>
      <w:r>
        <w:rPr>
          <w:b/>
          <w:bCs/>
          <w:sz w:val="24"/>
          <w:szCs w:val="24"/>
        </w:rPr>
        <w:t>分）</w:t>
      </w:r>
    </w:p>
    <w:p w:rsidR="00785883">
      <w:pPr>
        <w:spacing w:after="0"/>
      </w:pPr>
      <w:r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86.25pt;margin-left:357.3pt;margin-top:23.3pt;mso-wrap-distance-bottom:0;mso-wrap-distance-left:9pt;mso-wrap-distance-right:9pt;mso-wrap-distance-top:0;mso-wrap-style:square;position:absolute;visibility:visible;width:110.25pt;z-index:-251658240">
            <v:imagedata r:id="rId6" o:title=""/>
          </v:shape>
        </w:pict>
      </w:r>
      <w:r>
        <w:rPr>
          <w:color w:val="000000"/>
        </w:rPr>
        <w:t>1.</w:t>
      </w:r>
      <w:r>
        <w:rPr>
          <w:color w:val="000000"/>
        </w:rPr>
        <w:t>分别以下列四组数为一个三角形的边长：（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3</w:t>
      </w:r>
      <w:r>
        <w:rPr>
          <w:color w:val="000000"/>
        </w:rPr>
        <w:t>，</w:t>
      </w:r>
      <w:r>
        <w:rPr>
          <w:color w:val="000000"/>
        </w:rPr>
        <w:t>4</w:t>
      </w:r>
      <w:r>
        <w:rPr>
          <w:color w:val="000000"/>
        </w:rPr>
        <w:t>，</w:t>
      </w:r>
      <w:r>
        <w:rPr>
          <w:color w:val="000000"/>
        </w:rPr>
        <w:t>5</w:t>
      </w:r>
      <w:r>
        <w:rPr>
          <w:color w:val="000000"/>
        </w:rPr>
        <w:t>；（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5</w:t>
      </w:r>
      <w:r>
        <w:rPr>
          <w:color w:val="000000"/>
        </w:rPr>
        <w:t>，</w:t>
      </w:r>
      <w:r>
        <w:rPr>
          <w:color w:val="000000"/>
        </w:rPr>
        <w:t>12</w:t>
      </w:r>
      <w:r>
        <w:rPr>
          <w:color w:val="000000"/>
        </w:rPr>
        <w:t>，</w:t>
      </w:r>
      <w:r>
        <w:rPr>
          <w:color w:val="000000"/>
        </w:rPr>
        <w:t>13</w:t>
      </w:r>
      <w:r>
        <w:rPr>
          <w:color w:val="000000"/>
        </w:rPr>
        <w:t>；（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8</w:t>
      </w:r>
      <w:r>
        <w:rPr>
          <w:color w:val="000000"/>
        </w:rPr>
        <w:t>，</w:t>
      </w:r>
      <w:r>
        <w:rPr>
          <w:color w:val="000000"/>
        </w:rPr>
        <w:t>15</w:t>
      </w:r>
      <w:r>
        <w:rPr>
          <w:color w:val="000000"/>
        </w:rPr>
        <w:t>，</w:t>
      </w:r>
      <w:r>
        <w:rPr>
          <w:color w:val="000000"/>
        </w:rPr>
        <w:t>17</w:t>
      </w:r>
      <w:r>
        <w:rPr>
          <w:color w:val="000000"/>
        </w:rPr>
        <w:t>；（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4</w:t>
      </w:r>
      <w:r>
        <w:rPr>
          <w:color w:val="000000"/>
        </w:rPr>
        <w:t>，</w:t>
      </w:r>
      <w:r>
        <w:rPr>
          <w:color w:val="000000"/>
        </w:rPr>
        <w:t>5</w:t>
      </w:r>
      <w:r>
        <w:rPr>
          <w:color w:val="000000"/>
        </w:rPr>
        <w:t>，</w:t>
      </w:r>
      <w:r>
        <w:rPr>
          <w:color w:val="000000"/>
        </w:rPr>
        <w:t>6</w:t>
      </w:r>
      <w:r>
        <w:rPr>
          <w:color w:val="000000"/>
        </w:rPr>
        <w:t>．其中能构成直角三角形的有（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85883">
      <w:pPr>
        <w:spacing w:after="0"/>
        <w:ind w:left="150"/>
      </w:pPr>
      <w:r>
        <w:rPr>
          <w:color w:val="000000"/>
        </w:rPr>
        <w:t>A. 4</w:t>
      </w:r>
      <w:r>
        <w:rPr>
          <w:color w:val="000000"/>
        </w:rPr>
        <w:t>组</w:t>
      </w:r>
      <w:r w:rsidR="00943EAD">
        <w:rPr>
          <w:color w:val="000000"/>
        </w:rPr>
        <w:t>                       </w:t>
      </w:r>
      <w:r>
        <w:rPr>
          <w:color w:val="000000"/>
        </w:rPr>
        <w:t>  B. 3</w:t>
      </w:r>
      <w:r>
        <w:rPr>
          <w:color w:val="000000"/>
        </w:rPr>
        <w:t>组</w:t>
      </w:r>
      <w:r w:rsidR="00943EAD">
        <w:rPr>
          <w:color w:val="000000"/>
        </w:rPr>
        <w:t>                   </w:t>
      </w:r>
      <w:r>
        <w:rPr>
          <w:color w:val="000000"/>
        </w:rPr>
        <w:t>  </w:t>
      </w:r>
      <w:r>
        <w:rPr>
          <w:color w:val="000000"/>
        </w:rPr>
        <w:t>C. 2</w:t>
      </w:r>
      <w:r>
        <w:rPr>
          <w:color w:val="000000"/>
        </w:rPr>
        <w:t>组</w:t>
      </w:r>
      <w:r>
        <w:rPr>
          <w:color w:val="000000"/>
        </w:rPr>
        <w:t>                 </w:t>
      </w:r>
      <w:r>
        <w:rPr>
          <w:color w:val="000000"/>
        </w:rPr>
        <w:t>D. 1</w:t>
      </w:r>
      <w:r>
        <w:rPr>
          <w:color w:val="000000"/>
        </w:rPr>
        <w:t>组</w:t>
      </w: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2.</w:t>
      </w:r>
      <w:r>
        <w:rPr>
          <w:color w:val="000000"/>
        </w:rPr>
        <w:t>如图，在</w:t>
      </w:r>
      <w:r>
        <w:rPr>
          <w:color w:val="000000"/>
        </w:rPr>
        <w:t>△ABC</w:t>
      </w:r>
      <w:r>
        <w:rPr>
          <w:color w:val="000000"/>
        </w:rPr>
        <w:t>中，</w:t>
      </w:r>
      <w:r>
        <w:rPr>
          <w:color w:val="000000"/>
        </w:rPr>
        <w:t>∠ABC=60°</w:t>
      </w:r>
      <w:r>
        <w:rPr>
          <w:color w:val="000000"/>
        </w:rPr>
        <w:t>，</w:t>
      </w:r>
      <w:r>
        <w:rPr>
          <w:color w:val="000000"/>
        </w:rPr>
        <w:t>∠C=45°</w:t>
      </w:r>
      <w:r>
        <w:rPr>
          <w:color w:val="000000"/>
        </w:rPr>
        <w:t>，</w:t>
      </w:r>
      <w:r>
        <w:rPr>
          <w:color w:val="000000"/>
        </w:rPr>
        <w:t>AD</w:t>
      </w:r>
      <w:r>
        <w:rPr>
          <w:color w:val="000000"/>
        </w:rPr>
        <w:t>是</w:t>
      </w:r>
      <w:r>
        <w:rPr>
          <w:color w:val="000000"/>
        </w:rPr>
        <w:t>BC</w:t>
      </w:r>
      <w:r>
        <w:rPr>
          <w:color w:val="000000"/>
        </w:rPr>
        <w:t>边上的高，</w:t>
      </w:r>
      <w:r>
        <w:rPr>
          <w:color w:val="000000"/>
        </w:rPr>
        <w:t>∠ABC</w:t>
      </w:r>
      <w:r>
        <w:rPr>
          <w:color w:val="000000"/>
        </w:rPr>
        <w:t>的角</w:t>
      </w:r>
    </w:p>
    <w:p w:rsidR="00785883" w:rsidRPr="00943EA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平分线</w:t>
      </w:r>
      <w:r>
        <w:rPr>
          <w:color w:val="000000"/>
        </w:rPr>
        <w:t>BE</w:t>
      </w:r>
      <w:r>
        <w:rPr>
          <w:color w:val="000000"/>
        </w:rPr>
        <w:t>交</w:t>
      </w:r>
      <w:r>
        <w:rPr>
          <w:color w:val="000000"/>
        </w:rPr>
        <w:t>AD</w:t>
      </w:r>
      <w:r>
        <w:rPr>
          <w:color w:val="000000"/>
        </w:rPr>
        <w:t>于点</w:t>
      </w:r>
      <w:r>
        <w:rPr>
          <w:color w:val="000000"/>
        </w:rPr>
        <w:t xml:space="preserve">F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则图中共有等腰三角形（　　）</w:t>
      </w:r>
    </w:p>
    <w:p w:rsidR="00785883">
      <w:pPr>
        <w:spacing w:after="0"/>
        <w:ind w:left="150"/>
      </w:pPr>
      <w:r>
        <w:rPr>
          <w:color w:val="000000"/>
        </w:rPr>
        <w:t>A. 2</w:t>
      </w:r>
      <w:r>
        <w:rPr>
          <w:color w:val="000000"/>
        </w:rPr>
        <w:t>个</w:t>
      </w:r>
      <w:r>
        <w:rPr>
          <w:color w:val="000000"/>
        </w:rPr>
        <w:t>                    </w:t>
      </w:r>
      <w:r>
        <w:rPr>
          <w:color w:val="000000"/>
        </w:rPr>
        <w:t>B. 3</w:t>
      </w:r>
      <w:r>
        <w:rPr>
          <w:color w:val="000000"/>
        </w:rPr>
        <w:t>个</w:t>
      </w:r>
      <w:r w:rsidR="00943EAD">
        <w:rPr>
          <w:color w:val="000000"/>
        </w:rPr>
        <w:t>                         </w:t>
      </w:r>
      <w:r>
        <w:rPr>
          <w:color w:val="000000"/>
        </w:rPr>
        <w:t>C. 4</w:t>
      </w:r>
      <w:r>
        <w:rPr>
          <w:color w:val="000000"/>
        </w:rPr>
        <w:t>个</w:t>
      </w:r>
      <w:r w:rsidR="00943EAD">
        <w:rPr>
          <w:color w:val="000000"/>
        </w:rPr>
        <w:t>                         </w:t>
      </w:r>
      <w:r>
        <w:rPr>
          <w:color w:val="000000"/>
        </w:rPr>
        <w:t>D. 5</w:t>
      </w:r>
      <w:r>
        <w:rPr>
          <w:color w:val="000000"/>
        </w:rPr>
        <w:t>个</w:t>
      </w: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noProof/>
          <w:color w:val="000000"/>
        </w:rPr>
        <w:pict>
          <v:shape id="_x0000_s1026" type="#_x0000_t75" style="height:74.25pt;margin-left:346.8pt;margin-top:22.7pt;mso-wrap-distance-bottom:0;mso-wrap-distance-left:9pt;mso-wrap-distance-right:9pt;mso-wrap-distance-top:0;mso-wrap-style:square;position:absolute;visibility:visible;width:103.35pt;z-index:-251657216">
            <v:imagedata r:id="rId7" o:title=""/>
          </v:shape>
        </w:pict>
      </w:r>
      <w:r>
        <w:rPr>
          <w:color w:val="000000"/>
        </w:rPr>
        <w:t>3.</w:t>
      </w:r>
      <w:r>
        <w:rPr>
          <w:color w:val="000000"/>
        </w:rPr>
        <w:t>如图，</w:t>
      </w:r>
      <w:r>
        <w:rPr>
          <w:color w:val="000000"/>
        </w:rPr>
        <w:t>△ABC</w:t>
      </w:r>
      <w:r>
        <w:rPr>
          <w:color w:val="000000"/>
        </w:rPr>
        <w:t>中，</w:t>
      </w:r>
      <w:r>
        <w:rPr>
          <w:color w:val="000000"/>
        </w:rPr>
        <w:t>∠ABC</w:t>
      </w:r>
      <w:r>
        <w:rPr>
          <w:color w:val="000000"/>
        </w:rPr>
        <w:t>与</w:t>
      </w:r>
      <w:r>
        <w:rPr>
          <w:color w:val="000000"/>
        </w:rPr>
        <w:t>∠ACB</w:t>
      </w:r>
      <w:r>
        <w:rPr>
          <w:color w:val="000000"/>
        </w:rPr>
        <w:t>的平分线交于点</w:t>
      </w:r>
      <w:r>
        <w:rPr>
          <w:color w:val="000000"/>
        </w:rPr>
        <w:t>F</w:t>
      </w:r>
      <w:r>
        <w:rPr>
          <w:color w:val="000000"/>
        </w:rPr>
        <w:t>，过点</w:t>
      </w:r>
      <w:r>
        <w:rPr>
          <w:color w:val="000000"/>
        </w:rPr>
        <w:t>F</w:t>
      </w:r>
      <w:r>
        <w:rPr>
          <w:color w:val="000000"/>
        </w:rPr>
        <w:t>作</w:t>
      </w:r>
      <w:r>
        <w:rPr>
          <w:color w:val="000000"/>
        </w:rPr>
        <w:t>DE∥BC</w:t>
      </w:r>
      <w:r>
        <w:rPr>
          <w:color w:val="000000"/>
        </w:rPr>
        <w:t>交</w:t>
      </w:r>
      <w:r>
        <w:rPr>
          <w:color w:val="000000"/>
        </w:rPr>
        <w:t>AB</w:t>
      </w:r>
      <w:r>
        <w:rPr>
          <w:color w:val="000000"/>
        </w:rPr>
        <w:t>于点</w:t>
      </w:r>
      <w:r>
        <w:rPr>
          <w:color w:val="000000"/>
        </w:rPr>
        <w:t>D</w:t>
      </w:r>
      <w:r>
        <w:rPr>
          <w:color w:val="000000"/>
        </w:rPr>
        <w:t>，交</w:t>
      </w:r>
      <w:r>
        <w:rPr>
          <w:color w:val="000000"/>
        </w:rPr>
        <w:t>AC</w:t>
      </w:r>
      <w:r>
        <w:rPr>
          <w:color w:val="000000"/>
        </w:rPr>
        <w:t>于点</w:t>
      </w:r>
      <w:r>
        <w:rPr>
          <w:color w:val="000000"/>
        </w:rPr>
        <w:t>E</w:t>
      </w:r>
      <w:r>
        <w:rPr>
          <w:color w:val="000000"/>
        </w:rPr>
        <w:t>，那么下列结论：</w:t>
      </w:r>
      <w:r>
        <w:rPr>
          <w:color w:val="000000"/>
        </w:rPr>
        <w:t>①△BDF</w:t>
      </w:r>
      <w:r>
        <w:rPr>
          <w:color w:val="000000"/>
        </w:rPr>
        <w:t>和</w:t>
      </w:r>
      <w:r>
        <w:rPr>
          <w:color w:val="000000"/>
        </w:rPr>
        <w:t>△CEF</w:t>
      </w:r>
      <w:r>
        <w:rPr>
          <w:color w:val="000000"/>
        </w:rPr>
        <w:t>都是等腰三角形</w:t>
      </w:r>
      <w:r>
        <w:rPr>
          <w:color w:val="000000"/>
        </w:rPr>
        <w:t xml:space="preserve"> </w:t>
      </w:r>
      <w:r>
        <w:rPr>
          <w:color w:val="000000"/>
        </w:rPr>
        <w:t>；</w:t>
      </w:r>
      <w:r>
        <w:rPr>
          <w:color w:val="000000"/>
        </w:rPr>
        <w:t> ②DE=BD+CE</w:t>
      </w:r>
      <w:r>
        <w:rPr>
          <w:color w:val="000000"/>
        </w:rPr>
        <w:t>；</w:t>
      </w:r>
    </w:p>
    <w:p w:rsidR="00785883">
      <w:pPr>
        <w:spacing w:after="0"/>
        <w:rPr>
          <w:rFonts w:hint="eastAsia"/>
          <w:lang w:eastAsia="zh-CN"/>
        </w:rPr>
      </w:pPr>
      <w:r>
        <w:rPr>
          <w:color w:val="000000"/>
        </w:rPr>
        <w:t>③△ADE</w:t>
      </w:r>
      <w:r>
        <w:rPr>
          <w:color w:val="000000"/>
        </w:rPr>
        <w:t>的周长等于</w:t>
      </w:r>
      <w:r>
        <w:rPr>
          <w:color w:val="000000"/>
        </w:rPr>
        <w:t>AB</w:t>
      </w:r>
      <w:r>
        <w:rPr>
          <w:color w:val="000000"/>
        </w:rPr>
        <w:t>与</w:t>
      </w:r>
      <w:r>
        <w:rPr>
          <w:color w:val="000000"/>
        </w:rPr>
        <w:t>AC</w:t>
      </w:r>
      <w:r>
        <w:rPr>
          <w:color w:val="000000"/>
        </w:rPr>
        <w:t>的和；</w:t>
      </w:r>
      <w:r>
        <w:rPr>
          <w:color w:val="000000"/>
        </w:rPr>
        <w:t>④BF=CF</w:t>
      </w:r>
      <w:r>
        <w:rPr>
          <w:color w:val="000000"/>
        </w:rPr>
        <w:t>．</w:t>
      </w:r>
      <w:r>
        <w:rPr>
          <w:color w:val="000000"/>
        </w:rPr>
        <w:t>其中有（</w:t>
      </w:r>
      <w:r>
        <w:rPr>
          <w:color w:val="000000"/>
        </w:rPr>
        <w:t>     </w:t>
      </w:r>
      <w:r>
        <w:rPr>
          <w:color w:val="000000"/>
        </w:rPr>
        <w:t>）</w:t>
      </w:r>
    </w:p>
    <w:p w:rsidR="00785883">
      <w:pPr>
        <w:spacing w:after="0"/>
        <w:ind w:left="150"/>
      </w:pPr>
      <w:r>
        <w:rPr>
          <w:color w:val="000000"/>
        </w:rPr>
        <w:t>A. ①②③                 </w:t>
      </w:r>
      <w:r>
        <w:rPr>
          <w:color w:val="000000"/>
        </w:rPr>
        <w:t>B. ①②③④                 </w:t>
      </w:r>
      <w:r>
        <w:rPr>
          <w:color w:val="000000"/>
        </w:rPr>
        <w:t>C. ①②                  </w:t>
      </w:r>
      <w:r>
        <w:rPr>
          <w:color w:val="000000"/>
        </w:rPr>
        <w:t>D. ①</w:t>
      </w: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4.</w:t>
      </w:r>
      <w:r>
        <w:rPr>
          <w:color w:val="000000"/>
        </w:rPr>
        <w:t>如图，以</w:t>
      </w:r>
      <w:r>
        <w:rPr>
          <w:color w:val="000000"/>
        </w:rPr>
        <w:t xml:space="preserve"> </w:t>
      </w:r>
      <w:r>
        <w:rPr>
          <w:noProof/>
          <w:lang w:eastAsia="zh-CN"/>
        </w:rPr>
        <w:pict>
          <v:shape id="_x0000_i1027" type="#_x0000_t75" style="height:11.25pt;mso-wrap-style:square;visibility:visible;width:52.5pt">
            <v:imagedata r:id="rId8" o:title=""/>
          </v:shape>
        </w:pict>
      </w:r>
      <w:r>
        <w:rPr>
          <w:color w:val="000000"/>
        </w:rPr>
        <w:t>的三边为斜边分别向外作等腰直角三角形，</w:t>
      </w:r>
    </w:p>
    <w:p w:rsidR="00785883" w:rsidRPr="00943EAD">
      <w:pPr>
        <w:spacing w:after="0"/>
        <w:rPr>
          <w:color w:val="000000"/>
          <w:lang w:eastAsia="zh-CN"/>
        </w:rPr>
      </w:pPr>
      <w:r>
        <w:rPr>
          <w:noProof/>
          <w:color w:val="000000"/>
        </w:rPr>
        <w:pict>
          <v:shape id="_x0000_s1028" type="#_x0000_t75" style="height:106.5pt;margin-left:338.55pt;margin-top:3.35pt;mso-wrap-distance-bottom:0;mso-wrap-distance-left:9pt;mso-wrap-distance-right:9pt;mso-wrap-distance-top:0;mso-wrap-style:square;position:absolute;visibility:visible;width:123pt;z-index:-251656192">
            <v:imagedata r:id="rId9" o:title=""/>
          </v:shape>
        </w:pict>
      </w:r>
      <w:r>
        <w:rPr>
          <w:color w:val="000000"/>
        </w:rPr>
        <w:t>若斜</w:t>
      </w:r>
      <w:r>
        <w:rPr>
          <w:color w:val="000000"/>
        </w:rPr>
        <w:t>边</w:t>
      </w:r>
      <w:r w:rsidR="00943EAD">
        <w:rPr>
          <w:rFonts w:hint="eastAsia"/>
          <w:color w:val="000000"/>
          <w:lang w:eastAsia="zh-CN"/>
        </w:rPr>
        <w:t>AB=3</w:t>
      </w:r>
      <w:r>
        <w:rPr>
          <w:color w:val="000000"/>
        </w:rPr>
        <w:t>，则图中阴影部分的面积为（</w:t>
      </w:r>
      <w:r>
        <w:rPr>
          <w:color w:val="000000"/>
        </w:rPr>
        <w:t xml:space="preserve">    </w:t>
      </w:r>
      <w:r>
        <w:rPr>
          <w:color w:val="000000"/>
        </w:rPr>
        <w:t>）．</w:t>
      </w:r>
    </w:p>
    <w:p w:rsidR="00785883">
      <w:pPr>
        <w:spacing w:after="0"/>
        <w:ind w:left="150"/>
      </w:pPr>
      <w:r>
        <w:rPr>
          <w:color w:val="000000"/>
        </w:rPr>
        <w:t>A. </w:t>
      </w:r>
      <w:r w:rsidR="00943EAD">
        <w:rPr>
          <w:rFonts w:hint="eastAsia"/>
          <w:noProof/>
          <w:lang w:eastAsia="zh-CN"/>
        </w:rPr>
        <w:t>2.5</w:t>
      </w:r>
      <w:r>
        <w:rPr>
          <w:color w:val="000000"/>
        </w:rPr>
        <w:t>                                         </w:t>
      </w:r>
      <w:r>
        <w:rPr>
          <w:noProof/>
          <w:lang w:eastAsia="zh-CN"/>
        </w:rPr>
        <w:pict>
          <v:shape id="_x0000_i1029" type="#_x0000_t75" style="height:3pt;mso-wrap-style:square;visibility:visible;width:0.75pt">
            <v:imagedata r:id="rId10" o:title=""/>
          </v:shape>
        </w:pict>
      </w:r>
      <w:r>
        <w:rPr>
          <w:color w:val="000000"/>
        </w:rPr>
        <w:t>B. </w:t>
      </w:r>
      <w:r w:rsidR="00943EAD">
        <w:rPr>
          <w:rFonts w:hint="eastAsia"/>
          <w:noProof/>
          <w:lang w:eastAsia="zh-CN"/>
        </w:rPr>
        <w:t>3</w:t>
      </w:r>
      <w:r>
        <w:rPr>
          <w:color w:val="000000"/>
        </w:rPr>
        <w:t>                     </w:t>
      </w:r>
      <w:r>
        <w:rPr>
          <w:color w:val="000000"/>
        </w:rPr>
        <w:t> </w:t>
      </w:r>
      <w:r>
        <w:rPr>
          <w:noProof/>
          <w:lang w:eastAsia="zh-CN"/>
        </w:rPr>
        <w:pict>
          <v:shape id="_x0000_i1030" type="#_x0000_t75" style="height:3pt;mso-wrap-style:square;visibility:visible;width:0.75pt">
            <v:imagedata r:id="rId10" o:title=""/>
          </v:shape>
        </w:pict>
      </w:r>
      <w:r>
        <w:rPr>
          <w:color w:val="000000"/>
        </w:rPr>
        <w:t>C. </w:t>
      </w:r>
      <w:r w:rsidR="00943EAD">
        <w:rPr>
          <w:rFonts w:hint="eastAsia"/>
          <w:noProof/>
          <w:lang w:eastAsia="zh-CN"/>
        </w:rPr>
        <w:t>4.5</w:t>
      </w:r>
      <w:r>
        <w:rPr>
          <w:color w:val="000000"/>
        </w:rPr>
        <w:t>          </w:t>
      </w:r>
      <w:r>
        <w:rPr>
          <w:color w:val="000000"/>
        </w:rPr>
        <w:t>             </w:t>
      </w:r>
      <w:r>
        <w:rPr>
          <w:color w:val="000000"/>
        </w:rPr>
        <w:t>D. </w:t>
      </w:r>
      <w:r w:rsidR="00943EAD">
        <w:rPr>
          <w:rFonts w:hint="eastAsia"/>
          <w:noProof/>
          <w:lang w:eastAsia="zh-CN"/>
        </w:rPr>
        <w:t>6</w:t>
      </w: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5.</w:t>
      </w:r>
      <w:r>
        <w:rPr>
          <w:color w:val="000000"/>
        </w:rPr>
        <w:t>如图，在等腰</w:t>
      </w:r>
      <w:r>
        <w:rPr>
          <w:color w:val="000000"/>
        </w:rPr>
        <w:t>△ABC</w:t>
      </w:r>
      <w:r>
        <w:rPr>
          <w:color w:val="000000"/>
        </w:rPr>
        <w:t>中，</w:t>
      </w:r>
      <w:r>
        <w:rPr>
          <w:color w:val="000000"/>
        </w:rPr>
        <w:t xml:space="preserve">∠BAC=120 </w:t>
      </w:r>
      <w:r>
        <w:rPr>
          <w:noProof/>
          <w:lang w:eastAsia="zh-CN"/>
        </w:rPr>
        <w:pict>
          <v:shape id="_x0000_i1031" type="#_x0000_t75" style="height:9pt;mso-wrap-style:square;visibility:visible;width:10.5pt">
            <v:imagedata r:id="rId11" o:title=""/>
          </v:shape>
        </w:pict>
      </w:r>
      <w:r>
        <w:rPr>
          <w:color w:val="000000"/>
        </w:rPr>
        <w:t>，</w:t>
      </w:r>
      <w:r>
        <w:rPr>
          <w:color w:val="000000"/>
        </w:rPr>
        <w:t>DE</w:t>
      </w:r>
      <w:r>
        <w:rPr>
          <w:color w:val="000000"/>
        </w:rPr>
        <w:t>是</w:t>
      </w:r>
      <w:r>
        <w:rPr>
          <w:color w:val="000000"/>
        </w:rPr>
        <w:t>AC</w:t>
      </w:r>
      <w:r>
        <w:rPr>
          <w:color w:val="000000"/>
        </w:rPr>
        <w:t>的垂直平分线，</w:t>
      </w:r>
    </w:p>
    <w:p w:rsidR="00785883">
      <w:pPr>
        <w:spacing w:after="0"/>
      </w:pPr>
      <w:r>
        <w:rPr>
          <w:color w:val="000000"/>
        </w:rPr>
        <w:t>线段</w:t>
      </w:r>
      <w:r>
        <w:rPr>
          <w:color w:val="000000"/>
        </w:rPr>
        <w:t>DE=lcm</w:t>
      </w:r>
      <w:r>
        <w:rPr>
          <w:color w:val="000000"/>
        </w:rPr>
        <w:t>，则</w:t>
      </w:r>
      <w:r>
        <w:rPr>
          <w:color w:val="000000"/>
        </w:rPr>
        <w:t>BD</w:t>
      </w:r>
      <w:r>
        <w:rPr>
          <w:color w:val="000000"/>
        </w:rPr>
        <w:t>的长为</w:t>
      </w:r>
      <w:r>
        <w:rPr>
          <w:color w:val="000000"/>
        </w:rPr>
        <w:t>(    )</w:t>
      </w:r>
      <w:r>
        <w:br/>
      </w:r>
      <w:r>
        <w:rPr>
          <w:noProof/>
          <w:lang w:eastAsia="zh-CN"/>
        </w:rPr>
        <w:pict>
          <v:shape id="_x0000_i1032" type="#_x0000_t75" style="height:60pt;mso-wrap-style:square;visibility:visible;width:140.25pt">
            <v:imagedata r:id="rId12" o:title=""/>
          </v:shape>
        </w:pict>
      </w:r>
    </w:p>
    <w:p w:rsidR="00785883">
      <w:pPr>
        <w:spacing w:after="0"/>
        <w:ind w:left="150"/>
      </w:pPr>
      <w:r>
        <w:rPr>
          <w:color w:val="000000"/>
        </w:rPr>
        <w:t>A. 3cm                                     B. 4cm                                     C. 5cm                                     D. 6cm</w:t>
      </w:r>
    </w:p>
    <w:p w:rsidR="00785883">
      <w:pPr>
        <w:spacing w:after="0"/>
      </w:pPr>
      <w:r>
        <w:rPr>
          <w:color w:val="000000"/>
        </w:rPr>
        <w:t>6.</w:t>
      </w:r>
      <w:r>
        <w:rPr>
          <w:color w:val="000000"/>
        </w:rPr>
        <w:t>若等腰三角形的顶角为</w:t>
      </w:r>
      <w:r>
        <w:rPr>
          <w:color w:val="000000"/>
        </w:rPr>
        <w:t>80°</w:t>
      </w:r>
      <w:r>
        <w:rPr>
          <w:color w:val="000000"/>
        </w:rPr>
        <w:t>，则它的一个底</w:t>
      </w:r>
      <w:r>
        <w:rPr>
          <w:color w:val="000000"/>
        </w:rPr>
        <w:t>角度数为（　　）</w:t>
      </w:r>
      <w:r>
        <w:rPr>
          <w:color w:val="000000"/>
        </w:rPr>
        <w:t xml:space="preserve">            </w:t>
      </w:r>
    </w:p>
    <w:p w:rsidR="00785883">
      <w:pPr>
        <w:spacing w:after="0"/>
        <w:ind w:left="150"/>
      </w:pPr>
      <w:r>
        <w:rPr>
          <w:color w:val="000000"/>
        </w:rPr>
        <w:t>A. 20°                                     </w:t>
      </w:r>
      <w:r>
        <w:rPr>
          <w:noProof/>
          <w:lang w:eastAsia="zh-CN"/>
        </w:rPr>
        <w:pict>
          <v:shape id="_x0000_i1033" type="#_x0000_t75" style="height:3pt;mso-wrap-style:square;visibility:visible;width:0.75pt">
            <v:imagedata r:id="rId10" o:title=""/>
          </v:shape>
        </w:pict>
      </w:r>
      <w:r>
        <w:rPr>
          <w:color w:val="000000"/>
        </w:rPr>
        <w:t>B. 50°                                        </w:t>
      </w:r>
      <w:r>
        <w:rPr>
          <w:noProof/>
          <w:lang w:eastAsia="zh-CN"/>
        </w:rPr>
        <w:pict>
          <v:shape id="_x0000_i1034" type="#_x0000_t75" style="height:3pt;mso-wrap-style:square;visibility:visible;width:0.75pt">
            <v:imagedata r:id="rId10" o:title=""/>
          </v:shape>
        </w:pict>
      </w:r>
      <w:r>
        <w:rPr>
          <w:color w:val="000000"/>
        </w:rPr>
        <w:t>C. 80°                                     </w:t>
      </w:r>
      <w:r>
        <w:rPr>
          <w:noProof/>
          <w:lang w:eastAsia="zh-CN"/>
        </w:rPr>
        <w:pict>
          <v:shape id="_x0000_i1035" type="#_x0000_t75" style="height:3pt;mso-wrap-style:square;visibility:visible;width:0.75pt">
            <v:imagedata r:id="rId10" o:title=""/>
          </v:shape>
        </w:pict>
      </w:r>
      <w:r>
        <w:rPr>
          <w:color w:val="000000"/>
        </w:rPr>
        <w:t>D. 100°</w:t>
      </w:r>
    </w:p>
    <w:p w:rsidR="00785883">
      <w:pPr>
        <w:spacing w:after="0"/>
      </w:pPr>
      <w:r>
        <w:rPr>
          <w:color w:val="000000"/>
        </w:rPr>
        <w:t>7.</w:t>
      </w:r>
      <w:r>
        <w:rPr>
          <w:color w:val="000000"/>
        </w:rPr>
        <w:t>下列能确定</w:t>
      </w:r>
      <w:r>
        <w:rPr>
          <w:color w:val="000000"/>
        </w:rPr>
        <w:t>△ABC</w:t>
      </w:r>
      <w:r>
        <w:rPr>
          <w:color w:val="000000"/>
        </w:rPr>
        <w:t>为等腰三角形的是（　　）</w:t>
      </w:r>
      <w:r>
        <w:rPr>
          <w:color w:val="000000"/>
        </w:rPr>
        <w:t xml:space="preserve">            </w:t>
      </w:r>
    </w:p>
    <w:p w:rsidR="00785883">
      <w:pPr>
        <w:spacing w:after="0"/>
        <w:ind w:left="150"/>
      </w:pPr>
      <w:r>
        <w:rPr>
          <w:color w:val="000000"/>
        </w:rPr>
        <w:t>A. ∠A=50°</w:t>
      </w:r>
      <w:r>
        <w:rPr>
          <w:color w:val="000000"/>
        </w:rPr>
        <w:t>、</w:t>
      </w:r>
      <w:r>
        <w:rPr>
          <w:color w:val="000000"/>
        </w:rPr>
        <w:t>∠B=80°      </w:t>
      </w:r>
      <w:r>
        <w:rPr>
          <w:noProof/>
          <w:lang w:eastAsia="zh-CN"/>
        </w:rPr>
        <w:pict>
          <v:shape id="_x0000_i1036" type="#_x0000_t75" style="height:3pt;mso-wrap-style:square;visibility:visible;width:0.75pt">
            <v:imagedata r:id="rId10" o:title=""/>
          </v:shape>
        </w:pict>
      </w:r>
      <w:r>
        <w:rPr>
          <w:color w:val="000000"/>
        </w:rPr>
        <w:t>B. ∠A=42°</w:t>
      </w:r>
      <w:r>
        <w:rPr>
          <w:color w:val="000000"/>
        </w:rPr>
        <w:t>、</w:t>
      </w:r>
      <w:r>
        <w:rPr>
          <w:color w:val="000000"/>
        </w:rPr>
        <w:t>∠B=48°      </w:t>
      </w:r>
      <w:r>
        <w:rPr>
          <w:noProof/>
          <w:lang w:eastAsia="zh-CN"/>
        </w:rPr>
        <w:pict>
          <v:shape id="_x0000_i1037" type="#_x0000_t75" style="height:3pt;mso-wrap-style:square;visibility:visible;width:0.75pt">
            <v:imagedata r:id="rId10" o:title=""/>
          </v:shape>
        </w:pict>
      </w:r>
      <w:r>
        <w:rPr>
          <w:color w:val="000000"/>
        </w:rPr>
        <w:t>C. ∠A=2∠B=70°      </w:t>
      </w:r>
      <w:r>
        <w:rPr>
          <w:noProof/>
          <w:lang w:eastAsia="zh-CN"/>
        </w:rPr>
        <w:pict>
          <v:shape id="_x0000_i1038" type="#_x0000_t75" style="height:3pt;mso-wrap-style:square;visibility:visible;width:0.75pt">
            <v:imagedata r:id="rId10" o:title=""/>
          </v:shape>
        </w:pict>
      </w:r>
      <w:r>
        <w:rPr>
          <w:color w:val="000000"/>
        </w:rPr>
        <w:t>D. AB=4</w:t>
      </w:r>
      <w:r>
        <w:rPr>
          <w:color w:val="000000"/>
        </w:rPr>
        <w:t>、</w:t>
      </w:r>
      <w:r>
        <w:rPr>
          <w:color w:val="000000"/>
        </w:rPr>
        <w:t>BC=5</w:t>
      </w:r>
      <w:r>
        <w:rPr>
          <w:color w:val="000000"/>
        </w:rPr>
        <w:t>，周长为</w:t>
      </w:r>
      <w:r>
        <w:rPr>
          <w:color w:val="000000"/>
        </w:rPr>
        <w:t>15</w:t>
      </w:r>
    </w:p>
    <w:p w:rsidR="00785883">
      <w:pPr>
        <w:spacing w:after="0"/>
      </w:pPr>
      <w:r>
        <w:rPr>
          <w:color w:val="000000"/>
        </w:rPr>
        <w:t>8.</w:t>
      </w:r>
      <w:r>
        <w:rPr>
          <w:color w:val="000000"/>
        </w:rPr>
        <w:t>如图，在</w:t>
      </w:r>
      <w:r>
        <w:rPr>
          <w:color w:val="000000"/>
        </w:rPr>
        <w:t>△ABC</w:t>
      </w:r>
      <w:r>
        <w:rPr>
          <w:color w:val="000000"/>
        </w:rPr>
        <w:t>中，</w:t>
      </w:r>
      <w:r>
        <w:rPr>
          <w:color w:val="000000"/>
        </w:rPr>
        <w:t>AB=AC</w:t>
      </w:r>
      <w:r>
        <w:rPr>
          <w:color w:val="000000"/>
        </w:rPr>
        <w:t>，</w:t>
      </w:r>
      <w:r>
        <w:rPr>
          <w:color w:val="000000"/>
        </w:rPr>
        <w:t>∠BAC=120°</w:t>
      </w:r>
      <w:r>
        <w:rPr>
          <w:color w:val="000000"/>
        </w:rPr>
        <w:t>，</w:t>
      </w:r>
      <w:r>
        <w:rPr>
          <w:color w:val="000000"/>
        </w:rPr>
        <w:t>AD⊥AC</w:t>
      </w:r>
      <w:r>
        <w:rPr>
          <w:color w:val="000000"/>
        </w:rPr>
        <w:t>，交</w:t>
      </w:r>
      <w:r>
        <w:rPr>
          <w:color w:val="000000"/>
        </w:rPr>
        <w:t>BC</w:t>
      </w:r>
      <w:r>
        <w:rPr>
          <w:color w:val="000000"/>
        </w:rPr>
        <w:t>于点</w:t>
      </w:r>
      <w:r>
        <w:rPr>
          <w:color w:val="000000"/>
        </w:rPr>
        <w:t>D</w:t>
      </w:r>
      <w:r>
        <w:rPr>
          <w:color w:val="000000"/>
        </w:rPr>
        <w:t>．若</w:t>
      </w:r>
      <w:r>
        <w:rPr>
          <w:color w:val="000000"/>
        </w:rPr>
        <w:t>BC=6cm</w:t>
      </w:r>
      <w:r>
        <w:rPr>
          <w:color w:val="000000"/>
        </w:rPr>
        <w:t>，则</w:t>
      </w:r>
      <w:r>
        <w:rPr>
          <w:color w:val="000000"/>
        </w:rPr>
        <w:t>CD</w:t>
      </w:r>
      <w:r>
        <w:rPr>
          <w:color w:val="000000"/>
        </w:rPr>
        <w:t>的长为（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  <w:r>
        <w:rPr>
          <w:noProof/>
          <w:lang w:eastAsia="zh-CN"/>
        </w:rPr>
        <w:pict>
          <v:shape id="_x0000_i1039" type="#_x0000_t75" style="height:58.5pt;mso-wrap-style:square;visibility:visible;width:128.25pt">
            <v:imagedata r:id="rId13" o:title=""/>
          </v:shape>
        </w:pict>
      </w:r>
    </w:p>
    <w:p w:rsidR="00785883">
      <w:pPr>
        <w:spacing w:after="0"/>
        <w:ind w:left="150"/>
      </w:pPr>
      <w:r>
        <w:rPr>
          <w:color w:val="000000"/>
        </w:rPr>
        <w:t>A. 2cm                                     B. 3cm                                     C. 4cm                                     D. 5cm</w:t>
      </w:r>
    </w:p>
    <w:p w:rsidR="00785883">
      <w:pPr>
        <w:spacing w:after="0"/>
      </w:pPr>
      <w:r>
        <w:rPr>
          <w:color w:val="000000"/>
        </w:rPr>
        <w:t>9.</w:t>
      </w:r>
      <w:r>
        <w:rPr>
          <w:color w:val="000000"/>
        </w:rPr>
        <w:t>如图所示，将一个正方形纸片对折</w:t>
      </w:r>
      <w:r>
        <w:rPr>
          <w:color w:val="000000"/>
        </w:rPr>
        <w:t>两次，然后再上面打</w:t>
      </w:r>
      <w:r>
        <w:rPr>
          <w:color w:val="000000"/>
        </w:rPr>
        <w:t>3</w:t>
      </w:r>
      <w:r>
        <w:rPr>
          <w:color w:val="000000"/>
        </w:rPr>
        <w:t>个洞，则纸片展开后是（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785883">
      <w:pPr>
        <w:spacing w:after="0"/>
      </w:pPr>
      <w:r>
        <w:rPr>
          <w:noProof/>
          <w:lang w:eastAsia="zh-CN"/>
        </w:rPr>
        <w:pict>
          <v:shape id="_x0000_i1040" type="#_x0000_t75" style="height:52.5pt;mso-wrap-style:square;visibility:visible;width:214.5pt">
            <v:imagedata r:id="rId14" o:title=""/>
          </v:shape>
        </w:pict>
      </w:r>
    </w:p>
    <w:p w:rsidR="00785883">
      <w:pPr>
        <w:spacing w:after="0"/>
        <w:ind w:left="150"/>
      </w:pPr>
      <w:r>
        <w:rPr>
          <w:noProof/>
          <w:color w:val="000000"/>
        </w:rPr>
        <w:pict>
          <v:shape id="_x0000_s1041" type="#_x0000_t75" style="height:84pt;margin-left:334.05pt;margin-top:41.55pt;mso-wrap-distance-bottom:0;mso-wrap-distance-left:9pt;mso-wrap-distance-right:9pt;mso-wrap-distance-top:0;mso-wrap-style:square;position:absolute;visibility:visible;width:140.25pt;z-index:-251654144">
            <v:imagedata r:id="rId15" o:title=""/>
          </v:shape>
        </w:pict>
      </w:r>
      <w:r>
        <w:rPr>
          <w:color w:val="000000"/>
        </w:rPr>
        <w:t>A.</w:t>
      </w:r>
      <w:r>
        <w:rPr>
          <w:noProof/>
          <w:lang w:eastAsia="zh-CN"/>
        </w:rPr>
        <w:pict>
          <v:shape id="_x0000_i1042" type="#_x0000_t75" style="height:50.25pt;mso-wrap-style:square;visibility:visible;width:48pt">
            <v:imagedata r:id="rId16" o:title=""/>
          </v:shape>
        </w:pict>
      </w:r>
      <w:r w:rsidR="00943EAD">
        <w:rPr>
          <w:rFonts w:hint="eastAsia"/>
          <w:lang w:eastAsia="zh-CN"/>
        </w:rPr>
        <w:tab/>
      </w:r>
      <w:r>
        <w:rPr>
          <w:color w:val="000000"/>
        </w:rPr>
        <w:t>B.</w:t>
      </w:r>
      <w:r>
        <w:rPr>
          <w:noProof/>
          <w:lang w:eastAsia="zh-CN"/>
        </w:rPr>
        <w:pict>
          <v:shape id="_x0000_i1043" type="#_x0000_t75" style="height:50.25pt;mso-wrap-style:square;visibility:visible;width:52.5pt">
            <v:imagedata r:id="rId17" o:title=""/>
          </v:shape>
        </w:pict>
      </w:r>
      <w:r w:rsidR="00943EAD">
        <w:rPr>
          <w:rFonts w:hint="eastAsia"/>
          <w:lang w:eastAsia="zh-CN"/>
        </w:rPr>
        <w:tab/>
      </w:r>
      <w:r w:rsidR="00943EAD">
        <w:rPr>
          <w:rFonts w:hint="eastAsia"/>
          <w:lang w:eastAsia="zh-CN"/>
        </w:rPr>
        <w:tab/>
      </w:r>
      <w:r>
        <w:rPr>
          <w:color w:val="000000"/>
        </w:rPr>
        <w:t>C.</w:t>
      </w:r>
      <w:r>
        <w:rPr>
          <w:noProof/>
          <w:lang w:eastAsia="zh-CN"/>
        </w:rPr>
        <w:pict>
          <v:shape id="_x0000_i1044" type="#_x0000_t75" style="height:49.5pt;mso-wrap-style:square;visibility:visible;width:53.25pt">
            <v:imagedata r:id="rId18" o:title=""/>
          </v:shape>
        </w:pict>
      </w:r>
      <w:r w:rsidR="00943EAD">
        <w:rPr>
          <w:rFonts w:hint="eastAsia"/>
          <w:lang w:eastAsia="zh-CN"/>
        </w:rPr>
        <w:tab/>
      </w:r>
      <w:r w:rsidR="00943EAD">
        <w:rPr>
          <w:rFonts w:hint="eastAsia"/>
          <w:lang w:eastAsia="zh-CN"/>
        </w:rPr>
        <w:tab/>
      </w:r>
      <w:r>
        <w:rPr>
          <w:color w:val="000000"/>
        </w:rPr>
        <w:t>D.</w:t>
      </w:r>
      <w:r>
        <w:rPr>
          <w:noProof/>
          <w:lang w:eastAsia="zh-CN"/>
        </w:rPr>
        <w:pict>
          <v:shape id="_x0000_i1045" type="#_x0000_t75" style="height:51pt;mso-wrap-style:square;visibility:visible;width:51pt">
            <v:imagedata r:id="rId19" o:title=""/>
          </v:shape>
        </w:pict>
      </w: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10.</w:t>
      </w:r>
      <w:r>
        <w:rPr>
          <w:color w:val="000000"/>
        </w:rPr>
        <w:t>如图，在矩形</w:t>
      </w:r>
      <w:r>
        <w:rPr>
          <w:color w:val="000000"/>
        </w:rPr>
        <w:t>ABCD</w:t>
      </w:r>
      <w:r>
        <w:rPr>
          <w:color w:val="000000"/>
        </w:rPr>
        <w:t>中，</w:t>
      </w:r>
      <w:r>
        <w:rPr>
          <w:color w:val="000000"/>
        </w:rPr>
        <w:t>AB=3</w:t>
      </w:r>
      <w:r>
        <w:rPr>
          <w:color w:val="000000"/>
        </w:rPr>
        <w:t>，</w:t>
      </w:r>
      <w:r>
        <w:rPr>
          <w:color w:val="000000"/>
        </w:rPr>
        <w:t>BC=4</w:t>
      </w:r>
      <w:r>
        <w:rPr>
          <w:color w:val="000000"/>
        </w:rPr>
        <w:t>，将其折叠，使</w:t>
      </w:r>
      <w:r>
        <w:rPr>
          <w:color w:val="000000"/>
        </w:rPr>
        <w:t>AB</w:t>
      </w:r>
      <w:r>
        <w:rPr>
          <w:color w:val="000000"/>
        </w:rPr>
        <w:t>边落在对角线</w:t>
      </w:r>
    </w:p>
    <w:p w:rsidR="00785883">
      <w:pPr>
        <w:spacing w:after="0"/>
        <w:rPr>
          <w:rFonts w:hint="eastAsia"/>
          <w:lang w:eastAsia="zh-CN"/>
        </w:rPr>
      </w:pPr>
      <w:r>
        <w:rPr>
          <w:color w:val="000000"/>
        </w:rPr>
        <w:t>AC</w:t>
      </w:r>
      <w:r>
        <w:rPr>
          <w:color w:val="000000"/>
        </w:rPr>
        <w:t>上，得到折痕</w:t>
      </w:r>
      <w:r>
        <w:rPr>
          <w:color w:val="000000"/>
        </w:rPr>
        <w:t>AE</w:t>
      </w:r>
      <w:r>
        <w:rPr>
          <w:color w:val="000000"/>
        </w:rPr>
        <w:t>，则点</w:t>
      </w:r>
      <w:r>
        <w:rPr>
          <w:color w:val="000000"/>
        </w:rPr>
        <w:t>E</w:t>
      </w:r>
      <w:r>
        <w:rPr>
          <w:color w:val="000000"/>
        </w:rPr>
        <w:t>到点</w:t>
      </w:r>
      <w:r>
        <w:rPr>
          <w:color w:val="000000"/>
        </w:rPr>
        <w:t>B</w:t>
      </w:r>
      <w:r>
        <w:rPr>
          <w:color w:val="000000"/>
        </w:rPr>
        <w:t>的距离为（</w:t>
      </w:r>
      <w:r>
        <w:rPr>
          <w:color w:val="000000"/>
        </w:rPr>
        <w:t xml:space="preserve">    </w:t>
      </w:r>
      <w:r>
        <w:rPr>
          <w:color w:val="000000"/>
        </w:rPr>
        <w:t>）</w:t>
      </w:r>
    </w:p>
    <w:p w:rsidR="00785883">
      <w:pPr>
        <w:spacing w:after="0"/>
        <w:ind w:left="150"/>
      </w:pPr>
      <w:r>
        <w:rPr>
          <w:noProof/>
          <w:color w:val="000000"/>
        </w:rPr>
        <w:pict>
          <v:shape id="_x0000_s1046" type="#_x0000_t75" style="height:91.5pt;margin-left:325.65pt;margin-top:25.7pt;mso-wrap-distance-bottom:0;mso-wrap-distance-left:9pt;mso-wrap-distance-right:9pt;mso-wrap-distance-top:0;mso-wrap-style:square;position:absolute;visibility:visible;width:124.5pt;z-index:-251655168">
            <v:imagedata r:id="rId20" o:title=""/>
          </v:shape>
        </w:pict>
      </w:r>
      <w:r>
        <w:rPr>
          <w:color w:val="000000"/>
        </w:rPr>
        <w:t>A. </w:t>
      </w:r>
      <w:r>
        <w:rPr>
          <w:noProof/>
          <w:lang w:eastAsia="zh-CN"/>
        </w:rPr>
        <w:pict>
          <v:shape id="_x0000_i1047" type="#_x0000_t75" style="height:21pt;mso-wrap-style:square;visibility:visible;width:9.75pt">
            <v:imagedata r:id="rId21" o:title=""/>
          </v:shape>
        </w:pict>
      </w:r>
      <w:r>
        <w:rPr>
          <w:color w:val="000000"/>
        </w:rPr>
        <w:t>                           </w:t>
      </w:r>
      <w:r w:rsidR="00943EAD">
        <w:rPr>
          <w:color w:val="000000"/>
        </w:rPr>
        <w:t>B. 2                         </w:t>
      </w:r>
      <w:r>
        <w:rPr>
          <w:color w:val="000000"/>
        </w:rPr>
        <w:t> C. </w:t>
      </w:r>
      <w:r>
        <w:rPr>
          <w:noProof/>
          <w:lang w:eastAsia="zh-CN"/>
        </w:rPr>
        <w:pict>
          <v:shape id="_x0000_i1048" type="#_x0000_t75" style="height:21pt;mso-wrap-style:square;visibility:visible;width:9.75pt">
            <v:imagedata r:id="rId22" o:title=""/>
          </v:shape>
        </w:pict>
      </w:r>
      <w:r>
        <w:rPr>
          <w:color w:val="000000"/>
        </w:rPr>
        <w:t>                         </w:t>
      </w:r>
      <w:r>
        <w:rPr>
          <w:color w:val="000000"/>
        </w:rPr>
        <w:t>D. 3</w:t>
      </w:r>
    </w:p>
    <w:p w:rsidR="00785883">
      <w:r>
        <w:rPr>
          <w:b/>
          <w:bCs/>
          <w:sz w:val="24"/>
          <w:szCs w:val="24"/>
        </w:rPr>
        <w:t>二、填空题（共</w:t>
      </w:r>
      <w:r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>题；共</w:t>
      </w:r>
      <w:r>
        <w:rPr>
          <w:b/>
          <w:bCs/>
          <w:sz w:val="24"/>
          <w:szCs w:val="24"/>
        </w:rPr>
        <w:t>24</w:t>
      </w:r>
      <w:r>
        <w:rPr>
          <w:b/>
          <w:bCs/>
          <w:sz w:val="24"/>
          <w:szCs w:val="24"/>
        </w:rPr>
        <w:t>分）</w:t>
      </w: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11.</w:t>
      </w:r>
      <w:r>
        <w:rPr>
          <w:color w:val="000000"/>
        </w:rPr>
        <w:t>将一张长方形的纸片</w:t>
      </w:r>
      <w:r>
        <w:rPr>
          <w:color w:val="000000"/>
        </w:rPr>
        <w:t>ABCD</w:t>
      </w:r>
      <w:r>
        <w:rPr>
          <w:color w:val="000000"/>
        </w:rPr>
        <w:t>按如图所示方式折叠，使</w:t>
      </w:r>
      <w:r>
        <w:rPr>
          <w:color w:val="000000"/>
        </w:rPr>
        <w:t>C</w:t>
      </w:r>
      <w:r>
        <w:rPr>
          <w:color w:val="000000"/>
        </w:rPr>
        <w:t>点落在</w:t>
      </w:r>
      <w:r>
        <w:rPr>
          <w:color w:val="000000"/>
        </w:rPr>
        <w:t xml:space="preserve"> </w:t>
      </w:r>
      <w:r>
        <w:rPr>
          <w:noProof/>
          <w:lang w:eastAsia="zh-CN"/>
        </w:rPr>
        <w:pict>
          <v:shape id="_x0000_i1049" type="#_x0000_t75" style="height:12.75pt;mso-wrap-style:square;visibility:visible;width:12pt">
            <v:imagedata r:id="rId23" o:title=""/>
          </v:shape>
        </w:pict>
      </w:r>
      <w:r>
        <w:rPr>
          <w:color w:val="000000"/>
        </w:rPr>
        <w:t>处，</w:t>
      </w:r>
    </w:p>
    <w:p w:rsidR="00785883">
      <w:pPr>
        <w:spacing w:after="0"/>
        <w:rPr>
          <w:rFonts w:hint="eastAsia"/>
          <w:lang w:eastAsia="zh-CN"/>
        </w:rPr>
      </w:pPr>
      <w:r>
        <w:rPr>
          <w:rFonts w:hint="eastAsia"/>
          <w:noProof/>
          <w:lang w:eastAsia="zh-CN"/>
        </w:rPr>
        <w:t>BC</w:t>
      </w:r>
      <w:r w:rsidR="00D85AAF">
        <w:rPr>
          <w:color w:val="000000"/>
        </w:rPr>
        <w:t>交</w:t>
      </w:r>
      <w:r w:rsidR="00D85AAF">
        <w:rPr>
          <w:color w:val="000000"/>
        </w:rPr>
        <w:t>AD</w:t>
      </w:r>
      <w:r w:rsidR="00D85AAF">
        <w:rPr>
          <w:color w:val="000000"/>
        </w:rPr>
        <w:t>于点</w:t>
      </w:r>
      <w:r w:rsidR="00D85AAF">
        <w:rPr>
          <w:color w:val="000000"/>
        </w:rPr>
        <w:t>E</w:t>
      </w:r>
      <w:r w:rsidR="00D85AAF">
        <w:rPr>
          <w:color w:val="000000"/>
        </w:rPr>
        <w:t>，则</w:t>
      </w:r>
      <w:r w:rsidR="00D85AAF">
        <w:rPr>
          <w:color w:val="000000"/>
        </w:rPr>
        <w:t>△EBD</w:t>
      </w:r>
      <w:r w:rsidR="00D85AAF">
        <w:rPr>
          <w:color w:val="000000"/>
        </w:rPr>
        <w:t>的形状是</w:t>
      </w:r>
      <w:r w:rsidR="00D85AAF">
        <w:rPr>
          <w:color w:val="000000"/>
        </w:rPr>
        <w:t>________</w:t>
      </w:r>
      <w:r w:rsidR="00D85AAF">
        <w:rPr>
          <w:color w:val="000000"/>
        </w:rPr>
        <w:t>．</w:t>
      </w:r>
    </w:p>
    <w:p w:rsidR="00785883">
      <w:pPr>
        <w:spacing w:after="0"/>
      </w:pPr>
      <w:r>
        <w:rPr>
          <w:noProof/>
          <w:color w:val="000000"/>
        </w:rPr>
        <w:pict>
          <v:shape id="_x0000_s1050" type="#_x0000_t75" style="height:93pt;margin-left:362.55pt;margin-top:116.85pt;mso-wrap-distance-bottom:0;mso-wrap-distance-left:9pt;mso-wrap-distance-right:9pt;mso-wrap-distance-top:0;mso-wrap-style:square;position:absolute;visibility:visible;width:92.25pt;z-index:-251653120">
            <v:imagedata r:id="rId24" o:title=""/>
          </v:shape>
        </w:pict>
      </w:r>
      <w:r>
        <w:rPr>
          <w:noProof/>
          <w:color w:val="000000"/>
        </w:rPr>
        <w:pict>
          <v:shape id="_x0000_s1051" type="#_x0000_t75" style="height:75.75pt;margin-left:312.3pt;margin-top:35.85pt;mso-wrap-distance-bottom:0;mso-wrap-distance-left:9pt;mso-wrap-distance-right:9pt;mso-wrap-distance-top:0;mso-wrap-style:square;position:absolute;visibility:visible;width:114pt;z-index:-251652096">
            <v:imagedata r:id="rId25" o:title=""/>
          </v:shape>
        </w:pict>
      </w:r>
      <w:r>
        <w:rPr>
          <w:color w:val="000000"/>
        </w:rPr>
        <w:t>12.</w:t>
      </w:r>
      <w:r>
        <w:rPr>
          <w:color w:val="000000"/>
        </w:rPr>
        <w:t>如图，</w:t>
      </w:r>
      <w:r>
        <w:rPr>
          <w:color w:val="000000"/>
        </w:rPr>
        <w:t>∠A =∠D</w:t>
      </w:r>
      <w:r w:rsidR="00943EAD">
        <w:rPr>
          <w:rFonts w:hint="eastAsia"/>
          <w:color w:val="000000"/>
          <w:lang w:eastAsia="zh-CN"/>
        </w:rPr>
        <w:t>,</w:t>
      </w:r>
      <w:r>
        <w:rPr>
          <w:color w:val="000000"/>
        </w:rPr>
        <w:t>OA=OD, ∠DOC=50°</w:t>
      </w:r>
      <w:r>
        <w:rPr>
          <w:color w:val="000000"/>
        </w:rPr>
        <w:t>，则</w:t>
      </w:r>
      <w:r>
        <w:rPr>
          <w:color w:val="000000"/>
        </w:rPr>
        <w:t>∠DBC=________</w:t>
      </w:r>
      <w:r>
        <w:rPr>
          <w:color w:val="000000"/>
        </w:rPr>
        <w:t>度．</w:t>
      </w:r>
      <w:r>
        <w:br/>
      </w:r>
      <w:r>
        <w:rPr>
          <w:noProof/>
          <w:lang w:eastAsia="zh-CN"/>
        </w:rPr>
        <w:pict>
          <v:shape id="_x0000_i1052" type="#_x0000_t75" style="height:96.75pt;mso-wrap-style:square;visibility:visible;width:120pt">
            <v:imagedata r:id="rId26" o:title=""/>
          </v:shape>
        </w:pict>
      </w: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13.</w:t>
      </w:r>
      <w:r>
        <w:rPr>
          <w:color w:val="000000"/>
        </w:rPr>
        <w:t>如图</w:t>
      </w:r>
      <w:r>
        <w:rPr>
          <w:color w:val="000000"/>
        </w:rPr>
        <w:t>,</w:t>
      </w:r>
      <w:r>
        <w:rPr>
          <w:color w:val="000000"/>
        </w:rPr>
        <w:t>有两棵树</w:t>
      </w:r>
      <w:r>
        <w:rPr>
          <w:color w:val="000000"/>
        </w:rPr>
        <w:t>,</w:t>
      </w:r>
      <w:r>
        <w:rPr>
          <w:color w:val="000000"/>
        </w:rPr>
        <w:t>一棵高</w:t>
      </w:r>
      <w:r>
        <w:rPr>
          <w:color w:val="000000"/>
        </w:rPr>
        <w:t>10m,</w:t>
      </w:r>
      <w:r>
        <w:rPr>
          <w:color w:val="000000"/>
        </w:rPr>
        <w:t>另一棵高</w:t>
      </w:r>
      <w:r>
        <w:rPr>
          <w:color w:val="000000"/>
        </w:rPr>
        <w:t>4m,</w:t>
      </w:r>
      <w:r>
        <w:rPr>
          <w:color w:val="000000"/>
        </w:rPr>
        <w:t>两树相距</w:t>
      </w:r>
      <w:r>
        <w:rPr>
          <w:color w:val="000000"/>
        </w:rPr>
        <w:t>8m</w:t>
      </w:r>
      <w:r>
        <w:rPr>
          <w:color w:val="000000"/>
        </w:rPr>
        <w:t>．一只小鸟从</w:t>
      </w:r>
    </w:p>
    <w:p w:rsidR="00785883">
      <w:pPr>
        <w:spacing w:after="0"/>
        <w:rPr>
          <w:rFonts w:hint="eastAsia"/>
          <w:lang w:eastAsia="zh-CN"/>
        </w:rPr>
      </w:pPr>
      <w:r>
        <w:rPr>
          <w:color w:val="000000"/>
        </w:rPr>
        <w:t>一棵树的树尖飞到另一棵树的树尖</w:t>
      </w:r>
      <w:r>
        <w:rPr>
          <w:color w:val="000000"/>
        </w:rPr>
        <w:t>,</w:t>
      </w:r>
      <w:r>
        <w:rPr>
          <w:color w:val="000000"/>
        </w:rPr>
        <w:t>那么这只小鸟至少要飞行</w:t>
      </w:r>
      <w:r>
        <w:rPr>
          <w:color w:val="000000"/>
        </w:rPr>
        <w:t>________ m</w:t>
      </w:r>
      <w:r>
        <w:rPr>
          <w:color w:val="000000"/>
        </w:rPr>
        <w:t>．</w:t>
      </w: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14.</w:t>
      </w:r>
      <w:r>
        <w:rPr>
          <w:color w:val="000000"/>
        </w:rPr>
        <w:t>如图的三角形纸片中，</w:t>
      </w:r>
      <w:r>
        <w:rPr>
          <w:color w:val="000000"/>
        </w:rPr>
        <w:t>AB=6</w:t>
      </w:r>
      <w:r>
        <w:rPr>
          <w:color w:val="000000"/>
        </w:rPr>
        <w:t>，</w:t>
      </w:r>
      <w:r>
        <w:rPr>
          <w:color w:val="000000"/>
        </w:rPr>
        <w:t>AC=7</w:t>
      </w:r>
      <w:r>
        <w:rPr>
          <w:color w:val="000000"/>
        </w:rPr>
        <w:t>，</w:t>
      </w:r>
      <w:r>
        <w:rPr>
          <w:color w:val="000000"/>
        </w:rPr>
        <w:t>BC=5</w:t>
      </w:r>
      <w:r>
        <w:rPr>
          <w:color w:val="000000"/>
        </w:rPr>
        <w:t>，沿过点</w:t>
      </w:r>
      <w:r>
        <w:rPr>
          <w:color w:val="000000"/>
        </w:rPr>
        <w:t>B</w:t>
      </w:r>
      <w:r>
        <w:rPr>
          <w:color w:val="000000"/>
        </w:rPr>
        <w:t>的直线折叠这</w:t>
      </w:r>
      <w:r>
        <w:rPr>
          <w:color w:val="000000"/>
        </w:rPr>
        <w:t>个三</w:t>
      </w:r>
    </w:p>
    <w:p w:rsidR="00785883">
      <w:pPr>
        <w:spacing w:after="0"/>
        <w:rPr>
          <w:rFonts w:hint="eastAsia"/>
          <w:lang w:eastAsia="zh-CN"/>
        </w:rPr>
      </w:pPr>
      <w:r>
        <w:rPr>
          <w:color w:val="000000"/>
        </w:rPr>
        <w:t>角形，使点</w:t>
      </w:r>
      <w:r>
        <w:rPr>
          <w:color w:val="000000"/>
        </w:rPr>
        <w:t>C</w:t>
      </w:r>
      <w:r>
        <w:rPr>
          <w:color w:val="000000"/>
        </w:rPr>
        <w:t>落在</w:t>
      </w:r>
      <w:r>
        <w:rPr>
          <w:color w:val="000000"/>
        </w:rPr>
        <w:t>AB</w:t>
      </w:r>
      <w:r>
        <w:rPr>
          <w:color w:val="000000"/>
        </w:rPr>
        <w:t>边上的点</w:t>
      </w:r>
      <w:r>
        <w:rPr>
          <w:color w:val="000000"/>
        </w:rPr>
        <w:t>E</w:t>
      </w:r>
      <w:r>
        <w:rPr>
          <w:color w:val="000000"/>
        </w:rPr>
        <w:t>处，折痕为</w:t>
      </w:r>
      <w:r>
        <w:rPr>
          <w:color w:val="000000"/>
        </w:rPr>
        <w:t>BD</w:t>
      </w:r>
      <w:r>
        <w:rPr>
          <w:color w:val="000000"/>
        </w:rPr>
        <w:t>，则</w:t>
      </w:r>
      <w:r>
        <w:rPr>
          <w:color w:val="000000"/>
        </w:rPr>
        <w:t>△AED</w:t>
      </w:r>
      <w:r>
        <w:rPr>
          <w:color w:val="000000"/>
        </w:rPr>
        <w:t>的周长为</w:t>
      </w:r>
      <w:r>
        <w:rPr>
          <w:color w:val="000000"/>
        </w:rPr>
        <w:t>________.</w:t>
      </w:r>
    </w:p>
    <w:p w:rsidR="00785883">
      <w:pPr>
        <w:spacing w:after="0"/>
      </w:pPr>
      <w:r>
        <w:rPr>
          <w:color w:val="000000"/>
        </w:rPr>
        <w:t>15.</w:t>
      </w:r>
      <w:r>
        <w:rPr>
          <w:color w:val="000000"/>
        </w:rPr>
        <w:t>在</w:t>
      </w:r>
      <w:r>
        <w:rPr>
          <w:color w:val="000000"/>
        </w:rPr>
        <w:t>△ABC</w:t>
      </w:r>
      <w:r>
        <w:rPr>
          <w:color w:val="000000"/>
        </w:rPr>
        <w:t>中，</w:t>
      </w:r>
      <w:r>
        <w:rPr>
          <w:color w:val="000000"/>
        </w:rPr>
        <w:t>AB=15</w:t>
      </w:r>
      <w:r>
        <w:rPr>
          <w:color w:val="000000"/>
        </w:rPr>
        <w:t>，</w:t>
      </w:r>
      <w:r>
        <w:rPr>
          <w:color w:val="000000"/>
        </w:rPr>
        <w:t>AC=13</w:t>
      </w:r>
      <w:r>
        <w:rPr>
          <w:color w:val="000000"/>
        </w:rPr>
        <w:t>，高</w:t>
      </w:r>
      <w:r>
        <w:rPr>
          <w:color w:val="000000"/>
        </w:rPr>
        <w:t>AD=12</w:t>
      </w:r>
      <w:r>
        <w:rPr>
          <w:color w:val="000000"/>
        </w:rPr>
        <w:t>，则</w:t>
      </w:r>
      <w:r>
        <w:rPr>
          <w:color w:val="000000"/>
        </w:rPr>
        <w:t>△ABC</w:t>
      </w:r>
      <w:r>
        <w:rPr>
          <w:color w:val="000000"/>
        </w:rPr>
        <w:t>的周长为</w:t>
      </w:r>
      <w:r>
        <w:rPr>
          <w:color w:val="000000"/>
        </w:rPr>
        <w:t>________ 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noProof/>
          <w:color w:val="000000"/>
        </w:rPr>
        <w:pict>
          <v:shape id="_x0000_s1053" type="#_x0000_t75" style="height:105.75pt;margin-left:334.05pt;margin-top:4.85pt;mso-wrap-distance-bottom:0;mso-wrap-distance-left:9pt;mso-wrap-distance-right:9pt;mso-wrap-distance-top:0;mso-wrap-style:square;position:absolute;visibility:visible;width:105.75pt;z-index:-251651072">
            <v:imagedata r:id="rId27" o:title=""/>
          </v:shape>
        </w:pict>
      </w:r>
      <w:r>
        <w:rPr>
          <w:color w:val="000000"/>
        </w:rPr>
        <w:t>16.</w:t>
      </w:r>
      <w:r>
        <w:rPr>
          <w:color w:val="000000"/>
        </w:rPr>
        <w:t>在如图正方形网格的格点中找一点</w:t>
      </w:r>
      <w:r>
        <w:rPr>
          <w:color w:val="000000"/>
        </w:rPr>
        <w:t>C</w:t>
      </w:r>
      <w:r>
        <w:rPr>
          <w:color w:val="000000"/>
        </w:rPr>
        <w:t>，使得</w:t>
      </w:r>
      <w:r>
        <w:rPr>
          <w:color w:val="000000"/>
        </w:rPr>
        <w:t>△ABC</w:t>
      </w:r>
      <w:r>
        <w:rPr>
          <w:color w:val="000000"/>
        </w:rPr>
        <w:t>是等腰三角形，</w:t>
      </w:r>
    </w:p>
    <w:p w:rsidR="00785883">
      <w:pPr>
        <w:spacing w:after="0"/>
        <w:rPr>
          <w:rFonts w:hint="eastAsia"/>
          <w:lang w:eastAsia="zh-CN"/>
        </w:rPr>
      </w:pPr>
      <w:r>
        <w:rPr>
          <w:color w:val="000000"/>
        </w:rPr>
        <w:t>且</w:t>
      </w:r>
      <w:r>
        <w:rPr>
          <w:color w:val="000000"/>
        </w:rPr>
        <w:t>AB</w:t>
      </w:r>
      <w:r>
        <w:rPr>
          <w:color w:val="000000"/>
        </w:rPr>
        <w:t>为其中一腰</w:t>
      </w:r>
      <w:r>
        <w:rPr>
          <w:color w:val="000000"/>
        </w:rPr>
        <w:t>.</w:t>
      </w:r>
      <w:r>
        <w:rPr>
          <w:color w:val="000000"/>
        </w:rPr>
        <w:t>这样的</w:t>
      </w:r>
      <w:r>
        <w:rPr>
          <w:color w:val="000000"/>
        </w:rPr>
        <w:t>C</w:t>
      </w:r>
      <w:r>
        <w:rPr>
          <w:color w:val="000000"/>
        </w:rPr>
        <w:t>点有</w:t>
      </w:r>
      <w:r>
        <w:rPr>
          <w:color w:val="000000"/>
        </w:rPr>
        <w:t>________</w:t>
      </w:r>
      <w:r>
        <w:rPr>
          <w:color w:val="000000"/>
        </w:rPr>
        <w:t>个。</w:t>
      </w:r>
    </w:p>
    <w:p w:rsidR="00785883">
      <w:pPr>
        <w:spacing w:after="0"/>
      </w:pPr>
      <w:r>
        <w:rPr>
          <w:color w:val="000000"/>
        </w:rPr>
        <w:t>17.</w:t>
      </w:r>
      <w:r>
        <w:rPr>
          <w:color w:val="000000"/>
        </w:rPr>
        <w:t>将一条长方形纸带如图折叠，若</w:t>
      </w:r>
      <w:r>
        <w:rPr>
          <w:color w:val="000000"/>
        </w:rPr>
        <w:t>∠1=58°</w:t>
      </w:r>
      <w:r>
        <w:rPr>
          <w:color w:val="000000"/>
        </w:rPr>
        <w:t>，则</w:t>
      </w:r>
      <w:r>
        <w:rPr>
          <w:color w:val="000000"/>
        </w:rPr>
        <w:t>∠2</w:t>
      </w:r>
      <w:r>
        <w:rPr>
          <w:color w:val="000000"/>
        </w:rPr>
        <w:t>＝</w:t>
      </w:r>
      <w:r>
        <w:rPr>
          <w:color w:val="000000"/>
        </w:rPr>
        <w:t>________.</w:t>
      </w:r>
    </w:p>
    <w:p w:rsidR="00785883">
      <w:pPr>
        <w:spacing w:after="0"/>
      </w:pP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18.“</w:t>
      </w:r>
      <w:r>
        <w:rPr>
          <w:color w:val="000000"/>
        </w:rPr>
        <w:t>互补的两个角一定是一个锐</w:t>
      </w:r>
      <w:r>
        <w:rPr>
          <w:color w:val="000000"/>
        </w:rPr>
        <w:t>角和一个钝角</w:t>
      </w:r>
      <w:r>
        <w:rPr>
          <w:color w:val="000000"/>
        </w:rPr>
        <w:t>”</w:t>
      </w:r>
      <w:r>
        <w:rPr>
          <w:color w:val="000000"/>
        </w:rPr>
        <w:t>是</w:t>
      </w:r>
      <w:r>
        <w:rPr>
          <w:color w:val="000000"/>
        </w:rPr>
        <w:t>________ </w:t>
      </w:r>
      <w:r>
        <w:rPr>
          <w:color w:val="000000"/>
        </w:rPr>
        <w:t>命题</w:t>
      </w:r>
    </w:p>
    <w:p w:rsidR="00785883">
      <w:pPr>
        <w:spacing w:after="0"/>
      </w:pPr>
      <w:r>
        <w:rPr>
          <w:noProof/>
          <w:color w:val="000000"/>
        </w:rPr>
        <w:pict>
          <v:shape id="_x0000_s1054" type="#_x0000_t75" style="height:94.5pt;margin-left:325.8pt;margin-top:17pt;mso-wrap-distance-bottom:0;mso-wrap-distance-left:9pt;mso-wrap-distance-right:9pt;mso-wrap-distance-top:0;mso-wrap-style:square;position:absolute;visibility:visible;width:108pt;z-index:-251650048">
            <v:imagedata r:id="rId28" o:title=""/>
          </v:shape>
        </w:pic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真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假</w:t>
      </w:r>
      <w:r>
        <w:rPr>
          <w:color w:val="000000"/>
        </w:rPr>
        <w:t>”</w:t>
      </w:r>
      <w:r>
        <w:rPr>
          <w:color w:val="000000"/>
        </w:rPr>
        <w:t>），我们可举出反例：</w:t>
      </w:r>
      <w:r>
        <w:rPr>
          <w:color w:val="000000"/>
        </w:rPr>
        <w:t xml:space="preserve">________     </w:t>
      </w:r>
    </w:p>
    <w:p w:rsidR="00785883">
      <w:r>
        <w:rPr>
          <w:b/>
          <w:bCs/>
          <w:sz w:val="24"/>
          <w:szCs w:val="24"/>
        </w:rPr>
        <w:t>三、解答题（共</w:t>
      </w:r>
      <w:r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题；共</w:t>
      </w:r>
      <w:r>
        <w:rPr>
          <w:b/>
          <w:bCs/>
          <w:sz w:val="24"/>
          <w:szCs w:val="24"/>
        </w:rPr>
        <w:t>26</w:t>
      </w:r>
      <w:r>
        <w:rPr>
          <w:b/>
          <w:bCs/>
          <w:sz w:val="24"/>
          <w:szCs w:val="24"/>
        </w:rPr>
        <w:t>分）</w:t>
      </w: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19.</w:t>
      </w:r>
      <w:r>
        <w:rPr>
          <w:color w:val="000000"/>
        </w:rPr>
        <w:t>如图，一块四边形草地</w:t>
      </w:r>
      <w:r>
        <w:rPr>
          <w:color w:val="000000"/>
        </w:rPr>
        <w:t>ABCD</w:t>
      </w:r>
      <w:r>
        <w:rPr>
          <w:color w:val="000000"/>
        </w:rPr>
        <w:t>，其中</w:t>
      </w:r>
      <w:r>
        <w:rPr>
          <w:color w:val="000000"/>
        </w:rPr>
        <w:t>∠B</w:t>
      </w:r>
      <w:r>
        <w:rPr>
          <w:color w:val="000000"/>
        </w:rPr>
        <w:t>＝</w:t>
      </w:r>
      <w:r>
        <w:rPr>
          <w:color w:val="000000"/>
        </w:rPr>
        <w:t>90°</w:t>
      </w:r>
      <w:r>
        <w:rPr>
          <w:color w:val="000000"/>
        </w:rPr>
        <w:t>，</w:t>
      </w:r>
      <w:r>
        <w:rPr>
          <w:color w:val="000000"/>
        </w:rPr>
        <w:t>AB</w:t>
      </w:r>
      <w:r>
        <w:rPr>
          <w:color w:val="000000"/>
        </w:rPr>
        <w:t>＝</w:t>
      </w:r>
      <w:r>
        <w:rPr>
          <w:color w:val="000000"/>
        </w:rPr>
        <w:t>4m</w:t>
      </w:r>
      <w:r>
        <w:rPr>
          <w:color w:val="000000"/>
        </w:rPr>
        <w:t>，</w:t>
      </w:r>
      <w:r>
        <w:rPr>
          <w:color w:val="000000"/>
        </w:rPr>
        <w:t>BC</w:t>
      </w:r>
      <w:r>
        <w:rPr>
          <w:color w:val="000000"/>
        </w:rPr>
        <w:t>＝</w:t>
      </w:r>
      <w:r>
        <w:rPr>
          <w:color w:val="000000"/>
        </w:rPr>
        <w:t xml:space="preserve">3m </w:t>
      </w:r>
      <w:r>
        <w:rPr>
          <w:color w:val="000000"/>
        </w:rPr>
        <w:t>，</w:t>
      </w:r>
    </w:p>
    <w:p w:rsidR="00785883" w:rsidP="00943EAD">
      <w:pPr>
        <w:spacing w:after="0"/>
        <w:ind w:left="4200" w:hanging="4200" w:hangingChars="2000"/>
      </w:pPr>
      <w:r>
        <w:rPr>
          <w:color w:val="000000"/>
        </w:rPr>
        <w:t xml:space="preserve"> AD</w:t>
      </w:r>
      <w:r>
        <w:rPr>
          <w:color w:val="000000"/>
        </w:rPr>
        <w:t>＝</w:t>
      </w:r>
      <w:r>
        <w:rPr>
          <w:color w:val="000000"/>
        </w:rPr>
        <w:t>12m</w:t>
      </w:r>
      <w:r>
        <w:rPr>
          <w:color w:val="000000"/>
        </w:rPr>
        <w:t>，</w:t>
      </w:r>
      <w:r>
        <w:rPr>
          <w:color w:val="000000"/>
        </w:rPr>
        <w:t xml:space="preserve"> CD =13cm</w:t>
      </w:r>
      <w:r>
        <w:rPr>
          <w:color w:val="000000"/>
        </w:rPr>
        <w:t>，求这块草地的面积．</w:t>
      </w:r>
      <w:r>
        <w:br/>
      </w:r>
      <w:r>
        <w:rPr>
          <w:noProof/>
          <w:lang w:eastAsia="zh-CN"/>
        </w:rPr>
        <w:pict>
          <v:shape id="_x0000_i1055" type="#_x0000_t75" style="height:125.25pt;mso-wrap-style:square;visibility:visible;width:121.5pt">
            <v:imagedata r:id="rId29" o:title=""/>
          </v:shape>
        </w:pict>
      </w: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20.</w:t>
      </w:r>
      <w:r>
        <w:rPr>
          <w:color w:val="000000"/>
        </w:rPr>
        <w:t>如图是美国总统</w:t>
      </w:r>
      <w:r>
        <w:rPr>
          <w:color w:val="000000"/>
        </w:rPr>
        <w:t>Garfield</w:t>
      </w:r>
      <w:r>
        <w:rPr>
          <w:color w:val="000000"/>
        </w:rPr>
        <w:t>于</w:t>
      </w:r>
      <w:r>
        <w:rPr>
          <w:color w:val="000000"/>
        </w:rPr>
        <w:t>1896</w:t>
      </w:r>
      <w:r>
        <w:rPr>
          <w:color w:val="000000"/>
        </w:rPr>
        <w:t>年给出的一种验证勾股定理的办法，你能利用它证明勾股定理吗？请写出你的证明过程．（提示：如图三个三角形均是直角三角形）</w:t>
      </w:r>
    </w:p>
    <w:p w:rsidR="00785883">
      <w:pPr>
        <w:spacing w:after="0"/>
      </w:pPr>
      <w:r>
        <w:rPr>
          <w:color w:val="000000"/>
        </w:rPr>
        <w:t xml:space="preserve">  </w:t>
      </w:r>
      <w:r>
        <w:rPr>
          <w:noProof/>
          <w:lang w:eastAsia="zh-CN"/>
        </w:rPr>
        <w:pict>
          <v:shape id="_x0000_i1056" type="#_x0000_t75" style="height:89.25pt;mso-wrap-style:square;visibility:visible;width:128.25pt">
            <v:imagedata r:id="rId30" o:title=""/>
          </v:shape>
        </w:pict>
      </w:r>
    </w:p>
    <w:p w:rsidR="00943EAD">
      <w:pPr>
        <w:spacing w:after="0"/>
        <w:rPr>
          <w:rFonts w:hint="eastAsia"/>
          <w:color w:val="000000"/>
          <w:lang w:eastAsia="zh-CN"/>
        </w:rPr>
      </w:pPr>
    </w:p>
    <w:p w:rsidR="00943EAD">
      <w:pPr>
        <w:spacing w:after="0"/>
        <w:rPr>
          <w:rFonts w:hint="eastAsia"/>
          <w:color w:val="000000"/>
          <w:lang w:eastAsia="zh-CN"/>
        </w:rPr>
      </w:pP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21.</w:t>
      </w:r>
      <w:r>
        <w:rPr>
          <w:color w:val="000000"/>
        </w:rPr>
        <w:t>如图，某地方政府决定在相距</w:t>
      </w:r>
      <w:r>
        <w:rPr>
          <w:color w:val="000000"/>
        </w:rPr>
        <w:t>50km</w:t>
      </w:r>
      <w:r>
        <w:rPr>
          <w:color w:val="000000"/>
        </w:rPr>
        <w:t>的</w:t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B</w:t>
      </w:r>
      <w:r>
        <w:rPr>
          <w:color w:val="000000"/>
        </w:rPr>
        <w:t>两站之间的公路旁</w:t>
      </w:r>
      <w:r>
        <w:rPr>
          <w:color w:val="000000"/>
        </w:rPr>
        <w:t>E</w:t>
      </w:r>
      <w:r>
        <w:rPr>
          <w:color w:val="000000"/>
        </w:rPr>
        <w:t>点，修建一个土特产加工基地，且使</w:t>
      </w:r>
      <w:r>
        <w:rPr>
          <w:color w:val="000000"/>
        </w:rPr>
        <w:t>C</w:t>
      </w:r>
      <w:r>
        <w:rPr>
          <w:color w:val="000000"/>
        </w:rPr>
        <w:t>、</w:t>
      </w:r>
      <w:r>
        <w:rPr>
          <w:color w:val="000000"/>
        </w:rPr>
        <w:t>D</w:t>
      </w:r>
      <w:r>
        <w:rPr>
          <w:color w:val="000000"/>
        </w:rPr>
        <w:t>两村到</w:t>
      </w:r>
      <w:r>
        <w:rPr>
          <w:color w:val="000000"/>
        </w:rPr>
        <w:t>E</w:t>
      </w:r>
      <w:r>
        <w:rPr>
          <w:color w:val="000000"/>
        </w:rPr>
        <w:t>点的距离相等，已知</w:t>
      </w:r>
      <w:r>
        <w:rPr>
          <w:color w:val="000000"/>
        </w:rPr>
        <w:t>DA⊥AB</w:t>
      </w:r>
      <w:r>
        <w:rPr>
          <w:color w:val="000000"/>
        </w:rPr>
        <w:t>于</w:t>
      </w:r>
      <w:r>
        <w:rPr>
          <w:color w:val="000000"/>
        </w:rPr>
        <w:t>A</w:t>
      </w:r>
      <w:r>
        <w:rPr>
          <w:color w:val="000000"/>
        </w:rPr>
        <w:t>，</w:t>
      </w:r>
      <w:r>
        <w:rPr>
          <w:color w:val="000000"/>
        </w:rPr>
        <w:t>CB⊥AB</w:t>
      </w:r>
      <w:r>
        <w:rPr>
          <w:color w:val="000000"/>
        </w:rPr>
        <w:t>于</w:t>
      </w:r>
      <w:r>
        <w:rPr>
          <w:color w:val="000000"/>
        </w:rPr>
        <w:t>B</w:t>
      </w:r>
      <w:r>
        <w:rPr>
          <w:color w:val="000000"/>
        </w:rPr>
        <w:t>，</w:t>
      </w:r>
      <w:r>
        <w:rPr>
          <w:color w:val="000000"/>
        </w:rPr>
        <w:t>DA=30km</w:t>
      </w:r>
      <w:r>
        <w:rPr>
          <w:color w:val="000000"/>
        </w:rPr>
        <w:t>，</w:t>
      </w:r>
      <w:r>
        <w:rPr>
          <w:color w:val="000000"/>
        </w:rPr>
        <w:t>CB=20km</w:t>
      </w:r>
      <w:r>
        <w:rPr>
          <w:color w:val="000000"/>
        </w:rPr>
        <w:t>，那么基地</w:t>
      </w:r>
      <w:r>
        <w:rPr>
          <w:color w:val="000000"/>
        </w:rPr>
        <w:t>E</w:t>
      </w:r>
      <w:r>
        <w:rPr>
          <w:color w:val="000000"/>
        </w:rPr>
        <w:t>应建在离</w:t>
      </w:r>
      <w:r>
        <w:rPr>
          <w:color w:val="000000"/>
        </w:rPr>
        <w:t>A</w:t>
      </w:r>
      <w:r>
        <w:rPr>
          <w:color w:val="000000"/>
        </w:rPr>
        <w:t>站多少千米的地方？</w:t>
      </w:r>
    </w:p>
    <w:p w:rsidR="00943EAD">
      <w:pPr>
        <w:spacing w:after="0"/>
        <w:rPr>
          <w:rFonts w:hint="eastAsia"/>
          <w:color w:val="000000"/>
          <w:lang w:eastAsia="zh-CN"/>
        </w:rPr>
      </w:pPr>
    </w:p>
    <w:p w:rsidR="00785883">
      <w:pPr>
        <w:spacing w:after="0"/>
      </w:pPr>
      <w:r>
        <w:rPr>
          <w:noProof/>
          <w:lang w:eastAsia="zh-CN"/>
        </w:rPr>
        <w:pict>
          <v:shape id="_x0000_i1057" type="#_x0000_t75" style="height:87pt;mso-wrap-style:square;visibility:visible;width:129.75pt">
            <v:imagedata r:id="rId31" o:title=""/>
          </v:shape>
        </w:pict>
      </w:r>
    </w:p>
    <w:p w:rsidR="00943EAD">
      <w:pPr>
        <w:spacing w:after="0"/>
        <w:rPr>
          <w:rFonts w:hint="eastAsia"/>
          <w:color w:val="000000"/>
          <w:lang w:eastAsia="zh-CN"/>
        </w:rPr>
      </w:pPr>
    </w:p>
    <w:p w:rsidR="00785883">
      <w:pPr>
        <w:spacing w:after="0"/>
      </w:pPr>
      <w:r>
        <w:rPr>
          <w:color w:val="000000"/>
        </w:rPr>
        <w:t>22.</w:t>
      </w:r>
      <w:r>
        <w:rPr>
          <w:color w:val="000000"/>
        </w:rPr>
        <w:t>如图</w:t>
      </w:r>
      <w:r>
        <w:rPr>
          <w:color w:val="000000"/>
        </w:rPr>
        <w:t>,</w:t>
      </w:r>
      <w:r>
        <w:rPr>
          <w:color w:val="000000"/>
        </w:rPr>
        <w:t>在</w:t>
      </w:r>
      <w:r>
        <w:rPr>
          <w:color w:val="000000"/>
        </w:rPr>
        <w:t>△ABC</w:t>
      </w:r>
      <w:r>
        <w:rPr>
          <w:color w:val="000000"/>
        </w:rPr>
        <w:t>中</w:t>
      </w:r>
      <w:r>
        <w:rPr>
          <w:color w:val="000000"/>
        </w:rPr>
        <w:t>,∠C=90°,AC=BC,AD</w:t>
      </w:r>
      <w:r>
        <w:rPr>
          <w:color w:val="000000"/>
        </w:rPr>
        <w:t>平分</w:t>
      </w:r>
      <w:r>
        <w:rPr>
          <w:color w:val="000000"/>
        </w:rPr>
        <w:t>∠CAB,</w:t>
      </w:r>
      <w:r>
        <w:rPr>
          <w:color w:val="000000"/>
        </w:rPr>
        <w:t>交</w:t>
      </w:r>
      <w:r>
        <w:rPr>
          <w:color w:val="000000"/>
        </w:rPr>
        <w:t>BC</w:t>
      </w:r>
      <w:r>
        <w:rPr>
          <w:color w:val="000000"/>
        </w:rPr>
        <w:t>于点</w:t>
      </w:r>
      <w:r>
        <w:rPr>
          <w:color w:val="000000"/>
        </w:rPr>
        <w:t>D,DE⊥AB</w:t>
      </w:r>
      <w:r>
        <w:rPr>
          <w:color w:val="000000"/>
        </w:rPr>
        <w:t>于点</w:t>
      </w:r>
      <w:r>
        <w:rPr>
          <w:color w:val="000000"/>
        </w:rPr>
        <w:t>E,</w:t>
      </w:r>
      <w:r>
        <w:rPr>
          <w:color w:val="000000"/>
        </w:rPr>
        <w:t>若</w:t>
      </w:r>
      <w:r>
        <w:rPr>
          <w:color w:val="000000"/>
        </w:rPr>
        <w:t>AB=6 cm,</w:t>
      </w:r>
      <w:r>
        <w:rPr>
          <w:color w:val="000000"/>
        </w:rPr>
        <w:t>求</w:t>
      </w:r>
      <w:r>
        <w:rPr>
          <w:color w:val="000000"/>
        </w:rPr>
        <w:t>△DEB</w:t>
      </w:r>
      <w:r>
        <w:rPr>
          <w:color w:val="000000"/>
        </w:rPr>
        <w:t>的周长</w:t>
      </w:r>
      <w:r>
        <w:rPr>
          <w:color w:val="000000"/>
        </w:rPr>
        <w:t>.</w:t>
      </w:r>
      <w:r>
        <w:br/>
      </w:r>
      <w:r>
        <w:rPr>
          <w:noProof/>
          <w:lang w:eastAsia="zh-CN"/>
        </w:rPr>
        <w:pict>
          <v:shape id="_x0000_i1058" type="#_x0000_t75" style="height:71.25pt;mso-wrap-style:square;visibility:visible;width:121.5pt">
            <v:imagedata r:id="rId32" o:title=""/>
          </v:shape>
        </w:pict>
      </w:r>
    </w:p>
    <w:p w:rsidR="00943EAD">
      <w:pPr>
        <w:rPr>
          <w:rFonts w:hint="eastAsia"/>
          <w:b/>
          <w:bCs/>
          <w:sz w:val="24"/>
          <w:szCs w:val="24"/>
          <w:lang w:eastAsia="zh-CN"/>
        </w:rPr>
      </w:pPr>
    </w:p>
    <w:p w:rsidR="00943EAD">
      <w:pPr>
        <w:rPr>
          <w:rFonts w:hint="eastAsia"/>
          <w:b/>
          <w:bCs/>
          <w:sz w:val="24"/>
          <w:szCs w:val="24"/>
          <w:lang w:eastAsia="zh-CN"/>
        </w:rPr>
      </w:pPr>
    </w:p>
    <w:p w:rsidR="00785883">
      <w:r>
        <w:rPr>
          <w:b/>
          <w:bCs/>
          <w:sz w:val="24"/>
          <w:szCs w:val="24"/>
        </w:rPr>
        <w:t>四、综合题（共</w:t>
      </w:r>
      <w:r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题；共</w:t>
      </w:r>
      <w:r>
        <w:rPr>
          <w:b/>
          <w:bCs/>
          <w:sz w:val="24"/>
          <w:szCs w:val="24"/>
        </w:rPr>
        <w:t>40</w:t>
      </w:r>
      <w:r>
        <w:rPr>
          <w:b/>
          <w:bCs/>
          <w:sz w:val="24"/>
          <w:szCs w:val="24"/>
        </w:rPr>
        <w:t>分）</w:t>
      </w:r>
    </w:p>
    <w:p w:rsidR="00785883">
      <w:pPr>
        <w:spacing w:after="0"/>
        <w:rPr>
          <w:rFonts w:hint="eastAsia"/>
          <w:lang w:eastAsia="zh-CN"/>
        </w:rPr>
      </w:pPr>
      <w:r>
        <w:rPr>
          <w:color w:val="000000"/>
        </w:rPr>
        <w:t>23.</w:t>
      </w:r>
      <w:r>
        <w:rPr>
          <w:color w:val="000000"/>
        </w:rPr>
        <w:t>如图，</w:t>
      </w:r>
      <w:r>
        <w:rPr>
          <w:color w:val="000000"/>
        </w:rPr>
        <w:t>Rt△ABC</w:t>
      </w:r>
      <w:r>
        <w:rPr>
          <w:color w:val="000000"/>
        </w:rPr>
        <w:t>中，</w:t>
      </w:r>
      <w:r>
        <w:rPr>
          <w:color w:val="000000"/>
        </w:rPr>
        <w:t>∠C=90°</w:t>
      </w:r>
      <w:r>
        <w:rPr>
          <w:color w:val="000000"/>
        </w:rPr>
        <w:t>，</w:t>
      </w:r>
      <w:r>
        <w:rPr>
          <w:color w:val="000000"/>
        </w:rPr>
        <w:t>AD</w:t>
      </w:r>
      <w:r>
        <w:rPr>
          <w:color w:val="000000"/>
        </w:rPr>
        <w:t>平分</w:t>
      </w:r>
      <w:r>
        <w:rPr>
          <w:color w:val="000000"/>
        </w:rPr>
        <w:t>∠CAB</w:t>
      </w:r>
      <w:r>
        <w:rPr>
          <w:color w:val="000000"/>
        </w:rPr>
        <w:t>，</w:t>
      </w:r>
      <w:r>
        <w:rPr>
          <w:color w:val="000000"/>
        </w:rPr>
        <w:t>DE⊥AB</w:t>
      </w:r>
      <w:r>
        <w:rPr>
          <w:color w:val="000000"/>
        </w:rPr>
        <w:t>于</w:t>
      </w:r>
      <w:r>
        <w:rPr>
          <w:color w:val="000000"/>
        </w:rPr>
        <w:t>E</w:t>
      </w:r>
      <w:r>
        <w:rPr>
          <w:color w:val="000000"/>
        </w:rPr>
        <w:t>，若</w:t>
      </w:r>
      <w:r>
        <w:rPr>
          <w:color w:val="000000"/>
        </w:rPr>
        <w:t>AC=6</w:t>
      </w:r>
      <w:r>
        <w:rPr>
          <w:color w:val="000000"/>
        </w:rPr>
        <w:t>，</w:t>
      </w:r>
      <w:r>
        <w:rPr>
          <w:color w:val="000000"/>
        </w:rPr>
        <w:t>BC=8</w:t>
      </w:r>
      <w:r>
        <w:rPr>
          <w:color w:val="000000"/>
        </w:rPr>
        <w:t>，</w:t>
      </w:r>
      <w:r>
        <w:rPr>
          <w:color w:val="000000"/>
        </w:rPr>
        <w:t>CD=3</w:t>
      </w:r>
      <w:r>
        <w:rPr>
          <w:color w:val="000000"/>
        </w:rPr>
        <w:t>．</w:t>
      </w:r>
    </w:p>
    <w:p w:rsidR="00785883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）求</w:t>
      </w:r>
      <w:r>
        <w:rPr>
          <w:color w:val="000000"/>
        </w:rPr>
        <w:t>DE</w:t>
      </w:r>
      <w:r>
        <w:rPr>
          <w:color w:val="000000"/>
        </w:rPr>
        <w:t>的长</w:t>
      </w:r>
      <w:r w:rsidR="00943EAD">
        <w:rPr>
          <w:rFonts w:hint="eastAsia"/>
          <w:color w:val="000000"/>
          <w:lang w:eastAsia="zh-CN"/>
        </w:rPr>
        <w:t>;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）求</w:t>
      </w:r>
      <w:r>
        <w:rPr>
          <w:color w:val="000000"/>
        </w:rPr>
        <w:t>△ADB</w:t>
      </w:r>
      <w:r>
        <w:rPr>
          <w:color w:val="000000"/>
        </w:rPr>
        <w:t>的面积．</w:t>
      </w:r>
      <w:r>
        <w:rPr>
          <w:color w:val="000000"/>
        </w:rPr>
        <w:t xml:space="preserve">    </w:t>
      </w:r>
    </w:p>
    <w:p w:rsidR="00943EAD">
      <w:pPr>
        <w:spacing w:after="0"/>
        <w:rPr>
          <w:rFonts w:hint="eastAsia"/>
          <w:noProof/>
          <w:lang w:eastAsia="zh-CN"/>
        </w:rPr>
      </w:pPr>
      <w:r>
        <w:rPr>
          <w:noProof/>
          <w:lang w:eastAsia="zh-CN"/>
        </w:rPr>
        <w:pict>
          <v:shape id="_x0000_i1059" type="#_x0000_t75" style="height:84pt;mso-wrap-style:square;visibility:visible;width:124.5pt">
            <v:imagedata r:id="rId33" o:title=""/>
          </v:shape>
        </w:pict>
      </w:r>
    </w:p>
    <w:p w:rsidR="00943EAD">
      <w:pPr>
        <w:spacing w:after="0"/>
        <w:rPr>
          <w:rFonts w:hint="eastAsia"/>
          <w:color w:val="000000"/>
          <w:lang w:eastAsia="zh-CN"/>
        </w:rPr>
      </w:pPr>
    </w:p>
    <w:p w:rsidR="00943EAD">
      <w:pPr>
        <w:spacing w:after="0"/>
        <w:rPr>
          <w:rFonts w:hint="eastAsia"/>
          <w:color w:val="000000"/>
          <w:lang w:eastAsia="zh-CN"/>
        </w:rPr>
      </w:pPr>
    </w:p>
    <w:p w:rsidR="00943EAD">
      <w:pPr>
        <w:spacing w:after="0"/>
        <w:rPr>
          <w:rFonts w:hint="eastAsia"/>
          <w:color w:val="000000"/>
          <w:lang w:eastAsia="zh-CN"/>
        </w:rPr>
      </w:pPr>
    </w:p>
    <w:p w:rsidR="00785883">
      <w:pPr>
        <w:spacing w:after="0"/>
        <w:rPr>
          <w:rFonts w:hint="eastAsia"/>
          <w:lang w:eastAsia="zh-CN"/>
        </w:rPr>
      </w:pPr>
      <w:r>
        <w:rPr>
          <w:color w:val="000000"/>
        </w:rPr>
        <w:t>24.</w:t>
      </w:r>
      <w:r>
        <w:rPr>
          <w:color w:val="000000"/>
        </w:rPr>
        <w:t>如图，一架云梯</w:t>
      </w:r>
      <w:r>
        <w:rPr>
          <w:color w:val="000000"/>
        </w:rPr>
        <w:t>AB</w:t>
      </w:r>
      <w:r>
        <w:rPr>
          <w:color w:val="000000"/>
        </w:rPr>
        <w:t>的长</w:t>
      </w:r>
      <w:r>
        <w:rPr>
          <w:color w:val="000000"/>
        </w:rPr>
        <w:t>25m</w:t>
      </w:r>
      <w:r>
        <w:rPr>
          <w:color w:val="000000"/>
        </w:rPr>
        <w:t>，斜靠在一面墙上，梯子靠墙的一端</w:t>
      </w:r>
      <w:r>
        <w:rPr>
          <w:color w:val="000000"/>
        </w:rPr>
        <w:t>A</w:t>
      </w:r>
      <w:r>
        <w:rPr>
          <w:color w:val="000000"/>
        </w:rPr>
        <w:t>距地面距离</w:t>
      </w:r>
      <w:r>
        <w:rPr>
          <w:color w:val="000000"/>
        </w:rPr>
        <w:t>AC</w:t>
      </w:r>
      <w:r>
        <w:rPr>
          <w:color w:val="000000"/>
        </w:rPr>
        <w:t>为</w:t>
      </w:r>
      <w:r>
        <w:rPr>
          <w:color w:val="000000"/>
        </w:rPr>
        <w:t>24m</w:t>
      </w:r>
      <w:r>
        <w:rPr>
          <w:color w:val="000000"/>
        </w:rPr>
        <w:t>．</w:t>
      </w:r>
    </w:p>
    <w:p w:rsidR="00785883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）这个梯子底端</w:t>
      </w:r>
      <w:r>
        <w:rPr>
          <w:color w:val="000000"/>
        </w:rPr>
        <w:t>B</w:t>
      </w:r>
      <w:r>
        <w:rPr>
          <w:color w:val="000000"/>
        </w:rPr>
        <w:t>离墙的距离</w:t>
      </w:r>
      <w:r>
        <w:rPr>
          <w:color w:val="000000"/>
        </w:rPr>
        <w:t>BC</w:t>
      </w:r>
      <w:r>
        <w:rPr>
          <w:color w:val="000000"/>
        </w:rPr>
        <w:t>有多少米？</w:t>
      </w:r>
      <w:r>
        <w:rPr>
          <w:color w:val="000000"/>
        </w:rPr>
        <w:t xml:space="preserve">    </w:t>
      </w:r>
    </w:p>
    <w:p w:rsidR="00785883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）如果梯子的顶端下滑了</w:t>
      </w:r>
      <w:r>
        <w:rPr>
          <w:color w:val="000000"/>
        </w:rPr>
        <w:t>4m</w:t>
      </w:r>
      <w:r>
        <w:rPr>
          <w:color w:val="000000"/>
        </w:rPr>
        <w:t>，那么梯子的底部在水平方向也滑动了</w:t>
      </w:r>
      <w:r>
        <w:rPr>
          <w:color w:val="000000"/>
        </w:rPr>
        <w:t>4 m</w:t>
      </w:r>
      <w:r>
        <w:rPr>
          <w:color w:val="000000"/>
        </w:rPr>
        <w:t>吗？为什么？</w:t>
      </w:r>
      <w:r>
        <w:br/>
      </w:r>
      <w:r>
        <w:rPr>
          <w:color w:val="000000"/>
        </w:rPr>
        <w:t xml:space="preserve">    </w:t>
      </w:r>
      <w:r>
        <w:rPr>
          <w:noProof/>
          <w:lang w:eastAsia="zh-CN"/>
        </w:rPr>
        <w:pict>
          <v:shape id="_x0000_i1060" type="#_x0000_t75" style="height:93pt;mso-wrap-style:square;visibility:visible;width:100.5pt">
            <v:imagedata r:id="rId34" o:title=""/>
          </v:shape>
        </w:pict>
      </w:r>
    </w:p>
    <w:p w:rsidR="00785883">
      <w:pPr>
        <w:spacing w:after="0"/>
        <w:rPr>
          <w:rFonts w:hint="eastAsia"/>
          <w:lang w:eastAsia="zh-CN"/>
        </w:rPr>
      </w:pPr>
      <w:r>
        <w:rPr>
          <w:color w:val="000000"/>
        </w:rPr>
        <w:t>25.</w:t>
      </w:r>
      <w:r>
        <w:rPr>
          <w:color w:val="000000"/>
        </w:rPr>
        <w:t>如图，</w:t>
      </w:r>
      <w:r>
        <w:rPr>
          <w:color w:val="000000"/>
        </w:rPr>
        <w:t>△ABC</w:t>
      </w:r>
      <w:r>
        <w:rPr>
          <w:color w:val="000000"/>
        </w:rPr>
        <w:t>中，</w:t>
      </w:r>
      <w:r>
        <w:rPr>
          <w:color w:val="000000"/>
        </w:rPr>
        <w:t>AB=AC</w:t>
      </w:r>
      <w:r>
        <w:rPr>
          <w:color w:val="000000"/>
        </w:rPr>
        <w:t>，</w:t>
      </w:r>
      <w:r>
        <w:rPr>
          <w:color w:val="000000"/>
        </w:rPr>
        <w:t>BE⊥AC</w:t>
      </w:r>
      <w:r>
        <w:rPr>
          <w:color w:val="000000"/>
        </w:rPr>
        <w:t>于</w:t>
      </w:r>
      <w:r>
        <w:rPr>
          <w:color w:val="000000"/>
        </w:rPr>
        <w:t>E</w:t>
      </w:r>
      <w:r>
        <w:rPr>
          <w:color w:val="000000"/>
        </w:rPr>
        <w:t>，且</w:t>
      </w:r>
      <w:r>
        <w:rPr>
          <w:color w:val="000000"/>
        </w:rPr>
        <w:t>D</w:t>
      </w:r>
      <w:r>
        <w:rPr>
          <w:color w:val="000000"/>
        </w:rPr>
        <w:t>、</w:t>
      </w:r>
      <w:r>
        <w:rPr>
          <w:color w:val="000000"/>
        </w:rPr>
        <w:t>E</w:t>
      </w:r>
      <w:r>
        <w:rPr>
          <w:color w:val="000000"/>
        </w:rPr>
        <w:t>分别是</w:t>
      </w:r>
      <w:r>
        <w:rPr>
          <w:color w:val="000000"/>
        </w:rPr>
        <w:t>AB</w:t>
      </w:r>
      <w:r>
        <w:rPr>
          <w:color w:val="000000"/>
        </w:rPr>
        <w:t>、</w:t>
      </w:r>
      <w:r>
        <w:rPr>
          <w:color w:val="000000"/>
        </w:rPr>
        <w:t>AC</w:t>
      </w:r>
      <w:r>
        <w:rPr>
          <w:color w:val="000000"/>
        </w:rPr>
        <w:t>的中点．延长</w:t>
      </w:r>
      <w:r>
        <w:rPr>
          <w:color w:val="000000"/>
        </w:rPr>
        <w:t>BC</w:t>
      </w:r>
      <w:r>
        <w:rPr>
          <w:color w:val="000000"/>
        </w:rPr>
        <w:t>至点</w:t>
      </w:r>
      <w:r>
        <w:rPr>
          <w:color w:val="000000"/>
        </w:rPr>
        <w:t>F</w:t>
      </w:r>
      <w:r>
        <w:rPr>
          <w:color w:val="000000"/>
        </w:rPr>
        <w:t>，使</w:t>
      </w:r>
      <w:r>
        <w:rPr>
          <w:color w:val="000000"/>
        </w:rPr>
        <w:t>CF=CE</w:t>
      </w:r>
      <w:r>
        <w:rPr>
          <w:color w:val="000000"/>
        </w:rPr>
        <w:t>．</w:t>
      </w:r>
    </w:p>
    <w:p w:rsidR="00785883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）求</w:t>
      </w:r>
      <w:r>
        <w:rPr>
          <w:color w:val="000000"/>
        </w:rPr>
        <w:t>∠ABC</w:t>
      </w:r>
      <w:r>
        <w:rPr>
          <w:color w:val="000000"/>
        </w:rPr>
        <w:t>的度数</w:t>
      </w:r>
      <w:r w:rsidR="00943EAD">
        <w:rPr>
          <w:rFonts w:hint="eastAsia"/>
          <w:color w:val="000000"/>
          <w:lang w:eastAsia="zh-CN"/>
        </w:rPr>
        <w:t>;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）求证：</w:t>
      </w:r>
      <w:r>
        <w:rPr>
          <w:color w:val="000000"/>
        </w:rPr>
        <w:t>BE=FE</w:t>
      </w:r>
      <w:r w:rsidR="00943EAD">
        <w:rPr>
          <w:rFonts w:hint="eastAsia"/>
          <w:color w:val="000000"/>
          <w:lang w:eastAsia="zh-CN"/>
        </w:rPr>
        <w:t>;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）若</w:t>
      </w:r>
      <w:r>
        <w:rPr>
          <w:color w:val="000000"/>
        </w:rPr>
        <w:t>AB=2</w:t>
      </w:r>
      <w:r>
        <w:rPr>
          <w:color w:val="000000"/>
        </w:rPr>
        <w:t>，求</w:t>
      </w:r>
      <w:r>
        <w:rPr>
          <w:color w:val="000000"/>
        </w:rPr>
        <w:t>△CEF</w:t>
      </w:r>
      <w:r>
        <w:rPr>
          <w:color w:val="000000"/>
        </w:rPr>
        <w:t>的面积．</w:t>
      </w:r>
      <w:r>
        <w:rPr>
          <w:color w:val="000000"/>
        </w:rPr>
        <w:t xml:space="preserve">    </w:t>
      </w:r>
    </w:p>
    <w:p w:rsidR="00943EAD">
      <w:pPr>
        <w:spacing w:after="0"/>
        <w:rPr>
          <w:rFonts w:hint="eastAsia"/>
          <w:color w:val="000000"/>
          <w:lang w:eastAsia="zh-CN"/>
        </w:rPr>
      </w:pPr>
      <w:r>
        <w:rPr>
          <w:noProof/>
          <w:lang w:eastAsia="zh-CN"/>
        </w:rPr>
        <w:pict>
          <v:shape id="_x0000_i1061" type="#_x0000_t75" style="height:88.5pt;mso-wrap-style:square;visibility:visible;width:134.25pt">
            <v:imagedata r:id="rId35" o:title=""/>
          </v:shape>
        </w:pict>
      </w:r>
    </w:p>
    <w:p w:rsidR="00943EAD">
      <w:pPr>
        <w:spacing w:after="0"/>
        <w:rPr>
          <w:rFonts w:hint="eastAsia"/>
          <w:color w:val="000000"/>
          <w:lang w:eastAsia="zh-CN"/>
        </w:rPr>
      </w:pPr>
    </w:p>
    <w:p w:rsidR="00943EAD">
      <w:pPr>
        <w:spacing w:after="0"/>
        <w:rPr>
          <w:rFonts w:hint="eastAsia"/>
          <w:color w:val="000000"/>
          <w:lang w:eastAsia="zh-CN"/>
        </w:rPr>
      </w:pPr>
    </w:p>
    <w:p w:rsidR="00943EAD">
      <w:pPr>
        <w:spacing w:after="0"/>
        <w:rPr>
          <w:rFonts w:hint="eastAsia"/>
          <w:color w:val="000000"/>
          <w:lang w:eastAsia="zh-CN"/>
        </w:rPr>
      </w:pPr>
    </w:p>
    <w:p w:rsidR="00785883">
      <w:pPr>
        <w:spacing w:after="0"/>
      </w:pPr>
      <w:r>
        <w:rPr>
          <w:color w:val="000000"/>
        </w:rPr>
        <w:t>26.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）操究发现：如图</w:t>
      </w:r>
      <w:r>
        <w:rPr>
          <w:color w:val="000000"/>
        </w:rPr>
        <w:t>1</w:t>
      </w:r>
      <w:r>
        <w:rPr>
          <w:color w:val="000000"/>
        </w:rPr>
        <w:t>，</w:t>
      </w:r>
      <w:r>
        <w:rPr>
          <w:color w:val="000000"/>
        </w:rPr>
        <w:t>△ABC</w:t>
      </w:r>
      <w:r>
        <w:rPr>
          <w:color w:val="000000"/>
        </w:rPr>
        <w:t>为等边三角形，点</w:t>
      </w:r>
      <w:r>
        <w:rPr>
          <w:color w:val="000000"/>
        </w:rPr>
        <w:t>D</w:t>
      </w:r>
      <w:r>
        <w:rPr>
          <w:color w:val="000000"/>
        </w:rPr>
        <w:t>为</w:t>
      </w:r>
      <w:r>
        <w:rPr>
          <w:color w:val="000000"/>
        </w:rPr>
        <w:t>AB</w:t>
      </w:r>
      <w:r>
        <w:rPr>
          <w:color w:val="000000"/>
        </w:rPr>
        <w:t>边上的一点，</w:t>
      </w:r>
      <w:r>
        <w:rPr>
          <w:color w:val="000000"/>
        </w:rPr>
        <w:t>∠DCE=30°</w:t>
      </w:r>
      <w:r>
        <w:rPr>
          <w:color w:val="000000"/>
        </w:rPr>
        <w:t>，</w:t>
      </w:r>
      <w:r>
        <w:rPr>
          <w:color w:val="000000"/>
        </w:rPr>
        <w:t>∠DCF=60°</w:t>
      </w:r>
      <w:r>
        <w:rPr>
          <w:color w:val="000000"/>
        </w:rPr>
        <w:t>且</w:t>
      </w:r>
      <w:r>
        <w:rPr>
          <w:color w:val="000000"/>
        </w:rPr>
        <w:t>CF=CD.</w:t>
      </w:r>
      <w:r>
        <w:br/>
      </w:r>
      <w:r>
        <w:rPr>
          <w:color w:val="000000"/>
        </w:rPr>
        <w:t>①</w:t>
      </w:r>
      <w:r>
        <w:rPr>
          <w:color w:val="000000"/>
        </w:rPr>
        <w:t>求</w:t>
      </w:r>
      <w:r>
        <w:rPr>
          <w:color w:val="000000"/>
        </w:rPr>
        <w:t>∠EAF</w:t>
      </w:r>
      <w:r>
        <w:rPr>
          <w:color w:val="000000"/>
        </w:rPr>
        <w:t>的度数；</w:t>
      </w:r>
      <w:r>
        <w:rPr>
          <w:color w:val="000000"/>
        </w:rPr>
        <w:t>②DE</w:t>
      </w:r>
      <w:r>
        <w:rPr>
          <w:color w:val="000000"/>
        </w:rPr>
        <w:t>与</w:t>
      </w:r>
      <w:r>
        <w:rPr>
          <w:color w:val="000000"/>
        </w:rPr>
        <w:t>EF</w:t>
      </w:r>
      <w:r>
        <w:rPr>
          <w:color w:val="000000"/>
        </w:rPr>
        <w:t>相等吗？请说明理由</w:t>
      </w:r>
      <w:r>
        <w:br/>
      </w:r>
      <w:r w:rsidR="00943EAD">
        <w:rPr>
          <w:rFonts w:hint="eastAsia"/>
          <w:color w:val="000000"/>
          <w:lang w:eastAsia="zh-CN"/>
        </w:rPr>
        <w:t xml:space="preserve">                                                  </w:t>
      </w:r>
      <w:r>
        <w:rPr>
          <w:noProof/>
          <w:lang w:eastAsia="zh-CN"/>
        </w:rPr>
        <w:pict>
          <v:shape id="_x0000_i1062" type="#_x0000_t75" style="height:117pt;mso-wrap-style:square;visibility:visible;width:139.5pt">
            <v:imagedata r:id="rId36" o:title=""/>
          </v:shape>
        </w:pict>
      </w:r>
    </w:p>
    <w:p w:rsidR="00785883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）类比探究：如图</w:t>
      </w:r>
      <w:r>
        <w:rPr>
          <w:color w:val="000000"/>
        </w:rPr>
        <w:t>2</w:t>
      </w:r>
      <w:r>
        <w:rPr>
          <w:color w:val="000000"/>
        </w:rPr>
        <w:t>，</w:t>
      </w:r>
      <w:r>
        <w:rPr>
          <w:color w:val="000000"/>
        </w:rPr>
        <w:t>△ABC</w:t>
      </w:r>
      <w:r>
        <w:rPr>
          <w:color w:val="000000"/>
        </w:rPr>
        <w:t>为等腰直角三角形，</w:t>
      </w:r>
      <w:r>
        <w:rPr>
          <w:color w:val="000000"/>
        </w:rPr>
        <w:t>∠ACB=90°</w:t>
      </w:r>
      <w:r>
        <w:rPr>
          <w:color w:val="000000"/>
        </w:rPr>
        <w:t>，点</w:t>
      </w:r>
      <w:r>
        <w:rPr>
          <w:color w:val="000000"/>
        </w:rPr>
        <w:t>D</w:t>
      </w:r>
      <w:r>
        <w:rPr>
          <w:color w:val="000000"/>
        </w:rPr>
        <w:t>为</w:t>
      </w:r>
      <w:r>
        <w:rPr>
          <w:color w:val="000000"/>
        </w:rPr>
        <w:t>AB</w:t>
      </w:r>
      <w:r>
        <w:rPr>
          <w:color w:val="000000"/>
        </w:rPr>
        <w:t>边上的一点，</w:t>
      </w:r>
      <w:r>
        <w:rPr>
          <w:color w:val="000000"/>
        </w:rPr>
        <w:t>∠DCE=45°</w:t>
      </w:r>
      <w:r>
        <w:rPr>
          <w:color w:val="000000"/>
        </w:rPr>
        <w:t>，</w:t>
      </w:r>
      <w:r>
        <w:rPr>
          <w:color w:val="000000"/>
        </w:rPr>
        <w:t>CF=CD</w:t>
      </w:r>
      <w:r>
        <w:rPr>
          <w:color w:val="000000"/>
        </w:rPr>
        <w:t>，</w:t>
      </w:r>
      <w:r>
        <w:rPr>
          <w:color w:val="000000"/>
        </w:rPr>
        <w:t>CF⊥CD</w:t>
      </w:r>
      <w:r>
        <w:rPr>
          <w:color w:val="000000"/>
        </w:rPr>
        <w:t>，请直接写出下列结果：</w:t>
      </w:r>
      <w:r>
        <w:rPr>
          <w:color w:val="000000"/>
        </w:rPr>
        <w:t>①∠EAF</w:t>
      </w:r>
      <w:r>
        <w:rPr>
          <w:color w:val="000000"/>
        </w:rPr>
        <w:t>的度数</w:t>
      </w:r>
      <w:r>
        <w:rPr>
          <w:color w:val="000000"/>
        </w:rPr>
        <w:t>②</w:t>
      </w:r>
      <w:r>
        <w:rPr>
          <w:color w:val="000000"/>
        </w:rPr>
        <w:t>线段</w:t>
      </w:r>
      <w:r>
        <w:rPr>
          <w:color w:val="000000"/>
        </w:rPr>
        <w:t>AE</w:t>
      </w:r>
      <w:r>
        <w:rPr>
          <w:color w:val="000000"/>
        </w:rPr>
        <w:t>，</w:t>
      </w:r>
      <w:r>
        <w:rPr>
          <w:color w:val="000000"/>
        </w:rPr>
        <w:t>ED</w:t>
      </w:r>
      <w:r>
        <w:rPr>
          <w:color w:val="000000"/>
        </w:rPr>
        <w:t>，</w:t>
      </w:r>
      <w:r>
        <w:rPr>
          <w:color w:val="000000"/>
        </w:rPr>
        <w:t>DB</w:t>
      </w:r>
      <w:r>
        <w:rPr>
          <w:color w:val="000000"/>
        </w:rPr>
        <w:t>之间的数量关系</w:t>
      </w:r>
      <w:r>
        <w:br/>
      </w:r>
      <w:r w:rsidR="00943EAD">
        <w:rPr>
          <w:rFonts w:hint="eastAsia"/>
          <w:color w:val="000000"/>
          <w:lang w:eastAsia="zh-CN"/>
        </w:rPr>
        <w:t xml:space="preserve">                                                         </w:t>
      </w:r>
      <w:r>
        <w:rPr>
          <w:noProof/>
          <w:lang w:eastAsia="zh-CN"/>
        </w:rPr>
        <w:pict>
          <v:shape id="_x0000_i1063" type="#_x0000_t75" style="height:99pt;mso-wrap-style:square;visibility:visible;width:141.75pt">
            <v:imagedata r:id="rId37" o:title=""/>
          </v:shape>
        </w:pict>
      </w:r>
    </w:p>
    <w:p w:rsidR="00943EAD" w:rsidP="00943EAD">
      <w:pPr>
        <w:rPr>
          <w:rFonts w:hint="eastAsia"/>
          <w:lang w:eastAsia="zh-CN"/>
        </w:rPr>
      </w:pPr>
    </w:p>
    <w:p w:rsidR="00785883">
      <w:pPr>
        <w:spacing w:after="0"/>
      </w:pPr>
    </w:p>
    <w:sectPr w:rsidSect="00785883">
      <w:headerReference w:type="even" r:id="rId38"/>
      <w:footerReference w:type="default" r:id="rId3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883">
    <w:pPr>
      <w:pStyle w:val="2"/>
      <w:tabs>
        <w:tab w:val="right" w:pos="9639"/>
      </w:tabs>
      <w:rPr>
        <w:rFonts w:ascii="微软雅黑" w:eastAsia="微软雅黑" w:hAnsi="微软雅黑" w:cs="微软雅黑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height:2in;margin-left:398.4pt;margin-top:-1.5pt;mso-position-horizontal-relative:margin;mso-wrap-style:none;position:absolute;width:2in;z-index:251662336" filled="f" stroked="f">
          <v:textbox style="mso-fit-shape-to-text:t" inset="0,0,0,0">
            <w:txbxContent>
              <w:p w:rsidR="00785883">
                <w:pPr>
                  <w:snapToGrid w:val="0"/>
                  <w:rPr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第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 w:rsidR="00943EAD">
                  <w:rPr>
                    <w:noProof/>
                    <w:sz w:val="18"/>
                  </w:rPr>
                  <w:t>3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共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 w:rsidR="00943EAD">
                  <w:rPr>
                    <w:noProof/>
                    <w:sz w:val="18"/>
                    <w:lang w:eastAsia="zh-CN"/>
                  </w:rPr>
                  <w:t>4</w:t>
                </w:r>
                <w:r w:rsidR="00943EAD">
                  <w:rPr>
                    <w:noProof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</w:p>
            </w:txbxContent>
          </v:textbox>
          <w10:wrap anchorx="margin"/>
        </v:shape>
      </w:pict>
    </w:r>
    <w:r w:rsidR="00D85AAF">
      <w:rPr>
        <w:rFonts w:ascii="微软雅黑" w:eastAsia="微软雅黑" w:hAnsi="微软雅黑" w:cs="微软雅黑" w:hint="eastAsia"/>
        <w:sz w:val="18"/>
        <w:szCs w:val="18"/>
      </w:rPr>
      <w:t xml:space="preserve">                </w:t>
    </w:r>
    <w:r w:rsidR="00D85AAF">
      <w:rPr>
        <w:rFonts w:ascii="微软雅黑" w:eastAsia="微软雅黑" w:hAnsi="微软雅黑" w:cs="微软雅黑" w:hint="eastAsia"/>
        <w:sz w:val="18"/>
        <w:szCs w:val="18"/>
      </w:rPr>
      <w:t xml:space="preserve">              </w:t>
    </w:r>
    <w:r w:rsidR="00D85AAF">
      <w:rPr>
        <w:rFonts w:ascii="微软雅黑" w:eastAsia="微软雅黑" w:hAnsi="微软雅黑" w:cs="微软雅黑" w:hint="eastAsia"/>
        <w:b/>
        <w:bCs/>
        <w:sz w:val="18"/>
        <w:szCs w:val="18"/>
      </w:rPr>
      <w:t xml:space="preserve">       </w:t>
    </w:r>
    <w:bookmarkStart w:id="0" w:name="_GoBack"/>
    <w:bookmarkEnd w:id="0"/>
  </w:p>
  <w:p w:rsidR="00785883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883">
    <w:pPr>
      <w:pStyle w:val="Header"/>
      <w:pBdr>
        <w:bottom w:val="nil"/>
      </w:pBdr>
    </w:pPr>
    <w:r>
      <w:pict>
        <v:rect id="Rectangle 7" o:spid="_x0000_s2049" style="height:57pt;margin-left:1056.4pt;margin-top:-43pt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position:absolute;v-text-anchor:middle;width:31.6pt;z-index:251659264" o:preferrelative="t">
          <v:textbox style="layout-flow:vertical;mso-layout-flow-alt:bottom-to-top">
            <w:txbxContent>
              <w:p w:rsidR="0078588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position:absolute;v-text-anchor:middle;width:42.15pt;z-index:251660288" o:preferrelative="t" fillcolor="#d8d8d8">
          <v:textbox style="layout-flow:vertical;mso-layout-flow-alt:bottom-to-top">
            <w:txbxContent>
              <w:p w:rsidR="00785883" w:rsidP="00943EAD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position:absolute;v-text-anchor:middle;width:30.95pt;z-index:251661312" o:preferrelative="t">
          <v:textbox style="layout-flow:vertical;mso-layout-flow-alt:bottom-to-top">
            <w:txbxContent>
              <w:p w:rsidR="0078588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E6E2D"/>
    <w:multiLevelType w:val="hybridMultilevel"/>
    <w:tmpl w:val="AE72E67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B27510D"/>
    <w:multiLevelType w:val="hybridMultilevel"/>
    <w:tmpl w:val="57BADC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83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785883"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785883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rsid w:val="0078588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link w:val="Header"/>
    <w:uiPriority w:val="99"/>
    <w:qFormat/>
    <w:rsid w:val="00785883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785883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785883"/>
    <w:rPr>
      <w:sz w:val="18"/>
      <w:szCs w:val="18"/>
    </w:rPr>
  </w:style>
  <w:style w:type="paragraph" w:customStyle="1" w:styleId="1">
    <w:name w:val="正文1"/>
    <w:qFormat/>
    <w:rsid w:val="00785883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785883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785883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785883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NormalTablePHPDOCX">
    <w:name w:val="Normal Table PHPDOCX"/>
    <w:uiPriority w:val="99"/>
    <w:semiHidden/>
    <w:unhideWhenUsed/>
    <w:qFormat/>
    <w:rsid w:val="007858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lang w:val="en-US" w:eastAsia="zh-CN" w:bidi="ar-SA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lang w:val="en-US" w:eastAsia="zh-CN" w:bidi="ar-SA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lang w:val="en-US" w:eastAsia="zh-CN" w:bidi="ar-SA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jpe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jpe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header" Target="header1.xml" /><Relationship Id="rId39" Type="http://schemas.openxmlformats.org/officeDocument/2006/relationships/footer" Target="footer1.xml" /><Relationship Id="rId4" Type="http://schemas.openxmlformats.org/officeDocument/2006/relationships/customXml" Target="../customXml/item1.xml" /><Relationship Id="rId40" Type="http://schemas.openxmlformats.org/officeDocument/2006/relationships/theme" Target="theme/theme1.xml" /><Relationship Id="rId41" Type="http://schemas.openxmlformats.org/officeDocument/2006/relationships/numbering" Target="numbering.xml" /><Relationship Id="rId42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7FE559-BA86-4FCA-8DC5-821AC715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7</cp:revision>
  <dcterms:created xsi:type="dcterms:W3CDTF">2013-12-09T06:44:00Z</dcterms:created>
  <dcterms:modified xsi:type="dcterms:W3CDTF">2019-01-13T15:30:00Z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