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B4356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861pt;margin-top:847pt;mso-position-horizontal-relative:page;mso-position-vertical-relative:top-margin-area;position:absolute;width:26pt;z-index:251658240">
            <v:imagedata r:id="rId6" o:title=""/>
          </v:shape>
        </w:pict>
      </w:r>
    </w:p>
    <w:p w:rsidR="00B43564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人教版八年级数学下册</w:t>
      </w:r>
      <w:r>
        <w:rPr>
          <w:b/>
          <w:bCs/>
          <w:sz w:val="28"/>
          <w:szCs w:val="28"/>
          <w:lang w:eastAsia="zh-CN"/>
        </w:rPr>
        <w:t xml:space="preserve">  </w:t>
      </w:r>
      <w:r>
        <w:rPr>
          <w:b/>
          <w:bCs/>
          <w:sz w:val="28"/>
          <w:szCs w:val="28"/>
          <w:lang w:eastAsia="zh-CN"/>
        </w:rPr>
        <w:t>第</w:t>
      </w:r>
      <w:r>
        <w:rPr>
          <w:b/>
          <w:bCs/>
          <w:sz w:val="28"/>
          <w:szCs w:val="28"/>
          <w:lang w:eastAsia="zh-CN"/>
        </w:rPr>
        <w:t>17</w:t>
      </w:r>
      <w:r>
        <w:rPr>
          <w:b/>
          <w:bCs/>
          <w:sz w:val="28"/>
          <w:szCs w:val="28"/>
          <w:lang w:eastAsia="zh-CN"/>
        </w:rPr>
        <w:t>章</w:t>
      </w:r>
      <w:r>
        <w:rPr>
          <w:b/>
          <w:bCs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zh-CN"/>
        </w:rPr>
        <w:t>勾股定理</w:t>
      </w:r>
      <w:r>
        <w:rPr>
          <w:b/>
          <w:bCs/>
          <w:sz w:val="28"/>
          <w:szCs w:val="28"/>
          <w:lang w:eastAsia="zh-CN"/>
        </w:rPr>
        <w:t xml:space="preserve">  </w:t>
      </w:r>
      <w:r>
        <w:rPr>
          <w:b/>
          <w:bCs/>
          <w:sz w:val="28"/>
          <w:szCs w:val="28"/>
          <w:lang w:eastAsia="zh-CN"/>
        </w:rPr>
        <w:t>单元检测试题</w:t>
      </w:r>
    </w:p>
    <w:p w:rsidR="00B43564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下列几组数中，不能作为直角三角形三边的是（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B43564">
      <w:pPr>
        <w:spacing w:after="0"/>
        <w:ind w:left="150"/>
        <w:rPr>
          <w:lang w:eastAsia="zh-CN"/>
        </w:rPr>
      </w:pPr>
      <w:r>
        <w:rPr>
          <w:color w:val="000000"/>
        </w:rPr>
        <w:t>A. 1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226060" cy="210820"/>
            <wp:effectExtent l="0" t="0" r="2540" b="0"/>
            <wp:docPr id="107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01" b="45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10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</w:rPr>
        <w:t>，</w:t>
      </w:r>
      <w:r>
        <w:rPr>
          <w:color w:val="000000"/>
        </w:rPr>
        <w:t xml:space="preserve"> 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218440" cy="218440"/>
            <wp:effectExtent l="0" t="0" r="0" b="0"/>
            <wp:docPr id="106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45" b="44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" cy="21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45720" cy="45720"/>
            <wp:effectExtent l="0" t="0" r="0" b="0"/>
            <wp:docPr id="105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0000" b="-2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</w:rPr>
        <w:t>B. 7</w:t>
      </w:r>
      <w:r>
        <w:rPr>
          <w:color w:val="000000"/>
        </w:rPr>
        <w:t>，</w:t>
      </w:r>
      <w:r>
        <w:rPr>
          <w:color w:val="000000"/>
        </w:rPr>
        <w:t>24</w:t>
      </w:r>
      <w:r>
        <w:rPr>
          <w:color w:val="000000"/>
        </w:rPr>
        <w:t>，</w:t>
      </w:r>
      <w:r>
        <w:rPr>
          <w:color w:val="000000"/>
        </w:rPr>
        <w:t>25                     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45720" cy="45720"/>
            <wp:effectExtent l="0" t="0" r="0" b="0"/>
            <wp:docPr id="104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0000" b="-2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</w:rPr>
        <w:t>C. 4</w:t>
      </w:r>
      <w:r>
        <w:rPr>
          <w:color w:val="000000"/>
        </w:rPr>
        <w:t>，</w:t>
      </w:r>
      <w:r>
        <w:rPr>
          <w:color w:val="000000"/>
        </w:rPr>
        <w:t>5</w:t>
      </w:r>
      <w:r>
        <w:rPr>
          <w:color w:val="000000"/>
        </w:rPr>
        <w:t>，</w:t>
      </w:r>
      <w:r>
        <w:rPr>
          <w:color w:val="000000"/>
        </w:rPr>
        <w:t>6                     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45720" cy="45720"/>
            <wp:effectExtent l="0" t="0" r="0" b="0"/>
            <wp:docPr id="103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0000" b="-2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134620" cy="378460"/>
            <wp:effectExtent l="0" t="0" r="0" b="2540"/>
            <wp:docPr id="102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18" b="26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378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142240" cy="378460"/>
            <wp:effectExtent l="0" t="0" r="0" b="2540"/>
            <wp:docPr id="101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7" b="26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378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</w:t>
      </w: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小明从一根长</w:t>
      </w:r>
      <w:r>
        <w:rPr>
          <w:color w:val="000000"/>
          <w:lang w:eastAsia="zh-CN"/>
        </w:rPr>
        <w:t>6m</w:t>
      </w:r>
      <w:r>
        <w:rPr>
          <w:color w:val="000000"/>
          <w:lang w:eastAsia="zh-CN"/>
        </w:rPr>
        <w:t>的钢条上截取一段后，截取的钢条恰好与两根长分别为</w:t>
      </w:r>
      <w:r>
        <w:rPr>
          <w:color w:val="000000"/>
          <w:lang w:eastAsia="zh-CN"/>
        </w:rPr>
        <w:t>3m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5m</w:t>
      </w:r>
      <w:r>
        <w:rPr>
          <w:color w:val="000000"/>
          <w:lang w:eastAsia="zh-CN"/>
        </w:rPr>
        <w:t>的钢条一起焊接成一个直角三角形钢架，则截取下来的钢条长应为（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B43564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4m                              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45720" cy="45720"/>
            <wp:effectExtent l="0" t="0" r="0" b="0"/>
            <wp:docPr id="100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00000" b="-2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294640" cy="218440"/>
            <wp:effectExtent l="0" t="0" r="0" b="0"/>
            <wp:docPr id="99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34" b="44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1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m                              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45720" cy="45720"/>
            <wp:effectExtent l="0" t="0" r="0" b="0"/>
            <wp:docPr id="98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00000" b="-2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4m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 xml:space="preserve"> 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294640" cy="218440"/>
            <wp:effectExtent l="0" t="0" r="0" b="0"/>
            <wp:docPr id="97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34" b="44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1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m                   </w:t>
      </w:r>
      <w:bookmarkStart w:id="0" w:name="_GoBack"/>
      <w:bookmarkEnd w:id="0"/>
      <w:r>
        <w:rPr>
          <w:color w:val="000000"/>
          <w:lang w:eastAsia="zh-CN"/>
        </w:rPr>
        <w:t>           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45720" cy="45720"/>
            <wp:effectExtent l="0" t="0" r="0" b="0"/>
            <wp:docPr id="96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00000" b="-2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6m</w:t>
      </w: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如图是用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个全等的直角三角形与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个小正方形镶嵌而成的正方形图案．已知大正方形面积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>49</w:t>
      </w:r>
      <w:r>
        <w:rPr>
          <w:color w:val="000000"/>
          <w:lang w:eastAsia="zh-CN"/>
        </w:rPr>
        <w:t>，小正方形面积为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，若用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表示直角三角形的两直角边（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），下列四个说法：</w:t>
      </w:r>
      <w:r>
        <w:rPr>
          <w:color w:val="000000"/>
          <w:lang w:eastAsia="zh-CN"/>
        </w:rPr>
        <w:t>①x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+y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49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②x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③x+y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④2xy+4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49</w:t>
      </w:r>
      <w:r>
        <w:rPr>
          <w:color w:val="000000"/>
          <w:lang w:eastAsia="zh-CN"/>
        </w:rPr>
        <w:t>；其中说法正确的是（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B43564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010920" cy="1010920"/>
            <wp:effectExtent l="0" t="0" r="0" b="0"/>
            <wp:docPr id="95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95" b="9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920" cy="1010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3564">
      <w:pPr>
        <w:spacing w:after="0"/>
        <w:ind w:left="150"/>
      </w:pPr>
      <w:r>
        <w:rPr>
          <w:color w:val="000000"/>
        </w:rPr>
        <w:t>A. ①②                               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45720" cy="45720"/>
            <wp:effectExtent l="0" t="0" r="0" b="0"/>
            <wp:docPr id="94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00000" b="-2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</w:rPr>
        <w:t>B. ①②③                               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45720" cy="45720"/>
            <wp:effectExtent l="0" t="0" r="0" b="0"/>
            <wp:docPr id="93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00000" b="-2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</w:rPr>
        <w:t>C. ①②④                               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45720" cy="45720"/>
            <wp:effectExtent l="0" t="0" r="0" b="0"/>
            <wp:docPr id="92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00000" b="-2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</w:rPr>
        <w:t>D. ①②③④</w:t>
      </w: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如图所示，</w:t>
      </w:r>
      <w:r>
        <w:rPr>
          <w:color w:val="000000"/>
          <w:lang w:eastAsia="zh-CN"/>
        </w:rPr>
        <w:t>△ABC</w:t>
      </w:r>
      <w:r>
        <w:rPr>
          <w:color w:val="000000"/>
          <w:lang w:eastAsia="zh-CN"/>
        </w:rPr>
        <w:t>的顶点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在边长为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的正方形网格的格点上，</w:t>
      </w:r>
      <w:r>
        <w:rPr>
          <w:color w:val="000000"/>
          <w:lang w:eastAsia="zh-CN"/>
        </w:rPr>
        <w:t>BD</w:t>
      </w:r>
      <w:r>
        <w:rPr>
          <w:color w:val="000000"/>
          <w:lang w:eastAsia="zh-CN"/>
        </w:rPr>
        <w:t>⊥AC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BD</w:t>
      </w:r>
      <w:r>
        <w:rPr>
          <w:color w:val="000000"/>
          <w:lang w:eastAsia="zh-CN"/>
        </w:rPr>
        <w:t>的长为（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B43564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689100" cy="1209040"/>
            <wp:effectExtent l="0" t="0" r="6350" b="0"/>
            <wp:docPr id="91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8" b="8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1209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3564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                                     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45720" cy="45720"/>
            <wp:effectExtent l="0" t="0" r="0" b="0"/>
            <wp:docPr id="90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00000" b="-2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B. 2 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226060" cy="210820"/>
            <wp:effectExtent l="0" t="0" r="2540" b="0"/>
            <wp:docPr id="89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01" b="45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10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45720" cy="45720"/>
            <wp:effectExtent l="0" t="0" r="0" b="0"/>
            <wp:docPr id="88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00000" b="-2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4                                     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45720" cy="45720"/>
            <wp:effectExtent l="0" t="0" r="0" b="0"/>
            <wp:docPr id="87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00000" b="-2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142240" cy="378460"/>
            <wp:effectExtent l="0" t="0" r="0" b="2540"/>
            <wp:docPr id="86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7" b="26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378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218440" cy="218440"/>
            <wp:effectExtent l="0" t="0" r="0" b="0"/>
            <wp:docPr id="85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45" b="44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" cy="21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如图，若两个较大正方形的面积分别为</w:t>
      </w:r>
      <w:r>
        <w:rPr>
          <w:color w:val="000000"/>
          <w:lang w:eastAsia="zh-CN"/>
        </w:rPr>
        <w:t>225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289</w:t>
      </w:r>
      <w:r>
        <w:rPr>
          <w:color w:val="000000"/>
          <w:lang w:eastAsia="zh-CN"/>
        </w:rPr>
        <w:t>，则字母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所代表的正方形的面积为</w:t>
      </w:r>
      <w:r>
        <w:rPr>
          <w:color w:val="000000"/>
          <w:lang w:eastAsia="zh-CN"/>
        </w:rPr>
        <w:t xml:space="preserve">(    )  </w:t>
      </w:r>
    </w:p>
    <w:p w:rsidR="00B43564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109980" cy="812800"/>
            <wp:effectExtent l="0" t="0" r="0" b="6350"/>
            <wp:docPr id="84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06" b="12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980" cy="81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3564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4                                         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45720" cy="45720"/>
            <wp:effectExtent l="0" t="0" r="0" b="0"/>
            <wp:docPr id="83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00000" b="-2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8                                         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45720" cy="45720"/>
            <wp:effectExtent l="0" t="0" r="0" b="0"/>
            <wp:docPr id="82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00000" b="-2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16                                         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45720" cy="45720"/>
            <wp:effectExtent l="0" t="0" r="0" b="0"/>
            <wp:docPr id="81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00000" b="-2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64</w:t>
      </w: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如图，东西方向上有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两地相距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千米，甲以</w:t>
      </w:r>
      <w:r>
        <w:rPr>
          <w:color w:val="000000"/>
          <w:lang w:eastAsia="zh-CN"/>
        </w:rPr>
        <w:t>16</w:t>
      </w:r>
      <w:r>
        <w:rPr>
          <w:color w:val="000000"/>
          <w:lang w:eastAsia="zh-CN"/>
        </w:rPr>
        <w:t>千米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时的速度从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地出发向正东方向前进，乙以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千米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时的速度从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地出发向正南方向前进，那么最快经过（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）小时，甲、乙两人相距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千米？</w:t>
      </w:r>
      <w:r>
        <w:rPr>
          <w:color w:val="000000"/>
          <w:lang w:eastAsia="zh-CN"/>
        </w:rPr>
        <w:t xml:space="preserve">  </w:t>
      </w:r>
    </w:p>
    <w:p w:rsidR="00B43564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940560" cy="1041400"/>
            <wp:effectExtent l="0" t="0" r="2540" b="6350"/>
            <wp:docPr id="80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0" b="9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560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3564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142240" cy="378460"/>
            <wp:effectExtent l="0" t="0" r="0" b="2540"/>
            <wp:docPr id="79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7" b="26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378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  B.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134620" cy="378460"/>
            <wp:effectExtent l="0" t="0" r="0" b="2540"/>
            <wp:docPr id="78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18" b="26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378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  C. 1.5                                         D.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134620" cy="378460"/>
            <wp:effectExtent l="0" t="0" r="0" b="2540"/>
            <wp:docPr id="77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18" b="26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" cy="378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如图，小巷左右两侧是竖直的墙，一架梯子斜靠在左墙时，梯子底端到左墙脚的距离为</w:t>
      </w:r>
      <w:r>
        <w:rPr>
          <w:color w:val="000000"/>
          <w:lang w:eastAsia="zh-CN"/>
        </w:rPr>
        <w:t>0.7 m</w:t>
      </w:r>
      <w:r>
        <w:rPr>
          <w:color w:val="000000"/>
          <w:lang w:eastAsia="zh-CN"/>
        </w:rPr>
        <w:t>，顶端距离地面</w:t>
      </w:r>
      <w:r>
        <w:rPr>
          <w:color w:val="000000"/>
          <w:lang w:eastAsia="zh-CN"/>
        </w:rPr>
        <w:t>2.4 m</w:t>
      </w:r>
      <w:r>
        <w:rPr>
          <w:color w:val="000000"/>
          <w:lang w:eastAsia="zh-CN"/>
        </w:rPr>
        <w:t>．如果保持梯子底端的位置不动，将梯子斜靠在右墙时，顶端距离地面</w:t>
      </w:r>
      <w:r>
        <w:rPr>
          <w:color w:val="000000"/>
          <w:lang w:eastAsia="zh-CN"/>
        </w:rPr>
        <w:t>2 m</w:t>
      </w:r>
      <w:r>
        <w:rPr>
          <w:color w:val="000000"/>
          <w:lang w:eastAsia="zh-CN"/>
        </w:rPr>
        <w:t>，那么小巷的宽度为</w:t>
      </w:r>
      <w:r>
        <w:rPr>
          <w:color w:val="000000"/>
          <w:lang w:eastAsia="zh-CN"/>
        </w:rPr>
        <w:t xml:space="preserve">(    )  </w:t>
      </w:r>
    </w:p>
    <w:p w:rsidR="00B43564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033780" cy="706120"/>
            <wp:effectExtent l="0" t="0" r="0" b="0"/>
            <wp:docPr id="7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74" b="1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706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3564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 xml:space="preserve">A. 0.7 </w:t>
      </w:r>
      <w:r>
        <w:rPr>
          <w:color w:val="000000"/>
          <w:lang w:eastAsia="zh-CN"/>
        </w:rPr>
        <w:t>m                                 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45720" cy="45720"/>
            <wp:effectExtent l="0" t="0" r="0" b="0"/>
            <wp:docPr id="7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00000" b="-2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1.5 m                                 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45720" cy="45720"/>
            <wp:effectExtent l="0" t="0" r="0" b="0"/>
            <wp:docPr id="7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00000" b="-2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2.2 m                                 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45720" cy="45720"/>
            <wp:effectExtent l="0" t="0" r="0" b="0"/>
            <wp:docPr id="7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00000" b="-2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2.4 m</w:t>
      </w: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如图，在高为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米，斜坡长为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米的楼梯台阶上铺地毯，则地毯的长度至少要（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B43564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001520" cy="1209040"/>
            <wp:effectExtent l="0" t="0" r="0" b="0"/>
            <wp:docPr id="7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5" b="8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1209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3564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4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                                       B. 5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                              </w:t>
      </w:r>
      <w:r>
        <w:rPr>
          <w:color w:val="000000"/>
          <w:lang w:eastAsia="zh-CN"/>
        </w:rPr>
        <w:t>         C. 6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                                       D. 7</w:t>
      </w:r>
      <w:r>
        <w:rPr>
          <w:color w:val="000000"/>
          <w:lang w:eastAsia="zh-CN"/>
        </w:rPr>
        <w:t>米</w:t>
      </w: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如图，设正方体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A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B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D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的棱长为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，黑、白两个甲壳虫同时从点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出发，以相同的速度分别沿棱向前爬行，黑甲壳虫爬行的路线是</w:t>
      </w:r>
      <w:r>
        <w:rPr>
          <w:color w:val="000000"/>
          <w:lang w:eastAsia="zh-CN"/>
        </w:rPr>
        <w:t>AA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→A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D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→……</w:t>
      </w:r>
      <w:r>
        <w:rPr>
          <w:color w:val="000000"/>
          <w:lang w:eastAsia="zh-CN"/>
        </w:rPr>
        <w:t>，白甲壳虫爬行的路线是</w:t>
      </w:r>
      <w:r>
        <w:rPr>
          <w:color w:val="000000"/>
          <w:lang w:eastAsia="zh-CN"/>
        </w:rPr>
        <w:t>AB→BB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→……</w:t>
      </w:r>
      <w:r>
        <w:rPr>
          <w:color w:val="000000"/>
          <w:lang w:eastAsia="zh-CN"/>
        </w:rPr>
        <w:t>，并且都遵循如下规则：所爬行的第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与第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条棱所在的直线必须是既不平行也不相交（其中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是正整数）．那么当黑、白两个甲壳虫各爬行完第</w:t>
      </w:r>
      <w:r>
        <w:rPr>
          <w:color w:val="000000"/>
          <w:lang w:eastAsia="zh-CN"/>
        </w:rPr>
        <w:t>2018</w:t>
      </w:r>
      <w:r>
        <w:rPr>
          <w:color w:val="000000"/>
          <w:lang w:eastAsia="zh-CN"/>
        </w:rPr>
        <w:t>条棱分别停止在所到的正方体顶点处时，它们之间的距离是（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B43564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 xml:space="preserve"> 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1193800" cy="1170940"/>
            <wp:effectExtent l="0" t="0" r="6350" b="0"/>
            <wp:docPr id="7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44" b="8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1170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3564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0                                         B.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241300" cy="203200"/>
            <wp:effectExtent l="0" t="0" r="6350" b="6350"/>
            <wp:docPr id="7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041" b="47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0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  C. 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218440" cy="218440"/>
            <wp:effectExtent l="0" t="0" r="0" b="0"/>
            <wp:docPr id="6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45" b="44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" cy="21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  D. 1</w:t>
      </w:r>
    </w:p>
    <w:p w:rsidR="00B43564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</w:t>
      </w: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若直角三角形的斜边长是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，一条直角边的长是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，则该直角三角形的面积为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已知两线段的长分别为</w:t>
      </w:r>
      <w:r>
        <w:rPr>
          <w:color w:val="000000"/>
          <w:lang w:eastAsia="zh-CN"/>
        </w:rPr>
        <w:t>5cm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3cm</w:t>
      </w:r>
      <w:r>
        <w:rPr>
          <w:color w:val="000000"/>
          <w:lang w:eastAsia="zh-CN"/>
        </w:rPr>
        <w:t>，则第三条线段为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时，这三条线段构成直角三角形。</w:t>
      </w:r>
      <w:r>
        <w:rPr>
          <w:color w:val="000000"/>
          <w:lang w:eastAsia="zh-CN"/>
        </w:rPr>
        <w:t xml:space="preserve">    </w:t>
      </w: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小红从旗台出发向正北方向走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米，接着向正东方向走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米，现在她离旗台的距离是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米．</w:t>
      </w:r>
      <w:r>
        <w:rPr>
          <w:color w:val="000000"/>
          <w:lang w:eastAsia="zh-CN"/>
        </w:rPr>
        <w:t xml:space="preserve">    </w:t>
      </w: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一直角三角形的一条斜边和一直角边的长度分别是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，则它的另一直角边长是</w:t>
      </w:r>
      <w:r>
        <w:rPr>
          <w:color w:val="000000"/>
          <w:lang w:eastAsia="zh-CN"/>
        </w:rPr>
        <w:t xml:space="preserve">________.    </w:t>
      </w: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如图，</w:t>
      </w:r>
      <w:r>
        <w:rPr>
          <w:color w:val="000000"/>
          <w:lang w:eastAsia="zh-CN"/>
        </w:rPr>
        <w:t>Rt△ABC</w:t>
      </w:r>
      <w:r>
        <w:rPr>
          <w:color w:val="000000"/>
          <w:lang w:eastAsia="zh-CN"/>
        </w:rPr>
        <w:t>中，</w:t>
      </w:r>
      <w:r>
        <w:rPr>
          <w:color w:val="000000"/>
          <w:lang w:eastAsia="zh-CN"/>
        </w:rPr>
        <w:t>∠B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90°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8cm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6cm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点从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出发以每秒</w:t>
      </w:r>
      <w:r>
        <w:rPr>
          <w:color w:val="000000"/>
          <w:lang w:eastAsia="zh-CN"/>
        </w:rPr>
        <w:t>1cm</w:t>
      </w:r>
      <w:r>
        <w:rPr>
          <w:color w:val="000000"/>
          <w:lang w:eastAsia="zh-CN"/>
        </w:rPr>
        <w:t>的速度向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点运动，当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点运动到</w:t>
      </w:r>
      <w:r>
        <w:rPr>
          <w:color w:val="000000"/>
          <w:lang w:eastAsia="zh-CN"/>
        </w:rPr>
        <w:t>AC</w:t>
      </w:r>
      <w:r>
        <w:rPr>
          <w:color w:val="000000"/>
          <w:lang w:eastAsia="zh-CN"/>
        </w:rPr>
        <w:t>的中垂线上时，运动时间为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秒．</w:t>
      </w:r>
      <w:r>
        <w:rPr>
          <w:color w:val="000000"/>
          <w:lang w:eastAsia="zh-CN"/>
        </w:rPr>
        <w:t xml:space="preserve">  </w:t>
      </w:r>
    </w:p>
    <w:p w:rsidR="00B43564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117600" cy="1468120"/>
            <wp:effectExtent l="0" t="0" r="6350" b="0"/>
            <wp:docPr id="6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00" b="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1468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一种盛饮料的圆柱形杯，测得内部底面半径为</w:t>
      </w:r>
      <w:r>
        <w:rPr>
          <w:color w:val="000000"/>
          <w:lang w:eastAsia="zh-CN"/>
        </w:rPr>
        <w:t>2.5cm</w:t>
      </w:r>
      <w:r>
        <w:rPr>
          <w:color w:val="000000"/>
          <w:lang w:eastAsia="zh-CN"/>
        </w:rPr>
        <w:t>，高为</w:t>
      </w:r>
      <w:r>
        <w:rPr>
          <w:color w:val="000000"/>
          <w:lang w:eastAsia="zh-CN"/>
        </w:rPr>
        <w:t>12cm</w:t>
      </w:r>
      <w:r>
        <w:rPr>
          <w:color w:val="000000"/>
          <w:lang w:eastAsia="zh-CN"/>
        </w:rPr>
        <w:t>，吸</w:t>
      </w:r>
      <w:r>
        <w:rPr>
          <w:color w:val="000000"/>
          <w:lang w:eastAsia="zh-CN"/>
        </w:rPr>
        <w:t>管放进杯里（如图所示），杯口外面至少要露出</w:t>
      </w:r>
      <w:r>
        <w:rPr>
          <w:color w:val="000000"/>
          <w:lang w:eastAsia="zh-CN"/>
        </w:rPr>
        <w:t>3.6cm</w:t>
      </w:r>
      <w:r>
        <w:rPr>
          <w:color w:val="000000"/>
          <w:lang w:eastAsia="zh-CN"/>
        </w:rPr>
        <w:t>，为节省材料，管长</w:t>
      </w:r>
      <w:r>
        <w:rPr>
          <w:color w:val="000000"/>
          <w:lang w:eastAsia="zh-CN"/>
        </w:rPr>
        <w:t>acm</w:t>
      </w:r>
      <w:r>
        <w:rPr>
          <w:color w:val="000000"/>
          <w:lang w:eastAsia="zh-CN"/>
        </w:rPr>
        <w:t>的取值范围是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</w:t>
      </w:r>
    </w:p>
    <w:p w:rsidR="00B43564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530860" cy="942340"/>
            <wp:effectExtent l="0" t="0" r="2540" b="0"/>
            <wp:docPr id="6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78" b="10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942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如图，所有的四边形都是正方形，所有的三角形都是直角三角形，其中最大的正方形的边长为</w:t>
      </w:r>
      <w:r>
        <w:rPr>
          <w:color w:val="000000"/>
          <w:lang w:eastAsia="zh-CN"/>
        </w:rPr>
        <w:t>9cm,</w:t>
      </w:r>
      <w:r>
        <w:rPr>
          <w:color w:val="000000"/>
          <w:lang w:eastAsia="zh-CN"/>
        </w:rPr>
        <w:t>则正方形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的面积之和为</w:t>
      </w:r>
      <w:r>
        <w:rPr>
          <w:color w:val="000000"/>
          <w:lang w:eastAsia="zh-CN"/>
        </w:rPr>
        <w:t>________cm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</w:t>
      </w:r>
    </w:p>
    <w:p w:rsidR="00B43564">
      <w:pPr>
        <w:spacing w:after="0"/>
      </w:pPr>
      <w:r>
        <w:rPr>
          <w:color w:val="000000"/>
          <w:lang w:eastAsia="zh-CN"/>
        </w:rPr>
        <w:t xml:space="preserve"> 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1300480" cy="1300480"/>
            <wp:effectExtent l="0" t="0" r="0" b="0"/>
            <wp:docPr id="6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75" b="7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480" cy="1300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如图，在我国沿海有一艘不明国籍的轮船进入我国海域，我海军甲、乙两艘巡逻艇立即从相距</w:t>
      </w:r>
      <w:r>
        <w:rPr>
          <w:color w:val="000000"/>
          <w:lang w:eastAsia="zh-CN"/>
        </w:rPr>
        <w:t>13</w:t>
      </w:r>
      <w:r>
        <w:rPr>
          <w:color w:val="000000"/>
          <w:lang w:eastAsia="zh-CN"/>
        </w:rPr>
        <w:t>海里的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两个基地前去拦截，六分钟后同时到达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地将其拦截．已知甲巡逻艇每小时航行</w:t>
      </w:r>
      <w:r>
        <w:rPr>
          <w:color w:val="000000"/>
          <w:lang w:eastAsia="zh-CN"/>
        </w:rPr>
        <w:t>120</w:t>
      </w:r>
      <w:r>
        <w:rPr>
          <w:color w:val="000000"/>
          <w:lang w:eastAsia="zh-CN"/>
        </w:rPr>
        <w:t>海里，乙巡逻艇每小时航行</w:t>
      </w:r>
      <w:r>
        <w:rPr>
          <w:color w:val="000000"/>
          <w:lang w:eastAsia="zh-CN"/>
        </w:rPr>
        <w:t>50</w:t>
      </w:r>
      <w:r>
        <w:rPr>
          <w:color w:val="000000"/>
          <w:lang w:eastAsia="zh-CN"/>
        </w:rPr>
        <w:t>海里，航向为北偏西</w:t>
      </w:r>
      <w:r>
        <w:rPr>
          <w:color w:val="000000"/>
          <w:lang w:eastAsia="zh-CN"/>
        </w:rPr>
        <w:t>40°</w:t>
      </w:r>
      <w:r>
        <w:rPr>
          <w:color w:val="000000"/>
          <w:lang w:eastAsia="zh-CN"/>
        </w:rPr>
        <w:t>，则甲巡逻艇的航向为北偏东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度．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1864360" cy="1437640"/>
            <wp:effectExtent l="0" t="0" r="2540" b="0"/>
            <wp:docPr id="6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42" b="7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360" cy="1437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如图，圆柱形玻璃杯高为</w:t>
      </w:r>
      <w:r>
        <w:rPr>
          <w:color w:val="000000"/>
          <w:lang w:eastAsia="zh-CN"/>
        </w:rPr>
        <w:t>13cm</w:t>
      </w:r>
      <w:r>
        <w:rPr>
          <w:color w:val="000000"/>
          <w:lang w:eastAsia="zh-CN"/>
        </w:rPr>
        <w:t>，底面周长为</w:t>
      </w:r>
      <w:r>
        <w:rPr>
          <w:color w:val="000000"/>
          <w:lang w:eastAsia="zh-CN"/>
        </w:rPr>
        <w:t>40cm</w:t>
      </w:r>
      <w:r>
        <w:rPr>
          <w:color w:val="000000"/>
          <w:lang w:eastAsia="zh-CN"/>
        </w:rPr>
        <w:t>，在杯内壁离底</w:t>
      </w:r>
      <w:r>
        <w:rPr>
          <w:color w:val="000000"/>
          <w:lang w:eastAsia="zh-CN"/>
        </w:rPr>
        <w:t>1cm</w:t>
      </w:r>
      <w:r>
        <w:rPr>
          <w:color w:val="000000"/>
          <w:lang w:eastAsia="zh-CN"/>
        </w:rPr>
        <w:t>的点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处有一滴蜂蜜，此时一只蚂蚁正好在杯外壁，离杯上沿</w:t>
      </w:r>
      <w:r>
        <w:rPr>
          <w:color w:val="000000"/>
          <w:lang w:eastAsia="zh-CN"/>
        </w:rPr>
        <w:t>3cm</w:t>
      </w:r>
      <w:r>
        <w:rPr>
          <w:color w:val="000000"/>
          <w:lang w:eastAsia="zh-CN"/>
        </w:rPr>
        <w:t>与蜂蜜相对的点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处，则蚂蚁从外壁到内壁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处的最短距离为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</w:t>
      </w:r>
    </w:p>
    <w:p w:rsidR="00B43564">
      <w:pPr>
        <w:spacing w:after="0"/>
      </w:pPr>
      <w:r>
        <w:rPr>
          <w:color w:val="000000"/>
          <w:lang w:eastAsia="zh-CN"/>
        </w:rPr>
        <w:t xml:space="preserve"> 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995680" cy="927100"/>
            <wp:effectExtent l="0" t="0" r="0" b="6350"/>
            <wp:docPr id="6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10" b="10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927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如图</w:t>
      </w:r>
      <w:r>
        <w:rPr>
          <w:color w:val="000000"/>
          <w:lang w:eastAsia="zh-CN"/>
        </w:rPr>
        <w:t>是一种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羊头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形图案，其作法是：从正方形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开始，以它的一边为斜边，向外作等腰直角三角形，然后再以其直角边为边，分别向外作正方形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②′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…</w:t>
      </w:r>
      <w:r>
        <w:rPr>
          <w:color w:val="000000"/>
          <w:lang w:eastAsia="zh-CN"/>
        </w:rPr>
        <w:t>，依此类推，若正方形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的边长为</w:t>
      </w:r>
      <w:r>
        <w:rPr>
          <w:color w:val="000000"/>
          <w:lang w:eastAsia="zh-CN"/>
        </w:rPr>
        <w:t>64cm</w:t>
      </w:r>
      <w:r>
        <w:rPr>
          <w:color w:val="000000"/>
          <w:lang w:eastAsia="zh-CN"/>
        </w:rPr>
        <w:t>，则正方形</w:t>
      </w:r>
      <w:r>
        <w:rPr>
          <w:color w:val="000000"/>
          <w:lang w:eastAsia="zh-CN"/>
        </w:rPr>
        <w:t>⑦</w:t>
      </w:r>
      <w:r>
        <w:rPr>
          <w:color w:val="000000"/>
          <w:lang w:eastAsia="zh-CN"/>
        </w:rPr>
        <w:t>的边长为</w:t>
      </w:r>
      <w:r>
        <w:rPr>
          <w:color w:val="000000"/>
          <w:lang w:eastAsia="zh-CN"/>
        </w:rPr>
        <w:t>________cm</w:t>
      </w:r>
      <w:r>
        <w:rPr>
          <w:color w:val="000000"/>
          <w:lang w:eastAsia="zh-CN"/>
        </w:rPr>
        <w:t>。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1452880" cy="896620"/>
            <wp:effectExtent l="0" t="0" r="0" b="0"/>
            <wp:docPr id="6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4" b="11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880" cy="896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3564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</w:t>
      </w: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一个</w:t>
      </w:r>
      <w:r>
        <w:rPr>
          <w:color w:val="000000"/>
          <w:lang w:eastAsia="zh-CN"/>
        </w:rPr>
        <w:t>25</w:t>
      </w:r>
      <w:r>
        <w:rPr>
          <w:color w:val="000000"/>
          <w:lang w:eastAsia="zh-CN"/>
        </w:rPr>
        <w:t>米长的梯子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，斜靠在一竖直的墙</w:t>
      </w:r>
      <w:r>
        <w:rPr>
          <w:color w:val="000000"/>
          <w:lang w:eastAsia="zh-CN"/>
        </w:rPr>
        <w:t>AO</w:t>
      </w:r>
      <w:r>
        <w:rPr>
          <w:color w:val="000000"/>
          <w:lang w:eastAsia="zh-CN"/>
        </w:rPr>
        <w:t>上，这时的</w:t>
      </w:r>
      <w:r>
        <w:rPr>
          <w:color w:val="000000"/>
          <w:lang w:eastAsia="zh-CN"/>
        </w:rPr>
        <w:t>AO</w:t>
      </w:r>
      <w:r>
        <w:rPr>
          <w:color w:val="000000"/>
          <w:lang w:eastAsia="zh-CN"/>
        </w:rPr>
        <w:t>距离为</w:t>
      </w:r>
      <w:r>
        <w:rPr>
          <w:color w:val="000000"/>
          <w:lang w:eastAsia="zh-CN"/>
        </w:rPr>
        <w:t>24</w:t>
      </w:r>
      <w:r>
        <w:rPr>
          <w:color w:val="000000"/>
          <w:lang w:eastAsia="zh-CN"/>
        </w:rPr>
        <w:t>米，如果梯子的顶端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沿墙下滑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米，那么梯子底端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也外移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米，对吗？为什么？</w:t>
      </w:r>
      <w:r>
        <w:rPr>
          <w:lang w:eastAsia="zh-CN"/>
        </w:rPr>
        <w:br/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1231900" cy="1087120"/>
            <wp:effectExtent l="0" t="0" r="6350" b="0"/>
            <wp:docPr id="6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18" b="9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1087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1A6D">
      <w:pPr>
        <w:spacing w:after="0"/>
        <w:rPr>
          <w:rFonts w:hint="eastAsia"/>
          <w:color w:val="000000"/>
          <w:lang w:eastAsia="zh-CN"/>
        </w:rPr>
      </w:pPr>
    </w:p>
    <w:p w:rsidR="00031A6D">
      <w:pPr>
        <w:spacing w:after="0"/>
        <w:rPr>
          <w:rFonts w:hint="eastAsia"/>
          <w:color w:val="000000"/>
          <w:lang w:eastAsia="zh-CN"/>
        </w:rPr>
      </w:pPr>
    </w:p>
    <w:p w:rsidR="00031A6D">
      <w:pPr>
        <w:spacing w:after="0"/>
        <w:rPr>
          <w:rFonts w:hint="eastAsia"/>
          <w:color w:val="000000"/>
          <w:lang w:eastAsia="zh-CN"/>
        </w:rPr>
      </w:pP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如图，有两根长杆隔河相对，一杆高</w:t>
      </w:r>
      <w:r>
        <w:rPr>
          <w:color w:val="000000"/>
          <w:lang w:eastAsia="zh-CN"/>
        </w:rPr>
        <w:t>3m</w:t>
      </w:r>
      <w:r>
        <w:rPr>
          <w:color w:val="000000"/>
          <w:lang w:eastAsia="zh-CN"/>
        </w:rPr>
        <w:t>，另一杆高</w:t>
      </w:r>
      <w:r>
        <w:rPr>
          <w:color w:val="000000"/>
          <w:lang w:eastAsia="zh-CN"/>
        </w:rPr>
        <w:t>2m</w:t>
      </w:r>
      <w:r>
        <w:rPr>
          <w:color w:val="000000"/>
          <w:lang w:eastAsia="zh-CN"/>
        </w:rPr>
        <w:t>，两杆相距</w:t>
      </w:r>
      <w:r>
        <w:rPr>
          <w:color w:val="000000"/>
          <w:lang w:eastAsia="zh-CN"/>
        </w:rPr>
        <w:t>5m</w:t>
      </w:r>
      <w:r>
        <w:rPr>
          <w:color w:val="000000"/>
          <w:lang w:eastAsia="zh-CN"/>
        </w:rPr>
        <w:t>．两根长杆都与地面垂直，现两杆顶部各有一只鱼鹰，它们同时看到两杆之间的河面上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处浮出一条小鱼，于是同时以同样的速度飞下来夺鱼，结果两只鱼鹰同时叼住小鱼．求两杆底部距小鱼的距离各是多少米．（假设小鱼在此过程中保持不动）</w:t>
      </w:r>
      <w:r>
        <w:rPr>
          <w:color w:val="000000"/>
          <w:lang w:eastAsia="zh-CN"/>
        </w:rPr>
        <w:t xml:space="preserve">  </w:t>
      </w:r>
    </w:p>
    <w:p w:rsidR="00B43564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414780" cy="1018540"/>
            <wp:effectExtent l="0" t="0" r="0" b="0"/>
            <wp:docPr id="6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13" b="9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780" cy="1018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1A6D">
      <w:pPr>
        <w:spacing w:after="0"/>
        <w:rPr>
          <w:rFonts w:hint="eastAsia"/>
          <w:color w:val="000000"/>
          <w:lang w:eastAsia="zh-CN"/>
        </w:rPr>
      </w:pPr>
    </w:p>
    <w:p w:rsidR="00031A6D">
      <w:pPr>
        <w:spacing w:after="0"/>
        <w:rPr>
          <w:rFonts w:hint="eastAsia"/>
          <w:color w:val="000000"/>
          <w:lang w:eastAsia="zh-CN"/>
        </w:rPr>
      </w:pPr>
    </w:p>
    <w:p w:rsidR="00031A6D">
      <w:pPr>
        <w:spacing w:after="0"/>
        <w:rPr>
          <w:rFonts w:hint="eastAsia"/>
          <w:color w:val="000000"/>
          <w:lang w:eastAsia="zh-CN"/>
        </w:rPr>
      </w:pPr>
    </w:p>
    <w:p w:rsidR="00031A6D">
      <w:pPr>
        <w:spacing w:after="0"/>
        <w:rPr>
          <w:rFonts w:hint="eastAsia"/>
          <w:color w:val="000000"/>
          <w:lang w:eastAsia="zh-CN"/>
        </w:rPr>
      </w:pPr>
    </w:p>
    <w:p w:rsidR="00031A6D">
      <w:pPr>
        <w:spacing w:after="0"/>
        <w:rPr>
          <w:rFonts w:hint="eastAsia"/>
          <w:color w:val="000000"/>
          <w:lang w:eastAsia="zh-CN"/>
        </w:rPr>
      </w:pPr>
    </w:p>
    <w:p w:rsidR="00031A6D">
      <w:pPr>
        <w:spacing w:after="0"/>
        <w:rPr>
          <w:rFonts w:hint="eastAsia"/>
          <w:color w:val="000000"/>
          <w:lang w:eastAsia="zh-CN"/>
        </w:rPr>
      </w:pPr>
    </w:p>
    <w:p w:rsidR="00031A6D">
      <w:pPr>
        <w:spacing w:after="0"/>
        <w:rPr>
          <w:rFonts w:hint="eastAsia"/>
          <w:color w:val="000000"/>
          <w:lang w:eastAsia="zh-CN"/>
        </w:rPr>
      </w:pP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今年最强台风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山竹</w:t>
      </w:r>
      <w:r>
        <w:rPr>
          <w:color w:val="000000"/>
          <w:lang w:eastAsia="zh-CN"/>
        </w:rPr>
        <w:t>”9</w:t>
      </w:r>
      <w:r>
        <w:rPr>
          <w:color w:val="000000"/>
          <w:lang w:eastAsia="zh-CN"/>
        </w:rPr>
        <w:t>月</w:t>
      </w:r>
      <w:r>
        <w:rPr>
          <w:color w:val="000000"/>
          <w:lang w:eastAsia="zh-CN"/>
        </w:rPr>
        <w:t>13</w:t>
      </w:r>
      <w:r>
        <w:rPr>
          <w:color w:val="000000"/>
          <w:lang w:eastAsia="zh-CN"/>
        </w:rPr>
        <w:t>日在我国登陆，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市于上午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00</w:t>
      </w:r>
      <w:r>
        <w:rPr>
          <w:color w:val="000000"/>
          <w:lang w:eastAsia="zh-CN"/>
        </w:rPr>
        <w:t>接到台风警报时，台风中心位于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市正南方向</w:t>
      </w:r>
      <w:r>
        <w:rPr>
          <w:color w:val="000000"/>
          <w:lang w:eastAsia="zh-CN"/>
        </w:rPr>
        <w:t>125km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处，正以</w:t>
      </w:r>
      <w:r>
        <w:rPr>
          <w:color w:val="000000"/>
          <w:lang w:eastAsia="zh-CN"/>
        </w:rPr>
        <w:t>20km/h</w:t>
      </w:r>
      <w:r>
        <w:rPr>
          <w:color w:val="000000"/>
          <w:lang w:eastAsia="zh-CN"/>
        </w:rPr>
        <w:t>的速度沿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方向移动．已知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市到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的距离</w:t>
      </w:r>
      <w:r>
        <w:rPr>
          <w:color w:val="000000"/>
          <w:lang w:eastAsia="zh-CN"/>
        </w:rPr>
        <w:t>AD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35km</w:t>
      </w:r>
      <w:r>
        <w:rPr>
          <w:color w:val="000000"/>
          <w:lang w:eastAsia="zh-CN"/>
        </w:rPr>
        <w:t>，在距离台风中心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km</w:t>
      </w:r>
      <w:r>
        <w:rPr>
          <w:color w:val="000000"/>
          <w:lang w:eastAsia="zh-CN"/>
        </w:rPr>
        <w:t>的区域内（包括</w:t>
      </w:r>
      <w:r>
        <w:rPr>
          <w:color w:val="000000"/>
          <w:lang w:eastAsia="zh-CN"/>
        </w:rPr>
        <w:t>45km</w:t>
      </w:r>
      <w:r>
        <w:rPr>
          <w:color w:val="000000"/>
          <w:lang w:eastAsia="zh-CN"/>
        </w:rPr>
        <w:t>）都将受到台风的影响．试问：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市何时受到台风影响，受到台风的影响的时间是多长？（</w:t>
      </w:r>
      <w:r>
        <w:rPr>
          <w:color w:val="000000"/>
          <w:lang w:eastAsia="zh-CN"/>
        </w:rPr>
        <w:t xml:space="preserve">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  <w:lang w:eastAsia="zh-CN"/>
        </w:rPr>
        <w:t xml:space="preserve"> ≈1.4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B43564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346200" cy="1811020"/>
            <wp:effectExtent l="0" t="0" r="6350" b="0"/>
            <wp:docPr id="6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9" b="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811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1A6D">
      <w:pPr>
        <w:spacing w:after="0"/>
        <w:rPr>
          <w:rFonts w:hint="eastAsia"/>
          <w:color w:val="000000"/>
          <w:lang w:eastAsia="zh-CN"/>
        </w:rPr>
      </w:pPr>
    </w:p>
    <w:p w:rsidR="00031A6D">
      <w:pPr>
        <w:spacing w:after="0"/>
        <w:rPr>
          <w:rFonts w:hint="eastAsia"/>
          <w:color w:val="000000"/>
          <w:lang w:eastAsia="zh-CN"/>
        </w:rPr>
      </w:pPr>
    </w:p>
    <w:p w:rsidR="00031A6D">
      <w:pPr>
        <w:spacing w:after="0"/>
        <w:rPr>
          <w:rFonts w:hint="eastAsia"/>
          <w:color w:val="000000"/>
          <w:lang w:eastAsia="zh-CN"/>
        </w:rPr>
      </w:pPr>
    </w:p>
    <w:p w:rsidR="00031A6D">
      <w:pPr>
        <w:spacing w:after="0"/>
        <w:rPr>
          <w:rFonts w:hint="eastAsia"/>
          <w:color w:val="000000"/>
          <w:lang w:eastAsia="zh-CN"/>
        </w:rPr>
      </w:pP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学校校内有一块如图所示的三角形空地</w:t>
      </w:r>
      <w:r>
        <w:rPr>
          <w:color w:val="000000"/>
          <w:lang w:eastAsia="zh-CN"/>
        </w:rPr>
        <w:t>ABC</w:t>
      </w:r>
      <w:r>
        <w:rPr>
          <w:color w:val="000000"/>
          <w:lang w:eastAsia="zh-CN"/>
        </w:rPr>
        <w:t>，计划将这块空地建成一个花园，以美化校园环境，预计花园每平方米造价为</w:t>
      </w:r>
      <w:r>
        <w:rPr>
          <w:color w:val="000000"/>
          <w:lang w:eastAsia="zh-CN"/>
        </w:rPr>
        <w:t>30</w:t>
      </w:r>
      <w:r>
        <w:rPr>
          <w:color w:val="000000"/>
          <w:lang w:eastAsia="zh-CN"/>
        </w:rPr>
        <w:t>元，学校修建这个花园需要投资多少元？</w:t>
      </w:r>
      <w:r>
        <w:rPr>
          <w:lang w:eastAsia="zh-CN"/>
        </w:rPr>
        <w:br/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1346200" cy="1300480"/>
            <wp:effectExtent l="0" t="0" r="6350" b="0"/>
            <wp:docPr id="5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9" b="7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300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1A6D">
      <w:pPr>
        <w:spacing w:after="0"/>
        <w:rPr>
          <w:rFonts w:hint="eastAsia"/>
          <w:color w:val="000000"/>
          <w:lang w:eastAsia="zh-CN"/>
        </w:rPr>
      </w:pPr>
    </w:p>
    <w:p w:rsidR="00031A6D">
      <w:pPr>
        <w:spacing w:after="0"/>
        <w:rPr>
          <w:rFonts w:hint="eastAsia"/>
          <w:color w:val="000000"/>
          <w:lang w:eastAsia="zh-CN"/>
        </w:rPr>
      </w:pPr>
    </w:p>
    <w:p w:rsidR="00031A6D">
      <w:pPr>
        <w:spacing w:after="0"/>
        <w:rPr>
          <w:rFonts w:hint="eastAsia"/>
          <w:color w:val="000000"/>
          <w:lang w:eastAsia="zh-CN"/>
        </w:rPr>
      </w:pPr>
    </w:p>
    <w:p w:rsidR="00031A6D">
      <w:pPr>
        <w:spacing w:after="0"/>
        <w:rPr>
          <w:rFonts w:hint="eastAsia"/>
          <w:color w:val="000000"/>
          <w:lang w:eastAsia="zh-CN"/>
        </w:rPr>
      </w:pPr>
    </w:p>
    <w:p w:rsidR="00031A6D">
      <w:pPr>
        <w:spacing w:after="0"/>
        <w:rPr>
          <w:rFonts w:hint="eastAsia"/>
          <w:color w:val="000000"/>
          <w:lang w:eastAsia="zh-CN"/>
        </w:rPr>
      </w:pPr>
    </w:p>
    <w:p w:rsidR="00031A6D">
      <w:pPr>
        <w:spacing w:after="0"/>
        <w:rPr>
          <w:rFonts w:hint="eastAsia"/>
          <w:color w:val="000000"/>
          <w:lang w:eastAsia="zh-CN"/>
        </w:rPr>
      </w:pP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在正方形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中，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的中点，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上一点，且</w:t>
      </w:r>
      <w:r>
        <w:rPr>
          <w:color w:val="000000"/>
          <w:lang w:eastAsia="zh-CN"/>
        </w:rPr>
        <w:t xml:space="preserve">FC=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 xml:space="preserve">  DC</w:t>
      </w:r>
      <w:r>
        <w:rPr>
          <w:color w:val="000000"/>
          <w:lang w:eastAsia="zh-CN"/>
        </w:rPr>
        <w:t>．试说明：</w:t>
      </w:r>
      <w:r>
        <w:rPr>
          <w:color w:val="000000"/>
          <w:lang w:eastAsia="zh-CN"/>
        </w:rPr>
        <w:t>AE⊥EF</w:t>
      </w:r>
      <w:r>
        <w:rPr>
          <w:color w:val="000000"/>
          <w:lang w:eastAsia="zh-CN"/>
        </w:rPr>
        <w:t>．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1696720" cy="1529080"/>
            <wp:effectExtent l="0" t="0" r="0" b="0"/>
            <wp:docPr id="5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5" b="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720" cy="1529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3564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如图，某地方政府决定在相距</w:t>
      </w:r>
      <w:r>
        <w:rPr>
          <w:color w:val="000000"/>
          <w:lang w:eastAsia="zh-CN"/>
        </w:rPr>
        <w:t>50km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两站之间的公路旁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点，修建一个土特产加工基地，且使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两村到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的距离相等，已知</w:t>
      </w:r>
      <w:r>
        <w:rPr>
          <w:color w:val="000000"/>
          <w:lang w:eastAsia="zh-CN"/>
        </w:rPr>
        <w:t>DA⊥AB</w:t>
      </w:r>
      <w:r>
        <w:rPr>
          <w:color w:val="000000"/>
          <w:lang w:eastAsia="zh-CN"/>
        </w:rPr>
        <w:t>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CB⊥AB</w:t>
      </w:r>
      <w:r>
        <w:rPr>
          <w:color w:val="000000"/>
          <w:lang w:eastAsia="zh-CN"/>
        </w:rPr>
        <w:t>于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DA=30km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CB=20km</w:t>
      </w:r>
      <w:r>
        <w:rPr>
          <w:color w:val="000000"/>
          <w:lang w:eastAsia="zh-CN"/>
        </w:rPr>
        <w:t>，那么基地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应建在离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站多少千米的地方？</w:t>
      </w:r>
      <w:r w:rsidR="00031A6D">
        <w:rPr>
          <w:noProof/>
          <w:color w:val="000000"/>
          <w:lang w:eastAsia="zh-CN"/>
        </w:rPr>
        <w:drawing>
          <wp:inline distT="0" distB="0" distL="0" distR="0">
            <wp:extent cx="1635760" cy="1094740"/>
            <wp:effectExtent l="0" t="0" r="2540" b="0"/>
            <wp:docPr id="5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8" b="9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760" cy="1094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>
      <w:headerReference w:type="even" r:id="rId3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43564">
    <w:pPr>
      <w:pStyle w:val="Header"/>
      <w:pBdr>
        <w:bottom w:val="nil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5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7" o:spid="_x0000_s2049" style="height:57pt;margin-left:1056.4pt;margin-top:-43pt;mso-height-percent:0;mso-height-relative:page;mso-width-percent:0;mso-width-relative:page;mso-wrap-distance-bottom:0;mso-wrap-distance-left:9pt;mso-wrap-distance-right:9pt;mso-wrap-distance-top:0;mso-wrap-style:square;position:absolute;v-text-anchor:top;visibility:visible;width:42.15pt;z-index:251659264" fillcolor="gray"/>
          </w:pict>
        </mc:Fallback>
      </mc:AlternateConten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percent:0;mso-height-relative:page;mso-width-percent:0;mso-width-relative:page;mso-wrap-distance-bottom:0;mso-wrap-distance-left:9pt;mso-wrap-distance-right:9pt;mso-wrap-distance-top:0;mso-wrap-style:square;position:absolute;v-text-anchor:middle;visibility:visible;width:31.6pt;z-index:251660288">
          <v:textbox style="layout-flow:vertical;mso-layout-flow-alt:bottom-to-top">
            <w:txbxContent>
              <w:p w:rsidR="00B43564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rPr>
        <w:noProof/>
      </w:rPr>
      <w:pict>
        <v:shape id="Quad Arrow 3" o:spid="_x0000_s2051" type="#_x0000_t202" style="height:843pt;margin-left:1056.4pt;margin-top:-43pt;mso-height-percent:0;mso-height-relative:page;mso-width-percent:0;mso-width-relative:page;mso-wrap-distance-bottom:0;mso-wrap-distance-left:9pt;mso-wrap-distance-right:9pt;mso-wrap-distance-top:0;mso-wrap-style:square;position:absolute;v-text-anchor:middle;visibility:visible;width:42.15pt;z-index:251661312" fillcolor="#d8d8d8">
          <v:textbox style="layout-flow:vertical;mso-layout-flow-alt:bottom-to-top">
            <w:txbxContent>
              <w:p w:rsidR="00B43564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rPr>
        <w:noProof/>
      </w:rPr>
      <w:pict>
        <v:shape id="Quad Arrow 5" o:spid="_x0000_s2052" type="#_x0000_t202" style="height:843pt;margin-left:1025.45pt;margin-top:-43pt;mso-height-percent:0;mso-height-relative:page;mso-width-percent:0;mso-width-relative:page;mso-wrap-distance-bottom:0;mso-wrap-distance-left:9pt;mso-wrap-distance-right:9pt;mso-wrap-distance-top:0;mso-wrap-style:square;position:absolute;v-text-anchor:middle;visibility:visible;width:30.95pt;z-index:251662336">
          <v:textbox style="layout-flow:vertical;mso-layout-flow-alt:bottom-to-top">
            <w:txbxContent>
              <w:p w:rsidR="00B43564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8D4436B"/>
    <w:multiLevelType w:val="hybridMultilevel"/>
    <w:tmpl w:val="3850AF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8121D98"/>
    <w:multiLevelType w:val="hybridMultilevel"/>
    <w:tmpl w:val="2206A20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pn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jpeg" /><Relationship Id="rId17" Type="http://schemas.openxmlformats.org/officeDocument/2006/relationships/image" Target="media/image12.png" /><Relationship Id="rId18" Type="http://schemas.openxmlformats.org/officeDocument/2006/relationships/image" Target="media/image13.jpe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jpe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jpe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header" Target="header1.xml" /><Relationship Id="rId4" Type="http://schemas.openxmlformats.org/officeDocument/2006/relationships/customXml" Target="../customXml/item1.xml" /><Relationship Id="rId40" Type="http://schemas.openxmlformats.org/officeDocument/2006/relationships/theme" Target="theme/theme1.xml" /><Relationship Id="rId41" Type="http://schemas.openxmlformats.org/officeDocument/2006/relationships/numbering" Target="numbering.xml" /><Relationship Id="rId42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jpe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EFA6CD-3231-4C27-9346-1C11D1B19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1648</Words>
  <Characters>1962</Characters>
  <Application>Microsoft Office Word</Application>
  <DocSecurity>0</DocSecurity>
  <Lines>89</Lines>
  <Paragraphs>57</Paragraphs>
  <ScaleCrop>false</ScaleCrop>
  <Company/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2019-04-17T13:35:00Z</dcterms:created>
  <dcterms:modified xsi:type="dcterms:W3CDTF">2019-04-17T13:35:00Z</dcterms:modified>
</cp:coreProperties>
</file>