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cs="Times New Roman"/>
          <w:color w:val="auto"/>
        </w:rPr>
      </w:pPr>
      <w:bookmarkStart w:id="0" w:name="_GoBack"/>
      <w:r>
        <w:rPr>
          <w:rFonts w:ascii="Times New Roman" w:hAnsi="Times New Roman" w:cs="Times New Roman"/>
          <w:color w:val="auto"/>
        </w:rPr>
        <w:t xml:space="preserve">                      </w:t>
      </w:r>
      <w:r>
        <w:rPr>
          <w:rFonts w:ascii="Times New Roman" w:hAnsi="Times New Roman" w:cs="Times New Roman"/>
          <w:b/>
          <w:color w:val="auto"/>
        </w:rPr>
        <w:tab/>
      </w:r>
      <w:r>
        <w:rPr>
          <w:rFonts w:ascii="Times New Roman" w:hAnsi="Times New Roman" w:cs="Times New Roman"/>
          <w:b/>
          <w:color w:val="auto"/>
        </w:rPr>
        <w:t xml:space="preserve">闽教版英语小升初期末测试卷          </w:t>
      </w:r>
    </w:p>
    <w:p>
      <w:pPr>
        <w:spacing w:line="360" w:lineRule="auto"/>
        <w:rPr>
          <w:rFonts w:hint="eastAsia" w:ascii="Times New Roman" w:hAnsi="Times New Roman" w:cs="Times New Roman"/>
          <w:color w:val="auto"/>
        </w:rPr>
      </w:pPr>
    </w:p>
    <w:p>
      <w:pPr>
        <w:spacing w:line="360" w:lineRule="auto"/>
        <w:rPr>
          <w:rFonts w:hint="eastAsia" w:ascii="Times New Roman" w:hAnsi="Times New Roman" w:cs="Times New Roman"/>
          <w:color w:val="auto"/>
        </w:rPr>
      </w:pPr>
      <w:r>
        <w:rPr>
          <w:rFonts w:ascii="Times New Roman" w:hAnsi="Times New Roman" w:cs="Times New Roman"/>
          <w:color w:val="auto"/>
        </w:rPr>
        <w:t>Name______________           Teacher_____     Score________________</w:t>
      </w:r>
    </w:p>
    <w:p>
      <w:pPr>
        <w:spacing w:line="360" w:lineRule="auto"/>
        <w:rPr>
          <w:rFonts w:ascii="Times New Roman" w:hAnsi="Times New Roman" w:cs="Times New Roman"/>
          <w:color w:val="auto"/>
        </w:rPr>
      </w:pPr>
    </w:p>
    <w:p>
      <w:pPr>
        <w:numPr>
          <w:ilvl w:val="0"/>
          <w:numId w:val="1"/>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按字母表顺序写出相邻的字母。（9%）</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_______  b  ________         ________  h  _________         ________  X  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_______  p  ________         ________  f  _________          _______  K  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_______  J j ________          ________ O o _________          ________ D d  ________</w:t>
      </w:r>
    </w:p>
    <w:p>
      <w:pPr>
        <w:numPr>
          <w:ilvl w:val="0"/>
          <w:numId w:val="1"/>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正确抄写下列句子，并在括号内写出中文意思。（9%）</w:t>
      </w:r>
    </w:p>
    <w:p>
      <w:pPr>
        <w:tabs>
          <w:tab w:val="left" w:pos="1859"/>
        </w:tabs>
        <w:spacing w:line="360" w:lineRule="auto"/>
        <w:jc w:val="left"/>
        <w:rPr>
          <w:rFonts w:hint="eastAsia" w:ascii="Times New Roman" w:hAnsi="Times New Roman" w:cs="Times New Roman"/>
          <w:color w:val="auto"/>
          <w:lang w:val="en-US"/>
        </w:rPr>
      </w:pPr>
      <w:r>
        <w:rPr>
          <w:rFonts w:ascii="Times New Roman" w:hAnsi="Times New Roman" w:cs="Times New Roman"/>
          <w:color w:val="auto"/>
          <w:lang w:val="en-US"/>
        </w:rPr>
        <w:t xml:space="preserve"> He can make people strong and healthy.        (                     )                  </w:t>
      </w:r>
    </w:p>
    <w:p>
      <w:pPr>
        <w:tabs>
          <w:tab w:val="left" w:pos="1859"/>
        </w:tabs>
        <w:spacing w:line="360" w:lineRule="auto"/>
        <w:jc w:val="left"/>
        <w:rPr>
          <w:rFonts w:ascii="Times New Roman" w:hAnsi="Times New Roman" w:cs="Times New Roman"/>
          <w:color w:val="auto"/>
          <w:lang w:val="en-US"/>
        </w:rPr>
      </w:pPr>
      <w:r>
        <w:rPr>
          <w:rFonts w:hint="eastAsia" w:ascii="Times New Roman" w:hAnsi="Times New Roman" w:cs="Times New Roman"/>
          <w:color w:val="auto"/>
          <w:lang w:val="en-US"/>
        </w:rPr>
        <w:t xml:space="preserve"> </w:t>
      </w:r>
      <w:r>
        <w:rPr>
          <w:rFonts w:ascii="Times New Roman" w:hAnsi="Times New Roman" w:cs="Times New Roman"/>
          <w:color w:val="auto"/>
          <w:lang w:val="en-US"/>
        </w:rPr>
        <w:t>How about you? (             )</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78105</wp:posOffset>
                </wp:positionV>
                <wp:extent cx="5372100" cy="339090"/>
                <wp:effectExtent l="9525" t="7620" r="9525" b="5715"/>
                <wp:wrapNone/>
                <wp:docPr id="79" name="组合 79"/>
                <wp:cNvGraphicFramePr/>
                <a:graphic xmlns:a="http://schemas.openxmlformats.org/drawingml/2006/main">
                  <a:graphicData uri="http://schemas.microsoft.com/office/word/2010/wordprocessingGroup">
                    <wpg:wgp>
                      <wpg:cNvGrpSpPr/>
                      <wpg:grpSpPr>
                        <a:xfrm>
                          <a:off x="0" y="0"/>
                          <a:ext cx="5372100" cy="339090"/>
                          <a:chOff x="0" y="0"/>
                          <a:chExt cx="8460" cy="534"/>
                        </a:xfrm>
                      </wpg:grpSpPr>
                      <wps:wsp>
                        <wps:cNvPr id="80" name="Line 8"/>
                        <wps:cNvCnPr/>
                        <wps:spPr bwMode="auto">
                          <a:xfrm>
                            <a:off x="0" y="0"/>
                            <a:ext cx="8460" cy="0"/>
                          </a:xfrm>
                          <a:prstGeom prst="line">
                            <a:avLst/>
                          </a:prstGeom>
                          <a:noFill/>
                          <a:ln w="9525">
                            <a:solidFill>
                              <a:srgbClr val="000000"/>
                            </a:solidFill>
                            <a:round/>
                          </a:ln>
                        </wps:spPr>
                        <wps:bodyPr/>
                      </wps:wsp>
                      <wps:wsp>
                        <wps:cNvPr id="81" name="Line 9"/>
                        <wps:cNvCnPr/>
                        <wps:spPr bwMode="auto">
                          <a:xfrm>
                            <a:off x="0" y="534"/>
                            <a:ext cx="8460" cy="0"/>
                          </a:xfrm>
                          <a:prstGeom prst="line">
                            <a:avLst/>
                          </a:prstGeom>
                          <a:noFill/>
                          <a:ln w="9525">
                            <a:solidFill>
                              <a:srgbClr val="000000"/>
                            </a:solidFill>
                            <a:round/>
                          </a:ln>
                        </wps:spPr>
                        <wps:bodyPr/>
                      </wps:wsp>
                      <wps:wsp>
                        <wps:cNvPr id="82" name="Line 10"/>
                        <wps:cNvCnPr/>
                        <wps:spPr bwMode="auto">
                          <a:xfrm flipV="1">
                            <a:off x="15" y="378"/>
                            <a:ext cx="8445" cy="0"/>
                          </a:xfrm>
                          <a:prstGeom prst="line">
                            <a:avLst/>
                          </a:prstGeom>
                          <a:noFill/>
                          <a:ln w="9525">
                            <a:solidFill>
                              <a:srgbClr val="000000"/>
                            </a:solidFill>
                            <a:round/>
                          </a:ln>
                        </wps:spPr>
                        <wps:bodyPr/>
                      </wps:wsp>
                      <wps:wsp>
                        <wps:cNvPr id="83" name="Line 11"/>
                        <wps:cNvCnPr/>
                        <wps:spPr bwMode="auto">
                          <a:xfrm>
                            <a:off x="0" y="186"/>
                            <a:ext cx="8460" cy="0"/>
                          </a:xfrm>
                          <a:prstGeom prst="line">
                            <a:avLst/>
                          </a:prstGeom>
                          <a:noFill/>
                          <a:ln w="9525">
                            <a:solidFill>
                              <a:srgbClr val="000000"/>
                            </a:solidFill>
                            <a:round/>
                          </a:ln>
                        </wps:spPr>
                        <wps:bodyPr/>
                      </wps:wsp>
                    </wpg:wgp>
                  </a:graphicData>
                </a:graphic>
              </wp:anchor>
            </w:drawing>
          </mc:Choice>
          <mc:Fallback>
            <w:pict>
              <v:group id="_x0000_s1026" o:spid="_x0000_s1026" o:spt="203" style="position:absolute;left:0pt;margin-left:0pt;margin-top:6.15pt;height:26.7pt;width:423pt;z-index:251660288;mso-width-relative:page;mso-height-relative:page;" coordsize="8460,534" o:gfxdata="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NQ0Gi1wAAAAYBAAAPAAAAAAAAAAEAIAAAACIAAABkcnMvZG93bnJldi54bWxQSwEC&#10;FAAUAAAACACHTuJAlDRurGcCAAACCQAADgAAAAAAAAABACAAAAAmAQAAZHJzL2Uyb0RvYy54bWxQ&#10;SwUGAAAAAAYABgBZAQAA/wUAAAAA&#10;">
                <o:lock v:ext="edit" aspectratio="f"/>
                <v:line id="Line 8" o:spid="_x0000_s1026" o:spt="20" style="position:absolute;left:0;top:0;height:0;width:8460;" filled="f" stroked="t" coordsize="21600,21600" o:gfxdata="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zZFL7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9" o:spid="_x0000_s1026" o:spt="20" style="position:absolute;left:0;top:534;height:0;width:8460;" filled="f" stroked="t" coordsize="21600,21600" o:gfxdata="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B64L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0" o:spid="_x0000_s1026" o:spt="20" style="position:absolute;left:15;top:378;flip:y;height:0;width:8445;" filled="f" stroked="t" coordsize="21600,21600" o:gfxdata="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pkDp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1" o:spid="_x0000_s1026" o:spt="20" style="position:absolute;left:0;top:186;height:0;width:8460;" filled="f" stroked="t" coordsize="21600,21600" o:gfxdata="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bW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w:pict>
          </mc:Fallback>
        </mc:AlternateContent>
      </w: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r>
        <w:rPr>
          <w:rFonts w:hint="eastAsia" w:ascii="Times New Roman" w:hAnsi="Times New Roman" w:cs="Times New Roman"/>
          <w:color w:val="auto"/>
          <w:lang w:val="en-US"/>
        </w:rPr>
        <w:t xml:space="preserve"> </w:t>
      </w:r>
      <w:r>
        <w:rPr>
          <w:rFonts w:ascii="Times New Roman" w:hAnsi="Times New Roman" w:cs="Times New Roman"/>
          <w:color w:val="auto"/>
          <w:lang w:val="en-US"/>
        </w:rPr>
        <w:t>What will you do for your m</w:t>
      </w:r>
      <w:r>
        <w:rPr>
          <w:rFonts w:hint="eastAsia" w:ascii="Times New Roman" w:hAnsi="Times New Roman" w:cs="Times New Roman"/>
          <w:color w:val="auto"/>
          <w:lang w:val="en-US" w:eastAsia="zh-CN"/>
        </w:rPr>
        <w:t>o</w:t>
      </w:r>
      <w:r>
        <w:rPr>
          <w:rFonts w:ascii="Times New Roman" w:hAnsi="Times New Roman" w:cs="Times New Roman"/>
          <w:color w:val="auto"/>
          <w:lang w:val="en-US"/>
        </w:rPr>
        <w:t>ther on mother’s day</w:t>
      </w:r>
      <w:r>
        <w:rPr>
          <w:rFonts w:hint="eastAsia" w:ascii="Times New Roman" w:hAnsi="Times New Roman" w:cs="Times New Roman"/>
          <w:color w:val="auto"/>
          <w:lang w:val="en-US"/>
        </w:rPr>
        <w:t xml:space="preserve"> </w:t>
      </w:r>
      <w:r>
        <w:rPr>
          <w:rFonts w:ascii="Times New Roman" w:hAnsi="Times New Roman" w:cs="Times New Roman"/>
          <w:color w:val="auto"/>
          <w:lang w:val="en-US"/>
        </w:rPr>
        <w:t>(                                )</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rPr>
        <mc:AlternateContent>
          <mc:Choice Requires="wpg">
            <w:drawing>
              <wp:anchor distT="0" distB="0" distL="114300" distR="114300" simplePos="0" relativeHeight="251661312" behindDoc="0" locked="0" layoutInCell="1" allowOverlap="1">
                <wp:simplePos x="0" y="0"/>
                <wp:positionH relativeFrom="column">
                  <wp:posOffset>-200025</wp:posOffset>
                </wp:positionH>
                <wp:positionV relativeFrom="paragraph">
                  <wp:posOffset>158115</wp:posOffset>
                </wp:positionV>
                <wp:extent cx="5372100" cy="339090"/>
                <wp:effectExtent l="0" t="0" r="19050" b="22860"/>
                <wp:wrapNone/>
                <wp:docPr id="74" name="组合 74"/>
                <wp:cNvGraphicFramePr/>
                <a:graphic xmlns:a="http://schemas.openxmlformats.org/drawingml/2006/main">
                  <a:graphicData uri="http://schemas.microsoft.com/office/word/2010/wordprocessingGroup">
                    <wpg:wgp>
                      <wpg:cNvGrpSpPr/>
                      <wpg:grpSpPr>
                        <a:xfrm>
                          <a:off x="0" y="0"/>
                          <a:ext cx="5372100" cy="339090"/>
                          <a:chOff x="0" y="0"/>
                          <a:chExt cx="8460" cy="534"/>
                        </a:xfrm>
                      </wpg:grpSpPr>
                      <wps:wsp>
                        <wps:cNvPr id="75" name="Line 13"/>
                        <wps:cNvCnPr/>
                        <wps:spPr bwMode="auto">
                          <a:xfrm>
                            <a:off x="0" y="0"/>
                            <a:ext cx="8460" cy="0"/>
                          </a:xfrm>
                          <a:prstGeom prst="line">
                            <a:avLst/>
                          </a:prstGeom>
                          <a:noFill/>
                          <a:ln w="9525">
                            <a:solidFill>
                              <a:srgbClr val="000000"/>
                            </a:solidFill>
                            <a:round/>
                          </a:ln>
                        </wps:spPr>
                        <wps:bodyPr/>
                      </wps:wsp>
                      <wps:wsp>
                        <wps:cNvPr id="76" name="Line 14"/>
                        <wps:cNvCnPr/>
                        <wps:spPr bwMode="auto">
                          <a:xfrm>
                            <a:off x="0" y="534"/>
                            <a:ext cx="8460" cy="0"/>
                          </a:xfrm>
                          <a:prstGeom prst="line">
                            <a:avLst/>
                          </a:prstGeom>
                          <a:noFill/>
                          <a:ln w="9525">
                            <a:solidFill>
                              <a:srgbClr val="000000"/>
                            </a:solidFill>
                            <a:round/>
                          </a:ln>
                        </wps:spPr>
                        <wps:bodyPr/>
                      </wps:wsp>
                      <wps:wsp>
                        <wps:cNvPr id="77" name="Line 15"/>
                        <wps:cNvCnPr/>
                        <wps:spPr bwMode="auto">
                          <a:xfrm flipV="1">
                            <a:off x="15" y="378"/>
                            <a:ext cx="8445" cy="0"/>
                          </a:xfrm>
                          <a:prstGeom prst="line">
                            <a:avLst/>
                          </a:prstGeom>
                          <a:noFill/>
                          <a:ln w="9525">
                            <a:solidFill>
                              <a:srgbClr val="000000"/>
                            </a:solidFill>
                            <a:round/>
                          </a:ln>
                        </wps:spPr>
                        <wps:bodyPr/>
                      </wps:wsp>
                      <wps:wsp>
                        <wps:cNvPr id="78" name="Line 16"/>
                        <wps:cNvCnPr/>
                        <wps:spPr bwMode="auto">
                          <a:xfrm>
                            <a:off x="0" y="186"/>
                            <a:ext cx="8460" cy="0"/>
                          </a:xfrm>
                          <a:prstGeom prst="line">
                            <a:avLst/>
                          </a:prstGeom>
                          <a:noFill/>
                          <a:ln w="9525">
                            <a:solidFill>
                              <a:srgbClr val="000000"/>
                            </a:solidFill>
                            <a:round/>
                          </a:ln>
                        </wps:spPr>
                        <wps:bodyPr/>
                      </wps:wsp>
                    </wpg:wgp>
                  </a:graphicData>
                </a:graphic>
              </wp:anchor>
            </w:drawing>
          </mc:Choice>
          <mc:Fallback>
            <w:pict>
              <v:group id="_x0000_s1026" o:spid="_x0000_s1026" o:spt="203" style="position:absolute;left:0pt;margin-left:-15.75pt;margin-top:12.45pt;height:26.7pt;width:423pt;z-index:251661312;mso-width-relative:page;mso-height-relative:page;" coordsize="8460,534" o:gfxdata="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IevgC9oAAAAJAQAADwAAAAAAAAABACAAAAAiAAAAZHJzL2Rvd25yZXYueG1s&#10;UEsBAhQAFAAAAAgAh07iQHoXk99oAgAABAkAAA4AAAAAAAAAAQAgAAAAKQEAAGRycy9lMm9Eb2Mu&#10;eG1sUEsFBgAAAAAGAAYAWQEAAAMGAAAAAA==&#10;">
                <o:lock v:ext="edit" aspectratio="f"/>
                <v:line id="Line 13" o:spid="_x0000_s1026" o:spt="20" style="position:absolute;left:0;top:0;height:0;width:8460;" filled="f" stroked="t" coordsize="21600,21600" o:gfxdata="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UlpC/&#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14" o:spid="_x0000_s1026" o:spt="20" style="position:absolute;left:0;top:534;height:0;width:8460;" filled="f" stroked="t" coordsize="21600,21600" o:gfxdata="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YI5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 o:spid="_x0000_s1026" o:spt="20" style="position:absolute;left:15;top:378;flip:y;height:0;width:8445;" filled="f" stroked="t" coordsize="21600,21600" o:gfxdata="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BJNW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6" o:spid="_x0000_s1026" o:spt="20" style="position:absolute;left:0;top:186;height:0;width:8460;" filled="f" stroked="t" coordsize="21600,21600" o:gfxdata="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lTk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三．写出下列动词的过去式。（5%）</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go------_________        buy---------__________          is---------____________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drink--------__________      say--------___________</w:t>
      </w:r>
    </w:p>
    <w:p>
      <w:pPr>
        <w:numPr>
          <w:ilvl w:val="0"/>
          <w:numId w:val="2"/>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写出下列句子的中文意思。（5%）</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Mammals give birth to their </w:t>
      </w:r>
      <w:r>
        <w:rPr>
          <w:rFonts w:hint="eastAsia" w:ascii="Times New Roman" w:hAnsi="Times New Roman" w:cs="Times New Roman"/>
          <w:color w:val="auto"/>
          <w:lang w:val="en-US" w:eastAsia="zh-CN"/>
        </w:rPr>
        <w:t>s</w:t>
      </w:r>
      <w:r>
        <w:rPr>
          <w:rFonts w:ascii="Times New Roman" w:hAnsi="Times New Roman" w:cs="Times New Roman"/>
          <w:color w:val="auto"/>
          <w:lang w:val="en-US"/>
        </w:rPr>
        <w:t>ong ______________________________________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Do you have a toothache?____________________________________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Are you ready to order?_____________________________________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The blue coat is shorter than the pink one___________________________________</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I went to Harbin to see the ice carvings. __________________________________________ </w:t>
      </w:r>
    </w:p>
    <w:p>
      <w:pPr>
        <w:numPr>
          <w:ilvl w:val="0"/>
          <w:numId w:val="3"/>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根据图意完成句子（6%）</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like___________</w:t>
      </w:r>
      <w:r>
        <w:rPr>
          <w:rFonts w:ascii="Times New Roman" w:hAnsi="Times New Roman" w:cs="Times New Roman"/>
          <w:color w:val="auto"/>
        </w:rPr>
        <w:drawing>
          <wp:inline distT="0" distB="0" distL="0" distR="0">
            <wp:extent cx="925830" cy="563880"/>
            <wp:effectExtent l="0" t="0" r="7620" b="7620"/>
            <wp:docPr id="63" name="图片 63" descr="tanggu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tanggu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25830" cy="563880"/>
                    </a:xfrm>
                    <a:prstGeom prst="rect">
                      <a:avLst/>
                    </a:prstGeom>
                    <a:noFill/>
                    <a:ln>
                      <a:noFill/>
                    </a:ln>
                  </pic:spPr>
                </pic:pic>
              </a:graphicData>
            </a:graphic>
          </wp:inline>
        </w:drawing>
      </w:r>
      <w:r>
        <w:rPr>
          <w:rFonts w:ascii="Times New Roman" w:hAnsi="Times New Roman" w:cs="Times New Roman"/>
          <w:color w:val="auto"/>
          <w:lang w:val="en-US"/>
        </w:rPr>
        <w:t xml:space="preserve"> and_____________</w:t>
      </w:r>
      <w:r>
        <w:rPr>
          <w:rFonts w:ascii="Times New Roman" w:hAnsi="Times New Roman" w:cs="Times New Roman"/>
          <w:color w:val="auto"/>
        </w:rPr>
        <w:drawing>
          <wp:inline distT="0" distB="0" distL="0" distR="0">
            <wp:extent cx="866775" cy="609600"/>
            <wp:effectExtent l="0" t="0" r="9525" b="0"/>
            <wp:docPr id="62" name="图片 62" descr="可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可乐"/>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66775" cy="609600"/>
                    </a:xfrm>
                    <a:prstGeom prst="rect">
                      <a:avLst/>
                    </a:prstGeom>
                    <a:noFill/>
                    <a:ln>
                      <a:noFill/>
                    </a:ln>
                  </pic:spPr>
                </pic:pic>
              </a:graphicData>
            </a:graphic>
          </wp:inline>
        </w:drawing>
      </w:r>
      <w:r>
        <w:rPr>
          <w:rFonts w:ascii="Times New Roman" w:hAnsi="Times New Roman" w:cs="Times New Roman"/>
          <w:color w:val="auto"/>
          <w:lang w:val="en-US"/>
        </w:rPr>
        <w:t xml:space="preserve"> very much .</w:t>
      </w: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have a ___________</w:t>
      </w:r>
      <w:r>
        <w:rPr>
          <w:rFonts w:ascii="Times New Roman" w:hAnsi="Times New Roman" w:cs="Times New Roman"/>
          <w:color w:val="auto"/>
        </w:rPr>
        <w:drawing>
          <wp:inline distT="0" distB="0" distL="0" distR="0">
            <wp:extent cx="542925" cy="723900"/>
            <wp:effectExtent l="0" t="0" r="9525" b="0"/>
            <wp:docPr id="61" name="图片 61" descr="u=1390357111,628697493&amp;fm=0&amp;gp=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u=1390357111,628697493&amp;fm=0&amp;gp=3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42925" cy="723900"/>
                    </a:xfrm>
                    <a:prstGeom prst="rect">
                      <a:avLst/>
                    </a:prstGeom>
                    <a:noFill/>
                    <a:ln>
                      <a:noFill/>
                    </a:ln>
                  </pic:spPr>
                </pic:pic>
              </a:graphicData>
            </a:graphic>
          </wp:inline>
        </w:drawing>
      </w:r>
      <w:r>
        <w:rPr>
          <w:rFonts w:ascii="Times New Roman" w:hAnsi="Times New Roman" w:cs="Times New Roman"/>
          <w:color w:val="auto"/>
          <w:lang w:val="en-US"/>
        </w:rPr>
        <w:t xml:space="preserve">   and  three____________ </w:t>
      </w:r>
      <w:r>
        <w:rPr>
          <w:rFonts w:ascii="Times New Roman" w:hAnsi="Times New Roman" w:cs="Times New Roman"/>
          <w:color w:val="auto"/>
        </w:rPr>
        <w:drawing>
          <wp:inline distT="0" distB="0" distL="0" distR="0">
            <wp:extent cx="752475" cy="561975"/>
            <wp:effectExtent l="0" t="0" r="9525" b="9525"/>
            <wp:docPr id="60" name="图片 60" descr="u=1290439035,497766926&amp;fm=2&amp;gp=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u=1290439035,497766926&amp;fm=2&amp;gp=3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752475" cy="561975"/>
                    </a:xfrm>
                    <a:prstGeom prst="rect">
                      <a:avLst/>
                    </a:prstGeom>
                    <a:noFill/>
                    <a:ln>
                      <a:noFill/>
                    </a:ln>
                  </pic:spPr>
                </pic:pic>
              </a:graphicData>
            </a:graphic>
          </wp:inline>
        </w:drawing>
      </w:r>
      <w:r>
        <w:rPr>
          <w:rFonts w:ascii="Times New Roman" w:hAnsi="Times New Roman" w:cs="Times New Roman"/>
          <w:color w:val="auto"/>
          <w:lang w:val="en-US"/>
        </w:rPr>
        <w:t>.</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often eat____________</w:t>
      </w:r>
      <w:r>
        <w:rPr>
          <w:rFonts w:ascii="Times New Roman" w:hAnsi="Times New Roman" w:cs="Times New Roman"/>
          <w:color w:val="auto"/>
        </w:rPr>
        <w:drawing>
          <wp:inline distT="0" distB="0" distL="0" distR="0">
            <wp:extent cx="771525" cy="542925"/>
            <wp:effectExtent l="0" t="0" r="9525" b="9525"/>
            <wp:docPr id="59" name="图片 59" descr="16151954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16151954IE[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771525" cy="542925"/>
                    </a:xfrm>
                    <a:prstGeom prst="rect">
                      <a:avLst/>
                    </a:prstGeom>
                    <a:noFill/>
                    <a:ln>
                      <a:noFill/>
                    </a:ln>
                  </pic:spPr>
                </pic:pic>
              </a:graphicData>
            </a:graphic>
          </wp:inline>
        </w:drawing>
      </w:r>
      <w:r>
        <w:rPr>
          <w:rFonts w:ascii="Times New Roman" w:hAnsi="Times New Roman" w:cs="Times New Roman"/>
          <w:color w:val="auto"/>
          <w:lang w:val="en-US"/>
        </w:rPr>
        <w:t xml:space="preserve"> and ___________</w:t>
      </w:r>
      <w:r>
        <w:rPr>
          <w:rFonts w:ascii="Times New Roman" w:hAnsi="Times New Roman" w:cs="Times New Roman"/>
          <w:color w:val="auto"/>
        </w:rPr>
        <w:drawing>
          <wp:inline distT="0" distB="0" distL="0" distR="0">
            <wp:extent cx="828675" cy="600075"/>
            <wp:effectExtent l="0" t="0" r="9525" b="9525"/>
            <wp:docPr id="10" name="图片 10" descr="u=3522902916,2164115337&amp;fm=0&amp;gp=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u=3522902916,2164115337&amp;fm=0&amp;gp=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828675" cy="600075"/>
                    </a:xfrm>
                    <a:prstGeom prst="rect">
                      <a:avLst/>
                    </a:prstGeom>
                    <a:noFill/>
                    <a:ln>
                      <a:noFill/>
                    </a:ln>
                  </pic:spPr>
                </pic:pic>
              </a:graphicData>
            </a:graphic>
          </wp:inline>
        </w:drawing>
      </w:r>
      <w:r>
        <w:rPr>
          <w:rFonts w:ascii="Times New Roman" w:hAnsi="Times New Roman" w:cs="Times New Roman"/>
          <w:color w:val="auto"/>
          <w:lang w:val="en-US"/>
        </w:rPr>
        <w:t>.</w:t>
      </w:r>
    </w:p>
    <w:p>
      <w:pPr>
        <w:numPr>
          <w:ilvl w:val="0"/>
          <w:numId w:val="4"/>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英汉词组互译。(5%)</w:t>
      </w:r>
    </w:p>
    <w:p>
      <w:pPr>
        <w:numPr>
          <w:ilvl w:val="0"/>
          <w:numId w:val="5"/>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Visit the Great Wall .         2.  三年前          3.  roast beef and potatoes</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______________________      ____________________      _____________________ </w:t>
      </w:r>
    </w:p>
    <w:p>
      <w:pPr>
        <w:numPr>
          <w:ilvl w:val="0"/>
          <w:numId w:val="6"/>
        </w:numPr>
        <w:tabs>
          <w:tab w:val="left" w:pos="1859"/>
        </w:tabs>
        <w:spacing w:line="360" w:lineRule="auto"/>
        <w:ind w:firstLine="480" w:firstLineChars="200"/>
        <w:jc w:val="left"/>
        <w:rPr>
          <w:rFonts w:ascii="Times New Roman" w:hAnsi="Times New Roman" w:cs="Times New Roman"/>
          <w:color w:val="auto"/>
          <w:lang w:val="en-US"/>
        </w:rPr>
      </w:pPr>
      <w:r>
        <w:rPr>
          <w:rFonts w:ascii="Times New Roman" w:hAnsi="Times New Roman" w:cs="Times New Roman"/>
          <w:color w:val="auto"/>
          <w:lang w:val="en-US"/>
        </w:rPr>
        <w:t>蔬菜色拉               5. 购物中心</w:t>
      </w: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______________________          _____________________</w:t>
      </w:r>
    </w:p>
    <w:p>
      <w:pPr>
        <w:numPr>
          <w:ilvl w:val="0"/>
          <w:numId w:val="7"/>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选词填空。（6%）</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In the past my mother ____________( make /  made ) my bed.</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usually ________________( clean / cleans ) my room .</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What did you ______________( had / have ) for lunch today ?</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_______________( have / had ) a hamburger and some Coke .</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I _______________( visit / visited ) the Great Wall and the Summer Palace .</w:t>
      </w:r>
    </w:p>
    <w:p>
      <w:pPr>
        <w:numPr>
          <w:ilvl w:val="0"/>
          <w:numId w:val="8"/>
        </w:num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Wang tao often______________( water / waters) the flowers .</w:t>
      </w:r>
    </w:p>
    <w:p>
      <w:pPr>
        <w:tabs>
          <w:tab w:val="left" w:pos="1859"/>
        </w:tabs>
        <w:spacing w:line="360" w:lineRule="auto"/>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lang w:val="en-US"/>
        </w:rPr>
        <w:t xml:space="preserve">八 </w:t>
      </w:r>
      <w:r>
        <w:rPr>
          <w:rFonts w:ascii="Times New Roman" w:hAnsi="Times New Roman" w:cs="Times New Roman"/>
          <w:color w:val="auto"/>
          <w:shd w:val="solid" w:color="FFFFFF" w:fill="auto"/>
        </w:rPr>
        <w:t>碰上下列情景，你会怎样说？(10%)</w:t>
      </w:r>
      <w:r>
        <w:rPr>
          <w:rFonts w:ascii="Times New Roman" w:hAnsi="Times New Roman" w:cs="Times New Roman"/>
          <w:color w:val="auto"/>
          <w:shd w:val="solid" w:color="FFFFFF" w:fill="auto"/>
        </w:rPr>
        <w:br w:type="textWrapping"/>
      </w:r>
      <w:r>
        <w:rPr>
          <w:rFonts w:ascii="Times New Roman" w:hAnsi="Times New Roman" w:cs="Times New Roman"/>
          <w:color w:val="auto"/>
          <w:shd w:val="solid" w:color="FFFFFF" w:fill="auto"/>
        </w:rPr>
        <w:t xml:space="preserve">　  1. How much ____it? </w:t>
      </w:r>
    </w:p>
    <w:p>
      <w:pPr>
        <w:tabs>
          <w:tab w:val="left" w:pos="1859"/>
        </w:tabs>
        <w:spacing w:line="360" w:lineRule="auto"/>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 xml:space="preserve">    A. is     B. are    C.be   </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2.What_____ your father name?</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 xml:space="preserve"> A. is     B. are    C.be    </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 xml:space="preserve">3._____is an old teacher.    </w:t>
      </w:r>
    </w:p>
    <w:p>
      <w:pPr>
        <w:tabs>
          <w:tab w:val="left" w:pos="1859"/>
        </w:tabs>
        <w:spacing w:line="360" w:lineRule="auto"/>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 xml:space="preserve">    A.She    B</w:t>
      </w:r>
      <w:r>
        <w:rPr>
          <w:rFonts w:hint="eastAsia" w:ascii="Times New Roman" w:hAnsi="Times New Roman" w:cs="Times New Roman"/>
          <w:color w:val="auto"/>
          <w:shd w:val="solid" w:color="FFFFFF" w:fill="auto"/>
          <w:lang w:val="en-US" w:eastAsia="zh-CN"/>
        </w:rPr>
        <w:t xml:space="preserve"> </w:t>
      </w:r>
      <w:r>
        <w:rPr>
          <w:rFonts w:ascii="Times New Roman" w:hAnsi="Times New Roman" w:cs="Times New Roman"/>
          <w:color w:val="auto"/>
          <w:shd w:val="solid" w:color="FFFFFF" w:fill="auto"/>
        </w:rPr>
        <w:t>he    C</w:t>
      </w:r>
      <w:r>
        <w:rPr>
          <w:rFonts w:hint="eastAsia" w:ascii="Times New Roman" w:hAnsi="Times New Roman" w:cs="Times New Roman"/>
          <w:color w:val="auto"/>
          <w:shd w:val="solid" w:color="FFFFFF" w:fill="auto"/>
          <w:lang w:val="en-US" w:eastAsia="zh-CN"/>
        </w:rPr>
        <w:t xml:space="preserve"> </w:t>
      </w:r>
      <w:r>
        <w:rPr>
          <w:rFonts w:ascii="Times New Roman" w:hAnsi="Times New Roman" w:cs="Times New Roman"/>
          <w:color w:val="auto"/>
          <w:shd w:val="solid" w:color="FFFFFF" w:fill="auto"/>
        </w:rPr>
        <w:t xml:space="preserve">Her     </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4 .I often ____ up at 7 o’clock.</w:t>
      </w:r>
    </w:p>
    <w:p>
      <w:pPr>
        <w:tabs>
          <w:tab w:val="left" w:pos="1859"/>
        </w:tabs>
        <w:spacing w:line="360" w:lineRule="auto"/>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 xml:space="preserve">    A.gets    B.get   C.not get  </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5.Sandy usually___ to school on foot.</w:t>
      </w:r>
    </w:p>
    <w:p>
      <w:pPr>
        <w:tabs>
          <w:tab w:val="left" w:pos="1859"/>
        </w:tabs>
        <w:spacing w:line="360" w:lineRule="auto"/>
        <w:ind w:firstLine="480" w:firstLineChars="200"/>
        <w:jc w:val="left"/>
        <w:rPr>
          <w:rFonts w:ascii="Times New Roman" w:hAnsi="Times New Roman" w:cs="Times New Roman"/>
          <w:color w:val="auto"/>
          <w:shd w:val="solid" w:color="FFFFFF" w:fill="auto"/>
          <w:lang w:val="en-US"/>
        </w:rPr>
      </w:pPr>
      <w:r>
        <w:rPr>
          <w:rFonts w:ascii="Times New Roman" w:hAnsi="Times New Roman" w:cs="Times New Roman"/>
          <w:color w:val="auto"/>
          <w:shd w:val="solid" w:color="FFFFFF" w:fill="auto"/>
        </w:rPr>
        <w:t xml:space="preserve"> A</w:t>
      </w:r>
      <w:r>
        <w:rPr>
          <w:rFonts w:hint="eastAsia" w:ascii="Times New Roman" w:hAnsi="Times New Roman" w:cs="Times New Roman"/>
          <w:color w:val="auto"/>
          <w:shd w:val="solid" w:color="FFFFFF" w:fill="auto"/>
          <w:lang w:val="en-US" w:eastAsia="zh-CN"/>
        </w:rPr>
        <w:t xml:space="preserve"> </w:t>
      </w:r>
      <w:r>
        <w:rPr>
          <w:rFonts w:ascii="Times New Roman" w:hAnsi="Times New Roman" w:cs="Times New Roman"/>
          <w:color w:val="auto"/>
          <w:shd w:val="solid" w:color="FFFFFF" w:fill="auto"/>
        </w:rPr>
        <w:t>goes  B</w:t>
      </w:r>
      <w:r>
        <w:rPr>
          <w:rFonts w:hint="eastAsia" w:ascii="Times New Roman" w:hAnsi="Times New Roman" w:cs="Times New Roman"/>
          <w:color w:val="auto"/>
          <w:shd w:val="solid" w:color="FFFFFF" w:fill="auto"/>
          <w:lang w:val="en-US" w:eastAsia="zh-CN"/>
        </w:rPr>
        <w:t xml:space="preserve"> </w:t>
      </w:r>
      <w:r>
        <w:rPr>
          <w:rFonts w:ascii="Times New Roman" w:hAnsi="Times New Roman" w:cs="Times New Roman"/>
          <w:color w:val="auto"/>
          <w:shd w:val="solid" w:color="FFFFFF" w:fill="auto"/>
        </w:rPr>
        <w:t>go   C</w:t>
      </w:r>
      <w:r>
        <w:rPr>
          <w:rFonts w:hint="eastAsia" w:ascii="Times New Roman" w:hAnsi="Times New Roman" w:cs="Times New Roman"/>
          <w:color w:val="auto"/>
          <w:shd w:val="solid" w:color="FFFFFF" w:fill="auto"/>
          <w:lang w:val="en-US" w:eastAsia="zh-CN"/>
        </w:rPr>
        <w:t xml:space="preserve"> </w:t>
      </w:r>
      <w:r>
        <w:rPr>
          <w:rFonts w:ascii="Times New Roman" w:hAnsi="Times New Roman" w:cs="Times New Roman"/>
          <w:color w:val="auto"/>
          <w:shd w:val="solid" w:color="FFFFFF" w:fill="auto"/>
        </w:rPr>
        <w:t xml:space="preserve">is       </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lang w:val="en-US"/>
        </w:rPr>
        <w:t>6. I’m</w:t>
      </w:r>
      <w:r>
        <w:rPr>
          <w:rFonts w:ascii="Times New Roman" w:hAnsi="Times New Roman" w:cs="Times New Roman"/>
          <w:color w:val="auto"/>
          <w:shd w:val="solid" w:color="FFFFFF" w:fill="auto"/>
        </w:rPr>
        <w:t>——about my lessons.</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A. worry    B. worried       C. worries</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lang w:val="en-US"/>
        </w:rPr>
        <w:t>7. Here are some</w:t>
      </w:r>
      <w:r>
        <w:rPr>
          <w:rFonts w:ascii="Times New Roman" w:hAnsi="Times New Roman" w:cs="Times New Roman"/>
          <w:color w:val="auto"/>
          <w:shd w:val="solid" w:color="FFFFFF" w:fill="auto"/>
        </w:rPr>
        <w:t>——for you.</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A. an apple   B. apple  C. apples</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8.He——to Beijing yesterday.</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A. go       B. went     C. goes</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rPr>
        <w:t>9.Where</w:t>
      </w:r>
      <w:r>
        <w:rPr>
          <w:rFonts w:ascii="Times New Roman" w:hAnsi="Times New Roman" w:cs="Times New Roman"/>
          <w:color w:val="auto"/>
          <w:shd w:val="solid" w:color="FFFFFF" w:fill="auto"/>
        </w:rPr>
        <w:t>——they live?</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A. do       B. does     C. are</w:t>
      </w:r>
    </w:p>
    <w:p>
      <w:pPr>
        <w:tabs>
          <w:tab w:val="left" w:pos="1859"/>
        </w:tabs>
        <w:spacing w:line="360" w:lineRule="auto"/>
        <w:ind w:firstLine="480" w:firstLineChars="200"/>
        <w:jc w:val="left"/>
        <w:rPr>
          <w:rFonts w:ascii="Times New Roman" w:hAnsi="Times New Roman" w:cs="Times New Roman"/>
          <w:color w:val="auto"/>
          <w:shd w:val="solid" w:color="FFFFFF" w:fill="auto"/>
        </w:rPr>
      </w:pPr>
      <w:r>
        <w:rPr>
          <w:rFonts w:ascii="Times New Roman" w:hAnsi="Times New Roman" w:cs="Times New Roman"/>
          <w:color w:val="auto"/>
          <w:shd w:val="solid" w:color="FFFFFF" w:fill="auto"/>
        </w:rPr>
        <w:t>10. I went to Guangzhou to——a flower show.</w:t>
      </w:r>
    </w:p>
    <w:p>
      <w:pPr>
        <w:tabs>
          <w:tab w:val="left" w:pos="1859"/>
        </w:tabs>
        <w:spacing w:line="360" w:lineRule="auto"/>
        <w:ind w:firstLine="480" w:firstLineChars="200"/>
        <w:jc w:val="left"/>
        <w:rPr>
          <w:rFonts w:ascii="Times New Roman" w:hAnsi="Times New Roman" w:cs="Times New Roman"/>
          <w:color w:val="auto"/>
        </w:rPr>
      </w:pPr>
      <w:r>
        <w:rPr>
          <w:rFonts w:ascii="Times New Roman" w:hAnsi="Times New Roman" w:cs="Times New Roman"/>
          <w:color w:val="auto"/>
          <w:shd w:val="solid" w:color="FFFFFF" w:fill="auto"/>
        </w:rPr>
        <w:t>A. see      B. sees     C.sea</w:t>
      </w: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九.阅读下面文章，判断句子的对错。（5%）                                  </w:t>
      </w:r>
    </w:p>
    <w:p>
      <w:pPr>
        <w:spacing w:line="360" w:lineRule="auto"/>
        <w:ind w:firstLine="480" w:firstLineChars="200"/>
        <w:rPr>
          <w:rFonts w:ascii="Times New Roman" w:hAnsi="Times New Roman" w:cs="Times New Roman"/>
          <w:color w:val="auto"/>
        </w:rPr>
      </w:pPr>
      <w:r>
        <w:rPr>
          <w:rFonts w:ascii="Times New Roman" w:hAnsi="Times New Roman" w:cs="Times New Roman"/>
          <w:color w:val="auto"/>
        </w:rPr>
        <w:t>Billy is seven years old now. He’s in Grade Two. The school is near his home. So he goes to school on foot and gets home at about four o’clock in the afternoon. But today he is late. His mother asks him, “Why are you late today?”</w:t>
      </w:r>
    </w:p>
    <w:p>
      <w:pPr>
        <w:spacing w:line="360" w:lineRule="auto"/>
        <w:rPr>
          <w:rFonts w:ascii="Times New Roman" w:hAnsi="Times New Roman" w:cs="Times New Roman"/>
          <w:color w:val="auto"/>
        </w:rPr>
      </w:pPr>
      <w:r>
        <w:rPr>
          <w:rFonts w:ascii="Times New Roman" w:hAnsi="Times New Roman" w:cs="Times New Roman"/>
          <w:color w:val="auto"/>
        </w:rPr>
        <w:t xml:space="preserve">    “I’m in the teachers’ office.” “Why do you go to the teachers’ office?” “Because my teacher asks a question in class, and no one can answer it, but I can.” “ “It’s good to answer the teacher’s question.” “But the question is: Who puts ink(墨水) on my chair?”</w:t>
      </w:r>
    </w:p>
    <w:p>
      <w:pPr>
        <w:spacing w:line="360" w:lineRule="auto"/>
        <w:ind w:firstLine="480"/>
        <w:rPr>
          <w:rFonts w:ascii="Times New Roman" w:hAnsi="Times New Roman" w:cs="Times New Roman"/>
          <w:color w:val="auto"/>
        </w:rPr>
      </w:pPr>
      <w:r>
        <w:rPr>
          <w:rFonts w:ascii="Times New Roman" w:hAnsi="Times New Roman" w:cs="Times New Roman"/>
          <w:color w:val="auto"/>
        </w:rPr>
        <w:t>(   ).1. Billy is 8 years old now</w:t>
      </w:r>
    </w:p>
    <w:p>
      <w:pPr>
        <w:spacing w:line="360" w:lineRule="auto"/>
        <w:ind w:firstLine="480"/>
        <w:rPr>
          <w:rFonts w:ascii="Times New Roman" w:hAnsi="Times New Roman" w:cs="Times New Roman"/>
          <w:color w:val="auto"/>
        </w:rPr>
      </w:pPr>
      <w:r>
        <w:rPr>
          <w:rFonts w:ascii="Times New Roman" w:hAnsi="Times New Roman" w:cs="Times New Roman"/>
          <w:color w:val="auto"/>
        </w:rPr>
        <w:t>(   ).2.He goes to school on foot.</w:t>
      </w:r>
    </w:p>
    <w:p>
      <w:pPr>
        <w:spacing w:line="360" w:lineRule="auto"/>
        <w:ind w:firstLine="480"/>
        <w:rPr>
          <w:rFonts w:ascii="Times New Roman" w:hAnsi="Times New Roman" w:cs="Times New Roman"/>
          <w:color w:val="auto"/>
        </w:rPr>
      </w:pPr>
      <w:r>
        <w:rPr>
          <w:rFonts w:ascii="Times New Roman" w:hAnsi="Times New Roman" w:cs="Times New Roman"/>
          <w:color w:val="auto"/>
        </w:rPr>
        <w:t>(   ).3.Today he is late.</w:t>
      </w:r>
    </w:p>
    <w:p>
      <w:pPr>
        <w:spacing w:line="360" w:lineRule="auto"/>
        <w:ind w:firstLine="480"/>
        <w:rPr>
          <w:rFonts w:ascii="Times New Roman" w:hAnsi="Times New Roman" w:cs="Times New Roman"/>
          <w:color w:val="auto"/>
        </w:rPr>
      </w:pPr>
      <w:r>
        <w:rPr>
          <w:rFonts w:ascii="Times New Roman" w:hAnsi="Times New Roman" w:cs="Times New Roman"/>
          <w:color w:val="auto"/>
        </w:rPr>
        <w:t xml:space="preserve">(   ) 4.His mother doesn’t ask him </w:t>
      </w:r>
    </w:p>
    <w:p>
      <w:pPr>
        <w:spacing w:line="360" w:lineRule="auto"/>
        <w:ind w:firstLine="480" w:firstLineChars="200"/>
        <w:rPr>
          <w:rFonts w:ascii="Times New Roman" w:hAnsi="Times New Roman" w:cs="Times New Roman"/>
          <w:color w:val="auto"/>
        </w:rPr>
      </w:pPr>
      <w:r>
        <w:rPr>
          <w:rFonts w:ascii="Times New Roman" w:hAnsi="Times New Roman" w:cs="Times New Roman"/>
          <w:color w:val="auto"/>
        </w:rPr>
        <w:t>(   )5.Billy is a good boy.</w:t>
      </w:r>
    </w:p>
    <w:p>
      <w:pPr>
        <w:spacing w:line="360" w:lineRule="auto"/>
        <w:ind w:firstLine="480" w:firstLineChars="200"/>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p>
    <w:p>
      <w:pPr>
        <w:tabs>
          <w:tab w:val="left" w:pos="1859"/>
        </w:tabs>
        <w:spacing w:line="360" w:lineRule="auto"/>
        <w:jc w:val="left"/>
        <w:rPr>
          <w:rFonts w:ascii="Times New Roman" w:hAnsi="Times New Roman" w:cs="Times New Roman"/>
          <w:color w:val="auto"/>
          <w:lang w:val="en-US"/>
        </w:rPr>
      </w:pPr>
      <w:r>
        <w:rPr>
          <w:rFonts w:ascii="Times New Roman" w:hAnsi="Times New Roman" w:cs="Times New Roman"/>
          <w:color w:val="auto"/>
          <w:lang w:val="en-US"/>
        </w:rPr>
        <w:t xml:space="preserve">                   </w:t>
      </w:r>
    </w:p>
    <w:p>
      <w:pPr>
        <w:spacing w:line="360" w:lineRule="auto"/>
        <w:rPr>
          <w:rFonts w:ascii="Times New Roman" w:hAnsi="Times New Roman" w:cs="Times New Roman"/>
          <w:color w:val="auto"/>
          <w:lang w:val="en-US"/>
        </w:rPr>
      </w:pPr>
    </w:p>
    <w:bookmarkEnd w:id="0"/>
    <w:sectPr>
      <w:headerReference r:id="rId4" w:type="first"/>
      <w:headerReference r:id="rId3" w:type="even"/>
      <w:pgSz w:w="11900" w:h="16840"/>
      <w:pgMar w:top="1440" w:right="1418" w:bottom="1440" w:left="1418" w:header="119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singleLevel"/>
    <w:tmpl w:val="CF092B84"/>
    <w:lvl w:ilvl="0" w:tentative="0">
      <w:start w:val="1"/>
      <w:numFmt w:val="chineseCounting"/>
      <w:suff w:val="nothing"/>
      <w:lvlText w:val="%1．"/>
      <w:lvlJc w:val="left"/>
    </w:lvl>
  </w:abstractNum>
  <w:abstractNum w:abstractNumId="1">
    <w:nsid w:val="00000002"/>
    <w:multiLevelType w:val="singleLevel"/>
    <w:tmpl w:val="00000002"/>
    <w:lvl w:ilvl="0" w:tentative="0">
      <w:start w:val="1"/>
      <w:numFmt w:val="decimal"/>
      <w:suff w:val="space"/>
      <w:lvlText w:val="%1."/>
      <w:lvlJc w:val="left"/>
    </w:lvl>
  </w:abstractNum>
  <w:abstractNum w:abstractNumId="2">
    <w:nsid w:val="00000007"/>
    <w:multiLevelType w:val="singleLevel"/>
    <w:tmpl w:val="00000007"/>
    <w:lvl w:ilvl="0" w:tentative="0">
      <w:start w:val="6"/>
      <w:numFmt w:val="chineseCounting"/>
      <w:suff w:val="nothing"/>
      <w:lvlText w:val="%1．"/>
      <w:lvlJc w:val="left"/>
    </w:lvl>
  </w:abstractNum>
  <w:abstractNum w:abstractNumId="3">
    <w:nsid w:val="0000000B"/>
    <w:multiLevelType w:val="singleLevel"/>
    <w:tmpl w:val="0000000B"/>
    <w:lvl w:ilvl="0" w:tentative="0">
      <w:start w:val="4"/>
      <w:numFmt w:val="chineseCounting"/>
      <w:suff w:val="nothing"/>
      <w:lvlText w:val="%1．"/>
      <w:lvlJc w:val="left"/>
    </w:lvl>
  </w:abstractNum>
  <w:abstractNum w:abstractNumId="4">
    <w:nsid w:val="00000011"/>
    <w:multiLevelType w:val="singleLevel"/>
    <w:tmpl w:val="00000011"/>
    <w:lvl w:ilvl="0" w:tentative="0">
      <w:start w:val="4"/>
      <w:numFmt w:val="decimal"/>
      <w:suff w:val="space"/>
      <w:lvlText w:val="%1."/>
      <w:lvlJc w:val="left"/>
    </w:lvl>
  </w:abstractNum>
  <w:abstractNum w:abstractNumId="5">
    <w:nsid w:val="00000014"/>
    <w:multiLevelType w:val="singleLevel"/>
    <w:tmpl w:val="00000014"/>
    <w:lvl w:ilvl="0" w:tentative="0">
      <w:start w:val="5"/>
      <w:numFmt w:val="chineseCounting"/>
      <w:suff w:val="nothing"/>
      <w:lvlText w:val="%1．"/>
      <w:lvlJc w:val="left"/>
    </w:lvl>
  </w:abstractNum>
  <w:abstractNum w:abstractNumId="6">
    <w:nsid w:val="00000016"/>
    <w:multiLevelType w:val="singleLevel"/>
    <w:tmpl w:val="00000016"/>
    <w:lvl w:ilvl="0" w:tentative="0">
      <w:start w:val="1"/>
      <w:numFmt w:val="decimal"/>
      <w:suff w:val="space"/>
      <w:lvlText w:val="%1."/>
      <w:lvlJc w:val="left"/>
    </w:lvl>
  </w:abstractNum>
  <w:abstractNum w:abstractNumId="7">
    <w:nsid w:val="00000017"/>
    <w:multiLevelType w:val="singleLevel"/>
    <w:tmpl w:val="00000017"/>
    <w:lvl w:ilvl="0" w:tentative="0">
      <w:start w:val="7"/>
      <w:numFmt w:val="chineseCounting"/>
      <w:suff w:val="nothing"/>
      <w:lvlText w:val="%1．"/>
      <w:lvlJc w:val="left"/>
    </w:lvl>
  </w:abstractNum>
  <w:num w:numId="1">
    <w:abstractNumId w:val="0"/>
  </w:num>
  <w:num w:numId="2">
    <w:abstractNumId w:val="3"/>
  </w:num>
  <w:num w:numId="3">
    <w:abstractNumId w:val="5"/>
  </w:num>
  <w:num w:numId="4">
    <w:abstractNumId w:val="2"/>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8A8"/>
    <w:rsid w:val="00066371"/>
    <w:rsid w:val="00095A73"/>
    <w:rsid w:val="000B4F78"/>
    <w:rsid w:val="000D0DB5"/>
    <w:rsid w:val="000E2096"/>
    <w:rsid w:val="00183F39"/>
    <w:rsid w:val="00196328"/>
    <w:rsid w:val="001A0A90"/>
    <w:rsid w:val="001A0C04"/>
    <w:rsid w:val="00221710"/>
    <w:rsid w:val="0022429D"/>
    <w:rsid w:val="00243E16"/>
    <w:rsid w:val="00245DE2"/>
    <w:rsid w:val="0025498D"/>
    <w:rsid w:val="0027509B"/>
    <w:rsid w:val="00302DF2"/>
    <w:rsid w:val="00315666"/>
    <w:rsid w:val="00325879"/>
    <w:rsid w:val="00344305"/>
    <w:rsid w:val="00357BE5"/>
    <w:rsid w:val="00392AD9"/>
    <w:rsid w:val="00393490"/>
    <w:rsid w:val="003D203F"/>
    <w:rsid w:val="003F1A7D"/>
    <w:rsid w:val="004030C3"/>
    <w:rsid w:val="00414CBF"/>
    <w:rsid w:val="004260B7"/>
    <w:rsid w:val="00435905"/>
    <w:rsid w:val="004C0615"/>
    <w:rsid w:val="004F43C6"/>
    <w:rsid w:val="00517952"/>
    <w:rsid w:val="00525FE8"/>
    <w:rsid w:val="00561F73"/>
    <w:rsid w:val="0056563E"/>
    <w:rsid w:val="005A25C4"/>
    <w:rsid w:val="005C3272"/>
    <w:rsid w:val="005F5E11"/>
    <w:rsid w:val="005F78C4"/>
    <w:rsid w:val="00604409"/>
    <w:rsid w:val="00606998"/>
    <w:rsid w:val="00651F92"/>
    <w:rsid w:val="006C4B31"/>
    <w:rsid w:val="007168CB"/>
    <w:rsid w:val="007468A8"/>
    <w:rsid w:val="00760103"/>
    <w:rsid w:val="00771274"/>
    <w:rsid w:val="00784A86"/>
    <w:rsid w:val="00797C39"/>
    <w:rsid w:val="007D7CBC"/>
    <w:rsid w:val="00811026"/>
    <w:rsid w:val="00825BE5"/>
    <w:rsid w:val="00862DD1"/>
    <w:rsid w:val="00883840"/>
    <w:rsid w:val="008B16BC"/>
    <w:rsid w:val="0094639F"/>
    <w:rsid w:val="009466D7"/>
    <w:rsid w:val="00952F5F"/>
    <w:rsid w:val="00956153"/>
    <w:rsid w:val="00962D71"/>
    <w:rsid w:val="009852E7"/>
    <w:rsid w:val="009A6917"/>
    <w:rsid w:val="009B3F01"/>
    <w:rsid w:val="009C68C1"/>
    <w:rsid w:val="009F58D4"/>
    <w:rsid w:val="00A228AA"/>
    <w:rsid w:val="00A272C0"/>
    <w:rsid w:val="00A7182D"/>
    <w:rsid w:val="00A9082D"/>
    <w:rsid w:val="00AA1ACA"/>
    <w:rsid w:val="00AD21BB"/>
    <w:rsid w:val="00AF31DE"/>
    <w:rsid w:val="00B014B7"/>
    <w:rsid w:val="00B57647"/>
    <w:rsid w:val="00BA6100"/>
    <w:rsid w:val="00BB6CAA"/>
    <w:rsid w:val="00C34C36"/>
    <w:rsid w:val="00C7394A"/>
    <w:rsid w:val="00C80525"/>
    <w:rsid w:val="00CB517F"/>
    <w:rsid w:val="00CD09BA"/>
    <w:rsid w:val="00CD5893"/>
    <w:rsid w:val="00CF19E9"/>
    <w:rsid w:val="00CF24A2"/>
    <w:rsid w:val="00D035AA"/>
    <w:rsid w:val="00D3369B"/>
    <w:rsid w:val="00D44BEC"/>
    <w:rsid w:val="00D77DA6"/>
    <w:rsid w:val="00D77F4A"/>
    <w:rsid w:val="00D85ED4"/>
    <w:rsid w:val="00DD57F1"/>
    <w:rsid w:val="00DD5EBE"/>
    <w:rsid w:val="00DE55A1"/>
    <w:rsid w:val="00E23C9E"/>
    <w:rsid w:val="00E3703E"/>
    <w:rsid w:val="00E4222D"/>
    <w:rsid w:val="00E47FBA"/>
    <w:rsid w:val="00E527C4"/>
    <w:rsid w:val="00E52C4A"/>
    <w:rsid w:val="00E57B14"/>
    <w:rsid w:val="00EA3A51"/>
    <w:rsid w:val="00EB3D70"/>
    <w:rsid w:val="00EC0FB0"/>
    <w:rsid w:val="00EC48A4"/>
    <w:rsid w:val="00EC5F36"/>
    <w:rsid w:val="00F06CC6"/>
    <w:rsid w:val="00F33ED5"/>
    <w:rsid w:val="00F55BA0"/>
    <w:rsid w:val="00F65611"/>
    <w:rsid w:val="00F80BF4"/>
    <w:rsid w:val="00F925C8"/>
    <w:rsid w:val="00FD15C0"/>
    <w:rsid w:val="00FE0CC3"/>
    <w:rsid w:val="00FF2AA5"/>
    <w:rsid w:val="3EEE7C1A"/>
    <w:rsid w:val="75E4540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rPr>
  </w:style>
  <w:style w:type="paragraph" w:styleId="7">
    <w:name w:val="Title"/>
    <w:basedOn w:val="1"/>
    <w:next w:val="1"/>
    <w:link w:val="16"/>
    <w:qFormat/>
    <w:uiPriority w:val="10"/>
    <w:pPr>
      <w:spacing w:before="240" w:after="60"/>
      <w:jc w:val="center"/>
      <w:outlineLvl w:val="0"/>
    </w:pPr>
    <w:rPr>
      <w:rFonts w:eastAsia="宋体" w:asciiTheme="majorHAnsi" w:hAnsiTheme="majorHAnsi" w:cstheme="majorBidi"/>
      <w:b/>
      <w:bCs/>
      <w:sz w:val="32"/>
      <w:szCs w:val="32"/>
    </w:rPr>
  </w:style>
  <w:style w:type="character" w:styleId="10">
    <w:name w:val="Strong"/>
    <w:basedOn w:val="9"/>
    <w:qFormat/>
    <w:uiPriority w:val="0"/>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 w:type="character" w:customStyle="1" w:styleId="14">
    <w:name w:val="标题 1 Char"/>
    <w:basedOn w:val="9"/>
    <w:link w:val="2"/>
    <w:qFormat/>
    <w:uiPriority w:val="9"/>
    <w:rPr>
      <w:b/>
      <w:bCs/>
      <w:kern w:val="44"/>
      <w:sz w:val="44"/>
      <w:szCs w:val="44"/>
    </w:rPr>
  </w:style>
  <w:style w:type="paragraph" w:styleId="15">
    <w:name w:val="No Spacing"/>
    <w:qFormat/>
    <w:uiPriority w:val="1"/>
    <w:pPr>
      <w:widowControl w:val="0"/>
      <w:jc w:val="both"/>
    </w:pPr>
    <w:rPr>
      <w:rFonts w:asciiTheme="minorHAnsi" w:hAnsiTheme="minorHAnsi" w:eastAsiaTheme="minorEastAsia" w:cstheme="minorBidi"/>
      <w:kern w:val="2"/>
      <w:sz w:val="24"/>
      <w:szCs w:val="24"/>
      <w:lang w:val="en-US" w:eastAsia="zh-CN" w:bidi="ar-SA"/>
    </w:rPr>
  </w:style>
  <w:style w:type="character" w:customStyle="1" w:styleId="16">
    <w:name w:val="标题 Char"/>
    <w:basedOn w:val="9"/>
    <w:link w:val="7"/>
    <w:qFormat/>
    <w:uiPriority w:val="10"/>
    <w:rPr>
      <w:rFonts w:eastAsia="宋体" w:asciiTheme="majorHAnsi" w:hAnsiTheme="majorHAnsi" w:cstheme="majorBidi"/>
      <w:b/>
      <w:bCs/>
      <w:sz w:val="32"/>
      <w:szCs w:val="32"/>
    </w:rPr>
  </w:style>
  <w:style w:type="paragraph" w:styleId="17">
    <w:name w:val="List Paragraph"/>
    <w:basedOn w:val="1"/>
    <w:qFormat/>
    <w:uiPriority w:val="34"/>
    <w:pPr>
      <w:ind w:firstLine="420" w:firstLineChars="200"/>
    </w:pPr>
  </w:style>
  <w:style w:type="character" w:customStyle="1" w:styleId="18">
    <w:name w:val="apple-converted-space"/>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5484;&#38376;1&#23545;1&#65293;logo&#24038;&#19978;&#3528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815CFF-CB72-4A43-A761-F428D3C5B07A}">
  <ds:schemaRefs/>
</ds:datastoreItem>
</file>

<file path=docProps/app.xml><?xml version="1.0" encoding="utf-8"?>
<Properties xmlns="http://schemas.openxmlformats.org/officeDocument/2006/extended-properties" xmlns:vt="http://schemas.openxmlformats.org/officeDocument/2006/docPropsVTypes">
  <Template>掌门1对1－logo左上角</Template>
  <Pages>4</Pages>
  <Words>639</Words>
  <Characters>2374</Characters>
  <Lines>24</Lines>
  <Paragraphs>6</Paragraphs>
  <TotalTime>2</TotalTime>
  <ScaleCrop>false</ScaleCrop>
  <LinksUpToDate>false</LinksUpToDate>
  <CharactersWithSpaces>3306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2016-06-03T06:58:00Z</dcterms:created>
  <dc:creator>Administrator</dc:creator>
  <cp:lastModifiedBy>Administrator</cp:lastModifiedBy>
  <dcterms:modified xsi:type="dcterms:W3CDTF">2019-08-24T14:21:59Z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