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9413FB" w:rsidP="0054327C">
      <w:pPr>
        <w:ind w:firstLine="1575" w:firstLineChars="750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0pt;margin-left:803pt;margin-top:802pt;mso-position-horizontal-relative:page;mso-position-vertical-relative:top-margin-area;position:absolute;width:20pt;z-index:251658240">
            <v:imagedata r:id="rId6" o:title=""/>
          </v:shape>
        </w:pict>
      </w:r>
      <w:r>
        <w:rPr>
          <w:b/>
          <w:bCs/>
          <w:sz w:val="28"/>
          <w:szCs w:val="28"/>
          <w:lang w:eastAsia="zh-CN"/>
        </w:rPr>
        <w:t>人教版八年级物理下册</w:t>
      </w:r>
      <w:r>
        <w:rPr>
          <w:b/>
          <w:bCs/>
          <w:sz w:val="28"/>
          <w:szCs w:val="28"/>
          <w:lang w:eastAsia="zh-CN"/>
        </w:rPr>
        <w:t xml:space="preserve">  7.2 </w:t>
      </w:r>
      <w:r>
        <w:rPr>
          <w:b/>
          <w:bCs/>
          <w:sz w:val="28"/>
          <w:szCs w:val="28"/>
          <w:lang w:eastAsia="zh-CN"/>
        </w:rPr>
        <w:t>弹力</w:t>
      </w:r>
      <w:r>
        <w:rPr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zh-CN"/>
        </w:rPr>
        <w:t>同步练习</w:t>
      </w:r>
    </w:p>
    <w:p w:rsidR="009413F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下列物体不能产生弹力的是（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</w:p>
    <w:p w:rsidR="009413F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压弯的锯条</w:t>
      </w:r>
      <w:r>
        <w:rPr>
          <w:color w:val="000000"/>
          <w:lang w:eastAsia="zh-CN"/>
        </w:rPr>
        <w:t>                   </w:t>
      </w:r>
      <w:r>
        <w:rPr>
          <w:noProof/>
          <w:lang w:eastAsia="zh-CN"/>
        </w:rPr>
        <w:pict>
          <v:shape id="图片 1" o:spid="_x0000_i1026" type="#_x0000_t75" style="height:3pt;mso-wrap-style:square;visibility:visible;width:1.8pt">
            <v:imagedata r:id="rId7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拉长的橡皮筋</w:t>
      </w:r>
      <w:r>
        <w:rPr>
          <w:color w:val="000000"/>
          <w:lang w:eastAsia="zh-CN"/>
        </w:rPr>
        <w:t>                   </w:t>
      </w:r>
      <w:r>
        <w:rPr>
          <w:noProof/>
          <w:lang w:eastAsia="zh-CN"/>
        </w:rPr>
        <w:pict>
          <v:shape id="图片 2" o:spid="_x0000_i1027" type="#_x0000_t75" style="height:3pt;mso-wrap-style:square;visibility:visible;width:1.8pt">
            <v:imagedata r:id="rId7" o:title=""/>
          </v:shape>
        </w:pict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被挤压的皮球</w:t>
      </w:r>
      <w:r>
        <w:rPr>
          <w:color w:val="000000"/>
          <w:lang w:eastAsia="zh-CN"/>
        </w:rPr>
        <w:t>                   </w:t>
      </w:r>
      <w:r>
        <w:rPr>
          <w:noProof/>
          <w:lang w:eastAsia="zh-CN"/>
        </w:rPr>
        <w:pict>
          <v:shape id="图片 3" o:spid="_x0000_i1028" type="#_x0000_t75" style="height:3pt;mso-wrap-style:square;visibility:visible;width:1.8pt">
            <v:imagedata r:id="rId7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捏瘪的橡皮泥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下列现象中属于弹性形变的是（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）</w:t>
      </w:r>
    </w:p>
    <w:p w:rsidR="009413F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用面团捏一只小白兔</w:t>
      </w:r>
      <w:r>
        <w:rPr>
          <w:color w:val="000000"/>
          <w:lang w:eastAsia="zh-CN"/>
        </w:rPr>
        <w:t>     </w:t>
      </w:r>
      <w:r>
        <w:rPr>
          <w:noProof/>
          <w:lang w:eastAsia="zh-CN"/>
        </w:rPr>
        <w:pict>
          <v:shape id="图片 4" o:spid="_x0000_i1029" type="#_x0000_t75" style="height:3pt;mso-wrap-style:square;visibility:visible;width:2.4pt">
            <v:imagedata r:id="rId8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用橡皮泥捏一个小泥人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用力拉弓把箭射出</w:t>
      </w:r>
      <w:r>
        <w:rPr>
          <w:color w:val="000000"/>
          <w:lang w:eastAsia="zh-CN"/>
        </w:rPr>
        <w:t>                                              </w:t>
      </w:r>
      <w:r>
        <w:rPr>
          <w:noProof/>
          <w:lang w:eastAsia="zh-CN"/>
        </w:rPr>
        <w:pict>
          <v:shape id="图片 5" o:spid="_x0000_i1030" type="#_x0000_t75" style="height:3pt;mso-wrap-style:square;visibility:visible;width:2.4pt">
            <v:imagedata r:id="rId8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用力把弹簧拉直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使用弹簧测力计测量力的过程，有如下操作：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轻轻来回拉动两次挂钩；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把待测力加在挂钩上；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观察弹簧测力计的量程，弄清刻度盘上每一小格表示多少牛；</w:t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调整弹簧测力计指针位置；</w:t>
      </w:r>
      <w:r>
        <w:rPr>
          <w:color w:val="000000"/>
          <w:lang w:eastAsia="zh-CN"/>
        </w:rPr>
        <w:t>⑤</w:t>
      </w:r>
      <w:r>
        <w:rPr>
          <w:color w:val="000000"/>
          <w:lang w:eastAsia="zh-CN"/>
        </w:rPr>
        <w:t>待指针稳定后读数。上述操作，正确的顺序是</w:t>
      </w:r>
      <w:r>
        <w:rPr>
          <w:color w:val="000000"/>
          <w:lang w:eastAsia="zh-CN"/>
        </w:rPr>
        <w:t>( )</w:t>
      </w:r>
    </w:p>
    <w:p w:rsidR="009413FB">
      <w:pPr>
        <w:spacing w:after="0"/>
        <w:ind w:left="150"/>
      </w:pPr>
      <w:r>
        <w:rPr>
          <w:color w:val="000000"/>
        </w:rPr>
        <w:t>A. ①②③④⑤                      </w:t>
      </w:r>
      <w:r>
        <w:rPr>
          <w:color w:val="000000"/>
        </w:rPr>
        <w:t> B. ②③④①⑤                       C. ④①②③⑤                       D. ③④①②⑤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学校物理实验室里，直接用来测量物体受力大小的仪器是（　　）</w:t>
      </w:r>
    </w:p>
    <w:p w:rsidR="009413F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秒表</w:t>
      </w:r>
      <w:r>
        <w:rPr>
          <w:color w:val="000000"/>
          <w:lang w:eastAsia="zh-CN"/>
        </w:rPr>
        <w:t>                               B. </w:t>
      </w:r>
      <w:r>
        <w:rPr>
          <w:color w:val="000000"/>
          <w:lang w:eastAsia="zh-CN"/>
        </w:rPr>
        <w:t>弹簧测力计</w:t>
      </w:r>
      <w:r>
        <w:rPr>
          <w:color w:val="000000"/>
          <w:lang w:eastAsia="zh-CN"/>
        </w:rPr>
        <w:t>                                   C. </w:t>
      </w:r>
      <w:r>
        <w:rPr>
          <w:color w:val="000000"/>
          <w:lang w:eastAsia="zh-CN"/>
        </w:rPr>
        <w:t>天平</w:t>
      </w:r>
      <w:r>
        <w:rPr>
          <w:color w:val="000000"/>
          <w:lang w:eastAsia="zh-CN"/>
        </w:rPr>
        <w:t>                               D. </w:t>
      </w:r>
      <w:r>
        <w:rPr>
          <w:color w:val="000000"/>
          <w:lang w:eastAsia="zh-CN"/>
        </w:rPr>
        <w:t>刻度尺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下列力的现象中，哪个力不属于弹力（　　）</w:t>
      </w:r>
    </w:p>
    <w:p w:rsidR="009413F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运动</w:t>
      </w:r>
      <w:r>
        <w:rPr>
          <w:color w:val="000000"/>
          <w:lang w:eastAsia="zh-CN"/>
        </w:rPr>
        <w:t>员对杠铃的力</w:t>
      </w:r>
      <w:r>
        <w:rPr>
          <w:color w:val="000000"/>
          <w:lang w:eastAsia="zh-CN"/>
        </w:rPr>
        <w:t>          B. </w:t>
      </w:r>
      <w:r>
        <w:rPr>
          <w:color w:val="000000"/>
          <w:lang w:eastAsia="zh-CN"/>
        </w:rPr>
        <w:t>手拉橡皮筋的力</w:t>
      </w:r>
      <w:r>
        <w:rPr>
          <w:color w:val="000000"/>
          <w:lang w:eastAsia="zh-CN"/>
        </w:rPr>
        <w:t>          C. </w:t>
      </w:r>
      <w:r>
        <w:rPr>
          <w:color w:val="000000"/>
          <w:lang w:eastAsia="zh-CN"/>
        </w:rPr>
        <w:t>月亮对地球的力</w:t>
      </w:r>
      <w:r>
        <w:rPr>
          <w:color w:val="000000"/>
          <w:lang w:eastAsia="zh-CN"/>
        </w:rPr>
        <w:t>              D. </w:t>
      </w:r>
      <w:r>
        <w:rPr>
          <w:color w:val="000000"/>
          <w:lang w:eastAsia="zh-CN"/>
        </w:rPr>
        <w:t>大象对跷跷板的力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下列几种测量工具中，哪种是用来测量力的大小的工具（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9413F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刻度尺</w:t>
      </w:r>
      <w:r>
        <w:rPr>
          <w:color w:val="000000"/>
          <w:lang w:eastAsia="zh-CN"/>
        </w:rPr>
        <w:t>                               </w:t>
      </w:r>
      <w:r>
        <w:rPr>
          <w:noProof/>
          <w:lang w:eastAsia="zh-CN"/>
        </w:rPr>
        <w:pict>
          <v:shape id="图片 6" o:spid="_x0000_i1031" type="#_x0000_t75" style="height:3pt;mso-wrap-style:square;visibility:visible;width:0.6pt">
            <v:imagedata r:id="rId9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弹簧测力计</w:t>
      </w:r>
      <w:r>
        <w:rPr>
          <w:color w:val="000000"/>
          <w:lang w:eastAsia="zh-CN"/>
        </w:rPr>
        <w:t>                               </w:t>
      </w:r>
      <w:r>
        <w:rPr>
          <w:noProof/>
          <w:lang w:eastAsia="zh-CN"/>
        </w:rPr>
        <w:pict>
          <v:shape id="图片 7" o:spid="_x0000_i1032" type="#_x0000_t75" style="height:3pt;mso-wrap-style:square;visibility:visible;width:0.6pt">
            <v:imagedata r:id="rId9" o:title=""/>
          </v:shape>
        </w:pict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天平</w:t>
      </w:r>
      <w:r>
        <w:rPr>
          <w:color w:val="000000"/>
          <w:lang w:eastAsia="zh-CN"/>
        </w:rPr>
        <w:t>                               </w:t>
      </w:r>
      <w:r>
        <w:rPr>
          <w:noProof/>
          <w:lang w:eastAsia="zh-CN"/>
        </w:rPr>
        <w:pict>
          <v:shape id="图片 8" o:spid="_x0000_i1033" type="#_x0000_t75" style="height:3pt;mso-wrap-style:square;visibility:visible;width:0.6pt">
            <v:imagedata r:id="rId9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温度计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关于弹簧测力计的使用，下列说法中正确的是（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9413F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测量前不用将指针调零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pict>
          <v:shape id="图片 9" o:spid="_x0000_i1034" type="#_x0000_t75" style="height:3pt;mso-wrap-style:square;visibility:visible;width:2.4pt">
            <v:imagedata r:id="rId8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读数时，视线应穿过指针与刻度盘垂直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使用弹簧测力计可以测任何大小的拉力</w:t>
      </w:r>
      <w:r>
        <w:rPr>
          <w:color w:val="000000"/>
          <w:lang w:eastAsia="zh-CN"/>
        </w:rPr>
        <w:t>               </w:t>
      </w:r>
      <w:r>
        <w:rPr>
          <w:noProof/>
          <w:lang w:eastAsia="zh-CN"/>
        </w:rPr>
        <w:pict>
          <v:shape id="图片 10" o:spid="_x0000_i1035" type="#_x0000_t75" style="height:3pt;mso-wrap-style:square;visibility:visible;width:0.6pt">
            <v:imagedata r:id="rId9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使用弹簧测力计时，必须竖直提着用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一个弹簧测力计的指针指在</w:t>
      </w:r>
      <w:r>
        <w:rPr>
          <w:color w:val="000000"/>
          <w:lang w:eastAsia="zh-CN"/>
        </w:rPr>
        <w:t>0.4N</w:t>
      </w:r>
      <w:r>
        <w:rPr>
          <w:color w:val="000000"/>
          <w:lang w:eastAsia="zh-CN"/>
        </w:rPr>
        <w:t>处，小明同学忘记调零就直接测量物体，测得读数是</w:t>
      </w:r>
      <w:r>
        <w:rPr>
          <w:color w:val="000000"/>
          <w:lang w:eastAsia="zh-CN"/>
        </w:rPr>
        <w:t>3.8N</w:t>
      </w:r>
      <w:r>
        <w:rPr>
          <w:color w:val="000000"/>
          <w:lang w:eastAsia="zh-CN"/>
        </w:rPr>
        <w:t>，则此物体所受重力实际应为（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9413F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3.8N                           </w:t>
      </w:r>
      <w:r>
        <w:rPr>
          <w:color w:val="000000"/>
          <w:lang w:eastAsia="zh-CN"/>
        </w:rPr>
        <w:t>         B. 3.4N                                    C. 4.2N                                    D. 4.6N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关于弹力，下列表述符合题意的是（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9413F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杯子放在桌面上，杯和桌均不发生形变</w:t>
      </w:r>
      <w:r>
        <w:rPr>
          <w:color w:val="000000"/>
          <w:lang w:eastAsia="zh-CN"/>
        </w:rPr>
        <w:t>               </w:t>
      </w:r>
      <w:r>
        <w:rPr>
          <w:noProof/>
          <w:lang w:eastAsia="zh-CN"/>
        </w:rPr>
        <w:pict>
          <v:shape id="图片 11" o:spid="_x0000_i1036" type="#_x0000_t75" style="height:3pt;mso-wrap-style:square;visibility:visible;width:0.6pt">
            <v:imagedata r:id="rId9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杯子放在桌面上，杯和桌之间没有弹力作用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杯子放在桌面上，杯对桌的压力是因为桌面发生的形变</w:t>
      </w:r>
      <w:r>
        <w:rPr>
          <w:color w:val="000000"/>
          <w:lang w:eastAsia="zh-CN"/>
        </w:rPr>
        <w:t>           </w:t>
      </w:r>
      <w:r>
        <w:rPr>
          <w:noProof/>
          <w:lang w:eastAsia="zh-CN"/>
        </w:rPr>
        <w:pict>
          <v:shape id="图片 12" o:spid="_x0000_i1037" type="#_x0000_t75" style="height:3pt;mso-wrap-style:square;visibility:visible;width:1.8pt">
            <v:imagedata r:id="rId7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杯子放在桌面上，杯对桌的压力是因为杯子发生的形变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用手拉长弹簧测力计越来越费力，是因为（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</w:p>
    <w:p w:rsidR="009413F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力是物体对物体的作用，物体间力的作用是相互的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pict>
          <v:shape id="图片 13" o:spid="_x0000_i1038" type="#_x0000_t75" style="height:3pt;mso-wrap-style:square;visibility:visible;width:1.8pt">
            <v:imagedata r:id="rId7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因为人是受力的物体，所以感到费力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弹簧越来越紧，阻力大，拉起来费力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pict>
          <v:shape id="图片 14" o:spid="_x0000_i1039" type="#_x0000_t75" style="height:3pt;mso-wrap-style:square;visibility:visible;width:2.4pt">
            <v:imagedata r:id="rId8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弹簧的伸长越长，所需拉力越大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甲、乙两个同学在水平方向沿相反的方向拉测力计，各用力</w:t>
      </w:r>
      <w:r>
        <w:rPr>
          <w:color w:val="000000"/>
          <w:lang w:eastAsia="zh-CN"/>
        </w:rPr>
        <w:t>200</w:t>
      </w:r>
      <w:r>
        <w:rPr>
          <w:color w:val="000000"/>
          <w:lang w:eastAsia="zh-CN"/>
        </w:rPr>
        <w:t>牛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则测力计的示数为（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9413F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100</w:t>
      </w:r>
      <w:r>
        <w:rPr>
          <w:color w:val="000000"/>
          <w:lang w:eastAsia="zh-CN"/>
        </w:rPr>
        <w:t>牛</w:t>
      </w:r>
      <w:r>
        <w:rPr>
          <w:color w:val="000000"/>
          <w:lang w:eastAsia="zh-CN"/>
        </w:rPr>
        <w:t>       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pict>
          <v:shape id="图片 15" o:spid="_x0000_i1040" type="#_x0000_t75" style="height:3pt;mso-wrap-style:square;visibility:visible;width:2.4pt">
            <v:imagedata r:id="rId8" o:title=""/>
          </v:shape>
        </w:pict>
      </w:r>
      <w:r>
        <w:rPr>
          <w:color w:val="000000"/>
          <w:lang w:eastAsia="zh-CN"/>
        </w:rPr>
        <w:t>B. 200</w:t>
      </w:r>
      <w:r>
        <w:rPr>
          <w:color w:val="000000"/>
          <w:lang w:eastAsia="zh-CN"/>
        </w:rPr>
        <w:t>牛</w:t>
      </w:r>
      <w:r>
        <w:rPr>
          <w:color w:val="000000"/>
          <w:lang w:eastAsia="zh-CN"/>
        </w:rPr>
        <w:t>                                  </w:t>
      </w:r>
      <w:r>
        <w:rPr>
          <w:noProof/>
          <w:lang w:eastAsia="zh-CN"/>
        </w:rPr>
        <w:pict>
          <v:shape id="图片 16" o:spid="_x0000_i1041" type="#_x0000_t75" style="height:3pt;mso-wrap-style:square;visibility:visible;width:2.4pt">
            <v:imagedata r:id="rId8" o:title=""/>
          </v:shape>
        </w:pict>
      </w:r>
      <w:r>
        <w:rPr>
          <w:color w:val="000000"/>
          <w:lang w:eastAsia="zh-CN"/>
        </w:rPr>
        <w:t>C. 0</w:t>
      </w:r>
      <w:r>
        <w:rPr>
          <w:color w:val="000000"/>
          <w:lang w:eastAsia="zh-CN"/>
        </w:rPr>
        <w:t>牛</w:t>
      </w:r>
      <w:r>
        <w:rPr>
          <w:color w:val="000000"/>
          <w:lang w:eastAsia="zh-CN"/>
        </w:rPr>
        <w:t>                                  </w:t>
      </w:r>
      <w:r>
        <w:rPr>
          <w:noProof/>
          <w:lang w:eastAsia="zh-CN"/>
        </w:rPr>
        <w:pict>
          <v:shape id="图片 17" o:spid="_x0000_i1042" type="#_x0000_t75" style="height:3pt;mso-wrap-style:square;visibility:visible;width:2.4pt">
            <v:imagedata r:id="rId8" o:title=""/>
          </v:shape>
        </w:pict>
      </w:r>
      <w:r>
        <w:rPr>
          <w:color w:val="000000"/>
          <w:lang w:eastAsia="zh-CN"/>
        </w:rPr>
        <w:t>D. 400</w:t>
      </w:r>
      <w:r>
        <w:rPr>
          <w:color w:val="000000"/>
          <w:lang w:eastAsia="zh-CN"/>
        </w:rPr>
        <w:t>牛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关于弹力，下列说法中正确的是（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</w:p>
    <w:p w:rsidR="009413F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任何物体之间都会产生弹力的作用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pict>
          <v:shape id="图片 18" o:spid="_x0000_i1043" type="#_x0000_t75" style="height:3pt;mso-wrap-style:square;visibility:visible;width:0.6pt">
            <v:imagedata r:id="rId9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物体形变越大，产生的弹力的作用也越大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弹力的方向总是竖直向上的</w:t>
      </w:r>
      <w:r>
        <w:rPr>
          <w:color w:val="000000"/>
          <w:lang w:eastAsia="zh-CN"/>
        </w:rPr>
        <w:t>                        </w:t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pict>
          <v:shape id="图片 19" o:spid="_x0000_i1044" type="#_x0000_t75" style="height:3pt;mso-wrap-style:square;visibility:visible;width:2.4pt">
            <v:imagedata r:id="rId8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只有物体发生弹性形变时才能产生弹力作用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关于弹力，下列说法不正确的是（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9413F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任何物体只要发生形变，就会产生弹力</w:t>
      </w:r>
      <w:r>
        <w:rPr>
          <w:color w:val="000000"/>
          <w:lang w:eastAsia="zh-CN"/>
        </w:rPr>
        <w:t>               </w:t>
      </w:r>
      <w:r>
        <w:rPr>
          <w:noProof/>
          <w:lang w:eastAsia="zh-CN"/>
        </w:rPr>
        <w:pict>
          <v:shape id="图片 20" o:spid="_x0000_i1045" type="#_x0000_t75" style="height:3pt;mso-wrap-style:square;visibility:visible;width:0.6pt">
            <v:imagedata r:id="rId9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弹力的大小与物体发生弹性形变的程度有关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弹力的方向与物体形变的方向相反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pict>
          <v:shape id="图片 21" o:spid="_x0000_i1046" type="#_x0000_t75" style="height:3pt;mso-wrap-style:square;visibility:visible;width:0.6pt">
            <v:imagedata r:id="rId9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支持力、压力是弹力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使用弹簧测力计，如果指针指在零刻度线下方就开始测量，所测拉力的大小与真实值相比（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</w:p>
    <w:p w:rsidR="009413FB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相同</w:t>
      </w:r>
      <w:r>
        <w:rPr>
          <w:color w:val="000000"/>
        </w:rPr>
        <w:t>                      </w:t>
      </w:r>
      <w:r>
        <w:rPr>
          <w:color w:val="000000"/>
        </w:rPr>
        <w:t>            </w:t>
      </w:r>
      <w:r>
        <w:rPr>
          <w:noProof/>
          <w:lang w:eastAsia="zh-CN"/>
        </w:rPr>
        <w:pict>
          <v:shape id="图片 22" o:spid="_x0000_i1047" type="#_x0000_t75" style="height:3pt;mso-wrap-style:square;visibility:visible;width:2.4pt">
            <v:imagedata r:id="rId8" o:title=""/>
          </v:shape>
        </w:pict>
      </w:r>
      <w:r>
        <w:rPr>
          <w:color w:val="000000"/>
        </w:rPr>
        <w:t>B. </w:t>
      </w:r>
      <w:r>
        <w:rPr>
          <w:color w:val="000000"/>
        </w:rPr>
        <w:t>偏小</w:t>
      </w:r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pict>
          <v:shape id="图片 23" o:spid="_x0000_i1048" type="#_x0000_t75" style="height:3pt;mso-wrap-style:square;visibility:visible;width:2.4pt">
            <v:imagedata r:id="rId8" o:title=""/>
          </v:shape>
        </w:pict>
      </w:r>
      <w:r>
        <w:rPr>
          <w:color w:val="000000"/>
        </w:rPr>
        <w:t>C. </w:t>
      </w:r>
      <w:r>
        <w:rPr>
          <w:color w:val="000000"/>
        </w:rPr>
        <w:t>偏大</w:t>
      </w:r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pict>
          <v:shape id="图片 24" o:spid="_x0000_i1049" type="#_x0000_t75" style="height:3pt;mso-wrap-style:square;visibility:visible;width:2.4pt">
            <v:imagedata r:id="rId8" o:title=""/>
          </v:shape>
        </w:pict>
      </w:r>
      <w:r>
        <w:rPr>
          <w:color w:val="000000"/>
        </w:rPr>
        <w:t>D. </w:t>
      </w:r>
      <w:r>
        <w:rPr>
          <w:color w:val="000000"/>
        </w:rPr>
        <w:t>不能确定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使用弹簧测力计时，下列说法中错误的是（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</w:p>
    <w:p w:rsidR="009413F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测量前一定要校零</w:t>
      </w:r>
      <w:r>
        <w:rPr>
          <w:color w:val="000000"/>
          <w:lang w:eastAsia="zh-CN"/>
        </w:rPr>
        <w:t>                                              </w:t>
      </w:r>
      <w:r>
        <w:rPr>
          <w:noProof/>
          <w:lang w:eastAsia="zh-CN"/>
        </w:rPr>
        <w:pict>
          <v:shape id="图片 25" o:spid="_x0000_i1050" type="#_x0000_t75" style="height:3pt;mso-wrap-style:square;visibility:visible;width:2.4pt">
            <v:imagedata r:id="rId8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被测力的大小不能超过弹簧测力计的量程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弹簧测力计只能竖直使用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color w:val="000000"/>
          <w:lang w:eastAsia="zh-CN"/>
        </w:rPr>
        <w:t>   </w:t>
      </w:r>
      <w:r>
        <w:rPr>
          <w:noProof/>
          <w:lang w:eastAsia="zh-CN"/>
        </w:rPr>
        <w:pict>
          <v:shape id="图片 26" o:spid="_x0000_i1051" type="#_x0000_t75" style="height:3pt;mso-wrap-style:square;visibility:visible;width:0.6pt">
            <v:imagedata r:id="rId9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使用中，弹簧、指针不能与外壳摩擦</w:t>
      </w:r>
    </w:p>
    <w:p w:rsidR="009413F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二、多选题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下列事例中的物体受到了弹力的是（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</w:p>
    <w:p w:rsidR="009413F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小石头被弹弓射出去</w:t>
      </w:r>
      <w:r>
        <w:rPr>
          <w:color w:val="000000"/>
          <w:lang w:eastAsia="zh-CN"/>
        </w:rPr>
        <w:t>                                           </w:t>
      </w:r>
      <w:r>
        <w:rPr>
          <w:noProof/>
          <w:lang w:eastAsia="zh-CN"/>
        </w:rPr>
        <w:pict>
          <v:shape id="图片 27" o:spid="_x0000_i1052" type="#_x0000_t75" style="height:3pt;mso-wrap-style:square;visibility:visible;width:0.6pt">
            <v:imagedata r:id="rId9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小石头被手扔出去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垫排球时，手感觉被排球打痛了</w:t>
      </w:r>
      <w:r>
        <w:rPr>
          <w:color w:val="000000"/>
          <w:lang w:eastAsia="zh-CN"/>
        </w:rPr>
        <w:t>                         </w:t>
      </w:r>
      <w:r>
        <w:rPr>
          <w:noProof/>
          <w:lang w:eastAsia="zh-CN"/>
        </w:rPr>
        <w:pict>
          <v:shape id="图片 28" o:spid="_x0000_i1053" type="#_x0000_t75" style="height:3pt;mso-wrap-style:square;visibility:visible;width:2.4pt">
            <v:imagedata r:id="rId8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跳水运动员从跳台上跳下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下列关于弹力说法错误的是（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9413F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物体间不相互接触，也能产生弹力</w:t>
      </w:r>
      <w:r>
        <w:rPr>
          <w:color w:val="000000"/>
          <w:lang w:eastAsia="zh-CN"/>
        </w:rPr>
        <w:t>   </w:t>
      </w:r>
      <w:r>
        <w:rPr>
          <w:color w:val="000000"/>
          <w:lang w:eastAsia="zh-CN"/>
        </w:rPr>
        <w:t>                   </w:t>
      </w:r>
      <w:r>
        <w:rPr>
          <w:noProof/>
          <w:lang w:eastAsia="zh-CN"/>
        </w:rPr>
        <w:pict>
          <v:shape id="图片 29" o:spid="_x0000_i1054" type="#_x0000_t75" style="height:3pt;mso-wrap-style:square;visibility:visible;width:0.6pt">
            <v:imagedata r:id="rId9" o:title=""/>
          </v:shape>
        </w:pic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只要物体接触就一定会产生弹力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发生弹性形变的物体，形变越大，弹力越大</w:t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pict>
          <v:shape id="图片 30" o:spid="_x0000_i1055" type="#_x0000_t75" style="height:3pt;mso-wrap-style:square;visibility:visible;width:0.6pt">
            <v:imagedata r:id="rId9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只有弹簧才产生弹力</w:t>
      </w:r>
    </w:p>
    <w:p w:rsidR="009413F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物理实验中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有些物理量的大小是不宜直接观察的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但它变化时引起其他物理量的变化却容易观察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用容易观察的量显示不宜观察的量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是制作测量仪器的一种思路。这种科学方法称做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转换法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。弹簧测力计就是利用这种方法制作的仪器。它是利用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原理，将不易直接观察的量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转化为容易观察的量</w:t>
      </w:r>
      <w:r>
        <w:rPr>
          <w:color w:val="000000"/>
          <w:lang w:eastAsia="zh-CN"/>
        </w:rPr>
        <w:t xml:space="preserve">________    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两个人同时用</w:t>
      </w:r>
      <w:r>
        <w:rPr>
          <w:color w:val="000000"/>
          <w:lang w:eastAsia="zh-CN"/>
        </w:rPr>
        <w:t>8N</w:t>
      </w:r>
      <w:r>
        <w:rPr>
          <w:color w:val="000000"/>
          <w:lang w:eastAsia="zh-CN"/>
        </w:rPr>
        <w:t>的力拉同一弹簧测力计的两端，则弹簧测力计的示数为</w:t>
      </w:r>
      <w:r>
        <w:rPr>
          <w:color w:val="000000"/>
          <w:lang w:eastAsia="zh-CN"/>
        </w:rPr>
        <w:t>________ N</w:t>
      </w:r>
      <w:r>
        <w:rPr>
          <w:color w:val="000000"/>
          <w:lang w:eastAsia="zh-CN"/>
        </w:rPr>
        <w:t>；若将此弹簧测力计的一端固定在墙上，用</w:t>
      </w:r>
      <w:r>
        <w:rPr>
          <w:color w:val="000000"/>
          <w:lang w:eastAsia="zh-CN"/>
        </w:rPr>
        <w:t>10N</w:t>
      </w:r>
      <w:r>
        <w:rPr>
          <w:color w:val="000000"/>
          <w:lang w:eastAsia="zh-CN"/>
        </w:rPr>
        <w:t>的力拉它的另一端，则弹簧测力计的示数为</w:t>
      </w:r>
      <w:r>
        <w:rPr>
          <w:color w:val="000000"/>
          <w:lang w:eastAsia="zh-CN"/>
        </w:rPr>
        <w:t>_______</w:t>
      </w:r>
      <w:r>
        <w:rPr>
          <w:color w:val="000000"/>
          <w:lang w:eastAsia="zh-CN"/>
        </w:rPr>
        <w:t>_ N</w:t>
      </w:r>
      <w:r>
        <w:rPr>
          <w:color w:val="000000"/>
          <w:lang w:eastAsia="zh-CN"/>
        </w:rPr>
        <w:t>。（弹簧测力计的量程为</w:t>
      </w:r>
      <w:r>
        <w:rPr>
          <w:color w:val="000000"/>
          <w:lang w:eastAsia="zh-CN"/>
        </w:rPr>
        <w:t>20N</w:t>
      </w:r>
      <w:r>
        <w:rPr>
          <w:color w:val="000000"/>
          <w:lang w:eastAsia="zh-CN"/>
        </w:rPr>
        <w:t>）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在弹性限度内，弹簧伸长的长度跟弹簧所受的拉力成</w:t>
      </w:r>
      <w:r>
        <w:rPr>
          <w:color w:val="000000"/>
          <w:u w:val="single"/>
          <w:lang w:eastAsia="zh-CN"/>
        </w:rPr>
        <w:t>________ </w:t>
      </w:r>
      <w:r>
        <w:rPr>
          <w:color w:val="000000"/>
          <w:lang w:eastAsia="zh-CN"/>
        </w:rPr>
        <w:t>；一根原长为</w:t>
      </w:r>
      <w:r>
        <w:rPr>
          <w:color w:val="000000"/>
          <w:lang w:eastAsia="zh-CN"/>
        </w:rPr>
        <w:t>5cm</w:t>
      </w:r>
      <w:r>
        <w:rPr>
          <w:color w:val="000000"/>
          <w:lang w:eastAsia="zh-CN"/>
        </w:rPr>
        <w:t>的弹簧在</w:t>
      </w:r>
      <w:r>
        <w:rPr>
          <w:color w:val="000000"/>
          <w:lang w:eastAsia="zh-CN"/>
        </w:rPr>
        <w:t>5N</w:t>
      </w:r>
      <w:r>
        <w:rPr>
          <w:color w:val="000000"/>
          <w:lang w:eastAsia="zh-CN"/>
        </w:rPr>
        <w:t>的拉力作用下长度变成</w:t>
      </w:r>
      <w:r>
        <w:rPr>
          <w:color w:val="000000"/>
          <w:lang w:eastAsia="zh-CN"/>
        </w:rPr>
        <w:t>10cm</w:t>
      </w:r>
      <w:r>
        <w:rPr>
          <w:color w:val="000000"/>
          <w:lang w:eastAsia="zh-CN"/>
        </w:rPr>
        <w:t>，那么当它受到</w:t>
      </w:r>
      <w:r>
        <w:rPr>
          <w:color w:val="000000"/>
          <w:lang w:eastAsia="zh-CN"/>
        </w:rPr>
        <w:t>2N</w:t>
      </w:r>
      <w:r>
        <w:rPr>
          <w:color w:val="000000"/>
          <w:lang w:eastAsia="zh-CN"/>
        </w:rPr>
        <w:t>的拉力时，它的长度为</w:t>
      </w:r>
      <w:r>
        <w:rPr>
          <w:color w:val="000000"/>
          <w:lang w:eastAsia="zh-CN"/>
        </w:rPr>
        <w:t>________ cm</w:t>
      </w:r>
      <w:r>
        <w:rPr>
          <w:color w:val="000000"/>
          <w:lang w:eastAsia="zh-CN"/>
        </w:rPr>
        <w:t>．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一根</w:t>
      </w:r>
      <w:r>
        <w:rPr>
          <w:color w:val="000000"/>
          <w:lang w:eastAsia="zh-CN"/>
        </w:rPr>
        <w:t>10</w:t>
      </w:r>
      <w:r>
        <w:rPr>
          <w:i/>
          <w:color w:val="000000"/>
          <w:lang w:eastAsia="zh-CN"/>
        </w:rPr>
        <w:t>cm</w:t>
      </w:r>
      <w:r>
        <w:rPr>
          <w:color w:val="000000"/>
          <w:lang w:eastAsia="zh-CN"/>
        </w:rPr>
        <w:t>长的弹簧，受到</w:t>
      </w:r>
      <w:r>
        <w:rPr>
          <w:color w:val="000000"/>
          <w:lang w:eastAsia="zh-CN"/>
        </w:rPr>
        <w:t>6</w:t>
      </w:r>
      <w:r>
        <w:rPr>
          <w:i/>
          <w:color w:val="000000"/>
          <w:lang w:eastAsia="zh-CN"/>
        </w:rPr>
        <w:t>N</w:t>
      </w:r>
      <w:r>
        <w:rPr>
          <w:color w:val="000000"/>
          <w:lang w:eastAsia="zh-CN"/>
        </w:rPr>
        <w:t>的拉力时，伸长了</w:t>
      </w:r>
      <w:r>
        <w:rPr>
          <w:color w:val="000000"/>
          <w:lang w:eastAsia="zh-CN"/>
        </w:rPr>
        <w:t>3</w:t>
      </w:r>
      <w:r>
        <w:rPr>
          <w:i/>
          <w:color w:val="000000"/>
          <w:lang w:eastAsia="zh-CN"/>
        </w:rPr>
        <w:t>cm</w:t>
      </w:r>
      <w:r>
        <w:rPr>
          <w:color w:val="000000"/>
          <w:lang w:eastAsia="zh-CN"/>
        </w:rPr>
        <w:t>；若要使弹簧伸长</w:t>
      </w:r>
      <w:r>
        <w:rPr>
          <w:color w:val="000000"/>
          <w:lang w:eastAsia="zh-CN"/>
        </w:rPr>
        <w:t>5</w:t>
      </w:r>
      <w:r>
        <w:rPr>
          <w:i/>
          <w:color w:val="000000"/>
          <w:lang w:eastAsia="zh-CN"/>
        </w:rPr>
        <w:t>cm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受到的拉力是</w:t>
      </w:r>
      <w:r>
        <w:rPr>
          <w:color w:val="000000"/>
          <w:lang w:eastAsia="zh-CN"/>
        </w:rPr>
        <w:t xml:space="preserve">________ </w:t>
      </w:r>
      <w:r>
        <w:rPr>
          <w:i/>
          <w:color w:val="000000"/>
          <w:lang w:eastAsia="zh-CN"/>
        </w:rPr>
        <w:t>N</w:t>
      </w:r>
      <w:r>
        <w:rPr>
          <w:color w:val="000000"/>
          <w:lang w:eastAsia="zh-CN"/>
        </w:rPr>
        <w:t>；若弹簧只受</w:t>
      </w:r>
      <w:r>
        <w:rPr>
          <w:color w:val="000000"/>
          <w:lang w:eastAsia="zh-CN"/>
        </w:rPr>
        <w:t>4</w:t>
      </w:r>
      <w:r>
        <w:rPr>
          <w:i/>
          <w:color w:val="000000"/>
          <w:lang w:eastAsia="zh-CN"/>
        </w:rPr>
        <w:t>N</w:t>
      </w:r>
      <w:r>
        <w:rPr>
          <w:color w:val="000000"/>
          <w:lang w:eastAsia="zh-CN"/>
        </w:rPr>
        <w:t>的拉力时，弹簧的长度是</w:t>
      </w:r>
      <w:r>
        <w:rPr>
          <w:color w:val="000000"/>
          <w:lang w:eastAsia="zh-CN"/>
        </w:rPr>
        <w:t xml:space="preserve">________ </w:t>
      </w:r>
      <w:r>
        <w:rPr>
          <w:i/>
          <w:color w:val="000000"/>
          <w:lang w:eastAsia="zh-CN"/>
        </w:rPr>
        <w:t>cm</w:t>
      </w:r>
      <w:r>
        <w:rPr>
          <w:color w:val="000000"/>
          <w:lang w:eastAsia="zh-CN"/>
        </w:rPr>
        <w:t xml:space="preserve">    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一根弹簧长</w:t>
      </w:r>
      <w:r>
        <w:rPr>
          <w:color w:val="000000"/>
          <w:lang w:eastAsia="zh-CN"/>
        </w:rPr>
        <w:t>15cm</w:t>
      </w:r>
      <w:r>
        <w:rPr>
          <w:color w:val="000000"/>
          <w:lang w:eastAsia="zh-CN"/>
        </w:rPr>
        <w:t>，其下端挂</w:t>
      </w:r>
      <w:r>
        <w:rPr>
          <w:color w:val="000000"/>
          <w:lang w:eastAsia="zh-CN"/>
        </w:rPr>
        <w:t>5N</w:t>
      </w:r>
      <w:r>
        <w:rPr>
          <w:color w:val="000000"/>
          <w:lang w:eastAsia="zh-CN"/>
        </w:rPr>
        <w:t>重物时，弹簧伸长</w:t>
      </w:r>
      <w:r>
        <w:rPr>
          <w:color w:val="000000"/>
          <w:lang w:eastAsia="zh-CN"/>
        </w:rPr>
        <w:t>4cm</w:t>
      </w:r>
      <w:r>
        <w:rPr>
          <w:color w:val="000000"/>
          <w:lang w:eastAsia="zh-CN"/>
        </w:rPr>
        <w:t>，当其下端挂</w:t>
      </w:r>
      <w:r>
        <w:rPr>
          <w:color w:val="000000"/>
          <w:lang w:eastAsia="zh-CN"/>
        </w:rPr>
        <w:t>3N</w:t>
      </w:r>
      <w:r>
        <w:rPr>
          <w:color w:val="000000"/>
          <w:lang w:eastAsia="zh-CN"/>
        </w:rPr>
        <w:t>重物时，弹簧</w:t>
      </w:r>
      <w:r>
        <w:rPr>
          <w:color w:val="000000"/>
          <w:lang w:eastAsia="zh-CN"/>
        </w:rPr>
        <w:t>长　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　</w:t>
      </w:r>
      <w:r>
        <w:rPr>
          <w:color w:val="000000"/>
          <w:lang w:eastAsia="zh-CN"/>
        </w:rPr>
        <w:t>cm</w:t>
      </w:r>
      <w:r>
        <w:rPr>
          <w:color w:val="000000"/>
          <w:lang w:eastAsia="zh-CN"/>
        </w:rPr>
        <w:t>；若弹簧长</w:t>
      </w:r>
      <w:r>
        <w:rPr>
          <w:color w:val="000000"/>
          <w:lang w:eastAsia="zh-CN"/>
        </w:rPr>
        <w:t>20cm</w:t>
      </w:r>
      <w:r>
        <w:rPr>
          <w:color w:val="000000"/>
          <w:lang w:eastAsia="zh-CN"/>
        </w:rPr>
        <w:t>时，它所受的拉力为　</w:t>
      </w:r>
      <w:r>
        <w:rPr>
          <w:color w:val="000000"/>
          <w:lang w:eastAsia="zh-CN"/>
        </w:rPr>
        <w:t>________ N.</w:t>
      </w:r>
      <w:r>
        <w:rPr>
          <w:color w:val="000000"/>
          <w:lang w:eastAsia="zh-CN"/>
        </w:rPr>
        <w:t>（设弹簧未超出弹性限度）</w:t>
      </w:r>
    </w:p>
    <w:p w:rsidR="009413F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电视纪录片《复活的军团》以科学的态度真实地再现了秦始皇的军队的强悍骁勇．其中重点介绍了秦弩的威力，弩是古代一种武器，在射击前，必须把机括（即一根钢性的弹簧片）拉开，然后在其中放入短箭．一扣板机，机括松开后就能将短箭发出，射中远处的敌人．请你从物理学的角度分析秦弩为什么有这么大的威力？</w:t>
      </w:r>
    </w:p>
    <w:p w:rsidR="009413FB">
      <w:pPr>
        <w:spacing w:after="0"/>
        <w:rPr>
          <w:rFonts w:hint="eastAsia"/>
          <w:lang w:eastAsia="zh-CN"/>
        </w:rPr>
      </w:pPr>
    </w:p>
    <w:p w:rsidR="0054327C">
      <w:pPr>
        <w:spacing w:after="0"/>
        <w:rPr>
          <w:rFonts w:hint="eastAsia"/>
          <w:lang w:eastAsia="zh-CN"/>
        </w:rPr>
      </w:pPr>
    </w:p>
    <w:p w:rsidR="0054327C">
      <w:pPr>
        <w:spacing w:after="0"/>
        <w:rPr>
          <w:rFonts w:hint="eastAsia"/>
          <w:lang w:eastAsia="zh-CN"/>
        </w:rPr>
      </w:pPr>
    </w:p>
    <w:p w:rsidR="0054327C">
      <w:pPr>
        <w:spacing w:after="0"/>
        <w:rPr>
          <w:lang w:eastAsia="zh-CN"/>
        </w:rPr>
      </w:pP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有一个质量是</w:t>
      </w:r>
      <w:r>
        <w:rPr>
          <w:color w:val="000000"/>
          <w:lang w:eastAsia="zh-CN"/>
        </w:rPr>
        <w:t>600g</w:t>
      </w:r>
      <w:r>
        <w:rPr>
          <w:color w:val="000000"/>
          <w:lang w:eastAsia="zh-CN"/>
        </w:rPr>
        <w:t>的金属块，能否用量程是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5N</w:t>
      </w:r>
      <w:r>
        <w:rPr>
          <w:color w:val="000000"/>
          <w:lang w:eastAsia="zh-CN"/>
        </w:rPr>
        <w:t>的弹簧测力计测</w:t>
      </w:r>
      <w:r>
        <w:rPr>
          <w:color w:val="000000"/>
          <w:lang w:eastAsia="zh-CN"/>
        </w:rPr>
        <w:t>量其受到的重力？请通过计算说明．（</w:t>
      </w:r>
      <w:r>
        <w:rPr>
          <w:color w:val="000000"/>
          <w:lang w:eastAsia="zh-CN"/>
        </w:rPr>
        <w:t>g=10N/kg</w:t>
      </w:r>
      <w:r>
        <w:rPr>
          <w:color w:val="000000"/>
          <w:lang w:eastAsia="zh-CN"/>
        </w:rPr>
        <w:t>）</w:t>
      </w:r>
    </w:p>
    <w:p w:rsidR="009413FB">
      <w:pPr>
        <w:spacing w:after="0"/>
        <w:rPr>
          <w:rFonts w:hint="eastAsia"/>
          <w:lang w:eastAsia="zh-CN"/>
        </w:rPr>
      </w:pPr>
    </w:p>
    <w:p w:rsidR="0054327C">
      <w:pPr>
        <w:spacing w:after="0"/>
        <w:rPr>
          <w:rFonts w:hint="eastAsia"/>
          <w:lang w:eastAsia="zh-CN"/>
        </w:rPr>
      </w:pPr>
    </w:p>
    <w:p w:rsidR="0054327C">
      <w:pPr>
        <w:spacing w:after="0"/>
        <w:rPr>
          <w:rFonts w:hint="eastAsia"/>
          <w:lang w:eastAsia="zh-CN"/>
        </w:rPr>
      </w:pPr>
    </w:p>
    <w:p w:rsidR="0054327C">
      <w:pPr>
        <w:spacing w:after="0"/>
        <w:rPr>
          <w:rFonts w:hint="eastAsia"/>
          <w:lang w:eastAsia="zh-CN"/>
        </w:rPr>
      </w:pPr>
    </w:p>
    <w:p w:rsidR="0054327C">
      <w:pPr>
        <w:spacing w:after="0"/>
        <w:rPr>
          <w:rFonts w:hint="eastAsia"/>
          <w:lang w:eastAsia="zh-CN"/>
        </w:rPr>
      </w:pPr>
    </w:p>
    <w:p w:rsidR="0054327C">
      <w:pPr>
        <w:spacing w:after="0"/>
        <w:rPr>
          <w:rFonts w:hint="eastAsia"/>
          <w:lang w:eastAsia="zh-CN"/>
        </w:rPr>
      </w:pPr>
    </w:p>
    <w:p w:rsidR="0054327C">
      <w:pPr>
        <w:spacing w:after="0"/>
        <w:rPr>
          <w:rFonts w:hint="eastAsia"/>
          <w:lang w:eastAsia="zh-CN"/>
        </w:rPr>
      </w:pPr>
    </w:p>
    <w:p w:rsidR="0054327C">
      <w:pPr>
        <w:spacing w:after="0"/>
        <w:rPr>
          <w:rFonts w:hint="eastAsia"/>
          <w:lang w:eastAsia="zh-CN"/>
        </w:rPr>
      </w:pPr>
    </w:p>
    <w:p w:rsidR="0054327C">
      <w:pPr>
        <w:spacing w:after="0"/>
        <w:rPr>
          <w:rFonts w:hint="eastAsia"/>
          <w:lang w:eastAsia="zh-CN"/>
        </w:rPr>
      </w:pPr>
    </w:p>
    <w:p w:rsidR="0054327C" w:rsidRPr="0054327C">
      <w:pPr>
        <w:spacing w:after="0"/>
        <w:rPr>
          <w:lang w:eastAsia="zh-CN"/>
        </w:rPr>
      </w:pPr>
    </w:p>
    <w:p w:rsidR="009413F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五、实验探究题</w: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某同学用一只弹簧秤做研究弹簧的伸长与拉力关系的实验，具体记录数据如下表：</w:t>
      </w:r>
    </w:p>
    <w:p w:rsidR="009413FB">
      <w:pPr>
        <w:spacing w:after="0"/>
        <w:rPr>
          <w:lang w:eastAsia="zh-CN"/>
        </w:rPr>
      </w:pPr>
    </w:p>
    <w:p w:rsidR="009413FB">
      <w:pPr>
        <w:spacing w:after="0"/>
      </w:pPr>
      <w:r>
        <w:rPr>
          <w:noProof/>
          <w:lang w:eastAsia="zh-CN"/>
        </w:rPr>
        <w:pict>
          <v:shape id="图片 31" o:spid="_x0000_i1056" type="#_x0000_t75" style="height:57pt;mso-wrap-style:square;visibility:visible;width:311.4pt">
            <v:imagedata r:id="rId10" o:title=""/>
          </v:shape>
        </w:pict>
      </w: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）根据实验数据，该弹簧的原长是</w:t>
      </w:r>
      <w:r>
        <w:rPr>
          <w:color w:val="000000"/>
          <w:lang w:eastAsia="zh-CN"/>
        </w:rPr>
        <w:t>________cm</w:t>
      </w:r>
      <w:r>
        <w:rPr>
          <w:color w:val="000000"/>
          <w:lang w:eastAsia="zh-CN"/>
        </w:rPr>
        <w:t>。</w:t>
      </w:r>
    </w:p>
    <w:p w:rsidR="009413FB">
      <w:pPr>
        <w:spacing w:after="0"/>
        <w:rPr>
          <w:lang w:eastAsia="zh-CN"/>
        </w:rPr>
      </w:pP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）根据实验数据，能做一个测量范围是</w:t>
      </w:r>
      <w:r>
        <w:rPr>
          <w:color w:val="000000"/>
          <w:lang w:eastAsia="zh-CN"/>
        </w:rPr>
        <w:t>________N</w:t>
      </w:r>
      <w:r>
        <w:rPr>
          <w:color w:val="000000"/>
          <w:lang w:eastAsia="zh-CN"/>
        </w:rPr>
        <w:t>的弹簧秤，理由是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</w:p>
    <w:p w:rsidR="009413FB">
      <w:pPr>
        <w:spacing w:after="0"/>
        <w:rPr>
          <w:lang w:eastAsia="zh-CN"/>
        </w:rPr>
      </w:pPr>
    </w:p>
    <w:p w:rsidR="009413F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）当悬挂某物体时，弹簧长度为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>5 cm</w:t>
      </w:r>
      <w:r>
        <w:rPr>
          <w:color w:val="000000"/>
          <w:lang w:eastAsia="zh-CN"/>
        </w:rPr>
        <w:t>，问该物体对弹簧的拉力是</w:t>
      </w:r>
      <w:r>
        <w:rPr>
          <w:color w:val="000000"/>
          <w:lang w:eastAsia="zh-CN"/>
        </w:rPr>
        <w:t>________N</w:t>
      </w:r>
      <w:r>
        <w:rPr>
          <w:color w:val="000000"/>
          <w:lang w:eastAsia="zh-CN"/>
        </w:rPr>
        <w:t>。</w:t>
      </w:r>
    </w:p>
    <w:p w:rsidR="009413FB">
      <w:pPr>
        <w:spacing w:after="0"/>
        <w:rPr>
          <w:lang w:eastAsia="zh-CN"/>
        </w:rPr>
      </w:pPr>
    </w:p>
    <w:p w:rsidR="0054327C" w:rsidP="0054327C">
      <w:bookmarkStart w:id="0" w:name="_GoBack"/>
      <w:bookmarkEnd w:id="0"/>
    </w:p>
    <w:p w:rsidR="009413FB"/>
    <w:sectPr>
      <w:headerReference w:type="even" r:id="rId11"/>
      <w:headerReference w:type="default" r:id="rId12"/>
      <w:footerReference w:type="default" r:id="rId13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413FB">
    <w:pPr>
      <w:pStyle w:val="2"/>
      <w:tabs>
        <w:tab w:val="right" w:pos="9639"/>
      </w:tabs>
      <w:rPr>
        <w:rFonts w:ascii="微软雅黑" w:eastAsia="微软雅黑" w:hAnsi="微软雅黑" w:cs="微软雅黑"/>
        <w:b/>
        <w:bCs/>
        <w:sz w:val="18"/>
        <w:szCs w:val="18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height:2in;margin-left:398.4pt;margin-top:-1.5pt;mso-height-relative:page;mso-position-horizontal-relative:margin;mso-width-relative:page;mso-wrap-style:none;position:absolute;width:2in;z-index:251662336" filled="f" stroked="f">
          <v:textbox style="mso-fit-shape-to-text:t" inset="0,0,0,0">
            <w:txbxContent>
              <w:p w:rsidR="009413FB">
                <w:pPr>
                  <w:snapToGrid w:val="0"/>
                  <w:rPr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第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 w:rsidR="0054327C">
                  <w:rPr>
                    <w:noProof/>
                    <w:sz w:val="18"/>
                  </w:rPr>
                  <w:t>3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共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 w:rsidR="0054327C">
                  <w:rPr>
                    <w:noProof/>
                    <w:sz w:val="18"/>
                    <w:lang w:eastAsia="zh-CN"/>
                  </w:rPr>
                  <w:t>3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</w:p>
            </w:txbxContent>
          </v:textbox>
          <w10:wrap anchorx="margin"/>
        </v:shape>
      </w:pict>
    </w: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</w:t>
    </w:r>
    <w:r>
      <w:rPr>
        <w:rFonts w:ascii="微软雅黑" w:eastAsia="微软雅黑" w:hAnsi="微软雅黑" w:cs="微软雅黑" w:hint="eastAsia"/>
        <w:sz w:val="18"/>
        <w:szCs w:val="18"/>
      </w:rPr>
      <w:t xml:space="preserve">              </w:t>
    </w:r>
    <w:r>
      <w:rPr>
        <w:rFonts w:ascii="微软雅黑" w:eastAsia="微软雅黑" w:hAnsi="微软雅黑" w:cs="微软雅黑" w:hint="eastAsia"/>
        <w:b/>
        <w:bCs/>
        <w:sz w:val="18"/>
        <w:szCs w:val="18"/>
      </w:rPr>
      <w:t xml:space="preserve">       </w:t>
    </w:r>
  </w:p>
  <w:p w:rsidR="009413FB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413FB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9413FB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9413FB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9413FB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413FB">
    <w:pPr>
      <w:pStyle w:val="Header"/>
      <w:jc w:val="left"/>
      <w:rPr>
        <w:rFonts w:ascii="华文新魏" w:eastAsia="华文新魏"/>
        <w:b/>
        <w:bCs/>
        <w:sz w:val="24"/>
        <w:szCs w:val="24"/>
      </w:rPr>
    </w:pPr>
    <w:r>
      <w:rPr>
        <w:rFonts w:hint="eastAsia"/>
      </w:rPr>
      <w:t xml:space="preserve"> </w:t>
    </w:r>
    <w:r>
      <w:rPr>
        <w:rFonts w:hint="eastAsia"/>
      </w:rPr>
      <w:t xml:space="preserve">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5005103"/>
    <w:multiLevelType w:val="hybridMultilevel"/>
    <w:tmpl w:val="47D8963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336DC"/>
    <w:multiLevelType w:val="hybridMultilevel"/>
    <w:tmpl w:val="A0267E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header" Target="header1.xml" /><Relationship Id="rId12" Type="http://schemas.openxmlformats.org/officeDocument/2006/relationships/header" Target="header2.xml" /><Relationship Id="rId13" Type="http://schemas.openxmlformats.org/officeDocument/2006/relationships/footer" Target="footer1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4386E7-2CBE-4CD7-BC7C-8B13C3093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550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asus</cp:lastModifiedBy>
  <cp:revision>8</cp:revision>
  <dcterms:created xsi:type="dcterms:W3CDTF">2013-12-09T06:44:00Z</dcterms:created>
  <dcterms:modified xsi:type="dcterms:W3CDTF">2019-04-09T13:09:00Z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