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37A88">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71pt;margin-top:971pt;mso-position-horizontal-relative:page;mso-position-vertical-relative:top-margin-area;position:absolute;width:27pt;z-index:251658240">
            <v:imagedata r:id="rId6" o:title=""/>
          </v:shape>
        </w:pict>
      </w:r>
      <w:r w:rsidRPr="000D4EC2">
        <w:rPr>
          <w:rFonts w:hint="eastAsia"/>
          <w:b/>
          <w:bCs/>
          <w:sz w:val="28"/>
          <w:szCs w:val="28"/>
        </w:rPr>
        <w:t>鲁科版（五四制）八下生物跟踪训练</w:t>
      </w:r>
      <w:r w:rsidRPr="000D4EC2">
        <w:rPr>
          <w:rFonts w:hint="eastAsia"/>
          <w:b/>
          <w:bCs/>
          <w:sz w:val="28"/>
          <w:szCs w:val="28"/>
        </w:rPr>
        <w:t xml:space="preserve"> 9.1</w:t>
      </w:r>
      <w:r w:rsidRPr="000D4EC2">
        <w:rPr>
          <w:rFonts w:hint="eastAsia"/>
          <w:b/>
          <w:bCs/>
          <w:sz w:val="28"/>
          <w:szCs w:val="28"/>
        </w:rPr>
        <w:t>生物的分类</w:t>
      </w:r>
    </w:p>
    <w:p w:rsidR="00737A88">
      <w:r>
        <w:rPr>
          <w:b/>
          <w:bCs/>
          <w:sz w:val="24"/>
          <w:szCs w:val="24"/>
        </w:rPr>
        <w:t>一、单选题</w:t>
      </w:r>
      <w:r>
        <w:rPr>
          <w:b/>
          <w:bCs/>
          <w:sz w:val="24"/>
          <w:szCs w:val="24"/>
        </w:rPr>
        <w:t xml:space="preserve"> </w:t>
      </w:r>
    </w:p>
    <w:p w:rsidR="00737A88">
      <w:pPr>
        <w:spacing w:after="0"/>
      </w:pPr>
      <w:r>
        <w:rPr>
          <w:color w:val="000000"/>
        </w:rPr>
        <w:t>1.</w:t>
      </w:r>
      <w:r>
        <w:rPr>
          <w:color w:val="000000"/>
        </w:rPr>
        <w:t>在分类学上，小麦和玉米同科不同属，小麦与大豆同门不同纲。下列相关叙述中，正确的是</w:t>
      </w:r>
      <w:r>
        <w:rPr>
          <w:color w:val="000000"/>
        </w:rPr>
        <w:t xml:space="preserve">  </w:t>
      </w:r>
      <w:r>
        <w:rPr>
          <w:color w:val="000000"/>
        </w:rPr>
        <w:t>（</w:t>
      </w:r>
      <w:r>
        <w:rPr>
          <w:color w:val="000000"/>
        </w:rPr>
        <w:t xml:space="preserve">    </w:t>
      </w:r>
      <w:r>
        <w:rPr>
          <w:color w:val="000000"/>
        </w:rPr>
        <w:t>）</w:t>
      </w:r>
      <w:r>
        <w:rPr>
          <w:color w:val="000000"/>
        </w:rPr>
        <w:t xml:space="preserve">            </w:t>
      </w:r>
    </w:p>
    <w:p w:rsidR="00737A88">
      <w:pPr>
        <w:spacing w:after="0"/>
        <w:ind w:left="150"/>
      </w:pPr>
      <w:r>
        <w:rPr>
          <w:color w:val="000000"/>
        </w:rPr>
        <w:t>A. </w:t>
      </w:r>
      <w:r>
        <w:rPr>
          <w:color w:val="000000"/>
        </w:rPr>
        <w:t>小麦与玉米、大豆之间没有共同特征</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小麦与玉米、大豆之间共同特征一样多</w:t>
      </w:r>
      <w:r>
        <w:br/>
      </w:r>
      <w:r>
        <w:rPr>
          <w:color w:val="000000"/>
        </w:rPr>
        <w:t>C. </w:t>
      </w:r>
      <w:r>
        <w:rPr>
          <w:color w:val="000000"/>
        </w:rPr>
        <w:t>小麦和玉米之间共同特征少，小麦和大豆之间共同特征多</w:t>
      </w:r>
      <w:r>
        <w:rPr>
          <w:color w:val="000000"/>
        </w:rPr>
        <w:t>        D. </w:t>
      </w:r>
      <w:r>
        <w:rPr>
          <w:color w:val="000000"/>
        </w:rPr>
        <w:t>小麦和玉米之间共同特征多，小麦和大豆之间共同特征少</w:t>
      </w:r>
    </w:p>
    <w:p w:rsidR="000D4EC2">
      <w:pPr>
        <w:spacing w:after="0"/>
      </w:pPr>
      <w:r>
        <w:rPr>
          <w:color w:val="000000"/>
        </w:rPr>
        <w:t>2.</w:t>
      </w:r>
      <w:r>
        <w:rPr>
          <w:color w:val="000000"/>
        </w:rPr>
        <w:t>小明给植物分类时，把水稻、西瓜、松树归一类，把苔藓、肾蕨归一类，他的分类依据是（　　）</w:t>
      </w:r>
    </w:p>
    <w:p w:rsidR="000D4EC2">
      <w:pPr>
        <w:spacing w:after="0"/>
      </w:pPr>
      <w:r>
        <w:rPr>
          <w:color w:val="000000"/>
        </w:rPr>
        <w:t>A. </w:t>
      </w:r>
      <w:r>
        <w:rPr>
          <w:color w:val="000000"/>
        </w:rPr>
        <w:t>有种子的和无种子的</w:t>
      </w:r>
      <w:r>
        <w:t xml:space="preserve"> </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草质茎和木质茎</w:t>
      </w:r>
    </w:p>
    <w:p w:rsidR="000D4EC2">
      <w:pPr>
        <w:spacing w:after="0"/>
      </w:pPr>
      <w:r>
        <w:rPr>
          <w:color w:val="000000"/>
        </w:rPr>
        <w:t>C. </w:t>
      </w:r>
      <w:r>
        <w:rPr>
          <w:color w:val="000000"/>
        </w:rPr>
        <w:t>有根的和无根的</w:t>
      </w:r>
      <w:r>
        <w:t xml:space="preserve"> </w:t>
      </w:r>
      <w:r>
        <w:rPr>
          <w:color w:val="000000"/>
        </w:rPr>
        <w:t>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生活在陆地上的和</w:t>
      </w:r>
      <w:r>
        <w:rPr>
          <w:color w:val="000000"/>
        </w:rPr>
        <w:t>生活在水中的</w:t>
      </w:r>
    </w:p>
    <w:p w:rsidR="00737A88">
      <w:pPr>
        <w:spacing w:after="0"/>
      </w:pPr>
      <w:r>
        <w:rPr>
          <w:color w:val="000000"/>
        </w:rPr>
        <w:t>3.</w:t>
      </w:r>
      <w:r>
        <w:rPr>
          <w:color w:val="000000"/>
        </w:rPr>
        <w:t>生物的分类由大到小的等级依次是（　　）</w:t>
      </w:r>
      <w:r>
        <w:rPr>
          <w:color w:val="000000"/>
        </w:rPr>
        <w:t xml:space="preserve">            </w:t>
      </w:r>
    </w:p>
    <w:p w:rsidR="00737A88">
      <w:pPr>
        <w:spacing w:after="0"/>
        <w:ind w:left="150"/>
      </w:pPr>
      <w:r>
        <w:rPr>
          <w:color w:val="000000"/>
        </w:rPr>
        <w:t>A. </w:t>
      </w:r>
      <w:r>
        <w:rPr>
          <w:color w:val="000000"/>
        </w:rPr>
        <w:t>界、门、纲、目、科、属、种</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种、门、属、科、界、纲、目</w:t>
      </w:r>
      <w:r>
        <w:br/>
      </w:r>
      <w:r>
        <w:rPr>
          <w:color w:val="000000"/>
        </w:rPr>
        <w:t>C. </w:t>
      </w:r>
      <w:r>
        <w:rPr>
          <w:color w:val="000000"/>
        </w:rPr>
        <w:t>界、门、目、种、属、科、纲</w:t>
      </w:r>
      <w:r>
        <w:rPr>
          <w:color w:val="000000"/>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种、属、科、目、纲、门、界</w:t>
      </w:r>
    </w:p>
    <w:p w:rsidR="000D4EC2">
      <w:pPr>
        <w:spacing w:after="0"/>
      </w:pPr>
      <w:r>
        <w:rPr>
          <w:color w:val="000000"/>
        </w:rPr>
        <w:t>4.</w:t>
      </w:r>
      <w:r>
        <w:rPr>
          <w:color w:val="000000"/>
        </w:rPr>
        <w:t>下列选项中生物共同特征较多的是（</w:t>
      </w:r>
      <w:r>
        <w:rPr>
          <w:color w:val="000000"/>
        </w:rPr>
        <w:t> </w:t>
      </w:r>
      <w:r>
        <w:rPr>
          <w:color w:val="000000"/>
        </w:rPr>
        <w:t>）</w:t>
      </w:r>
    </w:p>
    <w:p w:rsidR="00737A88">
      <w:pPr>
        <w:spacing w:after="0"/>
        <w:ind w:left="150"/>
      </w:pPr>
      <w:r>
        <w:rPr>
          <w:color w:val="000000"/>
        </w:rPr>
        <w:t>A. </w:t>
      </w:r>
      <w:r>
        <w:rPr>
          <w:color w:val="000000"/>
        </w:rPr>
        <w:t>种子植物门</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蔷薇目</w:t>
      </w:r>
      <w:r>
        <w:rPr>
          <w:color w:val="000000"/>
        </w:rPr>
        <w:t>                       </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百合科</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单子叶植物纲</w:t>
      </w:r>
    </w:p>
    <w:p w:rsidR="000D4EC2">
      <w:pPr>
        <w:spacing w:after="0"/>
      </w:pPr>
      <w:r>
        <w:rPr>
          <w:color w:val="000000"/>
        </w:rPr>
        <w:t>5.</w:t>
      </w:r>
      <w:r>
        <w:rPr>
          <w:color w:val="000000"/>
        </w:rPr>
        <w:t>按照生活环境对下列调查到的生物进行归类，属于水生生物的是</w:t>
      </w:r>
      <w:r>
        <w:rPr>
          <w:color w:val="000000"/>
        </w:rPr>
        <w:t xml:space="preserve"> </w:t>
      </w:r>
      <w:r>
        <w:rPr>
          <w:color w:val="000000"/>
        </w:rPr>
        <w:t>（</w:t>
      </w:r>
      <w:r>
        <w:rPr>
          <w:color w:val="000000"/>
        </w:rPr>
        <w:t>    </w:t>
      </w:r>
      <w:r>
        <w:rPr>
          <w:color w:val="000000"/>
        </w:rPr>
        <w:t>）</w:t>
      </w:r>
      <w:r>
        <w:br/>
      </w:r>
      <w:r>
        <w:rPr>
          <w:color w:val="000000"/>
        </w:rPr>
        <w:t>①</w:t>
      </w:r>
      <w:r>
        <w:rPr>
          <w:color w:val="000000"/>
        </w:rPr>
        <w:t>鲫鱼</w:t>
      </w:r>
      <w:r>
        <w:rPr>
          <w:color w:val="000000"/>
        </w:rPr>
        <w:t>  ②</w:t>
      </w:r>
      <w:r>
        <w:rPr>
          <w:color w:val="000000"/>
        </w:rPr>
        <w:t>羊</w:t>
      </w:r>
      <w:r>
        <w:rPr>
          <w:color w:val="000000"/>
        </w:rPr>
        <w:t>  ③</w:t>
      </w:r>
      <w:r>
        <w:rPr>
          <w:color w:val="000000"/>
        </w:rPr>
        <w:t>麻雀</w:t>
      </w:r>
      <w:r>
        <w:rPr>
          <w:color w:val="000000"/>
        </w:rPr>
        <w:t>  ④</w:t>
      </w:r>
      <w:r>
        <w:rPr>
          <w:color w:val="000000"/>
        </w:rPr>
        <w:t>狗</w:t>
      </w:r>
      <w:r>
        <w:rPr>
          <w:color w:val="000000"/>
        </w:rPr>
        <w:t>  ⑤</w:t>
      </w:r>
      <w:r>
        <w:rPr>
          <w:color w:val="000000"/>
        </w:rPr>
        <w:t>水绵</w:t>
      </w:r>
      <w:r>
        <w:rPr>
          <w:color w:val="000000"/>
        </w:rPr>
        <w:t>  ⑥</w:t>
      </w:r>
      <w:r>
        <w:rPr>
          <w:color w:val="000000"/>
        </w:rPr>
        <w:t>玉米</w:t>
      </w:r>
      <w:r>
        <w:rPr>
          <w:color w:val="000000"/>
        </w:rPr>
        <w:t xml:space="preserve"> ⑦ </w:t>
      </w:r>
      <w:r>
        <w:rPr>
          <w:color w:val="000000"/>
        </w:rPr>
        <w:t>鸡</w:t>
      </w:r>
      <w:r>
        <w:rPr>
          <w:color w:val="000000"/>
        </w:rPr>
        <w:t>  ⑧</w:t>
      </w:r>
      <w:r>
        <w:rPr>
          <w:color w:val="000000"/>
        </w:rPr>
        <w:t>鲤鱼</w:t>
      </w:r>
      <w:r>
        <w:rPr>
          <w:color w:val="000000"/>
        </w:rPr>
        <w:t> </w:t>
      </w:r>
    </w:p>
    <w:p w:rsidR="00737A88">
      <w:pPr>
        <w:spacing w:after="0"/>
        <w:ind w:left="150"/>
      </w:pPr>
      <w:r>
        <w:rPr>
          <w:color w:val="000000"/>
        </w:rPr>
        <w:t>A. ①⑤⑧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①②③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④⑤⑥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⑤⑦⑧</w:t>
      </w:r>
    </w:p>
    <w:p w:rsidR="000D4EC2">
      <w:pPr>
        <w:spacing w:after="0"/>
      </w:pPr>
      <w:r>
        <w:rPr>
          <w:color w:val="000000"/>
        </w:rPr>
        <w:t>6.</w:t>
      </w:r>
      <w:r>
        <w:rPr>
          <w:color w:val="000000"/>
        </w:rPr>
        <w:t>下列不属于生物分类的重要依据的是（　　）</w:t>
      </w:r>
    </w:p>
    <w:p w:rsidR="00737A88">
      <w:pPr>
        <w:spacing w:after="0"/>
        <w:ind w:left="150"/>
      </w:pPr>
      <w:r>
        <w:rPr>
          <w:color w:val="000000"/>
        </w:rPr>
        <w:t>A. </w:t>
      </w:r>
      <w:r>
        <w:rPr>
          <w:color w:val="000000"/>
        </w:rPr>
        <w:t>个体大小差异</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结构特征</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生理特征</w:t>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生殖方式</w:t>
      </w:r>
    </w:p>
    <w:p w:rsidR="000D4EC2">
      <w:pPr>
        <w:spacing w:after="0"/>
      </w:pPr>
      <w:r>
        <w:rPr>
          <w:color w:val="000000"/>
        </w:rPr>
        <w:t>7.</w:t>
      </w:r>
      <w:r>
        <w:rPr>
          <w:color w:val="000000"/>
        </w:rPr>
        <w:t>右图是分类等级示意图，以下理解正确的是</w:t>
      </w:r>
      <w:r>
        <w:rPr>
          <w:color w:val="000000"/>
        </w:rPr>
        <w:t xml:space="preserve"> (   )</w:t>
      </w:r>
      <w:r>
        <w:br/>
      </w:r>
      <w:r>
        <w:rPr>
          <w:noProof/>
          <w:lang w:eastAsia="zh-CN"/>
        </w:rPr>
        <w:drawing>
          <wp:inline distT="0" distB="0" distL="0" distR="0">
            <wp:extent cx="2158098" cy="1499210"/>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158098" cy="1499210"/>
                    </a:xfrm>
                    <a:prstGeom prst="rect">
                      <a:avLst/>
                    </a:prstGeom>
                  </pic:spPr>
                </pic:pic>
              </a:graphicData>
            </a:graphic>
          </wp:inline>
        </w:drawing>
      </w:r>
    </w:p>
    <w:p w:rsidR="00737A88">
      <w:pPr>
        <w:spacing w:after="0"/>
        <w:ind w:left="150"/>
      </w:pPr>
      <w:r>
        <w:rPr>
          <w:color w:val="000000"/>
        </w:rPr>
        <w:t>A. </w:t>
      </w:r>
      <w:r>
        <w:rPr>
          <w:color w:val="000000"/>
        </w:rPr>
        <w:t>图中最大的分类单位是</w:t>
      </w:r>
      <w:r>
        <w:rPr>
          <w:color w:val="000000"/>
        </w:rPr>
        <w:t>“</w:t>
      </w:r>
      <w:r>
        <w:rPr>
          <w:color w:val="000000"/>
        </w:rPr>
        <w:t>属</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狼和犬的相似程度最小</w:t>
      </w:r>
      <w:r>
        <w:br/>
      </w:r>
      <w:r>
        <w:rPr>
          <w:color w:val="000000"/>
        </w:rPr>
        <w:t>C. </w:t>
      </w:r>
      <w:r>
        <w:rPr>
          <w:color w:val="000000"/>
        </w:rPr>
        <w:t>猫和虎同属于</w:t>
      </w:r>
      <w:r>
        <w:rPr>
          <w:color w:val="000000"/>
        </w:rPr>
        <w:t>“</w:t>
      </w:r>
      <w:r>
        <w:rPr>
          <w:color w:val="000000"/>
        </w:rPr>
        <w:t>猫科</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D. </w:t>
      </w:r>
      <w:r>
        <w:rPr>
          <w:color w:val="000000"/>
        </w:rPr>
        <w:t>虎和犬没有任何亲缘关系</w:t>
      </w:r>
    </w:p>
    <w:p w:rsidR="000D4EC2">
      <w:pPr>
        <w:spacing w:after="0"/>
      </w:pPr>
      <w:r>
        <w:rPr>
          <w:color w:val="000000"/>
        </w:rPr>
        <w:t>8.</w:t>
      </w:r>
      <w:r>
        <w:rPr>
          <w:color w:val="000000"/>
        </w:rPr>
        <w:t>根据豆目部分植物的分类图解判断，下列描述不正确的是（</w:t>
      </w:r>
      <w:r>
        <w:rPr>
          <w:color w:val="000000"/>
        </w:rPr>
        <w:t xml:space="preserve">   </w:t>
      </w:r>
      <w:r>
        <w:rPr>
          <w:color w:val="000000"/>
        </w:rPr>
        <w:t>）</w:t>
      </w:r>
    </w:p>
    <w:p w:rsidR="00737A88">
      <w:pPr>
        <w:spacing w:after="0"/>
      </w:pPr>
      <w:r>
        <w:rPr>
          <w:noProof/>
          <w:lang w:eastAsia="zh-CN"/>
        </w:rPr>
        <w:drawing>
          <wp:inline distT="0" distB="0" distL="0" distR="0">
            <wp:extent cx="2626017" cy="1604251"/>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626017" cy="1604251"/>
                    </a:xfrm>
                    <a:prstGeom prst="rect">
                      <a:avLst/>
                    </a:prstGeom>
                  </pic:spPr>
                </pic:pic>
              </a:graphicData>
            </a:graphic>
          </wp:inline>
        </w:drawing>
      </w:r>
    </w:p>
    <w:p w:rsidR="000D4EC2">
      <w:pPr>
        <w:spacing w:after="0"/>
      </w:pPr>
      <w:r>
        <w:rPr>
          <w:color w:val="000000"/>
        </w:rPr>
        <w:t>A. </w:t>
      </w:r>
      <w:r>
        <w:rPr>
          <w:color w:val="000000"/>
        </w:rPr>
        <w:t>菜豆和紫檀的亲缘关系比菜豆与合欢更近</w:t>
      </w:r>
      <w:r>
        <w:t xml:space="preserve">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B. </w:t>
      </w:r>
      <w:r>
        <w:rPr>
          <w:color w:val="000000"/>
        </w:rPr>
        <w:t>绿豆和菜豆这两种植物最相似</w:t>
      </w:r>
    </w:p>
    <w:p w:rsidR="000D4EC2">
      <w:pPr>
        <w:spacing w:after="0"/>
      </w:pPr>
      <w:r>
        <w:rPr>
          <w:color w:val="000000"/>
        </w:rPr>
        <w:t>C. </w:t>
      </w:r>
      <w:r>
        <w:rPr>
          <w:color w:val="000000"/>
        </w:rPr>
        <w:t>合欢与紫檀的共同点比绿豆与紫檀的共同点多</w:t>
      </w:r>
      <w:r>
        <w:t xml:space="preserve">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D. </w:t>
      </w:r>
      <w:r>
        <w:rPr>
          <w:color w:val="000000"/>
        </w:rPr>
        <w:t>种是最基本的分类单位</w:t>
      </w:r>
    </w:p>
    <w:p w:rsidR="000D4EC2">
      <w:pPr>
        <w:spacing w:after="0"/>
      </w:pPr>
      <w:r>
        <w:rPr>
          <w:color w:val="000000"/>
        </w:rPr>
        <w:t>9.</w:t>
      </w:r>
      <w:r>
        <w:rPr>
          <w:color w:val="000000"/>
        </w:rPr>
        <w:t>下图是某同学建立的生物分类图，其中</w:t>
      </w:r>
      <w:r>
        <w:rPr>
          <w:color w:val="000000"/>
        </w:rPr>
        <w:t>①-④</w:t>
      </w:r>
      <w:r>
        <w:rPr>
          <w:color w:val="000000"/>
        </w:rPr>
        <w:t>分别代表一种生物，下列哪组能用该图分类（</w:t>
      </w:r>
      <w:r>
        <w:rPr>
          <w:color w:val="000000"/>
        </w:rPr>
        <w:t>   </w:t>
      </w:r>
      <w:r>
        <w:rPr>
          <w:color w:val="000000"/>
        </w:rPr>
        <w:t>）</w:t>
      </w:r>
    </w:p>
    <w:p w:rsidR="00737A88">
      <w:pPr>
        <w:spacing w:after="0"/>
      </w:pPr>
      <w:r>
        <w:rPr>
          <w:noProof/>
          <w:lang w:eastAsia="zh-CN"/>
        </w:rPr>
        <w:drawing>
          <wp:inline distT="0" distB="0" distL="0" distR="0">
            <wp:extent cx="3752812" cy="1594701"/>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3752812" cy="1594701"/>
                    </a:xfrm>
                    <a:prstGeom prst="rect">
                      <a:avLst/>
                    </a:prstGeom>
                  </pic:spPr>
                </pic:pic>
              </a:graphicData>
            </a:graphic>
          </wp:inline>
        </w:drawing>
      </w:r>
    </w:p>
    <w:p w:rsidR="000D4EC2">
      <w:pPr>
        <w:spacing w:after="0"/>
      </w:pPr>
      <w:r>
        <w:rPr>
          <w:color w:val="000000"/>
        </w:rPr>
        <w:t>A.</w:t>
      </w:r>
      <w:r>
        <w:rPr>
          <w:color w:val="000000"/>
        </w:rPr>
        <w:t> ①</w:t>
      </w:r>
      <w:r>
        <w:rPr>
          <w:color w:val="000000"/>
        </w:rPr>
        <w:t>蘑菇</w:t>
      </w:r>
      <w:r>
        <w:rPr>
          <w:color w:val="000000"/>
        </w:rPr>
        <w:t>    ②</w:t>
      </w:r>
      <w:r>
        <w:rPr>
          <w:color w:val="000000"/>
        </w:rPr>
        <w:t>醋酸菌</w:t>
      </w:r>
      <w:r>
        <w:rPr>
          <w:color w:val="000000"/>
        </w:rPr>
        <w:t>     ③</w:t>
      </w:r>
      <w:r>
        <w:rPr>
          <w:color w:val="000000"/>
        </w:rPr>
        <w:t>银杏</w:t>
      </w:r>
      <w:r>
        <w:rPr>
          <w:color w:val="000000"/>
        </w:rPr>
        <w:t>     ④</w:t>
      </w:r>
      <w:r>
        <w:rPr>
          <w:color w:val="000000"/>
        </w:rPr>
        <w:t>紫菜</w:t>
      </w:r>
      <w:r>
        <w:t xml:space="preserve"> </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B. ①HIV    ②</w:t>
      </w:r>
      <w:r>
        <w:rPr>
          <w:color w:val="000000"/>
        </w:rPr>
        <w:t>酵母菌</w:t>
      </w:r>
      <w:r>
        <w:rPr>
          <w:color w:val="000000"/>
        </w:rPr>
        <w:t>     ③</w:t>
      </w:r>
      <w:r>
        <w:rPr>
          <w:color w:val="000000"/>
        </w:rPr>
        <w:t>苏铁</w:t>
      </w:r>
      <w:r>
        <w:rPr>
          <w:color w:val="000000"/>
        </w:rPr>
        <w:t>     ④</w:t>
      </w:r>
      <w:r>
        <w:rPr>
          <w:color w:val="000000"/>
        </w:rPr>
        <w:t>水绵</w:t>
      </w:r>
    </w:p>
    <w:p w:rsidR="000D4EC2">
      <w:pPr>
        <w:spacing w:after="0"/>
      </w:pPr>
      <w:r>
        <w:rPr>
          <w:color w:val="000000"/>
        </w:rPr>
        <w:t>C. ①</w:t>
      </w:r>
      <w:r>
        <w:rPr>
          <w:color w:val="000000"/>
        </w:rPr>
        <w:t>银耳</w:t>
      </w:r>
      <w:r>
        <w:rPr>
          <w:color w:val="000000"/>
        </w:rPr>
        <w:t>    ②</w:t>
      </w:r>
      <w:r>
        <w:rPr>
          <w:color w:val="000000"/>
        </w:rPr>
        <w:t>结核杆菌</w:t>
      </w:r>
      <w:r>
        <w:rPr>
          <w:color w:val="000000"/>
        </w:rPr>
        <w:t>   ③</w:t>
      </w:r>
      <w:r>
        <w:rPr>
          <w:color w:val="000000"/>
        </w:rPr>
        <w:t>地钱</w:t>
      </w:r>
      <w:r>
        <w:rPr>
          <w:color w:val="000000"/>
        </w:rPr>
        <w:t>     ④</w:t>
      </w:r>
      <w:r>
        <w:rPr>
          <w:color w:val="000000"/>
        </w:rPr>
        <w:t>葫芦藓</w:t>
      </w:r>
      <w:r>
        <w:t xml:space="preserve"> </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D. ①</w:t>
      </w:r>
      <w:r>
        <w:rPr>
          <w:color w:val="000000"/>
        </w:rPr>
        <w:t>绿脓杆菌噬菌体</w:t>
      </w:r>
      <w:r>
        <w:rPr>
          <w:color w:val="000000"/>
        </w:rPr>
        <w:t xml:space="preserve"> ②</w:t>
      </w:r>
      <w:r>
        <w:rPr>
          <w:color w:val="000000"/>
        </w:rPr>
        <w:t>乳酸菌</w:t>
      </w:r>
      <w:r>
        <w:rPr>
          <w:color w:val="000000"/>
        </w:rPr>
        <w:t xml:space="preserve"> ③</w:t>
      </w:r>
      <w:r>
        <w:rPr>
          <w:color w:val="000000"/>
        </w:rPr>
        <w:t>卷柏</w:t>
      </w:r>
      <w:r>
        <w:rPr>
          <w:color w:val="000000"/>
        </w:rPr>
        <w:t>  ④</w:t>
      </w:r>
      <w:r>
        <w:rPr>
          <w:color w:val="000000"/>
        </w:rPr>
        <w:t>海带</w:t>
      </w:r>
    </w:p>
    <w:p w:rsidR="000D4EC2">
      <w:pPr>
        <w:spacing w:after="0"/>
      </w:pPr>
      <w:r>
        <w:rPr>
          <w:color w:val="000000"/>
        </w:rPr>
        <w:t>10.</w:t>
      </w:r>
      <w:r>
        <w:rPr>
          <w:color w:val="000000"/>
        </w:rPr>
        <w:t>下列关于生物分类的说法，正确的是（</w:t>
      </w:r>
      <w:r>
        <w:rPr>
          <w:color w:val="000000"/>
        </w:rPr>
        <w:t xml:space="preserve">    </w:t>
      </w:r>
      <w:r>
        <w:rPr>
          <w:color w:val="000000"/>
        </w:rPr>
        <w:t>）</w:t>
      </w:r>
      <w:r>
        <w:rPr>
          <w:color w:val="000000"/>
        </w:rPr>
        <w:t xml:space="preserve">  </w:t>
      </w:r>
    </w:p>
    <w:p w:rsidR="00737A88">
      <w:pPr>
        <w:spacing w:after="0"/>
        <w:ind w:left="150"/>
      </w:pPr>
      <w:r>
        <w:rPr>
          <w:color w:val="000000"/>
        </w:rPr>
        <w:t>A. </w:t>
      </w:r>
      <w:r>
        <w:rPr>
          <w:color w:val="000000"/>
        </w:rPr>
        <w:t>一个物种就是一个生物</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B. </w:t>
      </w:r>
      <w:r>
        <w:rPr>
          <w:color w:val="000000"/>
        </w:rPr>
        <w:t>同一分类单位中的生物，其特征完全相同</w:t>
      </w:r>
      <w:r>
        <w:br/>
      </w:r>
      <w:r>
        <w:rPr>
          <w:color w:val="000000"/>
        </w:rPr>
        <w:t>C. </w:t>
      </w:r>
      <w:r>
        <w:rPr>
          <w:color w:val="000000"/>
        </w:rPr>
        <w:t>分类单位越小，所包含的生物种类越多</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分类单位越小，生物之间的亲缘关系越近</w:t>
      </w:r>
    </w:p>
    <w:p w:rsidR="000D4EC2">
      <w:pPr>
        <w:spacing w:after="0"/>
      </w:pPr>
      <w:r>
        <w:rPr>
          <w:color w:val="000000"/>
        </w:rPr>
        <w:t>11.</w:t>
      </w:r>
      <w:r>
        <w:rPr>
          <w:color w:val="000000"/>
        </w:rPr>
        <w:t>生物的分类依据的是哪方面的特征</w:t>
      </w:r>
    </w:p>
    <w:p w:rsidR="00737A88">
      <w:pPr>
        <w:spacing w:after="0"/>
        <w:ind w:left="150"/>
      </w:pPr>
      <w:r>
        <w:rPr>
          <w:color w:val="000000"/>
        </w:rPr>
        <w:t>A. </w:t>
      </w:r>
      <w:r>
        <w:rPr>
          <w:color w:val="000000"/>
        </w:rPr>
        <w:t>形态结构</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B. </w:t>
      </w:r>
      <w:r>
        <w:rPr>
          <w:color w:val="000000"/>
        </w:rPr>
        <w:t>生理功能</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C. </w:t>
      </w:r>
      <w:r>
        <w:rPr>
          <w:color w:val="000000"/>
        </w:rPr>
        <w:t>外部形态</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D. A</w:t>
      </w:r>
      <w:r>
        <w:rPr>
          <w:color w:val="000000"/>
        </w:rPr>
        <w:t>和</w:t>
      </w:r>
      <w:r>
        <w:rPr>
          <w:color w:val="000000"/>
        </w:rPr>
        <w:t>B</w:t>
      </w:r>
    </w:p>
    <w:p w:rsidR="000D4EC2">
      <w:pPr>
        <w:spacing w:after="0"/>
      </w:pPr>
      <w:r>
        <w:rPr>
          <w:color w:val="000000"/>
        </w:rPr>
        <w:t>12.</w:t>
      </w:r>
      <w:r>
        <w:rPr>
          <w:color w:val="000000"/>
        </w:rPr>
        <w:t>有关分类单位的特征解释中，正确的是</w:t>
      </w:r>
      <w:r>
        <w:rPr>
          <w:color w:val="000000"/>
        </w:rPr>
        <w:t xml:space="preserve"> </w:t>
      </w:r>
      <w:r>
        <w:rPr>
          <w:color w:val="000000"/>
        </w:rPr>
        <w:t>（）</w:t>
      </w:r>
    </w:p>
    <w:p w:rsidR="00737A88">
      <w:pPr>
        <w:spacing w:after="0"/>
        <w:ind w:left="150"/>
      </w:pPr>
      <w:r>
        <w:rPr>
          <w:color w:val="000000"/>
        </w:rPr>
        <w:t>A. </w:t>
      </w:r>
      <w:r>
        <w:rPr>
          <w:color w:val="000000"/>
        </w:rPr>
        <w:t>分类单位越大，所包含的种类越少</w:t>
      </w:r>
      <w:r>
        <w:rPr>
          <w:color w:val="000000"/>
        </w:rPr>
        <w:t>                 </w:t>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分类单位越小，植物的共同特征越多</w:t>
      </w:r>
      <w:r>
        <w:br/>
      </w:r>
      <w:r>
        <w:rPr>
          <w:color w:val="000000"/>
        </w:rPr>
        <w:t>C. </w:t>
      </w:r>
      <w:r>
        <w:rPr>
          <w:color w:val="000000"/>
        </w:rPr>
        <w:t>同一分类单位中，植物特征是完全相同的项</w:t>
      </w:r>
      <w:r>
        <w:rPr>
          <w:color w:val="000000"/>
        </w:rPr>
        <w:t>        </w:t>
      </w:r>
      <w:r>
        <w:rPr>
          <w:noProof/>
          <w:lang w:eastAsia="zh-CN"/>
        </w:rPr>
        <w:drawing>
          <wp:inline distT="0" distB="0" distL="0" distR="0">
            <wp:extent cx="9550"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分类单位越小，植物种类越多</w:t>
      </w:r>
    </w:p>
    <w:p w:rsidR="000D4EC2">
      <w:pPr>
        <w:spacing w:after="0"/>
      </w:pPr>
      <w:r>
        <w:rPr>
          <w:color w:val="000000"/>
        </w:rPr>
        <w:t>13.</w:t>
      </w:r>
      <w:r>
        <w:rPr>
          <w:color w:val="000000"/>
        </w:rPr>
        <w:t>观察如图，阴影部分表示图中四种植物的共同特征，这一特征是（</w:t>
      </w:r>
      <w:r>
        <w:rPr>
          <w:color w:val="000000"/>
        </w:rPr>
        <w:t xml:space="preserve">    </w:t>
      </w:r>
      <w:r>
        <w:rPr>
          <w:color w:val="000000"/>
        </w:rPr>
        <w:t>）</w:t>
      </w:r>
    </w:p>
    <w:p w:rsidR="00737A88">
      <w:pPr>
        <w:spacing w:after="0"/>
      </w:pPr>
      <w:r>
        <w:rPr>
          <w:noProof/>
          <w:lang w:eastAsia="zh-CN"/>
        </w:rPr>
        <w:drawing>
          <wp:inline distT="0" distB="0" distL="0" distR="0">
            <wp:extent cx="1059955" cy="964463"/>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059955" cy="964463"/>
                    </a:xfrm>
                    <a:prstGeom prst="rect">
                      <a:avLst/>
                    </a:prstGeom>
                  </pic:spPr>
                </pic:pic>
              </a:graphicData>
            </a:graphic>
          </wp:inline>
        </w:drawing>
      </w:r>
    </w:p>
    <w:p w:rsidR="000D4EC2">
      <w:pPr>
        <w:spacing w:after="0"/>
      </w:pPr>
      <w:r>
        <w:rPr>
          <w:color w:val="000000"/>
        </w:rPr>
        <w:t>A. </w:t>
      </w:r>
      <w:r>
        <w:rPr>
          <w:color w:val="000000"/>
        </w:rPr>
        <w:t>都有种子</w:t>
      </w:r>
      <w:r>
        <w:t xml:space="preserve"> </w:t>
      </w:r>
      <w:r>
        <w:rPr>
          <w:color w:val="000000"/>
        </w:rPr>
        <w:t>         </w:t>
      </w:r>
      <w:r>
        <w:rPr>
          <w:noProof/>
          <w:lang w:eastAsia="zh-CN"/>
        </w:rPr>
        <w:drawing>
          <wp:inline distT="0" distB="0" distL="0" distR="0">
            <wp:extent cx="28651" cy="3820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B. </w:t>
      </w:r>
      <w:r>
        <w:rPr>
          <w:color w:val="000000"/>
        </w:rPr>
        <w:t>都能进行光合作用</w:t>
      </w:r>
      <w:r>
        <w:t xml:space="preserve"> </w:t>
      </w:r>
      <w:r>
        <w:rPr>
          <w:color w:val="000000"/>
        </w:rPr>
        <w:t>         </w:t>
      </w:r>
      <w:r>
        <w:rPr>
          <w:noProof/>
          <w:lang w:eastAsia="zh-CN"/>
        </w:rPr>
        <w:drawing>
          <wp:inline distT="0" distB="0" distL="0" distR="0">
            <wp:extent cx="2865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C. </w:t>
      </w:r>
      <w:r>
        <w:rPr>
          <w:color w:val="000000"/>
        </w:rPr>
        <w:t>都有根、茎、叶</w:t>
      </w:r>
      <w:r>
        <w:t xml:space="preserve"> </w:t>
      </w:r>
      <w:r>
        <w:rPr>
          <w:color w:val="000000"/>
        </w:rPr>
        <w:t>         </w:t>
      </w:r>
      <w:r>
        <w:rPr>
          <w:noProof/>
          <w:lang w:eastAsia="zh-CN"/>
        </w:rPr>
        <w:drawing>
          <wp:inline distT="0" distB="0" distL="0" distR="0">
            <wp:extent cx="28651" cy="3820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8651" cy="38202"/>
                    </a:xfrm>
                    <a:prstGeom prst="rect">
                      <a:avLst/>
                    </a:prstGeom>
                  </pic:spPr>
                </pic:pic>
              </a:graphicData>
            </a:graphic>
          </wp:inline>
        </w:drawing>
      </w:r>
      <w:r>
        <w:rPr>
          <w:color w:val="000000"/>
        </w:rPr>
        <w:t>D. </w:t>
      </w:r>
      <w:r>
        <w:rPr>
          <w:color w:val="000000"/>
        </w:rPr>
        <w:t>都有花、果实、种子</w:t>
      </w:r>
    </w:p>
    <w:p w:rsidR="00737A88">
      <w:pPr>
        <w:spacing w:after="0"/>
      </w:pPr>
      <w:r>
        <w:rPr>
          <w:color w:val="000000"/>
        </w:rPr>
        <w:t>14.</w:t>
      </w:r>
      <w:r>
        <w:rPr>
          <w:color w:val="000000"/>
        </w:rPr>
        <w:t>仔细观察下图中的四种动物，下列叙述正确的是（</w:t>
      </w:r>
      <w:r>
        <w:rPr>
          <w:color w:val="000000"/>
        </w:rPr>
        <w:t xml:space="preserve">    </w:t>
      </w:r>
      <w:r>
        <w:rPr>
          <w:color w:val="000000"/>
        </w:rPr>
        <w:t>）</w:t>
      </w:r>
      <w:r>
        <w:rPr>
          <w:color w:val="000000"/>
        </w:rPr>
        <w:t xml:space="preserve">  </w:t>
      </w:r>
    </w:p>
    <w:p w:rsidR="000D4EC2">
      <w:pPr>
        <w:spacing w:after="0"/>
      </w:pPr>
      <w:r>
        <w:rPr>
          <w:noProof/>
          <w:lang w:eastAsia="zh-CN"/>
        </w:rPr>
        <w:drawing>
          <wp:inline distT="0" distB="0" distL="0" distR="0">
            <wp:extent cx="4354398" cy="1050404"/>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4354398" cy="1050404"/>
                    </a:xfrm>
                    <a:prstGeom prst="rect">
                      <a:avLst/>
                    </a:prstGeom>
                  </pic:spPr>
                </pic:pic>
              </a:graphicData>
            </a:graphic>
          </wp:inline>
        </w:drawing>
      </w:r>
    </w:p>
    <w:p w:rsidR="00737A88">
      <w:pPr>
        <w:spacing w:after="0"/>
        <w:ind w:left="150"/>
      </w:pPr>
      <w:r>
        <w:rPr>
          <w:color w:val="000000"/>
        </w:rPr>
        <w:t>A. </w:t>
      </w:r>
      <w:r>
        <w:rPr>
          <w:color w:val="000000"/>
        </w:rPr>
        <w:t>鲫鱼身体呈流线型，用肺呼吸</w:t>
      </w:r>
      <w:r>
        <w:rPr>
          <w:color w:val="000000"/>
        </w:rPr>
        <w:t>    B. </w:t>
      </w:r>
      <w:r>
        <w:rPr>
          <w:color w:val="000000"/>
        </w:rPr>
        <w:t>这四种动物由低等到高等的排列是青蛙、鲫鱼、扬子鳄、大熊猫</w:t>
      </w:r>
      <w:r>
        <w:br/>
      </w:r>
      <w:r>
        <w:rPr>
          <w:color w:val="000000"/>
        </w:rPr>
        <w:t>C. </w:t>
      </w:r>
      <w:r>
        <w:rPr>
          <w:color w:val="000000"/>
        </w:rPr>
        <w:t>扬子鳄属于两栖动物</w:t>
      </w:r>
      <w:r>
        <w:rPr>
          <w:color w:val="000000"/>
        </w:rPr>
        <w:t>                  D. </w:t>
      </w:r>
      <w:r>
        <w:rPr>
          <w:color w:val="000000"/>
        </w:rPr>
        <w:t>熊猫属于哺乳动物，它的主要特征是胎生、哺乳</w:t>
      </w:r>
    </w:p>
    <w:p w:rsidR="00737A88">
      <w:r>
        <w:rPr>
          <w:b/>
          <w:bCs/>
          <w:sz w:val="24"/>
          <w:szCs w:val="24"/>
        </w:rPr>
        <w:t>二、填空题</w:t>
      </w:r>
      <w:r>
        <w:rPr>
          <w:b/>
          <w:bCs/>
          <w:sz w:val="24"/>
          <w:szCs w:val="24"/>
        </w:rPr>
        <w:t xml:space="preserve"> </w:t>
      </w:r>
    </w:p>
    <w:p w:rsidR="00737A88">
      <w:pPr>
        <w:spacing w:after="0"/>
      </w:pPr>
      <w:r>
        <w:rPr>
          <w:color w:val="000000"/>
        </w:rPr>
        <w:t>15.</w:t>
      </w:r>
      <w:r>
        <w:rPr>
          <w:color w:val="000000"/>
        </w:rPr>
        <w:t>由</w:t>
      </w:r>
      <w:r>
        <w:rPr>
          <w:color w:val="000000"/>
        </w:rPr>
        <w:t>________ </w:t>
      </w:r>
      <w:r>
        <w:rPr>
          <w:color w:val="000000"/>
        </w:rPr>
        <w:t>组成的生物称为真核生物．</w:t>
      </w:r>
      <w:r>
        <w:rPr>
          <w:color w:val="000000"/>
        </w:rPr>
        <w:t xml:space="preserve">    </w:t>
      </w:r>
    </w:p>
    <w:p w:rsidR="00737A88">
      <w:pPr>
        <w:spacing w:after="0"/>
      </w:pPr>
      <w:r>
        <w:rPr>
          <w:color w:val="000000"/>
        </w:rPr>
        <w:t>16.</w:t>
      </w:r>
      <w:r>
        <w:rPr>
          <w:color w:val="000000"/>
        </w:rPr>
        <w:t>常用生物学分类的等级单位从大到小依次是</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 xml:space="preserve">    </w:t>
      </w:r>
    </w:p>
    <w:p w:rsidR="00737A88">
      <w:pPr>
        <w:spacing w:after="0"/>
      </w:pPr>
      <w:r>
        <w:rPr>
          <w:color w:val="000000"/>
        </w:rPr>
        <w:t>17.</w:t>
      </w:r>
      <w:r>
        <w:rPr>
          <w:color w:val="000000"/>
        </w:rPr>
        <w:t>根据有无</w:t>
      </w:r>
      <w:r>
        <w:rPr>
          <w:color w:val="000000"/>
        </w:rPr>
        <w:t>______</w:t>
      </w:r>
      <w:r>
        <w:rPr>
          <w:color w:val="000000"/>
        </w:rPr>
        <w:t>__</w:t>
      </w:r>
      <w:r>
        <w:rPr>
          <w:color w:val="000000"/>
        </w:rPr>
        <w:t>，动物分成两大类：无脊椎动物和脊椎动物。脊椎动物包括鱼类、</w:t>
      </w:r>
      <w:r>
        <w:rPr>
          <w:color w:val="000000"/>
        </w:rPr>
        <w:t>________</w:t>
      </w:r>
      <w:r>
        <w:rPr>
          <w:color w:val="000000"/>
        </w:rPr>
        <w:t>、爬行类、鸟类、哺乳类，其中又</w:t>
      </w:r>
      <w:r>
        <w:rPr>
          <w:color w:val="000000"/>
        </w:rPr>
        <w:t>________</w:t>
      </w:r>
      <w:r>
        <w:rPr>
          <w:color w:val="000000"/>
        </w:rPr>
        <w:t>以动物最为高等。</w:t>
      </w:r>
      <w:r>
        <w:rPr>
          <w:color w:val="000000"/>
        </w:rPr>
        <w:t xml:space="preserve">    </w:t>
      </w:r>
    </w:p>
    <w:p w:rsidR="00737A88">
      <w:r>
        <w:rPr>
          <w:b/>
          <w:bCs/>
          <w:sz w:val="24"/>
          <w:szCs w:val="24"/>
        </w:rPr>
        <w:t>三、解答题</w:t>
      </w:r>
      <w:r>
        <w:rPr>
          <w:b/>
          <w:bCs/>
          <w:sz w:val="24"/>
          <w:szCs w:val="24"/>
        </w:rPr>
        <w:t xml:space="preserve"> </w:t>
      </w:r>
    </w:p>
    <w:p w:rsidR="00737A88">
      <w:pPr>
        <w:spacing w:after="0"/>
      </w:pPr>
      <w:r>
        <w:rPr>
          <w:color w:val="000000"/>
        </w:rPr>
        <w:t>18.</w:t>
      </w:r>
      <w:r>
        <w:rPr>
          <w:color w:val="000000"/>
        </w:rPr>
        <w:t>星期天，小明和爸爸．妈妈一起来到公园，看到的生物可真多，有大象、鹦鹉、松树、狗尾草、蝴蝶、水藻、海豹、热带鱼、柳树、荷花、珊瑚虫、桃树等等，看得小明眼花缭乱，请你帮他给这些生物按植物和动物的分类方式分类，并说明理由．</w:t>
      </w:r>
      <w:r>
        <w:rPr>
          <w:color w:val="000000"/>
        </w:rPr>
        <w:t xml:space="preserve">    </w:t>
      </w:r>
    </w:p>
    <w:p w:rsidR="00737A88">
      <w:r>
        <w:rPr>
          <w:b/>
          <w:bCs/>
          <w:sz w:val="24"/>
          <w:szCs w:val="24"/>
        </w:rPr>
        <w:t>四、综合题</w:t>
      </w:r>
      <w:r>
        <w:rPr>
          <w:b/>
          <w:bCs/>
          <w:sz w:val="24"/>
          <w:szCs w:val="24"/>
        </w:rPr>
        <w:t xml:space="preserve"> </w:t>
      </w:r>
    </w:p>
    <w:p w:rsidR="00737A88">
      <w:pPr>
        <w:spacing w:after="0"/>
      </w:pPr>
      <w:r>
        <w:rPr>
          <w:color w:val="000000"/>
        </w:rPr>
        <w:t>19.</w:t>
      </w:r>
      <w:r>
        <w:rPr>
          <w:color w:val="000000"/>
        </w:rPr>
        <w:t>如图中是我们学过的六种动物，请回答有关问题：</w:t>
      </w:r>
    </w:p>
    <w:p w:rsidR="00737A88">
      <w:pPr>
        <w:spacing w:after="0"/>
      </w:pPr>
      <w:r>
        <w:rPr>
          <w:noProof/>
          <w:lang w:eastAsia="zh-CN"/>
        </w:rPr>
        <w:drawing>
          <wp:inline distT="0" distB="0" distL="0" distR="0">
            <wp:extent cx="2912491" cy="1413269"/>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2912491" cy="1413269"/>
                    </a:xfrm>
                    <a:prstGeom prst="rect">
                      <a:avLst/>
                    </a:prstGeom>
                  </pic:spPr>
                </pic:pic>
              </a:graphicData>
            </a:graphic>
          </wp:inline>
        </w:drawing>
      </w:r>
    </w:p>
    <w:p w:rsidR="00737A88">
      <w:pPr>
        <w:spacing w:after="0"/>
      </w:pPr>
      <w:r>
        <w:rPr>
          <w:color w:val="000000"/>
        </w:rPr>
        <w:t>（</w:t>
      </w:r>
      <w:r>
        <w:rPr>
          <w:color w:val="000000"/>
        </w:rPr>
        <w:t>1</w:t>
      </w:r>
      <w:r>
        <w:rPr>
          <w:color w:val="000000"/>
        </w:rPr>
        <w:t>）</w:t>
      </w:r>
      <w:r>
        <w:rPr>
          <w:color w:val="000000"/>
        </w:rPr>
        <w:t>A</w:t>
      </w:r>
      <w:r>
        <w:rPr>
          <w:color w:val="000000"/>
        </w:rPr>
        <w:t>和</w:t>
      </w:r>
      <w:r>
        <w:rPr>
          <w:color w:val="000000"/>
        </w:rPr>
        <w:t>B</w:t>
      </w:r>
      <w:r>
        <w:rPr>
          <w:color w:val="000000"/>
        </w:rPr>
        <w:t>的相同之处是身体有许多</w:t>
      </w:r>
      <w:r>
        <w:rPr>
          <w:color w:val="000000"/>
        </w:rPr>
        <w:t>________</w:t>
      </w:r>
      <w:r>
        <w:rPr>
          <w:color w:val="000000"/>
        </w:rPr>
        <w:t>组成，在分类上</w:t>
      </w:r>
      <w:r>
        <w:rPr>
          <w:color w:val="000000"/>
        </w:rPr>
        <w:t>A</w:t>
      </w:r>
      <w:r>
        <w:rPr>
          <w:color w:val="000000"/>
        </w:rPr>
        <w:t>属于</w:t>
      </w:r>
      <w:r>
        <w:rPr>
          <w:color w:val="000000"/>
        </w:rPr>
        <w:t>________</w:t>
      </w:r>
      <w:r>
        <w:rPr>
          <w:color w:val="000000"/>
        </w:rPr>
        <w:t>动物，</w:t>
      </w:r>
      <w:r>
        <w:rPr>
          <w:color w:val="000000"/>
        </w:rPr>
        <w:t>B</w:t>
      </w:r>
      <w:r>
        <w:rPr>
          <w:color w:val="000000"/>
        </w:rPr>
        <w:t>属于</w:t>
      </w:r>
      <w:r>
        <w:rPr>
          <w:color w:val="000000"/>
        </w:rPr>
        <w:t>________</w:t>
      </w:r>
      <w:r>
        <w:rPr>
          <w:color w:val="000000"/>
        </w:rPr>
        <w:t>动物。</w:t>
      </w:r>
      <w:r>
        <w:rPr>
          <w:color w:val="000000"/>
        </w:rPr>
        <w:t xml:space="preserve">    </w:t>
      </w:r>
    </w:p>
    <w:p w:rsidR="00737A88">
      <w:pPr>
        <w:spacing w:after="0"/>
      </w:pPr>
      <w:r>
        <w:rPr>
          <w:color w:val="000000"/>
        </w:rPr>
        <w:t>（</w:t>
      </w:r>
      <w:r>
        <w:rPr>
          <w:color w:val="000000"/>
        </w:rPr>
        <w:t>2</w:t>
      </w:r>
      <w:r>
        <w:rPr>
          <w:color w:val="000000"/>
        </w:rPr>
        <w:t>）</w:t>
      </w:r>
      <w:r>
        <w:rPr>
          <w:color w:val="000000"/>
        </w:rPr>
        <w:t>C</w:t>
      </w:r>
      <w:r>
        <w:rPr>
          <w:color w:val="000000"/>
        </w:rPr>
        <w:t>类是一类特殊类群，它们在发育方面的突出特征是</w:t>
      </w:r>
      <w:r>
        <w:rPr>
          <w:color w:val="000000"/>
        </w:rPr>
        <w:t>________</w:t>
      </w:r>
      <w:r>
        <w:rPr>
          <w:color w:val="000000"/>
        </w:rPr>
        <w:t>。</w:t>
      </w:r>
      <w:r>
        <w:rPr>
          <w:color w:val="000000"/>
        </w:rPr>
        <w:t xml:space="preserve">    </w:t>
      </w:r>
    </w:p>
    <w:p w:rsidR="00737A88">
      <w:pPr>
        <w:spacing w:after="0"/>
      </w:pPr>
      <w:r>
        <w:rPr>
          <w:color w:val="000000"/>
        </w:rPr>
        <w:t>（</w:t>
      </w:r>
      <w:r>
        <w:rPr>
          <w:color w:val="000000"/>
        </w:rPr>
        <w:t>3</w:t>
      </w:r>
      <w:r>
        <w:rPr>
          <w:color w:val="000000"/>
        </w:rPr>
        <w:t>）</w:t>
      </w:r>
      <w:r>
        <w:rPr>
          <w:color w:val="000000"/>
        </w:rPr>
        <w:t>E</w:t>
      </w:r>
      <w:r>
        <w:rPr>
          <w:color w:val="000000"/>
        </w:rPr>
        <w:t>类动物多数能飞翔。与其飞行相适应的身体外形特征：身体呈流线型，被覆羽毛，</w:t>
      </w:r>
      <w:r>
        <w:rPr>
          <w:color w:val="000000"/>
        </w:rPr>
        <w:t>________</w:t>
      </w:r>
      <w:r>
        <w:rPr>
          <w:color w:val="000000"/>
        </w:rPr>
        <w:t>。</w:t>
      </w:r>
      <w:r>
        <w:rPr>
          <w:color w:val="000000"/>
        </w:rPr>
        <w:t xml:space="preserve">    </w:t>
      </w:r>
    </w:p>
    <w:p w:rsidR="00737A88">
      <w:pPr>
        <w:spacing w:after="0"/>
      </w:pPr>
      <w:r>
        <w:rPr>
          <w:color w:val="000000"/>
        </w:rPr>
        <w:t>（</w:t>
      </w:r>
      <w:r>
        <w:rPr>
          <w:color w:val="000000"/>
        </w:rPr>
        <w:t>4</w:t>
      </w:r>
      <w:r>
        <w:rPr>
          <w:color w:val="000000"/>
        </w:rPr>
        <w:t>）上述类群中属于恒温动物的有</w:t>
      </w:r>
      <w:r>
        <w:rPr>
          <w:color w:val="000000"/>
        </w:rPr>
        <w:t>________</w:t>
      </w:r>
      <w:r>
        <w:rPr>
          <w:color w:val="000000"/>
        </w:rPr>
        <w:t>。上述动物中学习能力最强的是</w:t>
      </w:r>
      <w:r>
        <w:rPr>
          <w:color w:val="000000"/>
        </w:rPr>
        <w:t>________</w:t>
      </w:r>
      <w:r>
        <w:rPr>
          <w:color w:val="000000"/>
        </w:rPr>
        <w:t>。（填字母）</w:t>
      </w:r>
      <w:r>
        <w:rPr>
          <w:color w:val="000000"/>
        </w:rPr>
        <w:t xml:space="preserve">    </w:t>
      </w:r>
    </w:p>
    <w:p w:rsidR="000D4EC2">
      <w:pPr>
        <w:spacing w:after="0"/>
      </w:pPr>
      <w:r>
        <w:rPr>
          <w:color w:val="000000"/>
        </w:rPr>
        <w:t>20.</w:t>
      </w:r>
      <w:r>
        <w:rPr>
          <w:color w:val="000000"/>
        </w:rPr>
        <w:t>下面是日常生活中常见的五种生物，请结合所学的生物学知识回答下列问题：</w:t>
      </w:r>
    </w:p>
    <w:p w:rsidR="00737A88">
      <w:pPr>
        <w:spacing w:after="0"/>
      </w:pPr>
      <w:r>
        <w:rPr>
          <w:noProof/>
          <w:lang w:eastAsia="zh-CN"/>
        </w:rPr>
        <w:drawing>
          <wp:inline distT="0" distB="0" distL="0" distR="0">
            <wp:extent cx="3934244" cy="1413269"/>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3934244" cy="1413269"/>
                    </a:xfrm>
                    <a:prstGeom prst="rect">
                      <a:avLst/>
                    </a:prstGeom>
                  </pic:spPr>
                </pic:pic>
              </a:graphicData>
            </a:graphic>
          </wp:inline>
        </w:drawing>
      </w:r>
    </w:p>
    <w:p w:rsidR="000D4EC2">
      <w:pPr>
        <w:spacing w:after="0"/>
      </w:pPr>
      <w:r>
        <w:rPr>
          <w:color w:val="000000"/>
        </w:rPr>
        <w:t>（</w:t>
      </w:r>
      <w:r>
        <w:rPr>
          <w:color w:val="000000"/>
        </w:rPr>
        <w:t>1</w:t>
      </w:r>
      <w:r>
        <w:rPr>
          <w:color w:val="000000"/>
        </w:rPr>
        <w:t>）从分</w:t>
      </w:r>
      <w:r>
        <w:rPr>
          <w:color w:val="000000"/>
        </w:rPr>
        <w:t>类角度看，属于种子植物的有</w:t>
      </w:r>
      <w:r>
        <w:rPr>
          <w:color w:val="000000"/>
        </w:rPr>
        <w:t>________</w:t>
      </w:r>
      <w:r>
        <w:rPr>
          <w:color w:val="000000"/>
        </w:rPr>
        <w:t>，属于脊椎动物的有</w:t>
      </w:r>
      <w:r>
        <w:rPr>
          <w:color w:val="000000"/>
        </w:rPr>
        <w:t>________</w:t>
      </w:r>
      <w:r>
        <w:rPr>
          <w:color w:val="000000"/>
        </w:rPr>
        <w:t>．（填图中的字母）</w:t>
      </w:r>
    </w:p>
    <w:p w:rsidR="000D4EC2">
      <w:pPr>
        <w:spacing w:after="0"/>
      </w:pPr>
      <w:r>
        <w:rPr>
          <w:color w:val="000000"/>
        </w:rPr>
        <w:t>（</w:t>
      </w:r>
      <w:r>
        <w:rPr>
          <w:color w:val="000000"/>
        </w:rPr>
        <w:t>2</w:t>
      </w:r>
      <w:r>
        <w:rPr>
          <w:color w:val="000000"/>
        </w:rPr>
        <w:t>）从生殖和发育类型看，与</w:t>
      </w:r>
      <w:r>
        <w:rPr>
          <w:color w:val="000000"/>
        </w:rPr>
        <w:t>E</w:t>
      </w:r>
      <w:r>
        <w:rPr>
          <w:color w:val="000000"/>
        </w:rPr>
        <w:t>比较，</w:t>
      </w:r>
      <w:r>
        <w:rPr>
          <w:color w:val="000000"/>
        </w:rPr>
        <w:t>C</w:t>
      </w:r>
      <w:r>
        <w:rPr>
          <w:color w:val="000000"/>
        </w:rPr>
        <w:t>和</w:t>
      </w:r>
      <w:r>
        <w:rPr>
          <w:color w:val="000000"/>
        </w:rPr>
        <w:t>D</w:t>
      </w:r>
      <w:r>
        <w:rPr>
          <w:color w:val="000000"/>
        </w:rPr>
        <w:t>的共同特点是</w:t>
      </w:r>
      <w:r>
        <w:rPr>
          <w:color w:val="000000"/>
        </w:rPr>
        <w:t>________</w:t>
      </w:r>
      <w:r>
        <w:rPr>
          <w:color w:val="000000"/>
        </w:rPr>
        <w:t>发育．</w:t>
      </w:r>
    </w:p>
    <w:p w:rsidR="000D4EC2">
      <w:pPr>
        <w:spacing w:after="0"/>
      </w:pPr>
      <w:r>
        <w:rPr>
          <w:color w:val="000000"/>
        </w:rPr>
        <w:t>（</w:t>
      </w:r>
      <w:r>
        <w:rPr>
          <w:color w:val="000000"/>
        </w:rPr>
        <w:t>3</w:t>
      </w:r>
      <w:r>
        <w:rPr>
          <w:color w:val="000000"/>
        </w:rPr>
        <w:t>）从形态结构上看，</w:t>
      </w:r>
      <w:r>
        <w:rPr>
          <w:color w:val="000000"/>
        </w:rPr>
        <w:t>A</w:t>
      </w:r>
      <w:r>
        <w:rPr>
          <w:color w:val="000000"/>
        </w:rPr>
        <w:t>与</w:t>
      </w:r>
      <w:r>
        <w:rPr>
          <w:color w:val="000000"/>
        </w:rPr>
        <w:t>B</w:t>
      </w:r>
      <w:r>
        <w:rPr>
          <w:color w:val="000000"/>
        </w:rPr>
        <w:t>相比，</w:t>
      </w:r>
      <w:r>
        <w:rPr>
          <w:color w:val="000000"/>
        </w:rPr>
        <w:t>A</w:t>
      </w:r>
      <w:r>
        <w:rPr>
          <w:color w:val="000000"/>
        </w:rPr>
        <w:t>植株矮小，需生活在阴湿的地方，其主要原因是根为</w:t>
      </w:r>
      <w:r>
        <w:rPr>
          <w:color w:val="000000"/>
        </w:rPr>
        <w:t>________</w:t>
      </w:r>
      <w:r>
        <w:rPr>
          <w:color w:val="000000"/>
        </w:rPr>
        <w:t>根．</w:t>
      </w:r>
    </w:p>
    <w:p w:rsidR="00737A88">
      <w:r>
        <w:br w:type="page"/>
      </w:r>
    </w:p>
    <w:p w:rsidR="00737A88">
      <w:pPr>
        <w:jc w:val="center"/>
      </w:pPr>
      <w:r>
        <w:rPr>
          <w:b/>
          <w:bCs/>
          <w:sz w:val="28"/>
          <w:szCs w:val="28"/>
        </w:rPr>
        <w:t>答案解析部分</w:t>
      </w:r>
    </w:p>
    <w:p w:rsidR="00737A88">
      <w:r>
        <w:t>一、单选题</w:t>
      </w:r>
    </w:p>
    <w:p w:rsidR="00737A88">
      <w:pPr>
        <w:spacing w:after="0"/>
      </w:pPr>
      <w:r>
        <w:rPr>
          <w:color w:val="000000"/>
        </w:rPr>
        <w:t>1.</w:t>
      </w:r>
      <w:r>
        <w:rPr>
          <w:color w:val="0000FF"/>
        </w:rPr>
        <w:t>【答案】</w:t>
      </w:r>
      <w:r>
        <w:rPr>
          <w:color w:val="000000"/>
        </w:rPr>
        <w:t xml:space="preserve"> D   </w:t>
      </w:r>
    </w:p>
    <w:p w:rsidR="00737A88">
      <w:pPr>
        <w:spacing w:after="0"/>
      </w:pPr>
      <w:r>
        <w:rPr>
          <w:color w:val="0000FF"/>
        </w:rPr>
        <w:t>【解析】</w:t>
      </w:r>
      <w:r>
        <w:rPr>
          <w:color w:val="000000"/>
        </w:rPr>
        <w:t>【解答】生物的分类单位从大到小依次是界、门、纲、目、科、属、种。所属的等级越小，包括生物种类越少，但生物的共同特征越多，生物的亲缘关系越近；所属等级越大，包括生物种类越多，共同特征越少，亲缘关系越远。</w:t>
      </w:r>
      <w:r>
        <w:br/>
      </w:r>
      <w:r>
        <w:rPr>
          <w:color w:val="000000"/>
        </w:rPr>
        <w:t>由题干描述可知，小麦和玉米是同科不同属，小麦与大豆是同门不同纲，科比门要小，所以小麦和玉米之间的亲缘关系较近一些，共同特征多一些，同理的小麦和大豆之间的亲缘关系较远，共同特征也少。可见</w:t>
      </w:r>
      <w:r>
        <w:rPr>
          <w:color w:val="000000"/>
        </w:rPr>
        <w:t>D</w:t>
      </w:r>
      <w:r>
        <w:rPr>
          <w:color w:val="000000"/>
        </w:rPr>
        <w:t>符合题意。</w:t>
      </w:r>
      <w:r>
        <w:br/>
      </w:r>
      <w:r>
        <w:rPr>
          <w:color w:val="000000"/>
        </w:rPr>
        <w:t>故答案为：</w:t>
      </w:r>
      <w:r>
        <w:rPr>
          <w:color w:val="000000"/>
        </w:rPr>
        <w:t>D</w:t>
      </w:r>
    </w:p>
    <w:p w:rsidR="00737A88">
      <w:pPr>
        <w:spacing w:after="0"/>
      </w:pPr>
      <w:r>
        <w:rPr>
          <w:color w:val="000000"/>
        </w:rPr>
        <w:t>【分析】此题考查生物的分类单位，属于基础题，难度一般，需要熟练掌握生物的分类的等级单位，明确：所属</w:t>
      </w:r>
      <w:r>
        <w:rPr>
          <w:color w:val="000000"/>
        </w:rPr>
        <w:t>的等级越小，生物的亲缘关系越近，共同特征越多，等级越大，亲缘关系越远，共同特征越少。</w:t>
      </w:r>
    </w:p>
    <w:p w:rsidR="00737A88">
      <w:pPr>
        <w:spacing w:after="0"/>
      </w:pPr>
      <w:r>
        <w:rPr>
          <w:color w:val="000000"/>
        </w:rPr>
        <w:t>2.</w:t>
      </w:r>
      <w:r>
        <w:rPr>
          <w:color w:val="0000FF"/>
        </w:rPr>
        <w:t>【答案】</w:t>
      </w:r>
      <w:r>
        <w:rPr>
          <w:color w:val="000000"/>
        </w:rPr>
        <w:t xml:space="preserve">A  </w:t>
      </w:r>
    </w:p>
    <w:p w:rsidR="000D4EC2">
      <w:pPr>
        <w:spacing w:after="0"/>
      </w:pPr>
      <w:r>
        <w:rPr>
          <w:color w:val="0000FF"/>
        </w:rPr>
        <w:t>【解析】</w:t>
      </w:r>
      <w:r>
        <w:rPr>
          <w:color w:val="000000"/>
        </w:rPr>
        <w:t>【解答】解：种子植物用种子繁殖后代，孢子植物不结种子，用孢子繁殖后代．苔藓、蕨等都不结种子，用孢子繁殖后代，属于孢子植物；水稻、西瓜、松树等都结种子，用种子繁殖后代，属于种子植物．可见</w:t>
      </w:r>
      <w:r>
        <w:rPr>
          <w:color w:val="000000"/>
        </w:rPr>
        <w:t>A</w:t>
      </w:r>
      <w:r>
        <w:rPr>
          <w:color w:val="000000"/>
        </w:rPr>
        <w:t>符合题意．</w:t>
      </w:r>
    </w:p>
    <w:p w:rsidR="00737A88">
      <w:pPr>
        <w:spacing w:after="0"/>
      </w:pPr>
      <w:r>
        <w:rPr>
          <w:color w:val="000000"/>
        </w:rPr>
        <w:t>故选：</w:t>
      </w:r>
      <w:r>
        <w:rPr>
          <w:color w:val="000000"/>
        </w:rPr>
        <w:t>A</w:t>
      </w:r>
    </w:p>
    <w:p w:rsidR="00737A88">
      <w:pPr>
        <w:spacing w:after="0"/>
      </w:pPr>
      <w:r>
        <w:rPr>
          <w:color w:val="000000"/>
        </w:rPr>
        <w:t>【分析】自然界中的植物多种多样，根据植物种子的有无和繁殖方式的不同一般把植物分成种子植物和孢子植物．</w:t>
      </w:r>
    </w:p>
    <w:p w:rsidR="00737A88">
      <w:pPr>
        <w:spacing w:after="0"/>
      </w:pPr>
      <w:r>
        <w:rPr>
          <w:color w:val="000000"/>
        </w:rPr>
        <w:t>3.</w:t>
      </w:r>
      <w:r>
        <w:rPr>
          <w:color w:val="0000FF"/>
        </w:rPr>
        <w:t>【答案】</w:t>
      </w:r>
      <w:r>
        <w:rPr>
          <w:color w:val="000000"/>
        </w:rPr>
        <w:t xml:space="preserve"> A   </w:t>
      </w:r>
    </w:p>
    <w:p w:rsidR="00737A88">
      <w:pPr>
        <w:spacing w:after="0"/>
      </w:pPr>
      <w:r>
        <w:rPr>
          <w:color w:val="0000FF"/>
        </w:rPr>
        <w:t>【解析】</w:t>
      </w:r>
      <w:r>
        <w:rPr>
          <w:color w:val="000000"/>
        </w:rPr>
        <w:t>【解答】生物分类单位由大到小是界、门、纲、目、科、属、</w:t>
      </w:r>
      <w:r>
        <w:rPr>
          <w:color w:val="000000"/>
        </w:rPr>
        <w:t>种．界是最大的分类单位，最基本的分类单位是种．分类单位越大，共同特征就越少，包含的生物种类就越多；分类单位越小，共同特征就越多，包含的生物种类就越少．</w:t>
      </w:r>
    </w:p>
    <w:p w:rsidR="00737A88">
      <w:pPr>
        <w:spacing w:after="0"/>
      </w:pPr>
      <w:r>
        <w:rPr>
          <w:color w:val="000000"/>
        </w:rPr>
        <w:t>故答案为：</w:t>
      </w:r>
      <w:r>
        <w:rPr>
          <w:color w:val="000000"/>
        </w:rPr>
        <w:t>A</w:t>
      </w:r>
      <w:r>
        <w:rPr>
          <w:color w:val="000000"/>
        </w:rPr>
        <w:t>．</w:t>
      </w:r>
    </w:p>
    <w:p w:rsidR="00737A88">
      <w:pPr>
        <w:spacing w:after="0"/>
      </w:pPr>
      <w:r>
        <w:rPr>
          <w:color w:val="000000"/>
        </w:rPr>
        <w:t>【分析】此题考查的是生物分类，生物分类的依据是生物在形态结构和生理功能等方面的特征，其意义在于弄清不同类群之间的亲缘关系和进化关系，以便更好地研究各种生物。</w:t>
      </w:r>
    </w:p>
    <w:p w:rsidR="00737A88">
      <w:pPr>
        <w:spacing w:after="0"/>
      </w:pPr>
      <w:r>
        <w:rPr>
          <w:color w:val="000000"/>
        </w:rPr>
        <w:t>4.</w:t>
      </w:r>
      <w:r>
        <w:rPr>
          <w:color w:val="0000FF"/>
        </w:rPr>
        <w:t>【答案】</w:t>
      </w:r>
      <w:r>
        <w:rPr>
          <w:color w:val="000000"/>
        </w:rPr>
        <w:t xml:space="preserve"> C   </w:t>
      </w:r>
    </w:p>
    <w:p w:rsidR="000D4EC2">
      <w:pPr>
        <w:spacing w:after="0"/>
      </w:pPr>
      <w:r>
        <w:rPr>
          <w:color w:val="0000FF"/>
        </w:rPr>
        <w:t>【解析】</w:t>
      </w:r>
      <w:r>
        <w:rPr>
          <w:color w:val="000000"/>
        </w:rPr>
        <w:t>【分析】生物分类单位由大到小是界、门、纲、目、科、属、种．界是最大的分类单位，最基本的分类单位是种，分类单位越大，共同特征就越少，包含的生物种类就越多，分类单位越小，共同特征就越多，包含的生物种类就越少，门、目、纲、科中科最小，因此，同科的生物的共同特征较多。</w:t>
      </w:r>
      <w:r>
        <w:br/>
      </w:r>
      <w:r>
        <w:rPr>
          <w:color w:val="000000"/>
        </w:rPr>
        <w:t>【点评】此题为基础知识题，解答此类题目的关键是理解生物分类等级的特点。</w:t>
      </w:r>
    </w:p>
    <w:p w:rsidR="00737A88">
      <w:pPr>
        <w:spacing w:after="0"/>
      </w:pPr>
      <w:r>
        <w:rPr>
          <w:color w:val="000000"/>
        </w:rPr>
        <w:t>5.</w:t>
      </w:r>
      <w:r>
        <w:rPr>
          <w:color w:val="0000FF"/>
        </w:rPr>
        <w:t>【答案】</w:t>
      </w:r>
      <w:r>
        <w:rPr>
          <w:color w:val="000000"/>
        </w:rPr>
        <w:t xml:space="preserve"> A   </w:t>
      </w:r>
    </w:p>
    <w:p w:rsidR="000D4EC2">
      <w:pPr>
        <w:spacing w:after="0"/>
      </w:pPr>
      <w:r>
        <w:rPr>
          <w:color w:val="0000FF"/>
        </w:rPr>
        <w:t>【解析】</w:t>
      </w:r>
      <w:r>
        <w:rPr>
          <w:color w:val="000000"/>
        </w:rPr>
        <w:t>【分析】不同的生物生活环境不同，鲫鱼、水绵、鲤鱼是生活在水中的，羊、麻雀、狗、、玉米、鸡生活在陆地上。</w:t>
      </w:r>
      <w:r>
        <w:br/>
      </w:r>
      <w:r>
        <w:rPr>
          <w:color w:val="000000"/>
        </w:rPr>
        <w:t>【点评】此题为基础题，解答此类题目的关键</w:t>
      </w:r>
      <w:r>
        <w:rPr>
          <w:color w:val="000000"/>
        </w:rPr>
        <w:t>是熟知生物所生存的环境。</w:t>
      </w:r>
    </w:p>
    <w:p w:rsidR="00737A88">
      <w:pPr>
        <w:spacing w:after="0"/>
      </w:pPr>
      <w:r>
        <w:rPr>
          <w:color w:val="000000"/>
        </w:rPr>
        <w:t>6.</w:t>
      </w:r>
      <w:r>
        <w:rPr>
          <w:color w:val="0000FF"/>
        </w:rPr>
        <w:t>【答案】</w:t>
      </w:r>
      <w:r>
        <w:rPr>
          <w:color w:val="000000"/>
        </w:rPr>
        <w:t xml:space="preserve"> A   </w:t>
      </w:r>
    </w:p>
    <w:p w:rsidR="000D4EC2">
      <w:pPr>
        <w:spacing w:after="0"/>
      </w:pPr>
      <w:r>
        <w:rPr>
          <w:color w:val="0000FF"/>
        </w:rPr>
        <w:t>【解析】</w:t>
      </w:r>
      <w:r>
        <w:rPr>
          <w:color w:val="000000"/>
        </w:rPr>
        <w:t>【解答】由分析可知，</w:t>
      </w:r>
      <w:r>
        <w:rPr>
          <w:color w:val="000000"/>
        </w:rPr>
        <w:t>B</w:t>
      </w:r>
      <w:r>
        <w:rPr>
          <w:color w:val="000000"/>
        </w:rPr>
        <w:t>生物的形态结构特征、</w:t>
      </w:r>
      <w:r>
        <w:rPr>
          <w:color w:val="000000"/>
        </w:rPr>
        <w:t>C</w:t>
      </w:r>
      <w:r>
        <w:rPr>
          <w:color w:val="000000"/>
        </w:rPr>
        <w:t>生理特征、</w:t>
      </w:r>
      <w:r>
        <w:rPr>
          <w:color w:val="000000"/>
        </w:rPr>
        <w:t>D</w:t>
      </w:r>
      <w:r>
        <w:rPr>
          <w:color w:val="000000"/>
        </w:rPr>
        <w:t>生殖方式都是生物分类的重要依据；而</w:t>
      </w:r>
      <w:r>
        <w:rPr>
          <w:color w:val="000000"/>
        </w:rPr>
        <w:t>A</w:t>
      </w:r>
      <w:r>
        <w:rPr>
          <w:color w:val="000000"/>
        </w:rPr>
        <w:t>个体大小差异不属于生物分类的重要依据．</w:t>
      </w:r>
    </w:p>
    <w:p w:rsidR="00737A88">
      <w:pPr>
        <w:spacing w:after="0"/>
      </w:pPr>
      <w:r>
        <w:rPr>
          <w:color w:val="000000"/>
        </w:rPr>
        <w:t>故选：</w:t>
      </w:r>
      <w:r>
        <w:rPr>
          <w:color w:val="000000"/>
        </w:rPr>
        <w:t>A</w:t>
      </w:r>
      <w:r>
        <w:rPr>
          <w:color w:val="000000"/>
        </w:rPr>
        <w:t>．</w:t>
      </w:r>
    </w:p>
    <w:p w:rsidR="00737A88">
      <w:pPr>
        <w:spacing w:after="0"/>
      </w:pPr>
      <w:r>
        <w:rPr>
          <w:color w:val="000000"/>
        </w:rPr>
        <w:t>【分析】</w:t>
      </w:r>
      <w:r>
        <w:rPr>
          <w:color w:val="000000"/>
        </w:rPr>
        <w:t>1</w:t>
      </w:r>
      <w:r>
        <w:rPr>
          <w:color w:val="000000"/>
        </w:rPr>
        <w:t>、生物分类是研究生物的一种基本方法．生物分类主要是根据生物的相似程度（包括形态结构、生理功能和生殖方式等），把生物划分为种和属等不同的等级，并对每一类群的形态结构和生理功能等特征进行科学的描述，以弄清不同类群之间的亲缘关系和进化关系．</w:t>
      </w:r>
    </w:p>
    <w:p w:rsidR="00737A88">
      <w:pPr>
        <w:spacing w:after="0"/>
      </w:pPr>
      <w:r>
        <w:rPr>
          <w:color w:val="000000"/>
        </w:rPr>
        <w:t>2</w:t>
      </w:r>
      <w:r>
        <w:rPr>
          <w:color w:val="000000"/>
        </w:rPr>
        <w:t>、生物分类的依据，生物学家根据生物的形态结构特征、营养方式</w:t>
      </w:r>
      <w:r>
        <w:rPr>
          <w:color w:val="000000"/>
        </w:rPr>
        <w:t>、生殖方式、在生态系统中的作用以及在进化上的亲疏远近关系等，将生物分为若干类．如植物界、动物界、原核生物界、原生生物界、真菌界、非细胞生物界．</w:t>
      </w:r>
    </w:p>
    <w:p w:rsidR="00737A88">
      <w:pPr>
        <w:spacing w:after="0"/>
      </w:pPr>
      <w:r>
        <w:rPr>
          <w:color w:val="000000"/>
        </w:rPr>
        <w:t>7.</w:t>
      </w:r>
      <w:r>
        <w:rPr>
          <w:color w:val="0000FF"/>
        </w:rPr>
        <w:t>【答案】</w:t>
      </w:r>
      <w:r>
        <w:rPr>
          <w:color w:val="000000"/>
        </w:rPr>
        <w:t xml:space="preserve"> C   </w:t>
      </w:r>
    </w:p>
    <w:p w:rsidR="000D4EC2">
      <w:pPr>
        <w:spacing w:after="0"/>
      </w:pPr>
      <w:r>
        <w:rPr>
          <w:color w:val="0000FF"/>
        </w:rPr>
        <w:t>【解析】</w:t>
      </w:r>
      <w:r>
        <w:rPr>
          <w:color w:val="000000"/>
        </w:rPr>
        <w:t>【分析】</w:t>
      </w:r>
      <w:r>
        <w:rPr>
          <w:color w:val="000000"/>
        </w:rPr>
        <w:t>A</w:t>
      </w:r>
      <w:r>
        <w:rPr>
          <w:color w:val="000000"/>
        </w:rPr>
        <w:t>、生物分类单位由大到小是界、门、纲、目、科、属、种，因此图中最大的分类单位是目，</w:t>
      </w:r>
      <w:r>
        <w:rPr>
          <w:color w:val="000000"/>
        </w:rPr>
        <w:t>B</w:t>
      </w:r>
      <w:r>
        <w:rPr>
          <w:color w:val="000000"/>
        </w:rPr>
        <w:t>、生物分类单位由大到小是界、门、纲、目、科、属、种，界是最大的分类单位，最基本的分类单位是种，分类单位越大，生物的相似程度越少，共同特征就越少，生物的亲缘关系就越远，分类单位越小，生物的相似程度越多，共同特征就越多，生物的亲缘关系就越近，由题中</w:t>
      </w:r>
      <w:r>
        <w:rPr>
          <w:color w:val="000000"/>
        </w:rPr>
        <w:t>的分类索引可知，狼和犬同属，虎与狮也同属，相似程度较大，</w:t>
      </w:r>
      <w:r>
        <w:rPr>
          <w:color w:val="000000"/>
        </w:rPr>
        <w:t>D</w:t>
      </w:r>
      <w:r>
        <w:rPr>
          <w:color w:val="000000"/>
        </w:rPr>
        <w:t>、由题中的分类索引可知，虎与犬同属于食肉目，有一定的亲缘关系，故</w:t>
      </w:r>
      <w:r>
        <w:rPr>
          <w:color w:val="000000"/>
        </w:rPr>
        <w:t>A</w:t>
      </w:r>
      <w:r>
        <w:rPr>
          <w:color w:val="000000"/>
        </w:rPr>
        <w:t>、</w:t>
      </w:r>
      <w:r>
        <w:rPr>
          <w:color w:val="000000"/>
        </w:rPr>
        <w:t>B</w:t>
      </w:r>
      <w:r>
        <w:rPr>
          <w:color w:val="000000"/>
        </w:rPr>
        <w:t>、</w:t>
      </w:r>
      <w:r>
        <w:rPr>
          <w:color w:val="000000"/>
        </w:rPr>
        <w:t>D</w:t>
      </w:r>
      <w:r>
        <w:rPr>
          <w:color w:val="000000"/>
        </w:rPr>
        <w:t>都不符合题意。</w:t>
      </w:r>
      <w:r>
        <w:br/>
      </w:r>
      <w:r>
        <w:rPr>
          <w:color w:val="000000"/>
        </w:rPr>
        <w:t>C</w:t>
      </w:r>
      <w:r>
        <w:rPr>
          <w:color w:val="000000"/>
        </w:rPr>
        <w:t>、由题中的分类索引可知，猫和虎同属于猫科，符合题意。</w:t>
      </w:r>
      <w:r>
        <w:br/>
      </w:r>
      <w:r>
        <w:rPr>
          <w:color w:val="000000"/>
        </w:rPr>
        <w:t>【点评】此题为基础题，难度一般，解答此类题目的关键是理解生物分类单位之间的关系。</w:t>
      </w:r>
    </w:p>
    <w:p w:rsidR="00737A88">
      <w:pPr>
        <w:spacing w:after="0"/>
      </w:pPr>
      <w:r>
        <w:rPr>
          <w:color w:val="000000"/>
        </w:rPr>
        <w:t>8.</w:t>
      </w:r>
      <w:r>
        <w:rPr>
          <w:color w:val="0000FF"/>
        </w:rPr>
        <w:t>【答案】</w:t>
      </w:r>
      <w:r>
        <w:rPr>
          <w:color w:val="000000"/>
        </w:rPr>
        <w:t xml:space="preserve">C  </w:t>
      </w:r>
    </w:p>
    <w:p w:rsidR="000D4EC2">
      <w:pPr>
        <w:spacing w:after="0"/>
      </w:pPr>
      <w:r>
        <w:rPr>
          <w:color w:val="0000FF"/>
        </w:rPr>
        <w:t>【解析】</w:t>
      </w:r>
      <w:r>
        <w:rPr>
          <w:color w:val="000000"/>
        </w:rPr>
        <w:t>【解答】生物的分类单位从大到小依次以界、门、纲、目、科、属、种，界是最大的单位，种是最基本的单位。生物所属的等级越大，生物之间的亲缘关系越远，共同点越少，生物所属的等级越小，生物的亲缘关系越近，共</w:t>
      </w:r>
      <w:r>
        <w:rPr>
          <w:color w:val="000000"/>
        </w:rPr>
        <w:t>同点越多。由分类索引可知，绿豆和菜豆同属，绿豆与合欢同目，属比目小，因此绿豆和菜豆的亲缘关系比绿豆与合欢更近；合欢与紫檀同目，绿豆与紫檀同科，科比目小。因此合欢和紫檀的共同点比绿豆和紫檀的共同点少；属、科、目中属最小，因此绿豆和菜豆同属，相似度最高。</w:t>
      </w:r>
    </w:p>
    <w:p w:rsidR="00737A88">
      <w:pPr>
        <w:spacing w:after="0"/>
      </w:pPr>
      <w:r>
        <w:rPr>
          <w:color w:val="000000"/>
        </w:rPr>
        <w:t>9.</w:t>
      </w:r>
      <w:r>
        <w:rPr>
          <w:color w:val="0000FF"/>
        </w:rPr>
        <w:t>【答案】</w:t>
      </w:r>
      <w:r>
        <w:rPr>
          <w:color w:val="000000"/>
        </w:rPr>
        <w:t xml:space="preserve">D  </w:t>
      </w:r>
    </w:p>
    <w:p w:rsidR="000D4EC2">
      <w:pPr>
        <w:spacing w:after="0"/>
      </w:pPr>
      <w:r>
        <w:rPr>
          <w:color w:val="0000FF"/>
        </w:rPr>
        <w:t>【解析】</w:t>
      </w:r>
      <w:r>
        <w:rPr>
          <w:color w:val="000000"/>
        </w:rPr>
        <w:t>【解答】解：无细胞结构的是病毒，有</w:t>
      </w:r>
      <w:r>
        <w:rPr>
          <w:color w:val="000000"/>
        </w:rPr>
        <w:t>HIV</w:t>
      </w:r>
      <w:r>
        <w:rPr>
          <w:color w:val="000000"/>
        </w:rPr>
        <w:t>、绿脓杆菌噬菌体无细胞结构。</w:t>
      </w:r>
      <w:r>
        <w:rPr>
          <w:color w:val="000000"/>
        </w:rPr>
        <w:t>②</w:t>
      </w:r>
      <w:r>
        <w:rPr>
          <w:color w:val="000000"/>
        </w:rPr>
        <w:t>无成型细胞核的是细菌，包括醋酸菌、结核杆菌。</w:t>
      </w:r>
      <w:r>
        <w:rPr>
          <w:color w:val="000000"/>
        </w:rPr>
        <w:t>③</w:t>
      </w:r>
      <w:r>
        <w:rPr>
          <w:color w:val="000000"/>
        </w:rPr>
        <w:t>无种子，有根的是蕨类植物，包括卷柏；</w:t>
      </w:r>
      <w:r>
        <w:rPr>
          <w:color w:val="000000"/>
        </w:rPr>
        <w:t>④</w:t>
      </w:r>
      <w:r>
        <w:rPr>
          <w:color w:val="000000"/>
        </w:rPr>
        <w:t>无种子无根的是藻类，有海带、紫菜、水绵等，所以</w:t>
      </w:r>
      <w:r>
        <w:rPr>
          <w:color w:val="000000"/>
        </w:rPr>
        <w:t>D</w:t>
      </w:r>
      <w:r>
        <w:rPr>
          <w:color w:val="000000"/>
        </w:rPr>
        <w:t>正确。</w:t>
      </w:r>
    </w:p>
    <w:p w:rsidR="00737A88">
      <w:pPr>
        <w:spacing w:after="0"/>
      </w:pPr>
      <w:r>
        <w:rPr>
          <w:color w:val="000000"/>
        </w:rPr>
        <w:t>故选：</w:t>
      </w:r>
      <w:r>
        <w:rPr>
          <w:color w:val="000000"/>
        </w:rPr>
        <w:t>D</w:t>
      </w:r>
    </w:p>
    <w:p w:rsidR="00737A88">
      <w:pPr>
        <w:spacing w:after="0"/>
      </w:pPr>
      <w:r>
        <w:rPr>
          <w:color w:val="000000"/>
        </w:rPr>
        <w:t>10.</w:t>
      </w:r>
      <w:r>
        <w:rPr>
          <w:color w:val="0000FF"/>
        </w:rPr>
        <w:t>【答案】</w:t>
      </w:r>
      <w:r>
        <w:rPr>
          <w:color w:val="000000"/>
        </w:rPr>
        <w:t xml:space="preserve"> D   </w:t>
      </w:r>
    </w:p>
    <w:p w:rsidR="00737A88">
      <w:pPr>
        <w:spacing w:after="0"/>
      </w:pPr>
      <w:r>
        <w:rPr>
          <w:color w:val="0000FF"/>
        </w:rPr>
        <w:t>【解析】</w:t>
      </w:r>
      <w:r>
        <w:rPr>
          <w:color w:val="000000"/>
        </w:rPr>
        <w:t>【解答】</w:t>
      </w:r>
      <w:r>
        <w:rPr>
          <w:color w:val="000000"/>
        </w:rPr>
        <w:t>A</w:t>
      </w:r>
      <w:r>
        <w:rPr>
          <w:color w:val="000000"/>
        </w:rPr>
        <w:t>、一种生物就是一个物种，</w:t>
      </w:r>
      <w:r>
        <w:rPr>
          <w:color w:val="000000"/>
        </w:rPr>
        <w:t>A</w:t>
      </w:r>
      <w:r>
        <w:rPr>
          <w:color w:val="000000"/>
        </w:rPr>
        <w:t>不符合题意；</w:t>
      </w:r>
      <w:r>
        <w:br/>
      </w:r>
      <w:r>
        <w:rPr>
          <w:color w:val="000000"/>
        </w:rPr>
        <w:t xml:space="preserve"> B</w:t>
      </w:r>
      <w:r>
        <w:rPr>
          <w:color w:val="000000"/>
        </w:rPr>
        <w:t>、同一分类单位中的生物，其特征不完全相同，</w:t>
      </w:r>
      <w:r>
        <w:rPr>
          <w:color w:val="000000"/>
        </w:rPr>
        <w:t>B</w:t>
      </w:r>
      <w:r>
        <w:rPr>
          <w:color w:val="000000"/>
        </w:rPr>
        <w:t>不符合题意；</w:t>
      </w:r>
      <w:r>
        <w:br/>
      </w:r>
      <w:r>
        <w:rPr>
          <w:color w:val="000000"/>
        </w:rPr>
        <w:t xml:space="preserve"> C</w:t>
      </w:r>
      <w:r>
        <w:rPr>
          <w:color w:val="000000"/>
        </w:rPr>
        <w:t>、分类单位越小，共同特征就越多，包含的生物种类就越少，</w:t>
      </w:r>
      <w:r>
        <w:rPr>
          <w:color w:val="000000"/>
        </w:rPr>
        <w:t>C</w:t>
      </w:r>
      <w:r>
        <w:rPr>
          <w:color w:val="000000"/>
        </w:rPr>
        <w:t>不符合题意；</w:t>
      </w:r>
      <w:r>
        <w:br/>
      </w:r>
      <w:r>
        <w:rPr>
          <w:color w:val="000000"/>
        </w:rPr>
        <w:t xml:space="preserve"> D</w:t>
      </w:r>
      <w:r>
        <w:rPr>
          <w:color w:val="000000"/>
        </w:rPr>
        <w:t>、分类单位越小，共同特征就越多，包含的生物种类就越少，生物之间的亲缘关系越近，</w:t>
      </w:r>
      <w:r>
        <w:rPr>
          <w:color w:val="000000"/>
        </w:rPr>
        <w:t>D</w:t>
      </w:r>
      <w:r>
        <w:rPr>
          <w:color w:val="000000"/>
        </w:rPr>
        <w:t>符合题意。</w:t>
      </w:r>
      <w:r>
        <w:rPr>
          <w:color w:val="000000"/>
        </w:rPr>
        <w:t xml:space="preserve"> </w:t>
      </w:r>
    </w:p>
    <w:p w:rsidR="00737A88">
      <w:pPr>
        <w:spacing w:after="0"/>
      </w:pPr>
      <w:r>
        <w:rPr>
          <w:color w:val="000000"/>
        </w:rPr>
        <w:t>故答案为：</w:t>
      </w:r>
      <w:r>
        <w:rPr>
          <w:color w:val="000000"/>
        </w:rPr>
        <w:t>D</w:t>
      </w:r>
    </w:p>
    <w:p w:rsidR="00737A88">
      <w:pPr>
        <w:spacing w:after="0"/>
      </w:pPr>
      <w:r>
        <w:rPr>
          <w:color w:val="000000"/>
        </w:rPr>
        <w:t>【分析】生物分类的依据是生物的形态结构和生理功能的差异程度和亲缘关系的远近，生物分类单位由大到小是界、门、纲、目、科、属、种．界是最大的分类单位，种是最基本的分类单位．分类单位越大，生物</w:t>
      </w:r>
      <w:r>
        <w:rPr>
          <w:color w:val="000000"/>
        </w:rPr>
        <w:t>之间的亲缘关系就越小，分类单位越小，生物之间的亲缘关系就越近</w:t>
      </w:r>
      <w:r>
        <w:rPr>
          <w:color w:val="000000"/>
        </w:rPr>
        <w:t>.</w:t>
      </w:r>
    </w:p>
    <w:p w:rsidR="00737A88">
      <w:pPr>
        <w:spacing w:after="0"/>
      </w:pPr>
      <w:r>
        <w:rPr>
          <w:color w:val="000000"/>
        </w:rPr>
        <w:t>11.</w:t>
      </w:r>
      <w:r>
        <w:rPr>
          <w:color w:val="0000FF"/>
        </w:rPr>
        <w:t>【答案】</w:t>
      </w:r>
      <w:r>
        <w:rPr>
          <w:color w:val="000000"/>
        </w:rPr>
        <w:t xml:space="preserve"> D   </w:t>
      </w:r>
    </w:p>
    <w:p w:rsidR="000D4EC2">
      <w:pPr>
        <w:spacing w:after="0"/>
      </w:pPr>
      <w:r>
        <w:rPr>
          <w:color w:val="0000FF"/>
        </w:rPr>
        <w:t>【解析】</w:t>
      </w:r>
      <w:r>
        <w:rPr>
          <w:color w:val="000000"/>
        </w:rPr>
        <w:t>【分析】生物分类是研究生物的一种基本方法，生物学家根据生物之间的相似程度，即生物在形态结构特征、生理功能等方面的相同点和不同点，把生物划分为不同等级的分类单位，将生物分为植物界、动物界和其他的几个界，每个界又被分为六个更小的等级，它们由从大到小依次是门、纲、目、科、属、种。</w:t>
      </w:r>
      <w:r>
        <w:br/>
      </w:r>
      <w:r>
        <w:rPr>
          <w:color w:val="000000"/>
        </w:rPr>
        <w:t>【点评】此题为基础题，解答此类题目的关键是理解生物分类的依据。</w:t>
      </w:r>
    </w:p>
    <w:p w:rsidR="00737A88">
      <w:pPr>
        <w:spacing w:after="0"/>
      </w:pPr>
      <w:r>
        <w:rPr>
          <w:color w:val="000000"/>
        </w:rPr>
        <w:t>12.</w:t>
      </w:r>
      <w:r>
        <w:rPr>
          <w:color w:val="0000FF"/>
        </w:rPr>
        <w:t>【答案】</w:t>
      </w:r>
      <w:r>
        <w:rPr>
          <w:color w:val="000000"/>
        </w:rPr>
        <w:t xml:space="preserve"> B   </w:t>
      </w:r>
    </w:p>
    <w:p w:rsidR="000D4EC2">
      <w:pPr>
        <w:spacing w:after="0"/>
      </w:pPr>
      <w:r>
        <w:rPr>
          <w:color w:val="0000FF"/>
        </w:rPr>
        <w:t>【解析】</w:t>
      </w:r>
      <w:r>
        <w:rPr>
          <w:color w:val="000000"/>
        </w:rPr>
        <w:t>【分析】生物分类单位由大到小是界、门、纲、目、科、属、种．界是最大的分类单位，最基本的分类单位是种．分类单位越大，生物的相似程度越少，共同特征就越少，包含的生物种类就越多，生物的亲缘关系就越远；分类单位越小，生物的相似程度越多，共同特征就越多，包含的生物种类就越少，生物的亲缘关系就越近．同一分类单位中，如豆科中的黄豆和黑豆分单位相同，但是它们的特征如种皮的颜色不同，因此同一分类单位中，植物的特征并不是完全相同的植．</w:t>
      </w:r>
      <w:r>
        <w:br/>
      </w:r>
      <w:r>
        <w:rPr>
          <w:color w:val="000000"/>
        </w:rPr>
        <w:t>故选</w:t>
      </w:r>
      <w:r>
        <w:rPr>
          <w:color w:val="000000"/>
        </w:rPr>
        <w:t>B</w:t>
      </w:r>
      <w:r>
        <w:rPr>
          <w:color w:val="000000"/>
        </w:rPr>
        <w:t>．</w:t>
      </w:r>
    </w:p>
    <w:p w:rsidR="00737A88">
      <w:pPr>
        <w:spacing w:after="0"/>
      </w:pPr>
      <w:r>
        <w:rPr>
          <w:color w:val="000000"/>
        </w:rPr>
        <w:t>13.</w:t>
      </w:r>
      <w:r>
        <w:rPr>
          <w:color w:val="0000FF"/>
        </w:rPr>
        <w:t>【答案】</w:t>
      </w:r>
      <w:r>
        <w:rPr>
          <w:color w:val="000000"/>
        </w:rPr>
        <w:t xml:space="preserve">B  </w:t>
      </w:r>
    </w:p>
    <w:p w:rsidR="000D4EC2">
      <w:pPr>
        <w:spacing w:after="0"/>
      </w:pPr>
      <w:r>
        <w:rPr>
          <w:color w:val="0000FF"/>
        </w:rPr>
        <w:t>【解析】</w:t>
      </w:r>
      <w:r>
        <w:rPr>
          <w:color w:val="000000"/>
        </w:rPr>
        <w:t>【解答】解：衣藻是藻类植物属于绿色植物，它结构简单</w:t>
      </w:r>
      <w:r>
        <w:rPr>
          <w:color w:val="000000"/>
        </w:rPr>
        <w:t>，没有根、茎、叶的分化；</w:t>
      </w:r>
    </w:p>
    <w:p w:rsidR="00737A88">
      <w:pPr>
        <w:spacing w:after="0"/>
      </w:pPr>
      <w:r>
        <w:rPr>
          <w:color w:val="000000"/>
        </w:rPr>
        <w:t>苔藓植物属于绿色植物，有了茎和叶的分化，没有真正根；</w:t>
      </w:r>
    </w:p>
    <w:p w:rsidR="00737A88">
      <w:pPr>
        <w:spacing w:after="0"/>
      </w:pPr>
      <w:r>
        <w:rPr>
          <w:color w:val="000000"/>
        </w:rPr>
        <w:t>松树属于裸子植物属于绿色植物，有发达的根、茎、叶，适宜生活在干旱的环境中，种子裸露无果皮包被；</w:t>
      </w:r>
    </w:p>
    <w:p w:rsidR="00737A88">
      <w:pPr>
        <w:spacing w:after="0"/>
      </w:pPr>
      <w:r>
        <w:rPr>
          <w:color w:val="000000"/>
        </w:rPr>
        <w:t>玉米是绿色植物的被子植物，具有根、茎、叶、花、果实、种子六大器官，种子外面有果皮包被；</w:t>
      </w:r>
    </w:p>
    <w:p w:rsidR="00737A88">
      <w:pPr>
        <w:spacing w:after="0"/>
      </w:pPr>
      <w:r>
        <w:rPr>
          <w:color w:val="000000"/>
        </w:rPr>
        <w:t>A</w:t>
      </w:r>
      <w:r>
        <w:rPr>
          <w:color w:val="000000"/>
        </w:rPr>
        <w:t>、苔藓和衣藻是孢子植物，不能产生种子．</w:t>
      </w:r>
      <w:r>
        <w:rPr>
          <w:color w:val="000000"/>
        </w:rPr>
        <w:t>A</w:t>
      </w:r>
      <w:r>
        <w:rPr>
          <w:color w:val="000000"/>
        </w:rPr>
        <w:t>错误；</w:t>
      </w:r>
    </w:p>
    <w:p w:rsidR="00737A88">
      <w:pPr>
        <w:spacing w:after="0"/>
      </w:pPr>
      <w:r>
        <w:rPr>
          <w:color w:val="000000"/>
        </w:rPr>
        <w:t>B</w:t>
      </w:r>
      <w:r>
        <w:rPr>
          <w:color w:val="000000"/>
        </w:rPr>
        <w:t>、四种植物都含有叶绿体，都能进行光合作用．</w:t>
      </w:r>
      <w:r>
        <w:rPr>
          <w:color w:val="000000"/>
        </w:rPr>
        <w:t>B</w:t>
      </w:r>
      <w:r>
        <w:rPr>
          <w:color w:val="000000"/>
        </w:rPr>
        <w:t>正确；</w:t>
      </w:r>
    </w:p>
    <w:p w:rsidR="00737A88">
      <w:pPr>
        <w:spacing w:after="0"/>
      </w:pPr>
      <w:r>
        <w:rPr>
          <w:color w:val="000000"/>
        </w:rPr>
        <w:t>C</w:t>
      </w:r>
      <w:r>
        <w:rPr>
          <w:color w:val="000000"/>
        </w:rPr>
        <w:t>、衣藻没有根茎叶的分化，苔藓有茎叶，没有根．</w:t>
      </w:r>
      <w:r>
        <w:rPr>
          <w:color w:val="000000"/>
        </w:rPr>
        <w:t>C</w:t>
      </w:r>
      <w:r>
        <w:rPr>
          <w:color w:val="000000"/>
        </w:rPr>
        <w:t>错误；</w:t>
      </w:r>
    </w:p>
    <w:p w:rsidR="00737A88">
      <w:pPr>
        <w:spacing w:after="0"/>
      </w:pPr>
      <w:r>
        <w:rPr>
          <w:color w:val="000000"/>
        </w:rPr>
        <w:t>D</w:t>
      </w:r>
      <w:r>
        <w:rPr>
          <w:color w:val="000000"/>
        </w:rPr>
        <w:t>、只有玉米有花、果实和种子．</w:t>
      </w:r>
      <w:r>
        <w:rPr>
          <w:color w:val="000000"/>
        </w:rPr>
        <w:t>D</w:t>
      </w:r>
      <w:r>
        <w:rPr>
          <w:color w:val="000000"/>
        </w:rPr>
        <w:t>错误．</w:t>
      </w:r>
    </w:p>
    <w:p w:rsidR="00737A88">
      <w:pPr>
        <w:spacing w:after="0"/>
      </w:pPr>
      <w:r>
        <w:rPr>
          <w:color w:val="000000"/>
        </w:rPr>
        <w:t>故选：</w:t>
      </w:r>
      <w:r>
        <w:rPr>
          <w:color w:val="000000"/>
        </w:rPr>
        <w:t>B</w:t>
      </w:r>
      <w:r>
        <w:rPr>
          <w:color w:val="000000"/>
        </w:rPr>
        <w:t>．</w:t>
      </w:r>
    </w:p>
    <w:p w:rsidR="00737A88">
      <w:pPr>
        <w:spacing w:after="0"/>
      </w:pPr>
      <w:r>
        <w:rPr>
          <w:color w:val="000000"/>
        </w:rPr>
        <w:t>【分析】根据生殖方式的不同，植物可</w:t>
      </w:r>
      <w:r>
        <w:rPr>
          <w:color w:val="000000"/>
        </w:rPr>
        <w:t>分为孢子植物和种子植物．</w:t>
      </w:r>
    </w:p>
    <w:p w:rsidR="00737A88">
      <w:pPr>
        <w:spacing w:after="0"/>
      </w:pPr>
      <w:r>
        <w:rPr>
          <w:color w:val="000000"/>
        </w:rPr>
        <w:t>孢子植物用孢子来繁殖后代，如藻类植物、苔藓植物、蕨类植物；</w:t>
      </w:r>
    </w:p>
    <w:p w:rsidR="00737A88">
      <w:pPr>
        <w:spacing w:after="0"/>
      </w:pPr>
      <w:r>
        <w:rPr>
          <w:color w:val="000000"/>
        </w:rPr>
        <w:t>种子植物用种子来繁殖后代，如裸子植物和被子植物，两者主要区别是种子有无果皮包被．</w:t>
      </w:r>
    </w:p>
    <w:p w:rsidR="00737A88">
      <w:pPr>
        <w:spacing w:after="0"/>
      </w:pPr>
      <w:r>
        <w:rPr>
          <w:color w:val="000000"/>
        </w:rPr>
        <w:t>14.</w:t>
      </w:r>
      <w:r>
        <w:rPr>
          <w:color w:val="0000FF"/>
        </w:rPr>
        <w:t>【答案】</w:t>
      </w:r>
      <w:r>
        <w:rPr>
          <w:color w:val="000000"/>
        </w:rPr>
        <w:t xml:space="preserve"> D   </w:t>
      </w:r>
    </w:p>
    <w:p w:rsidR="00737A88">
      <w:pPr>
        <w:spacing w:after="0"/>
      </w:pPr>
      <w:r>
        <w:rPr>
          <w:color w:val="0000FF"/>
        </w:rPr>
        <w:t>【解析】</w:t>
      </w:r>
      <w:r>
        <w:rPr>
          <w:color w:val="000000"/>
        </w:rPr>
        <w:t>【解答】鲫鱼属于鱼类，与水中生活相适应，身体呈流线型，用鳍游泳，用鳃呼吸；生物进化的总体趋势是从简单到复杂，从低等到高等，从水生到陆生．鲫鱼是鱼类、青蛙两栖类、扬子鳄是爬行类．大熊猫是哺乳类，按照从低等到高等的顺序排列为鱼类</w:t>
      </w:r>
      <w:r>
        <w:rPr>
          <w:color w:val="000000"/>
        </w:rPr>
        <w:t>-</w:t>
      </w:r>
      <w:r>
        <w:rPr>
          <w:color w:val="000000"/>
        </w:rPr>
        <w:t>两栖类</w:t>
      </w:r>
      <w:r>
        <w:rPr>
          <w:color w:val="000000"/>
        </w:rPr>
        <w:t>-</w:t>
      </w:r>
      <w:r>
        <w:rPr>
          <w:color w:val="000000"/>
        </w:rPr>
        <w:t>爬行类</w:t>
      </w:r>
      <w:r>
        <w:rPr>
          <w:color w:val="000000"/>
        </w:rPr>
        <w:t>-</w:t>
      </w:r>
      <w:r>
        <w:rPr>
          <w:color w:val="000000"/>
        </w:rPr>
        <w:t>鸟类，所以这四种动物由低等到高等的排列是鲫鱼、青蛙、扬子鳄、大熊猫。</w:t>
      </w:r>
    </w:p>
    <w:p w:rsidR="000D4EC2">
      <w:pPr>
        <w:spacing w:after="0"/>
      </w:pPr>
      <w:r>
        <w:rPr>
          <w:color w:val="000000"/>
        </w:rPr>
        <w:t>【分析】本题主要考查动物的分类相关知识，意在考查考生能记住所学的知识，把握知识间的内在联系。</w:t>
      </w:r>
    </w:p>
    <w:p w:rsidR="00737A88">
      <w:r>
        <w:t>二、填空题</w:t>
      </w:r>
    </w:p>
    <w:p w:rsidR="00737A88">
      <w:pPr>
        <w:spacing w:after="0"/>
      </w:pPr>
      <w:r>
        <w:rPr>
          <w:color w:val="000000"/>
        </w:rPr>
        <w:t>15.</w:t>
      </w:r>
      <w:r>
        <w:rPr>
          <w:color w:val="0000FF"/>
        </w:rPr>
        <w:t>【答案】</w:t>
      </w:r>
      <w:r>
        <w:rPr>
          <w:color w:val="000000"/>
        </w:rPr>
        <w:t>成形的细胞核</w:t>
      </w:r>
      <w:r>
        <w:rPr>
          <w:color w:val="000000"/>
        </w:rPr>
        <w:t xml:space="preserve">  </w:t>
      </w:r>
    </w:p>
    <w:p w:rsidR="00737A88">
      <w:pPr>
        <w:spacing w:after="0"/>
      </w:pPr>
      <w:r>
        <w:rPr>
          <w:color w:val="0000FF"/>
        </w:rPr>
        <w:t>【解析】</w:t>
      </w:r>
      <w:r>
        <w:rPr>
          <w:color w:val="000000"/>
        </w:rPr>
        <w:t>【解答】有些单细胞生物没有成形的细胞核，属原核生物，如细菌、蓝藻、支原体、衣原体、放线菌等；有些单细胞生物有成形的细胞核，是真核生物，如酵母菌、衣藻、变形虫等．</w:t>
      </w:r>
      <w:r>
        <w:br/>
      </w:r>
      <w:r>
        <w:rPr>
          <w:color w:val="000000"/>
        </w:rPr>
        <w:t>故答案为：成形的细胞核</w:t>
      </w:r>
      <w:r>
        <w:br/>
      </w:r>
      <w:r>
        <w:rPr>
          <w:color w:val="000000"/>
        </w:rPr>
        <w:t>【分析】原核细胞（如细菌、蓝藻）与真核细胞相比，最大的区别是原核细胞没有被核膜包被的成形的细胞核（没有核膜、核仁和染色体）；原核生物没有复杂的细胞器，只有核糖体一种细胞器，但原</w:t>
      </w:r>
      <w:r>
        <w:rPr>
          <w:color w:val="000000"/>
        </w:rPr>
        <w:t>核生物含有细胞膜、细胞质等结构，也含有核酸（</w:t>
      </w:r>
      <w:r>
        <w:rPr>
          <w:color w:val="000000"/>
        </w:rPr>
        <w:t>DNA</w:t>
      </w:r>
      <w:r>
        <w:rPr>
          <w:color w:val="000000"/>
        </w:rPr>
        <w:t>和</w:t>
      </w:r>
      <w:r>
        <w:rPr>
          <w:color w:val="000000"/>
        </w:rPr>
        <w:t>RNA</w:t>
      </w:r>
      <w:r>
        <w:rPr>
          <w:color w:val="000000"/>
        </w:rPr>
        <w:t>）和蛋白质等物质．</w:t>
      </w:r>
    </w:p>
    <w:p w:rsidR="00737A88">
      <w:pPr>
        <w:spacing w:after="0"/>
      </w:pPr>
      <w:r>
        <w:rPr>
          <w:color w:val="000000"/>
        </w:rPr>
        <w:t>16.</w:t>
      </w:r>
      <w:r>
        <w:rPr>
          <w:color w:val="0000FF"/>
        </w:rPr>
        <w:t>【答案】</w:t>
      </w:r>
      <w:r>
        <w:rPr>
          <w:color w:val="000000"/>
        </w:rPr>
        <w:t>界；门；纲；目；科；属；种</w:t>
      </w:r>
      <w:r>
        <w:rPr>
          <w:color w:val="000000"/>
        </w:rPr>
        <w:t xml:space="preserve">  </w:t>
      </w:r>
    </w:p>
    <w:p w:rsidR="00737A88">
      <w:pPr>
        <w:spacing w:after="0"/>
      </w:pPr>
      <w:r>
        <w:rPr>
          <w:color w:val="0000FF"/>
        </w:rPr>
        <w:t>【解析】</w:t>
      </w:r>
      <w:r>
        <w:rPr>
          <w:color w:val="000000"/>
        </w:rPr>
        <w:t>【解答】生物分类的依据主要是生物在形态结构、内部构造和生理特征等方面的特征，生物的分类单位从大到小依次是：界、门、纲、目、科、属、种。其中种是最小的单位。</w:t>
      </w:r>
      <w:r>
        <w:br/>
      </w:r>
      <w:r>
        <w:rPr>
          <w:color w:val="000000"/>
        </w:rPr>
        <w:t>故答案为：界；门；纲；目；科；属；种【分析】生物分类的依据是生物的形态结构和生理功能的差异程度和亲缘关系的远近，生物分类单位由大到小是界、门、纲、目、科、属、种．界是最大的分类单位，种是最基本的分类单位．分类单位越大，生物之</w:t>
      </w:r>
      <w:r>
        <w:rPr>
          <w:color w:val="000000"/>
        </w:rPr>
        <w:t>间的亲缘关系就越小，分类单位越小，生物之间的亲缘关系就越近</w:t>
      </w:r>
      <w:r>
        <w:rPr>
          <w:color w:val="000000"/>
        </w:rPr>
        <w:t>.</w:t>
      </w:r>
    </w:p>
    <w:p w:rsidR="00737A88">
      <w:pPr>
        <w:spacing w:after="0"/>
      </w:pPr>
      <w:r>
        <w:rPr>
          <w:color w:val="000000"/>
        </w:rPr>
        <w:t>17.</w:t>
      </w:r>
      <w:r>
        <w:rPr>
          <w:color w:val="0000FF"/>
        </w:rPr>
        <w:t>【答案】</w:t>
      </w:r>
      <w:r>
        <w:rPr>
          <w:color w:val="000000"/>
        </w:rPr>
        <w:t>脊椎骨；两栖类；哺乳类</w:t>
      </w:r>
      <w:r>
        <w:rPr>
          <w:color w:val="000000"/>
        </w:rPr>
        <w:t xml:space="preserve">  </w:t>
      </w:r>
    </w:p>
    <w:p w:rsidR="00737A88">
      <w:pPr>
        <w:spacing w:after="0"/>
      </w:pPr>
      <w:r>
        <w:rPr>
          <w:color w:val="0000FF"/>
        </w:rPr>
        <w:t>【解析】</w:t>
      </w:r>
      <w:r>
        <w:rPr>
          <w:color w:val="000000"/>
        </w:rPr>
        <w:t>【解答】动物根据有无脊椎骨分成两大类：无脊椎动物和脊椎动物。无脊椎动物的体内没有脊柱，包括腔肠动物、扁形动物、线形动物、软体动物、环节动物、和节肢动物等；脊椎动物的体内有由脊椎骨构成的脊柱，包括鱼类、两栖类、爬行类、鸟类和哺乳类。哺乳动物体表被毛、牙齿分化、体腔内有膈、心脏四腔、体温恒定、胎生哺乳等，使它的结构功能最完善，最适应环境，也说明它是脊椎动物中乃至整个动物界最高等的一个类群。</w:t>
      </w:r>
      <w:r>
        <w:br/>
      </w:r>
      <w:r>
        <w:rPr>
          <w:color w:val="000000"/>
        </w:rPr>
        <w:t>故答案为：</w:t>
      </w:r>
      <w:r>
        <w:rPr>
          <w:color w:val="000000"/>
        </w:rPr>
        <w:t>脊椎骨；两栖类；哺乳类【分析】动物根据体内脊柱的有无，可分为脊椎动物和无脊椎动物，体内有脊柱的动物叫做脊椎动物，体内没有脊柱的动物叫做无脊椎动物；</w:t>
      </w:r>
      <w:r>
        <w:br/>
      </w:r>
      <w:r>
        <w:rPr>
          <w:color w:val="000000"/>
        </w:rPr>
        <w:t>鱼类、两栖类、爬行类、鸟类和哺乳类的体内都有脊柱，属于脊椎动物；而原生动物、腔肠动物、扁形动物、线形动物、环节动物、软体动物和节肢动物体内都没有脊柱，属于无脊椎动物．</w:t>
      </w:r>
    </w:p>
    <w:p w:rsidR="00737A88">
      <w:r>
        <w:t>三、解答题</w:t>
      </w:r>
    </w:p>
    <w:p w:rsidR="00737A88">
      <w:pPr>
        <w:spacing w:after="0"/>
      </w:pPr>
      <w:r>
        <w:rPr>
          <w:color w:val="000000"/>
        </w:rPr>
        <w:t>18.</w:t>
      </w:r>
      <w:r>
        <w:rPr>
          <w:color w:val="0000FF"/>
        </w:rPr>
        <w:t>【答案】</w:t>
      </w:r>
      <w:r>
        <w:rPr>
          <w:color w:val="000000"/>
        </w:rPr>
        <w:t>植物：松树、狗尾草、水藻、柳树、荷花、桃树．</w:t>
      </w:r>
      <w:r>
        <w:br/>
      </w:r>
      <w:r>
        <w:rPr>
          <w:color w:val="000000"/>
        </w:rPr>
        <w:t>动物：大象、鹦鹉、蝴蝶、海豹、热带鱼、珊瑚虫．</w:t>
      </w:r>
      <w:r>
        <w:br/>
      </w:r>
      <w:r>
        <w:rPr>
          <w:color w:val="000000"/>
        </w:rPr>
        <w:t>理由：（</w:t>
      </w:r>
      <w:r>
        <w:rPr>
          <w:color w:val="000000"/>
        </w:rPr>
        <w:t>1</w:t>
      </w:r>
      <w:r>
        <w:rPr>
          <w:color w:val="000000"/>
        </w:rPr>
        <w:t>）植物可以进行光合作用，动物不能自己制造有机物，只能直接或间接以植</w:t>
      </w:r>
      <w:r>
        <w:rPr>
          <w:color w:val="000000"/>
        </w:rPr>
        <w:t>物为食．</w:t>
      </w:r>
      <w:r>
        <w:br/>
      </w:r>
      <w:r>
        <w:rPr>
          <w:color w:val="000000"/>
        </w:rPr>
        <w:t>（</w:t>
      </w:r>
      <w:r>
        <w:rPr>
          <w:color w:val="000000"/>
        </w:rPr>
        <w:t>2</w:t>
      </w:r>
      <w:r>
        <w:rPr>
          <w:color w:val="000000"/>
        </w:rPr>
        <w:t>）动物可以自由（主）运动，植物不可以．</w:t>
      </w:r>
      <w:r>
        <w:br/>
      </w:r>
      <w:r>
        <w:rPr>
          <w:color w:val="000000"/>
        </w:rPr>
        <w:t>（</w:t>
      </w:r>
      <w:r>
        <w:rPr>
          <w:color w:val="000000"/>
        </w:rPr>
        <w:t>3</w:t>
      </w:r>
      <w:r>
        <w:rPr>
          <w:color w:val="000000"/>
        </w:rPr>
        <w:t>）在生态系统中，植物扮演生产者，动物扮演消费者角色．</w:t>
      </w:r>
      <w:r>
        <w:br/>
      </w:r>
      <w:r>
        <w:rPr>
          <w:color w:val="000000"/>
        </w:rPr>
        <w:t>（</w:t>
      </w:r>
      <w:r>
        <w:rPr>
          <w:color w:val="000000"/>
        </w:rPr>
        <w:t>4</w:t>
      </w:r>
      <w:r>
        <w:rPr>
          <w:color w:val="000000"/>
        </w:rPr>
        <w:t>）植物细胞具有细胞壁、液泡和叶绿体等结构，动物细胞不具有．</w:t>
      </w:r>
      <w:r>
        <w:rPr>
          <w:color w:val="000000"/>
        </w:rPr>
        <w:t xml:space="preserve">  </w:t>
      </w:r>
    </w:p>
    <w:p w:rsidR="00737A88">
      <w:pPr>
        <w:spacing w:after="0"/>
      </w:pPr>
      <w:r>
        <w:rPr>
          <w:color w:val="0000FF"/>
        </w:rPr>
        <w:t>【解析】</w:t>
      </w:r>
      <w:r>
        <w:rPr>
          <w:color w:val="000000"/>
        </w:rPr>
        <w:t>【解答】题干中的生物属于植物的有：松树、狗尾草、水藻、柳树、荷花、桃树．</w:t>
      </w:r>
      <w:r>
        <w:br/>
      </w:r>
      <w:r>
        <w:rPr>
          <w:color w:val="000000"/>
        </w:rPr>
        <w:t>属于动物的有：大象、鹦鹉、蝴蝶、海豹、热带鱼、珊瑚虫．</w:t>
      </w:r>
      <w:r>
        <w:br/>
      </w:r>
      <w:r>
        <w:rPr>
          <w:color w:val="000000"/>
        </w:rPr>
        <w:t>理由：（</w:t>
      </w:r>
      <w:r>
        <w:rPr>
          <w:color w:val="000000"/>
        </w:rPr>
        <w:t>1</w:t>
      </w:r>
      <w:r>
        <w:rPr>
          <w:color w:val="000000"/>
        </w:rPr>
        <w:t>）植物可以进行光合作用，动物不能自己制造有机物，只能直接或间接以植物为食．</w:t>
      </w:r>
      <w:r>
        <w:br/>
      </w:r>
      <w:r>
        <w:rPr>
          <w:color w:val="000000"/>
        </w:rPr>
        <w:t>（</w:t>
      </w:r>
      <w:r>
        <w:rPr>
          <w:color w:val="000000"/>
        </w:rPr>
        <w:t>2</w:t>
      </w:r>
      <w:r>
        <w:rPr>
          <w:color w:val="000000"/>
        </w:rPr>
        <w:t>）动物可以自由（主）运动，植物不可以．</w:t>
      </w:r>
      <w:r>
        <w:br/>
      </w:r>
      <w:r>
        <w:rPr>
          <w:color w:val="000000"/>
        </w:rPr>
        <w:t>（</w:t>
      </w:r>
      <w:r>
        <w:rPr>
          <w:color w:val="000000"/>
        </w:rPr>
        <w:t>3</w:t>
      </w:r>
      <w:r>
        <w:rPr>
          <w:color w:val="000000"/>
        </w:rPr>
        <w:t>）在生态系统中，植物扮演生产者，动物扮演消费者角色．</w:t>
      </w:r>
      <w:r>
        <w:br/>
      </w:r>
      <w:r>
        <w:rPr>
          <w:color w:val="000000"/>
        </w:rPr>
        <w:t>（</w:t>
      </w:r>
      <w:r>
        <w:rPr>
          <w:color w:val="000000"/>
        </w:rPr>
        <w:t>4</w:t>
      </w:r>
      <w:r>
        <w:rPr>
          <w:color w:val="000000"/>
        </w:rPr>
        <w:t>）植物细胞具有细胞壁、液泡和叶绿体等结构，动物细胞不具有．</w:t>
      </w:r>
      <w:r>
        <w:br/>
      </w:r>
      <w:r>
        <w:rPr>
          <w:color w:val="000000"/>
        </w:rPr>
        <w:t>故答案为：</w:t>
      </w:r>
      <w:r>
        <w:br/>
      </w:r>
      <w:r>
        <w:rPr>
          <w:color w:val="000000"/>
        </w:rPr>
        <w:t>植物：松树、狗尾草、水藻、柳树、荷花、桃树．</w:t>
      </w:r>
      <w:r>
        <w:br/>
      </w:r>
      <w:r>
        <w:rPr>
          <w:color w:val="000000"/>
        </w:rPr>
        <w:t>动物：大象、鹦鹉、蝴蝶、海豹、热带鱼、珊瑚虫．</w:t>
      </w:r>
      <w:r>
        <w:br/>
      </w:r>
      <w:r>
        <w:rPr>
          <w:color w:val="000000"/>
        </w:rPr>
        <w:t>理由：（</w:t>
      </w:r>
      <w:r>
        <w:rPr>
          <w:color w:val="000000"/>
        </w:rPr>
        <w:t>1</w:t>
      </w:r>
      <w:r>
        <w:rPr>
          <w:color w:val="000000"/>
        </w:rPr>
        <w:t>）植物可以进行光合作用，动物不能自己制造有机物，只能直接或间接以植物为食．</w:t>
      </w:r>
      <w:r>
        <w:br/>
      </w:r>
      <w:r>
        <w:rPr>
          <w:color w:val="000000"/>
        </w:rPr>
        <w:t>（</w:t>
      </w:r>
      <w:r>
        <w:rPr>
          <w:color w:val="000000"/>
        </w:rPr>
        <w:t>2</w:t>
      </w:r>
      <w:r>
        <w:rPr>
          <w:color w:val="000000"/>
        </w:rPr>
        <w:t>）动物可以自由（主）运动，植物不可以．</w:t>
      </w:r>
      <w:r>
        <w:br/>
      </w:r>
      <w:r>
        <w:rPr>
          <w:color w:val="000000"/>
        </w:rPr>
        <w:t>（</w:t>
      </w:r>
      <w:r>
        <w:rPr>
          <w:color w:val="000000"/>
        </w:rPr>
        <w:t>3</w:t>
      </w:r>
      <w:r>
        <w:rPr>
          <w:color w:val="000000"/>
        </w:rPr>
        <w:t>）在生态系统中，植物扮演生产者，动物扮演消费者角色．</w:t>
      </w:r>
      <w:r>
        <w:br/>
      </w:r>
      <w:r>
        <w:rPr>
          <w:color w:val="000000"/>
        </w:rPr>
        <w:t>（</w:t>
      </w:r>
      <w:r>
        <w:rPr>
          <w:color w:val="000000"/>
        </w:rPr>
        <w:t>4</w:t>
      </w:r>
      <w:r>
        <w:rPr>
          <w:color w:val="000000"/>
        </w:rPr>
        <w:t>）植物细胞具有细胞壁、液泡和叶绿体等结构，动物细胞不具有．</w:t>
      </w:r>
      <w:r>
        <w:br/>
      </w:r>
      <w:r>
        <w:rPr>
          <w:color w:val="000000"/>
        </w:rPr>
        <w:t>【分析】为了研究生物之间的亲缘关系，我们要对生物进行分类，生物的分类依据很多，要对生物灵活</w:t>
      </w:r>
      <w:r>
        <w:rPr>
          <w:color w:val="000000"/>
        </w:rPr>
        <w:t>分类．</w:t>
      </w:r>
      <w:r>
        <w:br/>
      </w:r>
      <w:r>
        <w:rPr>
          <w:color w:val="000000"/>
        </w:rPr>
        <w:t>生物学家根据生物之间的相似程度，即根据形态结构的特点，把生物划分为植物、动物和其他生物（细菌、真菌等）．</w:t>
      </w:r>
    </w:p>
    <w:p w:rsidR="00737A88">
      <w:r>
        <w:t>四、综合题</w:t>
      </w:r>
    </w:p>
    <w:p w:rsidR="00737A88">
      <w:pPr>
        <w:spacing w:after="0"/>
      </w:pPr>
      <w:r>
        <w:rPr>
          <w:color w:val="000000"/>
        </w:rPr>
        <w:t>19.</w:t>
      </w:r>
      <w:r>
        <w:rPr>
          <w:color w:val="0000FF"/>
        </w:rPr>
        <w:t>【答案】</w:t>
      </w:r>
      <w:r>
        <w:rPr>
          <w:color w:val="000000"/>
        </w:rPr>
        <w:t>（</w:t>
      </w:r>
      <w:r>
        <w:rPr>
          <w:color w:val="000000"/>
        </w:rPr>
        <w:t>1</w:t>
      </w:r>
      <w:r>
        <w:rPr>
          <w:color w:val="000000"/>
        </w:rPr>
        <w:t>）体节；环节；节肢</w:t>
      </w:r>
      <w:r>
        <w:br/>
      </w:r>
      <w:r>
        <w:rPr>
          <w:color w:val="000000"/>
        </w:rPr>
        <w:t>（</w:t>
      </w:r>
      <w:r>
        <w:rPr>
          <w:color w:val="000000"/>
        </w:rPr>
        <w:t>2</w:t>
      </w:r>
      <w:r>
        <w:rPr>
          <w:color w:val="000000"/>
        </w:rPr>
        <w:t>）变态发育</w:t>
      </w:r>
      <w:r>
        <w:br/>
      </w:r>
      <w:r>
        <w:rPr>
          <w:color w:val="000000"/>
        </w:rPr>
        <w:t>（</w:t>
      </w:r>
      <w:r>
        <w:rPr>
          <w:color w:val="000000"/>
        </w:rPr>
        <w:t>3</w:t>
      </w:r>
      <w:r>
        <w:rPr>
          <w:color w:val="000000"/>
        </w:rPr>
        <w:t>）前肢变成翼</w:t>
      </w:r>
      <w:r>
        <w:br/>
      </w:r>
      <w:r>
        <w:rPr>
          <w:color w:val="000000"/>
        </w:rPr>
        <w:t>（</w:t>
      </w:r>
      <w:r>
        <w:rPr>
          <w:color w:val="000000"/>
        </w:rPr>
        <w:t>4</w:t>
      </w:r>
      <w:r>
        <w:rPr>
          <w:color w:val="000000"/>
        </w:rPr>
        <w:t>）</w:t>
      </w:r>
      <w:r>
        <w:rPr>
          <w:color w:val="000000"/>
        </w:rPr>
        <w:t>E</w:t>
      </w:r>
      <w:r>
        <w:rPr>
          <w:color w:val="000000"/>
        </w:rPr>
        <w:t>和</w:t>
      </w:r>
      <w:r>
        <w:rPr>
          <w:color w:val="000000"/>
        </w:rPr>
        <w:t>F</w:t>
      </w:r>
      <w:r>
        <w:rPr>
          <w:color w:val="000000"/>
        </w:rPr>
        <w:t>；</w:t>
      </w:r>
      <w:r>
        <w:rPr>
          <w:color w:val="000000"/>
        </w:rPr>
        <w:t xml:space="preserve">F  </w:t>
      </w:r>
    </w:p>
    <w:p w:rsidR="00737A88">
      <w:pPr>
        <w:spacing w:after="0"/>
      </w:pPr>
      <w:r>
        <w:rPr>
          <w:color w:val="0000FF"/>
        </w:rPr>
        <w:t>【解析】</w:t>
      </w:r>
      <w:r>
        <w:rPr>
          <w:color w:val="000000"/>
        </w:rPr>
        <w:t>【解答】</w:t>
      </w:r>
      <w:r>
        <w:rPr>
          <w:color w:val="000000"/>
        </w:rPr>
        <w:t>A</w:t>
      </w:r>
      <w:r>
        <w:rPr>
          <w:color w:val="000000"/>
        </w:rPr>
        <w:t>是蚯蚓，属于环节动物，</w:t>
      </w:r>
      <w:r>
        <w:rPr>
          <w:color w:val="000000"/>
        </w:rPr>
        <w:t>B</w:t>
      </w:r>
      <w:r>
        <w:rPr>
          <w:color w:val="000000"/>
        </w:rPr>
        <w:t>小龙虾属于节肢动物，</w:t>
      </w:r>
      <w:r>
        <w:rPr>
          <w:color w:val="000000"/>
        </w:rPr>
        <w:t>C</w:t>
      </w:r>
      <w:r>
        <w:rPr>
          <w:color w:val="000000"/>
        </w:rPr>
        <w:t>青蛙属于两栖动物，</w:t>
      </w:r>
      <w:r>
        <w:rPr>
          <w:color w:val="000000"/>
        </w:rPr>
        <w:t>D</w:t>
      </w:r>
      <w:r>
        <w:rPr>
          <w:color w:val="000000"/>
        </w:rPr>
        <w:t>蜥蜴属于爬行动物，</w:t>
      </w:r>
      <w:r>
        <w:rPr>
          <w:color w:val="000000"/>
        </w:rPr>
        <w:t>E</w:t>
      </w:r>
      <w:r>
        <w:rPr>
          <w:color w:val="000000"/>
        </w:rPr>
        <w:t>家鸽属于鸟类，</w:t>
      </w:r>
      <w:r>
        <w:rPr>
          <w:color w:val="000000"/>
        </w:rPr>
        <w:t>F</w:t>
      </w:r>
      <w:r>
        <w:rPr>
          <w:color w:val="000000"/>
        </w:rPr>
        <w:t>家兔属于哺乳动物。（</w:t>
      </w:r>
      <w:r>
        <w:rPr>
          <w:color w:val="000000"/>
        </w:rPr>
        <w:t>1</w:t>
      </w:r>
      <w:r>
        <w:rPr>
          <w:color w:val="000000"/>
        </w:rPr>
        <w:t>）</w:t>
      </w:r>
      <w:r>
        <w:rPr>
          <w:color w:val="000000"/>
        </w:rPr>
        <w:t>A</w:t>
      </w:r>
      <w:r>
        <w:rPr>
          <w:color w:val="000000"/>
        </w:rPr>
        <w:t>和</w:t>
      </w:r>
      <w:r>
        <w:rPr>
          <w:color w:val="000000"/>
        </w:rPr>
        <w:t>B</w:t>
      </w:r>
      <w:r>
        <w:rPr>
          <w:color w:val="000000"/>
        </w:rPr>
        <w:t>的相同之处是身体由许多体节构成，</w:t>
      </w:r>
      <w:r>
        <w:rPr>
          <w:color w:val="000000"/>
        </w:rPr>
        <w:t>A</w:t>
      </w:r>
      <w:r>
        <w:rPr>
          <w:color w:val="000000"/>
        </w:rPr>
        <w:t>蚯蚓有体节和体腔，属于环节动物；</w:t>
      </w:r>
      <w:r>
        <w:rPr>
          <w:color w:val="000000"/>
        </w:rPr>
        <w:t>B</w:t>
      </w:r>
      <w:r>
        <w:rPr>
          <w:color w:val="000000"/>
        </w:rPr>
        <w:t>小龙虾有外骨骼，足和触角都分节，属于节肢动物。（</w:t>
      </w:r>
      <w:r>
        <w:rPr>
          <w:color w:val="000000"/>
        </w:rPr>
        <w:t>2</w:t>
      </w:r>
      <w:r>
        <w:rPr>
          <w:color w:val="000000"/>
        </w:rPr>
        <w:t>）</w:t>
      </w:r>
      <w:r>
        <w:rPr>
          <w:color w:val="000000"/>
        </w:rPr>
        <w:t>C</w:t>
      </w:r>
      <w:r>
        <w:rPr>
          <w:color w:val="000000"/>
        </w:rPr>
        <w:t>青蛙的幼体蝌蚪和成体</w:t>
      </w:r>
      <w:r>
        <w:rPr>
          <w:color w:val="000000"/>
        </w:rPr>
        <w:t>青蛙的形态结构和生活习性差别明显，属于变态发育。（</w:t>
      </w:r>
      <w:r>
        <w:rPr>
          <w:color w:val="000000"/>
        </w:rPr>
        <w:t>3</w:t>
      </w:r>
      <w:r>
        <w:rPr>
          <w:color w:val="000000"/>
        </w:rPr>
        <w:t>）</w:t>
      </w:r>
      <w:r>
        <w:rPr>
          <w:color w:val="000000"/>
        </w:rPr>
        <w:t>E</w:t>
      </w:r>
      <w:r>
        <w:rPr>
          <w:color w:val="000000"/>
        </w:rPr>
        <w:t>类动物多数能飞翔。与其飞行相适应的身体外形特征：身体呈流线型，被覆羽毛，前肢变成翼，体内有气囊，特殊的呼吸方式是双重呼吸。（</w:t>
      </w:r>
      <w:r>
        <w:rPr>
          <w:color w:val="000000"/>
        </w:rPr>
        <w:t>4</w:t>
      </w:r>
      <w:r>
        <w:rPr>
          <w:color w:val="000000"/>
        </w:rPr>
        <w:t>）上述类群中的</w:t>
      </w:r>
      <w:r>
        <w:rPr>
          <w:color w:val="000000"/>
        </w:rPr>
        <w:t>E</w:t>
      </w:r>
      <w:r>
        <w:rPr>
          <w:color w:val="000000"/>
        </w:rPr>
        <w:t>家鸽和</w:t>
      </w:r>
      <w:r>
        <w:rPr>
          <w:color w:val="000000"/>
        </w:rPr>
        <w:t>F</w:t>
      </w:r>
      <w:r>
        <w:rPr>
          <w:color w:val="000000"/>
        </w:rPr>
        <w:t>家兔体内有产热和散热的结构，体表有保温的结构，属于恒温动物。动物越高等，形态结构越复杂，学习行为就越强。</w:t>
      </w:r>
      <w:r>
        <w:rPr>
          <w:color w:val="000000"/>
        </w:rPr>
        <w:t>F</w:t>
      </w:r>
      <w:r>
        <w:rPr>
          <w:color w:val="000000"/>
        </w:rPr>
        <w:t>家兔属于哺乳动物，最高等，学习行为最强。</w:t>
      </w:r>
    </w:p>
    <w:p w:rsidR="00737A88">
      <w:pPr>
        <w:spacing w:after="0"/>
      </w:pPr>
      <w:r>
        <w:rPr>
          <w:color w:val="000000"/>
        </w:rPr>
        <w:t>【分析】熟记各类动物的主要特征，据此答题。</w:t>
      </w:r>
    </w:p>
    <w:p w:rsidR="00737A88">
      <w:pPr>
        <w:spacing w:after="0"/>
      </w:pPr>
      <w:r>
        <w:rPr>
          <w:rFonts w:ascii="Courier New"/>
          <w:color w:val="000000"/>
        </w:rPr>
        <w:t>1</w:t>
      </w:r>
      <w:r>
        <w:rPr>
          <w:rFonts w:ascii="Courier New"/>
          <w:color w:val="000000"/>
        </w:rPr>
        <w:t>、环节动物的主要特征是：身体细长，呈圆柱形；体表由许多体节构成，有刚毛或疣足。</w:t>
      </w:r>
      <w:r>
        <w:rPr>
          <w:rFonts w:ascii="Courier New"/>
          <w:color w:val="000000"/>
        </w:rPr>
        <w:t xml:space="preserve"> </w:t>
      </w:r>
      <w:r>
        <w:rPr>
          <w:rFonts w:ascii="Courier New"/>
          <w:color w:val="000000"/>
        </w:rPr>
        <w:t>如蚯蚓、水蛭、沙蚕等。</w:t>
      </w:r>
    </w:p>
    <w:p w:rsidR="00737A88">
      <w:pPr>
        <w:spacing w:after="0"/>
      </w:pPr>
      <w:r>
        <w:rPr>
          <w:color w:val="000000"/>
        </w:rPr>
        <w:t>2</w:t>
      </w:r>
      <w:r>
        <w:rPr>
          <w:color w:val="000000"/>
        </w:rPr>
        <w:t>、节肢</w:t>
      </w:r>
      <w:r>
        <w:rPr>
          <w:color w:val="000000"/>
        </w:rPr>
        <w:t>动物的特征为许多体节构成的，并且分部，体表有外骨骼，足和触角也分节。节肢动物可分为甲壳纲（如虾、蟹），蛛形纲（如蜘蛛、蝎、蜱、螨），多足纲（如马陆、蜈蚣），昆虫纲（如蝗虫、蝶、蚊、蝇）。另外还有三叶虫纲（如三叶虫）、肢口纲（如鲎）等。</w:t>
      </w:r>
      <w:r>
        <w:br/>
      </w:r>
      <w:r>
        <w:rPr>
          <w:color w:val="000000"/>
        </w:rPr>
        <w:t>3</w:t>
      </w:r>
      <w:r>
        <w:rPr>
          <w:color w:val="000000"/>
        </w:rPr>
        <w:t>、两栖类：例如青蛙，幼体生活在水中，用鳃呼吸，成体可生活在陆地，用肺呼吸，皮肤具有辅助呼吸作用，卵生，体外受精，变态发育。</w:t>
      </w:r>
      <w:r>
        <w:br/>
      </w:r>
      <w:r>
        <w:rPr>
          <w:color w:val="000000"/>
        </w:rPr>
        <w:t>4</w:t>
      </w:r>
      <w:r>
        <w:rPr>
          <w:color w:val="000000"/>
        </w:rPr>
        <w:t>、鸟类：例如家鸽，身体流线型并覆盖羽毛，前肢变成翼，骨骼很薄，胸肌发达，体温恒定，卵生。</w:t>
      </w:r>
      <w:r>
        <w:br/>
      </w:r>
      <w:r>
        <w:rPr>
          <w:color w:val="000000"/>
        </w:rPr>
        <w:t>5</w:t>
      </w:r>
      <w:r>
        <w:rPr>
          <w:color w:val="000000"/>
        </w:rPr>
        <w:t>、哺乳动物的主要特征：体表被毛，胎生哺乳，用肺呼吸，体温</w:t>
      </w:r>
      <w:r>
        <w:rPr>
          <w:color w:val="000000"/>
        </w:rPr>
        <w:t>恒定。哺乳动物是动物界最高等的类群，体温恒定，不随环境的变化而变化对环境的适应能力强。</w:t>
      </w:r>
    </w:p>
    <w:p w:rsidR="000D4EC2">
      <w:pPr>
        <w:spacing w:after="0"/>
      </w:pPr>
      <w:r>
        <w:rPr>
          <w:color w:val="000000"/>
        </w:rPr>
        <w:t>20.</w:t>
      </w:r>
      <w:r>
        <w:rPr>
          <w:color w:val="0000FF"/>
        </w:rPr>
        <w:t>【答案】</w:t>
      </w:r>
      <w:r>
        <w:rPr>
          <w:color w:val="000000"/>
        </w:rPr>
        <w:t>（</w:t>
      </w:r>
      <w:r>
        <w:rPr>
          <w:color w:val="000000"/>
        </w:rPr>
        <w:t>1</w:t>
      </w:r>
      <w:r>
        <w:rPr>
          <w:color w:val="000000"/>
        </w:rPr>
        <w:t>）</w:t>
      </w:r>
      <w:r>
        <w:rPr>
          <w:color w:val="000000"/>
        </w:rPr>
        <w:t>B</w:t>
      </w:r>
      <w:r>
        <w:t xml:space="preserve"> </w:t>
      </w:r>
      <w:r>
        <w:t>；</w:t>
      </w:r>
      <w:r>
        <w:rPr>
          <w:color w:val="000000"/>
        </w:rPr>
        <w:t>DE</w:t>
      </w:r>
    </w:p>
    <w:p w:rsidR="000D4EC2">
      <w:pPr>
        <w:spacing w:after="0"/>
      </w:pPr>
      <w:r>
        <w:rPr>
          <w:color w:val="000000"/>
        </w:rPr>
        <w:t>（</w:t>
      </w:r>
      <w:r>
        <w:rPr>
          <w:color w:val="000000"/>
        </w:rPr>
        <w:t>2</w:t>
      </w:r>
      <w:r>
        <w:rPr>
          <w:color w:val="000000"/>
        </w:rPr>
        <w:t>）变态</w:t>
      </w:r>
    </w:p>
    <w:p w:rsidR="000D4EC2">
      <w:pPr>
        <w:spacing w:after="0"/>
      </w:pPr>
      <w:r>
        <w:rPr>
          <w:color w:val="000000"/>
        </w:rPr>
        <w:t>（</w:t>
      </w:r>
      <w:r>
        <w:rPr>
          <w:color w:val="000000"/>
        </w:rPr>
        <w:t>3</w:t>
      </w:r>
      <w:r>
        <w:rPr>
          <w:color w:val="000000"/>
        </w:rPr>
        <w:t>）假</w:t>
      </w:r>
    </w:p>
    <w:p w:rsidR="000D4EC2">
      <w:pPr>
        <w:spacing w:after="0"/>
      </w:pPr>
      <w:r>
        <w:rPr>
          <w:color w:val="0000FF"/>
        </w:rPr>
        <w:t>【解析】</w:t>
      </w:r>
      <w:r>
        <w:rPr>
          <w:color w:val="000000"/>
        </w:rPr>
        <w:t>【解答】解：（</w:t>
      </w:r>
      <w:r>
        <w:rPr>
          <w:color w:val="000000"/>
        </w:rPr>
        <w:t>1</w:t>
      </w:r>
      <w:r>
        <w:rPr>
          <w:color w:val="000000"/>
        </w:rPr>
        <w:t>）向日葵能产生种子和果实，是种子植物中的被子植物，因此从分类角度看属于种子植物的是</w:t>
      </w:r>
      <w:r>
        <w:rPr>
          <w:color w:val="000000"/>
        </w:rPr>
        <w:t>B</w:t>
      </w:r>
      <w:r>
        <w:rPr>
          <w:color w:val="000000"/>
        </w:rPr>
        <w:t>向日葵；青蛙是两栖动物，狗是哺乳动物，体内都有脊柱，都属于脊椎动物．（</w:t>
      </w:r>
      <w:r>
        <w:rPr>
          <w:color w:val="000000"/>
        </w:rPr>
        <w:t>2</w:t>
      </w:r>
      <w:r>
        <w:rPr>
          <w:color w:val="000000"/>
        </w:rPr>
        <w:t>）从生殖和发育类型看，狗是哺乳动物，胎生哺乳，直接发育；</w:t>
      </w:r>
      <w:r>
        <w:rPr>
          <w:color w:val="000000"/>
        </w:rPr>
        <w:t>C</w:t>
      </w:r>
      <w:r>
        <w:rPr>
          <w:color w:val="000000"/>
        </w:rPr>
        <w:t>蜜蜂属于节肢动物，体内受精、卵生，变态</w:t>
      </w:r>
      <w:r>
        <w:rPr>
          <w:color w:val="000000"/>
        </w:rPr>
        <w:t>发育；</w:t>
      </w:r>
      <w:r>
        <w:rPr>
          <w:color w:val="000000"/>
        </w:rPr>
        <w:t>D</w:t>
      </w:r>
      <w:r>
        <w:rPr>
          <w:color w:val="000000"/>
        </w:rPr>
        <w:t>青蛙是两栖动物，体外受精、卵生，变态发育，所以</w:t>
      </w:r>
      <w:r>
        <w:rPr>
          <w:color w:val="000000"/>
        </w:rPr>
        <w:t>C</w:t>
      </w:r>
      <w:r>
        <w:rPr>
          <w:color w:val="000000"/>
        </w:rPr>
        <w:t>和</w:t>
      </w:r>
      <w:r>
        <w:rPr>
          <w:color w:val="000000"/>
        </w:rPr>
        <w:t>D</w:t>
      </w:r>
      <w:r>
        <w:rPr>
          <w:color w:val="000000"/>
        </w:rPr>
        <w:t>的共同特点是变态发育．</w:t>
      </w:r>
      <w:r>
        <w:rPr>
          <w:color w:val="000000"/>
        </w:rPr>
        <w:t>（</w:t>
      </w:r>
      <w:r>
        <w:rPr>
          <w:color w:val="000000"/>
        </w:rPr>
        <w:t>3</w:t>
      </w:r>
      <w:r>
        <w:rPr>
          <w:color w:val="000000"/>
        </w:rPr>
        <w:t>）</w:t>
      </w:r>
      <w:r>
        <w:rPr>
          <w:color w:val="000000"/>
        </w:rPr>
        <w:t>A</w:t>
      </w:r>
      <w:r>
        <w:rPr>
          <w:color w:val="000000"/>
        </w:rPr>
        <w:t>是苔藓植物，无根，只有假根，但有了茎、叶的分化，且茎内没有输导组织导管，叶内没有叶脉，根为假根．不能为植株输送营养物质，因此，一般植株比较矮小，且受精离不开水，适于生活在阴湿处；而</w:t>
      </w:r>
      <w:r>
        <w:rPr>
          <w:color w:val="000000"/>
        </w:rPr>
        <w:t>B</w:t>
      </w:r>
      <w:r>
        <w:rPr>
          <w:color w:val="000000"/>
        </w:rPr>
        <w:t>被子植物有根、茎、叶、花、果实和种子六大器官，其体内有输导组织，一般都长的比较高大．</w:t>
      </w:r>
    </w:p>
    <w:p w:rsidR="00737A88">
      <w:pPr>
        <w:spacing w:after="0"/>
      </w:pPr>
      <w:r>
        <w:rPr>
          <w:color w:val="000000"/>
        </w:rPr>
        <w:t>故答案为：（</w:t>
      </w:r>
      <w:r>
        <w:rPr>
          <w:color w:val="000000"/>
        </w:rPr>
        <w:t>1</w:t>
      </w:r>
      <w:r>
        <w:rPr>
          <w:color w:val="000000"/>
        </w:rPr>
        <w:t>）</w:t>
      </w:r>
      <w:r>
        <w:rPr>
          <w:color w:val="000000"/>
        </w:rPr>
        <w:t>B</w:t>
      </w:r>
      <w:r>
        <w:rPr>
          <w:color w:val="000000"/>
        </w:rPr>
        <w:t>；</w:t>
      </w:r>
      <w:r>
        <w:rPr>
          <w:color w:val="000000"/>
        </w:rPr>
        <w:t>DE</w:t>
      </w:r>
      <w:r>
        <w:rPr>
          <w:color w:val="000000"/>
        </w:rPr>
        <w:t>．（</w:t>
      </w:r>
      <w:r>
        <w:rPr>
          <w:color w:val="000000"/>
        </w:rPr>
        <w:t>2</w:t>
      </w:r>
      <w:r>
        <w:rPr>
          <w:color w:val="000000"/>
        </w:rPr>
        <w:t>）变态．（</w:t>
      </w:r>
      <w:r>
        <w:rPr>
          <w:color w:val="000000"/>
        </w:rPr>
        <w:t>3</w:t>
      </w:r>
      <w:r>
        <w:rPr>
          <w:color w:val="000000"/>
        </w:rPr>
        <w:t>）假．</w:t>
      </w:r>
    </w:p>
    <w:p w:rsidR="00737A88">
      <w:pPr>
        <w:spacing w:after="0"/>
      </w:pPr>
      <w:r>
        <w:rPr>
          <w:color w:val="000000"/>
        </w:rPr>
        <w:t>【分析】</w:t>
      </w:r>
      <w:r>
        <w:rPr>
          <w:color w:val="000000"/>
        </w:rPr>
        <w:t>①</w:t>
      </w:r>
      <w:r>
        <w:rPr>
          <w:color w:val="000000"/>
        </w:rPr>
        <w:t>对植物进行分类，主要是观察植物的形态结构，从中发现它们共同的或不同的特征，从而确定它们的亲缘关系．</w:t>
      </w:r>
      <w:r>
        <w:rPr>
          <w:color w:val="000000"/>
        </w:rPr>
        <w:t>②</w:t>
      </w:r>
      <w:r>
        <w:rPr>
          <w:color w:val="000000"/>
        </w:rPr>
        <w:t>动物的分类除了要比较外部形态结构，还要比较动物的内部构造和生理功能，并结合动物的生活习性和地理分布情况等．图中</w:t>
      </w:r>
      <w:r>
        <w:rPr>
          <w:color w:val="000000"/>
        </w:rPr>
        <w:t>A</w:t>
      </w:r>
      <w:r>
        <w:rPr>
          <w:color w:val="000000"/>
        </w:rPr>
        <w:t>葫芦藓是苔藓植物，</w:t>
      </w:r>
      <w:r>
        <w:rPr>
          <w:color w:val="000000"/>
        </w:rPr>
        <w:t>B</w:t>
      </w:r>
      <w:r>
        <w:rPr>
          <w:color w:val="000000"/>
        </w:rPr>
        <w:t>向日葵属于被子植物；</w:t>
      </w:r>
      <w:r>
        <w:rPr>
          <w:color w:val="000000"/>
        </w:rPr>
        <w:t>C</w:t>
      </w:r>
      <w:r>
        <w:rPr>
          <w:color w:val="000000"/>
        </w:rPr>
        <w:t>蜜蜂属于昆虫，</w:t>
      </w:r>
      <w:r>
        <w:rPr>
          <w:color w:val="000000"/>
        </w:rPr>
        <w:t>D</w:t>
      </w:r>
      <w:r>
        <w:rPr>
          <w:color w:val="000000"/>
        </w:rPr>
        <w:t>青蛙属于两栖动物，</w:t>
      </w:r>
      <w:r>
        <w:rPr>
          <w:color w:val="000000"/>
        </w:rPr>
        <w:t>E</w:t>
      </w:r>
      <w:r>
        <w:rPr>
          <w:color w:val="000000"/>
        </w:rPr>
        <w:t>狗属于哺乳动物．</w:t>
      </w:r>
    </w:p>
    <w:sectPr w:rsidSect="00737A88">
      <w:headerReference w:type="even" r:id="rId17"/>
      <w:footerReference w:type="default" r:id="rId18"/>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88" w:rsidRPr="000D4EC2" w:rsidP="000D4EC2">
    <w:pPr>
      <w:pStyle w:val="Footer"/>
    </w:pPr>
    <w:r w:rsidRPr="000D4EC2">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A88">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737A88">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737A88" w:rsidP="00737A8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737A88">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683C"/>
    <w:multiLevelType w:val="hybridMultilevel"/>
    <w:tmpl w:val="030644B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C676330"/>
    <w:multiLevelType w:val="hybridMultilevel"/>
    <w:tmpl w:val="7914607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A88"/>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37A88"/>
    <w:rPr>
      <w:sz w:val="18"/>
      <w:szCs w:val="18"/>
    </w:rPr>
  </w:style>
  <w:style w:type="paragraph" w:styleId="Footer">
    <w:name w:val="footer"/>
    <w:basedOn w:val="Normal"/>
    <w:link w:val="Char0"/>
    <w:uiPriority w:val="99"/>
    <w:unhideWhenUsed/>
    <w:qFormat/>
    <w:rsid w:val="00737A88"/>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37A88"/>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37A88"/>
    <w:rPr>
      <w:sz w:val="18"/>
      <w:szCs w:val="18"/>
    </w:rPr>
  </w:style>
  <w:style w:type="character" w:customStyle="1" w:styleId="Char0">
    <w:name w:val="页脚 Char"/>
    <w:link w:val="Footer"/>
    <w:uiPriority w:val="99"/>
    <w:qFormat/>
    <w:rsid w:val="00737A88"/>
    <w:rPr>
      <w:sz w:val="18"/>
      <w:szCs w:val="18"/>
    </w:rPr>
  </w:style>
  <w:style w:type="character" w:customStyle="1" w:styleId="Char1">
    <w:name w:val="批注框文本 Char"/>
    <w:link w:val="BalloonText"/>
    <w:uiPriority w:val="99"/>
    <w:semiHidden/>
    <w:qFormat/>
    <w:rsid w:val="00737A88"/>
    <w:rPr>
      <w:sz w:val="18"/>
      <w:szCs w:val="18"/>
    </w:rPr>
  </w:style>
  <w:style w:type="paragraph" w:customStyle="1" w:styleId="1">
    <w:name w:val="正文1"/>
    <w:qFormat/>
    <w:rsid w:val="00737A88"/>
    <w:pPr>
      <w:jc w:val="both"/>
    </w:pPr>
    <w:rPr>
      <w:kern w:val="2"/>
      <w:sz w:val="21"/>
      <w:szCs w:val="21"/>
    </w:rPr>
  </w:style>
  <w:style w:type="character" w:customStyle="1" w:styleId="15">
    <w:name w:val="15"/>
    <w:qFormat/>
    <w:rsid w:val="00737A88"/>
    <w:rPr>
      <w:rFonts w:ascii="Times New Roman" w:hAnsi="Times New Roman" w:cs="Times New Roman" w:hint="default"/>
      <w:color w:val="0000FF"/>
      <w:u w:val="single"/>
    </w:rPr>
  </w:style>
  <w:style w:type="paragraph" w:customStyle="1" w:styleId="2">
    <w:name w:val="正文2"/>
    <w:qFormat/>
    <w:rsid w:val="00737A88"/>
    <w:pPr>
      <w:jc w:val="both"/>
    </w:pPr>
    <w:rPr>
      <w:kern w:val="2"/>
      <w:sz w:val="21"/>
      <w:szCs w:val="21"/>
    </w:rPr>
  </w:style>
  <w:style w:type="character" w:customStyle="1" w:styleId="DefaultParagraphFontPHPDOCX">
    <w:name w:val="Default Paragraph Font PHPDOCX"/>
    <w:uiPriority w:val="1"/>
    <w:semiHidden/>
    <w:unhideWhenUsed/>
    <w:rsid w:val="00737A88"/>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37A88"/>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8F511D-29ED-4832-ADD0-D03DB4AC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