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7A4DDA">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33pt;margin-top:914pt;mso-position-horizontal-relative:page;mso-position-vertical-relative:top-margin-area;position:absolute;width:23pt;z-index:251658240">
            <v:imagedata r:id="rId6" o:title=""/>
          </v:shape>
        </w:pict>
      </w:r>
      <w:r w:rsidRPr="00502FEB">
        <w:rPr>
          <w:rFonts w:hint="eastAsia"/>
          <w:b/>
          <w:bCs/>
          <w:sz w:val="28"/>
          <w:szCs w:val="28"/>
        </w:rPr>
        <w:t>冀教版八下生物跟踪训练</w:t>
      </w:r>
      <w:r w:rsidRPr="00502FEB">
        <w:rPr>
          <w:rFonts w:hint="eastAsia"/>
          <w:b/>
          <w:bCs/>
          <w:sz w:val="28"/>
          <w:szCs w:val="28"/>
        </w:rPr>
        <w:t xml:space="preserve"> 7.3</w:t>
      </w:r>
      <w:r w:rsidRPr="00502FEB">
        <w:rPr>
          <w:rFonts w:hint="eastAsia"/>
          <w:b/>
          <w:bCs/>
          <w:sz w:val="28"/>
          <w:szCs w:val="28"/>
        </w:rPr>
        <w:t>人类与自然界的协调与发展</w:t>
      </w:r>
    </w:p>
    <w:p w:rsidR="007A4DDA">
      <w:r>
        <w:rPr>
          <w:b/>
          <w:bCs/>
          <w:sz w:val="24"/>
          <w:szCs w:val="24"/>
        </w:rPr>
        <w:t>一、单选题</w:t>
      </w:r>
      <w:r>
        <w:rPr>
          <w:b/>
          <w:bCs/>
          <w:sz w:val="24"/>
          <w:szCs w:val="24"/>
        </w:rPr>
        <w:t xml:space="preserve"> </w:t>
      </w:r>
    </w:p>
    <w:p w:rsidR="00502FEB">
      <w:pPr>
        <w:spacing w:after="0"/>
      </w:pPr>
      <w:r>
        <w:rPr>
          <w:color w:val="000000"/>
        </w:rPr>
        <w:t xml:space="preserve">1. </w:t>
      </w:r>
      <w:r>
        <w:rPr>
          <w:color w:val="000000"/>
        </w:rPr>
        <w:t>生物种类的多样性实质上是</w:t>
      </w:r>
      <w:r>
        <w:rPr>
          <w:color w:val="000000"/>
        </w:rPr>
        <w:t>（</w:t>
      </w:r>
      <w:r>
        <w:rPr>
          <w:color w:val="000000"/>
        </w:rPr>
        <w:t xml:space="preserve">  </w:t>
      </w:r>
      <w:r>
        <w:rPr>
          <w:color w:val="000000"/>
        </w:rPr>
        <w:t>）</w:t>
      </w:r>
    </w:p>
    <w:p w:rsidR="007A4DDA">
      <w:pPr>
        <w:spacing w:after="0"/>
        <w:ind w:left="150"/>
      </w:pPr>
      <w:r>
        <w:rPr>
          <w:color w:val="000000"/>
        </w:rPr>
        <w:t>A. </w:t>
      </w:r>
      <w:r>
        <w:rPr>
          <w:color w:val="000000"/>
        </w:rPr>
        <w:t>生物形态的多样性</w:t>
      </w:r>
      <w:r>
        <w:rPr>
          <w:color w:val="000000"/>
        </w:rPr>
        <w:t>         B. </w:t>
      </w:r>
      <w:r>
        <w:rPr>
          <w:color w:val="000000"/>
        </w:rPr>
        <w:t>生态系统的多样性</w:t>
      </w:r>
      <w:r>
        <w:rPr>
          <w:color w:val="000000"/>
        </w:rPr>
        <w:t>         C. </w:t>
      </w:r>
      <w:r>
        <w:rPr>
          <w:color w:val="000000"/>
        </w:rPr>
        <w:t>生物栖息环境的多样性</w:t>
      </w:r>
      <w:r>
        <w:rPr>
          <w:color w:val="000000"/>
        </w:rPr>
        <w:t>         D. </w:t>
      </w:r>
      <w:r>
        <w:rPr>
          <w:color w:val="000000"/>
        </w:rPr>
        <w:t>基因的多样性</w:t>
      </w:r>
    </w:p>
    <w:p w:rsidR="007A4DDA">
      <w:pPr>
        <w:spacing w:after="0"/>
        <w:rPr>
          <w:rFonts w:hint="eastAsia"/>
          <w:lang w:eastAsia="zh-CN"/>
        </w:rPr>
      </w:pPr>
      <w:r>
        <w:rPr>
          <w:color w:val="000000"/>
        </w:rPr>
        <w:t>2.</w:t>
      </w:r>
      <w:r>
        <w:rPr>
          <w:color w:val="000000"/>
        </w:rPr>
        <w:t>生物多样性使自然界生机勃勃，形成生物多样性的一个重要原因是（</w:t>
      </w:r>
      <w:r>
        <w:rPr>
          <w:color w:val="000000"/>
        </w:rPr>
        <w:t xml:space="preserve">     </w:t>
      </w:r>
      <w:r>
        <w:rPr>
          <w:color w:val="000000"/>
        </w:rPr>
        <w:t>）</w:t>
      </w:r>
    </w:p>
    <w:p w:rsidR="007A4DDA">
      <w:pPr>
        <w:spacing w:after="0"/>
        <w:ind w:left="150"/>
      </w:pPr>
      <w:r>
        <w:rPr>
          <w:color w:val="000000"/>
        </w:rPr>
        <w:t>A. </w:t>
      </w:r>
      <w:r>
        <w:rPr>
          <w:color w:val="000000"/>
        </w:rPr>
        <w:t>环境多样性</w:t>
      </w:r>
      <w:r>
        <w:rPr>
          <w:color w:val="000000"/>
        </w:rPr>
        <w:t>                       B. </w:t>
      </w:r>
      <w:r>
        <w:rPr>
          <w:color w:val="000000"/>
        </w:rPr>
        <w:t>遗传多样性</w:t>
      </w:r>
      <w:r>
        <w:rPr>
          <w:color w:val="000000"/>
        </w:rPr>
        <w:t>                       C. </w:t>
      </w:r>
      <w:r>
        <w:rPr>
          <w:color w:val="000000"/>
        </w:rPr>
        <w:t>变异多样性</w:t>
      </w:r>
      <w:r>
        <w:rPr>
          <w:color w:val="000000"/>
        </w:rPr>
        <w:t>                       D. </w:t>
      </w:r>
      <w:r>
        <w:rPr>
          <w:color w:val="000000"/>
        </w:rPr>
        <w:t>气候多样性</w:t>
      </w:r>
    </w:p>
    <w:p w:rsidR="00502FEB">
      <w:pPr>
        <w:spacing w:after="0"/>
      </w:pPr>
      <w:r>
        <w:rPr>
          <w:color w:val="000000"/>
        </w:rPr>
        <w:t>3.</w:t>
      </w:r>
      <w:r>
        <w:rPr>
          <w:color w:val="000000"/>
        </w:rPr>
        <w:t>党的十八大从新的历史起点出发，做出了</w:t>
      </w:r>
      <w:r>
        <w:rPr>
          <w:color w:val="000000"/>
        </w:rPr>
        <w:t>“</w:t>
      </w:r>
      <w:r>
        <w:rPr>
          <w:color w:val="000000"/>
        </w:rPr>
        <w:t>大力推进生态文明建设</w:t>
      </w:r>
      <w:r>
        <w:rPr>
          <w:color w:val="000000"/>
        </w:rPr>
        <w:t>”</w:t>
      </w:r>
      <w:r>
        <w:rPr>
          <w:color w:val="000000"/>
        </w:rPr>
        <w:t>的战略决策．下列行为不利于保护生态环境的有（　　）</w:t>
      </w:r>
    </w:p>
    <w:p w:rsidR="007A4DDA">
      <w:pPr>
        <w:spacing w:after="0"/>
      </w:pPr>
      <w:r>
        <w:rPr>
          <w:color w:val="000000"/>
        </w:rPr>
        <w:t>①</w:t>
      </w:r>
      <w:r>
        <w:rPr>
          <w:color w:val="000000"/>
        </w:rPr>
        <w:t>讲究卫生，到餐馆用餐时使用一次性筷子、一次性餐盒</w:t>
      </w:r>
    </w:p>
    <w:p w:rsidR="007A4DDA">
      <w:pPr>
        <w:spacing w:after="0"/>
      </w:pPr>
      <w:r>
        <w:rPr>
          <w:color w:val="000000"/>
        </w:rPr>
        <w:t>②</w:t>
      </w:r>
      <w:r>
        <w:rPr>
          <w:color w:val="000000"/>
        </w:rPr>
        <w:t>使用充电电池</w:t>
      </w:r>
    </w:p>
    <w:p w:rsidR="007A4DDA">
      <w:pPr>
        <w:spacing w:after="0"/>
      </w:pPr>
      <w:r>
        <w:rPr>
          <w:color w:val="000000"/>
        </w:rPr>
        <w:t>③</w:t>
      </w:r>
      <w:r>
        <w:rPr>
          <w:color w:val="000000"/>
        </w:rPr>
        <w:t>大量引进外来物种</w:t>
      </w:r>
    </w:p>
    <w:p w:rsidR="007A4DDA">
      <w:pPr>
        <w:spacing w:after="0"/>
      </w:pPr>
      <w:r>
        <w:rPr>
          <w:color w:val="000000"/>
        </w:rPr>
        <w:t>④</w:t>
      </w:r>
      <w:r>
        <w:rPr>
          <w:color w:val="000000"/>
        </w:rPr>
        <w:t>垃圾分类</w:t>
      </w:r>
    </w:p>
    <w:p w:rsidR="007A4DDA">
      <w:pPr>
        <w:spacing w:after="0"/>
      </w:pPr>
      <w:r>
        <w:rPr>
          <w:color w:val="000000"/>
        </w:rPr>
        <w:t>⑤</w:t>
      </w:r>
      <w:r>
        <w:rPr>
          <w:color w:val="000000"/>
        </w:rPr>
        <w:t>使用电子贺卡，不使用纸质贺卡</w:t>
      </w:r>
    </w:p>
    <w:p w:rsidR="007A4DDA">
      <w:pPr>
        <w:spacing w:after="0"/>
      </w:pPr>
      <w:r>
        <w:rPr>
          <w:color w:val="000000"/>
        </w:rPr>
        <w:t>⑥</w:t>
      </w:r>
      <w:r>
        <w:rPr>
          <w:color w:val="000000"/>
        </w:rPr>
        <w:t>把家里的白炽灯换成节能灯</w:t>
      </w:r>
    </w:p>
    <w:p w:rsidR="007A4DDA">
      <w:pPr>
        <w:spacing w:after="0"/>
      </w:pPr>
      <w:r>
        <w:rPr>
          <w:color w:val="000000"/>
        </w:rPr>
        <w:t>⑦</w:t>
      </w:r>
      <w:r>
        <w:rPr>
          <w:color w:val="000000"/>
        </w:rPr>
        <w:t>使用含磷洗衣粉</w:t>
      </w:r>
    </w:p>
    <w:p w:rsidR="007A4DDA">
      <w:pPr>
        <w:spacing w:after="0"/>
      </w:pPr>
      <w:r>
        <w:rPr>
          <w:color w:val="000000"/>
        </w:rPr>
        <w:t>⑧</w:t>
      </w:r>
      <w:r>
        <w:rPr>
          <w:color w:val="000000"/>
        </w:rPr>
        <w:t>到超市购物</w:t>
      </w:r>
      <w:r>
        <w:rPr>
          <w:color w:val="000000"/>
        </w:rPr>
        <w:t>时使用塑料袋装物品</w:t>
      </w:r>
    </w:p>
    <w:p w:rsidR="007A4DDA">
      <w:pPr>
        <w:spacing w:after="0"/>
      </w:pPr>
      <w:r>
        <w:rPr>
          <w:color w:val="000000"/>
        </w:rPr>
        <w:t>⑨</w:t>
      </w:r>
      <w:r>
        <w:rPr>
          <w:color w:val="000000"/>
        </w:rPr>
        <w:t>退耕还林还草</w:t>
      </w:r>
      <w:r>
        <w:rPr>
          <w:color w:val="000000"/>
        </w:rPr>
        <w:t>．</w:t>
      </w:r>
    </w:p>
    <w:p w:rsidR="007A4DDA">
      <w:pPr>
        <w:spacing w:after="0"/>
        <w:ind w:left="150"/>
      </w:pPr>
      <w:r>
        <w:rPr>
          <w:color w:val="000000"/>
        </w:rPr>
        <w:t>A. ①③⑦⑧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①②⑦⑧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①③⑥⑧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①③⑦⑨</w:t>
      </w:r>
    </w:p>
    <w:p w:rsidR="00502FEB">
      <w:pPr>
        <w:spacing w:after="0"/>
      </w:pPr>
      <w:r>
        <w:rPr>
          <w:color w:val="000000"/>
        </w:rPr>
        <w:t>4.</w:t>
      </w:r>
      <w:r>
        <w:rPr>
          <w:color w:val="000000"/>
        </w:rPr>
        <w:t>藏羚羊是我国特有的物种，是国家一级保护动物，其羊绒比黄金还贵，栖息在西藏、新疆、青海等地，现存数量极少．藏羚羊濒临灭绝的主要原因是（　　）</w:t>
      </w:r>
    </w:p>
    <w:p w:rsidR="007A4DDA">
      <w:pPr>
        <w:spacing w:after="0"/>
        <w:ind w:left="150"/>
      </w:pPr>
      <w:r>
        <w:rPr>
          <w:color w:val="000000"/>
        </w:rPr>
        <w:t>A. </w:t>
      </w:r>
      <w:r>
        <w:rPr>
          <w:color w:val="000000"/>
        </w:rPr>
        <w:t>草原过度开发</w:t>
      </w:r>
      <w:r>
        <w:rPr>
          <w:color w:val="000000"/>
        </w:rPr>
        <w:t>                    </w:t>
      </w:r>
      <w:r>
        <w:rPr>
          <w:noProof/>
          <w:lang w:eastAsia="zh-CN"/>
        </w:rPr>
        <w:drawing>
          <wp:inline distT="0" distB="0" distL="0" distR="0">
            <wp:extent cx="2865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修建青藏铁路</w:t>
      </w:r>
      <w:r>
        <w:rPr>
          <w:color w:val="000000"/>
        </w:rPr>
        <w:t>                    </w:t>
      </w:r>
      <w:r>
        <w:rPr>
          <w:noProof/>
          <w:lang w:eastAsia="zh-CN"/>
        </w:rPr>
        <w:drawing>
          <wp:inline distT="0" distB="0" distL="0" distR="0">
            <wp:extent cx="2865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高原缺氧</w:t>
      </w:r>
      <w:r>
        <w:rPr>
          <w:color w:val="000000"/>
        </w:rPr>
        <w:t>                    </w:t>
      </w:r>
      <w:r>
        <w:rPr>
          <w:noProof/>
          <w:lang w:eastAsia="zh-CN"/>
        </w:rPr>
        <w:drawing>
          <wp:inline distT="0" distB="0" distL="0" distR="0">
            <wp:extent cx="2865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不法分子偷猎</w:t>
      </w:r>
    </w:p>
    <w:p w:rsidR="00502FEB">
      <w:pPr>
        <w:spacing w:after="0"/>
      </w:pPr>
      <w:r>
        <w:rPr>
          <w:color w:val="000000"/>
        </w:rPr>
        <w:t xml:space="preserve">5. </w:t>
      </w:r>
      <w:r>
        <w:rPr>
          <w:color w:val="000000"/>
        </w:rPr>
        <w:t>近年来有多处报道某些地方所产大米</w:t>
      </w:r>
      <w:r>
        <w:rPr>
          <w:color w:val="000000"/>
        </w:rPr>
        <w:t>“</w:t>
      </w:r>
      <w:r>
        <w:rPr>
          <w:color w:val="000000"/>
        </w:rPr>
        <w:t>镉超标</w:t>
      </w:r>
      <w:r>
        <w:rPr>
          <w:color w:val="000000"/>
        </w:rPr>
        <w:t>”</w:t>
      </w:r>
      <w:r>
        <w:rPr>
          <w:color w:val="000000"/>
        </w:rPr>
        <w:t>．你认为这种</w:t>
      </w:r>
      <w:r>
        <w:rPr>
          <w:color w:val="000000"/>
        </w:rPr>
        <w:t>“</w:t>
      </w:r>
      <w:r>
        <w:rPr>
          <w:color w:val="000000"/>
        </w:rPr>
        <w:t>问题大米</w:t>
      </w:r>
      <w:r>
        <w:rPr>
          <w:color w:val="000000"/>
        </w:rPr>
        <w:t>”</w:t>
      </w:r>
      <w:r>
        <w:rPr>
          <w:color w:val="000000"/>
        </w:rPr>
        <w:t>是下列哪种原因造成的</w:t>
      </w:r>
      <w:r>
        <w:rPr>
          <w:color w:val="000000"/>
        </w:rPr>
        <w:t>（　　）</w:t>
      </w:r>
    </w:p>
    <w:p w:rsidR="007A4DDA">
      <w:pPr>
        <w:spacing w:after="0"/>
        <w:ind w:left="150"/>
      </w:pPr>
      <w:r>
        <w:rPr>
          <w:color w:val="000000"/>
        </w:rPr>
        <w:t>A. </w:t>
      </w:r>
      <w:r>
        <w:rPr>
          <w:color w:val="000000"/>
        </w:rPr>
        <w:t>酸雨</w:t>
      </w:r>
      <w:r>
        <w:rPr>
          <w:color w:val="000000"/>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大气污染</w:t>
      </w:r>
      <w:r>
        <w:rPr>
          <w:color w:val="000000"/>
        </w:rPr>
        <w:t>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水、土重金属污染</w:t>
      </w:r>
      <w:r>
        <w:rPr>
          <w:color w:val="000000"/>
        </w:rPr>
        <w:t>                         </w:t>
      </w:r>
      <w:r>
        <w:rPr>
          <w:noProof/>
          <w:lang w:eastAsia="zh-CN"/>
        </w:rPr>
        <w:drawing>
          <wp:inline distT="0" distB="0" distL="0" distR="0">
            <wp:extent cx="1910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温室效应</w:t>
      </w:r>
    </w:p>
    <w:p w:rsidR="00502FEB">
      <w:pPr>
        <w:spacing w:after="0"/>
      </w:pPr>
      <w:r>
        <w:rPr>
          <w:color w:val="000000"/>
        </w:rPr>
        <w:t>6.</w:t>
      </w:r>
      <w:r>
        <w:rPr>
          <w:color w:val="000000"/>
        </w:rPr>
        <w:t>保护动物多样性的最有效的措施是（</w:t>
      </w:r>
      <w:r>
        <w:rPr>
          <w:color w:val="000000"/>
        </w:rPr>
        <w:t> </w:t>
      </w:r>
      <w:r>
        <w:rPr>
          <w:color w:val="000000"/>
        </w:rPr>
        <w:t>）</w:t>
      </w:r>
    </w:p>
    <w:p w:rsidR="007A4DDA">
      <w:pPr>
        <w:spacing w:after="0"/>
        <w:ind w:left="150"/>
      </w:pPr>
      <w:r>
        <w:rPr>
          <w:color w:val="000000"/>
        </w:rPr>
        <w:t>A. </w:t>
      </w:r>
      <w:r>
        <w:rPr>
          <w:color w:val="000000"/>
        </w:rPr>
        <w:t>就地保护</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易地保护</w:t>
      </w:r>
      <w:r>
        <w:rPr>
          <w:color w:val="000000"/>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法制教育</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克隆动物</w:t>
      </w:r>
    </w:p>
    <w:p w:rsidR="00502FEB">
      <w:pPr>
        <w:spacing w:after="0"/>
      </w:pPr>
      <w:r>
        <w:rPr>
          <w:color w:val="000000"/>
        </w:rPr>
        <w:t>7.</w:t>
      </w:r>
      <w:r>
        <w:rPr>
          <w:color w:val="000000"/>
        </w:rPr>
        <w:t>某人生病需要挂青霉素点滴，心脏四腔中最早出现青霉素的是（</w:t>
      </w:r>
      <w:r>
        <w:rPr>
          <w:color w:val="000000"/>
        </w:rPr>
        <w:t xml:space="preserve"> </w:t>
      </w:r>
      <w:r>
        <w:rPr>
          <w:color w:val="000000"/>
        </w:rPr>
        <w:t>）</w:t>
      </w:r>
    </w:p>
    <w:p w:rsidR="007A4DDA">
      <w:pPr>
        <w:spacing w:after="0"/>
        <w:ind w:left="150"/>
      </w:pPr>
      <w:r>
        <w:rPr>
          <w:color w:val="000000"/>
        </w:rPr>
        <w:t>A. </w:t>
      </w:r>
      <w:r>
        <w:rPr>
          <w:color w:val="000000"/>
        </w:rPr>
        <w:t>左心房</w:t>
      </w:r>
      <w:r>
        <w:rPr>
          <w:color w:val="000000"/>
        </w:rPr>
        <w:t>                                </w:t>
      </w:r>
      <w:r>
        <w:rPr>
          <w:noProof/>
          <w:lang w:eastAsia="zh-CN"/>
        </w:rPr>
        <w:drawing>
          <wp:inline distT="0" distB="0" distL="0" distR="0">
            <wp:extent cx="1910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右心房</w:t>
      </w:r>
      <w:r>
        <w:rPr>
          <w:color w:val="000000"/>
        </w:rPr>
        <w:t>                                </w:t>
      </w:r>
      <w:r>
        <w:rPr>
          <w:noProof/>
          <w:lang w:eastAsia="zh-CN"/>
        </w:rPr>
        <w:drawing>
          <wp:inline distT="0" distB="0" distL="0" distR="0">
            <wp:extent cx="1910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左心室</w:t>
      </w:r>
      <w:r>
        <w:rPr>
          <w:color w:val="000000"/>
        </w:rPr>
        <w:t>                                </w:t>
      </w:r>
      <w:r>
        <w:rPr>
          <w:noProof/>
          <w:lang w:eastAsia="zh-CN"/>
        </w:rPr>
        <w:drawing>
          <wp:inline distT="0" distB="0" distL="0" distR="0">
            <wp:extent cx="1910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右心室</w:t>
      </w:r>
    </w:p>
    <w:p w:rsidR="00502FEB">
      <w:pPr>
        <w:spacing w:after="0"/>
      </w:pPr>
      <w:r>
        <w:rPr>
          <w:color w:val="000000"/>
        </w:rPr>
        <w:t>8.</w:t>
      </w:r>
      <w:r>
        <w:rPr>
          <w:color w:val="000000"/>
        </w:rPr>
        <w:t>海南岛是野生动植物的天堂，在下列珍稀动物中，生活在海南岛的动物是</w:t>
      </w:r>
      <w:r>
        <w:br/>
      </w:r>
      <w:r>
        <w:rPr>
          <w:color w:val="000000"/>
        </w:rPr>
        <w:t>①</w:t>
      </w:r>
      <w:r>
        <w:rPr>
          <w:color w:val="000000"/>
        </w:rPr>
        <w:t>东北虎</w:t>
      </w:r>
      <w:r>
        <w:rPr>
          <w:color w:val="000000"/>
        </w:rPr>
        <w:t xml:space="preserve"> ②</w:t>
      </w:r>
      <w:r>
        <w:rPr>
          <w:color w:val="000000"/>
        </w:rPr>
        <w:t>坡鹿</w:t>
      </w:r>
      <w:r>
        <w:rPr>
          <w:color w:val="000000"/>
        </w:rPr>
        <w:t xml:space="preserve"> ③</w:t>
      </w:r>
      <w:r>
        <w:rPr>
          <w:color w:val="000000"/>
        </w:rPr>
        <w:t>大熊猫</w:t>
      </w:r>
      <w:r>
        <w:rPr>
          <w:color w:val="000000"/>
        </w:rPr>
        <w:t xml:space="preserve"> ④</w:t>
      </w:r>
      <w:r>
        <w:rPr>
          <w:color w:val="000000"/>
        </w:rPr>
        <w:t>黑冠长臂猿</w:t>
      </w:r>
      <w:r>
        <w:rPr>
          <w:color w:val="000000"/>
        </w:rPr>
        <w:t xml:space="preserve"> ⑤</w:t>
      </w:r>
      <w:r>
        <w:rPr>
          <w:color w:val="000000"/>
        </w:rPr>
        <w:t>藏羚羊</w:t>
      </w:r>
    </w:p>
    <w:p w:rsidR="007A4DDA">
      <w:pPr>
        <w:spacing w:after="0"/>
        <w:ind w:left="150"/>
      </w:pPr>
      <w:r>
        <w:rPr>
          <w:color w:val="000000"/>
        </w:rPr>
        <w:t>A. ①②                                     B. ②④                                     C. </w:t>
      </w:r>
      <w:r>
        <w:rPr>
          <w:noProof/>
          <w:lang w:eastAsia="zh-CN"/>
        </w:rPr>
        <w:drawing>
          <wp:inline distT="0" distB="0" distL="0" distR="0">
            <wp:extent cx="19101" cy="19101"/>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19101"/>
                    </a:xfrm>
                    <a:prstGeom prst="rect">
                      <a:avLst/>
                    </a:prstGeom>
                  </pic:spPr>
                </pic:pic>
              </a:graphicData>
            </a:graphic>
          </wp:inline>
        </w:drawing>
      </w:r>
      <w:r>
        <w:rPr>
          <w:color w:val="000000"/>
        </w:rPr>
        <w:t>①⑤                                     D. ③④</w:t>
      </w:r>
    </w:p>
    <w:p w:rsidR="00502FEB">
      <w:pPr>
        <w:spacing w:after="0"/>
      </w:pPr>
      <w:r>
        <w:rPr>
          <w:color w:val="000000"/>
        </w:rPr>
        <w:t>9.</w:t>
      </w:r>
      <w:r>
        <w:rPr>
          <w:color w:val="000000"/>
        </w:rPr>
        <w:t>科研工作者利用各具特色的寿</w:t>
      </w:r>
      <w:r>
        <w:rPr>
          <w:color w:val="000000"/>
        </w:rPr>
        <w:t>光大鸡品种，经过杂交培育出了适应现代需求的新品种，这是运用了生物多样性中的（</w:t>
      </w:r>
      <w:r>
        <w:rPr>
          <w:color w:val="000000"/>
        </w:rPr>
        <w:t> </w:t>
      </w:r>
      <w:r>
        <w:rPr>
          <w:color w:val="000000"/>
        </w:rPr>
        <w:t>）</w:t>
      </w:r>
    </w:p>
    <w:p w:rsidR="007A4DDA">
      <w:pPr>
        <w:spacing w:after="0"/>
        <w:ind w:left="150"/>
      </w:pPr>
      <w:r>
        <w:rPr>
          <w:color w:val="000000"/>
        </w:rPr>
        <w:t>A. </w:t>
      </w:r>
      <w:r>
        <w:rPr>
          <w:color w:val="000000"/>
        </w:rPr>
        <w:t>生态系统多样性</w:t>
      </w:r>
      <w:r>
        <w:rPr>
          <w:color w:val="000000"/>
        </w:rPr>
        <w:t>               B. </w:t>
      </w:r>
      <w:r>
        <w:rPr>
          <w:color w:val="000000"/>
        </w:rPr>
        <w:t>生物种类多样性</w:t>
      </w:r>
      <w:r>
        <w:rPr>
          <w:color w:val="000000"/>
        </w:rPr>
        <w:t>               C. </w:t>
      </w:r>
      <w:r>
        <w:rPr>
          <w:color w:val="000000"/>
        </w:rPr>
        <w:t>遗传的多样性</w:t>
      </w:r>
      <w:r>
        <w:rPr>
          <w:color w:val="000000"/>
        </w:rPr>
        <w:t>               D. </w:t>
      </w:r>
      <w:r>
        <w:rPr>
          <w:color w:val="000000"/>
        </w:rPr>
        <w:t>染色体的多样性</w:t>
      </w:r>
    </w:p>
    <w:p w:rsidR="007A4DDA">
      <w:pPr>
        <w:spacing w:after="0"/>
      </w:pPr>
      <w:r>
        <w:rPr>
          <w:color w:val="000000"/>
        </w:rPr>
        <w:t>10.</w:t>
      </w:r>
      <w:r>
        <w:rPr>
          <w:color w:val="000000"/>
        </w:rPr>
        <w:t>下列有关生物多样性的叙述，错误的是</w:t>
      </w:r>
      <w:r>
        <w:rPr>
          <w:color w:val="000000"/>
        </w:rPr>
        <w:t xml:space="preserve">(     )            </w:t>
      </w:r>
    </w:p>
    <w:p w:rsidR="00502FEB" w:rsidP="00502FEB">
      <w:pPr>
        <w:spacing w:after="0"/>
        <w:rPr>
          <w:rFonts w:hint="eastAsia"/>
          <w:color w:val="000000"/>
          <w:lang w:eastAsia="zh-CN"/>
        </w:rPr>
      </w:pPr>
      <w:r>
        <w:rPr>
          <w:color w:val="000000"/>
        </w:rPr>
        <w:t>A. </w:t>
      </w:r>
      <w:r>
        <w:rPr>
          <w:color w:val="000000"/>
        </w:rPr>
        <w:t>栖息地的破坏和丧失是生物多样性面临威胁的主要原因</w:t>
      </w:r>
      <w:r>
        <w:rPr>
          <w:color w:val="000000"/>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p>
    <w:p w:rsidR="00502FEB" w:rsidP="00502FEB">
      <w:pPr>
        <w:spacing w:after="0"/>
        <w:rPr>
          <w:rFonts w:hint="eastAsia"/>
          <w:color w:val="000000"/>
          <w:lang w:eastAsia="zh-CN"/>
        </w:rPr>
      </w:pPr>
      <w:r>
        <w:rPr>
          <w:color w:val="000000"/>
        </w:rPr>
        <w:t>B. </w:t>
      </w:r>
      <w:r>
        <w:rPr>
          <w:color w:val="000000"/>
        </w:rPr>
        <w:t>就地保护是保护生物多样性的根本途径</w:t>
      </w:r>
      <w:r>
        <w:br/>
      </w:r>
      <w:r>
        <w:rPr>
          <w:color w:val="000000"/>
        </w:rPr>
        <w:t>C. </w:t>
      </w:r>
      <w:r>
        <w:rPr>
          <w:color w:val="000000"/>
        </w:rPr>
        <w:t>外来物种的合理引进能丰富我国生物的遗传多样性</w:t>
      </w:r>
      <w:r>
        <w:rPr>
          <w:color w:val="000000"/>
        </w:rPr>
        <w:t>     </w:t>
      </w:r>
      <w:r>
        <w:rPr>
          <w:color w:val="000000"/>
        </w:rPr>
        <w:t>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p>
    <w:p w:rsidR="007A4DDA" w:rsidP="00502FEB">
      <w:pPr>
        <w:spacing w:after="0"/>
      </w:pPr>
      <w:r>
        <w:rPr>
          <w:color w:val="000000"/>
        </w:rPr>
        <w:t>D. </w:t>
      </w:r>
      <w:r>
        <w:rPr>
          <w:color w:val="000000"/>
        </w:rPr>
        <w:t>将荒山改造为桃园减少水土流失，体现了生物多样性的直接使用价值</w:t>
      </w:r>
    </w:p>
    <w:p w:rsidR="00502FEB">
      <w:pPr>
        <w:spacing w:after="0"/>
      </w:pPr>
      <w:r>
        <w:rPr>
          <w:color w:val="000000"/>
        </w:rPr>
        <w:t>11.</w:t>
      </w:r>
      <w:r>
        <w:rPr>
          <w:color w:val="000000"/>
        </w:rPr>
        <w:t>当前生态环境面临各种各样的威协，人们需要对生态环境加以保护．下列描述中，有利于保护生态环境的是（</w:t>
      </w:r>
      <w:r>
        <w:rPr>
          <w:color w:val="000000"/>
        </w:rPr>
        <w:t xml:space="preserve">  </w:t>
      </w:r>
      <w:r>
        <w:rPr>
          <w:color w:val="000000"/>
        </w:rPr>
        <w:t>）</w:t>
      </w:r>
    </w:p>
    <w:p w:rsidR="007A4DDA">
      <w:pPr>
        <w:spacing w:after="0"/>
        <w:ind w:left="150"/>
      </w:pPr>
      <w:r>
        <w:rPr>
          <w:color w:val="000000"/>
        </w:rPr>
        <w:t>A. </w:t>
      </w:r>
      <w:r>
        <w:rPr>
          <w:color w:val="000000"/>
        </w:rPr>
        <w:t>发展生态农业、建立各种自然保护区</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大量捕食青蛙、野鸡、蛇等野生动物</w:t>
      </w:r>
      <w:r>
        <w:br/>
      </w:r>
      <w:r>
        <w:rPr>
          <w:color w:val="000000"/>
        </w:rPr>
        <w:t>C. </w:t>
      </w:r>
      <w:r>
        <w:rPr>
          <w:color w:val="000000"/>
        </w:rPr>
        <w:t>把森林、草原、荒山等都开垦成农田</w:t>
      </w:r>
      <w:r>
        <w:rPr>
          <w:color w:val="000000"/>
        </w:rPr>
        <w:t>                  </w:t>
      </w:r>
      <w:r>
        <w:rPr>
          <w:noProof/>
          <w:lang w:eastAsia="zh-CN"/>
        </w:rPr>
        <w:drawing>
          <wp:inline distT="0" distB="0" distL="0" distR="0">
            <wp:extent cx="2865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工业和生活废水不经过处理就向外排放</w:t>
      </w:r>
    </w:p>
    <w:p w:rsidR="00502FEB">
      <w:pPr>
        <w:spacing w:after="0"/>
      </w:pPr>
      <w:r>
        <w:rPr>
          <w:color w:val="000000"/>
        </w:rPr>
        <w:t>12.</w:t>
      </w:r>
      <w:r>
        <w:rPr>
          <w:color w:val="000000"/>
        </w:rPr>
        <w:t>我国科学家袁隆平院士利用野生水稻与普通栽培水稻多次杂交，培育了产量很高的杂交水稻</w:t>
      </w:r>
      <w:r>
        <w:rPr>
          <w:color w:val="000000"/>
        </w:rPr>
        <w:t>新品种，创造了巨大的社会效益和经济效益。这是利用生物多样性的（</w:t>
      </w:r>
      <w:r>
        <w:rPr>
          <w:color w:val="000000"/>
        </w:rPr>
        <w:t xml:space="preserve">    </w:t>
      </w:r>
      <w:r>
        <w:rPr>
          <w:color w:val="000000"/>
        </w:rPr>
        <w:t>）</w:t>
      </w:r>
      <w:r>
        <w:rPr>
          <w:color w:val="000000"/>
        </w:rPr>
        <w:t xml:space="preserve">  </w:t>
      </w:r>
    </w:p>
    <w:p w:rsidR="007A4DDA">
      <w:pPr>
        <w:spacing w:after="0"/>
        <w:ind w:left="150"/>
      </w:pPr>
      <w:r>
        <w:rPr>
          <w:color w:val="000000"/>
        </w:rPr>
        <w:t>A. </w:t>
      </w:r>
      <w:r>
        <w:rPr>
          <w:color w:val="000000"/>
        </w:rPr>
        <w:t>种类多样性</w:t>
      </w:r>
      <w:r>
        <w:rPr>
          <w:color w:val="000000"/>
        </w:rPr>
        <w:t>                    </w:t>
      </w:r>
      <w:r>
        <w:rPr>
          <w:noProof/>
          <w:lang w:eastAsia="zh-CN"/>
        </w:rPr>
        <w:drawing>
          <wp:inline distT="0" distB="0" distL="0" distR="0">
            <wp:extent cx="2865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数量多样性</w:t>
      </w:r>
      <w:r>
        <w:rPr>
          <w:color w:val="000000"/>
        </w:rPr>
        <w:t>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基因多样性</w:t>
      </w:r>
      <w:r>
        <w:rPr>
          <w:color w:val="000000"/>
        </w:rPr>
        <w:t>                    </w:t>
      </w:r>
      <w:r>
        <w:rPr>
          <w:noProof/>
          <w:lang w:eastAsia="zh-CN"/>
        </w:rPr>
        <w:drawing>
          <wp:inline distT="0" distB="0" distL="0" distR="0">
            <wp:extent cx="2865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生态系统多样性</w:t>
      </w:r>
    </w:p>
    <w:p w:rsidR="007A4DDA">
      <w:pPr>
        <w:spacing w:after="0"/>
        <w:rPr>
          <w:rFonts w:hint="eastAsia"/>
          <w:lang w:eastAsia="zh-CN"/>
        </w:rPr>
      </w:pPr>
      <w:r>
        <w:rPr>
          <w:color w:val="000000"/>
        </w:rPr>
        <w:t>13.</w:t>
      </w:r>
      <w:r>
        <w:rPr>
          <w:color w:val="000000"/>
        </w:rPr>
        <w:t>生物多样性面临威胁的表现最为突出的是（　　）</w:t>
      </w:r>
    </w:p>
    <w:p w:rsidR="007A4DDA">
      <w:pPr>
        <w:spacing w:after="0"/>
        <w:ind w:left="150"/>
      </w:pPr>
      <w:r>
        <w:rPr>
          <w:color w:val="000000"/>
        </w:rPr>
        <w:t>A. “</w:t>
      </w:r>
      <w:r>
        <w:rPr>
          <w:color w:val="000000"/>
        </w:rPr>
        <w:t>活化石</w:t>
      </w:r>
      <w:r>
        <w:rPr>
          <w:color w:val="000000"/>
        </w:rPr>
        <w:t>”</w:t>
      </w:r>
      <w:r>
        <w:rPr>
          <w:color w:val="000000"/>
        </w:rPr>
        <w:t>生物的死亡</w:t>
      </w:r>
      <w:r>
        <w:rPr>
          <w:color w:val="000000"/>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全世界物种灭绝的速度加快</w:t>
      </w:r>
      <w:r>
        <w:br/>
      </w:r>
      <w:r>
        <w:rPr>
          <w:color w:val="000000"/>
        </w:rPr>
        <w:t>C. </w:t>
      </w:r>
      <w:r>
        <w:rPr>
          <w:color w:val="000000"/>
        </w:rPr>
        <w:t>生物繁殖速度下</w:t>
      </w:r>
      <w:r>
        <w:rPr>
          <w:color w:val="000000"/>
        </w:rPr>
        <w:t>降</w:t>
      </w:r>
      <w:r>
        <w:rPr>
          <w:color w:val="000000"/>
        </w:rPr>
        <w:t>                                              </w:t>
      </w:r>
      <w:r>
        <w:rPr>
          <w:noProof/>
          <w:lang w:eastAsia="zh-CN"/>
        </w:rPr>
        <w:drawing>
          <wp:inline distT="0" distB="0" distL="0" distR="0">
            <wp:extent cx="2865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生物的适应性下降</w:t>
      </w:r>
    </w:p>
    <w:p w:rsidR="00502FEB">
      <w:pPr>
        <w:spacing w:after="0"/>
      </w:pPr>
      <w:r>
        <w:rPr>
          <w:color w:val="000000"/>
        </w:rPr>
        <w:t>14.</w:t>
      </w:r>
      <w:r>
        <w:rPr>
          <w:color w:val="000000"/>
        </w:rPr>
        <w:t>实现农业可持续发展的有效途径是（</w:t>
      </w:r>
      <w:r>
        <w:rPr>
          <w:color w:val="000000"/>
        </w:rPr>
        <w:t xml:space="preserve"> </w:t>
      </w:r>
      <w:r>
        <w:rPr>
          <w:color w:val="000000"/>
        </w:rPr>
        <w:t>）</w:t>
      </w:r>
    </w:p>
    <w:p w:rsidR="007A4DDA">
      <w:pPr>
        <w:spacing w:after="0"/>
        <w:ind w:left="150"/>
      </w:pPr>
      <w:r>
        <w:rPr>
          <w:color w:val="000000"/>
        </w:rPr>
        <w:t>A. </w:t>
      </w:r>
      <w:r>
        <w:rPr>
          <w:color w:val="000000"/>
        </w:rPr>
        <w:t>．</w:t>
      </w:r>
      <w:r>
        <w:rPr>
          <w:color w:val="000000"/>
        </w:rPr>
        <w:t>植树种草</w:t>
      </w:r>
      <w:r>
        <w:rPr>
          <w:color w:val="000000"/>
        </w:rPr>
        <w:t>                  </w:t>
      </w:r>
      <w:r>
        <w:rPr>
          <w:noProof/>
          <w:lang w:eastAsia="zh-CN"/>
        </w:rPr>
        <w:drawing>
          <wp:inline distT="0" distB="0" distL="0" distR="0">
            <wp:extent cx="1910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建立自然保护区</w:t>
      </w:r>
      <w:r>
        <w:rPr>
          <w:color w:val="000000"/>
        </w:rPr>
        <w:t>                  </w:t>
      </w:r>
      <w:r>
        <w:rPr>
          <w:noProof/>
          <w:lang w:eastAsia="zh-CN"/>
        </w:rPr>
        <w:drawing>
          <wp:inline distT="0" distB="0" distL="0" distR="0">
            <wp:extent cx="1910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退耕还林还草</w:t>
      </w:r>
      <w:r>
        <w:rPr>
          <w:color w:val="000000"/>
        </w:rPr>
        <w:t>                  </w:t>
      </w:r>
      <w:r>
        <w:rPr>
          <w:noProof/>
          <w:lang w:eastAsia="zh-CN"/>
        </w:rPr>
        <w:drawing>
          <wp:inline distT="0" distB="0" distL="0" distR="0">
            <wp:extent cx="1910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发展生态农业</w:t>
      </w:r>
    </w:p>
    <w:p w:rsidR="00502FEB">
      <w:pPr>
        <w:spacing w:after="0"/>
      </w:pPr>
      <w:r>
        <w:rPr>
          <w:color w:val="000000"/>
        </w:rPr>
        <w:t xml:space="preserve">15. </w:t>
      </w:r>
      <w:r>
        <w:rPr>
          <w:color w:val="000000"/>
        </w:rPr>
        <w:t>大气中二氧化碳增加导致温室效应，下列做法无助于降低大气中二氧化碳含量的是</w:t>
      </w:r>
      <w:r>
        <w:rPr>
          <w:color w:val="000000"/>
        </w:rPr>
        <w:t>（</w:t>
      </w:r>
      <w:r>
        <w:rPr>
          <w:color w:val="000000"/>
        </w:rPr>
        <w:t xml:space="preserve"> </w:t>
      </w:r>
      <w:r>
        <w:rPr>
          <w:color w:val="000000"/>
        </w:rPr>
        <w:t>）</w:t>
      </w:r>
    </w:p>
    <w:p w:rsidR="007A4DDA">
      <w:pPr>
        <w:spacing w:after="0"/>
        <w:ind w:left="150"/>
      </w:pPr>
      <w:r>
        <w:rPr>
          <w:color w:val="000000"/>
        </w:rPr>
        <w:t>A. </w:t>
      </w:r>
      <w:r>
        <w:rPr>
          <w:color w:val="000000"/>
        </w:rPr>
        <w:t>及时清理垃圾，维护环境卫生</w:t>
      </w:r>
      <w:r>
        <w:rPr>
          <w:color w:val="000000"/>
        </w:rPr>
        <w:t>                             </w:t>
      </w:r>
      <w:r>
        <w:rPr>
          <w:noProof/>
          <w:lang w:eastAsia="zh-CN"/>
        </w:rPr>
        <w:drawing>
          <wp:inline distT="0" distB="0" distL="0" distR="0">
            <wp:extent cx="9550"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B. </w:t>
      </w:r>
      <w:r>
        <w:rPr>
          <w:color w:val="000000"/>
        </w:rPr>
        <w:t>倡导节能减排，少开车多步行</w:t>
      </w:r>
      <w:r>
        <w:br/>
      </w:r>
      <w:r>
        <w:rPr>
          <w:color w:val="000000"/>
        </w:rPr>
        <w:t>C. </w:t>
      </w:r>
      <w:r>
        <w:rPr>
          <w:color w:val="000000"/>
        </w:rPr>
        <w:t>积极植树种草，增大绿化面积</w:t>
      </w:r>
      <w:r>
        <w:rPr>
          <w:color w:val="000000"/>
        </w:rPr>
        <w:t>                             </w:t>
      </w:r>
      <w:r>
        <w:rPr>
          <w:noProof/>
          <w:lang w:eastAsia="zh-CN"/>
        </w:rPr>
        <w:drawing>
          <wp:inline distT="0" distB="0" distL="0" distR="0">
            <wp:extent cx="9550" cy="382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D. </w:t>
      </w:r>
      <w:r>
        <w:rPr>
          <w:color w:val="000000"/>
        </w:rPr>
        <w:t>开发风能，太阳能等新型能源</w:t>
      </w:r>
    </w:p>
    <w:p w:rsidR="007A4DDA">
      <w:r>
        <w:rPr>
          <w:b/>
          <w:bCs/>
          <w:sz w:val="24"/>
          <w:szCs w:val="24"/>
        </w:rPr>
        <w:t>二、填空题</w:t>
      </w:r>
      <w:r>
        <w:rPr>
          <w:b/>
          <w:bCs/>
          <w:sz w:val="24"/>
          <w:szCs w:val="24"/>
        </w:rPr>
        <w:t xml:space="preserve"> </w:t>
      </w:r>
    </w:p>
    <w:p w:rsidR="007A4DDA">
      <w:pPr>
        <w:spacing w:after="0"/>
      </w:pPr>
      <w:r>
        <w:rPr>
          <w:color w:val="000000"/>
        </w:rPr>
        <w:t>16.</w:t>
      </w:r>
      <w:r>
        <w:rPr>
          <w:color w:val="000000"/>
        </w:rPr>
        <w:t>对生物有极大的危害，有</w:t>
      </w:r>
      <w:r>
        <w:rPr>
          <w:color w:val="000000"/>
        </w:rPr>
        <w:t>“</w:t>
      </w:r>
      <w:r>
        <w:rPr>
          <w:color w:val="000000"/>
        </w:rPr>
        <w:t>空中死神</w:t>
      </w:r>
      <w:r>
        <w:rPr>
          <w:color w:val="000000"/>
        </w:rPr>
        <w:t>”</w:t>
      </w:r>
      <w:r>
        <w:rPr>
          <w:color w:val="000000"/>
        </w:rPr>
        <w:t>之称的是：</w:t>
      </w:r>
      <w:r>
        <w:rPr>
          <w:color w:val="000000"/>
        </w:rPr>
        <w:t>________ </w:t>
      </w:r>
      <w:r>
        <w:rPr>
          <w:color w:val="000000"/>
        </w:rPr>
        <w:t>，</w:t>
      </w:r>
      <w:r>
        <w:rPr>
          <w:color w:val="000000"/>
        </w:rPr>
        <w:t>日本发生痛痛病的罪魁祸首是</w:t>
      </w:r>
      <w:r>
        <w:rPr>
          <w:color w:val="000000"/>
        </w:rPr>
        <w:t>：</w:t>
      </w:r>
      <w:r>
        <w:rPr>
          <w:color w:val="000000"/>
          <w:u w:val="single"/>
        </w:rPr>
        <w:t>________ </w:t>
      </w:r>
      <w:r>
        <w:rPr>
          <w:color w:val="000000"/>
        </w:rPr>
        <w:t xml:space="preserve"> </w:t>
      </w:r>
      <w:r>
        <w:rPr>
          <w:color w:val="000000"/>
        </w:rPr>
        <w:t>．</w:t>
      </w:r>
      <w:r>
        <w:rPr>
          <w:color w:val="000000"/>
        </w:rPr>
        <w:t xml:space="preserve">     </w:t>
      </w:r>
    </w:p>
    <w:p w:rsidR="00502FEB">
      <w:pPr>
        <w:spacing w:after="0"/>
      </w:pPr>
      <w:r>
        <w:rPr>
          <w:color w:val="000000"/>
        </w:rPr>
        <w:t>17.</w:t>
      </w:r>
      <w:r>
        <w:rPr>
          <w:color w:val="000000"/>
        </w:rPr>
        <w:t>动物多样性的保护措施包括：</w:t>
      </w:r>
      <w:r>
        <w:rPr>
          <w:color w:val="000000"/>
        </w:rPr>
        <w:t>________</w:t>
      </w:r>
      <w:r>
        <w:rPr>
          <w:color w:val="000000"/>
        </w:rPr>
        <w:t>、</w:t>
      </w:r>
      <w:r>
        <w:rPr>
          <w:color w:val="000000"/>
        </w:rPr>
        <w:t>________</w:t>
      </w:r>
      <w:r>
        <w:rPr>
          <w:color w:val="000000"/>
        </w:rPr>
        <w:t>、法制教育和管理．</w:t>
      </w:r>
    </w:p>
    <w:p w:rsidR="007A4DDA">
      <w:pPr>
        <w:spacing w:after="0"/>
      </w:pPr>
      <w:r>
        <w:rPr>
          <w:color w:val="000000"/>
        </w:rPr>
        <w:t>18.</w:t>
      </w:r>
      <w:r>
        <w:rPr>
          <w:color w:val="000000"/>
        </w:rPr>
        <w:t>为保护我国森林资源，我国在</w:t>
      </w:r>
      <w:r>
        <w:rPr>
          <w:color w:val="000000"/>
        </w:rPr>
        <w:t>________</w:t>
      </w:r>
      <w:r>
        <w:rPr>
          <w:color w:val="000000"/>
        </w:rPr>
        <w:t>年正式颁布了</w:t>
      </w:r>
      <w:r>
        <w:rPr>
          <w:color w:val="000000"/>
        </w:rPr>
        <w:t>________</w:t>
      </w:r>
      <w:r>
        <w:rPr>
          <w:color w:val="000000"/>
        </w:rPr>
        <w:t>。</w:t>
      </w:r>
      <w:r>
        <w:rPr>
          <w:color w:val="000000"/>
        </w:rPr>
        <w:t xml:space="preserve">    </w:t>
      </w:r>
    </w:p>
    <w:p w:rsidR="007A4DDA">
      <w:r>
        <w:rPr>
          <w:b/>
          <w:bCs/>
          <w:sz w:val="24"/>
          <w:szCs w:val="24"/>
        </w:rPr>
        <w:t>三、解答题</w:t>
      </w:r>
      <w:r>
        <w:rPr>
          <w:b/>
          <w:bCs/>
          <w:sz w:val="24"/>
          <w:szCs w:val="24"/>
        </w:rPr>
        <w:t xml:space="preserve"> </w:t>
      </w:r>
    </w:p>
    <w:p w:rsidR="007A4DDA">
      <w:pPr>
        <w:spacing w:after="0"/>
      </w:pPr>
      <w:r>
        <w:rPr>
          <w:color w:val="000000"/>
        </w:rPr>
        <w:t>19.</w:t>
      </w:r>
      <w:r>
        <w:rPr>
          <w:color w:val="000000"/>
        </w:rPr>
        <w:t>（图表信息题）下图是一幅漫画，这幅漫画意味着什么</w:t>
      </w:r>
      <w:r>
        <w:rPr>
          <w:color w:val="000000"/>
        </w:rPr>
        <w:t>?</w:t>
      </w:r>
      <w:r>
        <w:rPr>
          <w:color w:val="000000"/>
        </w:rPr>
        <w:t>谈谈你的理解。</w:t>
      </w:r>
      <w:r>
        <w:br/>
      </w:r>
      <w:r>
        <w:rPr>
          <w:noProof/>
          <w:lang w:eastAsia="zh-CN"/>
        </w:rPr>
        <w:drawing>
          <wp:inline distT="0" distB="0" distL="0" distR="0">
            <wp:extent cx="2177199" cy="1518310"/>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177199" cy="1518310"/>
                    </a:xfrm>
                    <a:prstGeom prst="rect">
                      <a:avLst/>
                    </a:prstGeom>
                  </pic:spPr>
                </pic:pic>
              </a:graphicData>
            </a:graphic>
          </wp:inline>
        </w:drawing>
      </w:r>
    </w:p>
    <w:p w:rsidR="007A4DDA">
      <w:r>
        <w:rPr>
          <w:b/>
          <w:bCs/>
          <w:sz w:val="24"/>
          <w:szCs w:val="24"/>
        </w:rPr>
        <w:t>四、综合题</w:t>
      </w:r>
      <w:r>
        <w:rPr>
          <w:b/>
          <w:bCs/>
          <w:sz w:val="24"/>
          <w:szCs w:val="24"/>
        </w:rPr>
        <w:t xml:space="preserve"> </w:t>
      </w:r>
    </w:p>
    <w:p w:rsidR="007A4DDA">
      <w:pPr>
        <w:spacing w:after="0"/>
      </w:pPr>
      <w:r>
        <w:rPr>
          <w:color w:val="000000"/>
        </w:rPr>
        <w:t>20.</w:t>
      </w:r>
      <w:r>
        <w:rPr>
          <w:color w:val="000000"/>
        </w:rPr>
        <w:t>下列是一位科学家的一项研究结果，表明了某地哺乳动物和鸟类濒危或受到威胁的主要原因，请分析表格回答问题：</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500"/>
        <w:gridCol w:w="870"/>
        <w:gridCol w:w="453"/>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原因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哺乳动物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鸟类</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偷猎</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31</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20</w:t>
            </w:r>
            <w:r>
              <w:rPr>
                <w:color w:val="000000"/>
              </w:rPr>
              <w:t>％</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栖息地丧失</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32</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60</w:t>
            </w:r>
            <w:r>
              <w:rPr>
                <w:color w:val="000000"/>
              </w:rPr>
              <w:t>％</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外来物种的影响</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17</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12</w:t>
            </w:r>
            <w:r>
              <w:rPr>
                <w:color w:val="000000"/>
              </w:rPr>
              <w:t>％</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其它原因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20</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A4DDA">
            <w:pPr>
              <w:spacing w:after="0"/>
              <w:jc w:val="center"/>
            </w:pPr>
            <w:r>
              <w:rPr>
                <w:color w:val="000000"/>
              </w:rPr>
              <w:t>8</w:t>
            </w:r>
            <w:r>
              <w:rPr>
                <w:color w:val="000000"/>
              </w:rPr>
              <w:t>％</w:t>
            </w:r>
          </w:p>
        </w:tc>
      </w:tr>
    </w:tbl>
    <w:p w:rsidR="007A4DDA">
      <w:pPr>
        <w:spacing w:after="0"/>
      </w:pPr>
      <w:r>
        <w:rPr>
          <w:color w:val="000000"/>
        </w:rPr>
        <w:t>（</w:t>
      </w:r>
      <w:r>
        <w:rPr>
          <w:color w:val="000000"/>
        </w:rPr>
        <w:t>1</w:t>
      </w:r>
      <w:r>
        <w:rPr>
          <w:color w:val="000000"/>
        </w:rPr>
        <w:t>）分析哺乳动物濒危或受到威胁的主要</w:t>
      </w:r>
      <w:r>
        <w:rPr>
          <w:color w:val="000000"/>
        </w:rPr>
        <w:t>原因是：</w:t>
      </w:r>
      <w:r>
        <w:rPr>
          <w:color w:val="000000"/>
        </w:rPr>
        <w:t>________</w:t>
      </w:r>
      <w:r>
        <w:rPr>
          <w:color w:val="000000"/>
        </w:rPr>
        <w:t>和</w:t>
      </w:r>
      <w:r>
        <w:rPr>
          <w:color w:val="000000"/>
        </w:rPr>
        <w:t>________</w:t>
      </w:r>
      <w:r>
        <w:rPr>
          <w:color w:val="000000"/>
        </w:rPr>
        <w:t>；</w:t>
      </w:r>
      <w:r>
        <w:rPr>
          <w:color w:val="000000"/>
        </w:rPr>
        <w:t xml:space="preserve">    </w:t>
      </w:r>
    </w:p>
    <w:p w:rsidR="007A4DDA">
      <w:pPr>
        <w:spacing w:after="0"/>
      </w:pPr>
      <w:r>
        <w:rPr>
          <w:color w:val="000000"/>
        </w:rPr>
        <w:t>（</w:t>
      </w:r>
      <w:r>
        <w:rPr>
          <w:color w:val="000000"/>
        </w:rPr>
        <w:t>2</w:t>
      </w:r>
      <w:r>
        <w:rPr>
          <w:color w:val="000000"/>
        </w:rPr>
        <w:t>）鸟类濒危或受到威胁的主要原因是</w:t>
      </w:r>
      <w:r>
        <w:rPr>
          <w:color w:val="000000"/>
        </w:rPr>
        <w:t>________</w:t>
      </w:r>
      <w:r>
        <w:rPr>
          <w:color w:val="000000"/>
        </w:rPr>
        <w:t>．</w:t>
      </w:r>
      <w:r>
        <w:rPr>
          <w:color w:val="000000"/>
        </w:rPr>
        <w:t xml:space="preserve">    </w:t>
      </w:r>
    </w:p>
    <w:p w:rsidR="007A4DDA">
      <w:pPr>
        <w:spacing w:after="0"/>
      </w:pPr>
      <w:r>
        <w:rPr>
          <w:color w:val="000000"/>
        </w:rPr>
        <w:t>（</w:t>
      </w:r>
      <w:r>
        <w:rPr>
          <w:color w:val="000000"/>
        </w:rPr>
        <w:t>3</w:t>
      </w:r>
      <w:r>
        <w:rPr>
          <w:color w:val="000000"/>
        </w:rPr>
        <w:t>）生物的生存离不开一定的</w:t>
      </w:r>
      <w:r>
        <w:rPr>
          <w:color w:val="000000"/>
        </w:rPr>
        <w:t>________</w:t>
      </w:r>
      <w:r>
        <w:rPr>
          <w:color w:val="000000"/>
        </w:rPr>
        <w:t>，因此，保护生物的多样性，首先要保护生物的</w:t>
      </w:r>
      <w:r>
        <w:rPr>
          <w:color w:val="000000"/>
        </w:rPr>
        <w:t>________</w:t>
      </w:r>
      <w:r>
        <w:rPr>
          <w:color w:val="000000"/>
        </w:rPr>
        <w:t>，保护</w:t>
      </w:r>
      <w:r>
        <w:rPr>
          <w:color w:val="000000"/>
        </w:rPr>
        <w:t>________</w:t>
      </w:r>
      <w:r>
        <w:rPr>
          <w:color w:val="000000"/>
        </w:rPr>
        <w:t>的多样性．</w:t>
      </w:r>
      <w:r>
        <w:rPr>
          <w:color w:val="000000"/>
        </w:rPr>
        <w:t xml:space="preserve">    </w:t>
      </w:r>
    </w:p>
    <w:p w:rsidR="00502FEB">
      <w:pPr>
        <w:spacing w:after="0"/>
      </w:pPr>
      <w:r>
        <w:rPr>
          <w:color w:val="000000"/>
        </w:rPr>
        <w:t>21.</w:t>
      </w:r>
      <w:r>
        <w:rPr>
          <w:color w:val="000000"/>
        </w:rPr>
        <w:t>请认真阅读资料，分析回答问题：</w:t>
      </w:r>
    </w:p>
    <w:p w:rsidR="007A4DDA">
      <w:pPr>
        <w:spacing w:after="0"/>
      </w:pPr>
      <w:r>
        <w:rPr>
          <w:color w:val="000000"/>
        </w:rPr>
        <w:t>资料一：我国幅员辽阔，自然条件复杂多样，植物种类繁多，其中蕨类植物有</w:t>
      </w:r>
      <w:r>
        <w:rPr>
          <w:color w:val="000000"/>
        </w:rPr>
        <w:t>2200</w:t>
      </w:r>
      <w:r>
        <w:rPr>
          <w:color w:val="000000"/>
        </w:rPr>
        <w:t>﹣</w:t>
      </w:r>
      <w:r>
        <w:rPr>
          <w:color w:val="000000"/>
        </w:rPr>
        <w:t>2600</w:t>
      </w:r>
      <w:r>
        <w:rPr>
          <w:color w:val="000000"/>
        </w:rPr>
        <w:t>种；裸子植物约</w:t>
      </w:r>
      <w:r>
        <w:rPr>
          <w:color w:val="000000"/>
        </w:rPr>
        <w:t>240</w:t>
      </w:r>
      <w:r>
        <w:rPr>
          <w:color w:val="000000"/>
        </w:rPr>
        <w:t>种，银杏、金钱松、水松都是我国特有的树种；被子植物约</w:t>
      </w:r>
      <w:r>
        <w:rPr>
          <w:color w:val="000000"/>
        </w:rPr>
        <w:t>30000</w:t>
      </w:r>
      <w:r>
        <w:rPr>
          <w:color w:val="000000"/>
        </w:rPr>
        <w:t>种．</w:t>
      </w:r>
    </w:p>
    <w:p w:rsidR="007A4DDA">
      <w:pPr>
        <w:spacing w:after="0"/>
      </w:pPr>
      <w:r>
        <w:rPr>
          <w:color w:val="000000"/>
        </w:rPr>
        <w:t>资料二</w:t>
      </w:r>
      <w:r>
        <w:rPr>
          <w:color w:val="000000"/>
        </w:rPr>
        <w:t>：</w:t>
      </w:r>
    </w:p>
    <w:p w:rsidR="007A4DDA">
      <w:pPr>
        <w:spacing w:after="0"/>
      </w:pPr>
      <w:r>
        <w:rPr>
          <w:noProof/>
          <w:lang w:eastAsia="zh-CN"/>
        </w:rPr>
        <w:drawing>
          <wp:inline distT="0" distB="0" distL="0" distR="0">
            <wp:extent cx="4879607" cy="802132"/>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4879607" cy="802132"/>
                    </a:xfrm>
                    <a:prstGeom prst="rect">
                      <a:avLst/>
                    </a:prstGeom>
                  </pic:spPr>
                </pic:pic>
              </a:graphicData>
            </a:graphic>
          </wp:inline>
        </w:drawing>
      </w:r>
    </w:p>
    <w:p w:rsidR="00502FEB">
      <w:pPr>
        <w:spacing w:after="0"/>
      </w:pPr>
      <w:r>
        <w:rPr>
          <w:color w:val="000000"/>
        </w:rPr>
        <w:t>（</w:t>
      </w:r>
      <w:r>
        <w:rPr>
          <w:color w:val="000000"/>
        </w:rPr>
        <w:t>1</w:t>
      </w:r>
      <w:r>
        <w:rPr>
          <w:color w:val="000000"/>
        </w:rPr>
        <w:t>）资料一说明了</w:t>
      </w:r>
      <w:r>
        <w:rPr>
          <w:color w:val="000000"/>
        </w:rPr>
        <w:t>“</w:t>
      </w:r>
      <w:r>
        <w:rPr>
          <w:color w:val="000000"/>
        </w:rPr>
        <w:t>生</w:t>
      </w:r>
      <w:r>
        <w:rPr>
          <w:color w:val="000000"/>
        </w:rPr>
        <w:t>物多样性</w:t>
      </w:r>
      <w:r>
        <w:rPr>
          <w:color w:val="000000"/>
        </w:rPr>
        <w:t>”</w:t>
      </w:r>
      <w:r>
        <w:rPr>
          <w:color w:val="000000"/>
        </w:rPr>
        <w:t>中的</w:t>
      </w:r>
      <w:r>
        <w:rPr>
          <w:color w:val="000000"/>
          <w:u w:val="single"/>
        </w:rPr>
        <w:t>________</w:t>
      </w:r>
      <w:r>
        <w:rPr>
          <w:color w:val="000000"/>
        </w:rPr>
        <w:t>多样性．</w:t>
      </w:r>
    </w:p>
    <w:p w:rsidR="00502FEB">
      <w:pPr>
        <w:spacing w:after="0"/>
      </w:pPr>
      <w:r>
        <w:rPr>
          <w:color w:val="000000"/>
        </w:rPr>
        <w:t>（</w:t>
      </w:r>
      <w:r>
        <w:rPr>
          <w:color w:val="000000"/>
        </w:rPr>
        <w:t>2</w:t>
      </w:r>
      <w:r>
        <w:rPr>
          <w:color w:val="000000"/>
        </w:rPr>
        <w:t>）我国是世界上裸子植物最多的国家，被誉为</w:t>
      </w:r>
      <w:r>
        <w:rPr>
          <w:color w:val="000000"/>
        </w:rPr>
        <w:t>“</w:t>
      </w:r>
      <w:r>
        <w:rPr>
          <w:color w:val="000000"/>
          <w:u w:val="single"/>
        </w:rPr>
        <w:t>________ </w:t>
      </w:r>
      <w:r>
        <w:rPr>
          <w:color w:val="000000"/>
        </w:rPr>
        <w:t>的故乡</w:t>
      </w:r>
      <w:r>
        <w:rPr>
          <w:color w:val="000000"/>
        </w:rPr>
        <w:t>”</w:t>
      </w:r>
      <w:r>
        <w:rPr>
          <w:color w:val="000000"/>
        </w:rPr>
        <w:t>．</w:t>
      </w:r>
    </w:p>
    <w:p w:rsidR="00502FEB">
      <w:pPr>
        <w:spacing w:after="0"/>
      </w:pPr>
      <w:r>
        <w:rPr>
          <w:color w:val="000000"/>
        </w:rPr>
        <w:t>（</w:t>
      </w:r>
      <w:r>
        <w:rPr>
          <w:color w:val="000000"/>
        </w:rPr>
        <w:t>3</w:t>
      </w:r>
      <w:r>
        <w:rPr>
          <w:color w:val="000000"/>
        </w:rPr>
        <w:t>）资料二中有真正的根、茎、叶，而且在体内具有</w:t>
      </w:r>
      <w:r>
        <w:rPr>
          <w:color w:val="000000"/>
          <w:u w:val="single"/>
        </w:rPr>
        <w:t>________ </w:t>
      </w:r>
      <w:r>
        <w:rPr>
          <w:color w:val="000000"/>
        </w:rPr>
        <w:t>组织，但生殖过程离不开水，且属于我国一级保护植物的是</w:t>
      </w:r>
      <w:r>
        <w:rPr>
          <w:color w:val="000000"/>
        </w:rPr>
        <w:t>________ </w:t>
      </w:r>
      <w:r>
        <w:rPr>
          <w:color w:val="000000"/>
        </w:rPr>
        <w:t>．</w:t>
      </w:r>
    </w:p>
    <w:p w:rsidR="00502FEB">
      <w:pPr>
        <w:spacing w:after="0"/>
      </w:pPr>
      <w:r>
        <w:rPr>
          <w:color w:val="000000"/>
        </w:rPr>
        <w:t>（</w:t>
      </w:r>
      <w:r>
        <w:rPr>
          <w:color w:val="000000"/>
        </w:rPr>
        <w:t>4</w:t>
      </w:r>
      <w:r>
        <w:rPr>
          <w:color w:val="000000"/>
        </w:rPr>
        <w:t>）资料二中的植物，种子是裸露的，没有果皮包被的植物是</w:t>
      </w:r>
      <w:r>
        <w:rPr>
          <w:color w:val="000000"/>
        </w:rPr>
        <w:t>________ </w:t>
      </w:r>
      <w:r>
        <w:rPr>
          <w:color w:val="000000"/>
        </w:rPr>
        <w:t>；</w:t>
      </w:r>
      <w:r>
        <w:rPr>
          <w:color w:val="000000"/>
        </w:rPr>
        <w:t>属于我国一级保护的被子植物是</w:t>
      </w:r>
      <w:r>
        <w:rPr>
          <w:color w:val="000000"/>
        </w:rPr>
        <w:t>________ </w:t>
      </w:r>
      <w:r>
        <w:rPr>
          <w:color w:val="000000"/>
        </w:rPr>
        <w:t>．</w:t>
      </w:r>
    </w:p>
    <w:p w:rsidR="00502FEB">
      <w:pPr>
        <w:spacing w:after="0"/>
      </w:pPr>
      <w:r>
        <w:rPr>
          <w:color w:val="000000"/>
        </w:rPr>
        <w:t>（</w:t>
      </w:r>
      <w:r>
        <w:rPr>
          <w:color w:val="000000"/>
        </w:rPr>
        <w:t>5</w:t>
      </w:r>
      <w:r>
        <w:rPr>
          <w:color w:val="000000"/>
        </w:rPr>
        <w:t>）为保护桫椤等珍贵的野生植物最有效的措施是</w:t>
      </w:r>
      <w:r>
        <w:rPr>
          <w:color w:val="000000"/>
          <w:u w:val="single"/>
        </w:rPr>
        <w:t xml:space="preserve">        </w:t>
      </w:r>
      <w:r>
        <w:rPr>
          <w:color w:val="000000"/>
        </w:rPr>
        <w:t>保护</w:t>
      </w:r>
      <w:r>
        <w:rPr>
          <w:color w:val="000000"/>
        </w:rPr>
        <w:t>．</w:t>
      </w:r>
    </w:p>
    <w:p w:rsidR="007A4DDA">
      <w:pPr>
        <w:spacing w:after="0"/>
        <w:ind w:left="150"/>
      </w:pPr>
      <w:r>
        <w:rPr>
          <w:color w:val="000000"/>
        </w:rPr>
        <w:t>A. </w:t>
      </w:r>
      <w:r>
        <w:rPr>
          <w:color w:val="000000"/>
        </w:rPr>
        <w:t>迁地保护</w:t>
      </w:r>
      <w:r>
        <w:rPr>
          <w:color w:val="000000"/>
        </w:rPr>
        <w:t>                  </w:t>
      </w:r>
      <w:r>
        <w:rPr>
          <w:color w:val="000000"/>
        </w:rPr>
        <w:t>          </w:t>
      </w:r>
      <w:r>
        <w:rPr>
          <w:noProof/>
          <w:lang w:eastAsia="zh-CN"/>
        </w:rPr>
        <w:drawing>
          <wp:inline distT="0" distB="0" distL="0" distR="0">
            <wp:extent cx="19101" cy="38202"/>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就地保护</w:t>
      </w:r>
      <w:r>
        <w:rPr>
          <w:color w:val="000000"/>
        </w:rPr>
        <w:t>                           </w:t>
      </w:r>
      <w:r>
        <w:rPr>
          <w:noProof/>
          <w:lang w:eastAsia="zh-CN"/>
        </w:rPr>
        <w:drawing>
          <wp:inline distT="0" distB="0" distL="0" distR="0">
            <wp:extent cx="19101" cy="38202"/>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法律约束</w:t>
      </w:r>
      <w:r>
        <w:rPr>
          <w:color w:val="000000"/>
        </w:rPr>
        <w:t>                           </w:t>
      </w:r>
      <w:r>
        <w:rPr>
          <w:noProof/>
          <w:lang w:eastAsia="zh-CN"/>
        </w:rPr>
        <w:drawing>
          <wp:inline distT="0" distB="0" distL="0" distR="0">
            <wp:extent cx="19101" cy="38202"/>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消灭害虫</w:t>
      </w:r>
    </w:p>
    <w:p w:rsidR="00502FEB">
      <w:pPr>
        <w:spacing w:after="0"/>
      </w:pPr>
      <w:r>
        <w:rPr>
          <w:color w:val="000000"/>
        </w:rPr>
        <w:t>（</w:t>
      </w:r>
      <w:r>
        <w:rPr>
          <w:color w:val="000000"/>
        </w:rPr>
        <w:t>6</w:t>
      </w:r>
      <w:r>
        <w:rPr>
          <w:color w:val="000000"/>
        </w:rPr>
        <w:t>）生物多样性对人类的生存和发展的价值是巨大的．植树造林可以涵养水源和调节气候，这是利用生物多样性价值的</w:t>
      </w:r>
      <w:r>
        <w:rPr>
          <w:color w:val="000000"/>
        </w:rPr>
        <w:t>________ </w:t>
      </w:r>
      <w:r>
        <w:rPr>
          <w:color w:val="000000"/>
        </w:rPr>
        <w:t>；而橡胶树可以提供橡胶是利用生物多样性价值的</w:t>
      </w:r>
      <w:r>
        <w:rPr>
          <w:color w:val="000000"/>
        </w:rPr>
        <w:t>________ </w:t>
      </w:r>
      <w:r>
        <w:rPr>
          <w:color w:val="000000"/>
        </w:rPr>
        <w:t>（填字母）</w:t>
      </w:r>
    </w:p>
    <w:p w:rsidR="007A4DDA">
      <w:pPr>
        <w:spacing w:after="0"/>
      </w:pPr>
      <w:r>
        <w:rPr>
          <w:color w:val="000000"/>
        </w:rPr>
        <w:t>A</w:t>
      </w:r>
      <w:r>
        <w:rPr>
          <w:color w:val="000000"/>
        </w:rPr>
        <w:t>．潜在价值</w:t>
      </w:r>
      <w:r>
        <w:rPr>
          <w:color w:val="000000"/>
        </w:rPr>
        <w:t>  B</w:t>
      </w:r>
      <w:r>
        <w:rPr>
          <w:color w:val="000000"/>
        </w:rPr>
        <w:t>．间接价值</w:t>
      </w:r>
      <w:r>
        <w:rPr>
          <w:color w:val="000000"/>
        </w:rPr>
        <w:t>  C</w:t>
      </w:r>
      <w:r>
        <w:rPr>
          <w:color w:val="000000"/>
        </w:rPr>
        <w:t>．直接价值</w:t>
      </w:r>
      <w:r>
        <w:rPr>
          <w:color w:val="000000"/>
        </w:rPr>
        <w:t>  D</w:t>
      </w:r>
      <w:r>
        <w:rPr>
          <w:color w:val="000000"/>
        </w:rPr>
        <w:t>．商业价值．</w:t>
      </w:r>
    </w:p>
    <w:p w:rsidR="007A4DDA">
      <w:r>
        <w:br w:type="page"/>
      </w:r>
    </w:p>
    <w:p w:rsidR="007A4DDA">
      <w:pPr>
        <w:jc w:val="center"/>
      </w:pPr>
      <w:r>
        <w:rPr>
          <w:b/>
          <w:bCs/>
          <w:sz w:val="28"/>
          <w:szCs w:val="28"/>
        </w:rPr>
        <w:t>答案解析部分</w:t>
      </w:r>
    </w:p>
    <w:p w:rsidR="007A4DDA">
      <w:r>
        <w:t>一、单选题</w:t>
      </w:r>
    </w:p>
    <w:p w:rsidR="007A4DDA">
      <w:pPr>
        <w:spacing w:after="0"/>
      </w:pPr>
      <w:r>
        <w:rPr>
          <w:color w:val="000000"/>
        </w:rPr>
        <w:t>1.</w:t>
      </w:r>
      <w:r>
        <w:rPr>
          <w:color w:val="0000FF"/>
        </w:rPr>
        <w:t>【答案】</w:t>
      </w:r>
      <w:r>
        <w:rPr>
          <w:color w:val="000000"/>
        </w:rPr>
        <w:t xml:space="preserve"> D   </w:t>
      </w:r>
    </w:p>
    <w:p w:rsidR="00502FEB">
      <w:pPr>
        <w:spacing w:after="0"/>
      </w:pPr>
      <w:r>
        <w:rPr>
          <w:color w:val="0000FF"/>
        </w:rPr>
        <w:t>【解析】</w:t>
      </w:r>
      <w:r>
        <w:rPr>
          <w:color w:val="000000"/>
        </w:rPr>
        <w:t>【解答】生物多样性通常有三个主要的内涵，即生物种类的多样性、基因的多样性和生态系统的多样性．每个物种都是一个独特的基因库，基因的多样性决定了生物种类的多样性，因此生物种类的多样性实质上是基因的多样性．</w:t>
      </w:r>
    </w:p>
    <w:p w:rsidR="007A4DDA">
      <w:pPr>
        <w:spacing w:after="0"/>
      </w:pPr>
      <w:r>
        <w:rPr>
          <w:color w:val="000000"/>
        </w:rPr>
        <w:t>故选：</w:t>
      </w:r>
      <w:r>
        <w:rPr>
          <w:color w:val="000000"/>
        </w:rPr>
        <w:t>D</w:t>
      </w:r>
    </w:p>
    <w:p w:rsidR="007A4DDA">
      <w:pPr>
        <w:spacing w:after="0"/>
      </w:pPr>
      <w:r>
        <w:rPr>
          <w:color w:val="000000"/>
        </w:rPr>
        <w:t>【</w:t>
      </w:r>
      <w:r>
        <w:rPr>
          <w:color w:val="000000"/>
        </w:rPr>
        <w:t>分析】生物多样性通常包含三层含义，即生态系统的多样性、物种的多样性和基因的多样性．解答此类题目的关键是理解生物多样性的内涵</w:t>
      </w:r>
      <w:r>
        <w:rPr>
          <w:color w:val="000000"/>
        </w:rPr>
        <w:t>．</w:t>
      </w:r>
    </w:p>
    <w:p w:rsidR="007A4DDA">
      <w:pPr>
        <w:spacing w:after="0"/>
      </w:pPr>
      <w:r>
        <w:rPr>
          <w:color w:val="000000"/>
        </w:rPr>
        <w:t>2.</w:t>
      </w:r>
      <w:r>
        <w:rPr>
          <w:color w:val="0000FF"/>
        </w:rPr>
        <w:t>【答案】</w:t>
      </w:r>
      <w:r>
        <w:rPr>
          <w:color w:val="000000"/>
        </w:rPr>
        <w:t xml:space="preserve">B  </w:t>
      </w:r>
    </w:p>
    <w:p w:rsidR="007A4DDA">
      <w:pPr>
        <w:spacing w:after="0"/>
      </w:pPr>
      <w:r>
        <w:rPr>
          <w:color w:val="0000FF"/>
        </w:rPr>
        <w:t>【解析】</w:t>
      </w:r>
      <w:r>
        <w:rPr>
          <w:color w:val="000000"/>
        </w:rPr>
        <w:t>【解答】生物多样性通常有三个主要的内涵，即生物种类的多样性、基因（遗传）的多样性和生态系统的多样性。生物种类的多样性是指一定区域内生物钟类（包括动物、植物、微生物）的丰富性，基因的多样性是指物种的种内个体或种群间的基因变化，不同物种之间基因组成差别很大，生物的性状是由基因决定的，生物的性状千差万别，表明组成生物的基因也成千上万，同种生物之间的基因也有差别，每个物种都是一个独特的基因库。基因的多样性决定了生物种类的多样性。因此生物多样性的一个重要原因是基因的多样性。</w:t>
      </w:r>
    </w:p>
    <w:p w:rsidR="007A4DDA">
      <w:pPr>
        <w:spacing w:after="0"/>
      </w:pPr>
      <w:r>
        <w:rPr>
          <w:color w:val="000000"/>
        </w:rPr>
        <w:t>故答案为：</w:t>
      </w:r>
      <w:r>
        <w:rPr>
          <w:color w:val="000000"/>
        </w:rPr>
        <w:t>B</w:t>
      </w:r>
    </w:p>
    <w:p w:rsidR="007A4DDA">
      <w:pPr>
        <w:spacing w:after="0"/>
      </w:pPr>
      <w:r>
        <w:rPr>
          <w:color w:val="000000"/>
        </w:rPr>
        <w:t>【分析】生物多样性通常包括生</w:t>
      </w:r>
      <w:r>
        <w:rPr>
          <w:color w:val="000000"/>
        </w:rPr>
        <w:t>物种类的多样性、基因（遗传）的多样性和生态系统的多样性．基因的多样性是指物种的种内个体或种群间的基因变化，不同物种（兔和小麦）之间基因组成差别很大，生物的性状是由基因决定的，生物的性状千差万别，表明组成生物的基因也成千上万，同种生物如兔之间（有白的、黑的、灰的等）基因也有差别，每个物种都是一个独特的基因库．基因的多样性决定了生物种类的多样性；生物种类的多样性组成了不同的生态系统．</w:t>
      </w:r>
    </w:p>
    <w:p w:rsidR="007A4DDA">
      <w:pPr>
        <w:spacing w:after="0"/>
      </w:pPr>
      <w:r>
        <w:rPr>
          <w:color w:val="000000"/>
        </w:rPr>
        <w:t>3.</w:t>
      </w:r>
      <w:r>
        <w:rPr>
          <w:color w:val="0000FF"/>
        </w:rPr>
        <w:t>【答案】</w:t>
      </w:r>
      <w:r>
        <w:rPr>
          <w:color w:val="000000"/>
        </w:rPr>
        <w:t xml:space="preserve"> A   </w:t>
      </w:r>
    </w:p>
    <w:p w:rsidR="00502FEB">
      <w:pPr>
        <w:spacing w:after="0"/>
      </w:pPr>
      <w:r>
        <w:rPr>
          <w:color w:val="0000FF"/>
        </w:rPr>
        <w:t>【解析】</w:t>
      </w:r>
      <w:r>
        <w:rPr>
          <w:color w:val="000000"/>
        </w:rPr>
        <w:t>【解答】</w:t>
      </w:r>
      <w:r>
        <w:rPr>
          <w:color w:val="000000"/>
        </w:rPr>
        <w:t>①</w:t>
      </w:r>
      <w:r>
        <w:rPr>
          <w:color w:val="000000"/>
        </w:rPr>
        <w:t>讲究卫生，到餐馆用餐时使用一次性筷子、一次性餐盒；</w:t>
      </w:r>
      <w:r>
        <w:rPr>
          <w:color w:val="000000"/>
        </w:rPr>
        <w:t>③</w:t>
      </w:r>
      <w:r>
        <w:rPr>
          <w:color w:val="000000"/>
        </w:rPr>
        <w:t>大量引进外来物种；</w:t>
      </w:r>
      <w:r>
        <w:rPr>
          <w:color w:val="000000"/>
        </w:rPr>
        <w:t>⑦</w:t>
      </w:r>
      <w:r>
        <w:rPr>
          <w:color w:val="000000"/>
        </w:rPr>
        <w:t>使用加磷洗衣粉</w:t>
      </w:r>
      <w:r>
        <w:rPr>
          <w:color w:val="000000"/>
        </w:rPr>
        <w:t>；</w:t>
      </w:r>
      <w:r>
        <w:rPr>
          <w:color w:val="000000"/>
        </w:rPr>
        <w:t>⑧</w:t>
      </w:r>
      <w:r>
        <w:rPr>
          <w:color w:val="000000"/>
        </w:rPr>
        <w:t>到超市购物时使用塑料袋装物品；都是不利于保护生态环境的行为．</w:t>
      </w:r>
    </w:p>
    <w:p w:rsidR="007A4DDA">
      <w:pPr>
        <w:spacing w:after="0"/>
      </w:pPr>
      <w:r>
        <w:rPr>
          <w:color w:val="000000"/>
        </w:rPr>
        <w:t>②</w:t>
      </w:r>
      <w:r>
        <w:rPr>
          <w:color w:val="000000"/>
        </w:rPr>
        <w:t>使用充电电池；</w:t>
      </w:r>
      <w:r>
        <w:rPr>
          <w:color w:val="000000"/>
        </w:rPr>
        <w:t>④</w:t>
      </w:r>
      <w:r>
        <w:rPr>
          <w:color w:val="000000"/>
        </w:rPr>
        <w:t>垃圾分类；</w:t>
      </w:r>
      <w:r>
        <w:rPr>
          <w:color w:val="000000"/>
        </w:rPr>
        <w:t>⑤</w:t>
      </w:r>
      <w:r>
        <w:rPr>
          <w:color w:val="000000"/>
        </w:rPr>
        <w:t>使用电子贺卡，不使用纸质贺卡；</w:t>
      </w:r>
      <w:r>
        <w:rPr>
          <w:color w:val="000000"/>
        </w:rPr>
        <w:t>⑥</w:t>
      </w:r>
      <w:r>
        <w:rPr>
          <w:color w:val="000000"/>
        </w:rPr>
        <w:t>把家里的白炽灯换成节能灯；</w:t>
      </w:r>
      <w:r>
        <w:rPr>
          <w:color w:val="000000"/>
        </w:rPr>
        <w:t>⑨</w:t>
      </w:r>
      <w:r>
        <w:rPr>
          <w:color w:val="000000"/>
        </w:rPr>
        <w:t>退耕还林还草；都是有利于保护生态环境的行为．</w:t>
      </w:r>
    </w:p>
    <w:p w:rsidR="007A4DDA">
      <w:pPr>
        <w:spacing w:after="0"/>
      </w:pPr>
      <w:r>
        <w:rPr>
          <w:color w:val="000000"/>
        </w:rPr>
        <w:t>故选：</w:t>
      </w:r>
      <w:r>
        <w:rPr>
          <w:color w:val="000000"/>
        </w:rPr>
        <w:t>A</w:t>
      </w:r>
    </w:p>
    <w:p w:rsidR="007A4DDA">
      <w:pPr>
        <w:spacing w:after="0"/>
      </w:pPr>
      <w:r>
        <w:rPr>
          <w:color w:val="000000"/>
        </w:rPr>
        <w:t>【分析】生态环境是指影响人类生存和发展的各种资源的总称，是关系到社会和经济持续发展的复合生态系统；利于生态环境稳定发展的行为措施是有利的，反之则是不利的．</w:t>
      </w:r>
    </w:p>
    <w:p w:rsidR="007A4DDA">
      <w:pPr>
        <w:spacing w:after="0"/>
      </w:pPr>
      <w:r>
        <w:rPr>
          <w:color w:val="000000"/>
        </w:rPr>
        <w:t>4.</w:t>
      </w:r>
      <w:r>
        <w:rPr>
          <w:color w:val="0000FF"/>
        </w:rPr>
        <w:t>【答案】</w:t>
      </w:r>
      <w:r>
        <w:rPr>
          <w:color w:val="000000"/>
        </w:rPr>
        <w:t xml:space="preserve"> D   </w:t>
      </w:r>
    </w:p>
    <w:p w:rsidR="00502FEB">
      <w:pPr>
        <w:spacing w:after="0"/>
      </w:pPr>
      <w:r>
        <w:rPr>
          <w:color w:val="0000FF"/>
        </w:rPr>
        <w:t>【解析】</w:t>
      </w:r>
      <w:r>
        <w:rPr>
          <w:color w:val="000000"/>
        </w:rPr>
        <w:t>【解答】威胁生物多样性的原因有有栖息地被破坏、偷猎、外来物种入侵、环境污染、其他原因等．由于藏羚羊的羊绒价格昂</w:t>
      </w:r>
      <w:r>
        <w:rPr>
          <w:color w:val="000000"/>
        </w:rPr>
        <w:t>贵，偷猎者躲避管理保护人员，钻管理的空子进行非法偷猎藏羚羊，严重威胁藏羚羊的生存，偷猎者的枪声仍不时响起表明威胁藏羚羊生存的主要原因是人为的偷猎与破坏．</w:t>
      </w:r>
    </w:p>
    <w:p w:rsidR="007A4DDA">
      <w:pPr>
        <w:spacing w:after="0"/>
      </w:pPr>
      <w:r>
        <w:rPr>
          <w:color w:val="000000"/>
        </w:rPr>
        <w:t>故选：</w:t>
      </w:r>
      <w:r>
        <w:rPr>
          <w:color w:val="000000"/>
        </w:rPr>
        <w:t>D</w:t>
      </w:r>
    </w:p>
    <w:p w:rsidR="007A4DDA">
      <w:pPr>
        <w:spacing w:after="0"/>
      </w:pPr>
      <w:r>
        <w:rPr>
          <w:color w:val="000000"/>
        </w:rPr>
        <w:t>【</w:t>
      </w:r>
      <w:r>
        <w:rPr>
          <w:color w:val="000000"/>
        </w:rPr>
        <w:t>分析】藏羚羊为我国一级保护动物，由于滥捕乱杀，其生存已受到严重威胁，分析解答</w:t>
      </w:r>
      <w:r>
        <w:rPr>
          <w:color w:val="000000"/>
        </w:rPr>
        <w:t>．</w:t>
      </w:r>
    </w:p>
    <w:p w:rsidR="007A4DDA">
      <w:pPr>
        <w:spacing w:after="0"/>
      </w:pPr>
      <w:r>
        <w:rPr>
          <w:color w:val="000000"/>
        </w:rPr>
        <w:t>5.</w:t>
      </w:r>
      <w:r>
        <w:rPr>
          <w:color w:val="0000FF"/>
        </w:rPr>
        <w:t>【答案】</w:t>
      </w:r>
      <w:r>
        <w:rPr>
          <w:color w:val="000000"/>
        </w:rPr>
        <w:t xml:space="preserve"> C   </w:t>
      </w:r>
    </w:p>
    <w:p w:rsidR="00502FEB">
      <w:pPr>
        <w:spacing w:after="0"/>
      </w:pPr>
      <w:r>
        <w:rPr>
          <w:color w:val="0000FF"/>
        </w:rPr>
        <w:t>【解析】</w:t>
      </w:r>
      <w:r>
        <w:rPr>
          <w:color w:val="000000"/>
        </w:rPr>
        <w:t>【解答】：</w:t>
      </w:r>
      <w:r>
        <w:rPr>
          <w:color w:val="000000"/>
        </w:rPr>
        <w:t>A</w:t>
      </w:r>
      <w:r>
        <w:rPr>
          <w:color w:val="000000"/>
        </w:rPr>
        <w:t>、导致酸雨的主要原因是空气中二氧化硫的含量过高，二氧化硫主要是由于燃烧煤产生的，因为煤中含有硫元素．燃烧会生成大量二氧化硫，导致酸雨，不符合题意；</w:t>
      </w:r>
    </w:p>
    <w:p w:rsidR="007A4DDA">
      <w:pPr>
        <w:spacing w:after="0"/>
      </w:pPr>
      <w:r>
        <w:rPr>
          <w:color w:val="000000"/>
        </w:rPr>
        <w:t>B</w:t>
      </w:r>
      <w:r>
        <w:rPr>
          <w:color w:val="000000"/>
        </w:rPr>
        <w:t>、大气污染物主要分为有害气体（二氧化碳、氮氧化物、碳氢化物、光化学烟</w:t>
      </w:r>
      <w:r>
        <w:rPr>
          <w:color w:val="000000"/>
        </w:rPr>
        <w:t>雾和卤族元素等）及颗粒物（粉尘和酸雾、气溶胶等）．它们的主要来源是工厂排放，汽车尾气，农垦烧荒，森林失火，炊烟（包括路边烧烤），尘土（包括建筑工地）等．不符合题意；</w:t>
      </w:r>
    </w:p>
    <w:p w:rsidR="007A4DDA">
      <w:pPr>
        <w:spacing w:after="0"/>
      </w:pPr>
      <w:r>
        <w:rPr>
          <w:color w:val="000000"/>
        </w:rPr>
        <w:t>C</w:t>
      </w:r>
      <w:r>
        <w:rPr>
          <w:color w:val="000000"/>
        </w:rPr>
        <w:t>、重金属污染指由重金属或其化合物造成的环境污染．主要由采矿、废气排放、污水灌溉和使用重金属制品等人为因素所致．废电池中含有镉等重金属，通过食物链进入到人体内，导致患骨痛病．使用这种镉超标大米的对身体危害最严重的是镉造成结缔组织损伤、生殖系统功能障碍、肾损伤、致畸和致癌．符合题意；</w:t>
      </w:r>
    </w:p>
    <w:p w:rsidR="007A4DDA">
      <w:pPr>
        <w:spacing w:after="0"/>
      </w:pPr>
      <w:r>
        <w:rPr>
          <w:color w:val="000000"/>
        </w:rPr>
        <w:t>D</w:t>
      </w:r>
      <w:r>
        <w:rPr>
          <w:color w:val="000000"/>
        </w:rPr>
        <w:t>、温室效应是指由于全球二氧化碳等气体的排放量不断增加，导致地</w:t>
      </w:r>
      <w:r>
        <w:rPr>
          <w:color w:val="000000"/>
        </w:rPr>
        <w:t>球平均气温不断上升的现象．不符合题意．</w:t>
      </w:r>
    </w:p>
    <w:p w:rsidR="007A4DDA">
      <w:pPr>
        <w:spacing w:after="0"/>
      </w:pPr>
      <w:r>
        <w:rPr>
          <w:color w:val="000000"/>
        </w:rPr>
        <w:t>故选：</w:t>
      </w:r>
      <w:r>
        <w:rPr>
          <w:color w:val="000000"/>
        </w:rPr>
        <w:t>C</w:t>
      </w:r>
    </w:p>
    <w:p w:rsidR="007A4DDA">
      <w:pPr>
        <w:spacing w:after="0"/>
      </w:pPr>
      <w:r>
        <w:rPr>
          <w:color w:val="000000"/>
        </w:rPr>
        <w:t>【分析】重金属污染是指由重金属或其化合物造成的环境污染．主要由采矿、废气排放、污水灌溉和使用重金属制品等人为因素所致．当地土壤或水体中镉污染较严重时，被水稻吸收后，可能导致大米中镉含量超标，食用大米后，大米中的镉会进入人体，危害人体健康．</w:t>
      </w:r>
    </w:p>
    <w:p w:rsidR="007A4DDA">
      <w:pPr>
        <w:spacing w:after="0"/>
      </w:pPr>
      <w:r>
        <w:rPr>
          <w:color w:val="000000"/>
        </w:rPr>
        <w:t>6.</w:t>
      </w:r>
      <w:r>
        <w:rPr>
          <w:color w:val="0000FF"/>
        </w:rPr>
        <w:t>【答案】</w:t>
      </w:r>
      <w:r>
        <w:rPr>
          <w:color w:val="000000"/>
        </w:rPr>
        <w:t xml:space="preserve"> A   </w:t>
      </w:r>
    </w:p>
    <w:p w:rsidR="00502FEB">
      <w:pPr>
        <w:spacing w:after="0"/>
      </w:pPr>
      <w:r>
        <w:rPr>
          <w:color w:val="0000FF"/>
        </w:rPr>
        <w:t>【解析】</w:t>
      </w:r>
      <w:r>
        <w:rPr>
          <w:color w:val="000000"/>
        </w:rPr>
        <w:t>【分析】保护生物多样性最为有效的措施是建立自然保护区，建立自然保护区是指把包含保护对象在内的一定面积的陆地或水体划分出来，进行保护和管理，又叫就地保护，除了建立自然保护区之外，人们还把把濒危</w:t>
      </w:r>
      <w:r>
        <w:rPr>
          <w:color w:val="000000"/>
        </w:rPr>
        <w:t>物种迁出原地，移入动物园、水族馆和濒危动物繁育中心，进行特殊的保护和管理，又叫易地保护，此外还建立了种质库，以保护珍贵的遗传资源，另外为保护生物的多样性，我国相继颁布了《中华人民共和国环境保护法》、《中华人民共和国森林法》、《中华人民共和国野生动物保护法》、《中国自然保护纲要》等法律，此外对破坏者还采取法制教育和处罚等，等等措施对于我国生物多样性的保护起到了重要的作用，此题答案选</w:t>
      </w:r>
      <w:r>
        <w:rPr>
          <w:color w:val="000000"/>
        </w:rPr>
        <w:t>A</w:t>
      </w:r>
      <w:r>
        <w:rPr>
          <w:color w:val="000000"/>
        </w:rPr>
        <w:t>。</w:t>
      </w:r>
      <w:r>
        <w:br/>
      </w:r>
      <w:r>
        <w:rPr>
          <w:color w:val="000000"/>
        </w:rPr>
        <w:t>【</w:t>
      </w:r>
      <w:r>
        <w:rPr>
          <w:color w:val="000000"/>
        </w:rPr>
        <w:t>点评】此题是一道基础知识题，解答此题的关键是熟记建立自然保护区是保护生物多样性的最为有效的措施</w:t>
      </w:r>
      <w:r>
        <w:rPr>
          <w:color w:val="000000"/>
        </w:rPr>
        <w:t>。</w:t>
      </w:r>
    </w:p>
    <w:p w:rsidR="007A4DDA">
      <w:pPr>
        <w:spacing w:after="0"/>
      </w:pPr>
      <w:r>
        <w:rPr>
          <w:color w:val="000000"/>
        </w:rPr>
        <w:t>7.</w:t>
      </w:r>
      <w:r>
        <w:rPr>
          <w:color w:val="0000FF"/>
        </w:rPr>
        <w:t>【答案】</w:t>
      </w:r>
      <w:r>
        <w:rPr>
          <w:color w:val="000000"/>
        </w:rPr>
        <w:t xml:space="preserve"> B   </w:t>
      </w:r>
    </w:p>
    <w:p w:rsidR="00502FEB">
      <w:pPr>
        <w:spacing w:after="0"/>
      </w:pPr>
      <w:r>
        <w:rPr>
          <w:color w:val="0000FF"/>
        </w:rPr>
        <w:t>【</w:t>
      </w:r>
      <w:r>
        <w:rPr>
          <w:color w:val="0000FF"/>
        </w:rPr>
        <w:t>解析】</w:t>
      </w:r>
      <w:r>
        <w:rPr>
          <w:color w:val="000000"/>
        </w:rPr>
        <w:t>【解答】心脏的有四个腔，左右心室、左右心房，四个腔相连通的血管，如图</w:t>
      </w:r>
      <w:r>
        <w:rPr>
          <w:color w:val="000000"/>
        </w:rPr>
        <w:t>：</w:t>
      </w:r>
    </w:p>
    <w:p w:rsidR="007A4DDA">
      <w:pPr>
        <w:spacing w:after="0"/>
      </w:pPr>
      <w:r>
        <w:rPr>
          <w:noProof/>
          <w:lang w:eastAsia="zh-CN"/>
        </w:rPr>
        <w:drawing>
          <wp:inline distT="0" distB="0" distL="0" distR="0">
            <wp:extent cx="1995767" cy="1260488"/>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995767" cy="1260488"/>
                    </a:xfrm>
                    <a:prstGeom prst="rect">
                      <a:avLst/>
                    </a:prstGeom>
                  </pic:spPr>
                </pic:pic>
              </a:graphicData>
            </a:graphic>
          </wp:inline>
        </w:drawing>
      </w:r>
    </w:p>
    <w:p w:rsidR="007A4DDA">
      <w:pPr>
        <w:spacing w:after="0"/>
      </w:pPr>
      <w:r>
        <w:rPr>
          <w:color w:val="000000"/>
        </w:rPr>
        <w:t>血液循环中的路线：肺循环：右心室﹣﹣肺动脉﹣﹣肺中的毛细管网﹣﹣肺静脉﹣﹣左心房</w:t>
      </w:r>
      <w:r>
        <w:rPr>
          <w:color w:val="000000"/>
        </w:rPr>
        <w:t>，</w:t>
      </w:r>
    </w:p>
    <w:p w:rsidR="007A4DDA">
      <w:pPr>
        <w:spacing w:after="0"/>
      </w:pPr>
      <w:r>
        <w:rPr>
          <w:color w:val="000000"/>
        </w:rPr>
        <w:t>体循环：左心室﹣﹣主动脉﹣﹣身体各处的毛细管网﹣﹣﹣上下腔静脉﹣﹣右心房</w:t>
      </w:r>
      <w:r>
        <w:rPr>
          <w:color w:val="000000"/>
        </w:rPr>
        <w:t>，</w:t>
      </w:r>
    </w:p>
    <w:p w:rsidR="007A4DDA">
      <w:pPr>
        <w:spacing w:after="0"/>
      </w:pPr>
      <w:r>
        <w:rPr>
          <w:noProof/>
          <w:lang w:eastAsia="zh-CN"/>
        </w:rPr>
        <w:drawing>
          <wp:inline distT="0" distB="0" distL="0" distR="0">
            <wp:extent cx="2883840" cy="3533178"/>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883840" cy="3533178"/>
                    </a:xfrm>
                    <a:prstGeom prst="rect">
                      <a:avLst/>
                    </a:prstGeom>
                  </pic:spPr>
                </pic:pic>
              </a:graphicData>
            </a:graphic>
          </wp:inline>
        </w:drawing>
      </w:r>
    </w:p>
    <w:p w:rsidR="007A4DDA">
      <w:pPr>
        <w:spacing w:after="0"/>
      </w:pPr>
      <w:r>
        <w:rPr>
          <w:color w:val="000000"/>
        </w:rPr>
        <w:t>所以注射青霉素时，药物经上肢静脉进入毛细血管，汇集上腔静脉，进入右心房，再流入右心室，随着肺循环到达病灶，所以药物最先进入心脏的右心房．</w:t>
      </w:r>
    </w:p>
    <w:p w:rsidR="007A4DDA">
      <w:pPr>
        <w:spacing w:after="0"/>
      </w:pPr>
      <w:r>
        <w:rPr>
          <w:color w:val="000000"/>
        </w:rPr>
        <w:t>故选：</w:t>
      </w:r>
      <w:r>
        <w:rPr>
          <w:color w:val="000000"/>
        </w:rPr>
        <w:t>B</w:t>
      </w:r>
    </w:p>
    <w:p w:rsidR="007A4DDA">
      <w:pPr>
        <w:spacing w:after="0"/>
      </w:pPr>
      <w:r>
        <w:rPr>
          <w:color w:val="000000"/>
        </w:rPr>
        <w:t>【分析】血液循环分为体循环和肺循环两部分；体循环的循环途径为：左心室</w:t>
      </w:r>
      <w:r>
        <w:rPr>
          <w:color w:val="000000"/>
        </w:rPr>
        <w:t>→</w:t>
      </w:r>
      <w:r>
        <w:rPr>
          <w:color w:val="000000"/>
        </w:rPr>
        <w:t>主动脉</w:t>
      </w:r>
      <w:r>
        <w:rPr>
          <w:color w:val="000000"/>
        </w:rPr>
        <w:t>→</w:t>
      </w:r>
      <w:r>
        <w:rPr>
          <w:color w:val="000000"/>
        </w:rPr>
        <w:t>各级动脉</w:t>
      </w:r>
      <w:r>
        <w:rPr>
          <w:color w:val="000000"/>
        </w:rPr>
        <w:t>→</w:t>
      </w:r>
      <w:r>
        <w:rPr>
          <w:color w:val="000000"/>
        </w:rPr>
        <w:t>组织处毛细血管</w:t>
      </w:r>
      <w:r>
        <w:rPr>
          <w:color w:val="000000"/>
        </w:rPr>
        <w:t>→</w:t>
      </w:r>
      <w:r>
        <w:rPr>
          <w:color w:val="000000"/>
        </w:rPr>
        <w:t>各级静脉</w:t>
      </w:r>
      <w:r>
        <w:rPr>
          <w:color w:val="000000"/>
        </w:rPr>
        <w:t>→</w:t>
      </w:r>
      <w:r>
        <w:rPr>
          <w:color w:val="000000"/>
        </w:rPr>
        <w:t>上、下腔静脉</w:t>
      </w:r>
      <w:r>
        <w:rPr>
          <w:color w:val="000000"/>
        </w:rPr>
        <w:t>→</w:t>
      </w:r>
      <w:r>
        <w:rPr>
          <w:color w:val="000000"/>
        </w:rPr>
        <w:t>右心房．肺循环的循环途径为：右心室</w:t>
      </w:r>
      <w:r>
        <w:rPr>
          <w:color w:val="000000"/>
        </w:rPr>
        <w:t>→</w:t>
      </w:r>
      <w:r>
        <w:rPr>
          <w:color w:val="000000"/>
        </w:rPr>
        <w:t>肺动脉</w:t>
      </w:r>
      <w:r>
        <w:rPr>
          <w:color w:val="000000"/>
        </w:rPr>
        <w:t>→</w:t>
      </w:r>
      <w:r>
        <w:rPr>
          <w:color w:val="000000"/>
        </w:rPr>
        <w:t>肺部毛细血管</w:t>
      </w:r>
      <w:r>
        <w:rPr>
          <w:color w:val="000000"/>
        </w:rPr>
        <w:t>→</w:t>
      </w:r>
      <w:r>
        <w:rPr>
          <w:color w:val="000000"/>
        </w:rPr>
        <w:t>肺静脉</w:t>
      </w:r>
      <w:r>
        <w:rPr>
          <w:color w:val="000000"/>
        </w:rPr>
        <w:t>→</w:t>
      </w:r>
      <w:r>
        <w:rPr>
          <w:color w:val="000000"/>
        </w:rPr>
        <w:t>左心房．</w:t>
      </w:r>
    </w:p>
    <w:p w:rsidR="007A4DDA">
      <w:pPr>
        <w:spacing w:after="0"/>
      </w:pPr>
      <w:r>
        <w:rPr>
          <w:color w:val="000000"/>
        </w:rPr>
        <w:t>8.</w:t>
      </w:r>
      <w:r>
        <w:rPr>
          <w:color w:val="0000FF"/>
        </w:rPr>
        <w:t>【答案】</w:t>
      </w:r>
      <w:r>
        <w:rPr>
          <w:color w:val="000000"/>
        </w:rPr>
        <w:t xml:space="preserve"> B   </w:t>
      </w:r>
    </w:p>
    <w:p w:rsidR="00502FEB">
      <w:pPr>
        <w:spacing w:after="0"/>
      </w:pPr>
      <w:r>
        <w:rPr>
          <w:color w:val="0000FF"/>
        </w:rPr>
        <w:t>【解析】</w:t>
      </w:r>
      <w:r>
        <w:rPr>
          <w:color w:val="000000"/>
        </w:rPr>
        <w:t>坡鹿是印度泽鹿的同属，由于它分布在海南西部的丘陵草坡地带，故称海南坡鹿，为国家一级保护动物．坡鹿的营养价值极高，鹿茸，鹿筋，鹿胎都是较一般鹿种高得多的营养滋养品，能使人强身健骨，延年益寿，防寒保暖，被人们称为稀世之宝．</w:t>
      </w:r>
      <w:r>
        <w:br/>
      </w:r>
      <w:r>
        <w:rPr>
          <w:color w:val="000000"/>
        </w:rPr>
        <w:t>黑冠长臂猿（学名：</w:t>
      </w:r>
      <w:r>
        <w:rPr>
          <w:color w:val="000000"/>
        </w:rPr>
        <w:t>Nomascus</w:t>
      </w:r>
      <w:r>
        <w:rPr>
          <w:color w:val="000000"/>
        </w:rPr>
        <w:t xml:space="preserve"> </w:t>
      </w:r>
      <w:r>
        <w:rPr>
          <w:color w:val="000000"/>
        </w:rPr>
        <w:t>nasutus</w:t>
      </w:r>
      <w:r>
        <w:rPr>
          <w:color w:val="000000"/>
        </w:rPr>
        <w:t>)</w:t>
      </w:r>
      <w:r>
        <w:rPr>
          <w:color w:val="000000"/>
        </w:rPr>
        <w:t>因臂特别长而得名．现仅见于云南、海南岛，呈零星分布，现存量</w:t>
      </w:r>
      <w:r>
        <w:rPr>
          <w:color w:val="000000"/>
        </w:rPr>
        <w:t>400</w:t>
      </w:r>
      <w:r>
        <w:rPr>
          <w:color w:val="000000"/>
        </w:rPr>
        <w:t>～</w:t>
      </w:r>
      <w:r>
        <w:rPr>
          <w:color w:val="000000"/>
        </w:rPr>
        <w:t>500</w:t>
      </w:r>
      <w:r>
        <w:rPr>
          <w:color w:val="000000"/>
        </w:rPr>
        <w:t>头，已濒于灭绝，亟需采取保护措施．</w:t>
      </w:r>
      <w:r>
        <w:br/>
      </w:r>
      <w:r>
        <w:rPr>
          <w:color w:val="000000"/>
        </w:rPr>
        <w:t>可见</w:t>
      </w:r>
      <w:r>
        <w:rPr>
          <w:color w:val="000000"/>
        </w:rPr>
        <w:t>B</w:t>
      </w:r>
      <w:r>
        <w:rPr>
          <w:color w:val="000000"/>
        </w:rPr>
        <w:t>符</w:t>
      </w:r>
      <w:r>
        <w:rPr>
          <w:color w:val="000000"/>
        </w:rPr>
        <w:t>合题意．</w:t>
      </w:r>
      <w:r>
        <w:br/>
      </w:r>
      <w:r>
        <w:rPr>
          <w:color w:val="000000"/>
        </w:rPr>
        <w:t>故选：</w:t>
      </w:r>
      <w:r>
        <w:rPr>
          <w:color w:val="000000"/>
        </w:rPr>
        <w:t>B</w:t>
      </w:r>
    </w:p>
    <w:p w:rsidR="007A4DDA">
      <w:pPr>
        <w:spacing w:after="0"/>
      </w:pPr>
      <w:r>
        <w:rPr>
          <w:color w:val="000000"/>
        </w:rPr>
        <w:t>9.</w:t>
      </w:r>
      <w:r>
        <w:rPr>
          <w:color w:val="0000FF"/>
        </w:rPr>
        <w:t>【答案】</w:t>
      </w:r>
      <w:r>
        <w:rPr>
          <w:color w:val="000000"/>
        </w:rPr>
        <w:t xml:space="preserve"> C   </w:t>
      </w:r>
    </w:p>
    <w:p w:rsidR="00502FEB">
      <w:pPr>
        <w:spacing w:after="0"/>
      </w:pPr>
      <w:r>
        <w:rPr>
          <w:color w:val="0000FF"/>
        </w:rPr>
        <w:t>【解析】</w:t>
      </w:r>
      <w:r>
        <w:rPr>
          <w:color w:val="000000"/>
        </w:rPr>
        <w:t>【分析】生物多样性通常有三个层次的含义，即生物种类的多样性、基因（遗传）的多样性和生态系统的多样性，基因（遗传）的多样性是指物种的种内个体或种群间的基因变化，不同物种（水稻和小麦）之间基因组成差别很大，同种生物如野生水稻和普通水稻之间基因也有差别，每个物种都是一个独特的基因库，我国动物、植物和野生亲缘种的基因多样性十分丰富，为动植物的遗传育种提供了宝贵的遗传资源，如科研工作者利用各具特色的寿光大鸡品种，经过杂交培育出了适应现代需求的新品种，这是运用了基因</w:t>
      </w:r>
      <w:r>
        <w:rPr>
          <w:color w:val="000000"/>
        </w:rPr>
        <w:t>（遗传）的多样性。</w:t>
      </w:r>
      <w:r>
        <w:br/>
      </w:r>
      <w:r>
        <w:rPr>
          <w:color w:val="000000"/>
        </w:rPr>
        <w:t>【</w:t>
      </w:r>
      <w:r>
        <w:rPr>
          <w:color w:val="000000"/>
        </w:rPr>
        <w:t>点评】此题为基础知识题，解答此类题目的关键是理解生物多样性的内涵，明确杂交育种是利用了基因的多样性</w:t>
      </w:r>
      <w:r>
        <w:rPr>
          <w:color w:val="000000"/>
        </w:rPr>
        <w:t>。</w:t>
      </w:r>
    </w:p>
    <w:p w:rsidR="007A4DDA">
      <w:pPr>
        <w:spacing w:after="0"/>
      </w:pPr>
      <w:r>
        <w:rPr>
          <w:color w:val="000000"/>
        </w:rPr>
        <w:t>10.</w:t>
      </w:r>
      <w:r>
        <w:rPr>
          <w:color w:val="0000FF"/>
        </w:rPr>
        <w:t>【答案】</w:t>
      </w:r>
      <w:r>
        <w:rPr>
          <w:color w:val="000000"/>
        </w:rPr>
        <w:t xml:space="preserve"> D   </w:t>
      </w:r>
    </w:p>
    <w:p w:rsidR="007A4DDA">
      <w:pPr>
        <w:spacing w:after="0"/>
      </w:pPr>
      <w:r>
        <w:rPr>
          <w:color w:val="0000FF"/>
        </w:rPr>
        <w:t>【解析】</w:t>
      </w:r>
      <w:r>
        <w:rPr>
          <w:color w:val="000000"/>
        </w:rPr>
        <w:t>【解答】栖息地的破坏和丧失是生物多样性面临威胁的主要原因，</w:t>
      </w:r>
      <w:r>
        <w:rPr>
          <w:color w:val="000000"/>
        </w:rPr>
        <w:t>A</w:t>
      </w:r>
      <w:r>
        <w:rPr>
          <w:color w:val="000000"/>
        </w:rPr>
        <w:t>不符合题意。就地保护能保护生物及生物所生活的栖息环境，是保护生物多样性的根本途径，是最有效的措施，</w:t>
      </w:r>
      <w:r>
        <w:rPr>
          <w:color w:val="000000"/>
        </w:rPr>
        <w:t>B</w:t>
      </w:r>
      <w:r>
        <w:rPr>
          <w:color w:val="000000"/>
        </w:rPr>
        <w:t>不符合题意；外来物种的合理引进能丰富我国生物的遗传多样性，</w:t>
      </w:r>
      <w:r>
        <w:rPr>
          <w:color w:val="000000"/>
        </w:rPr>
        <w:t>C</w:t>
      </w:r>
      <w:r>
        <w:rPr>
          <w:color w:val="000000"/>
        </w:rPr>
        <w:t>不符合题意；将荒山改造为桃园减少水土流失，体现了生物多样性的间接使用价值，</w:t>
      </w:r>
      <w:r>
        <w:rPr>
          <w:color w:val="000000"/>
        </w:rPr>
        <w:t>D</w:t>
      </w:r>
      <w:r>
        <w:rPr>
          <w:color w:val="000000"/>
        </w:rPr>
        <w:t>符合题意。</w:t>
      </w:r>
    </w:p>
    <w:p w:rsidR="007A4DDA">
      <w:pPr>
        <w:spacing w:after="0"/>
      </w:pPr>
      <w:r>
        <w:rPr>
          <w:color w:val="000000"/>
        </w:rPr>
        <w:t>故答案为：</w:t>
      </w:r>
      <w:r>
        <w:rPr>
          <w:color w:val="000000"/>
        </w:rPr>
        <w:t>D</w:t>
      </w:r>
    </w:p>
    <w:p w:rsidR="007A4DDA">
      <w:pPr>
        <w:spacing w:after="0"/>
      </w:pPr>
      <w:r>
        <w:rPr>
          <w:color w:val="000000"/>
        </w:rPr>
        <w:t>【分析】生物的多样性通常有三个</w:t>
      </w:r>
      <w:r>
        <w:rPr>
          <w:color w:val="000000"/>
        </w:rPr>
        <w:t>主要的内涵，即生物种类的多样性、基因的多样性和生态系统的多样性，基因的多样性是指物种的种内个体或种群间的基因变化，不同物种之间基因组成差别很大，同种生物之间的基因也有差别，每个物种都是一个独特的基因库，基因的多样性决定了生物种类的多样性</w:t>
      </w:r>
      <w:r>
        <w:rPr>
          <w:color w:val="000000"/>
        </w:rPr>
        <w:t>.</w:t>
      </w:r>
    </w:p>
    <w:p w:rsidR="007A4DDA">
      <w:pPr>
        <w:spacing w:after="0"/>
      </w:pPr>
      <w:r>
        <w:rPr>
          <w:color w:val="000000"/>
        </w:rPr>
        <w:t>11.</w:t>
      </w:r>
      <w:r>
        <w:rPr>
          <w:color w:val="0000FF"/>
        </w:rPr>
        <w:t>【答案】</w:t>
      </w:r>
      <w:r>
        <w:rPr>
          <w:color w:val="000000"/>
        </w:rPr>
        <w:t xml:space="preserve"> A   </w:t>
      </w:r>
    </w:p>
    <w:p w:rsidR="00502FEB">
      <w:pPr>
        <w:spacing w:after="0"/>
      </w:pPr>
      <w:r>
        <w:rPr>
          <w:color w:val="0000FF"/>
        </w:rPr>
        <w:t>【解析】</w:t>
      </w:r>
      <w:r>
        <w:rPr>
          <w:color w:val="000000"/>
        </w:rPr>
        <w:t>【解答】解：</w:t>
      </w:r>
      <w:r>
        <w:rPr>
          <w:color w:val="000000"/>
        </w:rPr>
        <w:t>A</w:t>
      </w:r>
      <w:r>
        <w:rPr>
          <w:color w:val="000000"/>
        </w:rPr>
        <w:t>、发展生态农业、建立各种自然保护区，是保护生态环境、保护生物多样性的重要措施；故符合题意．</w:t>
      </w:r>
    </w:p>
    <w:p w:rsidR="007A4DDA">
      <w:pPr>
        <w:spacing w:after="0"/>
      </w:pPr>
      <w:r>
        <w:rPr>
          <w:color w:val="000000"/>
        </w:rPr>
        <w:t>B</w:t>
      </w:r>
      <w:r>
        <w:rPr>
          <w:color w:val="000000"/>
        </w:rPr>
        <w:t>、人类对野生动物的肆意捕杀必然导致生物多种性减少，使生态系统的稳定性减弱，故不符合题意．</w:t>
      </w:r>
    </w:p>
    <w:p w:rsidR="007A4DDA">
      <w:pPr>
        <w:spacing w:after="0"/>
      </w:pPr>
      <w:r>
        <w:rPr>
          <w:color w:val="000000"/>
        </w:rPr>
        <w:t>C</w:t>
      </w:r>
      <w:r>
        <w:rPr>
          <w:color w:val="000000"/>
        </w:rPr>
        <w:t>、森林被誉为</w:t>
      </w:r>
      <w:r>
        <w:rPr>
          <w:color w:val="000000"/>
        </w:rPr>
        <w:t>“</w:t>
      </w:r>
      <w:r>
        <w:rPr>
          <w:color w:val="000000"/>
        </w:rPr>
        <w:t>地球之肺</w:t>
      </w:r>
      <w:r>
        <w:rPr>
          <w:color w:val="000000"/>
        </w:rPr>
        <w:t>”</w:t>
      </w:r>
      <w:r>
        <w:rPr>
          <w:color w:val="000000"/>
        </w:rPr>
        <w:t>、</w:t>
      </w:r>
      <w:r>
        <w:rPr>
          <w:color w:val="000000"/>
        </w:rPr>
        <w:t>“</w:t>
      </w:r>
      <w:r>
        <w:rPr>
          <w:color w:val="000000"/>
        </w:rPr>
        <w:t>大自然的</w:t>
      </w:r>
      <w:r>
        <w:rPr>
          <w:color w:val="000000"/>
        </w:rPr>
        <w:t>总调度室</w:t>
      </w:r>
      <w:r>
        <w:rPr>
          <w:color w:val="000000"/>
        </w:rPr>
        <w:t>”</w:t>
      </w:r>
      <w:r>
        <w:rPr>
          <w:color w:val="000000"/>
        </w:rPr>
        <w:t>，对环境具有重大的调节功能．开荒、采伐、放牧，使得植被面积大幅度减少；导致土壤流失、水灾频繁、全球变暖、物种消失等一系列问题；故不符合题意．</w:t>
      </w:r>
    </w:p>
    <w:p w:rsidR="007A4DDA">
      <w:pPr>
        <w:spacing w:after="0"/>
      </w:pPr>
      <w:r>
        <w:rPr>
          <w:color w:val="000000"/>
        </w:rPr>
        <w:t>D</w:t>
      </w:r>
      <w:r>
        <w:rPr>
          <w:color w:val="000000"/>
        </w:rPr>
        <w:t>、工业生产和居民生活向自然界排放的废气、废液、固体废物等，严重污染空气，河流、湖泊、海洋和陆地环境以及危害人类的健康．故不符合题意．</w:t>
      </w:r>
    </w:p>
    <w:p w:rsidR="007A4DDA">
      <w:pPr>
        <w:spacing w:after="0"/>
      </w:pPr>
      <w:r>
        <w:rPr>
          <w:color w:val="000000"/>
        </w:rPr>
        <w:t>故选：</w:t>
      </w:r>
      <w:r>
        <w:rPr>
          <w:color w:val="000000"/>
        </w:rPr>
        <w:t>A</w:t>
      </w:r>
    </w:p>
    <w:p w:rsidR="007A4DDA">
      <w:pPr>
        <w:spacing w:after="0"/>
      </w:pPr>
      <w:r>
        <w:rPr>
          <w:color w:val="000000"/>
        </w:rPr>
        <w:t>【分析】生态环境是指影响人类生存与发展的水资源、土地资源、生物资源以及气候资源数量与质量的总称，是关系到社会和经济持续发展的复合生态系统．生态环境问题是指人类为其自身生存和发展，在利用和改造自然的过程中，对自然环境</w:t>
      </w:r>
      <w:r>
        <w:rPr>
          <w:color w:val="000000"/>
        </w:rPr>
        <w:t>破坏和污染所产生的危害人类生存的各种负反馈效应．</w:t>
      </w:r>
    </w:p>
    <w:p w:rsidR="007A4DDA">
      <w:pPr>
        <w:spacing w:after="0"/>
      </w:pPr>
      <w:r>
        <w:rPr>
          <w:color w:val="000000"/>
        </w:rPr>
        <w:t>12.</w:t>
      </w:r>
      <w:r>
        <w:rPr>
          <w:color w:val="0000FF"/>
        </w:rPr>
        <w:t>【答案】</w:t>
      </w:r>
      <w:r>
        <w:rPr>
          <w:color w:val="000000"/>
        </w:rPr>
        <w:t xml:space="preserve"> C   </w:t>
      </w:r>
    </w:p>
    <w:p w:rsidR="007A4DDA">
      <w:pPr>
        <w:spacing w:after="0"/>
      </w:pPr>
      <w:r>
        <w:rPr>
          <w:color w:val="0000FF"/>
        </w:rPr>
        <w:t>【解析】</w:t>
      </w:r>
      <w:r>
        <w:rPr>
          <w:color w:val="000000"/>
        </w:rPr>
        <w:t>【解答】生物的多样性包括生态系统的多样性、生物种类的多样性、基因的多样性。袁隆平利用野生水稻与普通水稻杂交就是利用的基因的多样性。</w:t>
      </w:r>
    </w:p>
    <w:p w:rsidR="00502FEB">
      <w:pPr>
        <w:spacing w:after="0"/>
      </w:pPr>
      <w:r>
        <w:rPr>
          <w:color w:val="000000"/>
        </w:rPr>
        <w:t>【</w:t>
      </w:r>
      <w:r>
        <w:rPr>
          <w:color w:val="000000"/>
        </w:rPr>
        <w:t>分析】本题主要考查生物的多样性相关知识，意在考查考生能记住所学的知识，把握知识间的内在联系</w:t>
      </w:r>
      <w:r>
        <w:rPr>
          <w:color w:val="000000"/>
        </w:rPr>
        <w:t>。</w:t>
      </w:r>
    </w:p>
    <w:p w:rsidR="007A4DDA">
      <w:pPr>
        <w:spacing w:after="0"/>
      </w:pPr>
      <w:r>
        <w:rPr>
          <w:color w:val="000000"/>
        </w:rPr>
        <w:t>13.</w:t>
      </w:r>
      <w:r>
        <w:rPr>
          <w:color w:val="0000FF"/>
        </w:rPr>
        <w:t>【答案】</w:t>
      </w:r>
      <w:r>
        <w:rPr>
          <w:color w:val="000000"/>
        </w:rPr>
        <w:t xml:space="preserve"> B   </w:t>
      </w:r>
    </w:p>
    <w:p w:rsidR="007A4DDA">
      <w:pPr>
        <w:spacing w:after="0"/>
      </w:pPr>
      <w:r>
        <w:rPr>
          <w:color w:val="0000FF"/>
        </w:rPr>
        <w:t>【解析】</w:t>
      </w:r>
      <w:r>
        <w:rPr>
          <w:color w:val="000000"/>
        </w:rPr>
        <w:t>【解答】解：生物多样性面临的威胁主要体现为物种灭绝的速度加快．生物多样性丧失的原因是多方面的．人口快速增长是破坏或改变野生动物栖息地和过度利用生物资源的最主要原因．</w:t>
      </w:r>
    </w:p>
    <w:p w:rsidR="007A4DDA">
      <w:pPr>
        <w:spacing w:after="0"/>
      </w:pPr>
      <w:r>
        <w:rPr>
          <w:color w:val="000000"/>
        </w:rPr>
        <w:t>故答案为：</w:t>
      </w:r>
      <w:r>
        <w:rPr>
          <w:color w:val="000000"/>
        </w:rPr>
        <w:t>B</w:t>
      </w:r>
      <w:r>
        <w:rPr>
          <w:color w:val="000000"/>
        </w:rPr>
        <w:t>．</w:t>
      </w:r>
    </w:p>
    <w:p w:rsidR="007A4DDA">
      <w:pPr>
        <w:spacing w:after="0"/>
      </w:pPr>
      <w:r>
        <w:rPr>
          <w:color w:val="000000"/>
        </w:rPr>
        <w:t>【分析】物种的灭绝是一个自然过程，但目前人为的活动大大加快了物种灭绝的速度。物种一旦灭绝，便不可再生，生物多样性的消失，将造成农业、医药卫生保健、工业方面的根本危机，且造成生态环境的破坏，威胁人类自身的生存。</w:t>
      </w:r>
    </w:p>
    <w:p w:rsidR="007A4DDA">
      <w:pPr>
        <w:spacing w:after="0"/>
      </w:pPr>
      <w:r>
        <w:rPr>
          <w:color w:val="000000"/>
        </w:rPr>
        <w:t>14.</w:t>
      </w:r>
      <w:r>
        <w:rPr>
          <w:color w:val="0000FF"/>
        </w:rPr>
        <w:t>【答案】</w:t>
      </w:r>
      <w:r>
        <w:rPr>
          <w:color w:val="000000"/>
        </w:rPr>
        <w:t xml:space="preserve"> D   </w:t>
      </w:r>
    </w:p>
    <w:p w:rsidR="00502FEB">
      <w:pPr>
        <w:spacing w:after="0"/>
      </w:pPr>
      <w:r>
        <w:rPr>
          <w:color w:val="0000FF"/>
        </w:rPr>
        <w:t>【解析】</w:t>
      </w:r>
      <w:r>
        <w:rPr>
          <w:color w:val="000000"/>
        </w:rPr>
        <w:t>【解答】解：生态农业：以生态学理论为指导，运用系统工程的方法，以合理利用自然资源与保护良好的生态环境为前提，组织建立的新型人工生态系统，因此生态农业生态系统中结构协调、合理种养，具有良好的食物链和食物网，内部良性循环，使能量持续高效地流向对人类最有益</w:t>
      </w:r>
      <w:r>
        <w:rPr>
          <w:color w:val="000000"/>
        </w:rPr>
        <w:t>的部分，是实现农业可持续发展的有效途径．故题干说法正确．</w:t>
      </w:r>
    </w:p>
    <w:p w:rsidR="007A4DDA">
      <w:pPr>
        <w:spacing w:after="0"/>
      </w:pPr>
      <w:r>
        <w:rPr>
          <w:color w:val="000000"/>
        </w:rPr>
        <w:t>故选：</w:t>
      </w:r>
      <w:r>
        <w:rPr>
          <w:color w:val="000000"/>
        </w:rPr>
        <w:t>D</w:t>
      </w:r>
      <w:r>
        <w:rPr>
          <w:color w:val="000000"/>
        </w:rPr>
        <w:t>．</w:t>
      </w:r>
    </w:p>
    <w:p w:rsidR="007A4DDA">
      <w:pPr>
        <w:spacing w:after="0"/>
      </w:pPr>
      <w:r>
        <w:rPr>
          <w:color w:val="000000"/>
        </w:rPr>
        <w:t>【分析】发展生态农业是建设社会主义新农村的需要，是农业可持续发展的新模式．生态农业的特点是实现农业生态系统的物质循环再生和能量多级利用．</w:t>
      </w:r>
    </w:p>
    <w:p w:rsidR="007A4DDA">
      <w:pPr>
        <w:spacing w:after="0"/>
      </w:pPr>
      <w:r>
        <w:rPr>
          <w:color w:val="000000"/>
        </w:rPr>
        <w:t>15.</w:t>
      </w:r>
      <w:r>
        <w:rPr>
          <w:color w:val="0000FF"/>
        </w:rPr>
        <w:t>【答案】</w:t>
      </w:r>
      <w:r>
        <w:rPr>
          <w:color w:val="000000"/>
        </w:rPr>
        <w:t xml:space="preserve"> A   </w:t>
      </w:r>
    </w:p>
    <w:p w:rsidR="00502FEB">
      <w:pPr>
        <w:spacing w:after="0"/>
      </w:pPr>
      <w:r>
        <w:rPr>
          <w:color w:val="0000FF"/>
        </w:rPr>
        <w:t>【</w:t>
      </w:r>
      <w:r>
        <w:rPr>
          <w:color w:val="0000FF"/>
        </w:rPr>
        <w:t>解析】</w:t>
      </w:r>
      <w:r>
        <w:rPr>
          <w:color w:val="000000"/>
        </w:rPr>
        <w:t>【解答】减少空气中二氧化碳的含量，一是利用二氧化碳，二是减少二氧化碳的排放量</w:t>
      </w:r>
      <w:r>
        <w:rPr>
          <w:color w:val="000000"/>
        </w:rPr>
        <w:t>．</w:t>
      </w:r>
    </w:p>
    <w:p w:rsidR="007A4DDA">
      <w:pPr>
        <w:spacing w:after="0"/>
      </w:pPr>
      <w:r>
        <w:rPr>
          <w:color w:val="000000"/>
        </w:rPr>
        <w:t>A</w:t>
      </w:r>
      <w:r>
        <w:rPr>
          <w:color w:val="000000"/>
        </w:rPr>
        <w:t>、及时清理垃圾，维护环境卫生，有利于改善环境，减少传染病的发生．如果将垃圾焚烧，会直接生成二氧化碳，排放到大气中；如果将垃圾掩埋，腐生细菌和真菌会分解垃圾中的有机物，生成二氧化碳、无机</w:t>
      </w:r>
      <w:r>
        <w:rPr>
          <w:color w:val="000000"/>
        </w:rPr>
        <w:t>盐等，二氧化碳也会排放到大气中．因此，该做法不能减少大气中二氧化碳的含量．该项符合题意．</w:t>
      </w:r>
    </w:p>
    <w:p w:rsidR="007A4DDA">
      <w:pPr>
        <w:spacing w:after="0"/>
      </w:pPr>
      <w:r>
        <w:rPr>
          <w:color w:val="000000"/>
        </w:rPr>
        <w:t>B</w:t>
      </w:r>
      <w:r>
        <w:rPr>
          <w:color w:val="000000"/>
        </w:rPr>
        <w:t>、倡导节能减排，少开车多步行，可减少二氧化碳的排放量．该项不符合题意．</w:t>
      </w:r>
    </w:p>
    <w:p w:rsidR="007A4DDA">
      <w:pPr>
        <w:spacing w:after="0"/>
      </w:pPr>
      <w:r>
        <w:rPr>
          <w:color w:val="000000"/>
        </w:rPr>
        <w:t>C</w:t>
      </w:r>
      <w:r>
        <w:rPr>
          <w:color w:val="000000"/>
        </w:rPr>
        <w:t>、树种草，扩大绿化面积，利用植物的光合作用，可降低大气中二氧化碳的含量．该项不符合题意．</w:t>
      </w:r>
    </w:p>
    <w:p w:rsidR="007A4DDA">
      <w:pPr>
        <w:spacing w:after="0"/>
      </w:pPr>
      <w:r>
        <w:rPr>
          <w:color w:val="000000"/>
        </w:rPr>
        <w:t>D</w:t>
      </w:r>
      <w:r>
        <w:rPr>
          <w:color w:val="000000"/>
        </w:rPr>
        <w:t>、开发水源、太阳能源等新能源，可减少煤炭的使用量，有利于降低大气中二氧化碳的含量．该项不符合题意．</w:t>
      </w:r>
    </w:p>
    <w:p w:rsidR="007A4DDA">
      <w:pPr>
        <w:spacing w:after="0"/>
      </w:pPr>
      <w:r>
        <w:rPr>
          <w:color w:val="000000"/>
        </w:rPr>
        <w:t>故选：</w:t>
      </w:r>
      <w:r>
        <w:rPr>
          <w:color w:val="000000"/>
        </w:rPr>
        <w:t>A</w:t>
      </w:r>
      <w:r>
        <w:rPr>
          <w:color w:val="000000"/>
        </w:rPr>
        <w:t>．</w:t>
      </w:r>
    </w:p>
    <w:p w:rsidR="007A4DDA">
      <w:pPr>
        <w:spacing w:after="0"/>
      </w:pPr>
      <w:r>
        <w:rPr>
          <w:color w:val="000000"/>
        </w:rPr>
        <w:t>【</w:t>
      </w:r>
      <w:r>
        <w:rPr>
          <w:color w:val="000000"/>
        </w:rPr>
        <w:t>分析】垃圾中的有机物在腐生细菌、真菌的作用下，会分解成二氧化碳、无机盐等</w:t>
      </w:r>
      <w:r>
        <w:rPr>
          <w:color w:val="000000"/>
        </w:rPr>
        <w:t>．</w:t>
      </w:r>
    </w:p>
    <w:p w:rsidR="007A4DDA">
      <w:r>
        <w:t>二、填空题</w:t>
      </w:r>
    </w:p>
    <w:p w:rsidR="007A4DDA">
      <w:pPr>
        <w:spacing w:after="0"/>
      </w:pPr>
      <w:r>
        <w:rPr>
          <w:color w:val="000000"/>
        </w:rPr>
        <w:t>16.</w:t>
      </w:r>
      <w:r>
        <w:rPr>
          <w:color w:val="0000FF"/>
        </w:rPr>
        <w:t>【答案】</w:t>
      </w:r>
      <w:r>
        <w:rPr>
          <w:color w:val="000000"/>
        </w:rPr>
        <w:t>酸雨；镉</w:t>
      </w:r>
      <w:r>
        <w:rPr>
          <w:color w:val="000000"/>
        </w:rPr>
        <w:t xml:space="preserve">  </w:t>
      </w:r>
    </w:p>
    <w:p w:rsidR="007A4DDA">
      <w:pPr>
        <w:spacing w:after="0"/>
      </w:pPr>
      <w:r>
        <w:rPr>
          <w:color w:val="0000FF"/>
        </w:rPr>
        <w:t>【解析】</w:t>
      </w:r>
      <w:r>
        <w:rPr>
          <w:color w:val="000000"/>
        </w:rPr>
        <w:t>【解答】酸雨是由</w:t>
      </w:r>
      <w:r>
        <w:rPr>
          <w:color w:val="000000"/>
        </w:rPr>
        <w:t>于人类大量使用煤、石油、天然气等化石燃料，燃烧后产生的硫氧化物或氮氧化物，在大气中经过复杂的化学反应后，形成硫酸或硝酸气溶胶，或为云、雨、雪、雾捕捉吸收，降到地面成为酸雨．酸雨直接危害植物的芽和叶，严重时使成片的植物死亡．还可以腐蚀建筑物及其他物品．酸雨危害水生生物，它使许多河、湖水质酸化，导致许多对酸敏感的水生生物种群灭绝，湖泊失去生态机能，最后变成死湖．酸雨还杀死水中的浮游生物，破坏水生生态系统此外，酸化的水源威胁人们的健康，酸雨对生物有极大的危害，因此被称为</w:t>
      </w:r>
      <w:r>
        <w:rPr>
          <w:color w:val="000000"/>
        </w:rPr>
        <w:t>“</w:t>
      </w:r>
      <w:r>
        <w:rPr>
          <w:color w:val="000000"/>
        </w:rPr>
        <w:t>空中死神</w:t>
      </w:r>
      <w:r>
        <w:rPr>
          <w:color w:val="000000"/>
        </w:rPr>
        <w:t>”</w:t>
      </w:r>
      <w:r>
        <w:rPr>
          <w:color w:val="000000"/>
        </w:rPr>
        <w:t>．</w:t>
      </w:r>
      <w:r>
        <w:br/>
      </w:r>
      <w:r>
        <w:rPr>
          <w:color w:val="000000"/>
        </w:rPr>
        <w:t>废电池里含有大量重金属汞、镉</w:t>
      </w:r>
      <w:r>
        <w:rPr>
          <w:color w:val="000000"/>
        </w:rPr>
        <w:t>、锰、铅等．当废电池日晒雨淋表面皮层锈蚀了，其中的成分就会渗透到土壤和地下水，人们一旦食用受污染的土地生产的农作物或是喝了受污染了的水，这些有毒的重金属就会进入人的体内，慢慢的沉积下来，对人类健康造成极大的威胁．</w:t>
      </w:r>
      <w:r>
        <w:br/>
      </w:r>
      <w:r>
        <w:rPr>
          <w:color w:val="000000"/>
        </w:rPr>
        <w:t> </w:t>
      </w:r>
      <w:r>
        <w:rPr>
          <w:color w:val="000000"/>
        </w:rPr>
        <w:t>痛痛病又叫骨痛病，是因镉对人类生活环境的污染而引起的，影响面很广，受害者众多，所以被公认为是</w:t>
      </w:r>
      <w:r>
        <w:rPr>
          <w:color w:val="000000"/>
        </w:rPr>
        <w:t>“</w:t>
      </w:r>
      <w:r>
        <w:rPr>
          <w:color w:val="000000"/>
        </w:rPr>
        <w:t>公害病</w:t>
      </w:r>
      <w:r>
        <w:rPr>
          <w:color w:val="000000"/>
        </w:rPr>
        <w:t>”</w:t>
      </w:r>
      <w:r>
        <w:rPr>
          <w:color w:val="000000"/>
        </w:rPr>
        <w:t>．人体中的镉主要是由于被污染的水、食物、空气通过消化道与呼吸道摄入体内的，大量积蓄就会造成镉中毒．</w:t>
      </w:r>
      <w:r>
        <w:br/>
      </w:r>
      <w:r>
        <w:rPr>
          <w:color w:val="000000"/>
        </w:rPr>
        <w:t>故答案为：酸雨；镉</w:t>
      </w:r>
      <w:r>
        <w:rPr>
          <w:color w:val="000000"/>
        </w:rPr>
        <w:t>．</w:t>
      </w:r>
      <w:r>
        <w:br/>
      </w:r>
      <w:r>
        <w:rPr>
          <w:color w:val="000000"/>
        </w:rPr>
        <w:t>【</w:t>
      </w:r>
      <w:r>
        <w:rPr>
          <w:color w:val="000000"/>
        </w:rPr>
        <w:t>分析】此题考查的知识点是酸雨的危害，以及废电池的危害．可以从酸雨和废电</w:t>
      </w:r>
      <w:r>
        <w:rPr>
          <w:color w:val="000000"/>
        </w:rPr>
        <w:t>池的危害方面来解答</w:t>
      </w:r>
      <w:r>
        <w:rPr>
          <w:color w:val="000000"/>
        </w:rPr>
        <w:t>．</w:t>
      </w:r>
    </w:p>
    <w:p w:rsidR="00502FEB">
      <w:pPr>
        <w:spacing w:after="0"/>
      </w:pPr>
      <w:r>
        <w:rPr>
          <w:color w:val="000000"/>
        </w:rPr>
        <w:t>17.</w:t>
      </w:r>
      <w:r>
        <w:rPr>
          <w:color w:val="0000FF"/>
        </w:rPr>
        <w:t>【答案】</w:t>
      </w:r>
      <w:r>
        <w:rPr>
          <w:color w:val="000000"/>
        </w:rPr>
        <w:t xml:space="preserve"> </w:t>
      </w:r>
      <w:r>
        <w:rPr>
          <w:color w:val="000000"/>
        </w:rPr>
        <w:t>就地保护</w:t>
      </w:r>
      <w:r>
        <w:t xml:space="preserve"> </w:t>
      </w:r>
      <w:r>
        <w:t>；</w:t>
      </w:r>
      <w:r>
        <w:rPr>
          <w:color w:val="000000"/>
        </w:rPr>
        <w:t>易地保护</w:t>
      </w:r>
    </w:p>
    <w:p w:rsidR="00502FEB">
      <w:pPr>
        <w:spacing w:after="0"/>
      </w:pPr>
      <w:r>
        <w:rPr>
          <w:color w:val="0000FF"/>
        </w:rPr>
        <w:t>【解析】</w:t>
      </w:r>
      <w:r>
        <w:rPr>
          <w:color w:val="000000"/>
        </w:rPr>
        <w:t>【解答】解：生物多样性通常有三个主要的内涵，即生物种类的多样性、基因的多样性和生态系统的多样性．我国生物的多样性面临严重的威胁，为保护生物的多样性，我国采取了一定的措施，如就地保护、易地保护和法制教育和管理．就地保护的主要措施是建立自然保护区，建立自然保护区是指把包含保护对象在内的一定面积的陆地或水体划分出来，进行保护和管理，是保护生物多样性最有效的措施．</w:t>
      </w:r>
    </w:p>
    <w:p w:rsidR="007A4DDA">
      <w:pPr>
        <w:spacing w:after="0"/>
      </w:pPr>
      <w:r>
        <w:rPr>
          <w:color w:val="000000"/>
        </w:rPr>
        <w:t>【</w:t>
      </w:r>
      <w:r>
        <w:rPr>
          <w:color w:val="000000"/>
        </w:rPr>
        <w:t>分析】此题主要考查的是生物多样性的内含及保护，据此解答</w:t>
      </w:r>
      <w:r>
        <w:rPr>
          <w:color w:val="000000"/>
        </w:rPr>
        <w:t>．</w:t>
      </w:r>
    </w:p>
    <w:p w:rsidR="007A4DDA">
      <w:pPr>
        <w:spacing w:after="0"/>
      </w:pPr>
      <w:r>
        <w:rPr>
          <w:color w:val="000000"/>
        </w:rPr>
        <w:t>18.</w:t>
      </w:r>
      <w:r>
        <w:rPr>
          <w:color w:val="0000FF"/>
        </w:rPr>
        <w:t>【答案】</w:t>
      </w:r>
      <w:r>
        <w:rPr>
          <w:color w:val="000000"/>
        </w:rPr>
        <w:t>1984</w:t>
      </w:r>
      <w:r>
        <w:rPr>
          <w:color w:val="000000"/>
        </w:rPr>
        <w:t>；《中华人民共和国森林法》</w:t>
      </w:r>
      <w:r>
        <w:rPr>
          <w:color w:val="000000"/>
        </w:rPr>
        <w:t xml:space="preserve">  </w:t>
      </w:r>
    </w:p>
    <w:p w:rsidR="007A4DDA">
      <w:pPr>
        <w:spacing w:after="0"/>
      </w:pPr>
      <w:r>
        <w:rPr>
          <w:color w:val="0000FF"/>
        </w:rPr>
        <w:t>【解析】</w:t>
      </w:r>
      <w:r>
        <w:rPr>
          <w:color w:val="000000"/>
        </w:rPr>
        <w:t>【解答】为了保护、培育和合理利用森林资源，加快国土绿化，发挥森林蓄水保土、调节气候、改善环境和提供林产品的作用，适应社会主义建设和人民生活的需要，我国在</w:t>
      </w:r>
      <w:r>
        <w:rPr>
          <w:color w:val="000000"/>
        </w:rPr>
        <w:t>1984</w:t>
      </w:r>
      <w:r>
        <w:rPr>
          <w:color w:val="000000"/>
        </w:rPr>
        <w:t>年正式颁布了《中华人民共和国森林法》。</w:t>
      </w:r>
      <w:r>
        <w:br/>
      </w:r>
      <w:r>
        <w:rPr>
          <w:color w:val="000000"/>
        </w:rPr>
        <w:t>故答案为：</w:t>
      </w:r>
      <w:r>
        <w:rPr>
          <w:color w:val="000000"/>
        </w:rPr>
        <w:t>1984</w:t>
      </w:r>
      <w:r>
        <w:rPr>
          <w:color w:val="000000"/>
        </w:rPr>
        <w:t>；《中华人民共和国森林法》</w:t>
      </w:r>
    </w:p>
    <w:p w:rsidR="007A4DDA">
      <w:pPr>
        <w:spacing w:after="0"/>
      </w:pPr>
      <w:r>
        <w:rPr>
          <w:color w:val="000000"/>
        </w:rPr>
        <w:t>【分析】保护生物多样性最为有效的措施是建立自然保护区，建立自然保护区是指把包含保护对象在内的一定面积的陆地或水体划分出来，进行保护和管理．又叫就地保护．除了建立自然保护区之外，人们还把把濒危物种迁出原地，移入动物园、水</w:t>
      </w:r>
      <w:r>
        <w:rPr>
          <w:color w:val="000000"/>
        </w:rPr>
        <w:t>族馆和濒危动物繁育中心，进行特殊的保护和管理．又叫异地保护．此外还建立了种质库，以保护珍贵的遗传资源；另外为保护生物的多样性，我国相继颁布了《中华人民共和国环境保护法》、《中华人民共和国森林法》、《中华人民共和国野生动物保护法》、《中国自然保护纲要》等法律，此外对破坏者还采取法制教育和处罚等，等等措施对于我国生物多样性的保护起到了重要的作用．</w:t>
      </w:r>
    </w:p>
    <w:p w:rsidR="007A4DDA">
      <w:r>
        <w:t>三、解答题</w:t>
      </w:r>
    </w:p>
    <w:p w:rsidR="007A4DDA">
      <w:pPr>
        <w:spacing w:after="0"/>
      </w:pPr>
      <w:r>
        <w:rPr>
          <w:color w:val="000000"/>
        </w:rPr>
        <w:t>19.</w:t>
      </w:r>
      <w:r>
        <w:rPr>
          <w:color w:val="0000FF"/>
        </w:rPr>
        <w:t>【答案】</w:t>
      </w:r>
      <w:r>
        <w:rPr>
          <w:color w:val="000000"/>
        </w:rPr>
        <w:t>漫画显示人类不断地砍伐森林，破坏草原，造成了水土流失、土地沙化、生态破坏，使气候逐渐干旱，为适应已被破坏的生态环境，生物自身发生了变化，最终</w:t>
      </w:r>
      <w:r>
        <w:rPr>
          <w:color w:val="000000"/>
        </w:rPr>
        <w:t>造成了对生物机体的破坏。</w:t>
      </w:r>
      <w:r>
        <w:rPr>
          <w:color w:val="000000"/>
        </w:rPr>
        <w:t xml:space="preserve">  </w:t>
      </w:r>
    </w:p>
    <w:p w:rsidR="007A4DDA">
      <w:pPr>
        <w:spacing w:after="0"/>
      </w:pPr>
      <w:r>
        <w:rPr>
          <w:color w:val="0000FF"/>
        </w:rPr>
        <w:t>【解析】</w:t>
      </w:r>
      <w:r>
        <w:rPr>
          <w:color w:val="000000"/>
        </w:rPr>
        <w:t>【解答】漫画显示人类不断地砍伐森林，破坏草原，造成了水土流失、土地沙化、生态破坏，使气候逐渐干旱，为适应已被破坏的生态环境，生物自身发生了变化，最终造成了对生物机体的破坏。由此提醒人们一定要按生态规律办事，不能破坏生态平衡，不然，最后受到惩罚的是人类自己。</w:t>
      </w:r>
      <w:r>
        <w:br/>
      </w:r>
      <w:r>
        <w:rPr>
          <w:color w:val="000000"/>
        </w:rPr>
        <w:t>故答案为：漫画显示人类不断地砍伐森林，破坏草原，造成了水土流失、土地沙化、生态破坏，使气候逐渐干旱，为适应已被破坏的生态环境，生物自身发生了变化，最终造成了对生物机体的破坏</w:t>
      </w:r>
      <w:r>
        <w:rPr>
          <w:color w:val="000000"/>
        </w:rPr>
        <w:t>.</w:t>
      </w:r>
      <w:r>
        <w:br/>
      </w:r>
      <w:r>
        <w:rPr>
          <w:color w:val="000000"/>
        </w:rPr>
        <w:t>【</w:t>
      </w:r>
      <w:r>
        <w:rPr>
          <w:color w:val="000000"/>
        </w:rPr>
        <w:t>分析】生物圈是我们生存的地方，我们要爱</w:t>
      </w:r>
      <w:r>
        <w:rPr>
          <w:color w:val="000000"/>
        </w:rPr>
        <w:t>护环境、爱护生物</w:t>
      </w:r>
      <w:r>
        <w:rPr>
          <w:color w:val="000000"/>
        </w:rPr>
        <w:t>.</w:t>
      </w:r>
    </w:p>
    <w:p w:rsidR="007A4DDA">
      <w:r>
        <w:t>四、综合题</w:t>
      </w:r>
    </w:p>
    <w:p w:rsidR="007A4DDA">
      <w:pPr>
        <w:spacing w:after="0"/>
      </w:pPr>
      <w:r>
        <w:rPr>
          <w:color w:val="000000"/>
        </w:rPr>
        <w:t>20.</w:t>
      </w:r>
      <w:r>
        <w:rPr>
          <w:color w:val="0000FF"/>
        </w:rPr>
        <w:t>【答案】</w:t>
      </w:r>
      <w:r>
        <w:rPr>
          <w:color w:val="000000"/>
        </w:rPr>
        <w:t>（</w:t>
      </w:r>
      <w:r>
        <w:rPr>
          <w:color w:val="000000"/>
        </w:rPr>
        <w:t>1</w:t>
      </w:r>
      <w:r>
        <w:rPr>
          <w:color w:val="000000"/>
        </w:rPr>
        <w:t>）偷猎；息地丧失</w:t>
      </w:r>
      <w:r>
        <w:br/>
      </w:r>
      <w:r>
        <w:rPr>
          <w:color w:val="000000"/>
        </w:rPr>
        <w:t>（</w:t>
      </w:r>
      <w:r>
        <w:rPr>
          <w:color w:val="000000"/>
        </w:rPr>
        <w:t>2</w:t>
      </w:r>
      <w:r>
        <w:rPr>
          <w:color w:val="000000"/>
        </w:rPr>
        <w:t>）栖息地丧失</w:t>
      </w:r>
      <w:r>
        <w:br/>
      </w:r>
      <w:r>
        <w:rPr>
          <w:color w:val="000000"/>
        </w:rPr>
        <w:t>（</w:t>
      </w:r>
      <w:r>
        <w:rPr>
          <w:color w:val="000000"/>
        </w:rPr>
        <w:t>3</w:t>
      </w:r>
      <w:r>
        <w:rPr>
          <w:color w:val="000000"/>
        </w:rPr>
        <w:t>）生存环境；物栖息地不被破坏；物种</w:t>
      </w:r>
      <w:r>
        <w:rPr>
          <w:color w:val="000000"/>
        </w:rPr>
        <w:t xml:space="preserve">  </w:t>
      </w:r>
    </w:p>
    <w:p w:rsidR="007A4DDA">
      <w:pPr>
        <w:spacing w:after="0"/>
      </w:pPr>
      <w:r>
        <w:rPr>
          <w:color w:val="0000FF"/>
        </w:rPr>
        <w:t>【解析】</w:t>
      </w:r>
      <w:r>
        <w:rPr>
          <w:color w:val="000000"/>
        </w:rPr>
        <w:t>【解答】（</w:t>
      </w:r>
      <w:r>
        <w:rPr>
          <w:color w:val="000000"/>
        </w:rPr>
        <w:t>1</w:t>
      </w:r>
      <w:r>
        <w:rPr>
          <w:color w:val="000000"/>
        </w:rPr>
        <w:t>）从表中可以看出哺乳动物受威胁的原因有：栖息地的丧失占</w:t>
      </w:r>
      <w:r>
        <w:rPr>
          <w:color w:val="000000"/>
        </w:rPr>
        <w:t>32%</w:t>
      </w:r>
      <w:r>
        <w:rPr>
          <w:color w:val="000000"/>
        </w:rPr>
        <w:t>、偷猎占</w:t>
      </w:r>
      <w:r>
        <w:rPr>
          <w:color w:val="000000"/>
        </w:rPr>
        <w:t>31%</w:t>
      </w:r>
      <w:r>
        <w:rPr>
          <w:color w:val="000000"/>
        </w:rPr>
        <w:t>、外来物种入侵</w:t>
      </w:r>
      <w:r>
        <w:rPr>
          <w:color w:val="000000"/>
        </w:rPr>
        <w:t>17%</w:t>
      </w:r>
      <w:r>
        <w:rPr>
          <w:color w:val="000000"/>
        </w:rPr>
        <w:t>、其他原因占</w:t>
      </w:r>
      <w:r>
        <w:rPr>
          <w:color w:val="000000"/>
        </w:rPr>
        <w:t>20%</w:t>
      </w:r>
      <w:r>
        <w:rPr>
          <w:color w:val="000000"/>
        </w:rPr>
        <w:t>，可以看出，哺乳动物受威胁的主要原因是栖息地的丧失和偷猎，一共约占威胁原因的</w:t>
      </w:r>
      <w:r>
        <w:rPr>
          <w:color w:val="000000"/>
        </w:rPr>
        <w:t>63%</w:t>
      </w:r>
      <w:r>
        <w:rPr>
          <w:color w:val="000000"/>
        </w:rPr>
        <w:t>，即约占一半以上。</w:t>
      </w:r>
      <w:r>
        <w:br/>
      </w:r>
      <w:r>
        <w:rPr>
          <w:color w:val="000000"/>
        </w:rPr>
        <w:t>（</w:t>
      </w:r>
      <w:r>
        <w:rPr>
          <w:color w:val="000000"/>
        </w:rPr>
        <w:t>2</w:t>
      </w:r>
      <w:r>
        <w:rPr>
          <w:color w:val="000000"/>
        </w:rPr>
        <w:t>）从表中可以看出鸟类受威胁的原因有：偷猎占威胁鸟类生存原因的</w:t>
      </w:r>
      <w:r>
        <w:rPr>
          <w:color w:val="000000"/>
        </w:rPr>
        <w:t>20%</w:t>
      </w:r>
      <w:r>
        <w:rPr>
          <w:color w:val="000000"/>
        </w:rPr>
        <w:t>；栖息地的丧失占威胁鸟类生存原因的</w:t>
      </w:r>
      <w:r>
        <w:rPr>
          <w:color w:val="000000"/>
        </w:rPr>
        <w:t>60%</w:t>
      </w:r>
      <w:r>
        <w:rPr>
          <w:color w:val="000000"/>
        </w:rPr>
        <w:t>；外来物种占威胁鸟类生存原因的</w:t>
      </w:r>
      <w:r>
        <w:rPr>
          <w:color w:val="000000"/>
        </w:rPr>
        <w:t>12%</w:t>
      </w:r>
      <w:r>
        <w:rPr>
          <w:color w:val="000000"/>
        </w:rPr>
        <w:t>；其他原因占威胁鸟类生存原因的</w:t>
      </w:r>
      <w:r>
        <w:rPr>
          <w:color w:val="000000"/>
        </w:rPr>
        <w:t>8%</w:t>
      </w:r>
      <w:r>
        <w:rPr>
          <w:color w:val="000000"/>
        </w:rPr>
        <w:t>，表明威胁鸟类生存的主要原因是栖息地的丧失约占威胁原因的</w:t>
      </w:r>
      <w:r>
        <w:rPr>
          <w:color w:val="000000"/>
        </w:rPr>
        <w:t>60%</w:t>
      </w:r>
      <w:r>
        <w:rPr>
          <w:color w:val="000000"/>
        </w:rPr>
        <w:t>。</w:t>
      </w:r>
      <w:r>
        <w:br/>
      </w:r>
      <w:r>
        <w:rPr>
          <w:color w:val="000000"/>
        </w:rPr>
        <w:t>（</w:t>
      </w:r>
      <w:r>
        <w:rPr>
          <w:color w:val="000000"/>
        </w:rPr>
        <w:t>3</w:t>
      </w:r>
      <w:r>
        <w:rPr>
          <w:color w:val="000000"/>
        </w:rPr>
        <w:t>）生物的生存离不开一定的生存环境，所有的生物都生活在一定的环境中，因此，保护生物就应先保护生物的生存环境，比如保护生物的栖息地不被破坏；建立自然保护区（就地保护）；迁地保护；设立科研机构，进行人工繁殖；加大保护宣传力度；制定相应的法律、法规。</w:t>
      </w:r>
      <w:r>
        <w:br/>
      </w:r>
      <w:r>
        <w:rPr>
          <w:color w:val="000000"/>
        </w:rPr>
        <w:t>故答案为：（</w:t>
      </w:r>
      <w:r>
        <w:rPr>
          <w:color w:val="000000"/>
        </w:rPr>
        <w:t>1</w:t>
      </w:r>
      <w:r>
        <w:rPr>
          <w:color w:val="000000"/>
        </w:rPr>
        <w:t>）栖</w:t>
      </w:r>
      <w:r>
        <w:rPr>
          <w:color w:val="000000"/>
        </w:rPr>
        <w:t>息地的丧失、偷猎，（</w:t>
      </w:r>
      <w:r>
        <w:rPr>
          <w:color w:val="000000"/>
        </w:rPr>
        <w:t>2</w:t>
      </w:r>
      <w:r>
        <w:rPr>
          <w:color w:val="000000"/>
        </w:rPr>
        <w:t>）栖息地丧失，（</w:t>
      </w:r>
      <w:r>
        <w:rPr>
          <w:color w:val="000000"/>
        </w:rPr>
        <w:t>3</w:t>
      </w:r>
      <w:r>
        <w:rPr>
          <w:color w:val="000000"/>
        </w:rPr>
        <w:t>）生存环境、物栖息地不被破坏、物种。</w:t>
      </w:r>
      <w:r>
        <w:br/>
      </w:r>
      <w:r>
        <w:rPr>
          <w:color w:val="000000"/>
        </w:rPr>
        <w:t>【分析】此题考查生物多样性破坏的原因，采取的措施，为基础题，难度不大，熟记即可。栖息地的破坏和丧失是威胁生物多样性的关键因素之一，保护生物的多样性，应在遗传物质、物种和生态环境三个层次制定保护战略和采取不同的措施，比如：</w:t>
      </w:r>
      <w:r>
        <w:rPr>
          <w:color w:val="000000"/>
        </w:rPr>
        <w:t>​</w:t>
      </w:r>
      <w:r>
        <w:rPr>
          <w:color w:val="000000"/>
        </w:rPr>
        <w:t>就地保护和异地保护以及法制教育和管理等。</w:t>
      </w:r>
    </w:p>
    <w:p w:rsidR="00502FEB">
      <w:pPr>
        <w:spacing w:after="0"/>
      </w:pPr>
      <w:r>
        <w:rPr>
          <w:color w:val="000000"/>
        </w:rPr>
        <w:t>21.</w:t>
      </w:r>
      <w:r>
        <w:rPr>
          <w:color w:val="0000FF"/>
        </w:rPr>
        <w:t>【答案】</w:t>
      </w:r>
      <w:r>
        <w:rPr>
          <w:color w:val="000000"/>
        </w:rPr>
        <w:t xml:space="preserve"> </w:t>
      </w:r>
      <w:r>
        <w:rPr>
          <w:color w:val="000000"/>
        </w:rPr>
        <w:t>（</w:t>
      </w:r>
      <w:r>
        <w:rPr>
          <w:color w:val="000000"/>
        </w:rPr>
        <w:t>1</w:t>
      </w:r>
      <w:r>
        <w:rPr>
          <w:color w:val="000000"/>
        </w:rPr>
        <w:t>）种类</w:t>
      </w:r>
    </w:p>
    <w:p w:rsidR="00502FEB">
      <w:pPr>
        <w:spacing w:after="0"/>
      </w:pPr>
      <w:r>
        <w:rPr>
          <w:color w:val="000000"/>
        </w:rPr>
        <w:t>（</w:t>
      </w:r>
      <w:r>
        <w:rPr>
          <w:color w:val="000000"/>
        </w:rPr>
        <w:t>2</w:t>
      </w:r>
      <w:r>
        <w:rPr>
          <w:color w:val="000000"/>
        </w:rPr>
        <w:t>）裸子植物</w:t>
      </w:r>
    </w:p>
    <w:p w:rsidR="00502FEB">
      <w:pPr>
        <w:spacing w:after="0"/>
      </w:pPr>
      <w:r>
        <w:rPr>
          <w:color w:val="000000"/>
        </w:rPr>
        <w:t>（</w:t>
      </w:r>
      <w:r>
        <w:rPr>
          <w:color w:val="000000"/>
        </w:rPr>
        <w:t>3</w:t>
      </w:r>
      <w:r>
        <w:rPr>
          <w:color w:val="000000"/>
        </w:rPr>
        <w:t>）输导</w:t>
      </w:r>
      <w:r>
        <w:t xml:space="preserve"> </w:t>
      </w:r>
      <w:r>
        <w:t>；</w:t>
      </w:r>
      <w:r>
        <w:rPr>
          <w:color w:val="000000"/>
        </w:rPr>
        <w:t>桫椤</w:t>
      </w:r>
    </w:p>
    <w:p w:rsidR="00502FEB">
      <w:pPr>
        <w:spacing w:after="0"/>
      </w:pPr>
      <w:r>
        <w:rPr>
          <w:color w:val="000000"/>
        </w:rPr>
        <w:t>（</w:t>
      </w:r>
      <w:r>
        <w:rPr>
          <w:color w:val="000000"/>
        </w:rPr>
        <w:t>4</w:t>
      </w:r>
      <w:r>
        <w:rPr>
          <w:color w:val="000000"/>
        </w:rPr>
        <w:t>）银杏</w:t>
      </w:r>
      <w:r>
        <w:t xml:space="preserve"> </w:t>
      </w:r>
      <w:r>
        <w:t>；</w:t>
      </w:r>
      <w:r>
        <w:rPr>
          <w:color w:val="000000"/>
        </w:rPr>
        <w:t>珙桐</w:t>
      </w:r>
    </w:p>
    <w:p w:rsidR="00502FEB">
      <w:pPr>
        <w:spacing w:after="0"/>
      </w:pPr>
      <w:r>
        <w:rPr>
          <w:color w:val="000000"/>
        </w:rPr>
        <w:t>（</w:t>
      </w:r>
      <w:r>
        <w:rPr>
          <w:color w:val="000000"/>
        </w:rPr>
        <w:t>5</w:t>
      </w:r>
      <w:r>
        <w:rPr>
          <w:color w:val="000000"/>
        </w:rPr>
        <w:t>）</w:t>
      </w:r>
      <w:r>
        <w:rPr>
          <w:color w:val="000000"/>
        </w:rPr>
        <w:t>A</w:t>
      </w:r>
      <w:r>
        <w:br/>
      </w:r>
      <w:r>
        <w:rPr>
          <w:color w:val="000000"/>
        </w:rPr>
        <w:t>（</w:t>
      </w:r>
      <w:r>
        <w:rPr>
          <w:color w:val="000000"/>
        </w:rPr>
        <w:t>6</w:t>
      </w:r>
      <w:r>
        <w:rPr>
          <w:color w:val="000000"/>
        </w:rPr>
        <w:t>）</w:t>
      </w:r>
      <w:r>
        <w:rPr>
          <w:color w:val="000000"/>
        </w:rPr>
        <w:t>B</w:t>
      </w:r>
      <w:r>
        <w:t xml:space="preserve"> </w:t>
      </w:r>
      <w:r>
        <w:t>；</w:t>
      </w:r>
      <w:r>
        <w:rPr>
          <w:color w:val="000000"/>
        </w:rPr>
        <w:t>A</w:t>
      </w:r>
    </w:p>
    <w:p w:rsidR="00502FEB">
      <w:pPr>
        <w:spacing w:after="0"/>
      </w:pPr>
      <w:r>
        <w:rPr>
          <w:color w:val="0000FF"/>
        </w:rPr>
        <w:t>【解析】</w:t>
      </w:r>
      <w:r>
        <w:rPr>
          <w:color w:val="000000"/>
        </w:rPr>
        <w:t>【解答】（</w:t>
      </w:r>
      <w:r>
        <w:rPr>
          <w:color w:val="000000"/>
        </w:rPr>
        <w:t>1</w:t>
      </w:r>
      <w:r>
        <w:rPr>
          <w:color w:val="000000"/>
        </w:rPr>
        <w:t>）生物多样性通常</w:t>
      </w:r>
      <w:r>
        <w:rPr>
          <w:color w:val="000000"/>
        </w:rPr>
        <w:t>有三个层次的含义，即生物种类的多样性、基因（遗传）的多样性和生态系统的多样性．植物种类繁多，其中蕨类植物有</w:t>
      </w:r>
      <w:r>
        <w:rPr>
          <w:color w:val="000000"/>
        </w:rPr>
        <w:t>2200</w:t>
      </w:r>
      <w:r>
        <w:rPr>
          <w:color w:val="000000"/>
        </w:rPr>
        <w:t>﹣</w:t>
      </w:r>
      <w:r>
        <w:rPr>
          <w:color w:val="000000"/>
        </w:rPr>
        <w:t>2600</w:t>
      </w:r>
      <w:r>
        <w:rPr>
          <w:color w:val="000000"/>
        </w:rPr>
        <w:t>种；裸子植物约</w:t>
      </w:r>
      <w:r>
        <w:rPr>
          <w:color w:val="000000"/>
        </w:rPr>
        <w:t>240</w:t>
      </w:r>
      <w:r>
        <w:rPr>
          <w:color w:val="000000"/>
        </w:rPr>
        <w:t>种，银杏、金钱松、水松都是我国特有的树种；被子植物约</w:t>
      </w:r>
      <w:r>
        <w:rPr>
          <w:color w:val="000000"/>
        </w:rPr>
        <w:t>30000</w:t>
      </w:r>
      <w:r>
        <w:rPr>
          <w:color w:val="000000"/>
        </w:rPr>
        <w:t>种，因此，说明了生物种类多样性．</w:t>
      </w:r>
    </w:p>
    <w:p w:rsidR="007A4DDA">
      <w:pPr>
        <w:spacing w:after="0"/>
      </w:pPr>
      <w:r>
        <w:rPr>
          <w:color w:val="000000"/>
        </w:rPr>
        <w:t>（</w:t>
      </w:r>
      <w:r>
        <w:rPr>
          <w:color w:val="000000"/>
        </w:rPr>
        <w:t>2</w:t>
      </w:r>
      <w:r>
        <w:rPr>
          <w:color w:val="000000"/>
        </w:rPr>
        <w:t>）我国裸子植物资源十分丰富，占世界已知种数的</w:t>
      </w:r>
      <w:r>
        <w:rPr>
          <w:color w:val="000000"/>
        </w:rPr>
        <w:t>26.7%</w:t>
      </w:r>
      <w:r>
        <w:rPr>
          <w:color w:val="000000"/>
        </w:rPr>
        <w:t>，居全世界的首位，因此，我国素有</w:t>
      </w:r>
      <w:r>
        <w:rPr>
          <w:color w:val="000000"/>
        </w:rPr>
        <w:t>“</w:t>
      </w:r>
      <w:r>
        <w:rPr>
          <w:color w:val="000000"/>
        </w:rPr>
        <w:t>裸子植物故乡</w:t>
      </w:r>
      <w:r>
        <w:rPr>
          <w:color w:val="000000"/>
        </w:rPr>
        <w:t>”</w:t>
      </w:r>
      <w:r>
        <w:rPr>
          <w:color w:val="000000"/>
        </w:rPr>
        <w:t>的美称．</w:t>
      </w:r>
    </w:p>
    <w:p w:rsidR="007A4DDA">
      <w:pPr>
        <w:spacing w:after="0"/>
      </w:pPr>
      <w:r>
        <w:rPr>
          <w:color w:val="000000"/>
        </w:rPr>
        <w:t>（</w:t>
      </w:r>
      <w:r>
        <w:rPr>
          <w:color w:val="000000"/>
        </w:rPr>
        <w:t>3</w:t>
      </w:r>
      <w:r>
        <w:rPr>
          <w:color w:val="000000"/>
        </w:rPr>
        <w:t>）在资料</w:t>
      </w:r>
      <w:r>
        <w:rPr>
          <w:color w:val="000000"/>
        </w:rPr>
        <w:t>2</w:t>
      </w:r>
      <w:r>
        <w:rPr>
          <w:color w:val="000000"/>
        </w:rPr>
        <w:t>所示的植物中，进化程度最高的植物是被子植物；有根、茎、叶器官的分化，且体内有输导组织，能为植株输送营养物质，以及支持地上高大的部分，但生殖离不开水，且属于我国一级保护植物的是桫椤．桫椤：是现存唯一的木本蕨类植物，极其珍贵，堪称国宝，被众多国家列为一级保护的濒危植物．隶属于较原始的维管束植物﹣蕨类植物门、桫椤科．桫椤是古老蕨类家族的后裔，可制作成工艺品和中药，还是一种很好的庭园观赏树木．属于蕨类植物．</w:t>
      </w:r>
    </w:p>
    <w:p w:rsidR="007A4DDA">
      <w:pPr>
        <w:spacing w:after="0"/>
      </w:pPr>
      <w:r>
        <w:rPr>
          <w:color w:val="000000"/>
        </w:rPr>
        <w:t>（</w:t>
      </w:r>
      <w:r>
        <w:rPr>
          <w:color w:val="000000"/>
        </w:rPr>
        <w:t>4</w:t>
      </w:r>
      <w:r>
        <w:rPr>
          <w:color w:val="000000"/>
        </w:rPr>
        <w:t>）银杏的种子外面有无果皮包被着，种子裸露，仅仅被一鳞片覆盖起来，属于裸子植物；珙桐又叫</w:t>
      </w:r>
      <w:r>
        <w:rPr>
          <w:color w:val="000000"/>
        </w:rPr>
        <w:t>“</w:t>
      </w:r>
      <w:r>
        <w:rPr>
          <w:color w:val="000000"/>
        </w:rPr>
        <w:t>中</w:t>
      </w:r>
      <w:r>
        <w:rPr>
          <w:color w:val="000000"/>
        </w:rPr>
        <w:t>国鸽子树</w:t>
      </w:r>
      <w:r>
        <w:rPr>
          <w:color w:val="000000"/>
        </w:rPr>
        <w:t>”</w:t>
      </w:r>
      <w:r>
        <w:rPr>
          <w:color w:val="000000"/>
        </w:rPr>
        <w:t>属于蓝果树科科，国家一级重点保护植物，是我国特产的单型属植物．世界上著名的观赏树种．珙桐有</w:t>
      </w:r>
      <w:r>
        <w:rPr>
          <w:color w:val="000000"/>
        </w:rPr>
        <w:t>“</w:t>
      </w:r>
      <w:r>
        <w:rPr>
          <w:color w:val="000000"/>
        </w:rPr>
        <w:t>中国鸽子树</w:t>
      </w:r>
      <w:r>
        <w:rPr>
          <w:color w:val="000000"/>
        </w:rPr>
        <w:t>”</w:t>
      </w:r>
      <w:r>
        <w:rPr>
          <w:color w:val="000000"/>
        </w:rPr>
        <w:t>的美称，属于被子植物．</w:t>
      </w:r>
    </w:p>
    <w:p w:rsidR="007A4DDA">
      <w:pPr>
        <w:spacing w:after="0"/>
      </w:pPr>
      <w:r>
        <w:rPr>
          <w:color w:val="000000"/>
        </w:rPr>
        <w:t>（</w:t>
      </w:r>
      <w:r>
        <w:rPr>
          <w:color w:val="000000"/>
        </w:rPr>
        <w:t>5</w:t>
      </w:r>
      <w:r>
        <w:rPr>
          <w:color w:val="000000"/>
        </w:rPr>
        <w:t>）生物多样性的保护包括就地保护和迁地保护．就地保护即建立自然保护区，把包含保护对象在内的一定面积的陆地或水体划分出来，进行保护和管理，是保护生物多样性最为有效的措施；除了建立自然保护区之外，人们还把濒危物种迁出原地，移入动物园、水族馆和濒危动物繁育中心，进行特殊的保护和管理，我们叫异地保护，异地保护是就地保护的一种补充措施．</w:t>
      </w:r>
    </w:p>
    <w:p w:rsidR="007A4DDA">
      <w:pPr>
        <w:spacing w:after="0"/>
      </w:pPr>
      <w:r>
        <w:rPr>
          <w:color w:val="000000"/>
        </w:rPr>
        <w:t>（</w:t>
      </w:r>
      <w:r>
        <w:rPr>
          <w:color w:val="000000"/>
        </w:rPr>
        <w:t>6</w:t>
      </w:r>
      <w:r>
        <w:rPr>
          <w:color w:val="000000"/>
        </w:rPr>
        <w:t>）生物多样性的使用价值有直接价值、间接</w:t>
      </w:r>
      <w:r>
        <w:rPr>
          <w:color w:val="000000"/>
        </w:rPr>
        <w:t>价值和潜在价值等，直接使用价值指对人类的社会生活有直接影响和作用的价值，如：药用价值、观赏价值、食用价值和生产使用价值（野外收获进入贸易市场）等；生物体的间接价值，如植物在生态系统中的调节气候的作用，保持水土的作用，调节碳氧平衡的作用，动物促进物质循环的作用等；潜在价值，如将来有可能开发出新药材，如红杉树提炼强效抗癌药物紫杉醇，将来利用这些野生生物改良品种方面有重要作用等．</w:t>
      </w:r>
    </w:p>
    <w:p w:rsidR="007A4DDA">
      <w:pPr>
        <w:spacing w:after="0"/>
      </w:pPr>
      <w:r>
        <w:rPr>
          <w:color w:val="000000"/>
        </w:rPr>
        <w:t>故答案为：（</w:t>
      </w:r>
      <w:r>
        <w:rPr>
          <w:color w:val="000000"/>
        </w:rPr>
        <w:t>1</w:t>
      </w:r>
      <w:r>
        <w:rPr>
          <w:color w:val="000000"/>
        </w:rPr>
        <w:t>）种类；</w:t>
      </w:r>
    </w:p>
    <w:p w:rsidR="007A4DDA">
      <w:pPr>
        <w:spacing w:after="0"/>
      </w:pPr>
      <w:r>
        <w:rPr>
          <w:color w:val="000000"/>
        </w:rPr>
        <w:t>（</w:t>
      </w:r>
      <w:r>
        <w:rPr>
          <w:color w:val="000000"/>
        </w:rPr>
        <w:t>2</w:t>
      </w:r>
      <w:r>
        <w:rPr>
          <w:color w:val="000000"/>
        </w:rPr>
        <w:t>）裸子植物；</w:t>
      </w:r>
    </w:p>
    <w:p w:rsidR="007A4DDA">
      <w:pPr>
        <w:spacing w:after="0"/>
      </w:pPr>
      <w:r>
        <w:rPr>
          <w:color w:val="000000"/>
        </w:rPr>
        <w:t>（</w:t>
      </w:r>
      <w:r>
        <w:rPr>
          <w:color w:val="000000"/>
        </w:rPr>
        <w:t>3</w:t>
      </w:r>
      <w:r>
        <w:rPr>
          <w:color w:val="000000"/>
        </w:rPr>
        <w:t>）输导；桫椤；</w:t>
      </w:r>
    </w:p>
    <w:p w:rsidR="007A4DDA">
      <w:pPr>
        <w:spacing w:after="0"/>
      </w:pPr>
      <w:r>
        <w:rPr>
          <w:color w:val="000000"/>
        </w:rPr>
        <w:t>（</w:t>
      </w:r>
      <w:r>
        <w:rPr>
          <w:color w:val="000000"/>
        </w:rPr>
        <w:t>4</w:t>
      </w:r>
      <w:r>
        <w:rPr>
          <w:color w:val="000000"/>
        </w:rPr>
        <w:t>）银杏；珙桐；</w:t>
      </w:r>
    </w:p>
    <w:p w:rsidR="007A4DDA">
      <w:pPr>
        <w:spacing w:after="0"/>
      </w:pPr>
      <w:r>
        <w:rPr>
          <w:color w:val="000000"/>
        </w:rPr>
        <w:t>（</w:t>
      </w:r>
      <w:r>
        <w:rPr>
          <w:color w:val="000000"/>
        </w:rPr>
        <w:t>5</w:t>
      </w:r>
      <w:r>
        <w:rPr>
          <w:color w:val="000000"/>
        </w:rPr>
        <w:t>）</w:t>
      </w:r>
      <w:r>
        <w:rPr>
          <w:color w:val="000000"/>
        </w:rPr>
        <w:t>A</w:t>
      </w:r>
      <w:r>
        <w:rPr>
          <w:color w:val="000000"/>
        </w:rPr>
        <w:t>；</w:t>
      </w:r>
    </w:p>
    <w:p w:rsidR="007A4DDA">
      <w:pPr>
        <w:spacing w:after="0"/>
      </w:pPr>
      <w:r>
        <w:rPr>
          <w:color w:val="000000"/>
        </w:rPr>
        <w:t>（</w:t>
      </w:r>
      <w:r>
        <w:rPr>
          <w:color w:val="000000"/>
        </w:rPr>
        <w:t>6</w:t>
      </w:r>
      <w:r>
        <w:rPr>
          <w:color w:val="000000"/>
        </w:rPr>
        <w:t>）</w:t>
      </w:r>
      <w:r>
        <w:rPr>
          <w:color w:val="000000"/>
        </w:rPr>
        <w:t>B</w:t>
      </w:r>
      <w:r>
        <w:rPr>
          <w:color w:val="000000"/>
        </w:rPr>
        <w:t>；</w:t>
      </w:r>
      <w:r>
        <w:rPr>
          <w:color w:val="000000"/>
        </w:rPr>
        <w:t>A</w:t>
      </w:r>
      <w:r>
        <w:rPr>
          <w:color w:val="000000"/>
        </w:rPr>
        <w:t>．</w:t>
      </w:r>
    </w:p>
    <w:p w:rsidR="007A4DDA">
      <w:pPr>
        <w:spacing w:after="0"/>
      </w:pPr>
      <w:r>
        <w:rPr>
          <w:color w:val="000000"/>
        </w:rPr>
        <w:t>【</w:t>
      </w:r>
      <w:r>
        <w:rPr>
          <w:color w:val="000000"/>
        </w:rPr>
        <w:t>分析】生物的多样性包含</w:t>
      </w:r>
      <w:r>
        <w:rPr>
          <w:color w:val="000000"/>
        </w:rPr>
        <w:t>生物之类的多样性、基因的多样性、生态系统的多样性，我们要采取相应的措施来保护生态系统的多样性</w:t>
      </w:r>
      <w:r>
        <w:rPr>
          <w:color w:val="000000"/>
        </w:rPr>
        <w:t>．</w:t>
      </w:r>
    </w:p>
    <w:sectPr w:rsidSect="007A4DDA">
      <w:headerReference w:type="even" r:id="rId15"/>
      <w:footerReference w:type="default" r:id="rId16"/>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DDA" w:rsidRPr="00502FEB" w:rsidP="00502FEB">
    <w:pPr>
      <w:pStyle w:val="Footer"/>
    </w:pPr>
    <w:r w:rsidRPr="00502FEB">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DDA">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7A4DDA">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7A4DDA" w:rsidP="007A4DDA">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7A4DDA">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97E2356"/>
    <w:multiLevelType w:val="hybridMultilevel"/>
    <w:tmpl w:val="BA0A822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4C9066C8"/>
    <w:multiLevelType w:val="hybridMultilevel"/>
    <w:tmpl w:val="48E0398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1"/>
  </w:num>
  <w:num w:numId="6">
    <w:abstractNumId w:val="0"/>
  </w:num>
  <w:num w:numId="7">
    <w:abstractNumId w:val="4"/>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DDA"/>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7A4DDA"/>
    <w:rPr>
      <w:sz w:val="18"/>
      <w:szCs w:val="18"/>
    </w:rPr>
  </w:style>
  <w:style w:type="paragraph" w:styleId="Footer">
    <w:name w:val="footer"/>
    <w:basedOn w:val="Normal"/>
    <w:link w:val="Char0"/>
    <w:uiPriority w:val="99"/>
    <w:unhideWhenUsed/>
    <w:qFormat/>
    <w:rsid w:val="007A4DDA"/>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7A4DDA"/>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7A4DDA"/>
    <w:rPr>
      <w:sz w:val="18"/>
      <w:szCs w:val="18"/>
    </w:rPr>
  </w:style>
  <w:style w:type="character" w:customStyle="1" w:styleId="Char0">
    <w:name w:val="页脚 Char"/>
    <w:link w:val="Footer"/>
    <w:uiPriority w:val="99"/>
    <w:qFormat/>
    <w:rsid w:val="007A4DDA"/>
    <w:rPr>
      <w:sz w:val="18"/>
      <w:szCs w:val="18"/>
    </w:rPr>
  </w:style>
  <w:style w:type="character" w:customStyle="1" w:styleId="Char1">
    <w:name w:val="批注框文本 Char"/>
    <w:link w:val="BalloonText"/>
    <w:uiPriority w:val="99"/>
    <w:semiHidden/>
    <w:qFormat/>
    <w:rsid w:val="007A4DDA"/>
    <w:rPr>
      <w:sz w:val="18"/>
      <w:szCs w:val="18"/>
    </w:rPr>
  </w:style>
  <w:style w:type="paragraph" w:customStyle="1" w:styleId="1">
    <w:name w:val="正文1"/>
    <w:qFormat/>
    <w:rsid w:val="007A4DDA"/>
    <w:pPr>
      <w:jc w:val="both"/>
    </w:pPr>
    <w:rPr>
      <w:kern w:val="2"/>
      <w:sz w:val="21"/>
      <w:szCs w:val="21"/>
    </w:rPr>
  </w:style>
  <w:style w:type="character" w:customStyle="1" w:styleId="15">
    <w:name w:val="15"/>
    <w:qFormat/>
    <w:rsid w:val="007A4DDA"/>
    <w:rPr>
      <w:rFonts w:ascii="Times New Roman" w:hAnsi="Times New Roman" w:cs="Times New Roman" w:hint="default"/>
      <w:color w:val="0000FF"/>
      <w:u w:val="single"/>
    </w:rPr>
  </w:style>
  <w:style w:type="paragraph" w:customStyle="1" w:styleId="2">
    <w:name w:val="正文2"/>
    <w:qFormat/>
    <w:rsid w:val="007A4DDA"/>
    <w:pPr>
      <w:jc w:val="both"/>
    </w:pPr>
    <w:rPr>
      <w:kern w:val="2"/>
      <w:sz w:val="21"/>
      <w:szCs w:val="21"/>
    </w:rPr>
  </w:style>
  <w:style w:type="character" w:customStyle="1" w:styleId="DefaultParagraphFontPHPDOCX">
    <w:name w:val="Default Paragraph Font PHPDOCX"/>
    <w:uiPriority w:val="1"/>
    <w:semiHidden/>
    <w:unhideWhenUsed/>
    <w:rsid w:val="007A4DDA"/>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7A4DDA"/>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header" Target="header1.xml" /><Relationship Id="rId16" Type="http://schemas.openxmlformats.org/officeDocument/2006/relationships/footer" Target="footer1.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D89D5E-49A5-4092-A6B4-F7155F63E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1690</Words>
  <Characters>9637</Characters>
  <Application>Microsoft Office Word</Application>
  <DocSecurity>0</DocSecurity>
  <Lines>80</Lines>
  <Paragraphs>22</Paragraphs>
  <ScaleCrop>false</ScaleCrop>
  <Company/>
  <LinksUpToDate>false</LinksUpToDate>
  <CharactersWithSpaces>11305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2019-03-21T05:50:00Z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