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182047">
      <w:pPr>
        <w:jc w:val="cente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7pt;margin-left:12in;margin-top:973pt;mso-position-horizontal-relative:page;mso-position-vertical-relative:top-margin-area;position:absolute;width:26pt;z-index:251658240">
            <v:imagedata r:id="rId6" o:title=""/>
          </v:shape>
        </w:pict>
      </w:r>
      <w:r w:rsidRPr="005C6D03">
        <w:rPr>
          <w:rFonts w:hint="eastAsia"/>
          <w:b/>
          <w:bCs/>
          <w:sz w:val="28"/>
          <w:szCs w:val="28"/>
        </w:rPr>
        <w:t>冀教版八下生物跟踪训练</w:t>
      </w:r>
      <w:r w:rsidRPr="005C6D03">
        <w:rPr>
          <w:rFonts w:hint="eastAsia"/>
          <w:b/>
          <w:bCs/>
          <w:sz w:val="28"/>
          <w:szCs w:val="28"/>
        </w:rPr>
        <w:t xml:space="preserve"> 6.3</w:t>
      </w:r>
      <w:r w:rsidRPr="005C6D03">
        <w:rPr>
          <w:rFonts w:hint="eastAsia"/>
          <w:b/>
          <w:bCs/>
          <w:sz w:val="28"/>
          <w:szCs w:val="28"/>
        </w:rPr>
        <w:t>生命的起源和进化</w:t>
      </w:r>
    </w:p>
    <w:p w:rsidR="00182047">
      <w:r>
        <w:rPr>
          <w:b/>
          <w:bCs/>
          <w:sz w:val="24"/>
          <w:szCs w:val="24"/>
        </w:rPr>
        <w:t>一、单选题</w:t>
      </w:r>
      <w:r>
        <w:rPr>
          <w:b/>
          <w:bCs/>
          <w:sz w:val="24"/>
          <w:szCs w:val="24"/>
        </w:rPr>
        <w:t xml:space="preserve"> </w:t>
      </w:r>
    </w:p>
    <w:p w:rsidR="00182047">
      <w:pPr>
        <w:spacing w:after="0"/>
        <w:rPr>
          <w:rFonts w:hint="eastAsia"/>
          <w:lang w:eastAsia="zh-CN"/>
        </w:rPr>
      </w:pPr>
      <w:r>
        <w:rPr>
          <w:color w:val="000000"/>
        </w:rPr>
        <w:t>1.</w:t>
      </w:r>
      <w:r>
        <w:rPr>
          <w:color w:val="000000"/>
        </w:rPr>
        <w:t>我国金鱼品种是世界上最多的。形成众多金鱼品种是（</w:t>
      </w:r>
      <w:r>
        <w:rPr>
          <w:color w:val="000000"/>
        </w:rPr>
        <w:t xml:space="preserve">    </w:t>
      </w:r>
      <w:r>
        <w:rPr>
          <w:color w:val="000000"/>
        </w:rPr>
        <w:t>）</w:t>
      </w:r>
    </w:p>
    <w:p w:rsidR="00182047">
      <w:pPr>
        <w:spacing w:after="0"/>
        <w:ind w:left="150"/>
      </w:pPr>
      <w:r>
        <w:rPr>
          <w:color w:val="000000"/>
        </w:rPr>
        <w:t>A. </w:t>
      </w:r>
      <w:r>
        <w:rPr>
          <w:color w:val="000000"/>
        </w:rPr>
        <w:t>自然选择的结果</w:t>
      </w:r>
      <w:r>
        <w:rPr>
          <w:color w:val="000000"/>
        </w:rPr>
        <w:t>           </w:t>
      </w:r>
      <w:r>
        <w:rPr>
          <w:noProof/>
          <w:lang w:eastAsia="zh-CN"/>
        </w:rPr>
        <w:drawing>
          <wp:inline distT="0" distB="0" distL="0" distR="0">
            <wp:extent cx="19101"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w:t>
      </w:r>
      <w:r>
        <w:rPr>
          <w:color w:val="000000"/>
        </w:rPr>
        <w:t>人工选择的结果</w:t>
      </w:r>
      <w:r>
        <w:rPr>
          <w:color w:val="000000"/>
        </w:rPr>
        <w:t>           </w:t>
      </w:r>
      <w:r>
        <w:rPr>
          <w:noProof/>
          <w:lang w:eastAsia="zh-CN"/>
        </w:rPr>
        <w:drawing>
          <wp:inline distT="0" distB="0" distL="0" distR="0">
            <wp:extent cx="1910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C. </w:t>
      </w:r>
      <w:r>
        <w:rPr>
          <w:color w:val="000000"/>
        </w:rPr>
        <w:t>生存环境不同的结果</w:t>
      </w:r>
      <w:r>
        <w:rPr>
          <w:color w:val="000000"/>
        </w:rPr>
        <w:t>           </w:t>
      </w:r>
      <w:r>
        <w:rPr>
          <w:noProof/>
          <w:lang w:eastAsia="zh-CN"/>
        </w:rPr>
        <w:drawing>
          <wp:inline distT="0" distB="0" distL="0" distR="0">
            <wp:extent cx="1910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D. </w:t>
      </w:r>
      <w:r>
        <w:rPr>
          <w:color w:val="000000"/>
        </w:rPr>
        <w:t>食物不同的结果</w:t>
      </w:r>
    </w:p>
    <w:p w:rsidR="005C6D03">
      <w:pPr>
        <w:spacing w:after="0"/>
      </w:pPr>
      <w:r>
        <w:rPr>
          <w:color w:val="000000"/>
        </w:rPr>
        <w:t xml:space="preserve">2. </w:t>
      </w:r>
      <w:r>
        <w:rPr>
          <w:color w:val="000000"/>
        </w:rPr>
        <w:t>雌长颈鹿在择偶时青睐于</w:t>
      </w:r>
      <w:r>
        <w:rPr>
          <w:color w:val="000000"/>
        </w:rPr>
        <w:t>“</w:t>
      </w:r>
      <w:r>
        <w:rPr>
          <w:color w:val="000000"/>
        </w:rPr>
        <w:t>长颈</w:t>
      </w:r>
      <w:r>
        <w:rPr>
          <w:color w:val="000000"/>
        </w:rPr>
        <w:t>”</w:t>
      </w:r>
      <w:r>
        <w:rPr>
          <w:color w:val="000000"/>
        </w:rPr>
        <w:t>的雄性．下列对</w:t>
      </w:r>
      <w:r>
        <w:rPr>
          <w:color w:val="000000"/>
        </w:rPr>
        <w:t>“</w:t>
      </w:r>
      <w:r>
        <w:rPr>
          <w:color w:val="000000"/>
        </w:rPr>
        <w:t>长颈</w:t>
      </w:r>
      <w:r>
        <w:rPr>
          <w:color w:val="000000"/>
        </w:rPr>
        <w:t>”</w:t>
      </w:r>
      <w:r>
        <w:rPr>
          <w:color w:val="000000"/>
        </w:rPr>
        <w:t>的叙述不符合生物进化理论的是（</w:t>
      </w:r>
      <w:r>
        <w:rPr>
          <w:color w:val="000000"/>
        </w:rPr>
        <w:t xml:space="preserve">  </w:t>
      </w:r>
      <w:r>
        <w:rPr>
          <w:color w:val="000000"/>
        </w:rPr>
        <w:t>）</w:t>
      </w:r>
    </w:p>
    <w:p w:rsidR="00182047">
      <w:pPr>
        <w:spacing w:after="0"/>
        <w:ind w:left="150"/>
      </w:pPr>
      <w:r>
        <w:rPr>
          <w:color w:val="000000"/>
        </w:rPr>
        <w:t>A. “</w:t>
      </w:r>
      <w:r>
        <w:rPr>
          <w:color w:val="000000"/>
        </w:rPr>
        <w:t>长颈</w:t>
      </w:r>
      <w:r>
        <w:rPr>
          <w:color w:val="000000"/>
        </w:rPr>
        <w:t>”</w:t>
      </w:r>
      <w:r>
        <w:rPr>
          <w:color w:val="000000"/>
        </w:rPr>
        <w:t>性状是可遗传的</w:t>
      </w:r>
      <w:r>
        <w:rPr>
          <w:color w:val="000000"/>
        </w:rPr>
        <w:t>                                    </w:t>
      </w:r>
      <w:r>
        <w:rPr>
          <w:noProof/>
          <w:lang w:eastAsia="zh-CN"/>
        </w:rPr>
        <w:drawing>
          <wp:inline distT="0" distB="0" distL="0" distR="0">
            <wp:extent cx="9550"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是通过遗传物质的变异二获得的</w:t>
      </w:r>
      <w:r>
        <w:br/>
      </w:r>
      <w:r>
        <w:rPr>
          <w:color w:val="000000"/>
        </w:rPr>
        <w:t>C. </w:t>
      </w:r>
      <w:r>
        <w:rPr>
          <w:color w:val="000000"/>
        </w:rPr>
        <w:t>是长期锻炼加强而获得的</w:t>
      </w:r>
      <w:r>
        <w:rPr>
          <w:color w:val="000000"/>
        </w:rPr>
        <w:t>                                    </w:t>
      </w:r>
      <w:r>
        <w:rPr>
          <w:noProof/>
          <w:lang w:eastAsia="zh-CN"/>
        </w:rPr>
        <w:drawing>
          <wp:inline distT="0" distB="0" distL="0" distR="0">
            <wp:extent cx="9550"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是自然选择的结果</w:t>
      </w:r>
    </w:p>
    <w:p w:rsidR="00182047">
      <w:pPr>
        <w:spacing w:after="0"/>
      </w:pPr>
      <w:r>
        <w:rPr>
          <w:color w:val="000000"/>
        </w:rPr>
        <w:t>3.</w:t>
      </w:r>
      <w:r>
        <w:rPr>
          <w:color w:val="000000"/>
        </w:rPr>
        <w:t>在森林古猿进化到人的历程中，由于自身形态结构的变化而改变的是（　　）</w:t>
      </w:r>
      <w:r>
        <w:rPr>
          <w:color w:val="000000"/>
        </w:rPr>
        <w:t xml:space="preserve">            </w:t>
      </w:r>
    </w:p>
    <w:p w:rsidR="00182047">
      <w:pPr>
        <w:spacing w:after="0"/>
        <w:ind w:left="150"/>
      </w:pPr>
      <w:r>
        <w:rPr>
          <w:color w:val="000000"/>
        </w:rPr>
        <w:t>A. </w:t>
      </w:r>
      <w:r>
        <w:rPr>
          <w:color w:val="000000"/>
        </w:rPr>
        <w:t>能直立行走</w:t>
      </w:r>
      <w:r>
        <w:rPr>
          <w:color w:val="000000"/>
        </w:rPr>
        <w:t>          </w:t>
      </w:r>
      <w:r>
        <w:rPr>
          <w:color w:val="000000"/>
        </w:rPr>
        <w:t>        </w:t>
      </w:r>
      <w:r>
        <w:rPr>
          <w:noProof/>
          <w:lang w:eastAsia="zh-CN"/>
        </w:rPr>
        <w:drawing>
          <wp:inline distT="0" distB="0" distL="0" distR="0">
            <wp:extent cx="1910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w:t>
      </w:r>
      <w:r>
        <w:rPr>
          <w:color w:val="000000"/>
        </w:rPr>
        <w:t>学会使用并制造工具</w:t>
      </w:r>
      <w:r>
        <w:rPr>
          <w:color w:val="000000"/>
        </w:rPr>
        <w:t>                  </w:t>
      </w:r>
      <w:r>
        <w:rPr>
          <w:noProof/>
          <w:lang w:eastAsia="zh-CN"/>
        </w:rPr>
        <w:drawing>
          <wp:inline distT="0" distB="0" distL="0" distR="0">
            <wp:extent cx="1910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C. </w:t>
      </w:r>
      <w:r>
        <w:rPr>
          <w:color w:val="000000"/>
        </w:rPr>
        <w:t>脑容量增加</w:t>
      </w:r>
      <w:r>
        <w:rPr>
          <w:color w:val="000000"/>
        </w:rPr>
        <w:t>                  </w:t>
      </w:r>
      <w:r>
        <w:rPr>
          <w:noProof/>
          <w:lang w:eastAsia="zh-CN"/>
        </w:rPr>
        <w:drawing>
          <wp:inline distT="0" distB="0" distL="0" distR="0">
            <wp:extent cx="1910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D. </w:t>
      </w:r>
      <w:r>
        <w:rPr>
          <w:color w:val="000000"/>
        </w:rPr>
        <w:t>产生了语言</w:t>
      </w:r>
    </w:p>
    <w:p w:rsidR="005C6D03">
      <w:pPr>
        <w:spacing w:after="0"/>
      </w:pPr>
      <w:r>
        <w:rPr>
          <w:color w:val="000000"/>
        </w:rPr>
        <w:t>4.</w:t>
      </w:r>
      <w:r>
        <w:rPr>
          <w:color w:val="000000"/>
        </w:rPr>
        <w:t>下列关于人类由来的正确叙述是（</w:t>
      </w:r>
      <w:r>
        <w:rPr>
          <w:color w:val="000000"/>
        </w:rPr>
        <w:t xml:space="preserve">    </w:t>
      </w:r>
      <w:r>
        <w:rPr>
          <w:color w:val="000000"/>
        </w:rPr>
        <w:t>）</w:t>
      </w:r>
    </w:p>
    <w:p w:rsidR="00182047">
      <w:pPr>
        <w:spacing w:after="0"/>
        <w:ind w:left="150"/>
      </w:pPr>
      <w:r>
        <w:rPr>
          <w:color w:val="000000"/>
        </w:rPr>
        <w:t>A. </w:t>
      </w:r>
      <w:r>
        <w:rPr>
          <w:color w:val="000000"/>
        </w:rPr>
        <w:t>人类具有动物的基本特征，所以人与动物没有根本区别</w:t>
      </w:r>
      <w:r>
        <w:rPr>
          <w:color w:val="000000"/>
        </w:rPr>
        <w:t>     </w:t>
      </w:r>
      <w:r>
        <w:rPr>
          <w:noProof/>
          <w:lang w:eastAsia="zh-CN"/>
        </w:rPr>
        <w:drawing>
          <wp:inline distT="0" distB="0" distL="0" distR="0">
            <wp:extent cx="1910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w:t>
      </w:r>
      <w:r>
        <w:rPr>
          <w:color w:val="000000"/>
        </w:rPr>
        <w:t>现代类人猿还能进化成人</w:t>
      </w:r>
      <w:r>
        <w:br/>
      </w:r>
      <w:r>
        <w:rPr>
          <w:color w:val="000000"/>
        </w:rPr>
        <w:t>C. </w:t>
      </w:r>
      <w:r>
        <w:rPr>
          <w:color w:val="000000"/>
        </w:rPr>
        <w:t>劳动对从猿到人的进化起了十分重要的作用</w:t>
      </w:r>
      <w:r>
        <w:rPr>
          <w:color w:val="000000"/>
        </w:rPr>
        <w:t>                       D. </w:t>
      </w:r>
      <w:r>
        <w:rPr>
          <w:color w:val="000000"/>
        </w:rPr>
        <w:t>猿适应了生存环境</w:t>
      </w:r>
    </w:p>
    <w:p w:rsidR="005C6D03">
      <w:pPr>
        <w:spacing w:after="0"/>
      </w:pPr>
      <w:r>
        <w:rPr>
          <w:color w:val="000000"/>
        </w:rPr>
        <w:t>5.</w:t>
      </w:r>
      <w:r>
        <w:rPr>
          <w:color w:val="000000"/>
        </w:rPr>
        <w:t>原始大气中不可能存在的气体是（</w:t>
      </w:r>
      <w:r>
        <w:rPr>
          <w:color w:val="000000"/>
        </w:rPr>
        <w:t xml:space="preserve">  </w:t>
      </w:r>
      <w:r>
        <w:rPr>
          <w:color w:val="000000"/>
        </w:rPr>
        <w:t>）</w:t>
      </w:r>
    </w:p>
    <w:p w:rsidR="00182047">
      <w:pPr>
        <w:spacing w:after="0"/>
        <w:ind w:left="150"/>
      </w:pPr>
      <w:r>
        <w:rPr>
          <w:color w:val="000000"/>
        </w:rPr>
        <w:t>A. </w:t>
      </w:r>
      <w:r>
        <w:rPr>
          <w:color w:val="000000"/>
        </w:rPr>
        <w:t>氧气</w:t>
      </w:r>
      <w:r>
        <w:rPr>
          <w:color w:val="000000"/>
        </w:rPr>
        <w:t>                        </w:t>
      </w:r>
      <w:r>
        <w:rPr>
          <w:color w:val="000000"/>
        </w:rPr>
        <w:t>             B. </w:t>
      </w:r>
      <w:r>
        <w:rPr>
          <w:color w:val="000000"/>
        </w:rPr>
        <w:t>甲烷</w:t>
      </w:r>
      <w:r>
        <w:rPr>
          <w:color w:val="000000"/>
        </w:rPr>
        <w:t>                                     C. </w:t>
      </w:r>
      <w:r>
        <w:rPr>
          <w:color w:val="000000"/>
        </w:rPr>
        <w:t>氨气</w:t>
      </w:r>
      <w:r>
        <w:rPr>
          <w:color w:val="000000"/>
        </w:rPr>
        <w:t>                                     D. </w:t>
      </w:r>
      <w:r>
        <w:rPr>
          <w:color w:val="000000"/>
        </w:rPr>
        <w:t>氢气</w:t>
      </w:r>
    </w:p>
    <w:p w:rsidR="005C6D03">
      <w:pPr>
        <w:spacing w:after="0"/>
      </w:pPr>
      <w:r>
        <w:rPr>
          <w:color w:val="000000"/>
        </w:rPr>
        <w:t>6.</w:t>
      </w:r>
      <w:r>
        <w:rPr>
          <w:color w:val="000000"/>
        </w:rPr>
        <w:t>下列各项中，与自然选择无关的是（</w:t>
      </w:r>
      <w:r>
        <w:rPr>
          <w:color w:val="000000"/>
        </w:rPr>
        <w:t xml:space="preserve">   </w:t>
      </w:r>
      <w:r>
        <w:rPr>
          <w:color w:val="000000"/>
        </w:rPr>
        <w:t>）</w:t>
      </w:r>
    </w:p>
    <w:p w:rsidR="00182047">
      <w:pPr>
        <w:spacing w:after="0"/>
        <w:ind w:left="150"/>
      </w:pPr>
      <w:r>
        <w:rPr>
          <w:color w:val="000000"/>
        </w:rPr>
        <w:t>A. </w:t>
      </w:r>
      <w:r>
        <w:rPr>
          <w:color w:val="000000"/>
        </w:rPr>
        <w:t>鲫鱼的背部是深灰色、腹部是乳白色</w:t>
      </w:r>
      <w:r>
        <w:rPr>
          <w:color w:val="000000"/>
        </w:rPr>
        <w:t>                  </w:t>
      </w:r>
      <w:r>
        <w:rPr>
          <w:noProof/>
          <w:lang w:eastAsia="zh-CN"/>
        </w:rPr>
        <w:drawing>
          <wp:inline distT="0" distB="0" distL="0" distR="0">
            <wp:extent cx="2865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color w:val="000000"/>
        </w:rPr>
        <w:t>B. </w:t>
      </w:r>
      <w:r>
        <w:rPr>
          <w:color w:val="000000"/>
        </w:rPr>
        <w:t>螳螂的体色与周围环境色彩十分相似</w:t>
      </w:r>
      <w:r>
        <w:br/>
      </w:r>
      <w:r>
        <w:rPr>
          <w:color w:val="000000"/>
        </w:rPr>
        <w:t>C. </w:t>
      </w:r>
      <w:r>
        <w:rPr>
          <w:color w:val="000000"/>
        </w:rPr>
        <w:t>一窝小猫的体色有黑色、白色和黄色</w:t>
      </w:r>
      <w:r>
        <w:rPr>
          <w:color w:val="000000"/>
        </w:rPr>
        <w:t>                  </w:t>
      </w:r>
      <w:r>
        <w:rPr>
          <w:noProof/>
          <w:lang w:eastAsia="zh-CN"/>
        </w:rPr>
        <w:drawing>
          <wp:inline distT="0" distB="0" distL="0" distR="0">
            <wp:extent cx="2865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color w:val="000000"/>
        </w:rPr>
        <w:t>D. </w:t>
      </w:r>
      <w:r>
        <w:rPr>
          <w:color w:val="000000"/>
        </w:rPr>
        <w:t>草原上野兔的保护色和鹰锐利的目光</w:t>
      </w:r>
    </w:p>
    <w:p w:rsidR="005C6D03">
      <w:pPr>
        <w:spacing w:after="0"/>
      </w:pPr>
      <w:r>
        <w:rPr>
          <w:color w:val="000000"/>
        </w:rPr>
        <w:t>7.</w:t>
      </w:r>
      <w:r>
        <w:rPr>
          <w:color w:val="000000"/>
        </w:rPr>
        <w:t>下列关于人类起源和发展</w:t>
      </w:r>
      <w:r>
        <w:rPr>
          <w:color w:val="000000"/>
        </w:rPr>
        <w:t>的观点正确的是（　　）</w:t>
      </w:r>
    </w:p>
    <w:p w:rsidR="00182047">
      <w:pPr>
        <w:spacing w:after="0"/>
        <w:ind w:left="150"/>
      </w:pPr>
      <w:r>
        <w:rPr>
          <w:color w:val="000000"/>
        </w:rPr>
        <w:t>A. </w:t>
      </w:r>
      <w:r>
        <w:rPr>
          <w:color w:val="000000"/>
        </w:rPr>
        <w:t>人是由神创造的</w:t>
      </w:r>
      <w:r>
        <w:rPr>
          <w:color w:val="000000"/>
        </w:rPr>
        <w:t>                                                  </w:t>
      </w:r>
      <w:r>
        <w:rPr>
          <w:noProof/>
          <w:lang w:eastAsia="zh-CN"/>
        </w:rPr>
        <w:drawing>
          <wp:inline distT="0" distB="0" distL="0" distR="0">
            <wp:extent cx="9550"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森林古猿是现代类人猿和人类的共同祖先</w:t>
      </w:r>
      <w:r>
        <w:br/>
      </w:r>
      <w:r>
        <w:rPr>
          <w:color w:val="000000"/>
        </w:rPr>
        <w:t>C. </w:t>
      </w:r>
      <w:r>
        <w:rPr>
          <w:color w:val="000000"/>
        </w:rPr>
        <w:t>现代类人猿就是人类的祖先</w:t>
      </w:r>
      <w:r>
        <w:rPr>
          <w:color w:val="000000"/>
        </w:rPr>
        <w:t>                                </w:t>
      </w:r>
      <w:r>
        <w:rPr>
          <w:noProof/>
          <w:lang w:eastAsia="zh-CN"/>
        </w:rPr>
        <w:drawing>
          <wp:inline distT="0" distB="0" distL="0" distR="0">
            <wp:extent cx="2865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color w:val="000000"/>
        </w:rPr>
        <w:t>D. </w:t>
      </w:r>
      <w:r>
        <w:rPr>
          <w:color w:val="000000"/>
        </w:rPr>
        <w:t>古人类化石不能作为人类起源和发展的证据</w:t>
      </w:r>
    </w:p>
    <w:p w:rsidR="005C6D03">
      <w:pPr>
        <w:spacing w:after="0"/>
      </w:pPr>
      <w:r>
        <w:rPr>
          <w:color w:val="000000"/>
        </w:rPr>
        <w:t>8.</w:t>
      </w:r>
      <w:r>
        <w:rPr>
          <w:color w:val="000000"/>
        </w:rPr>
        <w:t>下列有关达尔文自然选择学说的叙述中，不正确的是（</w:t>
      </w:r>
      <w:r>
        <w:rPr>
          <w:color w:val="000000"/>
        </w:rPr>
        <w:t> </w:t>
      </w:r>
      <w:r>
        <w:rPr>
          <w:color w:val="000000"/>
        </w:rPr>
        <w:t>）</w:t>
      </w:r>
    </w:p>
    <w:p w:rsidR="00182047">
      <w:pPr>
        <w:spacing w:after="0"/>
        <w:ind w:left="150"/>
      </w:pPr>
      <w:r>
        <w:rPr>
          <w:color w:val="000000"/>
        </w:rPr>
        <w:t>A. </w:t>
      </w:r>
      <w:r>
        <w:rPr>
          <w:color w:val="000000"/>
        </w:rPr>
        <w:t>生物普遍具有很强的繁殖力，因而会导致种内、种间出现生存斗争</w:t>
      </w:r>
      <w:r>
        <w:br/>
      </w:r>
      <w:r>
        <w:rPr>
          <w:color w:val="000000"/>
        </w:rPr>
        <w:t>B. </w:t>
      </w:r>
      <w:r>
        <w:rPr>
          <w:color w:val="000000"/>
        </w:rPr>
        <w:t>生物都有遗传和变异的特性，有利变异和不利变异与生物进化无关</w:t>
      </w:r>
      <w:r>
        <w:br/>
      </w:r>
      <w:r>
        <w:rPr>
          <w:color w:val="000000"/>
        </w:rPr>
        <w:t>C. </w:t>
      </w:r>
      <w:r>
        <w:rPr>
          <w:color w:val="000000"/>
        </w:rPr>
        <w:t>自然界中的生物，通过激烈的生存斗争，适者生存，不适者被淘汰</w:t>
      </w:r>
      <w:r>
        <w:br/>
      </w:r>
      <w:r>
        <w:rPr>
          <w:color w:val="000000"/>
        </w:rPr>
        <w:t>D. </w:t>
      </w:r>
      <w:r>
        <w:rPr>
          <w:color w:val="000000"/>
        </w:rPr>
        <w:t>适者生存，不适者被淘汰的过程中，起主导作用的因素是自然环境条件</w:t>
      </w:r>
    </w:p>
    <w:p w:rsidR="005C6D03">
      <w:pPr>
        <w:spacing w:after="0"/>
      </w:pPr>
      <w:r>
        <w:rPr>
          <w:color w:val="000000"/>
        </w:rPr>
        <w:t>9.</w:t>
      </w:r>
      <w:r>
        <w:rPr>
          <w:color w:val="000000"/>
        </w:rPr>
        <w:t>始祖鸟化石是下列哪一进化过程的证据（　　）</w:t>
      </w:r>
    </w:p>
    <w:p w:rsidR="00182047">
      <w:pPr>
        <w:spacing w:after="0"/>
        <w:ind w:left="150"/>
      </w:pPr>
      <w:r>
        <w:rPr>
          <w:color w:val="000000"/>
        </w:rPr>
        <w:t>A. </w:t>
      </w:r>
      <w:r>
        <w:rPr>
          <w:color w:val="000000"/>
        </w:rPr>
        <w:t>鱼类</w:t>
      </w:r>
      <w:r>
        <w:rPr>
          <w:color w:val="000000"/>
        </w:rPr>
        <w:t>→</w:t>
      </w:r>
      <w:r>
        <w:rPr>
          <w:color w:val="000000"/>
        </w:rPr>
        <w:t>两栖类</w:t>
      </w:r>
      <w:r>
        <w:rPr>
          <w:color w:val="000000"/>
        </w:rPr>
        <w:t>                B. </w:t>
      </w:r>
      <w:r>
        <w:rPr>
          <w:color w:val="000000"/>
        </w:rPr>
        <w:t>爬行类</w:t>
      </w:r>
      <w:r>
        <w:rPr>
          <w:color w:val="000000"/>
        </w:rPr>
        <w:t>→</w:t>
      </w:r>
      <w:r>
        <w:rPr>
          <w:color w:val="000000"/>
        </w:rPr>
        <w:t>哺乳类</w:t>
      </w:r>
      <w:r>
        <w:rPr>
          <w:color w:val="000000"/>
        </w:rPr>
        <w:t>                C. </w:t>
      </w:r>
      <w:r>
        <w:rPr>
          <w:color w:val="000000"/>
        </w:rPr>
        <w:t>爬行类</w:t>
      </w:r>
      <w:r>
        <w:rPr>
          <w:color w:val="000000"/>
        </w:rPr>
        <w:t>→</w:t>
      </w:r>
      <w:r>
        <w:rPr>
          <w:color w:val="000000"/>
        </w:rPr>
        <w:t>鸟类</w:t>
      </w:r>
      <w:r>
        <w:rPr>
          <w:color w:val="000000"/>
        </w:rPr>
        <w:t>                D. </w:t>
      </w:r>
      <w:r>
        <w:rPr>
          <w:color w:val="000000"/>
        </w:rPr>
        <w:t>两栖类</w:t>
      </w:r>
      <w:r>
        <w:rPr>
          <w:color w:val="000000"/>
        </w:rPr>
        <w:t>→</w:t>
      </w:r>
      <w:r>
        <w:rPr>
          <w:color w:val="000000"/>
        </w:rPr>
        <w:t>爬行类</w:t>
      </w:r>
    </w:p>
    <w:p w:rsidR="00182047">
      <w:pPr>
        <w:spacing w:after="0"/>
      </w:pPr>
      <w:r>
        <w:rPr>
          <w:color w:val="000000"/>
        </w:rPr>
        <w:t>10.</w:t>
      </w:r>
      <w:r>
        <w:rPr>
          <w:color w:val="000000"/>
        </w:rPr>
        <w:t>以下有关达尔文自然选择学说的选项，</w:t>
      </w:r>
      <w:r>
        <w:rPr>
          <w:b/>
          <w:color w:val="000000"/>
        </w:rPr>
        <w:t>不正确</w:t>
      </w:r>
      <w:r>
        <w:rPr>
          <w:color w:val="000000"/>
        </w:rPr>
        <w:t>的是（</w:t>
      </w:r>
      <w:r>
        <w:rPr>
          <w:color w:val="000000"/>
        </w:rPr>
        <w:t xml:space="preserve">    </w:t>
      </w:r>
      <w:r>
        <w:rPr>
          <w:color w:val="000000"/>
        </w:rPr>
        <w:t>）</w:t>
      </w:r>
      <w:r>
        <w:rPr>
          <w:color w:val="000000"/>
        </w:rPr>
        <w:t xml:space="preserve">            </w:t>
      </w:r>
    </w:p>
    <w:p w:rsidR="00182047" w:rsidP="005C6D03">
      <w:pPr>
        <w:spacing w:after="0"/>
      </w:pPr>
      <w:r>
        <w:rPr>
          <w:color w:val="000000"/>
        </w:rPr>
        <w:t>A. </w:t>
      </w:r>
      <w:r>
        <w:rPr>
          <w:color w:val="000000"/>
        </w:rPr>
        <w:t>生物产生的变异一定都有利于适应环境</w:t>
      </w:r>
      <w:r>
        <w:rPr>
          <w:color w:val="000000"/>
        </w:rPr>
        <w:t>                 B. </w:t>
      </w:r>
      <w:r>
        <w:rPr>
          <w:color w:val="000000"/>
        </w:rPr>
        <w:t>不适应环境的生物将被淘汰</w:t>
      </w:r>
      <w:r>
        <w:br/>
      </w:r>
      <w:r>
        <w:rPr>
          <w:color w:val="000000"/>
        </w:rPr>
        <w:t>C. </w:t>
      </w:r>
      <w:r>
        <w:rPr>
          <w:color w:val="000000"/>
        </w:rPr>
        <w:t>各种生物普遍都具有很强的繁殖能力</w:t>
      </w:r>
      <w:r>
        <w:rPr>
          <w:color w:val="000000"/>
        </w:rPr>
        <w:t>                    </w:t>
      </w:r>
      <w:r>
        <w:rPr>
          <w:noProof/>
          <w:lang w:eastAsia="zh-CN"/>
        </w:rPr>
        <w:drawing>
          <wp:inline distT="0" distB="0" distL="0" distR="0">
            <wp:extent cx="9550"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生物要生存下去，就得为了获得食物和空间而进行生存斗争</w:t>
      </w:r>
    </w:p>
    <w:p w:rsidR="00182047">
      <w:pPr>
        <w:spacing w:after="0"/>
      </w:pPr>
      <w:r>
        <w:rPr>
          <w:color w:val="000000"/>
        </w:rPr>
        <w:t>11.</w:t>
      </w:r>
      <w:r>
        <w:rPr>
          <w:color w:val="000000"/>
        </w:rPr>
        <w:t>若</w:t>
      </w:r>
      <w:r>
        <w:rPr>
          <w:color w:val="000000"/>
        </w:rPr>
        <w:t>△</w:t>
      </w:r>
      <w:r>
        <w:rPr>
          <w:color w:val="000000"/>
        </w:rPr>
        <w:t>、</w:t>
      </w:r>
      <w:r>
        <w:rPr>
          <w:color w:val="000000"/>
        </w:rPr>
        <w:t>□</w:t>
      </w:r>
      <w:r>
        <w:rPr>
          <w:color w:val="000000"/>
        </w:rPr>
        <w:t>、</w:t>
      </w:r>
      <w:r>
        <w:rPr>
          <w:color w:val="000000"/>
        </w:rPr>
        <w:t>☆</w:t>
      </w:r>
      <w:r>
        <w:rPr>
          <w:color w:val="000000"/>
        </w:rPr>
        <w:t>表示具有亲缘关系的三类生物，如图所示这三类生物的化石在不同地层中的出现情况，三类生物的进化关系最可能是（</w:t>
      </w:r>
      <w:r>
        <w:rPr>
          <w:color w:val="000000"/>
        </w:rPr>
        <w:t xml:space="preserve">    </w:t>
      </w:r>
      <w:r>
        <w:rPr>
          <w:color w:val="000000"/>
        </w:rPr>
        <w:t>）</w:t>
      </w:r>
    </w:p>
    <w:p w:rsidR="00182047">
      <w:pPr>
        <w:spacing w:after="0"/>
      </w:pPr>
      <w:r>
        <w:rPr>
          <w:noProof/>
          <w:lang w:eastAsia="zh-CN"/>
        </w:rPr>
        <w:drawing>
          <wp:inline distT="0" distB="0" distL="0" distR="0">
            <wp:extent cx="2711958" cy="1594701"/>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2711958" cy="1594701"/>
                    </a:xfrm>
                    <a:prstGeom prst="rect">
                      <a:avLst/>
                    </a:prstGeom>
                  </pic:spPr>
                </pic:pic>
              </a:graphicData>
            </a:graphic>
          </wp:inline>
        </w:drawing>
      </w:r>
    </w:p>
    <w:p w:rsidR="00182047">
      <w:pPr>
        <w:spacing w:after="0"/>
        <w:ind w:left="150"/>
      </w:pPr>
      <w:r>
        <w:rPr>
          <w:color w:val="000000"/>
        </w:rPr>
        <w:t>A. △→□→☆                           </w:t>
      </w:r>
      <w:r>
        <w:rPr>
          <w:noProof/>
          <w:lang w:eastAsia="zh-CN"/>
        </w:rPr>
        <w:drawing>
          <wp:inline distT="0" distB="0" distL="0" distR="0">
            <wp:extent cx="19101"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                   </w:t>
      </w:r>
      <w:r>
        <w:rPr>
          <w:color w:val="000000"/>
        </w:rPr>
        <w:t>        </w:t>
      </w:r>
      <w:r>
        <w:rPr>
          <w:noProof/>
          <w:lang w:eastAsia="zh-CN"/>
        </w:rPr>
        <w:drawing>
          <wp:inline distT="0" distB="0" distL="0" distR="0">
            <wp:extent cx="1910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C. △→☆→□                           </w:t>
      </w:r>
      <w:r>
        <w:rPr>
          <w:noProof/>
          <w:lang w:eastAsia="zh-CN"/>
        </w:rPr>
        <w:drawing>
          <wp:inline distT="0" distB="0" distL="0" distR="0">
            <wp:extent cx="1910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D. ☆→△→□</w:t>
      </w:r>
    </w:p>
    <w:p w:rsidR="005C6D03">
      <w:pPr>
        <w:spacing w:after="0"/>
      </w:pPr>
      <w:r>
        <w:rPr>
          <w:color w:val="000000"/>
        </w:rPr>
        <w:t>12.</w:t>
      </w:r>
      <w:r>
        <w:rPr>
          <w:color w:val="000000"/>
        </w:rPr>
        <w:t>同学们生病时都使用过青霉素，由于反复使用，致使细菌对青霉素的抗药性越来越强，治疗效果越来越差．原因是（</w:t>
      </w:r>
      <w:r>
        <w:rPr>
          <w:color w:val="000000"/>
        </w:rPr>
        <w:t xml:space="preserve">    </w:t>
      </w:r>
      <w:r>
        <w:rPr>
          <w:color w:val="000000"/>
        </w:rPr>
        <w:t>）</w:t>
      </w:r>
    </w:p>
    <w:p w:rsidR="00182047">
      <w:pPr>
        <w:spacing w:after="0"/>
        <w:ind w:left="150"/>
      </w:pPr>
      <w:r>
        <w:rPr>
          <w:color w:val="000000"/>
        </w:rPr>
        <w:t>A. </w:t>
      </w:r>
      <w:r>
        <w:rPr>
          <w:color w:val="000000"/>
        </w:rPr>
        <w:t>青霉素激发细菌产生了抗药性</w:t>
      </w:r>
      <w:r>
        <w:rPr>
          <w:color w:val="000000"/>
        </w:rPr>
        <w:t>                             </w:t>
      </w:r>
      <w:r>
        <w:rPr>
          <w:noProof/>
          <w:lang w:eastAsia="zh-CN"/>
        </w:rPr>
        <w:drawing>
          <wp:inline distT="0" distB="0" distL="0" distR="0">
            <wp:extent cx="9550"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青霉素选择并积累了细菌的抗药性</w:t>
      </w:r>
      <w:r>
        <w:br/>
      </w:r>
      <w:r>
        <w:rPr>
          <w:color w:val="000000"/>
        </w:rPr>
        <w:t>C. </w:t>
      </w:r>
      <w:r>
        <w:rPr>
          <w:color w:val="000000"/>
        </w:rPr>
        <w:t>细菌的抗药性原本就会越来越强</w:t>
      </w:r>
      <w:r>
        <w:rPr>
          <w:color w:val="000000"/>
        </w:rPr>
        <w:t>                         </w:t>
      </w:r>
      <w:r>
        <w:rPr>
          <w:noProof/>
          <w:lang w:eastAsia="zh-CN"/>
        </w:rPr>
        <w:drawing>
          <wp:inline distT="0" distB="0" distL="0" distR="0">
            <wp:extent cx="2865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color w:val="000000"/>
        </w:rPr>
        <w:t>D. </w:t>
      </w:r>
      <w:r>
        <w:rPr>
          <w:color w:val="000000"/>
        </w:rPr>
        <w:t>细菌在青霉素的诱导下抗药性越来越强</w:t>
      </w:r>
    </w:p>
    <w:p w:rsidR="005C6D03">
      <w:pPr>
        <w:spacing w:after="0"/>
      </w:pPr>
      <w:r>
        <w:rPr>
          <w:color w:val="000000"/>
        </w:rPr>
        <w:t>13.</w:t>
      </w:r>
      <w:r>
        <w:rPr>
          <w:color w:val="000000"/>
        </w:rPr>
        <w:t>下列比较研究中，能</w:t>
      </w:r>
      <w:r>
        <w:rPr>
          <w:color w:val="000000"/>
        </w:rPr>
        <w:t>直观说明生物由简单到复杂进化趋势的是（</w:t>
      </w:r>
      <w:r>
        <w:rPr>
          <w:color w:val="000000"/>
        </w:rPr>
        <w:t xml:space="preserve">    </w:t>
      </w:r>
      <w:r>
        <w:rPr>
          <w:color w:val="000000"/>
        </w:rPr>
        <w:t>）</w:t>
      </w:r>
    </w:p>
    <w:p w:rsidR="00182047">
      <w:pPr>
        <w:spacing w:after="0"/>
        <w:ind w:left="150"/>
      </w:pPr>
      <w:r>
        <w:rPr>
          <w:color w:val="000000"/>
        </w:rPr>
        <w:t>A. </w:t>
      </w:r>
      <w:r>
        <w:rPr>
          <w:color w:val="000000"/>
        </w:rPr>
        <w:t>一个地域发现的各类恐龙化石的比较</w:t>
      </w:r>
      <w:r>
        <w:rPr>
          <w:color w:val="000000"/>
        </w:rPr>
        <w:t>                  </w:t>
      </w:r>
      <w:r>
        <w:rPr>
          <w:noProof/>
          <w:lang w:eastAsia="zh-CN"/>
        </w:rPr>
        <w:drawing>
          <wp:inline distT="0" distB="0" distL="0" distR="0">
            <wp:extent cx="28651"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color w:val="000000"/>
        </w:rPr>
        <w:t>B. </w:t>
      </w:r>
      <w:r>
        <w:rPr>
          <w:color w:val="000000"/>
        </w:rPr>
        <w:t>各类脊椎动物心脏结构的比较</w:t>
      </w:r>
      <w:r>
        <w:br/>
      </w:r>
      <w:r>
        <w:rPr>
          <w:color w:val="000000"/>
        </w:rPr>
        <w:t>C. </w:t>
      </w:r>
      <w:r>
        <w:rPr>
          <w:color w:val="000000"/>
        </w:rPr>
        <w:t>某地发现的鸟类化石与其他地区鸟类化石比较</w:t>
      </w:r>
      <w:r>
        <w:rPr>
          <w:color w:val="000000"/>
        </w:rPr>
        <w:t>    </w:t>
      </w:r>
      <w:r>
        <w:rPr>
          <w:noProof/>
          <w:lang w:eastAsia="zh-CN"/>
        </w:rPr>
        <w:drawing>
          <wp:inline distT="0" distB="0" distL="0" distR="0">
            <wp:extent cx="28651"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color w:val="000000"/>
        </w:rPr>
        <w:t>D. </w:t>
      </w:r>
      <w:r>
        <w:rPr>
          <w:color w:val="000000"/>
        </w:rPr>
        <w:t>人和几种脊椎动物上肢结构的比较</w:t>
      </w:r>
    </w:p>
    <w:p w:rsidR="005C6D03">
      <w:pPr>
        <w:spacing w:after="0"/>
      </w:pPr>
      <w:r>
        <w:rPr>
          <w:color w:val="000000"/>
        </w:rPr>
        <w:t>14.</w:t>
      </w:r>
      <w:r>
        <w:rPr>
          <w:color w:val="000000"/>
        </w:rPr>
        <w:t>地球上最初的生命起源于（　　）</w:t>
      </w:r>
    </w:p>
    <w:p w:rsidR="00182047">
      <w:pPr>
        <w:spacing w:after="0"/>
        <w:ind w:left="150"/>
      </w:pPr>
      <w:r>
        <w:rPr>
          <w:color w:val="000000"/>
        </w:rPr>
        <w:t>A. </w:t>
      </w:r>
      <w:r>
        <w:rPr>
          <w:color w:val="000000"/>
        </w:rPr>
        <w:t>原始大气</w:t>
      </w:r>
      <w:r>
        <w:rPr>
          <w:color w:val="000000"/>
        </w:rPr>
        <w:t>                           </w:t>
      </w:r>
      <w:r>
        <w:rPr>
          <w:noProof/>
          <w:lang w:eastAsia="zh-CN"/>
        </w:rPr>
        <w:drawing>
          <wp:inline distT="0" distB="0" distL="0" distR="0">
            <wp:extent cx="2865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color w:val="000000"/>
        </w:rPr>
        <w:t>B. </w:t>
      </w:r>
      <w:r>
        <w:rPr>
          <w:color w:val="000000"/>
        </w:rPr>
        <w:t>原始大陆</w:t>
      </w:r>
      <w:r>
        <w:rPr>
          <w:color w:val="000000"/>
        </w:rPr>
        <w:t>                           </w:t>
      </w:r>
      <w:r>
        <w:rPr>
          <w:noProof/>
          <w:lang w:eastAsia="zh-CN"/>
        </w:rPr>
        <w:drawing>
          <wp:inline distT="0" distB="0" distL="0" distR="0">
            <wp:extent cx="28651"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color w:val="000000"/>
        </w:rPr>
        <w:t>C. </w:t>
      </w:r>
      <w:r>
        <w:rPr>
          <w:color w:val="000000"/>
        </w:rPr>
        <w:t>原始海洋</w:t>
      </w:r>
      <w:r>
        <w:rPr>
          <w:color w:val="000000"/>
        </w:rPr>
        <w:t>                           </w:t>
      </w:r>
      <w:r>
        <w:rPr>
          <w:noProof/>
          <w:lang w:eastAsia="zh-CN"/>
        </w:rPr>
        <w:drawing>
          <wp:inline distT="0" distB="0" distL="0" distR="0">
            <wp:extent cx="28651"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color w:val="000000"/>
        </w:rPr>
        <w:t>D. </w:t>
      </w:r>
      <w:r>
        <w:rPr>
          <w:color w:val="000000"/>
        </w:rPr>
        <w:t>原始森林</w:t>
      </w:r>
    </w:p>
    <w:p w:rsidR="005C6D03">
      <w:pPr>
        <w:spacing w:after="0"/>
      </w:pPr>
      <w:r>
        <w:rPr>
          <w:color w:val="000000"/>
        </w:rPr>
        <w:t>15.</w:t>
      </w:r>
      <w:r>
        <w:rPr>
          <w:color w:val="000000"/>
        </w:rPr>
        <w:t>原始大气中不含有（</w:t>
      </w:r>
      <w:r>
        <w:rPr>
          <w:color w:val="000000"/>
        </w:rPr>
        <w:t xml:space="preserve">   </w:t>
      </w:r>
      <w:r>
        <w:rPr>
          <w:color w:val="000000"/>
        </w:rPr>
        <w:t>）。</w:t>
      </w:r>
    </w:p>
    <w:p w:rsidR="00182047">
      <w:pPr>
        <w:spacing w:after="0"/>
        <w:ind w:left="150"/>
      </w:pPr>
      <w:r>
        <w:rPr>
          <w:color w:val="000000"/>
        </w:rPr>
        <w:t>A. </w:t>
      </w:r>
      <w:r>
        <w:rPr>
          <w:color w:val="000000"/>
        </w:rPr>
        <w:t>游离氧</w:t>
      </w:r>
      <w:r>
        <w:rPr>
          <w:color w:val="000000"/>
        </w:rPr>
        <w:t>                                    B. </w:t>
      </w:r>
      <w:r>
        <w:rPr>
          <w:color w:val="000000"/>
        </w:rPr>
        <w:t>氨</w:t>
      </w:r>
      <w:r>
        <w:rPr>
          <w:color w:val="000000"/>
        </w:rPr>
        <w:t>                                    C. </w:t>
      </w:r>
      <w:r>
        <w:rPr>
          <w:color w:val="000000"/>
        </w:rPr>
        <w:t>甲烷</w:t>
      </w:r>
      <w:r>
        <w:rPr>
          <w:color w:val="000000"/>
        </w:rPr>
        <w:t>                                    D. </w:t>
      </w:r>
      <w:r>
        <w:rPr>
          <w:color w:val="000000"/>
        </w:rPr>
        <w:t>水蒸气</w:t>
      </w:r>
    </w:p>
    <w:p w:rsidR="00182047">
      <w:r>
        <w:rPr>
          <w:b/>
          <w:bCs/>
          <w:sz w:val="24"/>
          <w:szCs w:val="24"/>
        </w:rPr>
        <w:t>二、填空题</w:t>
      </w:r>
      <w:r>
        <w:rPr>
          <w:b/>
          <w:bCs/>
          <w:sz w:val="24"/>
          <w:szCs w:val="24"/>
        </w:rPr>
        <w:t xml:space="preserve"> </w:t>
      </w:r>
    </w:p>
    <w:p w:rsidR="005C6D03">
      <w:pPr>
        <w:spacing w:after="0"/>
      </w:pPr>
      <w:r>
        <w:rPr>
          <w:color w:val="000000"/>
        </w:rPr>
        <w:t>16.</w:t>
      </w:r>
      <w:r>
        <w:rPr>
          <w:color w:val="000000"/>
        </w:rPr>
        <w:t>分析下列材料，根据所学的生物学知识回答有关问题：</w:t>
      </w:r>
    </w:p>
    <w:p w:rsidR="00182047">
      <w:pPr>
        <w:spacing w:after="0"/>
      </w:pPr>
      <w:r>
        <w:rPr>
          <w:color w:val="000000"/>
        </w:rPr>
        <w:t>材料一：青霉素的发明与使用揭开了人类与病菌抗争的新篇章．当今，抗生素被许多人当成包治百病的</w:t>
      </w:r>
      <w:r>
        <w:rPr>
          <w:color w:val="000000"/>
        </w:rPr>
        <w:t>“</w:t>
      </w:r>
      <w:r>
        <w:rPr>
          <w:color w:val="000000"/>
        </w:rPr>
        <w:t>灵丹妙药</w:t>
      </w:r>
      <w:r>
        <w:rPr>
          <w:color w:val="000000"/>
        </w:rPr>
        <w:t>”</w:t>
      </w:r>
      <w:r>
        <w:rPr>
          <w:color w:val="000000"/>
        </w:rPr>
        <w:t>．由于抗生素</w:t>
      </w:r>
      <w:r>
        <w:rPr>
          <w:color w:val="000000"/>
        </w:rPr>
        <w:t>的滥用，无意中培养出了许多</w:t>
      </w:r>
      <w:r>
        <w:rPr>
          <w:color w:val="000000"/>
        </w:rPr>
        <w:t>“</w:t>
      </w:r>
      <w:r>
        <w:rPr>
          <w:color w:val="000000"/>
        </w:rPr>
        <w:t>超级耐药菌</w:t>
      </w:r>
      <w:r>
        <w:rPr>
          <w:color w:val="000000"/>
        </w:rPr>
        <w:t>”</w:t>
      </w:r>
      <w:r>
        <w:rPr>
          <w:color w:val="000000"/>
        </w:rPr>
        <w:t>．</w:t>
      </w:r>
    </w:p>
    <w:p w:rsidR="00182047">
      <w:pPr>
        <w:spacing w:after="0"/>
      </w:pPr>
      <w:r>
        <w:rPr>
          <w:color w:val="000000"/>
        </w:rPr>
        <w:t>材料二：乙肝是乙型病毒性肝炎的简称，是一种常见的传染病．据世界卫生组织报道，全球每年约有</w:t>
      </w:r>
      <w:r>
        <w:rPr>
          <w:color w:val="000000"/>
        </w:rPr>
        <w:t>100</w:t>
      </w:r>
      <w:r>
        <w:rPr>
          <w:color w:val="000000"/>
        </w:rPr>
        <w:t>万人死于感染所致的肝衰竭、肝硬化和肝癌．乙肝病毒主要通过血液这一渠道传播，在日常生活中共用剃须刀、牙刷，就医检查治疗过程因使用未经严格消毒而又反复使用被乙肝病毒污染的医疗器械都会引起感染．世界卫生组织的官网上对于乙肝传播有着非常明确的说法﹣﹣乙肝病毒并不通过以下渠道传播：共用餐具，母乳喂养，拥抱，礼仪性接吻，握手，咳嗽，同一教室上课，或在公共游泳池玩耍或类似行为．</w:t>
      </w:r>
    </w:p>
    <w:p w:rsidR="00182047">
      <w:pPr>
        <w:spacing w:after="0"/>
      </w:pPr>
      <w:r>
        <w:rPr>
          <w:color w:val="000000"/>
        </w:rPr>
        <w:t>材料三：近年来，越来越多的家庭喜欢养狗，这为狂犬病传播带来隐患，全国狂犬病发病率有上升趋势．狂犬病是一种由狂犬病毒所致的人畜急性传染病，狂犬病一旦出现症状，死亡率几乎达到</w:t>
      </w:r>
      <w:r>
        <w:rPr>
          <w:color w:val="000000"/>
        </w:rPr>
        <w:t>100%</w:t>
      </w:r>
      <w:r>
        <w:rPr>
          <w:color w:val="000000"/>
        </w:rPr>
        <w:t>．</w:t>
      </w:r>
    </w:p>
    <w:p w:rsidR="00182047">
      <w:pPr>
        <w:spacing w:after="0"/>
      </w:pPr>
      <w:r>
        <w:rPr>
          <w:color w:val="000000"/>
        </w:rPr>
        <w:t>（</w:t>
      </w:r>
      <w:r>
        <w:rPr>
          <w:color w:val="000000"/>
        </w:rPr>
        <w:t>1</w:t>
      </w:r>
      <w:r>
        <w:rPr>
          <w:color w:val="000000"/>
        </w:rPr>
        <w:t>）细菌耐药的变异，对个体生存有利，并容易遗传给下一代．因此，</w:t>
      </w:r>
      <w:r>
        <w:rPr>
          <w:color w:val="000000"/>
        </w:rPr>
        <w:t>“</w:t>
      </w:r>
      <w:r>
        <w:rPr>
          <w:color w:val="000000"/>
        </w:rPr>
        <w:t>超级耐药菌</w:t>
      </w:r>
      <w:r>
        <w:rPr>
          <w:color w:val="000000"/>
        </w:rPr>
        <w:t>”</w:t>
      </w:r>
      <w:r>
        <w:rPr>
          <w:color w:val="000000"/>
        </w:rPr>
        <w:t>的出现，可以用达尔文的</w:t>
      </w:r>
      <w:r>
        <w:rPr>
          <w:color w:val="000000"/>
        </w:rPr>
        <w:t>________ </w:t>
      </w:r>
      <w:r>
        <w:rPr>
          <w:color w:val="000000"/>
        </w:rPr>
        <w:t>学说解释．</w:t>
      </w:r>
    </w:p>
    <w:p w:rsidR="00182047">
      <w:pPr>
        <w:spacing w:after="0"/>
      </w:pPr>
      <w:r>
        <w:rPr>
          <w:color w:val="000000"/>
        </w:rPr>
        <w:t>（</w:t>
      </w:r>
      <w:r>
        <w:rPr>
          <w:color w:val="000000"/>
        </w:rPr>
        <w:t>2</w:t>
      </w:r>
      <w:r>
        <w:rPr>
          <w:color w:val="000000"/>
        </w:rPr>
        <w:t>）在使用青霉素前必须对患者进行皮试，否则有些患者会因为对青霉素过敏而发生休克甚至死亡．过敏反应是人体</w:t>
      </w:r>
      <w:r>
        <w:rPr>
          <w:color w:val="000000"/>
        </w:rPr>
        <w:t>________ </w:t>
      </w:r>
      <w:r>
        <w:rPr>
          <w:color w:val="000000"/>
        </w:rPr>
        <w:t>功能的体现．</w:t>
      </w:r>
    </w:p>
    <w:p w:rsidR="00182047">
      <w:pPr>
        <w:spacing w:after="0"/>
      </w:pPr>
      <w:r>
        <w:rPr>
          <w:color w:val="000000"/>
        </w:rPr>
        <w:t>（</w:t>
      </w:r>
      <w:r>
        <w:rPr>
          <w:color w:val="000000"/>
        </w:rPr>
        <w:t>3</w:t>
      </w:r>
      <w:r>
        <w:rPr>
          <w:color w:val="000000"/>
        </w:rPr>
        <w:t>）乙肝疫苗由乙肝病毒灭活制成．新生儿出生后</w:t>
      </w:r>
      <w:r>
        <w:rPr>
          <w:color w:val="000000"/>
        </w:rPr>
        <w:t>24</w:t>
      </w:r>
      <w:r>
        <w:rPr>
          <w:color w:val="000000"/>
        </w:rPr>
        <w:t>小时内即应先接</w:t>
      </w:r>
      <w:r>
        <w:rPr>
          <w:color w:val="000000"/>
        </w:rPr>
        <w:t>种第</w:t>
      </w:r>
      <w:r>
        <w:rPr>
          <w:color w:val="000000"/>
        </w:rPr>
        <w:t>1</w:t>
      </w:r>
      <w:r>
        <w:rPr>
          <w:color w:val="000000"/>
        </w:rPr>
        <w:t>针乙肝疫苗．从预防传染病的措施分析，给婴儿进行预防接种属于</w:t>
      </w:r>
      <w:r>
        <w:rPr>
          <w:color w:val="000000"/>
        </w:rPr>
        <w:t>________ </w:t>
      </w:r>
    </w:p>
    <w:p w:rsidR="00182047">
      <w:pPr>
        <w:spacing w:after="0"/>
      </w:pPr>
      <w:r>
        <w:rPr>
          <w:color w:val="000000"/>
        </w:rPr>
        <w:t>（</w:t>
      </w:r>
      <w:r>
        <w:rPr>
          <w:color w:val="000000"/>
        </w:rPr>
        <w:t>4</w:t>
      </w:r>
      <w:r>
        <w:rPr>
          <w:color w:val="000000"/>
        </w:rPr>
        <w:t>）从传染病流行的三个基本环节看，携带狂犬病病毒的狗属于</w:t>
      </w:r>
      <w:r>
        <w:rPr>
          <w:color w:val="000000"/>
        </w:rPr>
        <w:t>________ </w:t>
      </w:r>
      <w:r>
        <w:rPr>
          <w:color w:val="000000"/>
        </w:rPr>
        <w:t>．预防狂犬病的唯一措施是在被动物咬伤前或咬伤后及时注射狂犬疫苗，狂犬病疫苗进入人体后，刺激淋巴细胞产生抵抗该病原体的特殊蛋白质，即</w:t>
      </w:r>
      <w:r>
        <w:rPr>
          <w:color w:val="000000"/>
        </w:rPr>
        <w:t>________ </w:t>
      </w:r>
      <w:r>
        <w:rPr>
          <w:color w:val="000000"/>
        </w:rPr>
        <w:t>，从而将入侵的病原体消除．</w:t>
      </w:r>
    </w:p>
    <w:p w:rsidR="00182047">
      <w:pPr>
        <w:spacing w:after="0"/>
      </w:pPr>
      <w:r>
        <w:rPr>
          <w:color w:val="000000"/>
        </w:rPr>
        <w:t>17.1859</w:t>
      </w:r>
      <w:r>
        <w:rPr>
          <w:color w:val="000000"/>
        </w:rPr>
        <w:t>年达尔文的巨著《</w:t>
      </w:r>
      <w:r>
        <w:rPr>
          <w:color w:val="000000"/>
        </w:rPr>
        <w:t>________</w:t>
      </w:r>
      <w:r>
        <w:rPr>
          <w:color w:val="000000"/>
        </w:rPr>
        <w:t>》问世，提出了以</w:t>
      </w:r>
      <w:r>
        <w:rPr>
          <w:color w:val="000000"/>
        </w:rPr>
        <w:t>________</w:t>
      </w:r>
      <w:r>
        <w:rPr>
          <w:color w:val="000000"/>
        </w:rPr>
        <w:t>为基础的生物进化学说。这个学说能够较好地解释生物界的</w:t>
      </w:r>
      <w:r>
        <w:rPr>
          <w:color w:val="000000"/>
        </w:rPr>
        <w:t>________</w:t>
      </w:r>
      <w:r>
        <w:rPr>
          <w:color w:val="000000"/>
        </w:rPr>
        <w:t>性和</w:t>
      </w:r>
      <w:r>
        <w:rPr>
          <w:color w:val="000000"/>
        </w:rPr>
        <w:t>________</w:t>
      </w:r>
      <w:r>
        <w:rPr>
          <w:color w:val="000000"/>
        </w:rPr>
        <w:t>性等自然现</w:t>
      </w:r>
      <w:r>
        <w:rPr>
          <w:color w:val="000000"/>
        </w:rPr>
        <w:t>象。</w:t>
      </w:r>
      <w:r>
        <w:rPr>
          <w:color w:val="000000"/>
        </w:rPr>
        <w:t xml:space="preserve">    </w:t>
      </w:r>
    </w:p>
    <w:p w:rsidR="005C6D03">
      <w:pPr>
        <w:spacing w:after="0"/>
      </w:pPr>
      <w:r>
        <w:rPr>
          <w:color w:val="000000"/>
        </w:rPr>
        <w:t>18.</w:t>
      </w:r>
      <w:r>
        <w:rPr>
          <w:color w:val="000000"/>
        </w:rPr>
        <w:t>生物进化的总趋势是由简单到复杂，由</w:t>
      </w:r>
      <w:r>
        <w:rPr>
          <w:color w:val="000000"/>
        </w:rPr>
        <w:t>________</w:t>
      </w:r>
      <w:r>
        <w:rPr>
          <w:color w:val="000000"/>
        </w:rPr>
        <w:t>到</w:t>
      </w:r>
      <w:r>
        <w:rPr>
          <w:color w:val="000000"/>
        </w:rPr>
        <w:t>________</w:t>
      </w:r>
      <w:r>
        <w:rPr>
          <w:color w:val="000000"/>
        </w:rPr>
        <w:t>，由水中生活到</w:t>
      </w:r>
      <w:r>
        <w:rPr>
          <w:color w:val="000000"/>
        </w:rPr>
        <w:t>________</w:t>
      </w:r>
      <w:r>
        <w:rPr>
          <w:color w:val="000000"/>
        </w:rPr>
        <w:t>生活．</w:t>
      </w:r>
    </w:p>
    <w:p w:rsidR="00182047">
      <w:r>
        <w:rPr>
          <w:b/>
          <w:bCs/>
          <w:sz w:val="24"/>
          <w:szCs w:val="24"/>
        </w:rPr>
        <w:t>三、解答题</w:t>
      </w:r>
      <w:r>
        <w:rPr>
          <w:b/>
          <w:bCs/>
          <w:sz w:val="24"/>
          <w:szCs w:val="24"/>
        </w:rPr>
        <w:t xml:space="preserve"> </w:t>
      </w:r>
    </w:p>
    <w:p w:rsidR="005C6D03">
      <w:pPr>
        <w:spacing w:after="0"/>
      </w:pPr>
      <w:r>
        <w:rPr>
          <w:color w:val="000000"/>
        </w:rPr>
        <w:t>19.</w:t>
      </w:r>
      <w:r>
        <w:rPr>
          <w:color w:val="000000"/>
        </w:rPr>
        <w:t>如图为长颈鹿进化示意图，据图回答：</w:t>
      </w:r>
    </w:p>
    <w:p w:rsidR="00182047">
      <w:pPr>
        <w:spacing w:after="0"/>
      </w:pPr>
      <w:r>
        <w:rPr>
          <w:noProof/>
          <w:lang w:eastAsia="zh-CN"/>
        </w:rPr>
        <w:drawing>
          <wp:inline distT="0" distB="0" distL="0" distR="0">
            <wp:extent cx="3189415" cy="1470571"/>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3189415" cy="1470571"/>
                    </a:xfrm>
                    <a:prstGeom prst="rect">
                      <a:avLst/>
                    </a:prstGeom>
                  </pic:spPr>
                </pic:pic>
              </a:graphicData>
            </a:graphic>
          </wp:inline>
        </w:drawing>
      </w:r>
    </w:p>
    <w:p w:rsidR="005C6D03">
      <w:pPr>
        <w:spacing w:after="0"/>
      </w:pPr>
      <w:r>
        <w:rPr>
          <w:color w:val="000000"/>
        </w:rPr>
        <w:t>（</w:t>
      </w:r>
      <w:r>
        <w:rPr>
          <w:color w:val="000000"/>
        </w:rPr>
        <w:t>1</w:t>
      </w:r>
      <w:r>
        <w:rPr>
          <w:color w:val="000000"/>
        </w:rPr>
        <w:t>）图</w:t>
      </w:r>
      <w:r>
        <w:rPr>
          <w:color w:val="000000"/>
        </w:rPr>
        <w:t>①</w:t>
      </w:r>
      <w:r>
        <w:rPr>
          <w:color w:val="000000"/>
        </w:rPr>
        <w:t>说明古代长颈鹿祖先的全体之间颈的长短存在着</w:t>
      </w:r>
      <w:r>
        <w:rPr>
          <w:color w:val="000000"/>
        </w:rPr>
        <w:t>________</w:t>
      </w:r>
      <w:r>
        <w:rPr>
          <w:color w:val="000000"/>
        </w:rPr>
        <w:t>，这些性状是可以</w:t>
      </w:r>
      <w:r>
        <w:rPr>
          <w:color w:val="000000"/>
        </w:rPr>
        <w:t>________</w:t>
      </w:r>
      <w:r>
        <w:rPr>
          <w:color w:val="000000"/>
        </w:rPr>
        <w:t>．</w:t>
      </w:r>
    </w:p>
    <w:p w:rsidR="005C6D03">
      <w:pPr>
        <w:spacing w:after="0"/>
      </w:pPr>
      <w:r>
        <w:rPr>
          <w:color w:val="000000"/>
        </w:rPr>
        <w:t>（</w:t>
      </w:r>
      <w:r>
        <w:rPr>
          <w:color w:val="000000"/>
        </w:rPr>
        <w:t>2</w:t>
      </w:r>
      <w:r>
        <w:rPr>
          <w:color w:val="000000"/>
        </w:rPr>
        <w:t>）图</w:t>
      </w:r>
      <w:r>
        <w:rPr>
          <w:color w:val="000000"/>
        </w:rPr>
        <w:t>②</w:t>
      </w:r>
      <w:r>
        <w:rPr>
          <w:color w:val="000000"/>
        </w:rPr>
        <w:t>说明地球环境变得干旱、缺乏青草时，颈长的个体容易获得食物而生存下来．那么，长颈的变异是</w:t>
      </w:r>
      <w:r>
        <w:rPr>
          <w:color w:val="000000"/>
        </w:rPr>
        <w:t>________</w:t>
      </w:r>
      <w:r>
        <w:rPr>
          <w:color w:val="000000"/>
        </w:rPr>
        <w:t>，短颈的变异是</w:t>
      </w:r>
      <w:r>
        <w:rPr>
          <w:color w:val="000000"/>
        </w:rPr>
        <w:t>________</w:t>
      </w:r>
      <w:r>
        <w:rPr>
          <w:color w:val="000000"/>
        </w:rPr>
        <w:t>．</w:t>
      </w:r>
    </w:p>
    <w:p w:rsidR="005C6D03">
      <w:pPr>
        <w:spacing w:after="0"/>
      </w:pPr>
      <w:r>
        <w:rPr>
          <w:color w:val="000000"/>
        </w:rPr>
        <w:t>（</w:t>
      </w:r>
      <w:r>
        <w:rPr>
          <w:color w:val="000000"/>
        </w:rPr>
        <w:t>3</w:t>
      </w:r>
      <w:r>
        <w:rPr>
          <w:color w:val="000000"/>
        </w:rPr>
        <w:t>）图</w:t>
      </w:r>
      <w:r>
        <w:rPr>
          <w:color w:val="000000"/>
        </w:rPr>
        <w:t>③</w:t>
      </w:r>
      <w:r>
        <w:rPr>
          <w:color w:val="000000"/>
        </w:rPr>
        <w:t>说明</w:t>
      </w:r>
      <w:r>
        <w:rPr>
          <w:color w:val="000000"/>
        </w:rPr>
        <w:t>________</w:t>
      </w:r>
      <w:r>
        <w:rPr>
          <w:color w:val="000000"/>
        </w:rPr>
        <w:t>个体能生存下来，并繁殖后代，</w:t>
      </w:r>
      <w:r>
        <w:rPr>
          <w:color w:val="000000"/>
        </w:rPr>
        <w:t>________</w:t>
      </w:r>
      <w:r>
        <w:rPr>
          <w:color w:val="000000"/>
        </w:rPr>
        <w:t>的个体被淘汰掉．</w:t>
      </w:r>
    </w:p>
    <w:p w:rsidR="005C6D03">
      <w:pPr>
        <w:spacing w:after="0"/>
      </w:pPr>
      <w:r>
        <w:rPr>
          <w:color w:val="000000"/>
        </w:rPr>
        <w:t>（</w:t>
      </w:r>
      <w:r>
        <w:rPr>
          <w:color w:val="000000"/>
        </w:rPr>
        <w:t>4</w:t>
      </w:r>
      <w:r>
        <w:rPr>
          <w:color w:val="000000"/>
        </w:rPr>
        <w:t>）从长颈鹿的进化过程看，颈长的变异是由于</w:t>
      </w:r>
      <w:r>
        <w:rPr>
          <w:color w:val="000000"/>
        </w:rPr>
        <w:t>________</w:t>
      </w:r>
      <w:r>
        <w:rPr>
          <w:color w:val="000000"/>
        </w:rPr>
        <w:t>改变而引起的．</w:t>
      </w:r>
    </w:p>
    <w:p w:rsidR="005C6D03">
      <w:pPr>
        <w:spacing w:after="0"/>
      </w:pPr>
      <w:r>
        <w:rPr>
          <w:color w:val="000000"/>
        </w:rPr>
        <w:t>（</w:t>
      </w:r>
      <w:r>
        <w:rPr>
          <w:color w:val="000000"/>
        </w:rPr>
        <w:t>5</w:t>
      </w:r>
      <w:r>
        <w:rPr>
          <w:color w:val="000000"/>
        </w:rPr>
        <w:t>）自然界中的生物，通过激烈的</w:t>
      </w:r>
      <w:r>
        <w:rPr>
          <w:color w:val="000000"/>
        </w:rPr>
        <w:t>________</w:t>
      </w:r>
      <w:r>
        <w:rPr>
          <w:color w:val="000000"/>
        </w:rPr>
        <w:t>，适应者</w:t>
      </w:r>
      <w:r>
        <w:rPr>
          <w:color w:val="000000"/>
        </w:rPr>
        <w:t>________</w:t>
      </w:r>
      <w:r>
        <w:rPr>
          <w:color w:val="000000"/>
        </w:rPr>
        <w:t>，不适应者被</w:t>
      </w:r>
      <w:r>
        <w:rPr>
          <w:color w:val="000000"/>
        </w:rPr>
        <w:t>________</w:t>
      </w:r>
      <w:r>
        <w:rPr>
          <w:color w:val="000000"/>
        </w:rPr>
        <w:t>，这就是</w:t>
      </w:r>
      <w:r>
        <w:rPr>
          <w:color w:val="000000"/>
        </w:rPr>
        <w:t>________</w:t>
      </w:r>
      <w:r>
        <w:rPr>
          <w:color w:val="000000"/>
        </w:rPr>
        <w:t>．</w:t>
      </w:r>
    </w:p>
    <w:p w:rsidR="00182047">
      <w:r>
        <w:rPr>
          <w:b/>
          <w:bCs/>
          <w:sz w:val="24"/>
          <w:szCs w:val="24"/>
        </w:rPr>
        <w:t>四、综合题</w:t>
      </w:r>
      <w:r>
        <w:rPr>
          <w:b/>
          <w:bCs/>
          <w:sz w:val="24"/>
          <w:szCs w:val="24"/>
        </w:rPr>
        <w:t xml:space="preserve"> </w:t>
      </w:r>
    </w:p>
    <w:p w:rsidR="005C6D03">
      <w:pPr>
        <w:spacing w:after="0"/>
      </w:pPr>
      <w:r>
        <w:rPr>
          <w:color w:val="000000"/>
        </w:rPr>
        <w:t>20.</w:t>
      </w:r>
      <w:r>
        <w:rPr>
          <w:color w:val="000000"/>
        </w:rPr>
        <w:t>图示米勒模拟原始地球条件的实验装置，请据图回答下列问题：</w:t>
      </w:r>
    </w:p>
    <w:p w:rsidR="00182047">
      <w:pPr>
        <w:spacing w:after="0"/>
      </w:pPr>
      <w:r>
        <w:rPr>
          <w:noProof/>
          <w:lang w:eastAsia="zh-CN"/>
        </w:rPr>
        <w:drawing>
          <wp:inline distT="0" distB="0" distL="0" distR="0">
            <wp:extent cx="1403718" cy="148012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1403718" cy="1480122"/>
                    </a:xfrm>
                    <a:prstGeom prst="rect">
                      <a:avLst/>
                    </a:prstGeom>
                  </pic:spPr>
                </pic:pic>
              </a:graphicData>
            </a:graphic>
          </wp:inline>
        </w:drawing>
      </w:r>
    </w:p>
    <w:p w:rsidR="005C6D03">
      <w:pPr>
        <w:spacing w:after="0"/>
      </w:pPr>
      <w:r>
        <w:rPr>
          <w:color w:val="000000"/>
        </w:rPr>
        <w:t>（</w:t>
      </w:r>
      <w:r>
        <w:rPr>
          <w:color w:val="000000"/>
        </w:rPr>
        <w:t>1</w:t>
      </w:r>
      <w:r>
        <w:rPr>
          <w:color w:val="000000"/>
        </w:rPr>
        <w:t>）米勒在模拟装置中采用火花放电的目的是</w:t>
      </w:r>
      <w:r>
        <w:rPr>
          <w:color w:val="000000"/>
        </w:rPr>
        <w:t>________</w:t>
      </w:r>
      <w:r>
        <w:rPr>
          <w:color w:val="000000"/>
        </w:rPr>
        <w:t>．</w:t>
      </w:r>
    </w:p>
    <w:p w:rsidR="005C6D03">
      <w:pPr>
        <w:spacing w:after="0"/>
      </w:pPr>
      <w:r>
        <w:rPr>
          <w:color w:val="000000"/>
        </w:rPr>
        <w:t>（</w:t>
      </w:r>
      <w:r>
        <w:rPr>
          <w:color w:val="000000"/>
        </w:rPr>
        <w:t>2</w:t>
      </w:r>
      <w:r>
        <w:rPr>
          <w:color w:val="000000"/>
        </w:rPr>
        <w:t>）装置</w:t>
      </w:r>
      <w:r>
        <w:rPr>
          <w:color w:val="000000"/>
        </w:rPr>
        <w:t>a</w:t>
      </w:r>
      <w:r>
        <w:rPr>
          <w:color w:val="000000"/>
        </w:rPr>
        <w:t>中气体是模拟</w:t>
      </w:r>
      <w:r>
        <w:rPr>
          <w:color w:val="000000"/>
        </w:rPr>
        <w:t>________</w:t>
      </w:r>
      <w:r>
        <w:rPr>
          <w:color w:val="000000"/>
        </w:rPr>
        <w:t>．</w:t>
      </w:r>
    </w:p>
    <w:p w:rsidR="005C6D03">
      <w:pPr>
        <w:spacing w:after="0"/>
      </w:pPr>
      <w:r>
        <w:rPr>
          <w:color w:val="000000"/>
        </w:rPr>
        <w:t>（</w:t>
      </w:r>
      <w:r>
        <w:rPr>
          <w:color w:val="000000"/>
        </w:rPr>
        <w:t>3</w:t>
      </w:r>
      <w:r>
        <w:rPr>
          <w:color w:val="000000"/>
        </w:rPr>
        <w:t>）米勒在</w:t>
      </w:r>
      <w:r>
        <w:rPr>
          <w:color w:val="000000"/>
        </w:rPr>
        <w:t>d</w:t>
      </w:r>
      <w:r>
        <w:rPr>
          <w:color w:val="000000"/>
        </w:rPr>
        <w:t>中搜集到了（</w:t>
      </w:r>
      <w:r>
        <w:rPr>
          <w:color w:val="000000"/>
        </w:rPr>
        <w:t xml:space="preserve">   </w:t>
      </w:r>
      <w:r>
        <w:rPr>
          <w:color w:val="000000"/>
        </w:rPr>
        <w:t>）</w:t>
      </w:r>
    </w:p>
    <w:p w:rsidR="00182047">
      <w:pPr>
        <w:spacing w:after="0"/>
        <w:ind w:left="150"/>
      </w:pPr>
      <w:r>
        <w:rPr>
          <w:color w:val="000000"/>
        </w:rPr>
        <w:t>A. </w:t>
      </w:r>
      <w:r>
        <w:rPr>
          <w:color w:val="000000"/>
        </w:rPr>
        <w:t>多种蛋白质等有机大分子</w:t>
      </w:r>
      <w:r>
        <w:rPr>
          <w:color w:val="000000"/>
        </w:rPr>
        <w:t>                                    </w:t>
      </w:r>
      <w:r>
        <w:rPr>
          <w:noProof/>
          <w:lang w:eastAsia="zh-CN"/>
        </w:rPr>
        <w:drawing>
          <wp:inline distT="0" distB="0" distL="0" distR="0">
            <wp:extent cx="9550" cy="38202"/>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多种氨基酸等有机小分子</w:t>
      </w:r>
      <w:r>
        <w:br/>
      </w:r>
      <w:r>
        <w:rPr>
          <w:color w:val="000000"/>
        </w:rPr>
        <w:t>C. </w:t>
      </w:r>
      <w:r>
        <w:rPr>
          <w:color w:val="000000"/>
        </w:rPr>
        <w:t>氧气等多种气体</w:t>
      </w:r>
      <w:r>
        <w:rPr>
          <w:color w:val="000000"/>
        </w:rPr>
        <w:t>                                                  </w:t>
      </w:r>
      <w:r>
        <w:rPr>
          <w:noProof/>
          <w:lang w:eastAsia="zh-CN"/>
        </w:rPr>
        <w:drawing>
          <wp:inline distT="0" distB="0" distL="0" distR="0">
            <wp:extent cx="9550" cy="38202"/>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核酸等有机大分子</w:t>
      </w:r>
    </w:p>
    <w:p w:rsidR="005C6D03">
      <w:pPr>
        <w:spacing w:after="0"/>
      </w:pPr>
      <w:r>
        <w:rPr>
          <w:color w:val="000000"/>
        </w:rPr>
        <w:t>（</w:t>
      </w:r>
      <w:r>
        <w:rPr>
          <w:color w:val="000000"/>
        </w:rPr>
        <w:t>4</w:t>
      </w:r>
      <w:r>
        <w:rPr>
          <w:color w:val="000000"/>
        </w:rPr>
        <w:t>）米勒得出的结论是</w:t>
      </w:r>
      <w:r>
        <w:rPr>
          <w:color w:val="000000"/>
        </w:rPr>
        <w:t>________</w:t>
      </w:r>
      <w:r>
        <w:rPr>
          <w:color w:val="000000"/>
        </w:rPr>
        <w:t>．</w:t>
      </w:r>
    </w:p>
    <w:p w:rsidR="00182047">
      <w:pPr>
        <w:spacing w:after="0"/>
      </w:pPr>
      <w:r>
        <w:rPr>
          <w:color w:val="000000"/>
        </w:rPr>
        <w:t>21.</w:t>
      </w:r>
      <w:r>
        <w:rPr>
          <w:color w:val="000000"/>
        </w:rPr>
        <w:t>下表是几种动物与人的细胞色素</w:t>
      </w:r>
      <w:r>
        <w:rPr>
          <w:color w:val="000000"/>
        </w:rPr>
        <w:t>c</w:t>
      </w:r>
      <w:r>
        <w:rPr>
          <w:color w:val="000000"/>
        </w:rPr>
        <w:t>中的氨基酸（蛋白质分子的基本单位）的差异比较．</w:t>
      </w:r>
    </w:p>
    <w:p w:rsidR="00182047">
      <w:pPr>
        <w:spacing w:after="0"/>
      </w:pP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290"/>
        <w:gridCol w:w="660"/>
        <w:gridCol w:w="450"/>
        <w:gridCol w:w="243"/>
        <w:gridCol w:w="243"/>
        <w:gridCol w:w="660"/>
        <w:gridCol w:w="660"/>
        <w:gridCol w:w="450"/>
        <w:gridCol w:w="66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47">
            <w:pPr>
              <w:spacing w:after="0"/>
            </w:pPr>
            <w:r>
              <w:rPr>
                <w:color w:val="000000"/>
              </w:rPr>
              <w:t>生物名称</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47">
            <w:pPr>
              <w:spacing w:after="0"/>
            </w:pPr>
            <w:r>
              <w:rPr>
                <w:color w:val="000000"/>
              </w:rPr>
              <w:t>黑猩猩</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47">
            <w:pPr>
              <w:spacing w:after="0"/>
            </w:pPr>
            <w:r>
              <w:rPr>
                <w:color w:val="000000"/>
              </w:rPr>
              <w:t>猕猴</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47">
            <w:pPr>
              <w:spacing w:after="0"/>
            </w:pPr>
            <w:r>
              <w:rPr>
                <w:color w:val="000000"/>
              </w:rPr>
              <w:t>狗</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47">
            <w:pPr>
              <w:spacing w:after="0"/>
            </w:pPr>
            <w:r>
              <w:rPr>
                <w:color w:val="000000"/>
              </w:rPr>
              <w:t>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47">
            <w:pPr>
              <w:spacing w:after="0"/>
            </w:pPr>
            <w:r>
              <w:rPr>
                <w:color w:val="000000"/>
              </w:rPr>
              <w:t>响尾蛇</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47">
            <w:pPr>
              <w:spacing w:after="0"/>
            </w:pPr>
            <w:r>
              <w:rPr>
                <w:color w:val="000000"/>
              </w:rPr>
              <w:t>金枪鱼</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47">
            <w:pPr>
              <w:spacing w:after="0"/>
            </w:pPr>
            <w:r>
              <w:rPr>
                <w:color w:val="000000"/>
              </w:rPr>
              <w:t>小麦</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47">
            <w:pPr>
              <w:spacing w:after="0"/>
            </w:pPr>
            <w:r>
              <w:rPr>
                <w:color w:val="000000"/>
              </w:rPr>
              <w:t>酵母菌</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47">
            <w:pPr>
              <w:spacing w:after="0"/>
            </w:pPr>
            <w:r>
              <w:rPr>
                <w:color w:val="000000"/>
              </w:rPr>
              <w:t>氨基酸差别</w:t>
            </w:r>
          </w:p>
          <w:p w:rsidR="00182047">
            <w:pPr>
              <w:spacing w:after="0"/>
            </w:pPr>
            <w:r>
              <w:rPr>
                <w:color w:val="000000"/>
              </w:rPr>
              <w:t>（单位：个）</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47">
            <w:pPr>
              <w:spacing w:after="0"/>
            </w:pPr>
            <w:r>
              <w:rPr>
                <w:color w:val="000000"/>
              </w:rPr>
              <w:t>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47">
            <w:pPr>
              <w:spacing w:after="0"/>
            </w:pPr>
            <w:r>
              <w:rPr>
                <w:color w:val="000000"/>
              </w:rPr>
              <w:t>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47">
            <w:pPr>
              <w:spacing w:after="0"/>
            </w:pPr>
            <w:r>
              <w:rPr>
                <w:color w:val="000000"/>
              </w:rPr>
              <w:t>11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47">
            <w:pPr>
              <w:spacing w:after="0"/>
            </w:pPr>
            <w:r>
              <w:rPr>
                <w:color w:val="000000"/>
              </w:rPr>
              <w:t>13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47">
            <w:pPr>
              <w:spacing w:after="0"/>
            </w:pPr>
            <w:r>
              <w:rPr>
                <w:color w:val="000000"/>
              </w:rPr>
              <w:t>14</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47">
            <w:pPr>
              <w:spacing w:after="0"/>
            </w:pPr>
            <w:r>
              <w:rPr>
                <w:color w:val="000000"/>
              </w:rPr>
              <w:t>21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47">
            <w:pPr>
              <w:spacing w:after="0"/>
            </w:pPr>
            <w:r>
              <w:rPr>
                <w:color w:val="000000"/>
              </w:rPr>
              <w:t>35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82047">
            <w:pPr>
              <w:spacing w:after="0"/>
            </w:pPr>
            <w:r>
              <w:rPr>
                <w:color w:val="000000"/>
              </w:rPr>
              <w:t>44</w:t>
            </w:r>
          </w:p>
        </w:tc>
      </w:tr>
    </w:tbl>
    <w:p w:rsidR="00182047">
      <w:pPr>
        <w:spacing w:after="0"/>
      </w:pPr>
    </w:p>
    <w:p w:rsidR="005C6D03">
      <w:pPr>
        <w:spacing w:after="0"/>
      </w:pPr>
      <w:r>
        <w:rPr>
          <w:color w:val="000000"/>
        </w:rPr>
        <w:t>（</w:t>
      </w:r>
      <w:r>
        <w:rPr>
          <w:color w:val="000000"/>
        </w:rPr>
        <w:t>1</w:t>
      </w:r>
      <w:r>
        <w:rPr>
          <w:color w:val="000000"/>
        </w:rPr>
        <w:t>）从上表可判断出与人类亲缘关系最近的动物是</w:t>
      </w:r>
      <w:r>
        <w:rPr>
          <w:color w:val="000000"/>
        </w:rPr>
        <w:t>________ </w:t>
      </w:r>
      <w:r>
        <w:rPr>
          <w:color w:val="000000"/>
        </w:rPr>
        <w:t>，与人类亲缘关系最远的动物是</w:t>
      </w:r>
      <w:r>
        <w:rPr>
          <w:color w:val="000000"/>
        </w:rPr>
        <w:t>________ </w:t>
      </w:r>
      <w:r>
        <w:rPr>
          <w:color w:val="000000"/>
        </w:rPr>
        <w:t>．</w:t>
      </w:r>
    </w:p>
    <w:p w:rsidR="005C6D03">
      <w:pPr>
        <w:spacing w:after="0"/>
      </w:pPr>
      <w:r>
        <w:rPr>
          <w:color w:val="000000"/>
        </w:rPr>
        <w:t>（</w:t>
      </w:r>
      <w:r>
        <w:rPr>
          <w:color w:val="000000"/>
        </w:rPr>
        <w:t>2</w:t>
      </w:r>
      <w:r>
        <w:rPr>
          <w:color w:val="000000"/>
        </w:rPr>
        <w:t>）根据上表写出以上六种动物在进化历程中的地位由低级到高级的顺序：</w:t>
      </w:r>
      <w:r>
        <w:rPr>
          <w:color w:val="000000"/>
        </w:rPr>
        <w:t>________ </w:t>
      </w:r>
      <w:r>
        <w:rPr>
          <w:color w:val="000000"/>
        </w:rPr>
        <w:t>．</w:t>
      </w:r>
    </w:p>
    <w:p w:rsidR="005C6D03">
      <w:pPr>
        <w:spacing w:after="0"/>
      </w:pPr>
      <w:r>
        <w:rPr>
          <w:color w:val="000000"/>
        </w:rPr>
        <w:t>（</w:t>
      </w:r>
      <w:r>
        <w:rPr>
          <w:color w:val="000000"/>
        </w:rPr>
        <w:t>3</w:t>
      </w:r>
      <w:r>
        <w:rPr>
          <w:color w:val="000000"/>
        </w:rPr>
        <w:t>）随着科学技术的发展，生物分类的依据越来越科学、可靠和全面，确定以上六种动物相似程度的分类依据来源于（</w:t>
      </w:r>
      <w:r>
        <w:rPr>
          <w:color w:val="000000"/>
        </w:rPr>
        <w:t xml:space="preserve">     </w:t>
      </w:r>
      <w:r>
        <w:rPr>
          <w:color w:val="000000"/>
        </w:rPr>
        <w:t>）</w:t>
      </w:r>
    </w:p>
    <w:p w:rsidR="00182047">
      <w:pPr>
        <w:spacing w:after="0"/>
        <w:ind w:left="150"/>
      </w:pPr>
      <w:r>
        <w:rPr>
          <w:color w:val="000000"/>
        </w:rPr>
        <w:t>A. </w:t>
      </w:r>
      <w:r>
        <w:rPr>
          <w:color w:val="000000"/>
        </w:rPr>
        <w:t>形态学</w:t>
      </w:r>
      <w:r>
        <w:rPr>
          <w:color w:val="000000"/>
        </w:rPr>
        <w:t>                             </w:t>
      </w:r>
      <w:r>
        <w:rPr>
          <w:noProof/>
          <w:lang w:eastAsia="zh-CN"/>
        </w:rPr>
        <w:drawing>
          <wp:inline distT="0" distB="0" distL="0" distR="0">
            <wp:extent cx="28651" cy="38202"/>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color w:val="000000"/>
        </w:rPr>
        <w:t>B. </w:t>
      </w:r>
      <w:r>
        <w:rPr>
          <w:color w:val="000000"/>
        </w:rPr>
        <w:t>解剖学</w:t>
      </w:r>
      <w:r>
        <w:rPr>
          <w:color w:val="000000"/>
        </w:rPr>
        <w:t>            </w:t>
      </w:r>
      <w:r>
        <w:rPr>
          <w:color w:val="000000"/>
        </w:rPr>
        <w:t>                 </w:t>
      </w:r>
      <w:r>
        <w:rPr>
          <w:noProof/>
          <w:lang w:eastAsia="zh-CN"/>
        </w:rPr>
        <w:drawing>
          <wp:inline distT="0" distB="0" distL="0" distR="0">
            <wp:extent cx="28651" cy="38202"/>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color w:val="000000"/>
        </w:rPr>
        <w:t>C. </w:t>
      </w:r>
      <w:r>
        <w:rPr>
          <w:color w:val="000000"/>
        </w:rPr>
        <w:t>细胞学</w:t>
      </w:r>
      <w:r>
        <w:rPr>
          <w:color w:val="000000"/>
        </w:rPr>
        <w:t>                              </w:t>
      </w:r>
      <w:r>
        <w:rPr>
          <w:noProof/>
          <w:lang w:eastAsia="zh-CN"/>
        </w:rPr>
        <w:drawing>
          <wp:inline distT="0" distB="0" distL="0" distR="0">
            <wp:extent cx="28651" cy="38202"/>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color w:val="000000"/>
        </w:rPr>
        <w:t>D. </w:t>
      </w:r>
      <w:r>
        <w:rPr>
          <w:color w:val="000000"/>
        </w:rPr>
        <w:t>分子生物学</w:t>
      </w:r>
    </w:p>
    <w:p w:rsidR="005C6D03">
      <w:pPr>
        <w:spacing w:after="0"/>
      </w:pPr>
      <w:r>
        <w:rPr>
          <w:color w:val="000000"/>
        </w:rPr>
        <w:t>（</w:t>
      </w:r>
      <w:r>
        <w:rPr>
          <w:color w:val="000000"/>
        </w:rPr>
        <w:t>4</w:t>
      </w:r>
      <w:r>
        <w:rPr>
          <w:color w:val="000000"/>
        </w:rPr>
        <w:t>）表中生物都具有细胞色素</w:t>
      </w:r>
      <w:r>
        <w:rPr>
          <w:color w:val="000000"/>
        </w:rPr>
        <w:t>c</w:t>
      </w:r>
      <w:r>
        <w:rPr>
          <w:color w:val="000000"/>
        </w:rPr>
        <w:t>的事实能够说明</w:t>
      </w:r>
      <w:r>
        <w:rPr>
          <w:color w:val="000000"/>
        </w:rPr>
        <w:t>________ </w:t>
      </w:r>
      <w:r>
        <w:rPr>
          <w:color w:val="000000"/>
        </w:rPr>
        <w:t>．</w:t>
      </w:r>
    </w:p>
    <w:p w:rsidR="00182047">
      <w:r>
        <w:br w:type="page"/>
      </w:r>
    </w:p>
    <w:p w:rsidR="00182047">
      <w:pPr>
        <w:jc w:val="center"/>
      </w:pPr>
      <w:r>
        <w:rPr>
          <w:b/>
          <w:bCs/>
          <w:sz w:val="28"/>
          <w:szCs w:val="28"/>
        </w:rPr>
        <w:t>答案解析部分</w:t>
      </w:r>
    </w:p>
    <w:p w:rsidR="00182047">
      <w:r>
        <w:t>一、单选题</w:t>
      </w:r>
    </w:p>
    <w:p w:rsidR="00182047">
      <w:pPr>
        <w:spacing w:after="0"/>
      </w:pPr>
      <w:r>
        <w:rPr>
          <w:color w:val="000000"/>
        </w:rPr>
        <w:t>1.</w:t>
      </w:r>
      <w:r>
        <w:rPr>
          <w:color w:val="0000FF"/>
        </w:rPr>
        <w:t>【答案】</w:t>
      </w:r>
      <w:r>
        <w:rPr>
          <w:color w:val="000000"/>
        </w:rPr>
        <w:t xml:space="preserve"> B   </w:t>
      </w:r>
    </w:p>
    <w:p w:rsidR="00182047">
      <w:pPr>
        <w:spacing w:after="0"/>
      </w:pPr>
      <w:r>
        <w:rPr>
          <w:color w:val="0000FF"/>
        </w:rPr>
        <w:t>【解析】</w:t>
      </w:r>
      <w:r>
        <w:rPr>
          <w:color w:val="000000"/>
        </w:rPr>
        <w:t>【解答】人工选择是指通过人类的不断选择而形成新品种的过程，其结果是满足人类的各种需要，金鱼起源于我国，经过长时间培育，品种不断优化，现在世界各国的金鱼都是直接或间接由我国引种的，作为世界上最有文化内涵的观赏鱼，它在国人心中很早就奠定了其国鱼之尊贵身份．所</w:t>
      </w:r>
      <w:r>
        <w:rPr>
          <w:color w:val="000000"/>
        </w:rPr>
        <w:t>以是人们根据自己的喜好和需求进行选择的结果，而不是自然选择的结果，由于金鱼体态臃肿，行动缓慢，切颜色鲜艳，难以逃避天敌的捕杀以及捕到足够的食物，在自然界中难免被淘汰，因此众多金鱼品种的形成是由于人工选择的结果。</w:t>
      </w:r>
    </w:p>
    <w:p w:rsidR="00182047">
      <w:pPr>
        <w:spacing w:after="0"/>
      </w:pPr>
      <w:r>
        <w:rPr>
          <w:color w:val="000000"/>
        </w:rPr>
        <w:t>故答案为：</w:t>
      </w:r>
      <w:r>
        <w:rPr>
          <w:color w:val="000000"/>
        </w:rPr>
        <w:t>B</w:t>
      </w:r>
    </w:p>
    <w:p w:rsidR="00182047">
      <w:pPr>
        <w:spacing w:after="0"/>
      </w:pPr>
      <w:r>
        <w:rPr>
          <w:color w:val="000000"/>
        </w:rPr>
        <w:t>【分析】人工选择是在不同的饲养条件下，原始祖先产生了许多变异，人们根据各自的爱好对不同的变异个体进行选择．经过若干年的选择，使所选择的性状积累加强，最后选育出不同的品种．</w:t>
      </w:r>
      <w:r>
        <w:br/>
      </w:r>
      <w:r>
        <w:rPr>
          <w:color w:val="000000"/>
        </w:rPr>
        <w:t>自然选择是自然界对生物的选择作用，是适者生存，不适者被淘汰；而人工选择是根据人们的需求和喜好，进行选择．</w:t>
      </w:r>
    </w:p>
    <w:p w:rsidR="00182047">
      <w:pPr>
        <w:spacing w:after="0"/>
      </w:pPr>
      <w:r>
        <w:rPr>
          <w:color w:val="000000"/>
        </w:rPr>
        <w:t>2.</w:t>
      </w:r>
      <w:r>
        <w:rPr>
          <w:color w:val="0000FF"/>
        </w:rPr>
        <w:t>【答</w:t>
      </w:r>
      <w:r>
        <w:rPr>
          <w:color w:val="0000FF"/>
        </w:rPr>
        <w:t>案】</w:t>
      </w:r>
      <w:r>
        <w:rPr>
          <w:color w:val="000000"/>
        </w:rPr>
        <w:t xml:space="preserve"> C   </w:t>
      </w:r>
    </w:p>
    <w:p w:rsidR="005C6D03">
      <w:pPr>
        <w:spacing w:after="0"/>
      </w:pPr>
      <w:r>
        <w:rPr>
          <w:color w:val="0000FF"/>
        </w:rPr>
        <w:t>【解析】</w:t>
      </w:r>
      <w:r>
        <w:rPr>
          <w:color w:val="000000"/>
        </w:rPr>
        <w:t>【解答】解：达尔文把在生存斗争中，适者生存、不适者被淘汰的过程叫做自然选择．达尔文认为，自然选择过程是一个长期的、缓慢的、连续的过程．由于生存斗争不断地进行，因而自然选择也是不断地进行，通过一代代的生存环境的选择作用，物种变异被定向地向着一个方向积累，于是性状逐渐和原来的祖先不同了，这样，新的物种就形成了．</w:t>
      </w:r>
    </w:p>
    <w:p w:rsidR="00182047">
      <w:pPr>
        <w:spacing w:after="0"/>
      </w:pPr>
      <w:r>
        <w:rPr>
          <w:color w:val="000000"/>
        </w:rPr>
        <w:t>由于生物所在的环境是多种多样的，因此，生物适应环境的方式也是多种多样的，所以，古代的长颈鹿存在着颈长和颈短、前肢长和前肢短的变异，这些变异是可以遗传的，前肢和颈长的能够吃到高处</w:t>
      </w:r>
      <w:r>
        <w:rPr>
          <w:color w:val="000000"/>
        </w:rPr>
        <w:t>的树叶，就容易生存下去，并且繁殖后代；前肢和颈短的个体，吃不到高处的树叶，当环境改变食物缺少时，就会因吃不到足够的树叶而导致营养不良，体质虚弱，本身活下来的可能性很小，留下后代的就会更小，经过许多代以后，前肢和颈短的长颈鹿就被淘汰了，这样，长颈鹿一代代的进化下去，就成了今天我们看到的长颈鹿．因此达尔文的生物进化学说认为现代长颈鹿的长颈性状是自然选择的结果．可见</w:t>
      </w:r>
      <w:r>
        <w:rPr>
          <w:color w:val="000000"/>
        </w:rPr>
        <w:t>C</w:t>
      </w:r>
      <w:r>
        <w:rPr>
          <w:color w:val="000000"/>
        </w:rPr>
        <w:t>符合题意．</w:t>
      </w:r>
    </w:p>
    <w:p w:rsidR="00182047">
      <w:pPr>
        <w:spacing w:after="0"/>
      </w:pPr>
      <w:r>
        <w:rPr>
          <w:color w:val="000000"/>
        </w:rPr>
        <w:t>故选：</w:t>
      </w:r>
      <w:r>
        <w:rPr>
          <w:color w:val="000000"/>
        </w:rPr>
        <w:t>C</w:t>
      </w:r>
    </w:p>
    <w:p w:rsidR="00182047">
      <w:pPr>
        <w:spacing w:after="0"/>
      </w:pPr>
      <w:r>
        <w:rPr>
          <w:color w:val="000000"/>
        </w:rPr>
        <w:t>【分析】生物进化论，是生物学最基本的理论之一，是指生物在变异、遗传与自然选择作用下的演变发展、物种淘汰和物种产生过程；地球上原</w:t>
      </w:r>
      <w:r>
        <w:rPr>
          <w:color w:val="000000"/>
        </w:rPr>
        <w:t>来无生命，大约在</w:t>
      </w:r>
      <w:r>
        <w:rPr>
          <w:color w:val="000000"/>
        </w:rPr>
        <w:t>30</w:t>
      </w:r>
      <w:r>
        <w:rPr>
          <w:color w:val="000000"/>
        </w:rPr>
        <w:t>多亿年前，在一定的条件下，形成了原始生命，其后，生物不断的进化，直至今天世界上存在着</w:t>
      </w:r>
      <w:r>
        <w:rPr>
          <w:color w:val="000000"/>
        </w:rPr>
        <w:t>170</w:t>
      </w:r>
      <w:r>
        <w:rPr>
          <w:color w:val="000000"/>
        </w:rPr>
        <w:t>多万个物种．关键掌握自然选择学说．</w:t>
      </w:r>
    </w:p>
    <w:p w:rsidR="00182047">
      <w:pPr>
        <w:spacing w:after="0"/>
      </w:pPr>
      <w:r>
        <w:rPr>
          <w:color w:val="000000"/>
        </w:rPr>
        <w:t>3.</w:t>
      </w:r>
      <w:r>
        <w:rPr>
          <w:color w:val="0000FF"/>
        </w:rPr>
        <w:t>【答案】</w:t>
      </w:r>
      <w:r>
        <w:rPr>
          <w:color w:val="000000"/>
        </w:rPr>
        <w:t xml:space="preserve">C  </w:t>
      </w:r>
    </w:p>
    <w:p w:rsidR="00182047">
      <w:pPr>
        <w:spacing w:after="0"/>
      </w:pPr>
      <w:r>
        <w:rPr>
          <w:color w:val="0000FF"/>
        </w:rPr>
        <w:t>【解析】</w:t>
      </w:r>
      <w:r>
        <w:rPr>
          <w:color w:val="000000"/>
        </w:rPr>
        <w:t>【解答】在森林古猿进化到人的历程中，由于自身形态结构的变化而改变的是脑容量增加。</w:t>
      </w:r>
    </w:p>
    <w:p w:rsidR="00182047">
      <w:pPr>
        <w:spacing w:after="0"/>
      </w:pPr>
      <w:r>
        <w:rPr>
          <w:color w:val="000000"/>
        </w:rPr>
        <w:t>故答案为：</w:t>
      </w:r>
      <w:r>
        <w:rPr>
          <w:color w:val="000000"/>
        </w:rPr>
        <w:t>C</w:t>
      </w:r>
    </w:p>
    <w:p w:rsidR="00182047">
      <w:pPr>
        <w:spacing w:after="0"/>
      </w:pPr>
      <w:r>
        <w:rPr>
          <w:color w:val="000000"/>
        </w:rPr>
        <w:t>【分析】随着制造工具的越来越复杂，早期人类的大脑也变得越来越发达，并在群体生活中产生了语言，逐渐发展成现代的人类社会．工具的制造和使用促进了脑的发展，增加了脑容量，而脑的发展又提高了他们制造工具的能力</w:t>
      </w:r>
      <w:r>
        <w:rPr>
          <w:color w:val="000000"/>
        </w:rPr>
        <w:t>.</w:t>
      </w:r>
    </w:p>
    <w:p w:rsidR="00182047">
      <w:pPr>
        <w:spacing w:after="0"/>
      </w:pPr>
      <w:r>
        <w:rPr>
          <w:color w:val="000000"/>
        </w:rPr>
        <w:t>4.</w:t>
      </w:r>
      <w:r>
        <w:rPr>
          <w:color w:val="0000FF"/>
        </w:rPr>
        <w:t>【答案】</w:t>
      </w:r>
      <w:r>
        <w:rPr>
          <w:color w:val="000000"/>
        </w:rPr>
        <w:t xml:space="preserve"> C   </w:t>
      </w:r>
    </w:p>
    <w:p w:rsidR="005C6D03">
      <w:pPr>
        <w:spacing w:after="0"/>
      </w:pPr>
      <w:r>
        <w:rPr>
          <w:color w:val="0000FF"/>
        </w:rPr>
        <w:t>【解析】</w:t>
      </w:r>
      <w:r>
        <w:rPr>
          <w:color w:val="000000"/>
        </w:rPr>
        <w:t>【解答】解：</w:t>
      </w:r>
      <w:r>
        <w:rPr>
          <w:color w:val="000000"/>
        </w:rPr>
        <w:t>A</w:t>
      </w:r>
      <w:r>
        <w:rPr>
          <w:color w:val="000000"/>
        </w:rPr>
        <w:t>、人类具有动物的基本特征，但人和动物具有本质的区别：人会制造工具，动物不会制造工具，故不符合题意；</w:t>
      </w:r>
    </w:p>
    <w:p w:rsidR="00182047">
      <w:pPr>
        <w:spacing w:after="0"/>
      </w:pPr>
      <w:r>
        <w:rPr>
          <w:color w:val="000000"/>
        </w:rPr>
        <w:t>B</w:t>
      </w:r>
      <w:r>
        <w:rPr>
          <w:color w:val="000000"/>
        </w:rPr>
        <w:t>、古猿是人类和现代类人猿的共同祖先，类人猿与能变成人的古猿存在很多差异；现在的环境与以前的环境已经不同了，故不符合题意；</w:t>
      </w:r>
    </w:p>
    <w:p w:rsidR="00182047">
      <w:pPr>
        <w:spacing w:after="0"/>
      </w:pPr>
      <w:r>
        <w:rPr>
          <w:color w:val="000000"/>
        </w:rPr>
        <w:t>C</w:t>
      </w:r>
      <w:r>
        <w:rPr>
          <w:color w:val="000000"/>
        </w:rPr>
        <w:t>、在地面生活的古猿，因为没有尖牙利爪进行攻击和获取食物，也不能快速奔跑逃避敌害，因而只能使用折断的树枝、破碎的石块等来增强获取食物和防御敌害的能力．在这样的条件下，古猿只能用后肢行走，而将上肢解放出来使用天然工具．所以，劳动在从猿进化为人的过程中起到了十分重要的作用，故</w:t>
      </w:r>
      <w:r>
        <w:rPr>
          <w:color w:val="000000"/>
        </w:rPr>
        <w:t>符合题意；</w:t>
      </w:r>
    </w:p>
    <w:p w:rsidR="00182047">
      <w:pPr>
        <w:spacing w:after="0"/>
      </w:pPr>
      <w:r>
        <w:rPr>
          <w:color w:val="000000"/>
        </w:rPr>
        <w:t>D</w:t>
      </w:r>
      <w:r>
        <w:rPr>
          <w:color w:val="000000"/>
        </w:rPr>
        <w:t>、古猿原来是过着树栖生活，后来，随着环境的变化，大片的森林变成了稀树草原，使古猿的生活环境发生了巨大变化．适应环境的古猿继续过着树栖生活，另一部分古猿被迫从树上到了地面，改营地面生活，最终进化为人类，故不符合题意．</w:t>
      </w:r>
    </w:p>
    <w:p w:rsidR="00182047">
      <w:pPr>
        <w:spacing w:after="0"/>
      </w:pPr>
      <w:r>
        <w:rPr>
          <w:color w:val="000000"/>
        </w:rPr>
        <w:t>故选：</w:t>
      </w:r>
      <w:r>
        <w:rPr>
          <w:color w:val="000000"/>
        </w:rPr>
        <w:t>C</w:t>
      </w:r>
      <w:r>
        <w:rPr>
          <w:color w:val="000000"/>
        </w:rPr>
        <w:t>．</w:t>
      </w:r>
    </w:p>
    <w:p w:rsidR="00182047">
      <w:pPr>
        <w:spacing w:after="0"/>
      </w:pPr>
      <w:r>
        <w:rPr>
          <w:color w:val="000000"/>
        </w:rPr>
        <w:t>【分析】人类的进化通常分为南方古猿、能人、直立人、智人四个阶段．</w:t>
      </w:r>
    </w:p>
    <w:p w:rsidR="00182047">
      <w:pPr>
        <w:spacing w:after="0"/>
      </w:pPr>
      <w:r>
        <w:rPr>
          <w:color w:val="000000"/>
        </w:rPr>
        <w:t>5.</w:t>
      </w:r>
      <w:r>
        <w:rPr>
          <w:color w:val="0000FF"/>
        </w:rPr>
        <w:t>【答案】</w:t>
      </w:r>
      <w:r>
        <w:rPr>
          <w:color w:val="000000"/>
        </w:rPr>
        <w:t xml:space="preserve"> A   </w:t>
      </w:r>
    </w:p>
    <w:p w:rsidR="005C6D03">
      <w:pPr>
        <w:spacing w:after="0"/>
      </w:pPr>
      <w:r>
        <w:rPr>
          <w:color w:val="0000FF"/>
        </w:rPr>
        <w:t>【解析】</w:t>
      </w:r>
      <w:r>
        <w:rPr>
          <w:color w:val="000000"/>
        </w:rPr>
        <w:t>【解答】解：地质学家研究表明，地球大约是在</w:t>
      </w:r>
      <w:r>
        <w:rPr>
          <w:color w:val="000000"/>
        </w:rPr>
        <w:t>46</w:t>
      </w:r>
      <w:r>
        <w:rPr>
          <w:color w:val="000000"/>
        </w:rPr>
        <w:t>亿年以前形成的，那时候地球的温度很高，地面上的环境与现在的完全不同：天空中或赤日炎炎，或电闪雷鸣，地面上火山喷发，熔岩横流．从</w:t>
      </w:r>
      <w:r>
        <w:rPr>
          <w:color w:val="000000"/>
        </w:rPr>
        <w:t>火山中喷出的气体，如水蒸气、氢气、氨、甲烷、二氧化碳、硫化氢等构成了原始的大气层，原始大气中没有氧气．故</w:t>
      </w:r>
      <w:r>
        <w:rPr>
          <w:color w:val="000000"/>
        </w:rPr>
        <w:t>A</w:t>
      </w:r>
      <w:r>
        <w:rPr>
          <w:color w:val="000000"/>
        </w:rPr>
        <w:t>符合题意．</w:t>
      </w:r>
    </w:p>
    <w:p w:rsidR="00182047">
      <w:pPr>
        <w:spacing w:after="0"/>
      </w:pPr>
      <w:r>
        <w:rPr>
          <w:color w:val="000000"/>
        </w:rPr>
        <w:t>故选：</w:t>
      </w:r>
      <w:r>
        <w:rPr>
          <w:color w:val="000000"/>
        </w:rPr>
        <w:t>A</w:t>
      </w:r>
      <w:r>
        <w:rPr>
          <w:color w:val="000000"/>
        </w:rPr>
        <w:t>．</w:t>
      </w:r>
    </w:p>
    <w:p w:rsidR="00182047">
      <w:pPr>
        <w:spacing w:after="0"/>
      </w:pPr>
      <w:r>
        <w:rPr>
          <w:color w:val="000000"/>
        </w:rPr>
        <w:t>【分析】原始大气的主要成分是氨、氢、甲烷、水蒸气．水是原始大气的主要成分，当时由于大气中没有氧气，据此解答．</w:t>
      </w:r>
    </w:p>
    <w:p w:rsidR="00182047">
      <w:pPr>
        <w:spacing w:after="0"/>
      </w:pPr>
      <w:r>
        <w:rPr>
          <w:color w:val="000000"/>
        </w:rPr>
        <w:t>6.</w:t>
      </w:r>
      <w:r>
        <w:rPr>
          <w:color w:val="0000FF"/>
        </w:rPr>
        <w:t>【答案】</w:t>
      </w:r>
      <w:r>
        <w:rPr>
          <w:color w:val="000000"/>
        </w:rPr>
        <w:t xml:space="preserve"> C   </w:t>
      </w:r>
    </w:p>
    <w:p w:rsidR="005C6D03">
      <w:pPr>
        <w:spacing w:after="0"/>
      </w:pPr>
      <w:r>
        <w:rPr>
          <w:color w:val="0000FF"/>
        </w:rPr>
        <w:t>【解析】</w:t>
      </w:r>
      <w:r>
        <w:rPr>
          <w:color w:val="000000"/>
        </w:rPr>
        <w:t>【解答】解：</w:t>
      </w:r>
      <w:r>
        <w:rPr>
          <w:color w:val="000000"/>
        </w:rPr>
        <w:t>ABD</w:t>
      </w:r>
      <w:r>
        <w:rPr>
          <w:color w:val="000000"/>
        </w:rPr>
        <w:t>、适者生存，不适者被淘汰，这就是自然选择．鱼的背部是深色、腹部是白色，螂的体色与周围环境色彩相似，草原上野兔的保护色和鹰锐利的目光，都是长期自然选择的结果，故</w:t>
      </w:r>
      <w:r>
        <w:rPr>
          <w:color w:val="000000"/>
        </w:rPr>
        <w:t>ABD</w:t>
      </w:r>
      <w:r>
        <w:rPr>
          <w:color w:val="000000"/>
        </w:rPr>
        <w:t>不符合题意；</w:t>
      </w:r>
    </w:p>
    <w:p w:rsidR="00182047">
      <w:pPr>
        <w:spacing w:after="0"/>
      </w:pPr>
      <w:r>
        <w:rPr>
          <w:color w:val="000000"/>
        </w:rPr>
        <w:t>C</w:t>
      </w:r>
      <w:r>
        <w:rPr>
          <w:color w:val="000000"/>
        </w:rPr>
        <w:t>、小猫的毛色不同，体现了子代个体之间性状上的差异性，因此这是一种变异现象，与自然选择无关，故</w:t>
      </w:r>
      <w:r>
        <w:rPr>
          <w:color w:val="000000"/>
        </w:rPr>
        <w:t>C</w:t>
      </w:r>
      <w:r>
        <w:rPr>
          <w:color w:val="000000"/>
        </w:rPr>
        <w:t>符合题意．</w:t>
      </w:r>
    </w:p>
    <w:p w:rsidR="00182047">
      <w:pPr>
        <w:spacing w:after="0"/>
      </w:pPr>
      <w:r>
        <w:rPr>
          <w:color w:val="000000"/>
        </w:rPr>
        <w:t>故选：</w:t>
      </w:r>
      <w:r>
        <w:rPr>
          <w:color w:val="000000"/>
        </w:rPr>
        <w:t>C</w:t>
      </w:r>
      <w:r>
        <w:rPr>
          <w:color w:val="000000"/>
        </w:rPr>
        <w:t>．</w:t>
      </w:r>
    </w:p>
    <w:p w:rsidR="00182047">
      <w:pPr>
        <w:spacing w:after="0"/>
      </w:pPr>
      <w:r>
        <w:rPr>
          <w:color w:val="000000"/>
        </w:rPr>
        <w:t>【分析】遗传是指亲子间在性状上的相似性，变异是指亲子间和子代个体间的差异性即性状的差异．</w:t>
      </w:r>
    </w:p>
    <w:p w:rsidR="00182047">
      <w:pPr>
        <w:spacing w:after="0"/>
      </w:pPr>
      <w:r>
        <w:rPr>
          <w:color w:val="000000"/>
        </w:rPr>
        <w:t>自然界中的生物，通过激烈的生存斗争，适应者生存下来，不适应者被淘汰掉，这就是自然选择；</w:t>
      </w:r>
    </w:p>
    <w:p w:rsidR="00182047">
      <w:pPr>
        <w:spacing w:after="0"/>
      </w:pPr>
      <w:r>
        <w:rPr>
          <w:color w:val="000000"/>
        </w:rPr>
        <w:t>达尔文的自然选择学说，其主要内容有四点：过度繁殖，生存斗争（也叫生存竞争），遗传和变异，适者生存．</w:t>
      </w:r>
    </w:p>
    <w:p w:rsidR="00182047">
      <w:pPr>
        <w:spacing w:after="0"/>
      </w:pPr>
      <w:r>
        <w:rPr>
          <w:color w:val="000000"/>
        </w:rPr>
        <w:t>7.</w:t>
      </w:r>
      <w:r>
        <w:rPr>
          <w:color w:val="0000FF"/>
        </w:rPr>
        <w:t>【答案】</w:t>
      </w:r>
      <w:r>
        <w:rPr>
          <w:color w:val="000000"/>
        </w:rPr>
        <w:t xml:space="preserve"> B   </w:t>
      </w:r>
    </w:p>
    <w:p w:rsidR="00182047">
      <w:pPr>
        <w:spacing w:after="0"/>
      </w:pPr>
      <w:r>
        <w:rPr>
          <w:color w:val="0000FF"/>
        </w:rPr>
        <w:t>【解析】</w:t>
      </w:r>
      <w:r>
        <w:rPr>
          <w:color w:val="000000"/>
        </w:rPr>
        <w:t>【解答】解：在研究人类的起源问题上，有许多学说，我们普遍接受的是达尔文进化论的观点</w:t>
      </w:r>
      <w:r>
        <w:rPr>
          <w:color w:val="000000"/>
        </w:rPr>
        <w:t>，人是由神创造的观点是没有科学依据的，在研究人类等生物的进化中，化石是重要的证据，比如</w:t>
      </w:r>
      <w:r>
        <w:rPr>
          <w:color w:val="000000"/>
        </w:rPr>
        <w:t>1974</w:t>
      </w:r>
      <w:r>
        <w:rPr>
          <w:color w:val="000000"/>
        </w:rPr>
        <w:t>年，科学家在非洲发现了距今</w:t>
      </w:r>
      <w:r>
        <w:rPr>
          <w:color w:val="000000"/>
        </w:rPr>
        <w:t>300</w:t>
      </w:r>
      <w:r>
        <w:rPr>
          <w:color w:val="000000"/>
        </w:rPr>
        <w:t>万年前的古人类化石</w:t>
      </w:r>
      <w:r>
        <w:rPr>
          <w:color w:val="000000"/>
        </w:rPr>
        <w:t>“</w:t>
      </w:r>
      <w:r>
        <w:rPr>
          <w:color w:val="000000"/>
        </w:rPr>
        <w:t>露西</w:t>
      </w:r>
      <w:r>
        <w:rPr>
          <w:color w:val="000000"/>
        </w:rPr>
        <w:t>”</w:t>
      </w:r>
      <w:r>
        <w:rPr>
          <w:color w:val="000000"/>
        </w:rPr>
        <w:t>，而在其它地区没有发现这么古老的人类化石，可以推断非洲是现代入类的起源地，其它地方的应该没有古人类，即使有也是由非洲迁徙过来的．</w:t>
      </w:r>
      <w:r>
        <w:t xml:space="preserve"> </w:t>
      </w:r>
      <w:r>
        <w:rPr>
          <w:color w:val="000000"/>
        </w:rPr>
        <w:t>在距今</w:t>
      </w:r>
      <w:r>
        <w:rPr>
          <w:color w:val="000000"/>
        </w:rPr>
        <w:t>1200</w:t>
      </w:r>
      <w:r>
        <w:rPr>
          <w:color w:val="000000"/>
        </w:rPr>
        <w:t>多万年前，森林古猿广泛分布于非、亚、欧地区，尤其是非洲的热带丛林，森林古猿的</w:t>
      </w:r>
      <w:r>
        <w:rPr>
          <w:color w:val="000000"/>
        </w:rPr>
        <w:t>一支是现代类人猿，以树栖生活为主，另一支却由于环境的改变慢慢的进化成了人类，可见人类和类人猿的关系最近，是近亲，它们有共同的原始祖</w:t>
      </w:r>
      <w:r>
        <w:rPr>
          <w:color w:val="000000"/>
        </w:rPr>
        <w:t>先是森林古猿．可见</w:t>
      </w:r>
      <w:r>
        <w:rPr>
          <w:color w:val="000000"/>
        </w:rPr>
        <w:t>B</w:t>
      </w:r>
      <w:r>
        <w:rPr>
          <w:color w:val="000000"/>
        </w:rPr>
        <w:t>符合题意．</w:t>
      </w:r>
    </w:p>
    <w:p w:rsidR="00182047">
      <w:pPr>
        <w:spacing w:after="0"/>
      </w:pPr>
      <w:r>
        <w:rPr>
          <w:color w:val="000000"/>
        </w:rPr>
        <w:t>故选：</w:t>
      </w:r>
      <w:r>
        <w:rPr>
          <w:color w:val="000000"/>
        </w:rPr>
        <w:t>B</w:t>
      </w:r>
    </w:p>
    <w:p w:rsidR="00182047">
      <w:pPr>
        <w:spacing w:after="0"/>
      </w:pPr>
      <w:r>
        <w:rPr>
          <w:color w:val="000000"/>
        </w:rPr>
        <w:t>【分析】此题主要考查的是人类的起源和发展，思考解答．</w:t>
      </w:r>
    </w:p>
    <w:p w:rsidR="00182047">
      <w:pPr>
        <w:spacing w:after="0"/>
      </w:pPr>
      <w:r>
        <w:rPr>
          <w:color w:val="000000"/>
        </w:rPr>
        <w:t>8.</w:t>
      </w:r>
      <w:r>
        <w:rPr>
          <w:color w:val="0000FF"/>
        </w:rPr>
        <w:t>【答案】</w:t>
      </w:r>
      <w:r>
        <w:rPr>
          <w:color w:val="000000"/>
        </w:rPr>
        <w:t xml:space="preserve"> B   </w:t>
      </w:r>
    </w:p>
    <w:p w:rsidR="005C6D03">
      <w:pPr>
        <w:spacing w:after="0"/>
      </w:pPr>
      <w:r>
        <w:rPr>
          <w:color w:val="0000FF"/>
        </w:rPr>
        <w:t>【解析】</w:t>
      </w:r>
      <w:r>
        <w:rPr>
          <w:i/>
          <w:color w:val="000000"/>
        </w:rPr>
        <w:t>【分析】</w:t>
      </w:r>
      <w:r>
        <w:rPr>
          <w:color w:val="000000"/>
        </w:rPr>
        <w:t>自然界中的生物，通过激烈的生存斗争，适应者生存下来，不适应者被淘汰掉，这就是自然选择；长颈鹿的颈很长，是在长期的生存斗争中自然选择的结果．</w:t>
      </w:r>
    </w:p>
    <w:p w:rsidR="00182047">
      <w:pPr>
        <w:spacing w:after="0"/>
      </w:pPr>
      <w:r>
        <w:rPr>
          <w:color w:val="000000"/>
        </w:rPr>
        <w:t>【解答】</w:t>
      </w:r>
      <w:r>
        <w:rPr>
          <w:color w:val="000000"/>
        </w:rPr>
        <w:t>A</w:t>
      </w:r>
      <w:r>
        <w:rPr>
          <w:color w:val="000000"/>
        </w:rPr>
        <w:t>、农田害虫本身存在着有强有弱抗药性的变异，在有毒农药长期的自然选择作用下，农田害虫抗药性得到积累加强．故不符合题意；</w:t>
      </w:r>
      <w:r>
        <w:br/>
      </w:r>
      <w:r>
        <w:rPr>
          <w:color w:val="000000"/>
        </w:rPr>
        <w:t>B</w:t>
      </w:r>
      <w:r>
        <w:rPr>
          <w:color w:val="000000"/>
        </w:rPr>
        <w:t>、野兔的保护色越逼真，越能生存下来，并繁殖后代，这是适者生存，经过若干代的自然选择保护色得到积累加强；鹰有锐利的目光容易发现食物野兔，能获得食物而生存，否则就会不适者被淘汰．是长期相互选择的结果．故符合题意；</w:t>
      </w:r>
      <w:r>
        <w:br/>
      </w:r>
      <w:r>
        <w:rPr>
          <w:color w:val="000000"/>
        </w:rPr>
        <w:t>C</w:t>
      </w:r>
      <w:r>
        <w:rPr>
          <w:color w:val="000000"/>
        </w:rPr>
        <w:t>、北极熊的体色存在着白色和非白色的变异，在自然选择的长期作用下，生活在冰天雪地的北极熊白色性状适于环境而得到积累加强．故不符合题意；</w:t>
      </w:r>
      <w:r>
        <w:br/>
      </w:r>
      <w:r>
        <w:rPr>
          <w:color w:val="000000"/>
        </w:rPr>
        <w:t>D</w:t>
      </w:r>
      <w:r>
        <w:rPr>
          <w:color w:val="000000"/>
        </w:rPr>
        <w:t>、长颈鹿经常努力伸长颈和前肢去吃树上的叶子，可以使颈和前肢都变得很长，这种变异是环境改变引起的，遗传物质没有发生改变，所以不能遗传．因此长颈鹿的颈和前肢都变得很长</w:t>
      </w:r>
      <w:r>
        <w:rPr>
          <w:color w:val="000000"/>
        </w:rPr>
        <w:t>是自然选择的结果．故不符合题意．</w:t>
      </w:r>
      <w:r>
        <w:br/>
      </w:r>
      <w:r>
        <w:rPr>
          <w:color w:val="000000"/>
        </w:rPr>
        <w:t>故选：</w:t>
      </w:r>
      <w:r>
        <w:rPr>
          <w:color w:val="000000"/>
        </w:rPr>
        <w:t>B</w:t>
      </w:r>
      <w:r>
        <w:rPr>
          <w:color w:val="000000"/>
        </w:rPr>
        <w:t>．</w:t>
      </w:r>
    </w:p>
    <w:p w:rsidR="00182047">
      <w:pPr>
        <w:spacing w:after="0"/>
      </w:pPr>
      <w:r>
        <w:rPr>
          <w:color w:val="000000"/>
        </w:rPr>
        <w:t>9.</w:t>
      </w:r>
      <w:r>
        <w:rPr>
          <w:color w:val="0000FF"/>
        </w:rPr>
        <w:t>【答案】</w:t>
      </w:r>
      <w:r>
        <w:rPr>
          <w:color w:val="000000"/>
        </w:rPr>
        <w:t xml:space="preserve"> C   </w:t>
      </w:r>
    </w:p>
    <w:p w:rsidR="005C6D03">
      <w:pPr>
        <w:spacing w:after="0"/>
      </w:pPr>
      <w:r>
        <w:rPr>
          <w:color w:val="0000FF"/>
        </w:rPr>
        <w:t>【解析】</w:t>
      </w:r>
      <w:r>
        <w:rPr>
          <w:color w:val="000000"/>
        </w:rPr>
        <w:t>【解答】解：始祖鸟化石，表明始祖鸟具有鸟类的特征，前肢特化为翼，已经具有羽毛，而且羽毛也有了分化，具有飞翔，并且掌骨和腕骨有了愈合；又具有爬行动物的特征，翼的末端有爪，口内有齿．始祖鸟化石最明显的特征是它的第二个脚趾可以过度伸展，与小盗龙、鸟脚龙等恐龙的脚部几乎一样；此外，始祖鸟的第一个脚趾向内生长，不像鸟类的脚趾那样向外伸展；而且它的颚骨向四方放射生长，有明显的兽脚恐龙遗传特征．科学家说，这具化石不仅显示出鸟类起源于兽脚恐龙．即</w:t>
      </w:r>
      <w:r>
        <w:rPr>
          <w:color w:val="000000"/>
        </w:rPr>
        <w:t>鸟类是有爬行动物进化来的．故选：</w:t>
      </w:r>
      <w:r>
        <w:rPr>
          <w:color w:val="000000"/>
        </w:rPr>
        <w:t>C</w:t>
      </w:r>
      <w:r>
        <w:rPr>
          <w:color w:val="000000"/>
        </w:rPr>
        <w:t>．</w:t>
      </w:r>
    </w:p>
    <w:p w:rsidR="00182047">
      <w:pPr>
        <w:spacing w:after="0"/>
      </w:pPr>
      <w:r>
        <w:rPr>
          <w:color w:val="000000"/>
        </w:rPr>
        <w:t>【分析】此题考查的知识点是始祖鸟化石．解答时可以从始祖鸟化石的特征和意义方面来切入．</w:t>
      </w:r>
    </w:p>
    <w:p w:rsidR="00182047">
      <w:pPr>
        <w:spacing w:after="0"/>
      </w:pPr>
      <w:r>
        <w:rPr>
          <w:color w:val="000000"/>
        </w:rPr>
        <w:t>10.</w:t>
      </w:r>
      <w:r>
        <w:rPr>
          <w:color w:val="0000FF"/>
        </w:rPr>
        <w:t>【答案】</w:t>
      </w:r>
      <w:r>
        <w:rPr>
          <w:color w:val="000000"/>
        </w:rPr>
        <w:t xml:space="preserve"> A   </w:t>
      </w:r>
    </w:p>
    <w:p w:rsidR="00182047">
      <w:pPr>
        <w:spacing w:after="0"/>
      </w:pPr>
      <w:r>
        <w:rPr>
          <w:color w:val="0000FF"/>
        </w:rPr>
        <w:t>【解析】</w:t>
      </w:r>
      <w:r>
        <w:rPr>
          <w:color w:val="000000"/>
        </w:rPr>
        <w:t>【解答】</w:t>
      </w:r>
      <w:r>
        <w:rPr>
          <w:color w:val="000000"/>
        </w:rPr>
        <w:t>A</w:t>
      </w:r>
      <w:r>
        <w:rPr>
          <w:color w:val="000000"/>
        </w:rPr>
        <w:t>、生物中普遍存在着变异现象，变异是不定向的，有的变异适应环境，有的变异不适应环境，</w:t>
      </w:r>
      <w:r>
        <w:rPr>
          <w:color w:val="000000"/>
        </w:rPr>
        <w:t>A</w:t>
      </w:r>
      <w:r>
        <w:rPr>
          <w:color w:val="000000"/>
        </w:rPr>
        <w:t>说法错误，</w:t>
      </w:r>
      <w:r>
        <w:rPr>
          <w:color w:val="000000"/>
        </w:rPr>
        <w:t>A</w:t>
      </w:r>
      <w:r>
        <w:rPr>
          <w:color w:val="000000"/>
        </w:rPr>
        <w:t>符合题意。</w:t>
      </w:r>
      <w:r>
        <w:br/>
      </w:r>
      <w:r>
        <w:rPr>
          <w:color w:val="000000"/>
        </w:rPr>
        <w:t>B</w:t>
      </w:r>
      <w:r>
        <w:rPr>
          <w:color w:val="000000"/>
        </w:rPr>
        <w:t>、在激烈的生存斗争中，凡是生存下来的生物都是适应环境的，而被淘汰的生物都是不适应环境的，这就是适者生存，不适合淘汰，</w:t>
      </w:r>
      <w:r>
        <w:rPr>
          <w:color w:val="000000"/>
        </w:rPr>
        <w:t>B</w:t>
      </w:r>
      <w:r>
        <w:rPr>
          <w:color w:val="000000"/>
        </w:rPr>
        <w:t>说法正确，</w:t>
      </w:r>
      <w:r>
        <w:rPr>
          <w:color w:val="000000"/>
        </w:rPr>
        <w:t>B</w:t>
      </w:r>
      <w:r>
        <w:rPr>
          <w:color w:val="000000"/>
        </w:rPr>
        <w:t>不符合题意。</w:t>
      </w:r>
      <w:r>
        <w:br/>
      </w:r>
      <w:r>
        <w:rPr>
          <w:color w:val="000000"/>
        </w:rPr>
        <w:t>C</w:t>
      </w:r>
      <w:r>
        <w:rPr>
          <w:color w:val="000000"/>
        </w:rPr>
        <w:t>、生物普遍具有很强的繁殖力，即绝大多数生物都有过度繁殖的倾向，</w:t>
      </w:r>
      <w:r>
        <w:rPr>
          <w:color w:val="000000"/>
        </w:rPr>
        <w:t>C</w:t>
      </w:r>
      <w:r>
        <w:rPr>
          <w:color w:val="000000"/>
        </w:rPr>
        <w:t>说法正确，</w:t>
      </w:r>
      <w:r>
        <w:rPr>
          <w:color w:val="000000"/>
        </w:rPr>
        <w:t>C</w:t>
      </w:r>
      <w:r>
        <w:rPr>
          <w:color w:val="000000"/>
        </w:rPr>
        <w:t>不符合题意</w:t>
      </w:r>
      <w:r>
        <w:rPr>
          <w:color w:val="000000"/>
        </w:rPr>
        <w:t>。</w:t>
      </w:r>
      <w:r>
        <w:br/>
      </w:r>
      <w:r>
        <w:rPr>
          <w:color w:val="000000"/>
        </w:rPr>
        <w:t>D</w:t>
      </w:r>
      <w:r>
        <w:rPr>
          <w:color w:val="000000"/>
        </w:rPr>
        <w:t>、大多数生物都有过度繁殖的倾向，但是生物赖以生存的空间和食物又是有限的，因此任何一种生物在生活过程中都必须为生存而进行斗争，</w:t>
      </w:r>
      <w:r>
        <w:rPr>
          <w:color w:val="000000"/>
        </w:rPr>
        <w:t>D</w:t>
      </w:r>
      <w:r>
        <w:rPr>
          <w:color w:val="000000"/>
        </w:rPr>
        <w:t>说法正确，</w:t>
      </w:r>
      <w:r>
        <w:rPr>
          <w:color w:val="000000"/>
        </w:rPr>
        <w:t>D</w:t>
      </w:r>
      <w:r>
        <w:rPr>
          <w:color w:val="000000"/>
        </w:rPr>
        <w:t>不符合题意。</w:t>
      </w:r>
      <w:r>
        <w:br/>
      </w:r>
      <w:r>
        <w:rPr>
          <w:color w:val="000000"/>
        </w:rPr>
        <w:t>故答案为：</w:t>
      </w:r>
      <w:r>
        <w:rPr>
          <w:color w:val="000000"/>
        </w:rPr>
        <w:t>A</w:t>
      </w:r>
    </w:p>
    <w:p w:rsidR="00182047">
      <w:pPr>
        <w:spacing w:after="0"/>
      </w:pPr>
      <w:r>
        <w:rPr>
          <w:color w:val="000000"/>
        </w:rPr>
        <w:t>【分析】本题考查自然选择的含义，需要理解：自然选择主要内容有四点：过度繁殖，生存斗争（也叫生存竞争），遗传和变异，适者生存，其中，变异是不定向的，为生物进化提供了原材料；选择是定向的，选择的是适应环境的，生物只有适应不断变化的环境，才能生存和发展。</w:t>
      </w:r>
    </w:p>
    <w:p w:rsidR="00182047">
      <w:pPr>
        <w:spacing w:after="0"/>
      </w:pPr>
      <w:r>
        <w:rPr>
          <w:color w:val="000000"/>
        </w:rPr>
        <w:t>11.</w:t>
      </w:r>
      <w:r>
        <w:rPr>
          <w:color w:val="0000FF"/>
        </w:rPr>
        <w:t>【答案】</w:t>
      </w:r>
      <w:r>
        <w:rPr>
          <w:color w:val="000000"/>
        </w:rPr>
        <w:t xml:space="preserve"> A   </w:t>
      </w:r>
    </w:p>
    <w:p w:rsidR="00182047">
      <w:pPr>
        <w:spacing w:after="0"/>
      </w:pPr>
      <w:r>
        <w:rPr>
          <w:color w:val="0000FF"/>
        </w:rPr>
        <w:t>【解析】</w:t>
      </w:r>
      <w:r>
        <w:rPr>
          <w:color w:val="000000"/>
        </w:rPr>
        <w:t>【解答】化石在地层中出现的顺序，是人们研究生物进化的一个</w:t>
      </w:r>
      <w:r>
        <w:rPr>
          <w:color w:val="000000"/>
        </w:rPr>
        <w:t>重要的方面，不同生物化石的出现和地层的形成，有着平行的关系，也就是说，在越古老的地层中，挖掘出的化石所代表的生物，结构越简单，分类地位越低等，水生生物的化石也越多，在距今越近的地层中，挖掘出的化石所代表的生物，结构越复杂，分类地位越高等，陆生生物的化石也越多。这种现象说明了生物是由简单到复杂、由低等到高等、由水生到陆生逐渐进化而来的，另外，从图中可以发现</w:t>
      </w:r>
      <w:r>
        <w:rPr>
          <w:color w:val="000000"/>
        </w:rPr>
        <w:t>△</w:t>
      </w:r>
      <w:r>
        <w:rPr>
          <w:color w:val="000000"/>
        </w:rPr>
        <w:t>在底层出现的较单一，说明生物较简单、低等，上一层出现</w:t>
      </w:r>
      <w:r>
        <w:rPr>
          <w:color w:val="000000"/>
        </w:rPr>
        <w:t>“</w:t>
      </w:r>
      <w:r>
        <w:rPr>
          <w:color w:val="000000"/>
        </w:rPr>
        <w:t>口</w:t>
      </w:r>
      <w:r>
        <w:rPr>
          <w:color w:val="000000"/>
        </w:rPr>
        <w:t>”</w:t>
      </w:r>
      <w:r>
        <w:rPr>
          <w:color w:val="000000"/>
        </w:rPr>
        <w:t>较高等，最上一层出现</w:t>
      </w:r>
      <w:r>
        <w:rPr>
          <w:color w:val="000000"/>
        </w:rPr>
        <w:t>☆</w:t>
      </w:r>
      <w:r>
        <w:rPr>
          <w:color w:val="000000"/>
        </w:rPr>
        <w:t>说明更高等，因此三类生物的进化关系最可能是</w:t>
      </w:r>
      <w:r>
        <w:rPr>
          <w:color w:val="000000"/>
        </w:rPr>
        <w:t>△→</w:t>
      </w:r>
      <w:r>
        <w:rPr>
          <w:color w:val="000000"/>
        </w:rPr>
        <w:t>口</w:t>
      </w:r>
      <w:r>
        <w:rPr>
          <w:color w:val="000000"/>
        </w:rPr>
        <w:t>→☆</w:t>
      </w:r>
      <w:r>
        <w:rPr>
          <w:color w:val="000000"/>
        </w:rPr>
        <w:t>。</w:t>
      </w:r>
    </w:p>
    <w:p w:rsidR="00182047">
      <w:pPr>
        <w:spacing w:after="0"/>
      </w:pPr>
      <w:r>
        <w:rPr>
          <w:color w:val="000000"/>
        </w:rPr>
        <w:t>故答案为：</w:t>
      </w:r>
      <w:r>
        <w:rPr>
          <w:color w:val="000000"/>
        </w:rPr>
        <w:t>A</w:t>
      </w:r>
    </w:p>
    <w:p w:rsidR="00182047">
      <w:pPr>
        <w:spacing w:after="0"/>
      </w:pPr>
      <w:r>
        <w:rPr>
          <w:color w:val="000000"/>
        </w:rPr>
        <w:t>【分</w:t>
      </w:r>
      <w:r>
        <w:rPr>
          <w:color w:val="000000"/>
        </w:rPr>
        <w:t>析】化石是保存在地层中的古代生物的遗体、遗物或生活痕迹。化石是研究生物进化最重要的、最直接的证据。科学家比较各个地层的化石后发现，在越古老的地层里，成为化石的生物结构越简单、越低等；在越新的地层里，成为化石的生物结构越复杂、高等。据此答题。</w:t>
      </w:r>
    </w:p>
    <w:p w:rsidR="00182047">
      <w:pPr>
        <w:spacing w:after="0"/>
      </w:pPr>
      <w:r>
        <w:rPr>
          <w:color w:val="000000"/>
        </w:rPr>
        <w:t>12.</w:t>
      </w:r>
      <w:r>
        <w:rPr>
          <w:color w:val="0000FF"/>
        </w:rPr>
        <w:t>【答案】</w:t>
      </w:r>
      <w:r>
        <w:rPr>
          <w:color w:val="000000"/>
        </w:rPr>
        <w:t xml:space="preserve"> B   </w:t>
      </w:r>
    </w:p>
    <w:p w:rsidR="005C6D03">
      <w:pPr>
        <w:spacing w:after="0"/>
      </w:pPr>
      <w:r>
        <w:rPr>
          <w:color w:val="0000FF"/>
        </w:rPr>
        <w:t>【解析】</w:t>
      </w:r>
      <w:r>
        <w:rPr>
          <w:color w:val="000000"/>
        </w:rPr>
        <w:t>【解答】解：在青霉素刚被使用的时候，能够杀死大多数类型的细菌．但少数细菌由于变异而具有抵抗青霉素的特性，不能被青霉素杀死而生存下来，并将这些变异遗传给下一代．因此，下一代就有更多的具有抗药性的个体，经过青霉素的长期选择积累了细菌的抗药性，就形成了抗药性的细菌．</w:t>
      </w:r>
    </w:p>
    <w:p w:rsidR="00182047">
      <w:pPr>
        <w:spacing w:after="0"/>
      </w:pPr>
      <w:r>
        <w:rPr>
          <w:color w:val="000000"/>
        </w:rPr>
        <w:t>故选：</w:t>
      </w:r>
      <w:r>
        <w:rPr>
          <w:color w:val="000000"/>
        </w:rPr>
        <w:t>B</w:t>
      </w:r>
      <w:r>
        <w:rPr>
          <w:color w:val="000000"/>
        </w:rPr>
        <w:t>．</w:t>
      </w:r>
    </w:p>
    <w:p w:rsidR="00182047">
      <w:pPr>
        <w:spacing w:after="0"/>
      </w:pPr>
      <w:r>
        <w:rPr>
          <w:color w:val="000000"/>
        </w:rPr>
        <w:t>【分析】达尔文认为，在生存斗争中，具有有利变异的个体，容易在生存斗争中获胜而生存下去．反之，具有不利变异的个体，则容易在生存斗争中失败而死亡．这就是说，凡是生存下来的生物都是适应环境的，而被淘汰的生物都是对环境不适应的，这就是适者生存．</w:t>
      </w:r>
      <w:r>
        <w:rPr>
          <w:color w:val="000000"/>
        </w:rPr>
        <w:t>达尔文把在生存斗争中，适者生存、不适者被淘汰的过程叫做自然选择．达尔文认为，自然选择过程是一个长期的、缓慢的、连续的过程．由于生存斗争不断地进行，因而自然选择也是不断地进行，通过一代代的生存环境的选择作用，物种变异被定向地向着一个方向积累，于是性状逐渐和原来的祖先不同了，这样新的物种就形成了．</w:t>
      </w:r>
    </w:p>
    <w:p w:rsidR="00182047">
      <w:pPr>
        <w:spacing w:after="0"/>
      </w:pPr>
      <w:r>
        <w:rPr>
          <w:color w:val="000000"/>
        </w:rPr>
        <w:t>13.</w:t>
      </w:r>
      <w:r>
        <w:rPr>
          <w:color w:val="0000FF"/>
        </w:rPr>
        <w:t>【答案】</w:t>
      </w:r>
      <w:r>
        <w:rPr>
          <w:color w:val="000000"/>
        </w:rPr>
        <w:t xml:space="preserve"> B   </w:t>
      </w:r>
    </w:p>
    <w:p w:rsidR="005C6D03">
      <w:pPr>
        <w:spacing w:after="0"/>
      </w:pPr>
      <w:r>
        <w:rPr>
          <w:color w:val="0000FF"/>
        </w:rPr>
        <w:t>【解析】</w:t>
      </w:r>
      <w:r>
        <w:rPr>
          <w:color w:val="000000"/>
        </w:rPr>
        <w:t>【解答】解：</w:t>
      </w:r>
      <w:r>
        <w:rPr>
          <w:color w:val="000000"/>
        </w:rPr>
        <w:t>A</w:t>
      </w:r>
      <w:r>
        <w:rPr>
          <w:color w:val="000000"/>
        </w:rPr>
        <w:t>、各类恐龙都属于爬行动物，因此同种动物化石的比较，不能直观说明生物由简单到复杂的进化趋势；不合题意；</w:t>
      </w:r>
    </w:p>
    <w:p w:rsidR="00182047">
      <w:pPr>
        <w:spacing w:after="0"/>
      </w:pPr>
      <w:r>
        <w:rPr>
          <w:color w:val="000000"/>
        </w:rPr>
        <w:t>B</w:t>
      </w:r>
      <w:r>
        <w:rPr>
          <w:color w:val="000000"/>
        </w:rPr>
        <w:t>、各类脊椎动物心脏，由鱼类的一心房一心室，到两栖动物的两心房一</w:t>
      </w:r>
      <w:r>
        <w:rPr>
          <w:color w:val="000000"/>
        </w:rPr>
        <w:t>心室，到爬行动物的两心房一心室心室内有不安全的隔膜，再到鸟类和哺乳类的两心房两心室．因此由各类脊椎动物心脏结构可知，生物进化的趋势是由简单到复杂，由低等到高等．因此，各类脊椎动物心脏结构的比较能直观说明生物由简单到复杂的进化趋势；符合题意；</w:t>
      </w:r>
    </w:p>
    <w:p w:rsidR="00182047">
      <w:pPr>
        <w:spacing w:after="0"/>
      </w:pPr>
      <w:r>
        <w:rPr>
          <w:color w:val="000000"/>
        </w:rPr>
        <w:t>C</w:t>
      </w:r>
      <w:r>
        <w:rPr>
          <w:color w:val="000000"/>
        </w:rPr>
        <w:t>、山旺发现的鸟类化石与其他地区鸟类化石，都属于鸟类化石，不能直观说明生物由简单到复杂的进化趋势；不合题意；</w:t>
      </w:r>
    </w:p>
    <w:p w:rsidR="00182047">
      <w:pPr>
        <w:spacing w:after="0"/>
      </w:pPr>
      <w:r>
        <w:rPr>
          <w:color w:val="000000"/>
        </w:rPr>
        <w:t>D</w:t>
      </w:r>
      <w:r>
        <w:rPr>
          <w:color w:val="000000"/>
        </w:rPr>
        <w:t>、人和几种脊椎动物上肢结构的比较，不能直观说明生物由简单到复杂的进化趋势；不合题意．</w:t>
      </w:r>
    </w:p>
    <w:p w:rsidR="00182047">
      <w:pPr>
        <w:spacing w:after="0"/>
      </w:pPr>
      <w:r>
        <w:rPr>
          <w:color w:val="000000"/>
        </w:rPr>
        <w:t>故选：</w:t>
      </w:r>
      <w:r>
        <w:rPr>
          <w:color w:val="000000"/>
        </w:rPr>
        <w:t>B</w:t>
      </w:r>
      <w:r>
        <w:rPr>
          <w:color w:val="000000"/>
        </w:rPr>
        <w:t>．</w:t>
      </w:r>
    </w:p>
    <w:p w:rsidR="00182047">
      <w:pPr>
        <w:spacing w:after="0"/>
      </w:pPr>
      <w:r>
        <w:rPr>
          <w:color w:val="000000"/>
        </w:rPr>
        <w:t>【分析】在研究生物的进化的过程中，化石是重要的证据，越古老的</w:t>
      </w:r>
      <w:r>
        <w:rPr>
          <w:color w:val="000000"/>
        </w:rPr>
        <w:t>地层中，形成化石的生物越简单、低等、水生生物较多．越晚近的地层中，形成化石的生物越复杂、高等、陆生生物较多，因此证明生物进化的总体趋势是从简单到复杂，从低等到高等，从水生到陆生．</w:t>
      </w:r>
    </w:p>
    <w:p w:rsidR="00182047">
      <w:pPr>
        <w:spacing w:after="0"/>
      </w:pPr>
      <w:r>
        <w:rPr>
          <w:color w:val="000000"/>
        </w:rPr>
        <w:t>14.</w:t>
      </w:r>
      <w:r>
        <w:rPr>
          <w:color w:val="0000FF"/>
        </w:rPr>
        <w:t>【答案】</w:t>
      </w:r>
      <w:r>
        <w:rPr>
          <w:color w:val="000000"/>
        </w:rPr>
        <w:t xml:space="preserve"> C   </w:t>
      </w:r>
    </w:p>
    <w:p w:rsidR="005C6D03">
      <w:pPr>
        <w:spacing w:after="0"/>
      </w:pPr>
      <w:r>
        <w:rPr>
          <w:color w:val="0000FF"/>
        </w:rPr>
        <w:t>【解析】</w:t>
      </w:r>
      <w:r>
        <w:rPr>
          <w:color w:val="000000"/>
        </w:rPr>
        <w:t>【解答】化学起源学说认为：原始地球的温度很高，地面环境与现在完全不同：天空中赤日炎炎、电闪雷鸣，地面上火山喷发、熔岩横流；从火山中喷出的气体，如水蒸气、氨、甲烷等构成了原始的大</w:t>
      </w:r>
      <w:r>
        <w:rPr>
          <w:color w:val="000000"/>
        </w:rPr>
        <w:t>气层，与现在的大气成分明显不同的是原始大气中没有游离的氧；原始大气在高温、紫外线以及雷电等自然条件的长期作用下，形成了许多</w:t>
      </w:r>
      <w:r>
        <w:rPr>
          <w:color w:val="000000"/>
        </w:rPr>
        <w:t>简单的有机物，随着地球温度的逐渐降低，原始大气中的水蒸气凝结成雨降落到地面上，这些有机物随着雨水进入湖泊和河流，最终汇集到原始的海洋中．原始的海洋就像一盆稀薄的热汤，其中所含的有机物，不断的相互作用，形成复杂的有机物，经过及其漫长的岁月，逐渐形成了原始生命．可见生命起源于原始海洋．可见</w:t>
      </w:r>
      <w:r>
        <w:rPr>
          <w:color w:val="000000"/>
        </w:rPr>
        <w:t>C</w:t>
      </w:r>
      <w:r>
        <w:rPr>
          <w:color w:val="000000"/>
        </w:rPr>
        <w:t>符合题意．</w:t>
      </w:r>
    </w:p>
    <w:p w:rsidR="00182047">
      <w:pPr>
        <w:spacing w:after="0"/>
      </w:pPr>
      <w:r>
        <w:rPr>
          <w:color w:val="000000"/>
        </w:rPr>
        <w:t>故选：</w:t>
      </w:r>
      <w:r>
        <w:rPr>
          <w:color w:val="000000"/>
        </w:rPr>
        <w:t>C</w:t>
      </w:r>
    </w:p>
    <w:p w:rsidR="00182047">
      <w:pPr>
        <w:spacing w:after="0"/>
      </w:pPr>
      <w:r>
        <w:rPr>
          <w:color w:val="000000"/>
        </w:rPr>
        <w:t>【分析】关生命起源的学说有很多，其中化学起源说是被广大学者普遍接受的生命起源假说．据此解答．</w:t>
      </w:r>
    </w:p>
    <w:p w:rsidR="00182047">
      <w:pPr>
        <w:spacing w:after="0"/>
      </w:pPr>
      <w:r>
        <w:rPr>
          <w:color w:val="000000"/>
        </w:rPr>
        <w:t>15.</w:t>
      </w:r>
      <w:r>
        <w:rPr>
          <w:color w:val="0000FF"/>
        </w:rPr>
        <w:t>【答案】</w:t>
      </w:r>
      <w:r>
        <w:rPr>
          <w:color w:val="000000"/>
        </w:rPr>
        <w:t xml:space="preserve"> A   </w:t>
      </w:r>
    </w:p>
    <w:p w:rsidR="005C6D03">
      <w:pPr>
        <w:spacing w:after="0"/>
      </w:pPr>
      <w:r>
        <w:rPr>
          <w:color w:val="0000FF"/>
        </w:rPr>
        <w:t>【解析】</w:t>
      </w:r>
      <w:r>
        <w:rPr>
          <w:color w:val="000000"/>
        </w:rPr>
        <w:t>【分析】地质学家研究表明，地球大约是在</w:t>
      </w:r>
      <w:r>
        <w:rPr>
          <w:color w:val="000000"/>
        </w:rPr>
        <w:t>46</w:t>
      </w:r>
      <w:r>
        <w:rPr>
          <w:color w:val="000000"/>
        </w:rPr>
        <w:t>亿年以前形成的，那时候地球的温度很高，地面上的环境与现在的完全不同：天空中或赤日炎炎，或电闪雷鸣，地面上火山喷发，熔岩横流，从火山中喷出的气体，如水蒸气、氢气、氨、甲烷、二氧化碳等构成了原始的大气层。</w:t>
      </w:r>
      <w:r>
        <w:br/>
      </w:r>
      <w:r>
        <w:rPr>
          <w:color w:val="000000"/>
        </w:rPr>
        <w:t>【点评】此题为基础知识题，较易，解答此题的关键是熟记原始大气层中没有氧气。</w:t>
      </w:r>
    </w:p>
    <w:p w:rsidR="00182047">
      <w:r>
        <w:t>二、填空题</w:t>
      </w:r>
    </w:p>
    <w:p w:rsidR="005C6D03">
      <w:pPr>
        <w:spacing w:after="0"/>
      </w:pPr>
      <w:r>
        <w:rPr>
          <w:color w:val="000000"/>
        </w:rPr>
        <w:t>16.</w:t>
      </w:r>
      <w:r>
        <w:rPr>
          <w:color w:val="0000FF"/>
        </w:rPr>
        <w:t>【答案】</w:t>
      </w:r>
      <w:r>
        <w:rPr>
          <w:color w:val="000000"/>
        </w:rPr>
        <w:t xml:space="preserve"> </w:t>
      </w:r>
      <w:r>
        <w:rPr>
          <w:color w:val="000000"/>
        </w:rPr>
        <w:t>自然选择</w:t>
      </w:r>
      <w:r>
        <w:t xml:space="preserve"> </w:t>
      </w:r>
      <w:r>
        <w:t>；</w:t>
      </w:r>
      <w:r>
        <w:rPr>
          <w:color w:val="000000"/>
        </w:rPr>
        <w:t>免疫</w:t>
      </w:r>
      <w:r>
        <w:t xml:space="preserve"> </w:t>
      </w:r>
      <w:r>
        <w:t>；</w:t>
      </w:r>
      <w:r>
        <w:rPr>
          <w:color w:val="000000"/>
        </w:rPr>
        <w:t>保护易感人群</w:t>
      </w:r>
      <w:r>
        <w:t xml:space="preserve"> </w:t>
      </w:r>
      <w:r>
        <w:t>；</w:t>
      </w:r>
      <w:r>
        <w:rPr>
          <w:color w:val="000000"/>
        </w:rPr>
        <w:t>传染源</w:t>
      </w:r>
      <w:r>
        <w:t xml:space="preserve"> </w:t>
      </w:r>
      <w:r>
        <w:t>；</w:t>
      </w:r>
      <w:r>
        <w:rPr>
          <w:color w:val="000000"/>
        </w:rPr>
        <w:t>抗体</w:t>
      </w:r>
    </w:p>
    <w:p w:rsidR="005C6D03">
      <w:pPr>
        <w:spacing w:after="0"/>
      </w:pPr>
      <w:r>
        <w:rPr>
          <w:color w:val="0000FF"/>
        </w:rPr>
        <w:t>【解析】</w:t>
      </w:r>
      <w:r>
        <w:rPr>
          <w:color w:val="000000"/>
        </w:rPr>
        <w:t>【解答】解：（</w:t>
      </w:r>
      <w:r>
        <w:rPr>
          <w:color w:val="000000"/>
        </w:rPr>
        <w:t>1</w:t>
      </w:r>
      <w:r>
        <w:rPr>
          <w:color w:val="000000"/>
        </w:rPr>
        <w:t>））细菌，对个体生存有利，并容易遗传给下一代．属于可</w:t>
      </w:r>
      <w:r>
        <w:rPr>
          <w:color w:val="000000"/>
        </w:rPr>
        <w:t xml:space="preserve"> </w:t>
      </w:r>
      <w:r>
        <w:rPr>
          <w:color w:val="000000"/>
        </w:rPr>
        <w:t>遗传的有利变异．在青霉</w:t>
      </w:r>
      <w:r>
        <w:rPr>
          <w:color w:val="000000"/>
        </w:rPr>
        <w:t>素刚被使用的时候，能够杀死大多数类型的细菌．但少数细菌由于变异而具有抵抗青霉素的特性（耐药的变异），不能被青霉素杀死而生存</w:t>
      </w:r>
      <w:r>
        <w:rPr>
          <w:color w:val="000000"/>
        </w:rPr>
        <w:t xml:space="preserve"> </w:t>
      </w:r>
      <w:r>
        <w:rPr>
          <w:color w:val="000000"/>
        </w:rPr>
        <w:t>下来（适者生存），并将这些变异遗传给下一代．因此，下一代就有更多的具有抗药性的个体，经过青霉素的长期选择，就形成了抗药性的超级细菌．因此，</w:t>
      </w:r>
      <w:r>
        <w:rPr>
          <w:color w:val="000000"/>
        </w:rPr>
        <w:t>“</w:t>
      </w:r>
      <w:r>
        <w:rPr>
          <w:color w:val="000000"/>
        </w:rPr>
        <w:t>超级</w:t>
      </w:r>
      <w:r>
        <w:rPr>
          <w:color w:val="000000"/>
        </w:rPr>
        <w:t xml:space="preserve"> </w:t>
      </w:r>
      <w:r>
        <w:rPr>
          <w:color w:val="000000"/>
        </w:rPr>
        <w:t>耐药菌</w:t>
      </w:r>
      <w:r>
        <w:rPr>
          <w:color w:val="000000"/>
        </w:rPr>
        <w:t>”</w:t>
      </w:r>
      <w:r>
        <w:rPr>
          <w:color w:val="000000"/>
        </w:rPr>
        <w:t>的出现，是自然选择的结果．</w:t>
      </w:r>
    </w:p>
    <w:p w:rsidR="00182047">
      <w:pPr>
        <w:spacing w:after="0"/>
      </w:pPr>
      <w:r>
        <w:rPr>
          <w:color w:val="000000"/>
        </w:rPr>
        <w:t>（</w:t>
      </w:r>
      <w:r>
        <w:rPr>
          <w:color w:val="000000"/>
        </w:rPr>
        <w:t>2</w:t>
      </w:r>
      <w:r>
        <w:rPr>
          <w:color w:val="000000"/>
        </w:rPr>
        <w:t>）当防御感染的功能过强是会出现过敏反应．在使用青霉素前必须对患者进行皮试，否则有些患者会因为对青霉素过敏而发生休克甚至死亡．过敏反应是人体免疫功能过强即防御感染飞功能过程所致．因此过敏反应是人体免疫功</w:t>
      </w:r>
      <w:r>
        <w:rPr>
          <w:color w:val="000000"/>
        </w:rPr>
        <w:t>能的体现．</w:t>
      </w:r>
    </w:p>
    <w:p w:rsidR="00182047">
      <w:pPr>
        <w:spacing w:after="0"/>
      </w:pPr>
      <w:r>
        <w:rPr>
          <w:color w:val="000000"/>
        </w:rPr>
        <w:t>（</w:t>
      </w:r>
      <w:r>
        <w:rPr>
          <w:color w:val="000000"/>
        </w:rPr>
        <w:t>3</w:t>
      </w:r>
      <w:r>
        <w:rPr>
          <w:color w:val="000000"/>
        </w:rPr>
        <w:t>）给婴儿进行预防接种属于保护易感人群．</w:t>
      </w:r>
    </w:p>
    <w:p w:rsidR="00182047">
      <w:pPr>
        <w:spacing w:after="0"/>
      </w:pPr>
      <w:r>
        <w:rPr>
          <w:color w:val="000000"/>
        </w:rPr>
        <w:t>（</w:t>
      </w:r>
      <w:r>
        <w:rPr>
          <w:color w:val="000000"/>
        </w:rPr>
        <w:t>4</w:t>
      </w:r>
      <w:r>
        <w:rPr>
          <w:color w:val="000000"/>
        </w:rPr>
        <w:t>）</w:t>
      </w:r>
      <w:r>
        <w:rPr>
          <w:color w:val="000000"/>
        </w:rPr>
        <w:t xml:space="preserve"> </w:t>
      </w:r>
      <w:r>
        <w:rPr>
          <w:color w:val="000000"/>
        </w:rPr>
        <w:t>病原体指能引起传染病的细菌、真菌、病毒和寄生虫等．狂犬病是由狂犬病病毒引起的传染性疾病，因此从传染病的角度来看，狂犬病病毒属于病原体．从传染病流</w:t>
      </w:r>
      <w:r>
        <w:rPr>
          <w:color w:val="000000"/>
        </w:rPr>
        <w:t xml:space="preserve"> </w:t>
      </w:r>
      <w:r>
        <w:rPr>
          <w:color w:val="000000"/>
        </w:rPr>
        <w:t>行的三个基本环节看，携带狂犬病病毒的狗是能够散播病原体的动物，因此携带狂犬病病毒的狗属于传染源；预防狂犬病的唯一措施是在被动物咬伤前或咬伤后及时</w:t>
      </w:r>
      <w:r>
        <w:rPr>
          <w:color w:val="000000"/>
        </w:rPr>
        <w:t xml:space="preserve"> </w:t>
      </w:r>
      <w:r>
        <w:rPr>
          <w:color w:val="000000"/>
        </w:rPr>
        <w:t>注射狂犬疫苗，狂犬疫苗进入人体后会刺激淋巴细胞产生一种抵抗该病原体的特殊蛋白质，叫做抗体，抗体能够协助吞噬细胞来消灭特定的病原体，这种免疫类型只</w:t>
      </w:r>
      <w:r>
        <w:rPr>
          <w:color w:val="000000"/>
        </w:rPr>
        <w:t xml:space="preserve"> </w:t>
      </w:r>
      <w:r>
        <w:rPr>
          <w:color w:val="000000"/>
        </w:rPr>
        <w:t>对特定病原</w:t>
      </w:r>
      <w:r>
        <w:rPr>
          <w:color w:val="000000"/>
        </w:rPr>
        <w:t>体起作用，属于特异性免疫．</w:t>
      </w:r>
    </w:p>
    <w:p w:rsidR="00182047">
      <w:pPr>
        <w:spacing w:after="0"/>
      </w:pPr>
      <w:r>
        <w:rPr>
          <w:color w:val="000000"/>
        </w:rPr>
        <w:t>故答案为：（</w:t>
      </w:r>
      <w:r>
        <w:rPr>
          <w:color w:val="000000"/>
        </w:rPr>
        <w:t>1</w:t>
      </w:r>
      <w:r>
        <w:rPr>
          <w:color w:val="000000"/>
        </w:rPr>
        <w:t>）自然选择；</w:t>
      </w:r>
    </w:p>
    <w:p w:rsidR="00182047">
      <w:pPr>
        <w:spacing w:after="0"/>
      </w:pPr>
      <w:r>
        <w:rPr>
          <w:color w:val="000000"/>
        </w:rPr>
        <w:t>（</w:t>
      </w:r>
      <w:r>
        <w:rPr>
          <w:color w:val="000000"/>
        </w:rPr>
        <w:t>2</w:t>
      </w:r>
      <w:r>
        <w:rPr>
          <w:color w:val="000000"/>
        </w:rPr>
        <w:t>）免疫；</w:t>
      </w:r>
    </w:p>
    <w:p w:rsidR="00182047">
      <w:pPr>
        <w:spacing w:after="0"/>
      </w:pPr>
      <w:r>
        <w:rPr>
          <w:color w:val="000000"/>
        </w:rPr>
        <w:t>（</w:t>
      </w:r>
      <w:r>
        <w:rPr>
          <w:color w:val="000000"/>
        </w:rPr>
        <w:t>3</w:t>
      </w:r>
      <w:r>
        <w:rPr>
          <w:color w:val="000000"/>
        </w:rPr>
        <w:t>）保护易感人群；</w:t>
      </w:r>
    </w:p>
    <w:p w:rsidR="00182047">
      <w:pPr>
        <w:spacing w:after="0"/>
      </w:pPr>
      <w:r>
        <w:rPr>
          <w:color w:val="000000"/>
        </w:rPr>
        <w:t>（</w:t>
      </w:r>
      <w:r>
        <w:rPr>
          <w:color w:val="000000"/>
        </w:rPr>
        <w:t>4</w:t>
      </w:r>
      <w:r>
        <w:rPr>
          <w:color w:val="000000"/>
        </w:rPr>
        <w:t>）传染源；抗体．</w:t>
      </w:r>
    </w:p>
    <w:p w:rsidR="00182047">
      <w:pPr>
        <w:spacing w:after="0"/>
      </w:pPr>
      <w:r>
        <w:rPr>
          <w:color w:val="000000"/>
        </w:rPr>
        <w:t>【分析】（</w:t>
      </w:r>
      <w:r>
        <w:rPr>
          <w:color w:val="000000"/>
        </w:rPr>
        <w:t>1</w:t>
      </w:r>
      <w:r>
        <w:rPr>
          <w:color w:val="000000"/>
        </w:rPr>
        <w:t>）生物在生存斗争中，适者生存、不适者被淘汰的过程叫做自然选择；</w:t>
      </w:r>
    </w:p>
    <w:p w:rsidR="00182047">
      <w:pPr>
        <w:spacing w:after="0"/>
      </w:pPr>
      <w:r>
        <w:rPr>
          <w:color w:val="000000"/>
        </w:rPr>
        <w:t>（</w:t>
      </w:r>
      <w:r>
        <w:rPr>
          <w:color w:val="000000"/>
        </w:rPr>
        <w:t>2</w:t>
      </w:r>
      <w:r>
        <w:rPr>
          <w:color w:val="000000"/>
        </w:rPr>
        <w:t>）免疫是人体的一种生理功能，包括防御、自我稳定、免疫监视的三大功能；</w:t>
      </w:r>
    </w:p>
    <w:p w:rsidR="00182047">
      <w:pPr>
        <w:spacing w:after="0"/>
      </w:pPr>
      <w:r>
        <w:rPr>
          <w:color w:val="000000"/>
        </w:rPr>
        <w:t>（</w:t>
      </w:r>
      <w:r>
        <w:rPr>
          <w:color w:val="000000"/>
        </w:rPr>
        <w:t>3</w:t>
      </w:r>
      <w:r>
        <w:rPr>
          <w:color w:val="000000"/>
        </w:rPr>
        <w:t>）预防传染病的一般措施可分为：控制传染源、切断传播途径、保护易感者；</w:t>
      </w:r>
    </w:p>
    <w:p w:rsidR="00182047">
      <w:pPr>
        <w:spacing w:after="0"/>
      </w:pPr>
      <w:r>
        <w:rPr>
          <w:color w:val="000000"/>
        </w:rPr>
        <w:t>（</w:t>
      </w:r>
      <w:r>
        <w:rPr>
          <w:color w:val="000000"/>
        </w:rPr>
        <w:t>4</w:t>
      </w:r>
      <w:r>
        <w:rPr>
          <w:color w:val="000000"/>
        </w:rPr>
        <w:t>）</w:t>
      </w:r>
      <w:r>
        <w:rPr>
          <w:color w:val="000000"/>
        </w:rPr>
        <w:t xml:space="preserve"> </w:t>
      </w:r>
      <w:r>
        <w:rPr>
          <w:color w:val="000000"/>
        </w:rPr>
        <w:t>传染病是指由病原体引起的，能够在人与人之间、人与动物之间传播的疾病，具有传染性和流行性的特点；抗体是指抗原物质侵入人体后，刺激淋巴细胞产生的一种</w:t>
      </w:r>
      <w:r>
        <w:rPr>
          <w:color w:val="000000"/>
        </w:rPr>
        <w:t xml:space="preserve"> </w:t>
      </w:r>
      <w:r>
        <w:rPr>
          <w:color w:val="000000"/>
        </w:rPr>
        <w:t>抵抗该抗原物质的特殊</w:t>
      </w:r>
      <w:r>
        <w:rPr>
          <w:color w:val="000000"/>
        </w:rPr>
        <w:t>蛋白质，可与</w:t>
      </w:r>
      <w:r>
        <w:rPr>
          <w:color w:val="000000"/>
        </w:rPr>
        <w:t>相应抗原发生特异性结合的免疫球蛋白．主要分布在血清中，也分布于组织液及外分泌液中，引起淋巴细胞产生抗体的抗原物质</w:t>
      </w:r>
      <w:r>
        <w:rPr>
          <w:color w:val="000000"/>
        </w:rPr>
        <w:t xml:space="preserve"> </w:t>
      </w:r>
      <w:r>
        <w:rPr>
          <w:color w:val="000000"/>
        </w:rPr>
        <w:t>就是抗原．抗原包括进入人体的微生物等病原体、异物、异体器官等．</w:t>
      </w:r>
    </w:p>
    <w:p w:rsidR="00182047">
      <w:pPr>
        <w:spacing w:after="0"/>
      </w:pPr>
      <w:r>
        <w:rPr>
          <w:color w:val="000000"/>
        </w:rPr>
        <w:t>17.</w:t>
      </w:r>
      <w:r>
        <w:rPr>
          <w:color w:val="0000FF"/>
        </w:rPr>
        <w:t>【答案】</w:t>
      </w:r>
      <w:r>
        <w:rPr>
          <w:color w:val="000000"/>
        </w:rPr>
        <w:t>物种起源；自然选择学说；多样；适应</w:t>
      </w:r>
      <w:r>
        <w:rPr>
          <w:color w:val="000000"/>
        </w:rPr>
        <w:t xml:space="preserve">  </w:t>
      </w:r>
    </w:p>
    <w:p w:rsidR="00182047">
      <w:pPr>
        <w:spacing w:after="0"/>
      </w:pPr>
      <w:r>
        <w:rPr>
          <w:color w:val="0000FF"/>
        </w:rPr>
        <w:t>【解析】</w:t>
      </w:r>
      <w:r>
        <w:rPr>
          <w:color w:val="000000"/>
        </w:rPr>
        <w:t>【解答】《物种起源》是进化论奠基人达尔文的第一部巨著，讲述生物进化的过程与法则。自然界中各种生物普遍具有很强的繁殖能力，从而能产生大量的后代。而生物赖以生存的食物和空间是有限的，生物为了获取食物和空间，要进行生存斗争。自然界中生物个体都有遗传和变异的特性，只有那些具有有利变异的个体，在生存斗争中才容易生存下来，并将这些变异遗传给下一代，而具有不利变异的个体被淘汰。自然界中的生物，通过激烈的生存斗争，适应者生存，不适应者被淘汰掉，这就是自然选择。生物通过遗传、变异和自然选择，不断进化。</w:t>
      </w:r>
      <w:r>
        <w:br/>
      </w:r>
      <w:r>
        <w:rPr>
          <w:color w:val="000000"/>
        </w:rPr>
        <w:t>【分析】本题主要考查自</w:t>
      </w:r>
      <w:r>
        <w:rPr>
          <w:color w:val="000000"/>
        </w:rPr>
        <w:t>然选择学说相关知识，意在考查考生能记住所学的知识，把握知识间的内在联系。</w:t>
      </w:r>
    </w:p>
    <w:p w:rsidR="005C6D03">
      <w:pPr>
        <w:spacing w:after="0"/>
      </w:pPr>
      <w:r>
        <w:rPr>
          <w:color w:val="000000"/>
        </w:rPr>
        <w:t>18.</w:t>
      </w:r>
      <w:r>
        <w:rPr>
          <w:color w:val="0000FF"/>
        </w:rPr>
        <w:t>【答案】</w:t>
      </w:r>
      <w:r>
        <w:rPr>
          <w:color w:val="000000"/>
        </w:rPr>
        <w:t xml:space="preserve"> </w:t>
      </w:r>
      <w:r>
        <w:rPr>
          <w:color w:val="000000"/>
        </w:rPr>
        <w:t>低等</w:t>
      </w:r>
      <w:r>
        <w:t xml:space="preserve"> </w:t>
      </w:r>
      <w:r>
        <w:t>；</w:t>
      </w:r>
      <w:r>
        <w:rPr>
          <w:color w:val="000000"/>
        </w:rPr>
        <w:t>高等</w:t>
      </w:r>
      <w:r>
        <w:t xml:space="preserve"> </w:t>
      </w:r>
      <w:r>
        <w:t>；</w:t>
      </w:r>
      <w:r>
        <w:rPr>
          <w:color w:val="000000"/>
        </w:rPr>
        <w:t>陆地</w:t>
      </w:r>
    </w:p>
    <w:p w:rsidR="005C6D03">
      <w:pPr>
        <w:spacing w:after="0"/>
      </w:pPr>
      <w:r>
        <w:rPr>
          <w:color w:val="0000FF"/>
        </w:rPr>
        <w:t>【解析】</w:t>
      </w:r>
      <w:r>
        <w:rPr>
          <w:color w:val="000000"/>
        </w:rPr>
        <w:t>【解答】解：在研究生物的进化的过程中，化石是重要的证据，在越古老的地层中，挖掘出的化石所代表的生物，结构越简单，分类地位越低等，水生生物的化石也越多．在距今越近的地层中，挖掘出的化石所代表的生物，结构越复杂，分类地位越高等，陆生生物的化石也越多．因此生物进化的总趋势是由简单到复杂，由低等到高等、由水中生活到陆地生活．</w:t>
      </w:r>
    </w:p>
    <w:p w:rsidR="00182047">
      <w:pPr>
        <w:spacing w:after="0"/>
      </w:pPr>
      <w:r>
        <w:rPr>
          <w:color w:val="000000"/>
        </w:rPr>
        <w:t>【分析】生物进化趋势是：从单细胞到多细胞、从简单到复杂、从低等到高等、从水生到陆生．</w:t>
      </w:r>
    </w:p>
    <w:p w:rsidR="00182047">
      <w:r>
        <w:t>三、解答题</w:t>
      </w:r>
    </w:p>
    <w:p w:rsidR="005C6D03">
      <w:pPr>
        <w:spacing w:after="0"/>
      </w:pPr>
      <w:r>
        <w:rPr>
          <w:color w:val="000000"/>
        </w:rPr>
        <w:t>19.</w:t>
      </w:r>
      <w:r>
        <w:rPr>
          <w:color w:val="0000FF"/>
        </w:rPr>
        <w:t>【答案】</w:t>
      </w:r>
      <w:r>
        <w:rPr>
          <w:color w:val="000000"/>
        </w:rPr>
        <w:t>（</w:t>
      </w:r>
      <w:r>
        <w:rPr>
          <w:color w:val="000000"/>
        </w:rPr>
        <w:t>1</w:t>
      </w:r>
      <w:r>
        <w:rPr>
          <w:color w:val="000000"/>
        </w:rPr>
        <w:t>）差异</w:t>
      </w:r>
      <w:r>
        <w:t xml:space="preserve"> </w:t>
      </w:r>
      <w:r>
        <w:t>；</w:t>
      </w:r>
      <w:r>
        <w:rPr>
          <w:color w:val="000000"/>
        </w:rPr>
        <w:t>遗传</w:t>
      </w:r>
    </w:p>
    <w:p w:rsidR="005C6D03">
      <w:pPr>
        <w:spacing w:after="0"/>
      </w:pPr>
      <w:r>
        <w:rPr>
          <w:color w:val="000000"/>
        </w:rPr>
        <w:t>（</w:t>
      </w:r>
      <w:r>
        <w:rPr>
          <w:color w:val="000000"/>
        </w:rPr>
        <w:t>2</w:t>
      </w:r>
      <w:r>
        <w:rPr>
          <w:color w:val="000000"/>
        </w:rPr>
        <w:t>）有利变异</w:t>
      </w:r>
      <w:r>
        <w:t xml:space="preserve"> </w:t>
      </w:r>
      <w:r>
        <w:t>；</w:t>
      </w:r>
      <w:r>
        <w:rPr>
          <w:color w:val="000000"/>
        </w:rPr>
        <w:t>不利的变异</w:t>
      </w:r>
    </w:p>
    <w:p w:rsidR="005C6D03">
      <w:pPr>
        <w:spacing w:after="0"/>
      </w:pPr>
      <w:r>
        <w:rPr>
          <w:color w:val="000000"/>
        </w:rPr>
        <w:t>（</w:t>
      </w:r>
      <w:r>
        <w:rPr>
          <w:color w:val="000000"/>
        </w:rPr>
        <w:t>3</w:t>
      </w:r>
      <w:r>
        <w:rPr>
          <w:color w:val="000000"/>
        </w:rPr>
        <w:t>）颈长的</w:t>
      </w:r>
      <w:r>
        <w:t xml:space="preserve"> </w:t>
      </w:r>
      <w:r>
        <w:t>；</w:t>
      </w:r>
      <w:r>
        <w:rPr>
          <w:color w:val="000000"/>
        </w:rPr>
        <w:t>颈短的</w:t>
      </w:r>
    </w:p>
    <w:p w:rsidR="005C6D03">
      <w:pPr>
        <w:spacing w:after="0"/>
      </w:pPr>
      <w:r>
        <w:rPr>
          <w:color w:val="000000"/>
        </w:rPr>
        <w:t>（</w:t>
      </w:r>
      <w:r>
        <w:rPr>
          <w:color w:val="000000"/>
        </w:rPr>
        <w:t>4</w:t>
      </w:r>
      <w:r>
        <w:rPr>
          <w:color w:val="000000"/>
        </w:rPr>
        <w:t>）遗传物质</w:t>
      </w:r>
    </w:p>
    <w:p w:rsidR="005C6D03">
      <w:pPr>
        <w:spacing w:after="0"/>
      </w:pPr>
      <w:r>
        <w:rPr>
          <w:color w:val="000000"/>
        </w:rPr>
        <w:t>（</w:t>
      </w:r>
      <w:r>
        <w:rPr>
          <w:color w:val="000000"/>
        </w:rPr>
        <w:t>5</w:t>
      </w:r>
      <w:r>
        <w:rPr>
          <w:color w:val="000000"/>
        </w:rPr>
        <w:t>）生存斗争</w:t>
      </w:r>
      <w:r>
        <w:t xml:space="preserve"> </w:t>
      </w:r>
      <w:r>
        <w:t>；</w:t>
      </w:r>
      <w:r>
        <w:rPr>
          <w:color w:val="000000"/>
        </w:rPr>
        <w:t>生存</w:t>
      </w:r>
      <w:r>
        <w:t xml:space="preserve"> </w:t>
      </w:r>
      <w:r>
        <w:t>；</w:t>
      </w:r>
      <w:r>
        <w:rPr>
          <w:color w:val="000000"/>
        </w:rPr>
        <w:t>淘汰</w:t>
      </w:r>
      <w:r>
        <w:t xml:space="preserve"> </w:t>
      </w:r>
      <w:r>
        <w:t>；</w:t>
      </w:r>
      <w:r>
        <w:rPr>
          <w:color w:val="000000"/>
        </w:rPr>
        <w:t>自然选择</w:t>
      </w:r>
    </w:p>
    <w:p w:rsidR="005C6D03">
      <w:pPr>
        <w:spacing w:after="0"/>
      </w:pPr>
      <w:r>
        <w:rPr>
          <w:color w:val="0000FF"/>
        </w:rPr>
        <w:t>【解析】</w:t>
      </w:r>
      <w:r>
        <w:rPr>
          <w:color w:val="000000"/>
        </w:rPr>
        <w:t>【解答】解：（</w:t>
      </w:r>
      <w:r>
        <w:rPr>
          <w:color w:val="000000"/>
        </w:rPr>
        <w:t>1</w:t>
      </w:r>
      <w:r>
        <w:rPr>
          <w:color w:val="000000"/>
        </w:rPr>
        <w:t>）从图中可以看出，古代的长颈鹿的前肢和颈，有的长，有的短，说明古代长颈鹿祖先的个体之间颈长存在着长短的差异，这是生物的变异现象．颈的长短这些性状是可以遗传的．（</w:t>
      </w:r>
      <w:r>
        <w:rPr>
          <w:color w:val="000000"/>
        </w:rPr>
        <w:t>2</w:t>
      </w:r>
      <w:r>
        <w:rPr>
          <w:color w:val="000000"/>
        </w:rPr>
        <w:t>）、（</w:t>
      </w:r>
      <w:r>
        <w:rPr>
          <w:color w:val="000000"/>
        </w:rPr>
        <w:t>3</w:t>
      </w:r>
      <w:r>
        <w:rPr>
          <w:color w:val="000000"/>
        </w:rPr>
        <w:t>）从图中可以看出，在食物不足的情况下，颈和前肢长的个体能够吃到高处的树叶，就容易生存下去，并且繁殖后代，这是适者生存，属于有利变异；颈短的变异是不利的变异，经过许多代后颈短些的长颈鹿就被淘汰了．（</w:t>
      </w:r>
      <w:r>
        <w:rPr>
          <w:color w:val="000000"/>
        </w:rPr>
        <w:t>4</w:t>
      </w:r>
      <w:r>
        <w:rPr>
          <w:color w:val="000000"/>
        </w:rPr>
        <w:t>）进化过程中，颈和前肢长的个体被逐渐保留下来，说明这样的个体遗传物质发生了改变，是适者生存．（</w:t>
      </w:r>
      <w:r>
        <w:rPr>
          <w:color w:val="000000"/>
        </w:rPr>
        <w:t>5</w:t>
      </w:r>
      <w:r>
        <w:rPr>
          <w:color w:val="000000"/>
        </w:rPr>
        <w:t>）达尔文把自然界中的生物，通过激</w:t>
      </w:r>
      <w:r>
        <w:rPr>
          <w:color w:val="000000"/>
        </w:rPr>
        <w:t>烈的生存斗争，适应者生存下来，不适应者被淘汰掉的过程叫做自然选择．</w:t>
      </w:r>
    </w:p>
    <w:p w:rsidR="00182047">
      <w:pPr>
        <w:spacing w:after="0"/>
      </w:pPr>
      <w:r>
        <w:rPr>
          <w:color w:val="000000"/>
        </w:rPr>
        <w:t>【分析】达尔文认为：古代的长颈鹿存在着颈长和颈短、四肢长和四肢短的变异，这些变异是可以遗传的，四肢和颈长的能够吃到高处的树叶，就容易生存下去，并且繁殖后代；四肢和颈短的个体，吃不到高处的树叶，当环境改变食物缺少时，就会因吃不到足够的树叶而导致营养不良，体质虚弱，本身活下来的可能性很小，留下后代的就会就更小，经过许多代以后，四肢和颈短的长颈鹿就被淘汰了，这样，长颈鹿一代代的进化下去，就成了今天我们看到的长颈鹿．</w:t>
      </w:r>
    </w:p>
    <w:p w:rsidR="00182047">
      <w:r>
        <w:t>四、综合题</w:t>
      </w:r>
    </w:p>
    <w:p w:rsidR="005C6D03">
      <w:pPr>
        <w:spacing w:after="0"/>
      </w:pPr>
      <w:r>
        <w:rPr>
          <w:color w:val="000000"/>
        </w:rPr>
        <w:t>20.</w:t>
      </w:r>
      <w:r>
        <w:rPr>
          <w:color w:val="0000FF"/>
        </w:rPr>
        <w:t>【答案】</w:t>
      </w:r>
      <w:r>
        <w:rPr>
          <w:color w:val="000000"/>
        </w:rPr>
        <w:t xml:space="preserve"> </w:t>
      </w:r>
      <w:r>
        <w:rPr>
          <w:color w:val="000000"/>
        </w:rPr>
        <w:t>（</w:t>
      </w:r>
      <w:r>
        <w:rPr>
          <w:color w:val="000000"/>
        </w:rPr>
        <w:t>1</w:t>
      </w:r>
      <w:r>
        <w:rPr>
          <w:color w:val="000000"/>
        </w:rPr>
        <w:t>）模拟闪电，为物质变化提供能量</w:t>
      </w:r>
    </w:p>
    <w:p w:rsidR="005C6D03">
      <w:pPr>
        <w:spacing w:after="0"/>
      </w:pPr>
      <w:r>
        <w:rPr>
          <w:color w:val="000000"/>
        </w:rPr>
        <w:t>（</w:t>
      </w:r>
      <w:r>
        <w:rPr>
          <w:color w:val="000000"/>
        </w:rPr>
        <w:t>2</w:t>
      </w:r>
      <w:r>
        <w:rPr>
          <w:color w:val="000000"/>
        </w:rPr>
        <w:t>）原始大气</w:t>
      </w:r>
    </w:p>
    <w:p w:rsidR="005C6D03">
      <w:pPr>
        <w:spacing w:after="0"/>
      </w:pPr>
      <w:r>
        <w:rPr>
          <w:color w:val="000000"/>
        </w:rPr>
        <w:t>（</w:t>
      </w:r>
      <w:r>
        <w:rPr>
          <w:color w:val="000000"/>
        </w:rPr>
        <w:t>3</w:t>
      </w:r>
      <w:r>
        <w:rPr>
          <w:color w:val="000000"/>
        </w:rPr>
        <w:t>）</w:t>
      </w:r>
      <w:r>
        <w:rPr>
          <w:color w:val="000000"/>
        </w:rPr>
        <w:t>B</w:t>
      </w:r>
      <w:r>
        <w:br/>
      </w:r>
      <w:r>
        <w:rPr>
          <w:color w:val="000000"/>
        </w:rPr>
        <w:t>（</w:t>
      </w:r>
      <w:r>
        <w:rPr>
          <w:color w:val="000000"/>
        </w:rPr>
        <w:t>4</w:t>
      </w:r>
      <w:r>
        <w:rPr>
          <w:color w:val="000000"/>
        </w:rPr>
        <w:t>）原始地球环境可以由无机物形成有机小分子</w:t>
      </w:r>
    </w:p>
    <w:p w:rsidR="005C6D03">
      <w:pPr>
        <w:spacing w:after="0"/>
      </w:pPr>
      <w:r>
        <w:rPr>
          <w:color w:val="0000FF"/>
        </w:rPr>
        <w:t>【解析】</w:t>
      </w:r>
      <w:r>
        <w:rPr>
          <w:color w:val="000000"/>
        </w:rPr>
        <w:t>【解答】解：米勒通过实验验证了化学起源学说的第一步．在这个实验中，一个盛有水溶液的烧瓶</w:t>
      </w:r>
      <w:r>
        <w:rPr>
          <w:color w:val="000000"/>
        </w:rPr>
        <w:t>d</w:t>
      </w:r>
      <w:r>
        <w:rPr>
          <w:color w:val="000000"/>
        </w:rPr>
        <w:t>代表原始的海洋，其上部</w:t>
      </w:r>
      <w:r>
        <w:rPr>
          <w:color w:val="000000"/>
        </w:rPr>
        <w:t>a</w:t>
      </w:r>
      <w:r>
        <w:rPr>
          <w:color w:val="000000"/>
        </w:rPr>
        <w:t>球型空间里含有氢气、氨气、甲烷和水蒸气等</w:t>
      </w:r>
      <w:r>
        <w:rPr>
          <w:color w:val="000000"/>
        </w:rPr>
        <w:t>“</w:t>
      </w:r>
      <w:r>
        <w:rPr>
          <w:color w:val="000000"/>
        </w:rPr>
        <w:t>还原性大气</w:t>
      </w:r>
      <w:r>
        <w:rPr>
          <w:color w:val="000000"/>
        </w:rPr>
        <w:t>”</w:t>
      </w:r>
      <w:r>
        <w:rPr>
          <w:color w:val="000000"/>
        </w:rPr>
        <w:t>．米勒先给</w:t>
      </w:r>
      <w:r>
        <w:rPr>
          <w:color w:val="000000"/>
        </w:rPr>
        <w:t>c</w:t>
      </w:r>
      <w:r>
        <w:rPr>
          <w:color w:val="000000"/>
        </w:rPr>
        <w:t>烧瓶加热，使水蒸气在管中循环，接着他通过两个电极放电产生电火花，模拟原始天空的闪电，以激发密封装置中的不同气体发生化学反应，而球型空间下部连通的</w:t>
      </w:r>
      <w:r>
        <w:rPr>
          <w:color w:val="000000"/>
        </w:rPr>
        <w:t>b</w:t>
      </w:r>
      <w:r>
        <w:rPr>
          <w:color w:val="000000"/>
        </w:rPr>
        <w:t>冷凝管让反应后的产物和水蒸汽冷却形成液体，又流回底部的烧瓶，即</w:t>
      </w:r>
      <w:r>
        <w:rPr>
          <w:color w:val="000000"/>
        </w:rPr>
        <w:t>模拟降雨的过程．经过一周持续不断的实验和循环之后．米勒分析其化学成分时发现，其中含有包括</w:t>
      </w:r>
      <w:r>
        <w:rPr>
          <w:color w:val="000000"/>
        </w:rPr>
        <w:t>5</w:t>
      </w:r>
      <w:r>
        <w:rPr>
          <w:color w:val="000000"/>
        </w:rPr>
        <w:t>种氨基酸和不同有机酸在内的各种新的有机化合物，米勒的实验试图向人们证实，生命起源的第一步，从无机小分子物质形成有机小分子物质，在原始地球的条件下是完全可能实现的．（</w:t>
      </w:r>
      <w:r>
        <w:rPr>
          <w:color w:val="000000"/>
        </w:rPr>
        <w:t>1</w:t>
      </w:r>
      <w:r>
        <w:rPr>
          <w:color w:val="000000"/>
        </w:rPr>
        <w:t>）在</w:t>
      </w:r>
      <w:r>
        <w:rPr>
          <w:color w:val="000000"/>
        </w:rPr>
        <w:t>a</w:t>
      </w:r>
      <w:r>
        <w:rPr>
          <w:color w:val="000000"/>
        </w:rPr>
        <w:t>处，正、负电极进行火花放电，是模拟原始地球条件下的闪电，以激发密封装置中的不同气体发生化学反应，为物质变化提供能量．（</w:t>
      </w:r>
      <w:r>
        <w:rPr>
          <w:color w:val="000000"/>
        </w:rPr>
        <w:t>2</w:t>
      </w:r>
      <w:r>
        <w:rPr>
          <w:color w:val="000000"/>
        </w:rPr>
        <w:t>）向</w:t>
      </w:r>
      <w:r>
        <w:rPr>
          <w:color w:val="000000"/>
        </w:rPr>
        <w:t>a</w:t>
      </w:r>
      <w:r>
        <w:rPr>
          <w:color w:val="000000"/>
        </w:rPr>
        <w:t>装置内输入的气体是氢气、氨气、甲烷和水蒸气是模拟原始大气，没有的氧气．（</w:t>
      </w:r>
      <w:r>
        <w:rPr>
          <w:color w:val="000000"/>
        </w:rPr>
        <w:t>3</w:t>
      </w:r>
      <w:r>
        <w:rPr>
          <w:color w:val="000000"/>
        </w:rPr>
        <w:t>）米勒搜集到的证据是分析其化学成分时发现，其中含有</w:t>
      </w:r>
      <w:r>
        <w:rPr>
          <w:color w:val="000000"/>
        </w:rPr>
        <w:t>包括</w:t>
      </w:r>
      <w:r>
        <w:rPr>
          <w:color w:val="000000"/>
        </w:rPr>
        <w:t>5</w:t>
      </w:r>
      <w:r>
        <w:rPr>
          <w:color w:val="000000"/>
        </w:rPr>
        <w:t>种氨基酸和不同有机酸在内的各种新的有机化合物，同时还形成了氰氢酸，而氰氢酸可以合成腺嘌呤，腺嘌呤是组成核苷酸的基本单位．故</w:t>
      </w:r>
      <w:r>
        <w:rPr>
          <w:color w:val="000000"/>
        </w:rPr>
        <w:t>B</w:t>
      </w:r>
      <w:r>
        <w:rPr>
          <w:color w:val="000000"/>
        </w:rPr>
        <w:t>正确．（</w:t>
      </w:r>
      <w:r>
        <w:rPr>
          <w:color w:val="000000"/>
        </w:rPr>
        <w:t>4</w:t>
      </w:r>
      <w:r>
        <w:rPr>
          <w:color w:val="000000"/>
        </w:rPr>
        <w:t>）米勒的实验向人们证实了，生命起源的第一步，从无机小分子物质形成有机小分子物质，在原始地球的条件下是完全可能实现的．</w:t>
      </w:r>
    </w:p>
    <w:p w:rsidR="00182047">
      <w:pPr>
        <w:spacing w:after="0"/>
      </w:pPr>
      <w:r>
        <w:rPr>
          <w:color w:val="000000"/>
        </w:rPr>
        <w:t>【分析】有关生命起源的学说有很多，其中化学起源说是被广大学者普遍接受的生命起源假说．这一假说认为，地球上的生命是在地球温度逐步下降以后，在极其漫长的时间内，由非生命物质经过极其复杂的化学过程，一步一步地演变而成的．化学起源说将生命的起源分为四个阶段：第</w:t>
      </w:r>
      <w:r>
        <w:rPr>
          <w:color w:val="000000"/>
        </w:rPr>
        <w:t>一个阶段，从无机小分子生成有机小分子的阶段；第二个阶段，从有机小分子物质生成生物大分子物质；第三个阶段，从生物大分子物质组成多分子体系；第四个阶段，有机多分子体系演变为原始生命．</w:t>
      </w:r>
    </w:p>
    <w:p w:rsidR="005C6D03">
      <w:pPr>
        <w:spacing w:after="0"/>
      </w:pPr>
      <w:r>
        <w:rPr>
          <w:color w:val="000000"/>
        </w:rPr>
        <w:t>21.</w:t>
      </w:r>
      <w:r>
        <w:rPr>
          <w:color w:val="0000FF"/>
        </w:rPr>
        <w:t>【答案】</w:t>
      </w:r>
      <w:r>
        <w:rPr>
          <w:color w:val="000000"/>
        </w:rPr>
        <w:t xml:space="preserve"> </w:t>
      </w:r>
      <w:r>
        <w:rPr>
          <w:color w:val="000000"/>
        </w:rPr>
        <w:t>（</w:t>
      </w:r>
      <w:r>
        <w:rPr>
          <w:color w:val="000000"/>
        </w:rPr>
        <w:t>1</w:t>
      </w:r>
      <w:r>
        <w:rPr>
          <w:color w:val="000000"/>
        </w:rPr>
        <w:t>）黑猩猩</w:t>
      </w:r>
      <w:r>
        <w:t xml:space="preserve"> </w:t>
      </w:r>
      <w:r>
        <w:t>；</w:t>
      </w:r>
      <w:r>
        <w:rPr>
          <w:color w:val="000000"/>
        </w:rPr>
        <w:t>酵母菌</w:t>
      </w:r>
    </w:p>
    <w:p w:rsidR="005C6D03">
      <w:pPr>
        <w:spacing w:after="0"/>
      </w:pPr>
      <w:r>
        <w:rPr>
          <w:color w:val="000000"/>
        </w:rPr>
        <w:t>（</w:t>
      </w:r>
      <w:r>
        <w:rPr>
          <w:color w:val="000000"/>
        </w:rPr>
        <w:t>2</w:t>
      </w:r>
      <w:r>
        <w:rPr>
          <w:color w:val="000000"/>
        </w:rPr>
        <w:t>）金枪鱼</w:t>
      </w:r>
      <w:r>
        <w:rPr>
          <w:color w:val="000000"/>
        </w:rPr>
        <w:t>→</w:t>
      </w:r>
      <w:r>
        <w:rPr>
          <w:color w:val="000000"/>
        </w:rPr>
        <w:t>响尾蛇</w:t>
      </w:r>
      <w:r>
        <w:rPr>
          <w:color w:val="000000"/>
        </w:rPr>
        <w:t>→</w:t>
      </w:r>
      <w:r>
        <w:rPr>
          <w:color w:val="000000"/>
        </w:rPr>
        <w:t>鸡</w:t>
      </w:r>
      <w:r>
        <w:rPr>
          <w:color w:val="000000"/>
        </w:rPr>
        <w:t>→</w:t>
      </w:r>
      <w:r>
        <w:rPr>
          <w:color w:val="000000"/>
        </w:rPr>
        <w:t>狗</w:t>
      </w:r>
      <w:r>
        <w:rPr>
          <w:color w:val="000000"/>
        </w:rPr>
        <w:t>→</w:t>
      </w:r>
      <w:r>
        <w:rPr>
          <w:color w:val="000000"/>
        </w:rPr>
        <w:t>猕猴</w:t>
      </w:r>
      <w:r>
        <w:rPr>
          <w:color w:val="000000"/>
        </w:rPr>
        <w:t>→</w:t>
      </w:r>
      <w:r>
        <w:rPr>
          <w:color w:val="000000"/>
        </w:rPr>
        <w:t>黑猩猩</w:t>
      </w:r>
    </w:p>
    <w:p w:rsidR="005C6D03">
      <w:pPr>
        <w:spacing w:after="0"/>
      </w:pPr>
      <w:r>
        <w:rPr>
          <w:color w:val="000000"/>
        </w:rPr>
        <w:t>（</w:t>
      </w:r>
      <w:r>
        <w:rPr>
          <w:color w:val="000000"/>
        </w:rPr>
        <w:t>3</w:t>
      </w:r>
      <w:r>
        <w:rPr>
          <w:color w:val="000000"/>
        </w:rPr>
        <w:t>）</w:t>
      </w:r>
      <w:r>
        <w:rPr>
          <w:color w:val="000000"/>
        </w:rPr>
        <w:t>D</w:t>
      </w:r>
      <w:r>
        <w:br/>
      </w:r>
      <w:r>
        <w:rPr>
          <w:color w:val="000000"/>
        </w:rPr>
        <w:t>（</w:t>
      </w:r>
      <w:r>
        <w:rPr>
          <w:color w:val="000000"/>
        </w:rPr>
        <w:t>4</w:t>
      </w:r>
      <w:r>
        <w:rPr>
          <w:color w:val="000000"/>
        </w:rPr>
        <w:t>）动植物有共同的祖先。</w:t>
      </w:r>
    </w:p>
    <w:p w:rsidR="005C6D03">
      <w:pPr>
        <w:spacing w:after="0"/>
      </w:pPr>
      <w:r>
        <w:rPr>
          <w:color w:val="0000FF"/>
        </w:rPr>
        <w:t>【解析】</w:t>
      </w:r>
      <w:r>
        <w:rPr>
          <w:color w:val="000000"/>
        </w:rPr>
        <w:t>【解答】解：比较法是通过观察，分析，找出研究对象的相同点和不同点，它是认识事物的一种基本方法，是研究动物行为的主要方法．亲缘关系越近，生物之间的相似性越大，细胞色素</w:t>
      </w:r>
      <w:r>
        <w:rPr>
          <w:color w:val="000000"/>
        </w:rPr>
        <w:t>C</w:t>
      </w:r>
      <w:r>
        <w:rPr>
          <w:color w:val="000000"/>
        </w:rPr>
        <w:t>的氨基酸组成差异越小．</w:t>
      </w:r>
    </w:p>
    <w:p w:rsidR="00182047">
      <w:pPr>
        <w:spacing w:after="0"/>
      </w:pPr>
      <w:r>
        <w:rPr>
          <w:color w:val="000000"/>
        </w:rPr>
        <w:t>（</w:t>
      </w:r>
      <w:r>
        <w:rPr>
          <w:color w:val="000000"/>
        </w:rPr>
        <w:t>1</w:t>
      </w:r>
      <w:r>
        <w:rPr>
          <w:color w:val="000000"/>
        </w:rPr>
        <w:t>）通过上表数据的比较可知：人类与黑猩猩细胞色素</w:t>
      </w:r>
      <w:r>
        <w:rPr>
          <w:color w:val="000000"/>
        </w:rPr>
        <w:t>C</w:t>
      </w:r>
      <w:r>
        <w:rPr>
          <w:color w:val="000000"/>
        </w:rPr>
        <w:t>的氨基酸差异数最小是</w:t>
      </w:r>
      <w:r>
        <w:rPr>
          <w:color w:val="000000"/>
        </w:rPr>
        <w:t>0</w:t>
      </w:r>
      <w:r>
        <w:rPr>
          <w:color w:val="000000"/>
        </w:rPr>
        <w:t>，因此二者的亲缘关系最近；人类与动物金枪鱼的细胞色素</w:t>
      </w:r>
      <w:r>
        <w:rPr>
          <w:color w:val="000000"/>
        </w:rPr>
        <w:t>C</w:t>
      </w:r>
      <w:r>
        <w:rPr>
          <w:color w:val="000000"/>
        </w:rPr>
        <w:t>的氨基酸差异数最大是</w:t>
      </w:r>
      <w:r>
        <w:rPr>
          <w:color w:val="000000"/>
        </w:rPr>
        <w:t>21</w:t>
      </w:r>
      <w:r>
        <w:rPr>
          <w:color w:val="000000"/>
        </w:rPr>
        <w:t>，因此与人类亲缘关系最远的动物是金枪鱼．</w:t>
      </w:r>
    </w:p>
    <w:p w:rsidR="00182047">
      <w:pPr>
        <w:spacing w:after="0"/>
      </w:pPr>
      <w:r>
        <w:rPr>
          <w:color w:val="000000"/>
        </w:rPr>
        <w:t>（</w:t>
      </w:r>
      <w:r>
        <w:rPr>
          <w:color w:val="000000"/>
        </w:rPr>
        <w:t>2</w:t>
      </w:r>
      <w:r>
        <w:rPr>
          <w:color w:val="000000"/>
        </w:rPr>
        <w:t>）根据氨基酸个数与人类的区别可知，上表写出以上六种动物在进化历程中的地位由低级到高级的顺序：金枪鱼</w:t>
      </w:r>
      <w:r>
        <w:rPr>
          <w:color w:val="000000"/>
        </w:rPr>
        <w:t>→</w:t>
      </w:r>
      <w:r>
        <w:rPr>
          <w:color w:val="000000"/>
        </w:rPr>
        <w:t>响尾蛇</w:t>
      </w:r>
      <w:r>
        <w:rPr>
          <w:color w:val="000000"/>
        </w:rPr>
        <w:t>→</w:t>
      </w:r>
      <w:r>
        <w:rPr>
          <w:color w:val="000000"/>
        </w:rPr>
        <w:t>鸡</w:t>
      </w:r>
      <w:r>
        <w:rPr>
          <w:color w:val="000000"/>
        </w:rPr>
        <w:t>→</w:t>
      </w:r>
      <w:r>
        <w:rPr>
          <w:color w:val="000000"/>
        </w:rPr>
        <w:t>狗</w:t>
      </w:r>
      <w:r>
        <w:rPr>
          <w:color w:val="000000"/>
        </w:rPr>
        <w:t>→</w:t>
      </w:r>
      <w:r>
        <w:rPr>
          <w:color w:val="000000"/>
        </w:rPr>
        <w:t>猕猴</w:t>
      </w:r>
      <w:r>
        <w:rPr>
          <w:color w:val="000000"/>
        </w:rPr>
        <w:t>→</w:t>
      </w:r>
      <w:r>
        <w:rPr>
          <w:color w:val="000000"/>
        </w:rPr>
        <w:t>黑猩猩．</w:t>
      </w:r>
    </w:p>
    <w:p w:rsidR="00182047">
      <w:pPr>
        <w:spacing w:after="0"/>
      </w:pPr>
      <w:r>
        <w:rPr>
          <w:color w:val="000000"/>
        </w:rPr>
        <w:t>（</w:t>
      </w:r>
      <w:r>
        <w:rPr>
          <w:color w:val="000000"/>
        </w:rPr>
        <w:t>3</w:t>
      </w:r>
      <w:r>
        <w:rPr>
          <w:color w:val="000000"/>
        </w:rPr>
        <w:t>）</w:t>
      </w:r>
      <w:r>
        <w:rPr>
          <w:color w:val="000000"/>
        </w:rPr>
        <w:t>DNA</w:t>
      </w:r>
      <w:r>
        <w:rPr>
          <w:color w:val="000000"/>
        </w:rPr>
        <w:t>双螺旋结构的提出，开启了分子生物学时代．分子生物学使生物大分子的研究进入一个新的阶段，使遗传的研究深入到分子层次，利用细胞色素</w:t>
      </w:r>
      <w:r>
        <w:rPr>
          <w:color w:val="000000"/>
        </w:rPr>
        <w:t>c</w:t>
      </w:r>
      <w:r>
        <w:rPr>
          <w:color w:val="000000"/>
        </w:rPr>
        <w:t>研究生物进化的科学属于分子生物．</w:t>
      </w:r>
    </w:p>
    <w:p w:rsidR="00182047">
      <w:pPr>
        <w:spacing w:after="0"/>
      </w:pPr>
      <w:r>
        <w:rPr>
          <w:color w:val="000000"/>
        </w:rPr>
        <w:t>（</w:t>
      </w:r>
      <w:r>
        <w:rPr>
          <w:color w:val="000000"/>
        </w:rPr>
        <w:t>4</w:t>
      </w:r>
      <w:r>
        <w:rPr>
          <w:color w:val="000000"/>
        </w:rPr>
        <w:t>）大多数生物都具有氨基酸组成的细胞色素</w:t>
      </w:r>
      <w:r>
        <w:rPr>
          <w:color w:val="000000"/>
        </w:rPr>
        <w:t>C</w:t>
      </w:r>
      <w:r>
        <w:rPr>
          <w:color w:val="000000"/>
        </w:rPr>
        <w:t>，这说明这些生物之间都具有一定的亲缘关系，细胞色素</w:t>
      </w:r>
      <w:r>
        <w:rPr>
          <w:color w:val="000000"/>
        </w:rPr>
        <w:t>C</w:t>
      </w:r>
      <w:r>
        <w:rPr>
          <w:color w:val="000000"/>
        </w:rPr>
        <w:t>的氨基酸组成差异越小，表明它们的亲缘关系越近．因此动物植物都具有细胞色素</w:t>
      </w:r>
      <w:r>
        <w:rPr>
          <w:color w:val="000000"/>
        </w:rPr>
        <w:t>C</w:t>
      </w:r>
      <w:r>
        <w:rPr>
          <w:color w:val="000000"/>
        </w:rPr>
        <w:t>的事实能够说明动植物有共同的祖先．</w:t>
      </w:r>
    </w:p>
    <w:p w:rsidR="00182047">
      <w:pPr>
        <w:spacing w:after="0"/>
      </w:pPr>
      <w:r>
        <w:rPr>
          <w:color w:val="000000"/>
        </w:rPr>
        <w:t>故答案为：</w:t>
      </w:r>
    </w:p>
    <w:p w:rsidR="00182047">
      <w:pPr>
        <w:spacing w:after="0"/>
      </w:pPr>
      <w:r>
        <w:rPr>
          <w:color w:val="000000"/>
        </w:rPr>
        <w:t>（</w:t>
      </w:r>
      <w:r>
        <w:rPr>
          <w:color w:val="000000"/>
        </w:rPr>
        <w:t>1</w:t>
      </w:r>
      <w:r>
        <w:rPr>
          <w:color w:val="000000"/>
        </w:rPr>
        <w:t>）黑猩猩；酵母菌．</w:t>
      </w:r>
    </w:p>
    <w:p w:rsidR="00182047">
      <w:pPr>
        <w:spacing w:after="0"/>
      </w:pPr>
      <w:r>
        <w:rPr>
          <w:color w:val="000000"/>
        </w:rPr>
        <w:t>（</w:t>
      </w:r>
      <w:r>
        <w:rPr>
          <w:color w:val="000000"/>
        </w:rPr>
        <w:t>2</w:t>
      </w:r>
      <w:r>
        <w:rPr>
          <w:color w:val="000000"/>
        </w:rPr>
        <w:t>）金枪鱼</w:t>
      </w:r>
      <w:r>
        <w:rPr>
          <w:color w:val="000000"/>
        </w:rPr>
        <w:t>→</w:t>
      </w:r>
      <w:r>
        <w:rPr>
          <w:color w:val="000000"/>
        </w:rPr>
        <w:t>响尾蛇</w:t>
      </w:r>
      <w:r>
        <w:rPr>
          <w:color w:val="000000"/>
        </w:rPr>
        <w:t>→</w:t>
      </w:r>
      <w:r>
        <w:rPr>
          <w:color w:val="000000"/>
        </w:rPr>
        <w:t>鸡</w:t>
      </w:r>
      <w:r>
        <w:rPr>
          <w:color w:val="000000"/>
        </w:rPr>
        <w:t>→</w:t>
      </w:r>
      <w:r>
        <w:rPr>
          <w:color w:val="000000"/>
        </w:rPr>
        <w:t>狗</w:t>
      </w:r>
      <w:r>
        <w:rPr>
          <w:color w:val="000000"/>
        </w:rPr>
        <w:t>→</w:t>
      </w:r>
      <w:r>
        <w:rPr>
          <w:color w:val="000000"/>
        </w:rPr>
        <w:t>猕猴</w:t>
      </w:r>
      <w:r>
        <w:rPr>
          <w:color w:val="000000"/>
        </w:rPr>
        <w:t>→</w:t>
      </w:r>
      <w:r>
        <w:rPr>
          <w:color w:val="000000"/>
        </w:rPr>
        <w:t>黑猩猩．</w:t>
      </w:r>
    </w:p>
    <w:p w:rsidR="00182047">
      <w:pPr>
        <w:spacing w:after="0"/>
      </w:pPr>
      <w:r>
        <w:rPr>
          <w:color w:val="000000"/>
        </w:rPr>
        <w:t>（</w:t>
      </w:r>
      <w:r>
        <w:rPr>
          <w:color w:val="000000"/>
        </w:rPr>
        <w:t>3</w:t>
      </w:r>
      <w:r>
        <w:rPr>
          <w:color w:val="000000"/>
        </w:rPr>
        <w:t>）</w:t>
      </w:r>
      <w:r>
        <w:rPr>
          <w:color w:val="000000"/>
        </w:rPr>
        <w:t>D</w:t>
      </w:r>
      <w:r>
        <w:rPr>
          <w:color w:val="000000"/>
        </w:rPr>
        <w:t>．</w:t>
      </w:r>
    </w:p>
    <w:p w:rsidR="00182047">
      <w:pPr>
        <w:spacing w:after="0"/>
      </w:pPr>
      <w:r>
        <w:rPr>
          <w:color w:val="000000"/>
        </w:rPr>
        <w:t>（</w:t>
      </w:r>
      <w:r>
        <w:rPr>
          <w:color w:val="000000"/>
        </w:rPr>
        <w:t>4</w:t>
      </w:r>
      <w:r>
        <w:rPr>
          <w:color w:val="000000"/>
        </w:rPr>
        <w:t>）动植物有共同的祖先．</w:t>
      </w:r>
    </w:p>
    <w:p w:rsidR="00182047">
      <w:pPr>
        <w:spacing w:after="0"/>
      </w:pPr>
      <w:r>
        <w:rPr>
          <w:color w:val="000000"/>
        </w:rPr>
        <w:t>【分析】此题考查的知识点是人类与动物的亲缘关系．解答时可以从人类与动物的细胞色素</w:t>
      </w:r>
      <w:r>
        <w:rPr>
          <w:color w:val="000000"/>
        </w:rPr>
        <w:t>C</w:t>
      </w:r>
      <w:r>
        <w:rPr>
          <w:color w:val="000000"/>
        </w:rPr>
        <w:t>的差异方面来切入．</w:t>
      </w:r>
    </w:p>
    <w:sectPr w:rsidSect="00182047">
      <w:headerReference w:type="even" r:id="rId13"/>
      <w:footerReference w:type="default" r:id="rId14"/>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47" w:rsidRPr="005C6D03" w:rsidP="005C6D03">
    <w:pPr>
      <w:pStyle w:val="Footer"/>
    </w:pPr>
    <w:r w:rsidRPr="005C6D03">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47">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182047">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182047" w:rsidP="00182047">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182047">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B6A76D7"/>
    <w:multiLevelType w:val="hybridMultilevel"/>
    <w:tmpl w:val="D4F44BE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7141F32"/>
    <w:multiLevelType w:val="hybridMultilevel"/>
    <w:tmpl w:val="1736DF2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5"/>
  </w:num>
  <w:num w:numId="5">
    <w:abstractNumId w:val="1"/>
  </w:num>
  <w:num w:numId="6">
    <w:abstractNumId w:val="0"/>
  </w:num>
  <w:num w:numId="7">
    <w:abstractNumId w:val="3"/>
  </w:num>
  <w:num w:numId="8">
    <w:abstractNumId w:val="2"/>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047"/>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182047"/>
    <w:rPr>
      <w:sz w:val="18"/>
      <w:szCs w:val="18"/>
    </w:rPr>
  </w:style>
  <w:style w:type="paragraph" w:styleId="Footer">
    <w:name w:val="footer"/>
    <w:basedOn w:val="Normal"/>
    <w:link w:val="Char0"/>
    <w:uiPriority w:val="99"/>
    <w:unhideWhenUsed/>
    <w:qFormat/>
    <w:rsid w:val="00182047"/>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182047"/>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182047"/>
    <w:rPr>
      <w:sz w:val="18"/>
      <w:szCs w:val="18"/>
    </w:rPr>
  </w:style>
  <w:style w:type="character" w:customStyle="1" w:styleId="Char0">
    <w:name w:val="页脚 Char"/>
    <w:link w:val="Footer"/>
    <w:uiPriority w:val="99"/>
    <w:qFormat/>
    <w:rsid w:val="00182047"/>
    <w:rPr>
      <w:sz w:val="18"/>
      <w:szCs w:val="18"/>
    </w:rPr>
  </w:style>
  <w:style w:type="character" w:customStyle="1" w:styleId="Char1">
    <w:name w:val="批注框文本 Char"/>
    <w:link w:val="BalloonText"/>
    <w:uiPriority w:val="99"/>
    <w:semiHidden/>
    <w:qFormat/>
    <w:rsid w:val="00182047"/>
    <w:rPr>
      <w:sz w:val="18"/>
      <w:szCs w:val="18"/>
    </w:rPr>
  </w:style>
  <w:style w:type="paragraph" w:customStyle="1" w:styleId="1">
    <w:name w:val="正文1"/>
    <w:qFormat/>
    <w:rsid w:val="00182047"/>
    <w:pPr>
      <w:jc w:val="both"/>
    </w:pPr>
    <w:rPr>
      <w:kern w:val="2"/>
      <w:sz w:val="21"/>
      <w:szCs w:val="21"/>
    </w:rPr>
  </w:style>
  <w:style w:type="character" w:customStyle="1" w:styleId="15">
    <w:name w:val="15"/>
    <w:qFormat/>
    <w:rsid w:val="00182047"/>
    <w:rPr>
      <w:rFonts w:ascii="Times New Roman" w:hAnsi="Times New Roman" w:cs="Times New Roman" w:hint="default"/>
      <w:color w:val="0000FF"/>
      <w:u w:val="single"/>
    </w:rPr>
  </w:style>
  <w:style w:type="paragraph" w:customStyle="1" w:styleId="2">
    <w:name w:val="正文2"/>
    <w:qFormat/>
    <w:rsid w:val="00182047"/>
    <w:pPr>
      <w:jc w:val="both"/>
    </w:pPr>
    <w:rPr>
      <w:kern w:val="2"/>
      <w:sz w:val="21"/>
      <w:szCs w:val="21"/>
    </w:rPr>
  </w:style>
  <w:style w:type="character" w:customStyle="1" w:styleId="DefaultParagraphFontPHPDOCX">
    <w:name w:val="Default Paragraph Font PHPDOCX"/>
    <w:uiPriority w:val="1"/>
    <w:semiHidden/>
    <w:unhideWhenUsed/>
    <w:rsid w:val="00182047"/>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182047"/>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header" Target="header1.xm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29DEFE-A444-497E-ADB9-9194948F8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1976</Words>
  <Characters>11269</Characters>
  <Application>Microsoft Office Word</Application>
  <DocSecurity>0</DocSecurity>
  <Lines>93</Lines>
  <Paragraphs>26</Paragraphs>
  <ScaleCrop>false</ScaleCrop>
  <Company/>
  <LinksUpToDate>false</LinksUpToDate>
  <CharactersWithSpaces>13219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2019-03-21T05:45:00Z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