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F97D9E">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15pt;margin-top:948pt;mso-position-horizontal-relative:page;mso-position-vertical-relative:top-margin-area;position:absolute;width:21pt;z-index:251658240">
            <v:imagedata r:id="rId6" o:title=""/>
          </v:shape>
        </w:pict>
      </w:r>
      <w:r w:rsidRPr="002F293C">
        <w:rPr>
          <w:rFonts w:hint="eastAsia"/>
          <w:b/>
          <w:bCs/>
          <w:sz w:val="28"/>
          <w:szCs w:val="28"/>
        </w:rPr>
        <w:t>人教版八年级上册地理练习</w:t>
      </w:r>
      <w:r w:rsidRPr="002F293C">
        <w:rPr>
          <w:rFonts w:hint="eastAsia"/>
          <w:b/>
          <w:bCs/>
          <w:sz w:val="28"/>
          <w:szCs w:val="28"/>
        </w:rPr>
        <w:t xml:space="preserve"> 3.</w:t>
      </w:r>
      <w:r w:rsidRPr="002F293C">
        <w:rPr>
          <w:rFonts w:hint="eastAsia"/>
          <w:b/>
          <w:bCs/>
          <w:sz w:val="28"/>
          <w:szCs w:val="28"/>
        </w:rPr>
        <w:t>中国的自然资源</w:t>
      </w:r>
    </w:p>
    <w:p w:rsidR="00F97D9E">
      <w:r>
        <w:rPr>
          <w:b/>
          <w:bCs/>
          <w:sz w:val="24"/>
          <w:szCs w:val="24"/>
        </w:rPr>
        <w:t>一、单选题</w:t>
      </w:r>
      <w:r>
        <w:rPr>
          <w:b/>
          <w:bCs/>
          <w:sz w:val="24"/>
          <w:szCs w:val="24"/>
        </w:rPr>
        <w:t xml:space="preserve"> </w:t>
      </w:r>
    </w:p>
    <w:p w:rsidR="002F293C">
      <w:pPr>
        <w:spacing w:after="0"/>
      </w:pPr>
      <w:r>
        <w:rPr>
          <w:color w:val="000000"/>
        </w:rPr>
        <w:t>1.</w:t>
      </w:r>
      <w:r>
        <w:rPr>
          <w:color w:val="000000"/>
        </w:rPr>
        <w:t>我国水资源的空间分布特点是（</w:t>
      </w:r>
      <w:r>
        <w:rPr>
          <w:color w:val="000000"/>
        </w:rPr>
        <w:t>     </w:t>
      </w:r>
      <w:r>
        <w:rPr>
          <w:color w:val="000000"/>
        </w:rPr>
        <w:t>）</w:t>
      </w:r>
    </w:p>
    <w:p w:rsidR="00F97D9E">
      <w:pPr>
        <w:spacing w:after="0"/>
        <w:ind w:left="150"/>
      </w:pPr>
      <w:r>
        <w:rPr>
          <w:color w:val="000000"/>
        </w:rPr>
        <w:t>A. </w:t>
      </w:r>
      <w:r>
        <w:rPr>
          <w:color w:val="000000"/>
        </w:rPr>
        <w:t>南丰北缺</w:t>
      </w:r>
      <w:r>
        <w:rPr>
          <w:color w:val="000000"/>
        </w:rPr>
        <w:t>                B. </w:t>
      </w:r>
      <w:r>
        <w:rPr>
          <w:color w:val="000000"/>
        </w:rPr>
        <w:t>东北地区最缺水</w:t>
      </w:r>
      <w:r>
        <w:rPr>
          <w:color w:val="000000"/>
        </w:rPr>
        <w:t>                C. </w:t>
      </w:r>
      <w:r>
        <w:rPr>
          <w:color w:val="000000"/>
        </w:rPr>
        <w:t>绝大部分地区水资源丰富</w:t>
      </w:r>
      <w:r>
        <w:rPr>
          <w:color w:val="000000"/>
        </w:rPr>
        <w:t>                D. </w:t>
      </w:r>
      <w:r>
        <w:rPr>
          <w:color w:val="000000"/>
        </w:rPr>
        <w:t>东少西多</w:t>
      </w:r>
    </w:p>
    <w:p w:rsidR="00F97D9E">
      <w:pPr>
        <w:spacing w:after="0"/>
      </w:pPr>
      <w:r>
        <w:rPr>
          <w:color w:val="000000"/>
        </w:rPr>
        <w:t xml:space="preserve">2. </w:t>
      </w:r>
      <w:r>
        <w:rPr>
          <w:color w:val="000000"/>
        </w:rPr>
        <w:t>4</w:t>
      </w:r>
      <w:r>
        <w:rPr>
          <w:color w:val="000000"/>
        </w:rPr>
        <w:t>月</w:t>
      </w:r>
      <w:r>
        <w:rPr>
          <w:color w:val="000000"/>
        </w:rPr>
        <w:t>22</w:t>
      </w:r>
      <w:r>
        <w:rPr>
          <w:color w:val="000000"/>
        </w:rPr>
        <w:t>日是第</w:t>
      </w:r>
      <w:r>
        <w:rPr>
          <w:color w:val="000000"/>
        </w:rPr>
        <w:t>48</w:t>
      </w:r>
      <w:r>
        <w:rPr>
          <w:color w:val="000000"/>
        </w:rPr>
        <w:t>个世界地球日，宣传主题是</w:t>
      </w:r>
      <w:r>
        <w:rPr>
          <w:color w:val="000000"/>
        </w:rPr>
        <w:t>“</w:t>
      </w:r>
      <w:r>
        <w:rPr>
          <w:color w:val="000000"/>
        </w:rPr>
        <w:t>节约集约利用资源，倡导绿色简约生活</w:t>
      </w:r>
      <w:r>
        <w:rPr>
          <w:color w:val="000000"/>
        </w:rPr>
        <w:t>——</w:t>
      </w:r>
      <w:r>
        <w:rPr>
          <w:color w:val="000000"/>
        </w:rPr>
        <w:t>讲好我们的地球故事</w:t>
      </w:r>
      <w:r>
        <w:rPr>
          <w:color w:val="000000"/>
        </w:rPr>
        <w:t>”</w:t>
      </w:r>
      <w:r>
        <w:rPr>
          <w:color w:val="000000"/>
        </w:rPr>
        <w:t>。</w:t>
      </w:r>
      <w:r>
        <w:rPr>
          <w:color w:val="000000"/>
        </w:rPr>
        <w:t>据此回答下列问题</w:t>
      </w:r>
      <w:r>
        <w:rPr>
          <w:color w:val="000000"/>
        </w:rPr>
        <w:t>。</w:t>
      </w:r>
      <w:r>
        <w:rPr>
          <w:color w:val="000000"/>
        </w:rPr>
        <w:t xml:space="preserve">    </w:t>
      </w:r>
    </w:p>
    <w:p w:rsidR="00F97D9E">
      <w:pPr>
        <w:spacing w:after="0"/>
      </w:pPr>
      <w:r>
        <w:rPr>
          <w:color w:val="000000"/>
        </w:rPr>
        <w:t>（</w:t>
      </w:r>
      <w:r>
        <w:rPr>
          <w:color w:val="000000"/>
        </w:rPr>
        <w:t>1</w:t>
      </w:r>
      <w:r>
        <w:rPr>
          <w:color w:val="000000"/>
        </w:rPr>
        <w:t>）下列属于自然资源的是（</w:t>
      </w:r>
      <w:r>
        <w:rPr>
          <w:color w:val="000000"/>
        </w:rPr>
        <w:t xml:space="preserve">    </w:t>
      </w:r>
      <w:r>
        <w:rPr>
          <w:color w:val="000000"/>
        </w:rPr>
        <w:t>）</w:t>
      </w:r>
      <w:r>
        <w:rPr>
          <w:color w:val="000000"/>
        </w:rPr>
        <w:t xml:space="preserve">            </w:t>
      </w:r>
    </w:p>
    <w:p w:rsidR="00F97D9E">
      <w:pPr>
        <w:spacing w:after="0"/>
        <w:ind w:left="150"/>
      </w:pPr>
      <w:r>
        <w:rPr>
          <w:color w:val="000000"/>
        </w:rPr>
        <w:t>A. </w:t>
      </w:r>
      <w:r>
        <w:rPr>
          <w:color w:val="000000"/>
        </w:rPr>
        <w:t>日用商品</w:t>
      </w:r>
      <w:r>
        <w:rPr>
          <w:color w:val="000000"/>
        </w:rPr>
        <w:t>                             B. </w:t>
      </w:r>
      <w:r>
        <w:rPr>
          <w:color w:val="000000"/>
        </w:rPr>
        <w:t>水资源</w:t>
      </w:r>
      <w:r>
        <w:rPr>
          <w:color w:val="000000"/>
        </w:rPr>
        <w:t>                             C. </w:t>
      </w:r>
      <w:r>
        <w:rPr>
          <w:color w:val="000000"/>
        </w:rPr>
        <w:t>工业产品</w:t>
      </w:r>
      <w:r>
        <w:rPr>
          <w:color w:val="000000"/>
        </w:rPr>
        <w:t>                             D. </w:t>
      </w:r>
      <w:r>
        <w:rPr>
          <w:color w:val="000000"/>
        </w:rPr>
        <w:t>粮食作物</w:t>
      </w:r>
    </w:p>
    <w:p w:rsidR="00F97D9E">
      <w:pPr>
        <w:spacing w:after="0"/>
      </w:pPr>
      <w:r>
        <w:rPr>
          <w:color w:val="000000"/>
        </w:rPr>
        <w:t>（</w:t>
      </w:r>
      <w:r>
        <w:rPr>
          <w:color w:val="000000"/>
        </w:rPr>
        <w:t>2</w:t>
      </w:r>
      <w:r>
        <w:rPr>
          <w:color w:val="000000"/>
        </w:rPr>
        <w:t>）下列自然资源中，属于非可再生资源的是（</w:t>
      </w:r>
      <w:r>
        <w:rPr>
          <w:color w:val="000000"/>
        </w:rPr>
        <w:t xml:space="preserve">    </w:t>
      </w:r>
      <w:r>
        <w:rPr>
          <w:color w:val="000000"/>
        </w:rPr>
        <w:t>）</w:t>
      </w:r>
      <w:r>
        <w:rPr>
          <w:color w:val="000000"/>
        </w:rPr>
        <w:t xml:space="preserve">         </w:t>
      </w:r>
      <w:r>
        <w:rPr>
          <w:color w:val="000000"/>
        </w:rPr>
        <w:t xml:space="preserve">   </w:t>
      </w:r>
    </w:p>
    <w:p w:rsidR="00F97D9E">
      <w:pPr>
        <w:spacing w:after="0"/>
        <w:ind w:left="150"/>
      </w:pPr>
      <w:r>
        <w:rPr>
          <w:color w:val="000000"/>
        </w:rPr>
        <w:t>A. </w:t>
      </w:r>
      <w:r>
        <w:rPr>
          <w:color w:val="000000"/>
        </w:rPr>
        <w:t>太阳能资源</w:t>
      </w:r>
      <w:r>
        <w:rPr>
          <w:color w:val="000000"/>
        </w:rPr>
        <w:t>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石油资源</w:t>
      </w:r>
      <w:r>
        <w:rPr>
          <w:color w:val="000000"/>
        </w:rPr>
        <w:t>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水资源</w:t>
      </w:r>
      <w:r>
        <w:rPr>
          <w:color w:val="000000"/>
        </w:rPr>
        <w:t>                           </w:t>
      </w:r>
      <w:r>
        <w:rPr>
          <w:noProof/>
          <w:lang w:eastAsia="zh-CN"/>
        </w:rPr>
        <w:drawing>
          <wp:inline distT="0" distB="0" distL="0" distR="0">
            <wp:extent cx="2865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土地资源</w:t>
      </w:r>
    </w:p>
    <w:p w:rsidR="00F97D9E">
      <w:pPr>
        <w:spacing w:after="0"/>
      </w:pPr>
      <w:r>
        <w:rPr>
          <w:color w:val="000000"/>
        </w:rPr>
        <w:t>（</w:t>
      </w:r>
      <w:r>
        <w:rPr>
          <w:color w:val="000000"/>
        </w:rPr>
        <w:t>3</w:t>
      </w:r>
      <w:r>
        <w:rPr>
          <w:color w:val="000000"/>
        </w:rPr>
        <w:t>）下列符合低碳生活的行为是（</w:t>
      </w:r>
      <w:r>
        <w:rPr>
          <w:color w:val="000000"/>
        </w:rPr>
        <w:t xml:space="preserve">    </w:t>
      </w:r>
      <w:r>
        <w:rPr>
          <w:color w:val="000000"/>
        </w:rPr>
        <w:t>）</w:t>
      </w:r>
      <w:r>
        <w:rPr>
          <w:color w:val="000000"/>
        </w:rPr>
        <w:t xml:space="preserve">            </w:t>
      </w:r>
    </w:p>
    <w:p w:rsidR="00F97D9E">
      <w:pPr>
        <w:spacing w:after="0"/>
        <w:ind w:left="150"/>
      </w:pPr>
      <w:r>
        <w:rPr>
          <w:color w:val="000000"/>
        </w:rPr>
        <w:t>A. </w:t>
      </w:r>
      <w:r>
        <w:rPr>
          <w:color w:val="000000"/>
        </w:rPr>
        <w:t>节日向朋友邮寄纸质贺卡</w:t>
      </w:r>
      <w:r>
        <w:rPr>
          <w:color w:val="000000"/>
        </w:rPr>
        <w:t>                                    </w:t>
      </w:r>
      <w:r>
        <w:rPr>
          <w:noProof/>
          <w:lang w:eastAsia="zh-CN"/>
        </w:rPr>
        <w:drawing>
          <wp:inline distT="0" distB="0" distL="0" distR="0">
            <wp:extent cx="9550"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购物时向商场索取购物袋</w:t>
      </w:r>
      <w:r>
        <w:br/>
      </w:r>
      <w:r>
        <w:rPr>
          <w:color w:val="000000"/>
        </w:rPr>
        <w:t>C. </w:t>
      </w:r>
      <w:r>
        <w:rPr>
          <w:color w:val="000000"/>
        </w:rPr>
        <w:t>注意卫生，推广使用一次性筷子</w:t>
      </w:r>
      <w:r>
        <w:rPr>
          <w:color w:val="000000"/>
        </w:rPr>
        <w:t>                      </w:t>
      </w:r>
      <w:r>
        <w:rPr>
          <w:color w:val="000000"/>
        </w:rPr>
        <w:t>   </w:t>
      </w:r>
      <w:r>
        <w:rPr>
          <w:noProof/>
          <w:lang w:eastAsia="zh-CN"/>
        </w:rPr>
        <w:drawing>
          <wp:inline distT="0" distB="0" distL="0" distR="0">
            <wp:extent cx="2865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节约用电，做到随手关灯、人走灯熄</w:t>
      </w:r>
    </w:p>
    <w:p w:rsidR="002F293C">
      <w:pPr>
        <w:spacing w:after="0"/>
      </w:pPr>
      <w:r>
        <w:rPr>
          <w:color w:val="000000"/>
        </w:rPr>
        <w:t xml:space="preserve">3. </w:t>
      </w:r>
      <w:r>
        <w:rPr>
          <w:color w:val="000000"/>
        </w:rPr>
        <w:t>有专家预言，水资源短缺将成为人类</w:t>
      </w:r>
      <w:r>
        <w:rPr>
          <w:color w:val="000000"/>
        </w:rPr>
        <w:t>21</w:t>
      </w:r>
      <w:r>
        <w:rPr>
          <w:color w:val="000000"/>
        </w:rPr>
        <w:t>世纪面临的最为严重的资源问题。</w:t>
      </w:r>
      <w:r>
        <w:rPr>
          <w:color w:val="000000"/>
        </w:rPr>
        <w:t>下列做法能够有效解决我国缺水问题并且符合可持续发展原则的是</w:t>
      </w:r>
      <w:r>
        <w:rPr>
          <w:color w:val="000000"/>
        </w:rPr>
        <w:t>（</w:t>
      </w:r>
      <w:r>
        <w:rPr>
          <w:color w:val="000000"/>
        </w:rPr>
        <w:t xml:space="preserve">  </w:t>
      </w:r>
      <w:r>
        <w:rPr>
          <w:color w:val="000000"/>
        </w:rPr>
        <w:t>）</w:t>
      </w:r>
    </w:p>
    <w:p w:rsidR="00F97D9E">
      <w:pPr>
        <w:spacing w:after="0"/>
      </w:pPr>
      <w:r>
        <w:rPr>
          <w:color w:val="000000"/>
        </w:rPr>
        <w:t>①</w:t>
      </w:r>
      <w:r>
        <w:rPr>
          <w:color w:val="000000"/>
        </w:rPr>
        <w:t>污水处理，达标排放</w:t>
      </w:r>
      <w:r>
        <w:rPr>
          <w:color w:val="000000"/>
        </w:rPr>
        <w:t>        ②</w:t>
      </w:r>
      <w:r>
        <w:rPr>
          <w:color w:val="000000"/>
        </w:rPr>
        <w:t>直接利用工业和生活污水灌溉农田</w:t>
      </w:r>
    </w:p>
    <w:p w:rsidR="00F97D9E">
      <w:pPr>
        <w:spacing w:after="0"/>
      </w:pPr>
      <w:r>
        <w:rPr>
          <w:color w:val="000000"/>
        </w:rPr>
        <w:t>③</w:t>
      </w:r>
      <w:r>
        <w:rPr>
          <w:color w:val="000000"/>
        </w:rPr>
        <w:t>推广节水器具</w:t>
      </w:r>
      <w:r>
        <w:rPr>
          <w:color w:val="000000"/>
        </w:rPr>
        <w:t>                 ④</w:t>
      </w:r>
      <w:r>
        <w:rPr>
          <w:color w:val="000000"/>
        </w:rPr>
        <w:t>改变灌溉方式，推广喷灌、滴灌技术</w:t>
      </w:r>
    </w:p>
    <w:p w:rsidR="00F97D9E">
      <w:pPr>
        <w:spacing w:after="0"/>
      </w:pPr>
      <w:r>
        <w:rPr>
          <w:color w:val="000000"/>
        </w:rPr>
        <w:t>⑤</w:t>
      </w:r>
      <w:r>
        <w:rPr>
          <w:color w:val="000000"/>
        </w:rPr>
        <w:t>增加地下水开采量</w:t>
      </w:r>
      <w:r>
        <w:rPr>
          <w:color w:val="000000"/>
        </w:rPr>
        <w:t>          ⑥</w:t>
      </w:r>
      <w:r>
        <w:rPr>
          <w:color w:val="000000"/>
        </w:rPr>
        <w:t>减少农药、化肥的使用</w:t>
      </w:r>
    </w:p>
    <w:p w:rsidR="00F97D9E">
      <w:pPr>
        <w:spacing w:after="0"/>
        <w:ind w:left="150"/>
      </w:pPr>
      <w:r>
        <w:rPr>
          <w:color w:val="000000"/>
        </w:rPr>
        <w:t>A. ②④⑤⑥                           </w:t>
      </w:r>
      <w:r>
        <w:rPr>
          <w:noProof/>
          <w:lang w:eastAsia="zh-CN"/>
        </w:rPr>
        <w:drawing>
          <wp:inline distT="0" distB="0" distL="0" distR="0">
            <wp:extent cx="2865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③④⑤⑥  </w:t>
      </w:r>
      <w:r>
        <w:rPr>
          <w:color w:val="000000"/>
        </w:rPr>
        <w:t>                         </w:t>
      </w:r>
      <w:r>
        <w:rPr>
          <w:noProof/>
          <w:lang w:eastAsia="zh-CN"/>
        </w:rPr>
        <w:drawing>
          <wp:inline distT="0" distB="0" distL="0" distR="0">
            <wp:extent cx="2865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①③④⑥                           </w:t>
      </w:r>
      <w:r>
        <w:rPr>
          <w:noProof/>
          <w:lang w:eastAsia="zh-CN"/>
        </w:rPr>
        <w:drawing>
          <wp:inline distT="0" distB="0" distL="0" distR="0">
            <wp:extent cx="2865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①③④⑤</w:t>
      </w:r>
    </w:p>
    <w:p w:rsidR="002F293C">
      <w:pPr>
        <w:spacing w:after="0"/>
      </w:pPr>
      <w:r>
        <w:rPr>
          <w:color w:val="000000"/>
        </w:rPr>
        <w:t>4.</w:t>
      </w:r>
      <w:r>
        <w:rPr>
          <w:color w:val="000000"/>
        </w:rPr>
        <w:t>我国最大的盐场和渔场分别是（　　）</w:t>
      </w:r>
      <w:r>
        <w:rPr>
          <w:color w:val="000000"/>
        </w:rPr>
        <w:t xml:space="preserve">                                             </w:t>
      </w:r>
    </w:p>
    <w:p w:rsidR="00F97D9E">
      <w:pPr>
        <w:spacing w:after="0"/>
        <w:ind w:left="150"/>
      </w:pPr>
      <w:r>
        <w:rPr>
          <w:color w:val="000000"/>
        </w:rPr>
        <w:t>A. </w:t>
      </w:r>
      <w:r>
        <w:rPr>
          <w:color w:val="000000"/>
        </w:rPr>
        <w:t>长芦盐场、渤海渔场</w:t>
      </w:r>
      <w:r>
        <w:rPr>
          <w:color w:val="000000"/>
        </w:rPr>
        <w:t>                                           </w:t>
      </w:r>
      <w:r>
        <w:rPr>
          <w:noProof/>
          <w:lang w:eastAsia="zh-CN"/>
        </w:rPr>
        <w:drawing>
          <wp:inline distT="0" distB="0" distL="0" distR="0">
            <wp:extent cx="9550"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长芦盐场、舟山渔场</w:t>
      </w:r>
      <w:r>
        <w:br/>
      </w:r>
      <w:r>
        <w:rPr>
          <w:color w:val="000000"/>
        </w:rPr>
        <w:t>C. </w:t>
      </w:r>
      <w:r>
        <w:rPr>
          <w:color w:val="000000"/>
        </w:rPr>
        <w:t>布袋盐场、舟山渔场</w:t>
      </w:r>
      <w:r>
        <w:rPr>
          <w:color w:val="000000"/>
        </w:rPr>
        <w:t>                                        </w:t>
      </w:r>
      <w:r>
        <w:rPr>
          <w:color w:val="000000"/>
        </w:rPr>
        <w:t>   </w:t>
      </w:r>
      <w:r>
        <w:rPr>
          <w:noProof/>
          <w:lang w:eastAsia="zh-CN"/>
        </w:rPr>
        <w:drawing>
          <wp:inline distT="0" distB="0" distL="0" distR="0">
            <wp:extent cx="9550"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莺歌海盐场、渤海渔场</w:t>
      </w:r>
    </w:p>
    <w:p w:rsidR="002F293C">
      <w:pPr>
        <w:spacing w:after="0"/>
      </w:pPr>
      <w:r>
        <w:rPr>
          <w:color w:val="000000"/>
        </w:rPr>
        <w:t>5.</w:t>
      </w:r>
      <w:r>
        <w:rPr>
          <w:color w:val="000000"/>
        </w:rPr>
        <w:t>下列自然资源中，属于非可再生资源的是（　　）</w:t>
      </w:r>
    </w:p>
    <w:p w:rsidR="00F97D9E">
      <w:pPr>
        <w:spacing w:after="0"/>
        <w:ind w:left="150"/>
      </w:pPr>
      <w:r>
        <w:rPr>
          <w:color w:val="000000"/>
        </w:rPr>
        <w:t>A. </w:t>
      </w:r>
      <w:r>
        <w:rPr>
          <w:color w:val="000000"/>
        </w:rPr>
        <w:t>森林</w:t>
      </w:r>
      <w:r>
        <w:rPr>
          <w:color w:val="000000"/>
        </w:rPr>
        <w:t>                                     B. </w:t>
      </w:r>
      <w:r>
        <w:rPr>
          <w:color w:val="000000"/>
        </w:rPr>
        <w:t>石油</w:t>
      </w:r>
      <w:r>
        <w:rPr>
          <w:color w:val="000000"/>
        </w:rPr>
        <w:t>                                     C. </w:t>
      </w:r>
      <w:r>
        <w:rPr>
          <w:color w:val="000000"/>
        </w:rPr>
        <w:t>阳光</w:t>
      </w:r>
      <w:r>
        <w:rPr>
          <w:color w:val="000000"/>
        </w:rPr>
        <w:t>                                     D. </w:t>
      </w:r>
      <w:r>
        <w:rPr>
          <w:color w:val="000000"/>
        </w:rPr>
        <w:t>土地</w:t>
      </w:r>
    </w:p>
    <w:p w:rsidR="00F97D9E">
      <w:pPr>
        <w:spacing w:after="0"/>
      </w:pPr>
      <w:r>
        <w:rPr>
          <w:color w:val="000000"/>
        </w:rPr>
        <w:t>6.</w:t>
      </w:r>
      <w:r>
        <w:rPr>
          <w:color w:val="000000"/>
        </w:rPr>
        <w:t>看图我国是一个地大物博的国家，下列主要资源分布搭配正确的是（</w:t>
      </w:r>
      <w:r>
        <w:rPr>
          <w:color w:val="000000"/>
        </w:rPr>
        <w:t xml:space="preserve">  </w:t>
      </w:r>
      <w:r>
        <w:rPr>
          <w:color w:val="000000"/>
        </w:rPr>
        <w:t>）</w:t>
      </w:r>
      <w:r>
        <w:rPr>
          <w:color w:val="000000"/>
        </w:rPr>
        <w:t xml:space="preserve">  </w:t>
      </w:r>
    </w:p>
    <w:p w:rsidR="00F97D9E">
      <w:pPr>
        <w:spacing w:after="0"/>
      </w:pPr>
      <w:r>
        <w:rPr>
          <w:noProof/>
          <w:lang w:eastAsia="zh-CN"/>
        </w:rPr>
        <w:drawing>
          <wp:inline distT="0" distB="0" distL="0" distR="0">
            <wp:extent cx="2463673" cy="1842986"/>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463673" cy="1842986"/>
                    </a:xfrm>
                    <a:prstGeom prst="rect">
                      <a:avLst/>
                    </a:prstGeom>
                  </pic:spPr>
                </pic:pic>
              </a:graphicData>
            </a:graphic>
          </wp:inline>
        </w:drawing>
      </w:r>
    </w:p>
    <w:p w:rsidR="00F97D9E">
      <w:pPr>
        <w:spacing w:after="0"/>
        <w:ind w:left="150"/>
      </w:pPr>
      <w:r>
        <w:rPr>
          <w:color w:val="000000"/>
        </w:rPr>
        <w:t>A. ①</w:t>
      </w:r>
      <w:r>
        <w:rPr>
          <w:color w:val="000000"/>
        </w:rPr>
        <w:t>一一太阳能、地热</w:t>
      </w:r>
      <w:r>
        <w:rPr>
          <w:color w:val="000000"/>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③</w:t>
      </w:r>
      <w:r>
        <w:rPr>
          <w:color w:val="000000"/>
        </w:rPr>
        <w:t>一一煤炭资源</w:t>
      </w:r>
      <w:r>
        <w:rPr>
          <w:color w:val="000000"/>
        </w:rPr>
        <w:t>             </w:t>
      </w:r>
      <w:r>
        <w:rPr>
          <w:noProof/>
          <w:lang w:eastAsia="zh-CN"/>
        </w:rPr>
        <w:drawing>
          <wp:inline distT="0" distB="0" distL="0" distR="0">
            <wp:extent cx="2865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④</w:t>
      </w:r>
      <w:r>
        <w:rPr>
          <w:color w:val="000000"/>
        </w:rPr>
        <w:t>一一有色金属</w:t>
      </w:r>
      <w:r>
        <w:rPr>
          <w:color w:val="000000"/>
        </w:rPr>
        <w:t>             </w:t>
      </w:r>
      <w:r>
        <w:rPr>
          <w:noProof/>
          <w:lang w:eastAsia="zh-CN"/>
        </w:rPr>
        <w:drawing>
          <wp:inline distT="0" distB="0" distL="0" distR="0">
            <wp:extent cx="2865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⑤</w:t>
      </w:r>
      <w:r>
        <w:rPr>
          <w:color w:val="000000"/>
        </w:rPr>
        <w:t>水能资源</w:t>
      </w:r>
    </w:p>
    <w:p w:rsidR="002F293C">
      <w:pPr>
        <w:spacing w:after="0"/>
      </w:pPr>
      <w:r>
        <w:rPr>
          <w:color w:val="000000"/>
        </w:rPr>
        <w:t>7.</w:t>
      </w:r>
      <w:r>
        <w:rPr>
          <w:color w:val="000000"/>
        </w:rPr>
        <w:t>家庭节约用水要从点滴小事做起，以下做法正确的是（　　）</w:t>
      </w:r>
    </w:p>
    <w:p w:rsidR="00F97D9E">
      <w:pPr>
        <w:spacing w:after="0"/>
        <w:ind w:left="150"/>
      </w:pPr>
      <w:r>
        <w:rPr>
          <w:color w:val="000000"/>
        </w:rPr>
        <w:t>A. </w:t>
      </w:r>
      <w:r>
        <w:rPr>
          <w:color w:val="000000"/>
        </w:rPr>
        <w:t>刷牙时一直开着水龙头</w:t>
      </w:r>
      <w:r>
        <w:rPr>
          <w:color w:val="000000"/>
        </w:rPr>
        <w:t>                                       </w:t>
      </w:r>
      <w:r>
        <w:rPr>
          <w:noProof/>
          <w:lang w:eastAsia="zh-CN"/>
        </w:rPr>
        <w:drawing>
          <wp:inline distT="0" distB="0" distL="0" distR="0">
            <wp:extent cx="2865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用洗菜的水冲厕所</w:t>
      </w:r>
      <w:r>
        <w:br/>
      </w:r>
      <w:r>
        <w:rPr>
          <w:color w:val="000000"/>
        </w:rPr>
        <w:t>C. </w:t>
      </w:r>
      <w:r>
        <w:rPr>
          <w:color w:val="000000"/>
        </w:rPr>
        <w:t>把西瓜放在开着的水龙头下冲洗、镇凉</w:t>
      </w:r>
      <w:r>
        <w:rPr>
          <w:color w:val="000000"/>
        </w:rPr>
        <w:t>               </w:t>
      </w:r>
      <w:r>
        <w:rPr>
          <w:noProof/>
          <w:lang w:eastAsia="zh-CN"/>
        </w:rPr>
        <w:drawing>
          <wp:inline distT="0" distB="0" distL="0" distR="0">
            <wp:extent cx="9550"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刷碗时多用洗洁精</w:t>
      </w:r>
    </w:p>
    <w:p w:rsidR="002F293C">
      <w:pPr>
        <w:spacing w:after="0"/>
      </w:pPr>
      <w:r>
        <w:rPr>
          <w:color w:val="000000"/>
        </w:rPr>
        <w:t>8.</w:t>
      </w:r>
      <w:r>
        <w:rPr>
          <w:color w:val="000000"/>
        </w:rPr>
        <w:t>解决水资源不足的途径中，同学们能经常且普遍参与的是</w:t>
      </w:r>
      <w:r>
        <w:rPr>
          <w:color w:val="000000"/>
        </w:rPr>
        <w:t>    </w:t>
      </w:r>
      <w:r>
        <w:rPr>
          <w:color w:val="000000"/>
        </w:rPr>
        <w:t>（</w:t>
      </w:r>
      <w:r>
        <w:rPr>
          <w:color w:val="000000"/>
        </w:rPr>
        <w:t>   </w:t>
      </w:r>
      <w:r>
        <w:rPr>
          <w:color w:val="000000"/>
        </w:rPr>
        <w:t>）</w:t>
      </w:r>
    </w:p>
    <w:p w:rsidR="00F97D9E">
      <w:pPr>
        <w:spacing w:after="0"/>
        <w:ind w:left="150"/>
      </w:pPr>
      <w:r>
        <w:rPr>
          <w:color w:val="000000"/>
        </w:rPr>
        <w:t>A. </w:t>
      </w:r>
      <w:r>
        <w:rPr>
          <w:color w:val="000000"/>
        </w:rPr>
        <w:t>跨流域调水</w:t>
      </w:r>
      <w:r>
        <w:rPr>
          <w:color w:val="000000"/>
        </w:rPr>
        <w:t>             </w:t>
      </w:r>
      <w:r>
        <w:rPr>
          <w:noProof/>
          <w:lang w:eastAsia="zh-CN"/>
        </w:rPr>
        <w:drawing>
          <wp:inline distT="0" distB="0" distL="0" distR="0">
            <wp:extent cx="2865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兴修水库</w:t>
      </w:r>
      <w:r>
        <w:rPr>
          <w:color w:val="000000"/>
        </w:rPr>
        <w:t>             </w:t>
      </w:r>
      <w:r>
        <w:rPr>
          <w:noProof/>
          <w:lang w:eastAsia="zh-CN"/>
        </w:rPr>
        <w:drawing>
          <wp:inline distT="0" distB="0" distL="0" distR="0">
            <wp:extent cx="2865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节约用水，防止水污</w:t>
      </w:r>
      <w:r>
        <w:rPr>
          <w:color w:val="000000"/>
        </w:rPr>
        <w:t>染</w:t>
      </w:r>
      <w:r>
        <w:rPr>
          <w:color w:val="000000"/>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设计海水淡化的方法</w:t>
      </w:r>
    </w:p>
    <w:p w:rsidR="00F97D9E">
      <w:pPr>
        <w:spacing w:after="0"/>
      </w:pPr>
      <w:r>
        <w:rPr>
          <w:color w:val="000000"/>
        </w:rPr>
        <w:t xml:space="preserve">9. </w:t>
      </w:r>
      <w:r>
        <w:rPr>
          <w:color w:val="000000"/>
        </w:rPr>
        <w:t>认真阅读下表，据此判断我国自然资源的基本特征</w:t>
      </w:r>
      <w:r>
        <w:rPr>
          <w:color w:val="000000"/>
        </w:rPr>
        <w:t>（　　）</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2130"/>
        <w:gridCol w:w="1710"/>
        <w:gridCol w:w="870"/>
        <w:gridCol w:w="1290"/>
        <w:gridCol w:w="87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color w:val="000000"/>
              </w:rPr>
              <w:t>自然资源</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color w:val="000000"/>
              </w:rPr>
              <w:t>已探明的矿产资源</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color w:val="000000"/>
              </w:rPr>
              <w:t>耕地面积</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color w:val="000000"/>
              </w:rPr>
              <w:t>河流年径流量</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color w:val="000000"/>
              </w:rPr>
              <w:t>森林面积</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color w:val="000000"/>
              </w:rPr>
              <w:t>总量居世界位次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color w:val="000000"/>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color w:val="000000"/>
              </w:rPr>
              <w:t>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color w:val="000000"/>
              </w:rPr>
              <w:t>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color w:val="000000"/>
              </w:rPr>
              <w:t>6</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color w:val="000000"/>
              </w:rPr>
              <w:t>人均量与世界均量比值</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noProof/>
                <w:lang w:eastAsia="zh-CN"/>
              </w:rPr>
              <w:drawing>
                <wp:inline distT="0" distB="0" distL="0" distR="0">
                  <wp:extent cx="124143" cy="267373"/>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24143" cy="267373"/>
                          </a:xfrm>
                          <a:prstGeom prst="rect">
                            <a:avLst/>
                          </a:prstGeom>
                        </pic:spPr>
                      </pic:pic>
                    </a:graphicData>
                  </a:graphic>
                </wp:inline>
              </w:drawing>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noProof/>
                <w:lang w:eastAsia="zh-CN"/>
              </w:rPr>
              <w:drawing>
                <wp:inline distT="0" distB="0" distL="0" distR="0">
                  <wp:extent cx="114592" cy="267373"/>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114592" cy="267373"/>
                          </a:xfrm>
                          <a:prstGeom prst="rect">
                            <a:avLst/>
                          </a:prstGeom>
                        </pic:spPr>
                      </pic:pic>
                    </a:graphicData>
                  </a:graphic>
                </wp:inline>
              </w:drawing>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noProof/>
                <w:lang w:eastAsia="zh-CN"/>
              </w:rPr>
              <w:drawing>
                <wp:inline distT="0" distB="0" distL="0" distR="0">
                  <wp:extent cx="124143" cy="267373"/>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124143" cy="267373"/>
                          </a:xfrm>
                          <a:prstGeom prst="rect">
                            <a:avLst/>
                          </a:prstGeom>
                        </pic:spPr>
                      </pic:pic>
                    </a:graphicData>
                  </a:graphic>
                </wp:inline>
              </w:drawing>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97D9E">
            <w:pPr>
              <w:spacing w:after="0"/>
              <w:jc w:val="center"/>
            </w:pPr>
            <w:r>
              <w:rPr>
                <w:noProof/>
                <w:lang w:eastAsia="zh-CN"/>
              </w:rPr>
              <w:drawing>
                <wp:inline distT="0" distB="0" distL="0" distR="0">
                  <wp:extent cx="114592" cy="257823"/>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14592" cy="257823"/>
                          </a:xfrm>
                          <a:prstGeom prst="rect">
                            <a:avLst/>
                          </a:prstGeom>
                        </pic:spPr>
                      </pic:pic>
                    </a:graphicData>
                  </a:graphic>
                </wp:inline>
              </w:drawing>
            </w:r>
          </w:p>
        </w:tc>
      </w:tr>
    </w:tbl>
    <w:p w:rsidR="00F97D9E">
      <w:pPr>
        <w:spacing w:after="0"/>
        <w:ind w:left="150"/>
      </w:pPr>
      <w:r>
        <w:rPr>
          <w:color w:val="000000"/>
        </w:rPr>
        <w:t>A. </w:t>
      </w:r>
      <w:r>
        <w:rPr>
          <w:color w:val="000000"/>
        </w:rPr>
        <w:t>总量丰富，人均占有量也很大</w:t>
      </w:r>
      <w:r>
        <w:rPr>
          <w:color w:val="000000"/>
        </w:rPr>
        <w:t>                             </w:t>
      </w:r>
      <w:r>
        <w:rPr>
          <w:noProof/>
          <w:lang w:eastAsia="zh-CN"/>
        </w:rPr>
        <w:drawing>
          <wp:inline distT="0" distB="0" distL="0" distR="0">
            <wp:extent cx="9550"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总量丰富，但人均占有量不足</w:t>
      </w:r>
      <w:r>
        <w:br/>
      </w:r>
      <w:r>
        <w:rPr>
          <w:color w:val="000000"/>
        </w:rPr>
        <w:t>C. </w:t>
      </w:r>
      <w:r>
        <w:rPr>
          <w:color w:val="000000"/>
        </w:rPr>
        <w:t>总量贫乏，但人均占有量大</w:t>
      </w:r>
      <w:r>
        <w:rPr>
          <w:color w:val="000000"/>
        </w:rPr>
        <w:t>                                </w:t>
      </w:r>
      <w:r>
        <w:rPr>
          <w:noProof/>
          <w:lang w:eastAsia="zh-CN"/>
        </w:rPr>
        <w:drawing>
          <wp:inline distT="0" distB="0" distL="0" distR="0">
            <wp:extent cx="28651"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总量贫乏，人均占有量不足</w:t>
      </w:r>
    </w:p>
    <w:p w:rsidR="00F97D9E">
      <w:pPr>
        <w:spacing w:after="0"/>
        <w:rPr>
          <w:rFonts w:hint="eastAsia"/>
          <w:lang w:eastAsia="zh-CN"/>
        </w:rPr>
      </w:pPr>
      <w:r>
        <w:rPr>
          <w:color w:val="000000"/>
        </w:rPr>
        <w:t>10.</w:t>
      </w:r>
      <w:r>
        <w:rPr>
          <w:color w:val="000000"/>
        </w:rPr>
        <w:t>目前我国使用的淡水资源主要来自</w:t>
      </w:r>
      <w:r>
        <w:rPr>
          <w:color w:val="000000"/>
        </w:rPr>
        <w:t>（</w:t>
      </w:r>
      <w:r>
        <w:rPr>
          <w:color w:val="000000"/>
        </w:rPr>
        <w:t xml:space="preserve">  </w:t>
      </w:r>
      <w:r>
        <w:rPr>
          <w:color w:val="000000"/>
        </w:rPr>
        <w:t>）</w:t>
      </w:r>
    </w:p>
    <w:p w:rsidR="00F97D9E">
      <w:pPr>
        <w:spacing w:after="0"/>
        <w:ind w:left="150"/>
      </w:pPr>
      <w:r>
        <w:rPr>
          <w:color w:val="000000"/>
        </w:rPr>
        <w:t>A. </w:t>
      </w:r>
      <w:r>
        <w:rPr>
          <w:color w:val="000000"/>
        </w:rPr>
        <w:t>河流水、冰川水</w:t>
      </w:r>
      <w:r>
        <w:rPr>
          <w:color w:val="000000"/>
        </w:rPr>
        <w:t>         B. </w:t>
      </w:r>
      <w:r>
        <w:rPr>
          <w:color w:val="000000"/>
        </w:rPr>
        <w:t>冰川水、河湖水</w:t>
      </w:r>
      <w:r>
        <w:rPr>
          <w:color w:val="000000"/>
        </w:rPr>
        <w:t>         C. </w:t>
      </w:r>
      <w:r>
        <w:rPr>
          <w:color w:val="000000"/>
        </w:rPr>
        <w:t>江河湖泊水和浅层地下水</w:t>
      </w:r>
      <w:r>
        <w:rPr>
          <w:color w:val="000000"/>
        </w:rPr>
        <w:t>         D. </w:t>
      </w:r>
      <w:r>
        <w:rPr>
          <w:color w:val="000000"/>
        </w:rPr>
        <w:t>河流水、海洋水</w:t>
      </w:r>
    </w:p>
    <w:p w:rsidR="002F293C">
      <w:pPr>
        <w:spacing w:after="0"/>
      </w:pPr>
      <w:r>
        <w:rPr>
          <w:color w:val="000000"/>
        </w:rPr>
        <w:t xml:space="preserve">11. </w:t>
      </w:r>
      <w:r>
        <w:rPr>
          <w:color w:val="000000"/>
        </w:rPr>
        <w:t>读</w:t>
      </w:r>
      <w:r>
        <w:rPr>
          <w:color w:val="000000"/>
        </w:rPr>
        <w:t>“</w:t>
      </w:r>
      <w:r>
        <w:rPr>
          <w:color w:val="000000"/>
        </w:rPr>
        <w:t>我国耕地、水资源比重图</w:t>
      </w:r>
      <w:r>
        <w:rPr>
          <w:color w:val="000000"/>
        </w:rPr>
        <w:t>”</w:t>
      </w:r>
      <w:r>
        <w:rPr>
          <w:color w:val="000000"/>
        </w:rPr>
        <w:t>，回答问题</w:t>
      </w:r>
      <w:r>
        <w:rPr>
          <w:color w:val="000000"/>
        </w:rPr>
        <w:t>。</w:t>
      </w:r>
    </w:p>
    <w:p w:rsidR="00F97D9E">
      <w:pPr>
        <w:spacing w:after="0"/>
      </w:pPr>
      <w:r>
        <w:rPr>
          <w:noProof/>
          <w:lang w:eastAsia="zh-CN"/>
        </w:rPr>
        <w:drawing>
          <wp:inline distT="0" distB="0" distL="0" distR="0">
            <wp:extent cx="2425484" cy="2263140"/>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425484" cy="2263140"/>
                    </a:xfrm>
                    <a:prstGeom prst="rect">
                      <a:avLst/>
                    </a:prstGeom>
                  </pic:spPr>
                </pic:pic>
              </a:graphicData>
            </a:graphic>
          </wp:inline>
        </w:drawing>
      </w:r>
    </w:p>
    <w:p w:rsidR="002F293C">
      <w:pPr>
        <w:spacing w:after="0"/>
      </w:pPr>
      <w:r>
        <w:rPr>
          <w:color w:val="000000"/>
        </w:rPr>
        <w:t>（</w:t>
      </w:r>
      <w:r>
        <w:rPr>
          <w:color w:val="000000"/>
        </w:rPr>
        <w:t>1</w:t>
      </w:r>
      <w:r>
        <w:rPr>
          <w:color w:val="000000"/>
        </w:rPr>
        <w:t>）该图反映我国资源分布的特点是（　　）</w:t>
      </w:r>
    </w:p>
    <w:p w:rsidR="00F97D9E">
      <w:pPr>
        <w:spacing w:after="0"/>
        <w:ind w:left="150"/>
      </w:pPr>
      <w:r>
        <w:rPr>
          <w:color w:val="000000"/>
        </w:rPr>
        <w:t>A. </w:t>
      </w:r>
      <w:r>
        <w:rPr>
          <w:color w:val="000000"/>
        </w:rPr>
        <w:t>南方耕地多，水资源丰富</w:t>
      </w:r>
      <w:r>
        <w:rPr>
          <w:color w:val="000000"/>
        </w:rPr>
        <w:t>                                    </w:t>
      </w:r>
      <w:r>
        <w:rPr>
          <w:noProof/>
          <w:lang w:eastAsia="zh-CN"/>
        </w:rPr>
        <w:drawing>
          <wp:inline distT="0" distB="0" distL="0" distR="0">
            <wp:extent cx="9550"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南方耕地少，水资源缺乏</w:t>
      </w:r>
      <w:r>
        <w:br/>
      </w:r>
      <w:r>
        <w:rPr>
          <w:color w:val="000000"/>
        </w:rPr>
        <w:t>C. </w:t>
      </w:r>
      <w:r>
        <w:rPr>
          <w:color w:val="000000"/>
        </w:rPr>
        <w:t>北方耕地多，水资源缺乏</w:t>
      </w:r>
      <w:r>
        <w:rPr>
          <w:color w:val="000000"/>
        </w:rPr>
        <w:t>                                    </w:t>
      </w:r>
      <w:r>
        <w:rPr>
          <w:noProof/>
          <w:lang w:eastAsia="zh-CN"/>
        </w:rPr>
        <w:drawing>
          <wp:inline distT="0" distB="0" distL="0" distR="0">
            <wp:extent cx="9550"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北方耕地少，水资源丰富</w:t>
      </w:r>
    </w:p>
    <w:p w:rsidR="002F293C">
      <w:pPr>
        <w:spacing w:after="0"/>
      </w:pPr>
      <w:r>
        <w:rPr>
          <w:color w:val="000000"/>
        </w:rPr>
        <w:t>（</w:t>
      </w:r>
      <w:r>
        <w:rPr>
          <w:color w:val="000000"/>
        </w:rPr>
        <w:t>2</w:t>
      </w:r>
      <w:r>
        <w:rPr>
          <w:color w:val="000000"/>
        </w:rPr>
        <w:t>）解决水资源地区分布不均的主要措施是（　　）</w:t>
      </w:r>
    </w:p>
    <w:p w:rsidR="00F97D9E">
      <w:pPr>
        <w:spacing w:after="0"/>
        <w:ind w:left="150"/>
      </w:pPr>
      <w:r>
        <w:rPr>
          <w:color w:val="000000"/>
        </w:rPr>
        <w:t>A. </w:t>
      </w:r>
      <w:r>
        <w:rPr>
          <w:color w:val="000000"/>
        </w:rPr>
        <w:t>跨流域调水</w:t>
      </w:r>
      <w:r>
        <w:rPr>
          <w:color w:val="000000"/>
        </w:rPr>
        <w:t>                B. </w:t>
      </w:r>
      <w:r>
        <w:rPr>
          <w:color w:val="000000"/>
        </w:rPr>
        <w:t>建设防护林</w:t>
      </w:r>
      <w:r>
        <w:rPr>
          <w:color w:val="000000"/>
        </w:rPr>
        <w:t>                C. </w:t>
      </w:r>
      <w:r>
        <w:rPr>
          <w:color w:val="000000"/>
        </w:rPr>
        <w:t>减少北方耕地面积</w:t>
      </w:r>
      <w:r>
        <w:rPr>
          <w:color w:val="000000"/>
        </w:rPr>
        <w:t>                D. </w:t>
      </w:r>
      <w:r>
        <w:rPr>
          <w:color w:val="000000"/>
        </w:rPr>
        <w:t>增加南方水资源量</w:t>
      </w:r>
    </w:p>
    <w:p w:rsidR="002F293C">
      <w:pPr>
        <w:spacing w:after="0"/>
      </w:pPr>
      <w:r>
        <w:rPr>
          <w:color w:val="000000"/>
        </w:rPr>
        <w:t>12.</w:t>
      </w:r>
      <w:r>
        <w:rPr>
          <w:color w:val="000000"/>
        </w:rPr>
        <w:t>下列关于我国土地</w:t>
      </w:r>
      <w:r>
        <w:rPr>
          <w:color w:val="000000"/>
        </w:rPr>
        <w:t>资源的说法，正确的是（</w:t>
      </w:r>
      <w:r>
        <w:rPr>
          <w:color w:val="000000"/>
        </w:rPr>
        <w:t xml:space="preserve">   </w:t>
      </w:r>
      <w:r>
        <w:rPr>
          <w:color w:val="000000"/>
        </w:rPr>
        <w:t>）</w:t>
      </w:r>
    </w:p>
    <w:p w:rsidR="00F97D9E">
      <w:pPr>
        <w:spacing w:after="0"/>
        <w:ind w:left="150"/>
      </w:pPr>
      <w:r>
        <w:rPr>
          <w:color w:val="000000"/>
        </w:rPr>
        <w:t>A. </w:t>
      </w:r>
      <w:r>
        <w:rPr>
          <w:color w:val="000000"/>
        </w:rPr>
        <w:t>土地资源类型少，耕地、草地比重大</w:t>
      </w:r>
      <w:r>
        <w:rPr>
          <w:color w:val="000000"/>
        </w:rPr>
        <w:t>                  B. </w:t>
      </w:r>
      <w:r>
        <w:rPr>
          <w:color w:val="000000"/>
        </w:rPr>
        <w:t>草地比重小，人均占有量大</w:t>
      </w:r>
      <w:r>
        <w:br/>
      </w:r>
      <w:r>
        <w:rPr>
          <w:color w:val="000000"/>
        </w:rPr>
        <w:t>C. </w:t>
      </w:r>
      <w:r>
        <w:rPr>
          <w:color w:val="000000"/>
        </w:rPr>
        <w:t>耕地、林地比重小，人均占有量小</w:t>
      </w:r>
      <w:r>
        <w:rPr>
          <w:color w:val="000000"/>
        </w:rPr>
        <w:t>                     </w:t>
      </w:r>
      <w:r>
        <w:rPr>
          <w:noProof/>
          <w:lang w:eastAsia="zh-CN"/>
        </w:rPr>
        <w:drawing>
          <wp:inline distT="0" distB="0" distL="0" distR="0">
            <wp:extent cx="19101"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19101" cy="38202"/>
                    </a:xfrm>
                    <a:prstGeom prst="rect">
                      <a:avLst/>
                    </a:prstGeom>
                  </pic:spPr>
                </pic:pic>
              </a:graphicData>
            </a:graphic>
          </wp:inline>
        </w:drawing>
      </w:r>
      <w:r>
        <w:rPr>
          <w:color w:val="000000"/>
        </w:rPr>
        <w:t>D. </w:t>
      </w:r>
      <w:r>
        <w:rPr>
          <w:color w:val="000000"/>
        </w:rPr>
        <w:t>土地资源类型多样，各类土地资源地区分布均匀</w:t>
      </w:r>
    </w:p>
    <w:p w:rsidR="002F293C">
      <w:pPr>
        <w:spacing w:after="0"/>
      </w:pPr>
      <w:r>
        <w:rPr>
          <w:color w:val="000000"/>
        </w:rPr>
        <w:t>13.</w:t>
      </w:r>
      <w:r>
        <w:rPr>
          <w:color w:val="000000"/>
        </w:rPr>
        <w:t>我们的家乡娄底市水资源较丰富，但降水集中在春夏两季，少雨季节易出现旱灾，影响农业的生产。</w:t>
      </w:r>
      <w:r>
        <w:rPr>
          <w:color w:val="000000"/>
        </w:rPr>
        <w:t>解决这一问题的较好办法是</w:t>
      </w:r>
      <w:r>
        <w:rPr>
          <w:color w:val="000000"/>
        </w:rPr>
        <w:t>（　　）</w:t>
      </w:r>
    </w:p>
    <w:p w:rsidR="00F97D9E">
      <w:pPr>
        <w:spacing w:after="0"/>
        <w:ind w:left="150"/>
      </w:pPr>
      <w:r>
        <w:rPr>
          <w:color w:val="000000"/>
        </w:rPr>
        <w:t>A. </w:t>
      </w:r>
      <w:r>
        <w:rPr>
          <w:color w:val="000000"/>
        </w:rPr>
        <w:t>修建水库</w:t>
      </w:r>
      <w:r>
        <w:rPr>
          <w:color w:val="000000"/>
        </w:rPr>
        <w:t>                      B. </w:t>
      </w:r>
      <w:r>
        <w:rPr>
          <w:color w:val="000000"/>
        </w:rPr>
        <w:t>从外地调水</w:t>
      </w:r>
      <w:r>
        <w:rPr>
          <w:color w:val="000000"/>
        </w:rPr>
        <w:t>                      C. </w:t>
      </w:r>
      <w:r>
        <w:rPr>
          <w:color w:val="000000"/>
        </w:rPr>
        <w:t>防止水污染</w:t>
      </w:r>
      <w:r>
        <w:rPr>
          <w:color w:val="000000"/>
        </w:rPr>
        <w:t>                      D. </w:t>
      </w:r>
      <w:r>
        <w:rPr>
          <w:color w:val="000000"/>
        </w:rPr>
        <w:t>大量开采地下水</w:t>
      </w:r>
    </w:p>
    <w:p w:rsidR="00F97D9E">
      <w:r>
        <w:rPr>
          <w:b/>
          <w:bCs/>
          <w:sz w:val="24"/>
          <w:szCs w:val="24"/>
        </w:rPr>
        <w:t>二、填空题</w:t>
      </w:r>
      <w:r>
        <w:rPr>
          <w:b/>
          <w:bCs/>
          <w:sz w:val="24"/>
          <w:szCs w:val="24"/>
        </w:rPr>
        <w:t xml:space="preserve"> </w:t>
      </w:r>
    </w:p>
    <w:p w:rsidR="00F97D9E">
      <w:pPr>
        <w:spacing w:after="0"/>
      </w:pPr>
      <w:r>
        <w:rPr>
          <w:color w:val="000000"/>
        </w:rPr>
        <w:t>14.</w:t>
      </w:r>
      <w:r>
        <w:rPr>
          <w:color w:val="000000"/>
        </w:rPr>
        <w:t>从利用上看，土地资源属于</w:t>
      </w:r>
      <w:r>
        <w:rPr>
          <w:color w:val="000000"/>
        </w:rPr>
        <w:t>________</w:t>
      </w:r>
      <w:r>
        <w:rPr>
          <w:color w:val="000000"/>
        </w:rPr>
        <w:t>资源。</w:t>
      </w:r>
      <w:r>
        <w:rPr>
          <w:color w:val="000000"/>
        </w:rPr>
        <w:t xml:space="preserve">    </w:t>
      </w:r>
    </w:p>
    <w:p w:rsidR="00F97D9E">
      <w:pPr>
        <w:spacing w:after="0"/>
      </w:pPr>
      <w:r>
        <w:rPr>
          <w:color w:val="000000"/>
        </w:rPr>
        <w:t>15.</w:t>
      </w:r>
      <w:r>
        <w:rPr>
          <w:color w:val="000000"/>
        </w:rPr>
        <w:t>我国草地主要分布在年平均降水量不足</w:t>
      </w:r>
      <w:r>
        <w:rPr>
          <w:color w:val="000000"/>
        </w:rPr>
        <w:t>________</w:t>
      </w:r>
      <w:r>
        <w:rPr>
          <w:color w:val="000000"/>
        </w:rPr>
        <w:t>毫米的西部内陆地区，这里集中了</w:t>
      </w:r>
      <w:r>
        <w:rPr>
          <w:color w:val="000000"/>
        </w:rPr>
        <w:t>________</w:t>
      </w:r>
      <w:r>
        <w:rPr>
          <w:color w:val="000000"/>
        </w:rPr>
        <w:t>、</w:t>
      </w:r>
      <w:r>
        <w:rPr>
          <w:color w:val="000000"/>
        </w:rPr>
        <w:t>________</w:t>
      </w:r>
      <w:r>
        <w:rPr>
          <w:color w:val="000000"/>
        </w:rPr>
        <w:t>、</w:t>
      </w:r>
      <w:r>
        <w:rPr>
          <w:color w:val="000000"/>
        </w:rPr>
        <w:t>________</w:t>
      </w:r>
      <w:r>
        <w:rPr>
          <w:color w:val="000000"/>
        </w:rPr>
        <w:t>、石山、永久积雪和冰川等难以利用的土地。</w:t>
      </w:r>
      <w:r>
        <w:rPr>
          <w:color w:val="000000"/>
        </w:rPr>
        <w:t xml:space="preserve">    </w:t>
      </w:r>
    </w:p>
    <w:p w:rsidR="00F97D9E">
      <w:pPr>
        <w:spacing w:after="0"/>
      </w:pPr>
      <w:r>
        <w:rPr>
          <w:color w:val="000000"/>
        </w:rPr>
        <w:t>16.________</w:t>
      </w:r>
      <w:r>
        <w:rPr>
          <w:color w:val="000000"/>
        </w:rPr>
        <w:t>工程是为了</w:t>
      </w:r>
      <w:r>
        <w:rPr>
          <w:color w:val="000000"/>
        </w:rPr>
        <w:t>解决华北、西北地区供水问题。</w:t>
      </w:r>
      <w:r>
        <w:rPr>
          <w:color w:val="000000"/>
        </w:rPr>
        <w:t xml:space="preserve">    </w:t>
      </w:r>
    </w:p>
    <w:p w:rsidR="00F97D9E">
      <w:r>
        <w:rPr>
          <w:b/>
          <w:bCs/>
          <w:sz w:val="24"/>
          <w:szCs w:val="24"/>
        </w:rPr>
        <w:t>三、综合题</w:t>
      </w:r>
      <w:r>
        <w:rPr>
          <w:b/>
          <w:bCs/>
          <w:sz w:val="24"/>
          <w:szCs w:val="24"/>
        </w:rPr>
        <w:t xml:space="preserve"> </w:t>
      </w:r>
    </w:p>
    <w:p w:rsidR="002F293C">
      <w:pPr>
        <w:spacing w:after="0"/>
      </w:pPr>
      <w:r>
        <w:rPr>
          <w:color w:val="000000"/>
        </w:rPr>
        <w:t>17.</w:t>
      </w:r>
      <w:r>
        <w:rPr>
          <w:color w:val="000000"/>
        </w:rPr>
        <w:t>风能为洁净的能量，世界风能资源多集中在沿海和开阔大陆的收缩地带．读</w:t>
      </w:r>
      <w:r>
        <w:rPr>
          <w:color w:val="000000"/>
        </w:rPr>
        <w:t>“</w:t>
      </w:r>
      <w:r>
        <w:rPr>
          <w:color w:val="000000"/>
        </w:rPr>
        <w:t>我国风能分布略图</w:t>
      </w:r>
      <w:r>
        <w:rPr>
          <w:color w:val="000000"/>
        </w:rPr>
        <w:t>”</w:t>
      </w:r>
      <w:r>
        <w:rPr>
          <w:color w:val="000000"/>
        </w:rPr>
        <w:t>，回答以下问题：</w:t>
      </w:r>
    </w:p>
    <w:p w:rsidR="00F97D9E">
      <w:pPr>
        <w:spacing w:after="0"/>
      </w:pPr>
      <w:r>
        <w:rPr>
          <w:noProof/>
          <w:lang w:eastAsia="zh-CN"/>
        </w:rPr>
        <w:drawing>
          <wp:inline distT="0" distB="0" distL="0" distR="0">
            <wp:extent cx="2253590" cy="1814335"/>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2253590" cy="1814335"/>
                    </a:xfrm>
                    <a:prstGeom prst="rect">
                      <a:avLst/>
                    </a:prstGeom>
                  </pic:spPr>
                </pic:pic>
              </a:graphicData>
            </a:graphic>
          </wp:inline>
        </w:drawing>
      </w:r>
      <w:r>
        <w:rPr>
          <w:color w:val="000000"/>
        </w:rPr>
        <w:t> </w:t>
      </w:r>
    </w:p>
    <w:p w:rsidR="002F293C">
      <w:pPr>
        <w:spacing w:after="0"/>
      </w:pPr>
      <w:r>
        <w:rPr>
          <w:color w:val="000000"/>
        </w:rPr>
        <w:t>（</w:t>
      </w:r>
      <w:r>
        <w:rPr>
          <w:color w:val="000000"/>
        </w:rPr>
        <w:t>1</w:t>
      </w:r>
      <w:r>
        <w:rPr>
          <w:color w:val="000000"/>
        </w:rPr>
        <w:t>）我国北方地区与南方地区的界线为</w:t>
      </w:r>
      <w:r>
        <w:rPr>
          <w:color w:val="000000"/>
        </w:rPr>
        <w:t>________</w:t>
      </w:r>
      <w:r>
        <w:rPr>
          <w:color w:val="000000"/>
        </w:rPr>
        <w:t>﹣﹣淮河线．</w:t>
      </w:r>
    </w:p>
    <w:p w:rsidR="002F293C">
      <w:pPr>
        <w:spacing w:after="0"/>
      </w:pPr>
      <w:r>
        <w:rPr>
          <w:color w:val="000000"/>
        </w:rPr>
        <w:t>（</w:t>
      </w:r>
      <w:r>
        <w:rPr>
          <w:color w:val="000000"/>
        </w:rPr>
        <w:t>2</w:t>
      </w:r>
      <w:r>
        <w:rPr>
          <w:color w:val="000000"/>
        </w:rPr>
        <w:t>）我国风能丰富区集中分布在三大区域：其中</w:t>
      </w:r>
      <w:r>
        <w:rPr>
          <w:color w:val="000000"/>
        </w:rPr>
        <w:t>B</w:t>
      </w:r>
      <w:r>
        <w:rPr>
          <w:color w:val="000000"/>
        </w:rPr>
        <w:t>区大部分位于四大分区中的</w:t>
      </w:r>
      <w:r>
        <w:rPr>
          <w:color w:val="000000"/>
        </w:rPr>
        <w:t>________</w:t>
      </w:r>
      <w:r>
        <w:rPr>
          <w:color w:val="000000"/>
        </w:rPr>
        <w:t>地区．</w:t>
      </w:r>
    </w:p>
    <w:p w:rsidR="002F293C">
      <w:pPr>
        <w:spacing w:after="0"/>
      </w:pPr>
      <w:r>
        <w:rPr>
          <w:color w:val="000000"/>
        </w:rPr>
        <w:t>（</w:t>
      </w:r>
      <w:r>
        <w:rPr>
          <w:color w:val="000000"/>
        </w:rPr>
        <w:t>3</w:t>
      </w:r>
      <w:r>
        <w:rPr>
          <w:color w:val="000000"/>
        </w:rPr>
        <w:t>）</w:t>
      </w:r>
      <w:r>
        <w:rPr>
          <w:color w:val="000000"/>
        </w:rPr>
        <w:t>D</w:t>
      </w:r>
      <w:r>
        <w:rPr>
          <w:color w:val="000000"/>
        </w:rPr>
        <w:t>区域属于风能缺乏区，大部分位于</w:t>
      </w:r>
      <w:r>
        <w:rPr>
          <w:color w:val="000000"/>
        </w:rPr>
        <w:t>________</w:t>
      </w:r>
      <w:r>
        <w:rPr>
          <w:color w:val="000000"/>
        </w:rPr>
        <w:t>盆地．南方地区风能缺乏，主要地形区有</w:t>
      </w:r>
      <w:r>
        <w:rPr>
          <w:color w:val="000000"/>
        </w:rPr>
        <w:t>E</w:t>
      </w:r>
      <w:r>
        <w:rPr>
          <w:color w:val="000000"/>
        </w:rPr>
        <w:t>东南丘陵和</w:t>
      </w:r>
      <w:r>
        <w:rPr>
          <w:color w:val="000000"/>
        </w:rPr>
        <w:t>F________</w:t>
      </w:r>
      <w:r>
        <w:rPr>
          <w:color w:val="000000"/>
        </w:rPr>
        <w:t>高原等．</w:t>
      </w:r>
    </w:p>
    <w:p w:rsidR="002F293C">
      <w:pPr>
        <w:spacing w:after="0"/>
      </w:pPr>
      <w:r>
        <w:rPr>
          <w:color w:val="000000"/>
        </w:rPr>
        <w:t>（</w:t>
      </w:r>
      <w:r>
        <w:rPr>
          <w:color w:val="000000"/>
        </w:rPr>
        <w:t>4</w:t>
      </w:r>
      <w:r>
        <w:rPr>
          <w:color w:val="000000"/>
        </w:rPr>
        <w:t>）</w:t>
      </w:r>
      <w:r>
        <w:rPr>
          <w:color w:val="000000"/>
        </w:rPr>
        <w:t>C</w:t>
      </w:r>
      <w:r>
        <w:rPr>
          <w:color w:val="000000"/>
        </w:rPr>
        <w:t>地区能源资源丰富，除风能外还有哪些优势能源，请举一例</w:t>
      </w:r>
      <w:r>
        <w:rPr>
          <w:color w:val="000000"/>
        </w:rPr>
        <w:t>________</w:t>
      </w:r>
      <w:r>
        <w:rPr>
          <w:color w:val="000000"/>
        </w:rPr>
        <w:t>．</w:t>
      </w:r>
    </w:p>
    <w:p w:rsidR="00F97D9E">
      <w:pPr>
        <w:spacing w:after="0"/>
      </w:pPr>
      <w:r>
        <w:rPr>
          <w:color w:val="000000"/>
        </w:rPr>
        <w:t>18.</w:t>
      </w:r>
      <w:r>
        <w:rPr>
          <w:color w:val="000000"/>
        </w:rPr>
        <w:t>读南水北调工程示意图，回答问题。</w:t>
      </w:r>
      <w:r>
        <w:rPr>
          <w:color w:val="000000"/>
        </w:rPr>
        <w:t xml:space="preserve">  </w:t>
      </w:r>
    </w:p>
    <w:p w:rsidR="00F97D9E">
      <w:pPr>
        <w:spacing w:after="0"/>
      </w:pPr>
      <w:r>
        <w:rPr>
          <w:noProof/>
          <w:lang w:eastAsia="zh-CN"/>
        </w:rPr>
        <w:drawing>
          <wp:inline distT="0" distB="0" distL="0" distR="0">
            <wp:extent cx="2664206" cy="1661554"/>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2664206" cy="1661554"/>
                    </a:xfrm>
                    <a:prstGeom prst="rect">
                      <a:avLst/>
                    </a:prstGeom>
                  </pic:spPr>
                </pic:pic>
              </a:graphicData>
            </a:graphic>
          </wp:inline>
        </w:drawing>
      </w:r>
    </w:p>
    <w:p w:rsidR="00F97D9E">
      <w:pPr>
        <w:spacing w:after="0"/>
      </w:pPr>
      <w:r>
        <w:rPr>
          <w:color w:val="000000"/>
        </w:rPr>
        <w:t>（</w:t>
      </w:r>
      <w:r>
        <w:rPr>
          <w:color w:val="000000"/>
        </w:rPr>
        <w:t>1</w:t>
      </w:r>
      <w:r>
        <w:rPr>
          <w:color w:val="000000"/>
        </w:rPr>
        <w:t>）南水北调可以缓解我国水资</w:t>
      </w:r>
      <w:r>
        <w:rPr>
          <w:color w:val="000000"/>
        </w:rPr>
        <w:t>________</w:t>
      </w:r>
      <w:r>
        <w:rPr>
          <w:color w:val="000000"/>
        </w:rPr>
        <w:t>（填</w:t>
      </w:r>
      <w:r>
        <w:rPr>
          <w:color w:val="000000"/>
        </w:rPr>
        <w:t>“</w:t>
      </w:r>
      <w:r>
        <w:rPr>
          <w:color w:val="000000"/>
        </w:rPr>
        <w:t>时间</w:t>
      </w:r>
      <w:r>
        <w:rPr>
          <w:color w:val="000000"/>
        </w:rPr>
        <w:t>”“</w:t>
      </w:r>
      <w:r>
        <w:rPr>
          <w:color w:val="000000"/>
        </w:rPr>
        <w:t>空间</w:t>
      </w:r>
      <w:r>
        <w:rPr>
          <w:color w:val="000000"/>
        </w:rPr>
        <w:t>”</w:t>
      </w:r>
      <w:r>
        <w:rPr>
          <w:color w:val="000000"/>
        </w:rPr>
        <w:t>）分布不均。</w:t>
      </w:r>
      <w:r>
        <w:rPr>
          <w:color w:val="000000"/>
        </w:rPr>
        <w:t xml:space="preserve">    </w:t>
      </w:r>
    </w:p>
    <w:p w:rsidR="00F97D9E">
      <w:pPr>
        <w:spacing w:after="0"/>
      </w:pPr>
      <w:r>
        <w:rPr>
          <w:color w:val="000000"/>
        </w:rPr>
        <w:t>（</w:t>
      </w:r>
      <w:r>
        <w:rPr>
          <w:color w:val="000000"/>
        </w:rPr>
        <w:t>2</w:t>
      </w:r>
      <w:r>
        <w:rPr>
          <w:color w:val="000000"/>
        </w:rPr>
        <w:t>）南水北调是把</w:t>
      </w:r>
      <w:r>
        <w:rPr>
          <w:color w:val="000000"/>
        </w:rPr>
        <w:t>________</w:t>
      </w:r>
      <w:r>
        <w:rPr>
          <w:color w:val="000000"/>
        </w:rPr>
        <w:t>流域丰富的水资源调到缺水的</w:t>
      </w:r>
      <w:r>
        <w:rPr>
          <w:color w:val="000000"/>
        </w:rPr>
        <w:t>________</w:t>
      </w:r>
      <w:r>
        <w:rPr>
          <w:color w:val="000000"/>
        </w:rPr>
        <w:t>和</w:t>
      </w:r>
      <w:r>
        <w:rPr>
          <w:color w:val="000000"/>
        </w:rPr>
        <w:t>________</w:t>
      </w:r>
      <w:r>
        <w:rPr>
          <w:color w:val="000000"/>
        </w:rPr>
        <w:t>地区。</w:t>
      </w:r>
      <w:r>
        <w:rPr>
          <w:color w:val="000000"/>
        </w:rPr>
        <w:t xml:space="preserve">    </w:t>
      </w:r>
    </w:p>
    <w:p w:rsidR="00F97D9E">
      <w:pPr>
        <w:spacing w:after="0"/>
      </w:pPr>
      <w:r>
        <w:rPr>
          <w:color w:val="000000"/>
        </w:rPr>
        <w:t>（</w:t>
      </w:r>
      <w:r>
        <w:rPr>
          <w:color w:val="000000"/>
        </w:rPr>
        <w:t>3</w:t>
      </w:r>
      <w:r>
        <w:rPr>
          <w:color w:val="000000"/>
        </w:rPr>
        <w:t>）中线工程是从</w:t>
      </w:r>
      <w:r>
        <w:rPr>
          <w:color w:val="000000"/>
        </w:rPr>
        <w:t>________</w:t>
      </w:r>
      <w:r>
        <w:rPr>
          <w:color w:val="000000"/>
        </w:rPr>
        <w:t>水库引水。</w:t>
      </w:r>
      <w:r>
        <w:rPr>
          <w:color w:val="000000"/>
        </w:rPr>
        <w:t xml:space="preserve">    </w:t>
      </w:r>
    </w:p>
    <w:p w:rsidR="00F97D9E">
      <w:pPr>
        <w:spacing w:after="0"/>
      </w:pPr>
      <w:r>
        <w:rPr>
          <w:color w:val="000000"/>
        </w:rPr>
        <w:t>（</w:t>
      </w:r>
      <w:r>
        <w:rPr>
          <w:color w:val="000000"/>
        </w:rPr>
        <w:t>4</w:t>
      </w:r>
      <w:r>
        <w:rPr>
          <w:color w:val="000000"/>
        </w:rPr>
        <w:t>）从某种意义上讲，节水比调水更重要，请你列举出一条生活中的节水小妙招。</w:t>
      </w:r>
      <w:r>
        <w:rPr>
          <w:color w:val="000000"/>
        </w:rPr>
        <w:t xml:space="preserve">    </w:t>
      </w:r>
    </w:p>
    <w:p w:rsidR="002F293C">
      <w:pPr>
        <w:spacing w:after="0"/>
      </w:pPr>
      <w:r>
        <w:rPr>
          <w:color w:val="000000"/>
        </w:rPr>
        <w:t xml:space="preserve">19. </w:t>
      </w:r>
      <w:r>
        <w:rPr>
          <w:color w:val="000000"/>
        </w:rPr>
        <w:t>如图，读图，回答问题</w:t>
      </w:r>
      <w:r>
        <w:rPr>
          <w:color w:val="000000"/>
        </w:rPr>
        <w:t>。</w:t>
      </w:r>
    </w:p>
    <w:p w:rsidR="00F97D9E">
      <w:pPr>
        <w:spacing w:after="0"/>
      </w:pPr>
      <w:r>
        <w:rPr>
          <w:noProof/>
          <w:lang w:eastAsia="zh-CN"/>
        </w:rPr>
        <w:drawing>
          <wp:inline distT="0" distB="0" distL="0" distR="0">
            <wp:extent cx="3342196" cy="1164996"/>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cstate="print"/>
                    <a:stretch>
                      <a:fillRect/>
                    </a:stretch>
                  </pic:blipFill>
                  <pic:spPr>
                    <a:xfrm>
                      <a:off x="0" y="0"/>
                      <a:ext cx="3342196" cy="1164996"/>
                    </a:xfrm>
                    <a:prstGeom prst="rect">
                      <a:avLst/>
                    </a:prstGeom>
                  </pic:spPr>
                </pic:pic>
              </a:graphicData>
            </a:graphic>
          </wp:inline>
        </w:drawing>
      </w:r>
    </w:p>
    <w:p w:rsidR="002F293C">
      <w:pPr>
        <w:spacing w:after="0"/>
      </w:pPr>
      <w:r>
        <w:rPr>
          <w:color w:val="000000"/>
        </w:rPr>
        <w:t>（</w:t>
      </w:r>
      <w:r>
        <w:rPr>
          <w:color w:val="000000"/>
        </w:rPr>
        <w:t>1</w:t>
      </w:r>
      <w:r>
        <w:rPr>
          <w:color w:val="000000"/>
        </w:rPr>
        <w:t>）由甲到乙到丙反映了该地区耕地逐渐减少的原因是（</w:t>
      </w:r>
      <w:r>
        <w:rPr>
          <w:color w:val="000000"/>
        </w:rPr>
        <w:t xml:space="preserve">  </w:t>
      </w:r>
      <w:r>
        <w:rPr>
          <w:color w:val="000000"/>
        </w:rPr>
        <w:t>）</w:t>
      </w:r>
      <w:r>
        <w:rPr>
          <w:color w:val="000000"/>
        </w:rPr>
        <w:t xml:space="preserve"> </w:t>
      </w:r>
    </w:p>
    <w:p w:rsidR="00F97D9E">
      <w:pPr>
        <w:spacing w:after="0"/>
        <w:ind w:left="150"/>
      </w:pPr>
      <w:r>
        <w:rPr>
          <w:color w:val="000000"/>
        </w:rPr>
        <w:t>A. </w:t>
      </w:r>
      <w:r>
        <w:rPr>
          <w:color w:val="000000"/>
        </w:rPr>
        <w:t>城镇建设挤占耕地</w:t>
      </w:r>
      <w:r>
        <w:rPr>
          <w:color w:val="000000"/>
        </w:rPr>
        <w:t>                  </w:t>
      </w:r>
      <w:r>
        <w:rPr>
          <w:noProof/>
          <w:lang w:eastAsia="zh-CN"/>
        </w:rPr>
        <w:drawing>
          <wp:inline distT="0" distB="0" distL="0" distR="0">
            <wp:extent cx="19101" cy="38202"/>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19101" cy="38202"/>
                    </a:xfrm>
                    <a:prstGeom prst="rect">
                      <a:avLst/>
                    </a:prstGeom>
                  </pic:spPr>
                </pic:pic>
              </a:graphicData>
            </a:graphic>
          </wp:inline>
        </w:drawing>
      </w:r>
      <w:r>
        <w:rPr>
          <w:color w:val="000000"/>
        </w:rPr>
        <w:t>B. </w:t>
      </w:r>
      <w:r>
        <w:rPr>
          <w:color w:val="000000"/>
        </w:rPr>
        <w:t>水土流失严重</w:t>
      </w:r>
      <w:r>
        <w:rPr>
          <w:color w:val="000000"/>
        </w:rPr>
        <w:t>                  </w:t>
      </w:r>
      <w:r>
        <w:rPr>
          <w:noProof/>
          <w:lang w:eastAsia="zh-CN"/>
        </w:rPr>
        <w:drawing>
          <wp:inline distT="0" distB="0" distL="0" distR="0">
            <wp:extent cx="19101" cy="38202"/>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19101" cy="38202"/>
                    </a:xfrm>
                    <a:prstGeom prst="rect">
                      <a:avLst/>
                    </a:prstGeom>
                  </pic:spPr>
                </pic:pic>
              </a:graphicData>
            </a:graphic>
          </wp:inline>
        </w:drawing>
      </w:r>
      <w:r>
        <w:rPr>
          <w:color w:val="000000"/>
        </w:rPr>
        <w:t>C. </w:t>
      </w:r>
      <w:r>
        <w:rPr>
          <w:color w:val="000000"/>
        </w:rPr>
        <w:t>风沙危害加剧</w:t>
      </w:r>
      <w:r>
        <w:rPr>
          <w:color w:val="000000"/>
        </w:rPr>
        <w:t>                  </w:t>
      </w:r>
      <w:r>
        <w:rPr>
          <w:noProof/>
          <w:lang w:eastAsia="zh-CN"/>
        </w:rPr>
        <w:drawing>
          <wp:inline distT="0" distB="0" distL="0" distR="0">
            <wp:extent cx="19101" cy="38202"/>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19101" cy="38202"/>
                    </a:xfrm>
                    <a:prstGeom prst="rect">
                      <a:avLst/>
                    </a:prstGeom>
                  </pic:spPr>
                </pic:pic>
              </a:graphicData>
            </a:graphic>
          </wp:inline>
        </w:drawing>
      </w:r>
      <w:r>
        <w:rPr>
          <w:color w:val="000000"/>
        </w:rPr>
        <w:t>D. </w:t>
      </w:r>
      <w:r>
        <w:rPr>
          <w:color w:val="000000"/>
        </w:rPr>
        <w:t>污染严重</w:t>
      </w:r>
    </w:p>
    <w:p w:rsidR="002F293C">
      <w:pPr>
        <w:spacing w:after="0"/>
      </w:pPr>
      <w:r>
        <w:rPr>
          <w:color w:val="000000"/>
        </w:rPr>
        <w:t>（</w:t>
      </w:r>
      <w:r>
        <w:rPr>
          <w:color w:val="000000"/>
        </w:rPr>
        <w:t>2</w:t>
      </w:r>
      <w:r>
        <w:rPr>
          <w:color w:val="000000"/>
        </w:rPr>
        <w:t>）解决该问题的措施合理的是（</w:t>
      </w:r>
      <w:r>
        <w:rPr>
          <w:color w:val="000000"/>
        </w:rPr>
        <w:t xml:space="preserve">  </w:t>
      </w:r>
      <w:r>
        <w:rPr>
          <w:color w:val="000000"/>
        </w:rPr>
        <w:t>）</w:t>
      </w:r>
      <w:r>
        <w:rPr>
          <w:color w:val="000000"/>
        </w:rPr>
        <w:t xml:space="preserve"> </w:t>
      </w:r>
    </w:p>
    <w:p w:rsidR="00F97D9E">
      <w:pPr>
        <w:spacing w:after="0"/>
        <w:ind w:left="150"/>
      </w:pPr>
      <w:r>
        <w:rPr>
          <w:color w:val="000000"/>
        </w:rPr>
        <w:t>A. </w:t>
      </w:r>
      <w:r>
        <w:rPr>
          <w:color w:val="000000"/>
        </w:rPr>
        <w:t>平整山地，增加建设用地</w:t>
      </w:r>
      <w:r>
        <w:rPr>
          <w:color w:val="000000"/>
        </w:rPr>
        <w:t>                                    </w:t>
      </w:r>
      <w:r>
        <w:rPr>
          <w:noProof/>
          <w:lang w:eastAsia="zh-CN"/>
        </w:rPr>
        <w:drawing>
          <wp:inline distT="0" distB="0" distL="0" distR="0">
            <wp:extent cx="9550" cy="38202"/>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控制人口增长，保护耕地</w:t>
      </w:r>
      <w:r>
        <w:br/>
      </w:r>
      <w:r>
        <w:rPr>
          <w:color w:val="000000"/>
        </w:rPr>
        <w:t>C. </w:t>
      </w:r>
      <w:r>
        <w:rPr>
          <w:color w:val="000000"/>
        </w:rPr>
        <w:t>毁林开荒，增加耕地面积</w:t>
      </w:r>
      <w:r>
        <w:rPr>
          <w:color w:val="000000"/>
        </w:rPr>
        <w:t>        </w:t>
      </w:r>
      <w:r>
        <w:rPr>
          <w:color w:val="000000"/>
        </w:rPr>
        <w:t>                            </w:t>
      </w:r>
      <w:r>
        <w:rPr>
          <w:noProof/>
          <w:lang w:eastAsia="zh-CN"/>
        </w:rPr>
        <w:drawing>
          <wp:inline distT="0" distB="0" distL="0" distR="0">
            <wp:extent cx="9550" cy="38202"/>
            <wp:effectExtent l="0" t="0" r="0" b="0"/>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迁出该地人口，恢复耕地</w:t>
      </w:r>
    </w:p>
    <w:p w:rsidR="00F97D9E">
      <w:r>
        <w:br w:type="page"/>
      </w:r>
    </w:p>
    <w:p w:rsidR="00F97D9E">
      <w:pPr>
        <w:jc w:val="center"/>
      </w:pPr>
      <w:r>
        <w:rPr>
          <w:b/>
          <w:bCs/>
          <w:sz w:val="28"/>
          <w:szCs w:val="28"/>
        </w:rPr>
        <w:t>答案解析部分</w:t>
      </w:r>
    </w:p>
    <w:p w:rsidR="00F97D9E">
      <w:r>
        <w:t>一、单选题</w:t>
      </w:r>
    </w:p>
    <w:p w:rsidR="00F97D9E">
      <w:pPr>
        <w:spacing w:after="0"/>
      </w:pPr>
      <w:r>
        <w:rPr>
          <w:color w:val="000000"/>
        </w:rPr>
        <w:t>1.</w:t>
      </w:r>
      <w:r>
        <w:rPr>
          <w:color w:val="0000FF"/>
        </w:rPr>
        <w:t>【答案】</w:t>
      </w:r>
      <w:r>
        <w:rPr>
          <w:color w:val="000000"/>
        </w:rPr>
        <w:t xml:space="preserve"> A   </w:t>
      </w:r>
    </w:p>
    <w:p w:rsidR="002F293C">
      <w:pPr>
        <w:spacing w:after="0"/>
      </w:pPr>
      <w:r>
        <w:rPr>
          <w:color w:val="0000FF"/>
        </w:rPr>
        <w:t>【解析】</w:t>
      </w:r>
      <w:r>
        <w:rPr>
          <w:color w:val="000000"/>
        </w:rPr>
        <w:t>【分析】我国水资源在空间分布上很不均匀，具有东多西少，南多北少的特点，故本题选</w:t>
      </w:r>
      <w:r>
        <w:rPr>
          <w:color w:val="000000"/>
        </w:rPr>
        <w:t>A</w:t>
      </w:r>
      <w:r>
        <w:rPr>
          <w:color w:val="000000"/>
        </w:rPr>
        <w:t>。</w:t>
      </w:r>
    </w:p>
    <w:p w:rsidR="00F97D9E">
      <w:pPr>
        <w:spacing w:after="0"/>
      </w:pPr>
      <w:r>
        <w:rPr>
          <w:color w:val="000000"/>
        </w:rPr>
        <w:t>2.</w:t>
      </w:r>
      <w:r>
        <w:rPr>
          <w:color w:val="0000FF"/>
        </w:rPr>
        <w:t>【答案】</w:t>
      </w:r>
      <w:r>
        <w:rPr>
          <w:color w:val="000000"/>
        </w:rPr>
        <w:t>（</w:t>
      </w:r>
      <w:r>
        <w:rPr>
          <w:color w:val="000000"/>
        </w:rPr>
        <w:t>1</w:t>
      </w:r>
      <w:r>
        <w:rPr>
          <w:color w:val="000000"/>
        </w:rPr>
        <w:t>）</w:t>
      </w:r>
      <w:r>
        <w:rPr>
          <w:color w:val="000000"/>
        </w:rPr>
        <w:t>B</w:t>
      </w:r>
      <w:r>
        <w:br/>
      </w:r>
      <w:r>
        <w:rPr>
          <w:color w:val="000000"/>
        </w:rPr>
        <w:t>（</w:t>
      </w:r>
      <w:r>
        <w:rPr>
          <w:color w:val="000000"/>
        </w:rPr>
        <w:t>2</w:t>
      </w:r>
      <w:r>
        <w:rPr>
          <w:color w:val="000000"/>
        </w:rPr>
        <w:t>）</w:t>
      </w:r>
      <w:r>
        <w:rPr>
          <w:color w:val="000000"/>
        </w:rPr>
        <w:t>B</w:t>
      </w:r>
      <w:r>
        <w:br/>
      </w:r>
      <w:r>
        <w:rPr>
          <w:color w:val="000000"/>
        </w:rPr>
        <w:t>（</w:t>
      </w:r>
      <w:r>
        <w:rPr>
          <w:color w:val="000000"/>
        </w:rPr>
        <w:t>3</w:t>
      </w:r>
      <w:r>
        <w:rPr>
          <w:color w:val="000000"/>
        </w:rPr>
        <w:t>）</w:t>
      </w:r>
      <w:r>
        <w:rPr>
          <w:color w:val="000000"/>
        </w:rPr>
        <w:t xml:space="preserve">D  </w:t>
      </w:r>
    </w:p>
    <w:p w:rsidR="00F97D9E">
      <w:pPr>
        <w:spacing w:after="0"/>
      </w:pPr>
      <w:r>
        <w:rPr>
          <w:color w:val="0000FF"/>
        </w:rPr>
        <w:t>【解析】</w:t>
      </w:r>
      <w:r>
        <w:rPr>
          <w:color w:val="000000"/>
        </w:rPr>
        <w:t>【分析】（</w:t>
      </w:r>
      <w:r>
        <w:rPr>
          <w:color w:val="000000"/>
        </w:rPr>
        <w:t>1</w:t>
      </w:r>
      <w:r>
        <w:rPr>
          <w:color w:val="000000"/>
        </w:rPr>
        <w:t>）自然资源是存在自然界中，对人类有利用价值的物质。故</w:t>
      </w:r>
      <w:r>
        <w:rPr>
          <w:color w:val="000000"/>
        </w:rPr>
        <w:t>B</w:t>
      </w:r>
      <w:r>
        <w:rPr>
          <w:color w:val="000000"/>
        </w:rPr>
        <w:t>水资源属于自然资源。（</w:t>
      </w:r>
      <w:r>
        <w:rPr>
          <w:color w:val="000000"/>
        </w:rPr>
        <w:t>2</w:t>
      </w:r>
      <w:r>
        <w:rPr>
          <w:color w:val="000000"/>
        </w:rPr>
        <w:t>）自然资源根据可以再生的状况可以分为可再生资源和非可再生资源。非可再生资源是指在人类历史时期用完了就不能再生的资源，如矿产资源等。石油资源属于非可再生资源资源，而太阳能资源、水资源、土地资源均属于可再生资源。（</w:t>
      </w:r>
      <w:r>
        <w:rPr>
          <w:color w:val="000000"/>
        </w:rPr>
        <w:t>3</w:t>
      </w:r>
      <w:r>
        <w:rPr>
          <w:color w:val="000000"/>
        </w:rPr>
        <w:t>）节日向朋友邮寄纸质贺卡，毁坏了森林资源；购物时向商场索取购物袋，增加了资源的消耗、二氧化碳的排放；讲卫生，推广使用一次性筷子，要消耗大量的资源、能源；节约用电，做到随手关灯，人走灯灭，能节约资源，符合低碳生活</w:t>
      </w:r>
      <w:r>
        <w:rPr>
          <w:color w:val="000000"/>
        </w:rPr>
        <w:t>的理念。</w:t>
      </w:r>
    </w:p>
    <w:p w:rsidR="00F97D9E">
      <w:pPr>
        <w:spacing w:after="0"/>
      </w:pPr>
      <w:r>
        <w:rPr>
          <w:color w:val="000000"/>
        </w:rPr>
        <w:t>【</w:t>
      </w:r>
      <w:r>
        <w:rPr>
          <w:color w:val="000000"/>
        </w:rPr>
        <w:t>点评】资源可以分为：可再生资源和非可再生资源</w:t>
      </w:r>
      <w:r>
        <w:rPr>
          <w:color w:val="000000"/>
        </w:rPr>
        <w:t>。</w:t>
      </w:r>
      <w:r>
        <w:rPr>
          <w:color w:val="000000"/>
        </w:rPr>
        <w:t xml:space="preserve"> </w:t>
      </w:r>
      <w:r>
        <w:rPr>
          <w:color w:val="000000"/>
        </w:rPr>
        <w:t>我国自然资源现状：总量丰富，人均占有量少</w:t>
      </w:r>
      <w:r>
        <w:rPr>
          <w:color w:val="000000"/>
        </w:rPr>
        <w:t>。</w:t>
      </w:r>
    </w:p>
    <w:p w:rsidR="00F97D9E">
      <w:pPr>
        <w:spacing w:after="0"/>
      </w:pPr>
      <w:r>
        <w:rPr>
          <w:color w:val="000000"/>
        </w:rPr>
        <w:t>3.</w:t>
      </w:r>
      <w:r>
        <w:rPr>
          <w:color w:val="0000FF"/>
        </w:rPr>
        <w:t>【答案】</w:t>
      </w:r>
      <w:r>
        <w:rPr>
          <w:color w:val="000000"/>
        </w:rPr>
        <w:t xml:space="preserve"> C   </w:t>
      </w:r>
    </w:p>
    <w:p w:rsidR="002F293C">
      <w:pPr>
        <w:spacing w:after="0"/>
      </w:pPr>
      <w:r>
        <w:rPr>
          <w:color w:val="0000FF"/>
        </w:rPr>
        <w:t>【解析】</w:t>
      </w:r>
      <w:r>
        <w:rPr>
          <w:color w:val="000000"/>
        </w:rPr>
        <w:t>【分析】节约用水，合理用水，保护水资源，防治水污染，提高水资源的利用效率，是缓解缺水问题的有效途径。比如，在农业生产中更多地采用滴灌等节水灌溉模式，减少农药、化肥的使用，减轻地表水体污染，污水处理，达标排放，推广节水器具，将处理过的生活污水用于浇灌绿地、冲洗厕所、浇洒道路，收集城市雨水作为绿化用水等．总之，我们要为建立</w:t>
      </w:r>
      <w:r>
        <w:rPr>
          <w:color w:val="000000"/>
        </w:rPr>
        <w:t>“</w:t>
      </w:r>
      <w:r>
        <w:rPr>
          <w:color w:val="000000"/>
        </w:rPr>
        <w:t>节水型社会</w:t>
      </w:r>
      <w:r>
        <w:rPr>
          <w:color w:val="000000"/>
        </w:rPr>
        <w:t>”</w:t>
      </w:r>
      <w:r>
        <w:rPr>
          <w:color w:val="000000"/>
        </w:rPr>
        <w:t>付出更多的努力．</w:t>
      </w:r>
    </w:p>
    <w:p w:rsidR="00F97D9E">
      <w:pPr>
        <w:spacing w:after="0"/>
      </w:pPr>
      <w:r>
        <w:rPr>
          <w:color w:val="000000"/>
        </w:rPr>
        <w:t>故选：</w:t>
      </w:r>
      <w:r>
        <w:rPr>
          <w:color w:val="000000"/>
        </w:rPr>
        <w:t>C</w:t>
      </w:r>
      <w:r>
        <w:rPr>
          <w:color w:val="000000"/>
        </w:rPr>
        <w:t>．</w:t>
      </w:r>
    </w:p>
    <w:p w:rsidR="00F97D9E">
      <w:pPr>
        <w:spacing w:after="0"/>
      </w:pPr>
      <w:r>
        <w:rPr>
          <w:color w:val="000000"/>
        </w:rPr>
        <w:t>【点评】考</w:t>
      </w:r>
      <w:r>
        <w:rPr>
          <w:color w:val="000000"/>
        </w:rPr>
        <w:t>查水资源的开发与保护，要理解记忆．兴修水利工程，能在相当程度上调节水资源的时空分布．但是，随着人口的增长、城市化的推进、工农业的发展，我国水资源的供需矛盾仍然十分严重．我国有半数以上的城市缺水，而水资源污染会使这一问题更加突出．南方湿润地区的一些城市，由于水资源污染也成为缺水城市．因此，节约用水，科学用水，保护水资源，防治水污染，是解决缺水问题的有效途径．</w:t>
      </w:r>
    </w:p>
    <w:p w:rsidR="00F97D9E">
      <w:pPr>
        <w:spacing w:after="0"/>
      </w:pPr>
      <w:r>
        <w:rPr>
          <w:color w:val="000000"/>
        </w:rPr>
        <w:t>4.</w:t>
      </w:r>
      <w:r>
        <w:rPr>
          <w:color w:val="0000FF"/>
        </w:rPr>
        <w:t>【答案】</w:t>
      </w:r>
      <w:r>
        <w:rPr>
          <w:color w:val="000000"/>
        </w:rPr>
        <w:t xml:space="preserve"> B   </w:t>
      </w:r>
    </w:p>
    <w:p w:rsidR="002F293C">
      <w:pPr>
        <w:spacing w:after="0"/>
      </w:pPr>
      <w:r>
        <w:rPr>
          <w:color w:val="0000FF"/>
        </w:rPr>
        <w:t>【</w:t>
      </w:r>
      <w:r>
        <w:rPr>
          <w:color w:val="0000FF"/>
        </w:rPr>
        <w:t>解析】</w:t>
      </w:r>
      <w:r>
        <w:rPr>
          <w:color w:val="000000"/>
        </w:rPr>
        <w:t>【分析</w:t>
      </w:r>
      <w:r>
        <w:rPr>
          <w:color w:val="000000"/>
        </w:rPr>
        <w:t>】</w:t>
      </w:r>
      <w:r>
        <w:br/>
      </w:r>
      <w:r>
        <w:rPr>
          <w:color w:val="000000"/>
        </w:rPr>
        <w:t>长芦盐场是我国海盐产量最大的盐场，产量占全国海盐总产量的四分之一，主要分布于河北省和天津市的渤海沿岸，布袋盐场</w:t>
      </w:r>
      <w:r>
        <w:rPr>
          <w:color w:val="000000"/>
        </w:rPr>
        <w:t>位于台湾省，莺歌海盐场位于海南省；舟山渔场、渤海渔场、南海沿岸渔场和北部湾渔场是我国的四大渔场；其中，舟山渔场是我国最大的渔场，故本题选</w:t>
      </w:r>
      <w:r>
        <w:rPr>
          <w:color w:val="000000"/>
        </w:rPr>
        <w:t>B</w:t>
      </w:r>
      <w:r>
        <w:rPr>
          <w:color w:val="000000"/>
        </w:rPr>
        <w:t>。</w:t>
      </w:r>
    </w:p>
    <w:p w:rsidR="00F97D9E">
      <w:pPr>
        <w:spacing w:after="0"/>
      </w:pPr>
      <w:r>
        <w:rPr>
          <w:color w:val="000000"/>
        </w:rPr>
        <w:t>5.</w:t>
      </w:r>
      <w:r>
        <w:rPr>
          <w:color w:val="0000FF"/>
        </w:rPr>
        <w:t>【答案】</w:t>
      </w:r>
      <w:r>
        <w:rPr>
          <w:color w:val="000000"/>
        </w:rPr>
        <w:t xml:space="preserve"> B   </w:t>
      </w:r>
    </w:p>
    <w:p w:rsidR="002F293C">
      <w:pPr>
        <w:spacing w:after="0"/>
      </w:pPr>
      <w:r>
        <w:rPr>
          <w:color w:val="0000FF"/>
        </w:rPr>
        <w:t>【</w:t>
      </w:r>
      <w:r>
        <w:rPr>
          <w:color w:val="0000FF"/>
        </w:rPr>
        <w:t>解析】</w:t>
      </w:r>
      <w:r>
        <w:rPr>
          <w:color w:val="000000"/>
        </w:rPr>
        <w:t>【分析】森林、阳光、土地、水等都属于可再生资源，石油属于矿产资源，是非可再生资源</w:t>
      </w:r>
      <w:r>
        <w:rPr>
          <w:color w:val="000000"/>
        </w:rPr>
        <w:t>．</w:t>
      </w:r>
    </w:p>
    <w:p w:rsidR="00F97D9E">
      <w:pPr>
        <w:spacing w:after="0"/>
      </w:pPr>
      <w:r>
        <w:rPr>
          <w:color w:val="000000"/>
        </w:rPr>
        <w:t>故选：</w:t>
      </w:r>
      <w:r>
        <w:rPr>
          <w:color w:val="000000"/>
        </w:rPr>
        <w:t>B</w:t>
      </w:r>
      <w:r>
        <w:rPr>
          <w:color w:val="000000"/>
        </w:rPr>
        <w:t>．</w:t>
      </w:r>
    </w:p>
    <w:p w:rsidR="00F97D9E">
      <w:pPr>
        <w:spacing w:after="0"/>
      </w:pPr>
      <w:r>
        <w:rPr>
          <w:color w:val="000000"/>
        </w:rPr>
        <w:t>【点评】自然资源可分为可再生资源和非可再生资源．可再生资源是在人类历史时期可以再生或循环使用的资源，但是如果它遭到破坏或污染的话，它会变成非可再生资源．</w:t>
      </w:r>
    </w:p>
    <w:p w:rsidR="00F97D9E">
      <w:pPr>
        <w:spacing w:after="0"/>
      </w:pPr>
      <w:r>
        <w:rPr>
          <w:color w:val="000000"/>
        </w:rPr>
        <w:t>6.</w:t>
      </w:r>
      <w:r>
        <w:rPr>
          <w:color w:val="0000FF"/>
        </w:rPr>
        <w:t>【答案】</w:t>
      </w:r>
      <w:r>
        <w:rPr>
          <w:color w:val="000000"/>
        </w:rPr>
        <w:t xml:space="preserve"> C   </w:t>
      </w:r>
    </w:p>
    <w:p w:rsidR="00F97D9E">
      <w:pPr>
        <w:spacing w:after="0"/>
      </w:pPr>
      <w:r>
        <w:rPr>
          <w:color w:val="0000FF"/>
        </w:rPr>
        <w:t>【</w:t>
      </w:r>
      <w:r>
        <w:rPr>
          <w:color w:val="0000FF"/>
        </w:rPr>
        <w:t>解析】</w:t>
      </w:r>
      <w:r>
        <w:rPr>
          <w:color w:val="000000"/>
        </w:rPr>
        <w:t>【分析】读图可知，</w:t>
      </w:r>
      <w:r>
        <w:rPr>
          <w:color w:val="000000"/>
        </w:rPr>
        <w:t>①</w:t>
      </w:r>
      <w:r>
        <w:rPr>
          <w:color w:val="000000"/>
        </w:rPr>
        <w:t>位于东北地区，煤炭资源丰富；</w:t>
      </w:r>
      <w:r>
        <w:rPr>
          <w:color w:val="000000"/>
        </w:rPr>
        <w:t>③</w:t>
      </w:r>
      <w:r>
        <w:rPr>
          <w:color w:val="000000"/>
        </w:rPr>
        <w:t>位</w:t>
      </w:r>
      <w:r>
        <w:rPr>
          <w:color w:val="000000"/>
        </w:rPr>
        <w:t>于青藏地区</w:t>
      </w:r>
      <w:r>
        <w:rPr>
          <w:color w:val="000000"/>
        </w:rPr>
        <w:t>，</w:t>
      </w:r>
      <w:r>
        <w:rPr>
          <w:color w:val="000000"/>
        </w:rPr>
        <w:t xml:space="preserve"> </w:t>
      </w:r>
      <w:r>
        <w:rPr>
          <w:color w:val="000000"/>
        </w:rPr>
        <w:t>太阳能、地热丰富；</w:t>
      </w:r>
      <w:r>
        <w:rPr>
          <w:color w:val="000000"/>
        </w:rPr>
        <w:t>④</w:t>
      </w:r>
      <w:r>
        <w:rPr>
          <w:color w:val="000000"/>
        </w:rPr>
        <w:t>位于南方地区，有色金属丰富；</w:t>
      </w:r>
      <w:r>
        <w:rPr>
          <w:color w:val="000000"/>
        </w:rPr>
        <w:t>⑤</w:t>
      </w:r>
      <w:r>
        <w:rPr>
          <w:color w:val="000000"/>
        </w:rPr>
        <w:t>位于西北地区，天然气丰富</w:t>
      </w:r>
      <w:r>
        <w:rPr>
          <w:color w:val="000000"/>
        </w:rPr>
        <w:t>。故</w:t>
      </w:r>
      <w:r>
        <w:rPr>
          <w:color w:val="000000"/>
        </w:rPr>
        <w:t>C</w:t>
      </w:r>
      <w:r>
        <w:rPr>
          <w:color w:val="000000"/>
        </w:rPr>
        <w:t>符合题意。</w:t>
      </w:r>
      <w:r>
        <w:br/>
      </w:r>
      <w:r>
        <w:rPr>
          <w:color w:val="000000"/>
        </w:rPr>
        <w:t xml:space="preserve"> </w:t>
      </w:r>
      <w:r>
        <w:rPr>
          <w:color w:val="000000"/>
        </w:rPr>
        <w:t>故答案为：</w:t>
      </w:r>
      <w:r>
        <w:rPr>
          <w:color w:val="000000"/>
        </w:rPr>
        <w:t>C</w:t>
      </w:r>
      <w:r>
        <w:rPr>
          <w:color w:val="000000"/>
        </w:rPr>
        <w:t>。</w:t>
      </w:r>
      <w:r>
        <w:rPr>
          <w:color w:val="000000"/>
        </w:rPr>
        <w:t xml:space="preserve"> </w:t>
      </w:r>
    </w:p>
    <w:p w:rsidR="00F97D9E">
      <w:pPr>
        <w:spacing w:after="0"/>
      </w:pPr>
      <w:r>
        <w:rPr>
          <w:color w:val="000000"/>
        </w:rPr>
        <w:t>【点评】根据自然资源能否再生或恢复的特性可分为可再生资源和非可再生资源两类。可再生资源是指被人类开发利用后，在较短时间内可以更新、再生，或者能够循环使用的自然资源，如土地资源、森林资源、水资源、太阳能、水能等；非可再生资源是指被人类开发利用后蕴藏量不断减少，在相当长的时间内不可能再生的自然资源，主要是指自然界的各种矿物、岩石和化石燃料，如石油、天然气等矿产资源。</w:t>
      </w:r>
      <w:r>
        <w:br/>
      </w:r>
      <w:r>
        <w:rPr>
          <w:color w:val="000000"/>
        </w:rPr>
        <w:t xml:space="preserve">  </w:t>
      </w:r>
    </w:p>
    <w:p w:rsidR="00F97D9E">
      <w:pPr>
        <w:spacing w:after="0"/>
      </w:pPr>
      <w:r>
        <w:rPr>
          <w:color w:val="000000"/>
        </w:rPr>
        <w:t>7.</w:t>
      </w:r>
      <w:r>
        <w:rPr>
          <w:color w:val="0000FF"/>
        </w:rPr>
        <w:t>【答案】</w:t>
      </w:r>
      <w:r>
        <w:rPr>
          <w:color w:val="000000"/>
        </w:rPr>
        <w:t xml:space="preserve"> </w:t>
      </w:r>
      <w:r>
        <w:rPr>
          <w:color w:val="000000"/>
        </w:rPr>
        <w:t xml:space="preserve">B   </w:t>
      </w:r>
    </w:p>
    <w:p w:rsidR="002F293C">
      <w:pPr>
        <w:spacing w:after="0"/>
      </w:pPr>
      <w:r>
        <w:rPr>
          <w:color w:val="0000FF"/>
        </w:rPr>
        <w:t>【解析】</w:t>
      </w:r>
      <w:r>
        <w:rPr>
          <w:color w:val="000000"/>
        </w:rPr>
        <w:t>【分析】解：节约用水，合理用水，保护水资源，防治水污染，提高水资源的利用效率，是缓解缺水问题的有效途径．比如，农业中推广喷灌、滴灌技术；工业用水循环使用，将处理过的生活污水用于浇灌绿地、冲洗厕所、浇洒道路等；收集城市雨水作为绿化用水；生活中一水多用、及时关好水龙、刷碗时少用洗洁精等节约措施是解决缺水问题的有效途径．总之，我们要为建立</w:t>
      </w:r>
      <w:r>
        <w:rPr>
          <w:color w:val="000000"/>
        </w:rPr>
        <w:t>“</w:t>
      </w:r>
      <w:r>
        <w:rPr>
          <w:color w:val="000000"/>
        </w:rPr>
        <w:t>节水型社会</w:t>
      </w:r>
      <w:r>
        <w:rPr>
          <w:color w:val="000000"/>
        </w:rPr>
        <w:t>”</w:t>
      </w:r>
      <w:r>
        <w:rPr>
          <w:color w:val="000000"/>
        </w:rPr>
        <w:t>付出更多的努力．故选：</w:t>
      </w:r>
      <w:r>
        <w:rPr>
          <w:color w:val="000000"/>
        </w:rPr>
        <w:t>B</w:t>
      </w:r>
      <w:r>
        <w:rPr>
          <w:color w:val="000000"/>
        </w:rPr>
        <w:t>．</w:t>
      </w:r>
    </w:p>
    <w:p w:rsidR="00F97D9E">
      <w:pPr>
        <w:spacing w:after="0"/>
      </w:pPr>
      <w:r>
        <w:rPr>
          <w:color w:val="000000"/>
        </w:rPr>
        <w:t>【点评】由于我国水资源地区分布不平衡，为了合理利用水资源，有必要兴建跨流域的调水工程．我国水资源的季节分配不平衡，年</w:t>
      </w:r>
      <w:r>
        <w:rPr>
          <w:color w:val="000000"/>
        </w:rPr>
        <w:t>际变化大，有必要兴建水库，洪水期蓄水，枯水期放水，以调剂各季节的河流水量．兴修水利工程，能在相当程度上调节水资源的时空分布．</w:t>
      </w:r>
    </w:p>
    <w:p w:rsidR="00F97D9E">
      <w:pPr>
        <w:spacing w:after="0"/>
      </w:pPr>
      <w:r>
        <w:rPr>
          <w:color w:val="000000"/>
        </w:rPr>
        <w:t>8.</w:t>
      </w:r>
      <w:r>
        <w:rPr>
          <w:color w:val="0000FF"/>
        </w:rPr>
        <w:t>【答案】</w:t>
      </w:r>
      <w:r>
        <w:rPr>
          <w:color w:val="000000"/>
        </w:rPr>
        <w:t xml:space="preserve"> C   </w:t>
      </w:r>
    </w:p>
    <w:p w:rsidR="002F293C">
      <w:pPr>
        <w:spacing w:after="0"/>
      </w:pPr>
      <w:r>
        <w:rPr>
          <w:color w:val="0000FF"/>
        </w:rPr>
        <w:t>【解析】</w:t>
      </w:r>
      <w:r>
        <w:rPr>
          <w:color w:val="000000"/>
        </w:rPr>
        <w:t>【分析】我国水资源分布特点是南多北少，东多西少；夏秋多，冬春少．解决我国水资源分布不均的途径主要有：（</w:t>
      </w:r>
      <w:r>
        <w:rPr>
          <w:color w:val="000000"/>
        </w:rPr>
        <w:t>1)</w:t>
      </w:r>
      <w:r>
        <w:rPr>
          <w:color w:val="000000"/>
        </w:rPr>
        <w:t>跨流域调水（</w:t>
      </w:r>
      <w:r>
        <w:rPr>
          <w:color w:val="000000"/>
        </w:rPr>
        <w:t>2)</w:t>
      </w:r>
      <w:r>
        <w:rPr>
          <w:color w:val="000000"/>
        </w:rPr>
        <w:t>兴修水库，即在多雨季节，利用水库把水贮存起来（</w:t>
      </w:r>
      <w:r>
        <w:rPr>
          <w:color w:val="000000"/>
        </w:rPr>
        <w:t>3)</w:t>
      </w:r>
      <w:r>
        <w:rPr>
          <w:color w:val="000000"/>
        </w:rPr>
        <w:t>节约用水，防止和治理水污染，提高水的利用率（</w:t>
      </w:r>
      <w:r>
        <w:rPr>
          <w:color w:val="000000"/>
        </w:rPr>
        <w:t>4)</w:t>
      </w:r>
      <w:r>
        <w:rPr>
          <w:color w:val="000000"/>
        </w:rPr>
        <w:t>淡化海水</w:t>
      </w:r>
      <w:r>
        <w:rPr>
          <w:color w:val="000000"/>
        </w:rPr>
        <w:t xml:space="preserve"> </w:t>
      </w:r>
      <w:r>
        <w:rPr>
          <w:color w:val="000000"/>
        </w:rPr>
        <w:t>，我们能够参与的应该是</w:t>
      </w:r>
      <w:r>
        <w:rPr>
          <w:color w:val="000000"/>
        </w:rPr>
        <w:t>C</w:t>
      </w:r>
      <w:r>
        <w:rPr>
          <w:color w:val="000000"/>
        </w:rPr>
        <w:t>。</w:t>
      </w:r>
    </w:p>
    <w:p w:rsidR="00F97D9E">
      <w:pPr>
        <w:spacing w:after="0"/>
      </w:pPr>
      <w:r>
        <w:rPr>
          <w:color w:val="000000"/>
        </w:rPr>
        <w:t>9.</w:t>
      </w:r>
      <w:r>
        <w:rPr>
          <w:color w:val="0000FF"/>
        </w:rPr>
        <w:t>【答案】</w:t>
      </w:r>
      <w:r>
        <w:rPr>
          <w:color w:val="000000"/>
        </w:rPr>
        <w:t xml:space="preserve">B  </w:t>
      </w:r>
    </w:p>
    <w:p w:rsidR="00F97D9E">
      <w:pPr>
        <w:spacing w:after="0"/>
      </w:pPr>
      <w:r>
        <w:rPr>
          <w:color w:val="0000FF"/>
        </w:rPr>
        <w:t>【解析】</w:t>
      </w:r>
      <w:r>
        <w:rPr>
          <w:color w:val="000000"/>
        </w:rPr>
        <w:t>【分析】据初步评估，中国探明的矿产资源总量较大，约占世界的</w:t>
      </w:r>
      <w:r>
        <w:rPr>
          <w:color w:val="000000"/>
        </w:rPr>
        <w:t>12%</w:t>
      </w:r>
      <w:r>
        <w:rPr>
          <w:color w:val="000000"/>
        </w:rPr>
        <w:t>，</w:t>
      </w:r>
      <w:r>
        <w:rPr>
          <w:color w:val="000000"/>
        </w:rPr>
        <w:t>仅次于美国和俄罗斯，居世界第</w:t>
      </w:r>
      <w:r>
        <w:rPr>
          <w:color w:val="000000"/>
        </w:rPr>
        <w:t>3</w:t>
      </w:r>
      <w:r>
        <w:rPr>
          <w:color w:val="000000"/>
        </w:rPr>
        <w:t>位，</w:t>
      </w:r>
      <w:r>
        <w:rPr>
          <w:color w:val="000000"/>
        </w:rPr>
        <w:t>20</w:t>
      </w:r>
      <w:r>
        <w:rPr>
          <w:color w:val="000000"/>
        </w:rPr>
        <w:t>多种矿产在世界上具有优势地位．可以说，中国是世界上少有的几个资源总量大、配套程度较高的资源大国之一．但中国人均矿产资源占有量仅为世界人均占有量的</w:t>
      </w:r>
      <w:r>
        <w:rPr>
          <w:color w:val="000000"/>
        </w:rPr>
        <w:t>58%</w:t>
      </w:r>
      <w:r>
        <w:rPr>
          <w:color w:val="000000"/>
        </w:rPr>
        <w:t>，居世界第</w:t>
      </w:r>
      <w:r>
        <w:rPr>
          <w:color w:val="000000"/>
        </w:rPr>
        <w:t>53</w:t>
      </w:r>
      <w:r>
        <w:rPr>
          <w:color w:val="000000"/>
        </w:rPr>
        <w:t>位．从这方面看，中国又是一个矿产资源相对贫乏的国家．</w:t>
      </w:r>
    </w:p>
    <w:p w:rsidR="00F97D9E">
      <w:pPr>
        <w:spacing w:after="0"/>
      </w:pPr>
      <w:r>
        <w:rPr>
          <w:color w:val="000000"/>
        </w:rPr>
        <w:t>故选：</w:t>
      </w:r>
      <w:r>
        <w:rPr>
          <w:color w:val="000000"/>
        </w:rPr>
        <w:t>B</w:t>
      </w:r>
      <w:r>
        <w:rPr>
          <w:color w:val="000000"/>
        </w:rPr>
        <w:t>．</w:t>
      </w:r>
    </w:p>
    <w:p w:rsidR="00F97D9E">
      <w:pPr>
        <w:spacing w:after="0"/>
      </w:pPr>
      <w:r>
        <w:rPr>
          <w:color w:val="000000"/>
        </w:rPr>
        <w:t>【点评】自然资源是存在于自然界的能为人类提供福利的物质与能量．我国拥有辽阔的国土，无论蓝色的海洋，还是浩瀚的沙漠，无论绵延的山区，还是奔腾的江河，都蕴藏着多种多样的自然资源．自然资源主要包括气候资源、水资源、土地资源、生物资源、矿产资源以及海洋资源等．</w:t>
      </w:r>
    </w:p>
    <w:p w:rsidR="00F97D9E">
      <w:pPr>
        <w:spacing w:after="0"/>
      </w:pPr>
      <w:r>
        <w:rPr>
          <w:color w:val="000000"/>
        </w:rPr>
        <w:t>10.</w:t>
      </w:r>
      <w:r>
        <w:rPr>
          <w:color w:val="0000FF"/>
        </w:rPr>
        <w:t>【答案】</w:t>
      </w:r>
      <w:r>
        <w:rPr>
          <w:color w:val="000000"/>
        </w:rPr>
        <w:t xml:space="preserve"> C   </w:t>
      </w:r>
    </w:p>
    <w:p w:rsidR="00F97D9E">
      <w:pPr>
        <w:spacing w:after="0"/>
      </w:pPr>
      <w:r>
        <w:rPr>
          <w:color w:val="0000FF"/>
        </w:rPr>
        <w:t>【解析】</w:t>
      </w:r>
      <w:r>
        <w:rPr>
          <w:color w:val="000000"/>
        </w:rPr>
        <w:t>【分析】目前我国使用的淡水资源主要来自江河湖泊水和浅层地下水，故答案</w:t>
      </w:r>
      <w:r>
        <w:rPr>
          <w:color w:val="000000"/>
        </w:rPr>
        <w:t>C</w:t>
      </w:r>
      <w:r>
        <w:rPr>
          <w:color w:val="000000"/>
        </w:rPr>
        <w:t>正确。</w:t>
      </w:r>
      <w:r>
        <w:br/>
      </w:r>
      <w:r>
        <w:rPr>
          <w:color w:val="000000"/>
        </w:rPr>
        <w:t>故答案为：</w:t>
      </w:r>
      <w:r>
        <w:rPr>
          <w:color w:val="000000"/>
        </w:rPr>
        <w:t>C</w:t>
      </w:r>
      <w:r>
        <w:rPr>
          <w:color w:val="000000"/>
        </w:rPr>
        <w:t>。</w:t>
      </w:r>
    </w:p>
    <w:p w:rsidR="00F97D9E">
      <w:pPr>
        <w:spacing w:after="0"/>
      </w:pPr>
      <w:r>
        <w:rPr>
          <w:color w:val="000000"/>
        </w:rPr>
        <w:t>【</w:t>
      </w:r>
      <w:r>
        <w:rPr>
          <w:color w:val="000000"/>
        </w:rPr>
        <w:t>点评】本题考查的是水资源的先关知识，难度不大属于基础知识考查</w:t>
      </w:r>
      <w:r>
        <w:rPr>
          <w:color w:val="000000"/>
        </w:rPr>
        <w:t>。</w:t>
      </w:r>
    </w:p>
    <w:p w:rsidR="00F97D9E">
      <w:pPr>
        <w:spacing w:after="0"/>
      </w:pPr>
      <w:r>
        <w:rPr>
          <w:color w:val="000000"/>
        </w:rPr>
        <w:t>11.</w:t>
      </w:r>
      <w:r>
        <w:rPr>
          <w:color w:val="0000FF"/>
        </w:rPr>
        <w:t>【答案】</w:t>
      </w:r>
      <w:r>
        <w:rPr>
          <w:color w:val="000000"/>
        </w:rPr>
        <w:t xml:space="preserve"> </w:t>
      </w:r>
      <w:r>
        <w:rPr>
          <w:color w:val="000000"/>
        </w:rPr>
        <w:t>（</w:t>
      </w:r>
      <w:r>
        <w:rPr>
          <w:color w:val="000000"/>
        </w:rPr>
        <w:t>1</w:t>
      </w:r>
      <w:r>
        <w:rPr>
          <w:color w:val="000000"/>
        </w:rPr>
        <w:t>）</w:t>
      </w:r>
      <w:r>
        <w:rPr>
          <w:color w:val="000000"/>
        </w:rPr>
        <w:t>C</w:t>
      </w:r>
      <w:r>
        <w:br/>
      </w:r>
      <w:r>
        <w:rPr>
          <w:color w:val="000000"/>
        </w:rPr>
        <w:t>（</w:t>
      </w:r>
      <w:r>
        <w:rPr>
          <w:color w:val="000000"/>
        </w:rPr>
        <w:t>2</w:t>
      </w:r>
      <w:r>
        <w:rPr>
          <w:color w:val="000000"/>
        </w:rPr>
        <w:t>）</w:t>
      </w:r>
      <w:r>
        <w:rPr>
          <w:color w:val="000000"/>
        </w:rPr>
        <w:t xml:space="preserve">A   </w:t>
      </w:r>
    </w:p>
    <w:p w:rsidR="002F293C">
      <w:pPr>
        <w:spacing w:after="0"/>
      </w:pPr>
      <w:r>
        <w:rPr>
          <w:color w:val="0000FF"/>
        </w:rPr>
        <w:t>【解析】</w:t>
      </w:r>
      <w:r>
        <w:rPr>
          <w:color w:val="000000"/>
        </w:rPr>
        <w:t>【分析】（</w:t>
      </w:r>
      <w:r>
        <w:rPr>
          <w:color w:val="000000"/>
        </w:rPr>
        <w:t>1</w:t>
      </w:r>
      <w:r>
        <w:rPr>
          <w:color w:val="000000"/>
        </w:rPr>
        <w:t>）我国水资源在地区分布上具有显著的不均衡性，具体表现为</w:t>
      </w:r>
      <w:r>
        <w:rPr>
          <w:color w:val="000000"/>
        </w:rPr>
        <w:t>“</w:t>
      </w:r>
      <w:r>
        <w:rPr>
          <w:color w:val="000000"/>
        </w:rPr>
        <w:t>东多西少，南多北少</w:t>
      </w:r>
      <w:r>
        <w:rPr>
          <w:color w:val="000000"/>
        </w:rPr>
        <w:t>”</w:t>
      </w:r>
      <w:r>
        <w:rPr>
          <w:color w:val="000000"/>
        </w:rPr>
        <w:t>的特点。我国南部约占全国总面积的</w:t>
      </w:r>
      <w:r>
        <w:rPr>
          <w:color w:val="000000"/>
        </w:rPr>
        <w:t>40%</w:t>
      </w:r>
      <w:r>
        <w:rPr>
          <w:color w:val="000000"/>
        </w:rPr>
        <w:t>，其径流量却占全国总径流量的</w:t>
      </w:r>
      <w:r>
        <w:rPr>
          <w:color w:val="000000"/>
        </w:rPr>
        <w:t>80%</w:t>
      </w:r>
      <w:r>
        <w:rPr>
          <w:color w:val="000000"/>
        </w:rPr>
        <w:t>以上；北部约占全国总面积</w:t>
      </w:r>
      <w:r>
        <w:rPr>
          <w:color w:val="000000"/>
        </w:rPr>
        <w:t>的</w:t>
      </w:r>
      <w:r>
        <w:rPr>
          <w:color w:val="000000"/>
        </w:rPr>
        <w:t>60%</w:t>
      </w:r>
      <w:r>
        <w:rPr>
          <w:color w:val="000000"/>
        </w:rPr>
        <w:t>，但不足全国总径流量的</w:t>
      </w:r>
      <w:r>
        <w:rPr>
          <w:color w:val="000000"/>
        </w:rPr>
        <w:t>20%</w:t>
      </w:r>
      <w:r>
        <w:rPr>
          <w:color w:val="000000"/>
        </w:rPr>
        <w:t>。可见我国南方耕地少，水资源丰富。北方耕地多，水资源缺乏。故选：</w:t>
      </w:r>
      <w:r>
        <w:rPr>
          <w:color w:val="000000"/>
        </w:rPr>
        <w:t>C</w:t>
      </w:r>
      <w:r>
        <w:rPr>
          <w:color w:val="000000"/>
        </w:rPr>
        <w:t>（</w:t>
      </w:r>
      <w:r>
        <w:rPr>
          <w:color w:val="000000"/>
        </w:rPr>
        <w:t>2</w:t>
      </w:r>
      <w:r>
        <w:rPr>
          <w:color w:val="000000"/>
        </w:rPr>
        <w:t>）由于我国水资源地区分布不平衡，为了合理利用水资源，有必要兴建跨流域的调水工程。如引黄济青工程，将黄河水调进青岛市，以解决青岛市供水不足的问题。目前规划上马的南水北调工程，将把长江流域的水调入缺水的华北、西北地区。故选：</w:t>
      </w:r>
      <w:r>
        <w:rPr>
          <w:color w:val="000000"/>
        </w:rPr>
        <w:t>A</w:t>
      </w:r>
    </w:p>
    <w:p w:rsidR="00F97D9E">
      <w:pPr>
        <w:spacing w:after="0"/>
      </w:pPr>
      <w:r>
        <w:rPr>
          <w:color w:val="000000"/>
        </w:rPr>
        <w:t>【点评】（</w:t>
      </w:r>
      <w:r>
        <w:rPr>
          <w:color w:val="000000"/>
        </w:rPr>
        <w:t>1</w:t>
      </w:r>
      <w:r>
        <w:rPr>
          <w:color w:val="000000"/>
        </w:rPr>
        <w:t>）由于我国水资源地区分布不平衡，为了合理利用水资源，有必要兴建跨流域的调水工程。如引黄济青工程，将黄河水调进青岛市，以解决青岛市供水不足的问题。目前规划上马的南水北调工程，将把长江流域的水调入缺水的华北、西北地区。考查我国水资源的分布特点，要理解记忆。（</w:t>
      </w:r>
      <w:r>
        <w:rPr>
          <w:color w:val="000000"/>
        </w:rPr>
        <w:t>2</w:t>
      </w:r>
      <w:r>
        <w:rPr>
          <w:color w:val="000000"/>
        </w:rPr>
        <w:t>）我国水资源的总量不少，但人均占有量很低，约为世界人均水量的</w:t>
      </w:r>
      <w:r>
        <w:rPr>
          <w:color w:val="000000"/>
        </w:rPr>
        <w:t>1/4.</w:t>
      </w:r>
      <w:r>
        <w:rPr>
          <w:color w:val="000000"/>
        </w:rPr>
        <w:t>我国水资源在地区分布上具有显著的不均衡性，具体表现为</w:t>
      </w:r>
      <w:r>
        <w:rPr>
          <w:color w:val="000000"/>
        </w:rPr>
        <w:t>“</w:t>
      </w:r>
      <w:r>
        <w:rPr>
          <w:color w:val="000000"/>
        </w:rPr>
        <w:t>东多西少，南多北少</w:t>
      </w:r>
      <w:r>
        <w:rPr>
          <w:color w:val="000000"/>
        </w:rPr>
        <w:t>”</w:t>
      </w:r>
      <w:r>
        <w:rPr>
          <w:color w:val="000000"/>
        </w:rPr>
        <w:t>的特点。考查我国水资源的开发与利用，要理解记忆。</w:t>
      </w:r>
    </w:p>
    <w:p w:rsidR="00F97D9E">
      <w:pPr>
        <w:spacing w:after="0"/>
      </w:pPr>
      <w:r>
        <w:rPr>
          <w:color w:val="000000"/>
        </w:rPr>
        <w:t>12.</w:t>
      </w:r>
      <w:r>
        <w:rPr>
          <w:color w:val="0000FF"/>
        </w:rPr>
        <w:t>【答案】</w:t>
      </w:r>
      <w:r>
        <w:rPr>
          <w:color w:val="000000"/>
        </w:rPr>
        <w:t xml:space="preserve"> C   </w:t>
      </w:r>
    </w:p>
    <w:p w:rsidR="002F293C">
      <w:pPr>
        <w:spacing w:after="0"/>
      </w:pPr>
      <w:r>
        <w:rPr>
          <w:color w:val="0000FF"/>
        </w:rPr>
        <w:t>【解析】</w:t>
      </w:r>
      <w:r>
        <w:rPr>
          <w:color w:val="000000"/>
        </w:rPr>
        <w:t>【分析】土地资</w:t>
      </w:r>
      <w:r>
        <w:rPr>
          <w:color w:val="000000"/>
        </w:rPr>
        <w:t>源总量丰富，类型齐全，但人均土地占有量小，耕地、林地比重小，各类土地所占比例不合理，难利用的土地比重大，后备土地资源不足，人与耕地的矛盾突出。</w:t>
      </w:r>
      <w:r>
        <w:br/>
      </w:r>
      <w:r>
        <w:rPr>
          <w:color w:val="000000"/>
        </w:rPr>
        <w:t>【点评】本题还可以考查我国土地资源的类型及比例。我国土地资源的基本国情：我国土地资源以大兴安岭</w:t>
      </w:r>
      <w:r>
        <w:rPr>
          <w:color w:val="000000"/>
        </w:rPr>
        <w:t>——</w:t>
      </w:r>
      <w:r>
        <w:rPr>
          <w:color w:val="000000"/>
        </w:rPr>
        <w:t>阴山</w:t>
      </w:r>
      <w:r>
        <w:rPr>
          <w:color w:val="000000"/>
        </w:rPr>
        <w:t>——</w:t>
      </w:r>
      <w:r>
        <w:rPr>
          <w:color w:val="000000"/>
        </w:rPr>
        <w:t>乌稍岭</w:t>
      </w:r>
      <w:r>
        <w:rPr>
          <w:color w:val="000000"/>
        </w:rPr>
        <w:t>——</w:t>
      </w:r>
      <w:r>
        <w:rPr>
          <w:color w:val="000000"/>
        </w:rPr>
        <w:t>横断山为界分为西部和东部两部分。东部以北方半湿润地区以旱地为主；南方湿润地区以水田为主。我国土地资源的基本国策：十分珍惜和合理利用每一寸土地，切实保护耕地。</w:t>
      </w:r>
    </w:p>
    <w:p w:rsidR="00F97D9E">
      <w:pPr>
        <w:spacing w:after="0"/>
      </w:pPr>
      <w:r>
        <w:rPr>
          <w:color w:val="000000"/>
        </w:rPr>
        <w:t>13.</w:t>
      </w:r>
      <w:r>
        <w:rPr>
          <w:color w:val="0000FF"/>
        </w:rPr>
        <w:t>【答案】</w:t>
      </w:r>
      <w:r>
        <w:rPr>
          <w:color w:val="000000"/>
        </w:rPr>
        <w:t xml:space="preserve"> A   </w:t>
      </w:r>
    </w:p>
    <w:p w:rsidR="002F293C">
      <w:pPr>
        <w:spacing w:after="0"/>
      </w:pPr>
      <w:r>
        <w:rPr>
          <w:color w:val="0000FF"/>
        </w:rPr>
        <w:t>【解析】</w:t>
      </w:r>
      <w:r>
        <w:rPr>
          <w:color w:val="000000"/>
        </w:rPr>
        <w:t>【分析】我国水资源的季节分配不平衡，年际变化大，有必要兴建</w:t>
      </w:r>
      <w:r>
        <w:rPr>
          <w:color w:val="000000"/>
        </w:rPr>
        <w:t>水库，洪水期蓄水，枯水期放水，以调剂各季节的河流水量。新中国建立后，我国已兴建了大量水库，用于调控水量，提高防洪、抗旱能力，并扩大灌溉面积。</w:t>
      </w:r>
    </w:p>
    <w:p w:rsidR="00F97D9E">
      <w:pPr>
        <w:spacing w:after="0"/>
      </w:pPr>
      <w:r>
        <w:rPr>
          <w:color w:val="000000"/>
        </w:rPr>
        <w:t>故选：</w:t>
      </w:r>
      <w:r>
        <w:rPr>
          <w:color w:val="000000"/>
        </w:rPr>
        <w:t>A</w:t>
      </w:r>
    </w:p>
    <w:p w:rsidR="00F97D9E">
      <w:pPr>
        <w:spacing w:after="0"/>
      </w:pPr>
      <w:r>
        <w:rPr>
          <w:color w:val="000000"/>
        </w:rPr>
        <w:t>【点评】我国水资源在时间分配上具有夏秋多、冬春少和年际变化大的特点。一般来说，夏半年连续</w:t>
      </w:r>
      <w:r>
        <w:rPr>
          <w:color w:val="000000"/>
        </w:rPr>
        <w:t>4</w:t>
      </w:r>
      <w:r>
        <w:rPr>
          <w:color w:val="000000"/>
        </w:rPr>
        <w:t>个月的径流量要占年径流量的</w:t>
      </w:r>
      <w:r>
        <w:rPr>
          <w:color w:val="000000"/>
        </w:rPr>
        <w:t>60%</w:t>
      </w:r>
      <w:r>
        <w:rPr>
          <w:color w:val="000000"/>
        </w:rPr>
        <w:t>～</w:t>
      </w:r>
      <w:r>
        <w:rPr>
          <w:color w:val="000000"/>
        </w:rPr>
        <w:t>80%</w:t>
      </w:r>
      <w:r>
        <w:rPr>
          <w:color w:val="000000"/>
        </w:rPr>
        <w:t>。</w:t>
      </w:r>
    </w:p>
    <w:p w:rsidR="00F97D9E">
      <w:r>
        <w:t>二、填空题</w:t>
      </w:r>
    </w:p>
    <w:p w:rsidR="00F97D9E">
      <w:pPr>
        <w:spacing w:after="0"/>
      </w:pPr>
      <w:r>
        <w:rPr>
          <w:color w:val="000000"/>
        </w:rPr>
        <w:t>14.</w:t>
      </w:r>
      <w:r>
        <w:rPr>
          <w:color w:val="0000FF"/>
        </w:rPr>
        <w:t>【答案】</w:t>
      </w:r>
      <w:r>
        <w:rPr>
          <w:color w:val="000000"/>
        </w:rPr>
        <w:t>可再生</w:t>
      </w:r>
      <w:r>
        <w:rPr>
          <w:color w:val="000000"/>
        </w:rPr>
        <w:t xml:space="preserve">  </w:t>
      </w:r>
    </w:p>
    <w:p w:rsidR="00F97D9E">
      <w:pPr>
        <w:spacing w:after="0"/>
      </w:pPr>
      <w:r>
        <w:rPr>
          <w:color w:val="0000FF"/>
        </w:rPr>
        <w:t>【解析】</w:t>
      </w:r>
      <w:r>
        <w:rPr>
          <w:color w:val="000000"/>
        </w:rPr>
        <w:t>【分析】土地资源是在目前的社会经济技术条件下可以被人类利用的土地，是一个由地形、气候、土壤、植被、岩石和水文等因素组成的自然综合体，也是人类过去和现在生产劳动的产物。因此，土地资</w:t>
      </w:r>
      <w:r>
        <w:rPr>
          <w:color w:val="000000"/>
        </w:rPr>
        <w:t>源既具有自然属性，也具有社会属性，是</w:t>
      </w:r>
      <w:r>
        <w:rPr>
          <w:color w:val="000000"/>
        </w:rPr>
        <w:t>“</w:t>
      </w:r>
      <w:r>
        <w:rPr>
          <w:color w:val="000000"/>
        </w:rPr>
        <w:t>财富之母</w:t>
      </w:r>
      <w:r>
        <w:rPr>
          <w:color w:val="000000"/>
        </w:rPr>
        <w:t>”</w:t>
      </w:r>
      <w:r>
        <w:rPr>
          <w:color w:val="000000"/>
        </w:rPr>
        <w:t>。从利用上看，土地资源属于可再生资源。</w:t>
      </w:r>
      <w:r>
        <w:br/>
      </w:r>
      <w:r>
        <w:rPr>
          <w:color w:val="000000"/>
        </w:rPr>
        <w:t>【</w:t>
      </w:r>
      <w:r>
        <w:rPr>
          <w:color w:val="000000"/>
        </w:rPr>
        <w:t>点评】本题主要考查我国可再生资源和非可再生资源的概念</w:t>
      </w:r>
      <w:r>
        <w:rPr>
          <w:color w:val="000000"/>
        </w:rPr>
        <w:t>。</w:t>
      </w:r>
    </w:p>
    <w:p w:rsidR="00F97D9E">
      <w:pPr>
        <w:spacing w:after="0"/>
      </w:pPr>
      <w:r>
        <w:rPr>
          <w:color w:val="000000"/>
        </w:rPr>
        <w:t>15.</w:t>
      </w:r>
      <w:r>
        <w:rPr>
          <w:color w:val="0000FF"/>
        </w:rPr>
        <w:t>【答案】</w:t>
      </w:r>
      <w:r>
        <w:rPr>
          <w:color w:val="000000"/>
        </w:rPr>
        <w:t>400</w:t>
      </w:r>
      <w:r>
        <w:rPr>
          <w:color w:val="000000"/>
        </w:rPr>
        <w:t>；沙漠；戈壁；高寒荒漠</w:t>
      </w:r>
      <w:r>
        <w:rPr>
          <w:color w:val="000000"/>
        </w:rPr>
        <w:t xml:space="preserve">  </w:t>
      </w:r>
    </w:p>
    <w:p w:rsidR="00F97D9E">
      <w:pPr>
        <w:spacing w:after="0"/>
      </w:pPr>
      <w:r>
        <w:rPr>
          <w:color w:val="0000FF"/>
        </w:rPr>
        <w:t>【解析】</w:t>
      </w:r>
      <w:r>
        <w:rPr>
          <w:color w:val="000000"/>
        </w:rPr>
        <w:t>【分析】我国西部内陆地区，降水量少于</w:t>
      </w:r>
      <w:r>
        <w:rPr>
          <w:color w:val="000000"/>
        </w:rPr>
        <w:t>400</w:t>
      </w:r>
      <w:r>
        <w:rPr>
          <w:color w:val="000000"/>
        </w:rPr>
        <w:t>毫米，这里是我国草地的主要分布区，也是我国畜牧业的主要分布地区：青海牧区、西藏牧区、新疆牧区和内蒙古牧区。牧业在西部内陆地区的农业生产中居主要地位。由于降水稀少，这里集中了沙漠、戈壁、石山、高寒荒漠、永久积雪和冰川等难利用的土地资源，因而这里土地资源的利用程度较低，未</w:t>
      </w:r>
      <w:r>
        <w:rPr>
          <w:color w:val="000000"/>
        </w:rPr>
        <w:t>利用土地分布较广。</w:t>
      </w:r>
      <w:r>
        <w:br/>
      </w:r>
      <w:r>
        <w:rPr>
          <w:color w:val="000000"/>
        </w:rPr>
        <w:t>【</w:t>
      </w:r>
      <w:r>
        <w:rPr>
          <w:color w:val="000000"/>
        </w:rPr>
        <w:t>点评】本题主要考查我国土地类型的分布与我国自然环境的关系</w:t>
      </w:r>
      <w:r>
        <w:rPr>
          <w:color w:val="000000"/>
        </w:rPr>
        <w:t>。</w:t>
      </w:r>
    </w:p>
    <w:p w:rsidR="00F97D9E">
      <w:pPr>
        <w:spacing w:after="0"/>
      </w:pPr>
      <w:r>
        <w:rPr>
          <w:color w:val="000000"/>
        </w:rPr>
        <w:t>16.</w:t>
      </w:r>
      <w:r>
        <w:rPr>
          <w:color w:val="0000FF"/>
        </w:rPr>
        <w:t>【答案】</w:t>
      </w:r>
      <w:r>
        <w:rPr>
          <w:color w:val="000000"/>
        </w:rPr>
        <w:t>南水北调</w:t>
      </w:r>
      <w:r>
        <w:rPr>
          <w:color w:val="000000"/>
        </w:rPr>
        <w:t xml:space="preserve">  </w:t>
      </w:r>
    </w:p>
    <w:p w:rsidR="00F97D9E">
      <w:pPr>
        <w:spacing w:after="0"/>
      </w:pPr>
      <w:r>
        <w:rPr>
          <w:color w:val="0000FF"/>
        </w:rPr>
        <w:t>【解析】</w:t>
      </w:r>
      <w:r>
        <w:rPr>
          <w:color w:val="000000"/>
        </w:rPr>
        <w:t>【分析】为了缓解北方地区严重缺水的状况，我国正在实施南水北调工程。该工程分东、中、西三条调水线路，把长江丰富的水资源调到华北和西北地区。此外，还有引滦入津、引黄入晋、引黄济青</w:t>
      </w:r>
      <w:r>
        <w:rPr>
          <w:color w:val="000000"/>
        </w:rPr>
        <w:t>等跨流域调水工程。</w:t>
      </w:r>
      <w:r>
        <w:br/>
      </w:r>
      <w:r>
        <w:rPr>
          <w:color w:val="000000"/>
        </w:rPr>
        <w:t>【</w:t>
      </w:r>
      <w:r>
        <w:rPr>
          <w:color w:val="000000"/>
        </w:rPr>
        <w:t>点评】本题主要考查水资源的合理利用和保护</w:t>
      </w:r>
      <w:r>
        <w:rPr>
          <w:color w:val="000000"/>
        </w:rPr>
        <w:t>。</w:t>
      </w:r>
    </w:p>
    <w:p w:rsidR="00F97D9E">
      <w:r>
        <w:t>三、综合题</w:t>
      </w:r>
    </w:p>
    <w:p w:rsidR="002F293C">
      <w:pPr>
        <w:spacing w:after="0"/>
      </w:pPr>
      <w:r>
        <w:rPr>
          <w:color w:val="000000"/>
        </w:rPr>
        <w:t>17.</w:t>
      </w:r>
      <w:r>
        <w:rPr>
          <w:color w:val="0000FF"/>
        </w:rPr>
        <w:t>【答案】</w:t>
      </w:r>
      <w:r>
        <w:rPr>
          <w:color w:val="000000"/>
        </w:rPr>
        <w:t xml:space="preserve"> </w:t>
      </w:r>
      <w:r>
        <w:rPr>
          <w:color w:val="000000"/>
        </w:rPr>
        <w:t>（</w:t>
      </w:r>
      <w:r>
        <w:rPr>
          <w:color w:val="000000"/>
        </w:rPr>
        <w:t>1</w:t>
      </w:r>
      <w:r>
        <w:rPr>
          <w:color w:val="000000"/>
        </w:rPr>
        <w:t>）秦岭</w:t>
      </w:r>
    </w:p>
    <w:p w:rsidR="002F293C">
      <w:pPr>
        <w:spacing w:after="0"/>
      </w:pPr>
      <w:r>
        <w:rPr>
          <w:color w:val="000000"/>
        </w:rPr>
        <w:t>（</w:t>
      </w:r>
      <w:r>
        <w:rPr>
          <w:color w:val="000000"/>
        </w:rPr>
        <w:t>2</w:t>
      </w:r>
      <w:r>
        <w:rPr>
          <w:color w:val="000000"/>
        </w:rPr>
        <w:t>）西北</w:t>
      </w:r>
    </w:p>
    <w:p w:rsidR="002F293C">
      <w:pPr>
        <w:spacing w:after="0"/>
      </w:pPr>
      <w:r>
        <w:rPr>
          <w:color w:val="000000"/>
        </w:rPr>
        <w:t>（</w:t>
      </w:r>
      <w:r>
        <w:rPr>
          <w:color w:val="000000"/>
        </w:rPr>
        <w:t>3</w:t>
      </w:r>
      <w:r>
        <w:rPr>
          <w:color w:val="000000"/>
        </w:rPr>
        <w:t>）塔里木</w:t>
      </w:r>
      <w:r>
        <w:t xml:space="preserve"> </w:t>
      </w:r>
      <w:r>
        <w:t>；</w:t>
      </w:r>
      <w:r>
        <w:rPr>
          <w:color w:val="000000"/>
        </w:rPr>
        <w:t>云贵</w:t>
      </w:r>
    </w:p>
    <w:p w:rsidR="002F293C">
      <w:pPr>
        <w:spacing w:after="0"/>
      </w:pPr>
      <w:r>
        <w:rPr>
          <w:color w:val="000000"/>
        </w:rPr>
        <w:t>（</w:t>
      </w:r>
      <w:r>
        <w:rPr>
          <w:color w:val="000000"/>
        </w:rPr>
        <w:t>4</w:t>
      </w:r>
      <w:r>
        <w:rPr>
          <w:color w:val="000000"/>
        </w:rPr>
        <w:t>）地热能</w:t>
      </w:r>
    </w:p>
    <w:p w:rsidR="002F293C">
      <w:pPr>
        <w:spacing w:after="0"/>
      </w:pPr>
      <w:r>
        <w:rPr>
          <w:color w:val="0000FF"/>
        </w:rPr>
        <w:t>【解析】</w:t>
      </w:r>
      <w:r>
        <w:rPr>
          <w:color w:val="000000"/>
        </w:rPr>
        <w:t>【分析】读图分析可知：（</w:t>
      </w:r>
      <w:r>
        <w:rPr>
          <w:color w:val="000000"/>
        </w:rPr>
        <w:t>1</w:t>
      </w:r>
      <w:r>
        <w:rPr>
          <w:color w:val="000000"/>
        </w:rPr>
        <w:t>）我国北方地区与南方地区的界线为秦岭﹣﹣淮河线．在它的南北两侧，自然环境、地理景观和居民的生产生活习惯有明显的差异．（</w:t>
      </w:r>
      <w:r>
        <w:rPr>
          <w:color w:val="000000"/>
        </w:rPr>
        <w:t>2</w:t>
      </w:r>
      <w:r>
        <w:rPr>
          <w:color w:val="000000"/>
        </w:rPr>
        <w:t>）从图中可以看出，我国风能丰富区集中分布在三大区域，其中</w:t>
      </w:r>
      <w:r>
        <w:rPr>
          <w:color w:val="000000"/>
        </w:rPr>
        <w:t>B</w:t>
      </w:r>
      <w:r>
        <w:rPr>
          <w:color w:val="000000"/>
        </w:rPr>
        <w:t>区大部分位于四大分区中的西北地区．（</w:t>
      </w:r>
      <w:r>
        <w:rPr>
          <w:color w:val="000000"/>
        </w:rPr>
        <w:t>3</w:t>
      </w:r>
      <w:r>
        <w:rPr>
          <w:color w:val="000000"/>
        </w:rPr>
        <w:t>）</w:t>
      </w:r>
      <w:r>
        <w:rPr>
          <w:color w:val="000000"/>
        </w:rPr>
        <w:t>D</w:t>
      </w:r>
      <w:r>
        <w:rPr>
          <w:color w:val="000000"/>
        </w:rPr>
        <w:t>区域属于风能缺乏区，从图中可以看出，大部分位于塔里木盆地．南方地区风能缺乏，主要地形区有</w:t>
      </w:r>
      <w:r>
        <w:rPr>
          <w:color w:val="000000"/>
        </w:rPr>
        <w:t>E</w:t>
      </w:r>
      <w:r>
        <w:rPr>
          <w:color w:val="000000"/>
        </w:rPr>
        <w:t>东南丘陵和</w:t>
      </w:r>
      <w:r>
        <w:rPr>
          <w:color w:val="000000"/>
        </w:rPr>
        <w:t>F</w:t>
      </w:r>
      <w:r>
        <w:rPr>
          <w:color w:val="000000"/>
        </w:rPr>
        <w:t>云贵高原等．（</w:t>
      </w:r>
      <w:r>
        <w:rPr>
          <w:color w:val="000000"/>
        </w:rPr>
        <w:t>4</w:t>
      </w:r>
      <w:r>
        <w:rPr>
          <w:color w:val="000000"/>
        </w:rPr>
        <w:t>）从图中可以看出，</w:t>
      </w:r>
      <w:r>
        <w:rPr>
          <w:color w:val="000000"/>
        </w:rPr>
        <w:t>C</w:t>
      </w:r>
      <w:r>
        <w:rPr>
          <w:color w:val="000000"/>
        </w:rPr>
        <w:t>青藏地区能源资源丰富，除风能外还有地热能、太阳能等．</w:t>
      </w:r>
    </w:p>
    <w:p w:rsidR="00F97D9E">
      <w:pPr>
        <w:spacing w:after="0"/>
      </w:pPr>
      <w:r>
        <w:rPr>
          <w:color w:val="000000"/>
        </w:rPr>
        <w:t>故答案为：（</w:t>
      </w:r>
      <w:r>
        <w:rPr>
          <w:color w:val="000000"/>
        </w:rPr>
        <w:t>1</w:t>
      </w:r>
      <w:r>
        <w:rPr>
          <w:color w:val="000000"/>
        </w:rPr>
        <w:t>）秦岭；（</w:t>
      </w:r>
      <w:r>
        <w:rPr>
          <w:color w:val="000000"/>
        </w:rPr>
        <w:t>2</w:t>
      </w:r>
      <w:r>
        <w:rPr>
          <w:color w:val="000000"/>
        </w:rPr>
        <w:t>）西北；（</w:t>
      </w:r>
      <w:r>
        <w:rPr>
          <w:color w:val="000000"/>
        </w:rPr>
        <w:t>3</w:t>
      </w:r>
      <w:r>
        <w:rPr>
          <w:color w:val="000000"/>
        </w:rPr>
        <w:t>）塔里木；云贵；（</w:t>
      </w:r>
      <w:r>
        <w:rPr>
          <w:color w:val="000000"/>
        </w:rPr>
        <w:t>4</w:t>
      </w:r>
      <w:r>
        <w:rPr>
          <w:color w:val="000000"/>
        </w:rPr>
        <w:t>）地热能．</w:t>
      </w:r>
    </w:p>
    <w:p w:rsidR="00F97D9E">
      <w:pPr>
        <w:spacing w:after="0"/>
      </w:pPr>
      <w:r>
        <w:rPr>
          <w:color w:val="000000"/>
        </w:rPr>
        <w:t>【</w:t>
      </w:r>
      <w:r>
        <w:rPr>
          <w:color w:val="000000"/>
        </w:rPr>
        <w:t>点评】我国幅员辽阔，自然环境复杂多样，形成了各具特色的地理区域．在中国地图上，把秦岭﹣淮河线、</w:t>
      </w:r>
      <w:r>
        <w:rPr>
          <w:color w:val="000000"/>
        </w:rPr>
        <w:t>400</w:t>
      </w:r>
      <w:r>
        <w:rPr>
          <w:color w:val="000000"/>
        </w:rPr>
        <w:t>毫米年等降水量线和青藏高原边缘线这三条重要的地理界线结合起来，并根据实际情况作一定的调整，就把我国划分为四大地理区域，即北方地区、南方地区、西北地区和青藏地区．</w:t>
      </w:r>
    </w:p>
    <w:p w:rsidR="00F97D9E">
      <w:pPr>
        <w:spacing w:after="0"/>
      </w:pPr>
      <w:r>
        <w:rPr>
          <w:color w:val="000000"/>
        </w:rPr>
        <w:t>18.</w:t>
      </w:r>
      <w:r>
        <w:rPr>
          <w:color w:val="0000FF"/>
        </w:rPr>
        <w:t>【答案】</w:t>
      </w:r>
      <w:r>
        <w:rPr>
          <w:color w:val="000000"/>
        </w:rPr>
        <w:t xml:space="preserve"> </w:t>
      </w:r>
      <w:r>
        <w:rPr>
          <w:color w:val="000000"/>
        </w:rPr>
        <w:t>（</w:t>
      </w:r>
      <w:r>
        <w:rPr>
          <w:color w:val="000000"/>
        </w:rPr>
        <w:t>1</w:t>
      </w:r>
      <w:r>
        <w:rPr>
          <w:color w:val="000000"/>
        </w:rPr>
        <w:t>）空间</w:t>
      </w:r>
      <w:r>
        <w:br/>
      </w:r>
      <w:r>
        <w:rPr>
          <w:color w:val="000000"/>
        </w:rPr>
        <w:t>（</w:t>
      </w:r>
      <w:r>
        <w:rPr>
          <w:color w:val="000000"/>
        </w:rPr>
        <w:t>2</w:t>
      </w:r>
      <w:r>
        <w:rPr>
          <w:color w:val="000000"/>
        </w:rPr>
        <w:t>）长江；西北；华北</w:t>
      </w:r>
      <w:r>
        <w:br/>
      </w:r>
      <w:r>
        <w:rPr>
          <w:color w:val="000000"/>
        </w:rPr>
        <w:t>（</w:t>
      </w:r>
      <w:r>
        <w:rPr>
          <w:color w:val="000000"/>
        </w:rPr>
        <w:t>3</w:t>
      </w:r>
      <w:r>
        <w:rPr>
          <w:color w:val="000000"/>
        </w:rPr>
        <w:t>）丹江口</w:t>
      </w:r>
      <w:r>
        <w:br/>
      </w:r>
      <w:r>
        <w:rPr>
          <w:color w:val="000000"/>
        </w:rPr>
        <w:t>（</w:t>
      </w:r>
      <w:r>
        <w:rPr>
          <w:color w:val="000000"/>
        </w:rPr>
        <w:t>4</w:t>
      </w:r>
      <w:r>
        <w:rPr>
          <w:color w:val="000000"/>
        </w:rPr>
        <w:t>）一水多用，关紧水龙头，发展节水农业。</w:t>
      </w:r>
      <w:r>
        <w:rPr>
          <w:color w:val="000000"/>
        </w:rPr>
        <w:t xml:space="preserve">   </w:t>
      </w:r>
    </w:p>
    <w:p w:rsidR="00F97D9E">
      <w:pPr>
        <w:spacing w:after="0"/>
      </w:pPr>
      <w:r>
        <w:rPr>
          <w:color w:val="0000FF"/>
        </w:rPr>
        <w:t>【解析】</w:t>
      </w:r>
      <w:r>
        <w:rPr>
          <w:color w:val="000000"/>
        </w:rPr>
        <w:t>【分析】（</w:t>
      </w:r>
      <w:r>
        <w:rPr>
          <w:color w:val="000000"/>
        </w:rPr>
        <w:t>1</w:t>
      </w:r>
      <w:r>
        <w:rPr>
          <w:color w:val="000000"/>
        </w:rPr>
        <w:t>）南水北调可以缓解我国水资源空间分布不均。（</w:t>
      </w:r>
      <w:r>
        <w:rPr>
          <w:color w:val="000000"/>
        </w:rPr>
        <w:t>2</w:t>
      </w:r>
      <w:r>
        <w:rPr>
          <w:color w:val="000000"/>
        </w:rPr>
        <w:t>）南水北调是把长江流域丰富的水资源调到我国缺水严重的西北地区和华北地区，分为东、中、西三线方案。（</w:t>
      </w:r>
      <w:r>
        <w:rPr>
          <w:color w:val="000000"/>
        </w:rPr>
        <w:t>3</w:t>
      </w:r>
      <w:r>
        <w:rPr>
          <w:color w:val="000000"/>
        </w:rPr>
        <w:t>）中线工程是从丹江口水库和三峡水库引水；（</w:t>
      </w:r>
      <w:r>
        <w:rPr>
          <w:color w:val="000000"/>
        </w:rPr>
        <w:t>4</w:t>
      </w:r>
      <w:r>
        <w:rPr>
          <w:color w:val="000000"/>
        </w:rPr>
        <w:t>）从某种程度来讲，节水比调水更重要，节约用水的措施有：一水多用，关紧水龙头，发展节水农业等。</w:t>
      </w:r>
      <w:r>
        <w:rPr>
          <w:color w:val="000000"/>
        </w:rPr>
        <w:t xml:space="preserve"> </w:t>
      </w:r>
    </w:p>
    <w:p w:rsidR="00F97D9E">
      <w:pPr>
        <w:spacing w:after="0"/>
      </w:pPr>
      <w:r>
        <w:rPr>
          <w:color w:val="000000"/>
        </w:rPr>
        <w:t>【点评】（</w:t>
      </w:r>
      <w:r>
        <w:rPr>
          <w:color w:val="000000"/>
        </w:rPr>
        <w:t>1</w:t>
      </w:r>
      <w:r>
        <w:rPr>
          <w:color w:val="000000"/>
        </w:rPr>
        <w:t>）解决水资源时间分布不均的措施是修建水库，解决水资源空间分布不均的措施是跨流域调水。</w:t>
      </w:r>
      <w:r>
        <w:br/>
      </w:r>
      <w:r>
        <w:rPr>
          <w:color w:val="000000"/>
        </w:rPr>
        <w:t xml:space="preserve"> </w:t>
      </w:r>
      <w:r>
        <w:rPr>
          <w:color w:val="000000"/>
        </w:rPr>
        <w:t>（</w:t>
      </w:r>
      <w:r>
        <w:rPr>
          <w:color w:val="000000"/>
        </w:rPr>
        <w:t>2</w:t>
      </w:r>
      <w:r>
        <w:rPr>
          <w:color w:val="000000"/>
        </w:rPr>
        <w:t>）</w:t>
      </w:r>
      <w:r>
        <w:rPr>
          <w:color w:val="000000"/>
        </w:rPr>
        <w:t> </w:t>
      </w:r>
      <w:r>
        <w:rPr>
          <w:color w:val="000000"/>
        </w:rPr>
        <w:t>南水北调工程主要解决我国北方地区，尤其是黄淮海流域的水资源短缺问题。规划东线、中线和西线三条调水线路，通过</w:t>
      </w:r>
      <w:r>
        <w:rPr>
          <w:color w:val="000000"/>
        </w:rPr>
        <w:t>三条调水线路与长江、黄河、淮河和海河四大江河的联系，构成以</w:t>
      </w:r>
      <w:r>
        <w:rPr>
          <w:color w:val="000000"/>
        </w:rPr>
        <w:t>“</w:t>
      </w:r>
      <w:r>
        <w:rPr>
          <w:color w:val="000000"/>
        </w:rPr>
        <w:t>四横三纵</w:t>
      </w:r>
      <w:r>
        <w:rPr>
          <w:color w:val="000000"/>
        </w:rPr>
        <w:t>”</w:t>
      </w:r>
      <w:r>
        <w:rPr>
          <w:color w:val="000000"/>
        </w:rPr>
        <w:t>为主体的总体布局，以利于实现中国水资源南北调配、东西互济的合理配置格局。</w:t>
      </w:r>
      <w:r>
        <w:br/>
      </w:r>
      <w:r>
        <w:rPr>
          <w:color w:val="000000"/>
        </w:rPr>
        <w:t xml:space="preserve"> </w:t>
      </w:r>
      <w:r>
        <w:rPr>
          <w:color w:val="000000"/>
        </w:rPr>
        <w:t>（</w:t>
      </w:r>
      <w:r>
        <w:rPr>
          <w:color w:val="000000"/>
        </w:rPr>
        <w:t>3</w:t>
      </w:r>
      <w:r>
        <w:rPr>
          <w:color w:val="000000"/>
        </w:rPr>
        <w:t>）东线工程从长江下游扬州抽引长江水，利用京杭大运河逐级提水北送，出东平湖后分两路输水：一路向北输水到天津；另一路向东，通过胶东地区输水干线经济南输水到烟台、威海；中线工程从汉江上游的丹江口水库引水，利用地势自流到北京天津；西线工程从长江上游通天河、支流雅砻江和大渡河上游筑坝建库，开凿穿过长江与黄河的分水岭巴颜喀拉山的输水隧洞，调长江水入黄河上游。</w:t>
      </w:r>
      <w:r>
        <w:br/>
      </w:r>
      <w:r>
        <w:rPr>
          <w:color w:val="000000"/>
        </w:rPr>
        <w:t xml:space="preserve"> </w:t>
      </w:r>
      <w:r>
        <w:rPr>
          <w:color w:val="000000"/>
        </w:rPr>
        <w:t>（</w:t>
      </w:r>
      <w:r>
        <w:rPr>
          <w:color w:val="000000"/>
        </w:rPr>
        <w:t>4</w:t>
      </w:r>
      <w:r>
        <w:rPr>
          <w:color w:val="000000"/>
        </w:rPr>
        <w:t>）个人</w:t>
      </w:r>
      <w:r>
        <w:rPr>
          <w:color w:val="000000"/>
        </w:rPr>
        <w:t>在日常生活中要节约用水，自觉树立节水意识，使用节水龙头并养成随手关紧水龙头的习惯；企业生产要实行节能减排，利用先进技术，循环用水，防止水污染；政府要大力宣传，积极倡导，建立全民节水意识，建立建全相关法律以及各种赏罚制度。</w:t>
      </w:r>
    </w:p>
    <w:p w:rsidR="00F97D9E">
      <w:pPr>
        <w:spacing w:after="0"/>
      </w:pPr>
      <w:r>
        <w:rPr>
          <w:color w:val="000000"/>
        </w:rPr>
        <w:t>19.</w:t>
      </w:r>
      <w:r>
        <w:rPr>
          <w:color w:val="0000FF"/>
        </w:rPr>
        <w:t>【答案】</w:t>
      </w:r>
      <w:r>
        <w:rPr>
          <w:color w:val="000000"/>
        </w:rPr>
        <w:t xml:space="preserve"> </w:t>
      </w:r>
      <w:r>
        <w:rPr>
          <w:color w:val="000000"/>
        </w:rPr>
        <w:t>（</w:t>
      </w:r>
      <w:r>
        <w:rPr>
          <w:color w:val="000000"/>
        </w:rPr>
        <w:t>1</w:t>
      </w:r>
      <w:r>
        <w:rPr>
          <w:color w:val="000000"/>
        </w:rPr>
        <w:t>）</w:t>
      </w:r>
      <w:r>
        <w:rPr>
          <w:color w:val="000000"/>
        </w:rPr>
        <w:t>A</w:t>
      </w:r>
      <w:r>
        <w:br/>
      </w:r>
      <w:r>
        <w:rPr>
          <w:color w:val="000000"/>
        </w:rPr>
        <w:t>（</w:t>
      </w:r>
      <w:r>
        <w:rPr>
          <w:color w:val="000000"/>
        </w:rPr>
        <w:t>2</w:t>
      </w:r>
      <w:r>
        <w:rPr>
          <w:color w:val="000000"/>
        </w:rPr>
        <w:t>）</w:t>
      </w:r>
      <w:r>
        <w:rPr>
          <w:color w:val="000000"/>
        </w:rPr>
        <w:t xml:space="preserve">B   </w:t>
      </w:r>
    </w:p>
    <w:p w:rsidR="002F293C">
      <w:pPr>
        <w:spacing w:after="0"/>
      </w:pPr>
      <w:r>
        <w:rPr>
          <w:color w:val="0000FF"/>
        </w:rPr>
        <w:t>【解析】</w:t>
      </w:r>
      <w:r>
        <w:rPr>
          <w:color w:val="000000"/>
        </w:rPr>
        <w:t>【分析】（</w:t>
      </w:r>
      <w:r>
        <w:rPr>
          <w:color w:val="000000"/>
        </w:rPr>
        <w:t>1</w:t>
      </w:r>
      <w:r>
        <w:rPr>
          <w:color w:val="000000"/>
        </w:rPr>
        <w:t>）如图聚落人口增长快，人均耕地少，可开垦的后备土地资源不多，工业、交通和城镇的发展占用了一部分耕地，加上使用不合理，乱占耕地的现象十分严重，造成耕地面积日益减少．因此解决的措施是一方面要切实保护耕地，另一方面实行计划</w:t>
      </w:r>
      <w:r>
        <w:rPr>
          <w:color w:val="000000"/>
        </w:rPr>
        <w:t>生育，控制人口增长．土地供需矛盾尖锐，人均耕地面积不断下降．随着经济发展和进一步改革开放，建设用地还要不断增加，每年尚需占用相当数量耕地，加之人口增长，人均耕地占有量不断减少，读图可得，城镇规模不断扩大，乱占滥用耕地，浪费土地的问题不断发生．（</w:t>
      </w:r>
      <w:r>
        <w:rPr>
          <w:color w:val="000000"/>
        </w:rPr>
        <w:t>2</w:t>
      </w:r>
      <w:r>
        <w:rPr>
          <w:color w:val="000000"/>
        </w:rPr>
        <w:t>）读图可得：图中所示的问题是耕地面积减少，建筑面积扩大，解决该问题的措施是控制人口增长，减少建筑面积对耕地的占用，保护耕地．如图聚落人口增长快，人均耕地少，可开垦的后备土地资源不多，工业、交通和城镇的发展占用了一部分耕地，加上使用不合理，乱占耕地的现象十分严重，造成</w:t>
      </w:r>
      <w:r>
        <w:rPr>
          <w:color w:val="000000"/>
        </w:rPr>
        <w:t>耕地面积日益减少．因此解决的措施是一方面要切实保护耕地，另一方面实行计划生育，控制人口增长．</w:t>
      </w:r>
    </w:p>
    <w:p w:rsidR="00F97D9E">
      <w:pPr>
        <w:spacing w:after="0"/>
      </w:pPr>
      <w:r>
        <w:rPr>
          <w:color w:val="000000"/>
        </w:rPr>
        <w:t>【</w:t>
      </w:r>
      <w:r>
        <w:rPr>
          <w:color w:val="000000"/>
        </w:rPr>
        <w:t>点评】考查我国的土地与人口问题，要理解记忆</w:t>
      </w:r>
      <w:r>
        <w:rPr>
          <w:color w:val="000000"/>
        </w:rPr>
        <w:t>．</w:t>
      </w:r>
    </w:p>
    <w:sectPr w:rsidSect="00F97D9E">
      <w:headerReference w:type="even" r:id="rId19"/>
      <w:footerReference w:type="default" r:id="rId20"/>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D9E" w:rsidRPr="002F293C" w:rsidP="002F293C">
    <w:pPr>
      <w:pStyle w:val="Footer"/>
    </w:pPr>
    <w:r w:rsidRPr="002F293C">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D9E">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F97D9E">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F97D9E" w:rsidP="00F97D9E">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F97D9E">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5157"/>
    <w:multiLevelType w:val="hybridMultilevel"/>
    <w:tmpl w:val="93E2AD6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D325645"/>
    <w:multiLevelType w:val="hybridMultilevel"/>
    <w:tmpl w:val="0E1E072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3"/>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D9E"/>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F97D9E"/>
    <w:rPr>
      <w:sz w:val="18"/>
      <w:szCs w:val="18"/>
    </w:rPr>
  </w:style>
  <w:style w:type="paragraph" w:styleId="Footer">
    <w:name w:val="footer"/>
    <w:basedOn w:val="Normal"/>
    <w:link w:val="Char0"/>
    <w:uiPriority w:val="99"/>
    <w:unhideWhenUsed/>
    <w:qFormat/>
    <w:rsid w:val="00F97D9E"/>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F97D9E"/>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F97D9E"/>
    <w:rPr>
      <w:sz w:val="18"/>
      <w:szCs w:val="18"/>
    </w:rPr>
  </w:style>
  <w:style w:type="character" w:customStyle="1" w:styleId="Char0">
    <w:name w:val="页脚 Char"/>
    <w:link w:val="Footer"/>
    <w:uiPriority w:val="99"/>
    <w:qFormat/>
    <w:rsid w:val="00F97D9E"/>
    <w:rPr>
      <w:sz w:val="18"/>
      <w:szCs w:val="18"/>
    </w:rPr>
  </w:style>
  <w:style w:type="character" w:customStyle="1" w:styleId="Char1">
    <w:name w:val="批注框文本 Char"/>
    <w:link w:val="BalloonText"/>
    <w:uiPriority w:val="99"/>
    <w:semiHidden/>
    <w:qFormat/>
    <w:rsid w:val="00F97D9E"/>
    <w:rPr>
      <w:sz w:val="18"/>
      <w:szCs w:val="18"/>
    </w:rPr>
  </w:style>
  <w:style w:type="paragraph" w:customStyle="1" w:styleId="1">
    <w:name w:val="正文1"/>
    <w:qFormat/>
    <w:rsid w:val="00F97D9E"/>
    <w:pPr>
      <w:jc w:val="both"/>
    </w:pPr>
    <w:rPr>
      <w:kern w:val="2"/>
      <w:sz w:val="21"/>
      <w:szCs w:val="21"/>
    </w:rPr>
  </w:style>
  <w:style w:type="character" w:customStyle="1" w:styleId="15">
    <w:name w:val="15"/>
    <w:qFormat/>
    <w:rsid w:val="00F97D9E"/>
    <w:rPr>
      <w:rFonts w:ascii="Times New Roman" w:hAnsi="Times New Roman" w:cs="Times New Roman" w:hint="default"/>
      <w:color w:val="0000FF"/>
      <w:u w:val="single"/>
    </w:rPr>
  </w:style>
  <w:style w:type="paragraph" w:customStyle="1" w:styleId="2">
    <w:name w:val="正文2"/>
    <w:qFormat/>
    <w:rsid w:val="00F97D9E"/>
    <w:pPr>
      <w:jc w:val="both"/>
    </w:pPr>
    <w:rPr>
      <w:kern w:val="2"/>
      <w:sz w:val="21"/>
      <w:szCs w:val="21"/>
    </w:rPr>
  </w:style>
  <w:style w:type="character" w:customStyle="1" w:styleId="DefaultParagraphFontPHPDOCX">
    <w:name w:val="Default Paragraph Font PHPDOCX"/>
    <w:uiPriority w:val="1"/>
    <w:semiHidden/>
    <w:unhideWhenUsed/>
    <w:rsid w:val="00F97D9E"/>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F97D9E"/>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47D764-3165-4DF4-B416-AFAE5CE44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1320</Words>
  <Characters>7529</Characters>
  <Application>Microsoft Office Word</Application>
  <DocSecurity>0</DocSecurity>
  <Lines>62</Lines>
  <Paragraphs>17</Paragraphs>
  <ScaleCrop>false</ScaleCrop>
  <Company/>
  <LinksUpToDate>false</LinksUpToDate>
  <CharactersWithSpaces>8832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2019-05-05T00:55:00Z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