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9E6F32">
      <w:pPr>
        <w:rPr>
          <w:lang w:eastAsia="zh-CN"/>
        </w:rPr>
      </w:pPr>
      <w:r>
        <w:rPr>
          <w:lang w:eastAsia="zh-CN"/>
        </w:rPr>
        <w:drawing>
          <wp:anchor simplePos="0" relativeHeight="251658240" behindDoc="0" locked="0" layoutInCell="1" allowOverlap="1">
            <wp:simplePos x="0" y="0"/>
            <wp:positionH relativeFrom="page">
              <wp:posOffset>10439400</wp:posOffset>
            </wp:positionH>
            <wp:positionV relativeFrom="topMargin">
              <wp:posOffset>10528300</wp:posOffset>
            </wp:positionV>
            <wp:extent cx="279400" cy="279400"/>
            <wp:wrapNone/>
            <wp:docPr id="1000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12731" name=""/>
                    <pic:cNvPicPr>
                      <a:picLocks noChangeAspect="1"/>
                    </pic:cNvPicPr>
                  </pic:nvPicPr>
                  <pic:blipFill>
                    <a:blip xmlns:r="http://schemas.openxmlformats.org/officeDocument/2006/relationships" r:embed="rId6"/>
                    <a:stretch>
                      <a:fillRect/>
                    </a:stretch>
                  </pic:blipFill>
                  <pic:spPr>
                    <a:xfrm>
                      <a:off x="0" y="0"/>
                      <a:ext cx="279400" cy="279400"/>
                    </a:xfrm>
                    <a:prstGeom prst="rect">
                      <a:avLst/>
                    </a:prstGeom>
                  </pic:spPr>
                </pic:pic>
              </a:graphicData>
            </a:graphic>
          </wp:anchor>
        </w:drawing>
      </w:r>
    </w:p>
    <w:p w:rsidR="009E6F32">
      <w:pPr>
        <w:jc w:val="center"/>
        <w:rPr>
          <w:lang w:eastAsia="zh-CN"/>
        </w:rPr>
      </w:pPr>
      <w:r>
        <w:rPr>
          <w:b/>
          <w:bCs/>
          <w:sz w:val="28"/>
          <w:szCs w:val="28"/>
          <w:lang w:eastAsia="zh-CN"/>
        </w:rPr>
        <w:t>山西省晋中市平遥县</w:t>
      </w:r>
      <w:r>
        <w:rPr>
          <w:b/>
          <w:bCs/>
          <w:sz w:val="28"/>
          <w:szCs w:val="28"/>
          <w:lang w:eastAsia="zh-CN"/>
        </w:rPr>
        <w:t>2019-2020</w:t>
      </w:r>
      <w:r>
        <w:rPr>
          <w:b/>
          <w:bCs/>
          <w:sz w:val="28"/>
          <w:szCs w:val="28"/>
          <w:lang w:eastAsia="zh-CN"/>
        </w:rPr>
        <w:t>学年九年级上学期化学第二次月考试卷</w:t>
      </w:r>
    </w:p>
    <w:p w:rsidR="009E6F32">
      <w:pPr>
        <w:rPr>
          <w:lang w:eastAsia="zh-CN"/>
        </w:rPr>
      </w:pPr>
      <w:r>
        <w:rPr>
          <w:b/>
          <w:bCs/>
          <w:sz w:val="24"/>
          <w:szCs w:val="24"/>
          <w:lang w:eastAsia="zh-CN"/>
        </w:rPr>
        <w:t>一、单项选择题。（每题</w:t>
      </w:r>
      <w:r>
        <w:rPr>
          <w:b/>
          <w:bCs/>
          <w:sz w:val="24"/>
          <w:szCs w:val="24"/>
          <w:lang w:eastAsia="zh-CN"/>
        </w:rPr>
        <w:t>3</w:t>
      </w:r>
      <w:r>
        <w:rPr>
          <w:b/>
          <w:bCs/>
          <w:sz w:val="24"/>
          <w:szCs w:val="24"/>
          <w:lang w:eastAsia="zh-CN"/>
        </w:rPr>
        <w:t>分，共</w:t>
      </w:r>
      <w:r>
        <w:rPr>
          <w:b/>
          <w:bCs/>
          <w:sz w:val="24"/>
          <w:szCs w:val="24"/>
          <w:lang w:eastAsia="zh-CN"/>
        </w:rPr>
        <w:t>30</w:t>
      </w:r>
      <w:r>
        <w:rPr>
          <w:b/>
          <w:bCs/>
          <w:sz w:val="24"/>
          <w:szCs w:val="24"/>
          <w:lang w:eastAsia="zh-CN"/>
        </w:rPr>
        <w:t>分）</w:t>
      </w:r>
    </w:p>
    <w:p w:rsidR="009E6F32">
      <w:pPr>
        <w:spacing w:after="0"/>
        <w:rPr>
          <w:lang w:eastAsia="zh-CN"/>
        </w:rPr>
      </w:pPr>
      <w:r>
        <w:rPr>
          <w:color w:val="000000"/>
          <w:lang w:eastAsia="zh-CN"/>
        </w:rPr>
        <w:t>1.“</w:t>
      </w:r>
      <w:r>
        <w:rPr>
          <w:color w:val="000000"/>
          <w:lang w:eastAsia="zh-CN"/>
        </w:rPr>
        <w:t>绿水青山就是金山银山</w:t>
      </w:r>
      <w:r>
        <w:rPr>
          <w:color w:val="000000"/>
          <w:lang w:eastAsia="zh-CN"/>
        </w:rPr>
        <w:t>”</w:t>
      </w:r>
      <w:r>
        <w:rPr>
          <w:color w:val="000000"/>
          <w:lang w:eastAsia="zh-CN"/>
        </w:rPr>
        <w:t>，水是人类不可缺少的宝贵资源，人人都要树立节约用水的意识。下列标志与节约用水有关的是（）</w:t>
      </w:r>
      <w:r>
        <w:rPr>
          <w:color w:val="000000"/>
          <w:lang w:eastAsia="zh-CN"/>
        </w:rPr>
        <w:t xml:space="preserve">            </w:t>
      </w:r>
    </w:p>
    <w:p w:rsidR="009E6F32">
      <w:pPr>
        <w:spacing w:after="0"/>
        <w:ind w:left="150"/>
      </w:pPr>
      <w:r>
        <w:rPr>
          <w:color w:val="000000"/>
        </w:rPr>
        <w:t>A. </w:t>
      </w:r>
      <w:r>
        <w:rPr>
          <w:noProof/>
          <w:lang w:eastAsia="zh-CN"/>
        </w:rPr>
        <w:drawing>
          <wp:inline distT="0" distB="0" distL="0" distR="0">
            <wp:extent cx="840321" cy="840321"/>
            <wp:effectExtent l="19050" t="0" r="0" b="0"/>
            <wp:docPr id="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225606" name=""/>
                    <pic:cNvPicPr/>
                  </pic:nvPicPr>
                  <pic:blipFill>
                    <a:blip xmlns:r="http://schemas.openxmlformats.org/officeDocument/2006/relationships" r:embed="rId7"/>
                    <a:stretch>
                      <a:fillRect/>
                    </a:stretch>
                  </pic:blipFill>
                  <pic:spPr>
                    <a:xfrm>
                      <a:off x="0" y="0"/>
                      <a:ext cx="840321" cy="840321"/>
                    </a:xfrm>
                    <a:prstGeom prst="rect">
                      <a:avLst/>
                    </a:prstGeom>
                  </pic:spPr>
                </pic:pic>
              </a:graphicData>
            </a:graphic>
          </wp:inline>
        </w:drawing>
      </w:r>
      <w:r>
        <w:rPr>
          <w:color w:val="000000"/>
        </w:rPr>
        <w:t>                 </w:t>
      </w:r>
      <w:r>
        <w:rPr>
          <w:noProof/>
          <w:lang w:eastAsia="zh-CN"/>
        </w:rPr>
        <w:drawing>
          <wp:inline distT="0" distB="0" distL="0" distR="0">
            <wp:extent cx="28651" cy="38202"/>
            <wp:effectExtent l="19050" t="0" r="9449" b="0"/>
            <wp:docPr id="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527430"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B. </w:t>
      </w:r>
      <w:r>
        <w:rPr>
          <w:noProof/>
          <w:lang w:eastAsia="zh-CN"/>
        </w:rPr>
        <w:drawing>
          <wp:inline distT="0" distB="0" distL="0" distR="0">
            <wp:extent cx="849871" cy="840321"/>
            <wp:effectExtent l="19050" t="0" r="7379" b="0"/>
            <wp:docPr id="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716872" name=""/>
                    <pic:cNvPicPr/>
                  </pic:nvPicPr>
                  <pic:blipFill>
                    <a:blip xmlns:r="http://schemas.openxmlformats.org/officeDocument/2006/relationships" r:embed="rId9"/>
                    <a:stretch>
                      <a:fillRect/>
                    </a:stretch>
                  </pic:blipFill>
                  <pic:spPr>
                    <a:xfrm>
                      <a:off x="0" y="0"/>
                      <a:ext cx="849871" cy="840321"/>
                    </a:xfrm>
                    <a:prstGeom prst="rect">
                      <a:avLst/>
                    </a:prstGeom>
                  </pic:spPr>
                </pic:pic>
              </a:graphicData>
            </a:graphic>
          </wp:inline>
        </w:drawing>
      </w:r>
      <w:r>
        <w:rPr>
          <w:color w:val="000000"/>
        </w:rPr>
        <w:t>                 </w:t>
      </w:r>
      <w:r>
        <w:rPr>
          <w:noProof/>
          <w:lang w:eastAsia="zh-CN"/>
        </w:rPr>
        <w:drawing>
          <wp:inline distT="0" distB="0" distL="0" distR="0">
            <wp:extent cx="28651" cy="38202"/>
            <wp:effectExtent l="19050" t="0" r="9449" b="0"/>
            <wp:docPr id="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150219"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C. </w:t>
      </w:r>
      <w:r>
        <w:rPr>
          <w:noProof/>
          <w:lang w:eastAsia="zh-CN"/>
        </w:rPr>
        <w:drawing>
          <wp:inline distT="0" distB="0" distL="0" distR="0">
            <wp:extent cx="830771" cy="926262"/>
            <wp:effectExtent l="19050" t="0" r="7429" b="0"/>
            <wp:docPr id="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800209" name=""/>
                    <pic:cNvPicPr/>
                  </pic:nvPicPr>
                  <pic:blipFill>
                    <a:blip xmlns:r="http://schemas.openxmlformats.org/officeDocument/2006/relationships" r:embed="rId10"/>
                    <a:stretch>
                      <a:fillRect/>
                    </a:stretch>
                  </pic:blipFill>
                  <pic:spPr>
                    <a:xfrm>
                      <a:off x="0" y="0"/>
                      <a:ext cx="830771" cy="926262"/>
                    </a:xfrm>
                    <a:prstGeom prst="rect">
                      <a:avLst/>
                    </a:prstGeom>
                  </pic:spPr>
                </pic:pic>
              </a:graphicData>
            </a:graphic>
          </wp:inline>
        </w:drawing>
      </w:r>
      <w:r>
        <w:rPr>
          <w:color w:val="000000"/>
        </w:rPr>
        <w:t>                 </w:t>
      </w:r>
      <w:r>
        <w:rPr>
          <w:noProof/>
          <w:lang w:eastAsia="zh-CN"/>
        </w:rPr>
        <w:drawing>
          <wp:inline distT="0" distB="0" distL="0" distR="0">
            <wp:extent cx="28651" cy="38202"/>
            <wp:effectExtent l="19050" t="0" r="9449" b="0"/>
            <wp:docPr id="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889555"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D. </w:t>
      </w:r>
      <w:r>
        <w:rPr>
          <w:noProof/>
          <w:lang w:eastAsia="zh-CN"/>
        </w:rPr>
        <w:drawing>
          <wp:inline distT="0" distB="0" distL="0" distR="0">
            <wp:extent cx="763930" cy="735279"/>
            <wp:effectExtent l="19050" t="0" r="0" b="0"/>
            <wp:docPr id="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96874" name=""/>
                    <pic:cNvPicPr/>
                  </pic:nvPicPr>
                  <pic:blipFill>
                    <a:blip xmlns:r="http://schemas.openxmlformats.org/officeDocument/2006/relationships" r:embed="rId11"/>
                    <a:stretch>
                      <a:fillRect/>
                    </a:stretch>
                  </pic:blipFill>
                  <pic:spPr>
                    <a:xfrm>
                      <a:off x="0" y="0"/>
                      <a:ext cx="763930" cy="735279"/>
                    </a:xfrm>
                    <a:prstGeom prst="rect">
                      <a:avLst/>
                    </a:prstGeom>
                  </pic:spPr>
                </pic:pic>
              </a:graphicData>
            </a:graphic>
          </wp:inline>
        </w:drawing>
      </w:r>
    </w:p>
    <w:p w:rsidR="009E6F32">
      <w:pPr>
        <w:spacing w:after="0"/>
        <w:rPr>
          <w:lang w:eastAsia="zh-CN"/>
        </w:rPr>
      </w:pPr>
      <w:r>
        <w:rPr>
          <w:color w:val="000000"/>
          <w:lang w:eastAsia="zh-CN"/>
        </w:rPr>
        <w:t>2.</w:t>
      </w:r>
      <w:r>
        <w:rPr>
          <w:color w:val="000000"/>
          <w:lang w:eastAsia="zh-CN"/>
        </w:rPr>
        <w:t>空气中含量最多的物质是（）</w:t>
      </w:r>
      <w:r>
        <w:rPr>
          <w:color w:val="000000"/>
          <w:lang w:eastAsia="zh-CN"/>
        </w:rPr>
        <w:t xml:space="preserve">            </w:t>
      </w:r>
    </w:p>
    <w:p w:rsidR="009E6F32">
      <w:pPr>
        <w:spacing w:after="0"/>
        <w:ind w:left="150"/>
      </w:pPr>
      <w:r>
        <w:rPr>
          <w:color w:val="000000"/>
        </w:rPr>
        <w:t>A. O</w:t>
      </w:r>
      <w:r>
        <w:rPr>
          <w:color w:val="000000"/>
          <w:vertAlign w:val="subscript"/>
        </w:rPr>
        <w:t>2</w:t>
      </w:r>
      <w:r>
        <w:rPr>
          <w:color w:val="000000"/>
        </w:rPr>
        <w:t>                                    </w:t>
      </w:r>
      <w:r>
        <w:rPr>
          <w:noProof/>
          <w:lang w:eastAsia="zh-CN"/>
        </w:rPr>
        <w:drawing>
          <wp:inline distT="0" distB="0" distL="0" distR="0">
            <wp:extent cx="9550" cy="38202"/>
            <wp:effectExtent l="19050" t="0" r="9500" b="0"/>
            <wp:docPr id="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758509"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B. N</w:t>
      </w:r>
      <w:r>
        <w:rPr>
          <w:color w:val="000000"/>
          <w:vertAlign w:val="subscript"/>
        </w:rPr>
        <w:t>2</w:t>
      </w:r>
      <w:r>
        <w:rPr>
          <w:color w:val="000000"/>
        </w:rPr>
        <w:t>                                    </w:t>
      </w:r>
      <w:r>
        <w:rPr>
          <w:noProof/>
          <w:lang w:eastAsia="zh-CN"/>
        </w:rPr>
        <w:drawing>
          <wp:inline distT="0" distB="0" distL="0" distR="0">
            <wp:extent cx="9550" cy="38202"/>
            <wp:effectExtent l="19050" t="0" r="9500" b="0"/>
            <wp:docPr id="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756016"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C. </w:t>
      </w:r>
      <w:r>
        <w:rPr>
          <w:color w:val="000000"/>
        </w:rPr>
        <w:t>稀有气体</w:t>
      </w:r>
      <w:r>
        <w:rPr>
          <w:color w:val="000000"/>
        </w:rPr>
        <w:t>                                    </w:t>
      </w:r>
      <w:r>
        <w:rPr>
          <w:noProof/>
          <w:lang w:eastAsia="zh-CN"/>
        </w:rPr>
        <w:drawing>
          <wp:inline distT="0" distB="0" distL="0" distR="0">
            <wp:extent cx="9550" cy="38202"/>
            <wp:effectExtent l="19050" t="0" r="9500" b="0"/>
            <wp:docPr id="1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952845"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D. H</w:t>
      </w:r>
      <w:r>
        <w:rPr>
          <w:color w:val="000000"/>
          <w:vertAlign w:val="subscript"/>
        </w:rPr>
        <w:t>2</w:t>
      </w:r>
      <w:r>
        <w:rPr>
          <w:color w:val="000000"/>
        </w:rPr>
        <w:t>O</w:t>
      </w:r>
    </w:p>
    <w:p w:rsidR="009E6F32">
      <w:pPr>
        <w:spacing w:after="0"/>
        <w:rPr>
          <w:lang w:eastAsia="zh-CN"/>
        </w:rPr>
      </w:pPr>
      <w:r>
        <w:rPr>
          <w:color w:val="000000"/>
          <w:lang w:eastAsia="zh-CN"/>
        </w:rPr>
        <w:t>3.</w:t>
      </w:r>
      <w:r>
        <w:rPr>
          <w:color w:val="000000"/>
          <w:lang w:eastAsia="zh-CN"/>
        </w:rPr>
        <w:t>分类是化学学科常见的思想方法之一。下列物质不属于氧化物的是（</w:t>
      </w:r>
      <w:r>
        <w:rPr>
          <w:color w:val="000000"/>
          <w:lang w:eastAsia="zh-CN"/>
        </w:rPr>
        <w:t xml:space="preserve">    </w:t>
      </w:r>
      <w:r>
        <w:rPr>
          <w:color w:val="000000"/>
          <w:lang w:eastAsia="zh-CN"/>
        </w:rPr>
        <w:t>）</w:t>
      </w:r>
      <w:r>
        <w:rPr>
          <w:color w:val="000000"/>
          <w:lang w:eastAsia="zh-CN"/>
        </w:rPr>
        <w:t xml:space="preserve">            </w:t>
      </w:r>
    </w:p>
    <w:p w:rsidR="009E6F32">
      <w:pPr>
        <w:spacing w:after="0"/>
        <w:ind w:left="150"/>
      </w:pPr>
      <w:r>
        <w:rPr>
          <w:color w:val="000000"/>
        </w:rPr>
        <w:t>A. </w:t>
      </w:r>
      <w:r>
        <w:rPr>
          <w:color w:val="000000"/>
        </w:rPr>
        <w:t>冰水混合物</w:t>
      </w:r>
      <w:r>
        <w:rPr>
          <w:color w:val="000000"/>
        </w:rPr>
        <w:t>            </w:t>
      </w:r>
      <w:r>
        <w:rPr>
          <w:color w:val="000000"/>
        </w:rPr>
        <w:t>               </w:t>
      </w:r>
      <w:r>
        <w:rPr>
          <w:noProof/>
          <w:lang w:eastAsia="zh-CN"/>
        </w:rPr>
        <w:drawing>
          <wp:inline distT="0" distB="0" distL="0" distR="0">
            <wp:extent cx="28651" cy="38202"/>
            <wp:effectExtent l="19050" t="0" r="9449" b="0"/>
            <wp:docPr id="1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164036"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B. </w:t>
      </w:r>
      <w:r>
        <w:rPr>
          <w:color w:val="000000"/>
        </w:rPr>
        <w:t>氧气</w:t>
      </w:r>
      <w:r>
        <w:rPr>
          <w:color w:val="000000"/>
        </w:rPr>
        <w:t>                           </w:t>
      </w:r>
      <w:r>
        <w:rPr>
          <w:noProof/>
          <w:lang w:eastAsia="zh-CN"/>
        </w:rPr>
        <w:drawing>
          <wp:inline distT="0" distB="0" distL="0" distR="0">
            <wp:extent cx="28651" cy="38202"/>
            <wp:effectExtent l="19050" t="0" r="9449" b="0"/>
            <wp:docPr id="1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422454"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C. </w:t>
      </w:r>
      <w:r>
        <w:rPr>
          <w:color w:val="000000"/>
        </w:rPr>
        <w:t>五氧化二磷</w:t>
      </w:r>
      <w:r>
        <w:rPr>
          <w:color w:val="000000"/>
        </w:rPr>
        <w:t>                           </w:t>
      </w:r>
      <w:r>
        <w:rPr>
          <w:noProof/>
          <w:lang w:eastAsia="zh-CN"/>
        </w:rPr>
        <w:drawing>
          <wp:inline distT="0" distB="0" distL="0" distR="0">
            <wp:extent cx="28651" cy="38202"/>
            <wp:effectExtent l="19050" t="0" r="9449" b="0"/>
            <wp:docPr id="1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951687"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D. </w:t>
      </w:r>
      <w:r>
        <w:rPr>
          <w:color w:val="000000"/>
        </w:rPr>
        <w:t>二氧化碳</w:t>
      </w:r>
    </w:p>
    <w:p w:rsidR="009E6F32">
      <w:pPr>
        <w:spacing w:after="0"/>
        <w:rPr>
          <w:lang w:eastAsia="zh-CN"/>
        </w:rPr>
      </w:pPr>
      <w:r>
        <w:rPr>
          <w:color w:val="000000"/>
          <w:lang w:eastAsia="zh-CN"/>
        </w:rPr>
        <w:t>4.</w:t>
      </w:r>
      <w:r>
        <w:rPr>
          <w:color w:val="000000"/>
          <w:lang w:eastAsia="zh-CN"/>
        </w:rPr>
        <w:t>金属钒被誉为</w:t>
      </w:r>
      <w:r>
        <w:rPr>
          <w:color w:val="000000"/>
          <w:lang w:eastAsia="zh-CN"/>
        </w:rPr>
        <w:t>“</w:t>
      </w:r>
      <w:r>
        <w:rPr>
          <w:color w:val="000000"/>
          <w:lang w:eastAsia="zh-CN"/>
        </w:rPr>
        <w:t>金属的维生素</w:t>
      </w:r>
      <w:r>
        <w:rPr>
          <w:color w:val="000000"/>
          <w:lang w:eastAsia="zh-CN"/>
        </w:rPr>
        <w:t>”</w:t>
      </w:r>
      <w:r>
        <w:rPr>
          <w:color w:val="000000"/>
          <w:lang w:eastAsia="zh-CN"/>
        </w:rPr>
        <w:t>，其化合物五氧化二钒是工业制硫酸的催化剂，五氧化二钒</w:t>
      </w:r>
      <w:r>
        <w:rPr>
          <w:color w:val="000000"/>
          <w:lang w:eastAsia="zh-CN"/>
        </w:rPr>
        <w:t>(V</w:t>
      </w:r>
      <w:r>
        <w:rPr>
          <w:color w:val="000000"/>
          <w:vertAlign w:val="subscript"/>
          <w:lang w:eastAsia="zh-CN"/>
        </w:rPr>
        <w:t>2</w:t>
      </w:r>
      <w:r>
        <w:rPr>
          <w:color w:val="000000"/>
          <w:lang w:eastAsia="zh-CN"/>
        </w:rPr>
        <w:t>O</w:t>
      </w:r>
      <w:r>
        <w:rPr>
          <w:color w:val="000000"/>
          <w:vertAlign w:val="subscript"/>
          <w:lang w:eastAsia="zh-CN"/>
        </w:rPr>
        <w:t>5</w:t>
      </w:r>
      <w:r>
        <w:rPr>
          <w:color w:val="000000"/>
          <w:lang w:eastAsia="zh-CN"/>
        </w:rPr>
        <w:t>)</w:t>
      </w:r>
      <w:r>
        <w:rPr>
          <w:color w:val="000000"/>
          <w:lang w:eastAsia="zh-CN"/>
        </w:rPr>
        <w:t>中钒元素的化合价是（</w:t>
      </w:r>
      <w:r>
        <w:rPr>
          <w:color w:val="000000"/>
          <w:lang w:eastAsia="zh-CN"/>
        </w:rPr>
        <w:t xml:space="preserve">    </w:t>
      </w:r>
      <w:r>
        <w:rPr>
          <w:color w:val="000000"/>
          <w:lang w:eastAsia="zh-CN"/>
        </w:rPr>
        <w:t>）</w:t>
      </w:r>
      <w:r>
        <w:rPr>
          <w:color w:val="000000"/>
          <w:lang w:eastAsia="zh-CN"/>
        </w:rPr>
        <w:t xml:space="preserve">            </w:t>
      </w:r>
    </w:p>
    <w:p w:rsidR="009E6F32">
      <w:pPr>
        <w:spacing w:after="0"/>
        <w:ind w:left="150"/>
        <w:rPr>
          <w:lang w:eastAsia="zh-CN"/>
        </w:rPr>
      </w:pPr>
      <w:r>
        <w:rPr>
          <w:color w:val="000000"/>
          <w:lang w:eastAsia="zh-CN"/>
        </w:rPr>
        <w:t>A. -3                                        </w:t>
      </w:r>
      <w:r>
        <w:rPr>
          <w:noProof/>
          <w:lang w:eastAsia="zh-CN"/>
        </w:rPr>
        <w:drawing>
          <wp:inline distT="0" distB="0" distL="0" distR="0">
            <wp:extent cx="28651" cy="38202"/>
            <wp:effectExtent l="19050" t="0" r="9449" b="0"/>
            <wp:docPr id="1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944337"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lang w:eastAsia="zh-CN"/>
        </w:rPr>
        <w:t>B. +1                                    </w:t>
      </w:r>
      <w:r>
        <w:rPr>
          <w:color w:val="000000"/>
          <w:lang w:eastAsia="zh-CN"/>
        </w:rPr>
        <w:t>    </w:t>
      </w:r>
      <w:r>
        <w:rPr>
          <w:noProof/>
          <w:lang w:eastAsia="zh-CN"/>
        </w:rPr>
        <w:drawing>
          <wp:inline distT="0" distB="0" distL="0" distR="0">
            <wp:extent cx="28651" cy="38202"/>
            <wp:effectExtent l="19050" t="0" r="9449" b="0"/>
            <wp:docPr id="1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335626"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lang w:eastAsia="zh-CN"/>
        </w:rPr>
        <w:t>C. +3                                        </w:t>
      </w:r>
      <w:r>
        <w:rPr>
          <w:noProof/>
          <w:lang w:eastAsia="zh-CN"/>
        </w:rPr>
        <w:drawing>
          <wp:inline distT="0" distB="0" distL="0" distR="0">
            <wp:extent cx="28651" cy="38202"/>
            <wp:effectExtent l="19050" t="0" r="9449" b="0"/>
            <wp:docPr id="1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806228"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lang w:eastAsia="zh-CN"/>
        </w:rPr>
        <w:t>D. +5</w:t>
      </w:r>
    </w:p>
    <w:p w:rsidR="009E6F32">
      <w:pPr>
        <w:spacing w:after="0"/>
        <w:rPr>
          <w:lang w:eastAsia="zh-CN"/>
        </w:rPr>
      </w:pPr>
      <w:r>
        <w:rPr>
          <w:color w:val="000000"/>
          <w:lang w:eastAsia="zh-CN"/>
        </w:rPr>
        <w:t>5.</w:t>
      </w:r>
      <w:r>
        <w:rPr>
          <w:color w:val="000000"/>
          <w:lang w:eastAsia="zh-CN"/>
        </w:rPr>
        <w:t>化学是以实验为基础的一门学科，下列实验操作正确的是（</w:t>
      </w:r>
      <w:r>
        <w:rPr>
          <w:color w:val="000000"/>
          <w:lang w:eastAsia="zh-CN"/>
        </w:rPr>
        <w:t xml:space="preserve">    </w:t>
      </w:r>
      <w:r>
        <w:rPr>
          <w:color w:val="000000"/>
          <w:lang w:eastAsia="zh-CN"/>
        </w:rPr>
        <w:t>）</w:t>
      </w:r>
      <w:r>
        <w:rPr>
          <w:color w:val="000000"/>
          <w:lang w:eastAsia="zh-CN"/>
        </w:rPr>
        <w:t xml:space="preserve">            </w:t>
      </w:r>
    </w:p>
    <w:p w:rsidR="009E6F32">
      <w:pPr>
        <w:spacing w:after="0"/>
        <w:ind w:left="150"/>
        <w:rPr>
          <w:lang w:eastAsia="zh-CN"/>
        </w:rPr>
      </w:pPr>
      <w:r>
        <w:rPr>
          <w:color w:val="000000"/>
          <w:lang w:eastAsia="zh-CN"/>
        </w:rPr>
        <w:t>A. </w:t>
      </w:r>
      <w:r>
        <w:rPr>
          <w:color w:val="000000"/>
          <w:lang w:eastAsia="zh-CN"/>
        </w:rPr>
        <w:t>连接仪器</w:t>
      </w:r>
      <w:r>
        <w:rPr>
          <w:color w:val="000000"/>
          <w:lang w:eastAsia="zh-CN"/>
        </w:rPr>
        <w:t xml:space="preserve"> </w:t>
      </w:r>
      <w:r>
        <w:rPr>
          <w:noProof/>
          <w:lang w:eastAsia="zh-CN"/>
        </w:rPr>
        <w:drawing>
          <wp:inline distT="0" distB="0" distL="0" distR="0">
            <wp:extent cx="878523" cy="716191"/>
            <wp:effectExtent l="19050" t="0" r="0" b="0"/>
            <wp:docPr id="1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299829" name=""/>
                    <pic:cNvPicPr/>
                  </pic:nvPicPr>
                  <pic:blipFill>
                    <a:blip xmlns:r="http://schemas.openxmlformats.org/officeDocument/2006/relationships" r:embed="rId13"/>
                    <a:stretch>
                      <a:fillRect/>
                    </a:stretch>
                  </pic:blipFill>
                  <pic:spPr>
                    <a:xfrm>
                      <a:off x="0" y="0"/>
                      <a:ext cx="878523" cy="716191"/>
                    </a:xfrm>
                    <a:prstGeom prst="rect">
                      <a:avLst/>
                    </a:prstGeom>
                  </pic:spPr>
                </pic:pic>
              </a:graphicData>
            </a:graphic>
          </wp:inline>
        </w:drawing>
      </w:r>
      <w:r>
        <w:rPr>
          <w:color w:val="000000"/>
          <w:lang w:eastAsia="zh-CN"/>
        </w:rPr>
        <w:t>                                    </w:t>
      </w:r>
      <w:r>
        <w:rPr>
          <w:noProof/>
          <w:lang w:eastAsia="zh-CN"/>
        </w:rPr>
        <w:drawing>
          <wp:inline distT="0" distB="0" distL="0" distR="0">
            <wp:extent cx="28651" cy="38202"/>
            <wp:effectExtent l="19050" t="0" r="9449" b="0"/>
            <wp:docPr id="1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281390"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塞紧胶塞</w:t>
      </w:r>
      <w:r>
        <w:rPr>
          <w:color w:val="000000"/>
          <w:lang w:eastAsia="zh-CN"/>
        </w:rPr>
        <w:t xml:space="preserve"> </w:t>
      </w:r>
      <w:r>
        <w:rPr>
          <w:noProof/>
          <w:lang w:eastAsia="zh-CN"/>
        </w:rPr>
        <w:drawing>
          <wp:inline distT="0" distB="0" distL="0" distR="0">
            <wp:extent cx="487007" cy="754380"/>
            <wp:effectExtent l="19050" t="0" r="8293" b="0"/>
            <wp:docPr id="1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09974" name=""/>
                    <pic:cNvPicPr/>
                  </pic:nvPicPr>
                  <pic:blipFill>
                    <a:blip xmlns:r="http://schemas.openxmlformats.org/officeDocument/2006/relationships" r:embed="rId14"/>
                    <a:stretch>
                      <a:fillRect/>
                    </a:stretch>
                  </pic:blipFill>
                  <pic:spPr>
                    <a:xfrm>
                      <a:off x="0" y="0"/>
                      <a:ext cx="487007" cy="754380"/>
                    </a:xfrm>
                    <a:prstGeom prst="rect">
                      <a:avLst/>
                    </a:prstGeom>
                  </pic:spPr>
                </pic:pic>
              </a:graphicData>
            </a:graphic>
          </wp:inline>
        </w:drawing>
      </w:r>
      <w:r>
        <w:rPr>
          <w:lang w:eastAsia="zh-CN"/>
        </w:rPr>
        <w:br/>
      </w:r>
      <w:r>
        <w:rPr>
          <w:color w:val="000000"/>
          <w:lang w:eastAsia="zh-CN"/>
        </w:rPr>
        <w:t>C. </w:t>
      </w:r>
      <w:r>
        <w:rPr>
          <w:color w:val="000000"/>
          <w:lang w:eastAsia="zh-CN"/>
        </w:rPr>
        <w:t>倾倒液体</w:t>
      </w:r>
      <w:r>
        <w:rPr>
          <w:color w:val="000000"/>
          <w:lang w:eastAsia="zh-CN"/>
        </w:rPr>
        <w:t xml:space="preserve"> </w:t>
      </w:r>
      <w:r>
        <w:rPr>
          <w:noProof/>
          <w:lang w:eastAsia="zh-CN"/>
        </w:rPr>
        <w:drawing>
          <wp:inline distT="0" distB="0" distL="0" distR="0">
            <wp:extent cx="868972" cy="649338"/>
            <wp:effectExtent l="19050" t="0" r="7328" b="0"/>
            <wp:docPr id="2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07944" name=""/>
                    <pic:cNvPicPr/>
                  </pic:nvPicPr>
                  <pic:blipFill>
                    <a:blip xmlns:r="http://schemas.openxmlformats.org/officeDocument/2006/relationships" r:embed="rId15"/>
                    <a:stretch>
                      <a:fillRect/>
                    </a:stretch>
                  </pic:blipFill>
                  <pic:spPr>
                    <a:xfrm>
                      <a:off x="0" y="0"/>
                      <a:ext cx="868972" cy="649338"/>
                    </a:xfrm>
                    <a:prstGeom prst="rect">
                      <a:avLst/>
                    </a:prstGeom>
                  </pic:spPr>
                </pic:pic>
              </a:graphicData>
            </a:graphic>
          </wp:inline>
        </w:drawing>
      </w:r>
      <w:r>
        <w:rPr>
          <w:color w:val="000000"/>
          <w:lang w:eastAsia="zh-CN"/>
        </w:rPr>
        <w:t>                                     D. </w:t>
      </w:r>
      <w:r>
        <w:rPr>
          <w:color w:val="000000"/>
          <w:lang w:eastAsia="zh-CN"/>
        </w:rPr>
        <w:t>过滤</w:t>
      </w:r>
      <w:r>
        <w:rPr>
          <w:color w:val="000000"/>
          <w:lang w:eastAsia="zh-CN"/>
        </w:rPr>
        <w:t xml:space="preserve"> </w:t>
      </w:r>
      <w:r>
        <w:rPr>
          <w:noProof/>
          <w:lang w:eastAsia="zh-CN"/>
        </w:rPr>
        <w:drawing>
          <wp:inline distT="0" distB="0" distL="0" distR="0">
            <wp:extent cx="592049" cy="706641"/>
            <wp:effectExtent l="19050" t="0" r="0" b="0"/>
            <wp:docPr id="2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054560" name=""/>
                    <pic:cNvPicPr/>
                  </pic:nvPicPr>
                  <pic:blipFill>
                    <a:blip xmlns:r="http://schemas.openxmlformats.org/officeDocument/2006/relationships" r:embed="rId16"/>
                    <a:stretch>
                      <a:fillRect/>
                    </a:stretch>
                  </pic:blipFill>
                  <pic:spPr>
                    <a:xfrm>
                      <a:off x="0" y="0"/>
                      <a:ext cx="592049" cy="706641"/>
                    </a:xfrm>
                    <a:prstGeom prst="rect">
                      <a:avLst/>
                    </a:prstGeom>
                  </pic:spPr>
                </pic:pic>
              </a:graphicData>
            </a:graphic>
          </wp:inline>
        </w:drawing>
      </w:r>
    </w:p>
    <w:p w:rsidR="009E6F32">
      <w:pPr>
        <w:spacing w:after="0"/>
        <w:rPr>
          <w:lang w:eastAsia="zh-CN"/>
        </w:rPr>
      </w:pPr>
      <w:r>
        <w:rPr>
          <w:color w:val="000000"/>
          <w:lang w:eastAsia="zh-CN"/>
        </w:rPr>
        <w:t>6.</w:t>
      </w:r>
      <w:r>
        <w:rPr>
          <w:color w:val="000000"/>
          <w:lang w:eastAsia="zh-CN"/>
        </w:rPr>
        <w:t>宏观</w:t>
      </w:r>
      <w:r>
        <w:rPr>
          <w:color w:val="000000"/>
          <w:lang w:eastAsia="zh-CN"/>
        </w:rPr>
        <w:t>——</w:t>
      </w:r>
      <w:r>
        <w:rPr>
          <w:color w:val="000000"/>
          <w:lang w:eastAsia="zh-CN"/>
        </w:rPr>
        <w:t>微观</w:t>
      </w:r>
      <w:r>
        <w:rPr>
          <w:color w:val="000000"/>
          <w:lang w:eastAsia="zh-CN"/>
        </w:rPr>
        <w:t>——</w:t>
      </w:r>
      <w:r>
        <w:rPr>
          <w:color w:val="000000"/>
          <w:lang w:eastAsia="zh-CN"/>
        </w:rPr>
        <w:t>符号相结合是化学学科的主要特征，下列符号能保持氢气化学性质的是（</w:t>
      </w:r>
      <w:r>
        <w:rPr>
          <w:color w:val="000000"/>
          <w:lang w:eastAsia="zh-CN"/>
        </w:rPr>
        <w:t xml:space="preserve">    </w:t>
      </w:r>
      <w:r>
        <w:rPr>
          <w:color w:val="000000"/>
          <w:lang w:eastAsia="zh-CN"/>
        </w:rPr>
        <w:t>）</w:t>
      </w:r>
      <w:r>
        <w:rPr>
          <w:color w:val="000000"/>
          <w:lang w:eastAsia="zh-CN"/>
        </w:rPr>
        <w:t xml:space="preserve">            </w:t>
      </w:r>
    </w:p>
    <w:p w:rsidR="009E6F32">
      <w:pPr>
        <w:spacing w:after="0"/>
        <w:ind w:left="150"/>
        <w:rPr>
          <w:lang w:eastAsia="zh-CN"/>
        </w:rPr>
      </w:pPr>
      <w:r>
        <w:rPr>
          <w:color w:val="000000"/>
          <w:lang w:eastAsia="zh-CN"/>
        </w:rPr>
        <w:t>A. 2H                                        </w:t>
      </w:r>
      <w:r>
        <w:rPr>
          <w:noProof/>
          <w:lang w:eastAsia="zh-CN"/>
        </w:rPr>
        <w:drawing>
          <wp:inline distT="0" distB="0" distL="0" distR="0">
            <wp:extent cx="28651" cy="38202"/>
            <wp:effectExtent l="19050" t="0" r="9449" b="0"/>
            <wp:docPr id="2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39276"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lang w:eastAsia="zh-CN"/>
        </w:rPr>
        <w:t>B. H                                        </w:t>
      </w:r>
      <w:r>
        <w:rPr>
          <w:noProof/>
          <w:lang w:eastAsia="zh-CN"/>
        </w:rPr>
        <w:drawing>
          <wp:inline distT="0" distB="0" distL="0" distR="0">
            <wp:extent cx="28651" cy="38202"/>
            <wp:effectExtent l="19050" t="0" r="9449" b="0"/>
            <wp:docPr id="2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969730"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lang w:eastAsia="zh-CN"/>
        </w:rPr>
        <w:t>C. H</w:t>
      </w:r>
      <w:r>
        <w:rPr>
          <w:color w:val="000000"/>
          <w:vertAlign w:val="superscript"/>
          <w:lang w:eastAsia="zh-CN"/>
        </w:rPr>
        <w:t>+</w:t>
      </w:r>
      <w:r>
        <w:rPr>
          <w:color w:val="000000"/>
          <w:lang w:eastAsia="zh-CN"/>
        </w:rPr>
        <w:t>                                        </w:t>
      </w:r>
      <w:r>
        <w:rPr>
          <w:noProof/>
          <w:lang w:eastAsia="zh-CN"/>
        </w:rPr>
        <w:drawing>
          <wp:inline distT="0" distB="0" distL="0" distR="0">
            <wp:extent cx="28651" cy="38202"/>
            <wp:effectExtent l="19050" t="0" r="9449" b="0"/>
            <wp:docPr id="2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848257"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lang w:eastAsia="zh-CN"/>
        </w:rPr>
        <w:t>D. H2</w:t>
      </w:r>
    </w:p>
    <w:p w:rsidR="009E6F32">
      <w:pPr>
        <w:spacing w:after="0"/>
        <w:rPr>
          <w:lang w:eastAsia="zh-CN"/>
        </w:rPr>
      </w:pPr>
      <w:r>
        <w:rPr>
          <w:color w:val="000000"/>
          <w:lang w:eastAsia="zh-CN"/>
        </w:rPr>
        <w:t>7.</w:t>
      </w:r>
      <w:r>
        <w:rPr>
          <w:color w:val="000000"/>
          <w:lang w:eastAsia="zh-CN"/>
        </w:rPr>
        <w:t>下列有关叙述中不正确的是（</w:t>
      </w:r>
      <w:r>
        <w:rPr>
          <w:color w:val="000000"/>
          <w:lang w:eastAsia="zh-CN"/>
        </w:rPr>
        <w:t xml:space="preserve">    </w:t>
      </w:r>
      <w:r>
        <w:rPr>
          <w:color w:val="000000"/>
          <w:lang w:eastAsia="zh-CN"/>
        </w:rPr>
        <w:t>）</w:t>
      </w:r>
      <w:r>
        <w:rPr>
          <w:color w:val="000000"/>
          <w:lang w:eastAsia="zh-CN"/>
        </w:rPr>
        <w:t xml:space="preserve">            </w:t>
      </w:r>
    </w:p>
    <w:p w:rsidR="009E6F32">
      <w:pPr>
        <w:spacing w:after="0"/>
        <w:ind w:left="150"/>
        <w:rPr>
          <w:lang w:eastAsia="zh-CN"/>
        </w:rPr>
      </w:pPr>
      <w:r>
        <w:rPr>
          <w:color w:val="000000"/>
          <w:lang w:eastAsia="zh-CN"/>
        </w:rPr>
        <w:t>A. </w:t>
      </w:r>
      <w:r>
        <w:rPr>
          <w:color w:val="000000"/>
          <w:lang w:eastAsia="zh-CN"/>
        </w:rPr>
        <w:t>稀有气体化学性质不活泼，不与任何物</w:t>
      </w:r>
      <w:r>
        <w:rPr>
          <w:color w:val="000000"/>
          <w:lang w:eastAsia="zh-CN"/>
        </w:rPr>
        <w:t>质发生反应</w:t>
      </w:r>
      <w:r>
        <w:rPr>
          <w:lang w:eastAsia="zh-CN"/>
        </w:rPr>
        <w:br/>
      </w:r>
      <w:r>
        <w:rPr>
          <w:color w:val="000000"/>
          <w:lang w:eastAsia="zh-CN"/>
        </w:rPr>
        <w:t>B. </w:t>
      </w:r>
      <w:r>
        <w:rPr>
          <w:color w:val="000000"/>
          <w:lang w:eastAsia="zh-CN"/>
        </w:rPr>
        <w:t>农业生产中不合理适用农药、化肥会对水体造成污染</w:t>
      </w:r>
      <w:r>
        <w:rPr>
          <w:lang w:eastAsia="zh-CN"/>
        </w:rPr>
        <w:br/>
      </w:r>
      <w:r>
        <w:rPr>
          <w:color w:val="000000"/>
          <w:lang w:eastAsia="zh-CN"/>
        </w:rPr>
        <w:t>C. </w:t>
      </w:r>
      <w:r>
        <w:rPr>
          <w:color w:val="000000"/>
          <w:lang w:eastAsia="zh-CN"/>
        </w:rPr>
        <w:t>食物腐烂是因为分子发生变化</w:t>
      </w:r>
      <w:r>
        <w:rPr>
          <w:lang w:eastAsia="zh-CN"/>
        </w:rPr>
        <w:br/>
      </w:r>
      <w:r>
        <w:rPr>
          <w:color w:val="000000"/>
          <w:lang w:eastAsia="zh-CN"/>
        </w:rPr>
        <w:t>D. </w:t>
      </w:r>
      <w:r>
        <w:rPr>
          <w:color w:val="000000"/>
          <w:lang w:eastAsia="zh-CN"/>
        </w:rPr>
        <w:t>硫在氧气中燃烧发出蓝紫色火焰</w:t>
      </w:r>
    </w:p>
    <w:p w:rsidR="009E6F32">
      <w:pPr>
        <w:spacing w:after="0"/>
        <w:rPr>
          <w:lang w:eastAsia="zh-CN"/>
        </w:rPr>
      </w:pPr>
      <w:r>
        <w:rPr>
          <w:color w:val="000000"/>
          <w:lang w:eastAsia="zh-CN"/>
        </w:rPr>
        <w:t>8.</w:t>
      </w:r>
      <w:r>
        <w:rPr>
          <w:color w:val="000000"/>
          <w:lang w:eastAsia="zh-CN"/>
        </w:rPr>
        <w:t>酸奶中含有的乳酸菌</w:t>
      </w:r>
      <w:r>
        <w:rPr>
          <w:color w:val="000000"/>
          <w:lang w:eastAsia="zh-CN"/>
        </w:rPr>
        <w:t>(C</w:t>
      </w:r>
      <w:r>
        <w:rPr>
          <w:color w:val="000000"/>
          <w:vertAlign w:val="subscript"/>
          <w:lang w:eastAsia="zh-CN"/>
        </w:rPr>
        <w:t>3</w:t>
      </w:r>
      <w:r>
        <w:rPr>
          <w:color w:val="000000"/>
          <w:lang w:eastAsia="zh-CN"/>
        </w:rPr>
        <w:t>H</w:t>
      </w:r>
      <w:r>
        <w:rPr>
          <w:color w:val="000000"/>
          <w:vertAlign w:val="subscript"/>
          <w:lang w:eastAsia="zh-CN"/>
        </w:rPr>
        <w:t>6</w:t>
      </w:r>
      <w:r>
        <w:rPr>
          <w:color w:val="000000"/>
          <w:lang w:eastAsia="zh-CN"/>
        </w:rPr>
        <w:t>O</w:t>
      </w:r>
      <w:r>
        <w:rPr>
          <w:color w:val="000000"/>
          <w:vertAlign w:val="subscript"/>
          <w:lang w:eastAsia="zh-CN"/>
        </w:rPr>
        <w:t>3</w:t>
      </w:r>
      <w:r>
        <w:rPr>
          <w:color w:val="000000"/>
          <w:lang w:eastAsia="zh-CN"/>
        </w:rPr>
        <w:t>)</w:t>
      </w:r>
      <w:r>
        <w:rPr>
          <w:color w:val="000000"/>
          <w:lang w:eastAsia="zh-CN"/>
        </w:rPr>
        <w:t>能帮助消化。下列说法错误的是（</w:t>
      </w:r>
      <w:r>
        <w:rPr>
          <w:color w:val="000000"/>
          <w:lang w:eastAsia="zh-CN"/>
        </w:rPr>
        <w:t xml:space="preserve">    </w:t>
      </w:r>
      <w:r>
        <w:rPr>
          <w:color w:val="000000"/>
          <w:lang w:eastAsia="zh-CN"/>
        </w:rPr>
        <w:t>）</w:t>
      </w:r>
      <w:r>
        <w:rPr>
          <w:color w:val="000000"/>
          <w:lang w:eastAsia="zh-CN"/>
        </w:rPr>
        <w:t xml:space="preserve">            </w:t>
      </w:r>
    </w:p>
    <w:p w:rsidR="009E6F32">
      <w:pPr>
        <w:spacing w:after="0"/>
        <w:ind w:left="150"/>
        <w:rPr>
          <w:lang w:eastAsia="zh-CN"/>
        </w:rPr>
      </w:pPr>
      <w:r>
        <w:rPr>
          <w:color w:val="000000"/>
          <w:lang w:eastAsia="zh-CN"/>
        </w:rPr>
        <w:t>A. </w:t>
      </w:r>
      <w:r>
        <w:rPr>
          <w:color w:val="000000"/>
          <w:lang w:eastAsia="zh-CN"/>
        </w:rPr>
        <w:t>乳酸菌属于化合物</w:t>
      </w:r>
      <w:r>
        <w:rPr>
          <w:color w:val="000000"/>
          <w:lang w:eastAsia="zh-CN"/>
        </w:rPr>
        <w:t>                                           </w:t>
      </w:r>
      <w:r>
        <w:rPr>
          <w:noProof/>
          <w:lang w:eastAsia="zh-CN"/>
        </w:rPr>
        <w:drawing>
          <wp:inline distT="0" distB="0" distL="0" distR="0">
            <wp:extent cx="19101" cy="38202"/>
            <wp:effectExtent l="19050" t="0" r="0" b="0"/>
            <wp:docPr id="2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985053" name=""/>
                    <pic:cNvPicPr/>
                  </pic:nvPicPr>
                  <pic:blipFill>
                    <a:blip xmlns:r="http://schemas.openxmlformats.org/officeDocument/2006/relationships" r:embed="rId17"/>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乳酸苗由</w:t>
      </w:r>
      <w:r>
        <w:rPr>
          <w:color w:val="000000"/>
          <w:lang w:eastAsia="zh-CN"/>
        </w:rPr>
        <w:t>3</w:t>
      </w:r>
      <w:r>
        <w:rPr>
          <w:color w:val="000000"/>
          <w:lang w:eastAsia="zh-CN"/>
        </w:rPr>
        <w:t>个碳原子、</w:t>
      </w:r>
      <w:r>
        <w:rPr>
          <w:color w:val="000000"/>
          <w:lang w:eastAsia="zh-CN"/>
        </w:rPr>
        <w:t>6</w:t>
      </w:r>
      <w:r>
        <w:rPr>
          <w:color w:val="000000"/>
          <w:lang w:eastAsia="zh-CN"/>
        </w:rPr>
        <w:t>个氢原子、</w:t>
      </w:r>
      <w:r>
        <w:rPr>
          <w:color w:val="000000"/>
          <w:lang w:eastAsia="zh-CN"/>
        </w:rPr>
        <w:t>3</w:t>
      </w:r>
      <w:r>
        <w:rPr>
          <w:color w:val="000000"/>
          <w:lang w:eastAsia="zh-CN"/>
        </w:rPr>
        <w:t>个氧原子构成</w:t>
      </w:r>
      <w:r>
        <w:rPr>
          <w:lang w:eastAsia="zh-CN"/>
        </w:rPr>
        <w:br/>
      </w:r>
      <w:r>
        <w:rPr>
          <w:color w:val="000000"/>
          <w:lang w:eastAsia="zh-CN"/>
        </w:rPr>
        <w:t>C. </w:t>
      </w:r>
      <w:r>
        <w:rPr>
          <w:color w:val="000000"/>
          <w:lang w:eastAsia="zh-CN"/>
        </w:rPr>
        <w:t>乳酸苗由碳元素、氢元素、氧元素组成</w:t>
      </w:r>
      <w:r>
        <w:rPr>
          <w:color w:val="000000"/>
          <w:lang w:eastAsia="zh-CN"/>
        </w:rPr>
        <w:t>            D. </w:t>
      </w:r>
      <w:r>
        <w:rPr>
          <w:color w:val="000000"/>
          <w:lang w:eastAsia="zh-CN"/>
        </w:rPr>
        <w:t>乳酸菌中碳、氢、氧元素原子个数比为</w:t>
      </w:r>
      <w:r>
        <w:rPr>
          <w:color w:val="000000"/>
          <w:lang w:eastAsia="zh-CN"/>
        </w:rPr>
        <w:t>1:</w:t>
      </w:r>
      <w:r>
        <w:rPr>
          <w:color w:val="000000"/>
          <w:lang w:eastAsia="zh-CN"/>
        </w:rPr>
        <w:t>2:1</w:t>
      </w:r>
    </w:p>
    <w:p w:rsidR="009E6F32">
      <w:pPr>
        <w:spacing w:after="0"/>
        <w:rPr>
          <w:lang w:eastAsia="zh-CN"/>
        </w:rPr>
      </w:pPr>
      <w:r>
        <w:rPr>
          <w:color w:val="000000"/>
          <w:lang w:eastAsia="zh-CN"/>
        </w:rPr>
        <w:t>9.</w:t>
      </w:r>
      <w:r>
        <w:rPr>
          <w:color w:val="000000"/>
          <w:lang w:eastAsia="zh-CN"/>
        </w:rPr>
        <w:t>下列鉴别或除杂的方法不正确的是（</w:t>
      </w:r>
      <w:r>
        <w:rPr>
          <w:color w:val="000000"/>
          <w:lang w:eastAsia="zh-CN"/>
        </w:rPr>
        <w:t xml:space="preserve">    </w:t>
      </w:r>
      <w:r>
        <w:rPr>
          <w:color w:val="000000"/>
          <w:lang w:eastAsia="zh-CN"/>
        </w:rPr>
        <w:t>）</w:t>
      </w:r>
      <w:r>
        <w:rPr>
          <w:color w:val="000000"/>
          <w:lang w:eastAsia="zh-CN"/>
        </w:rPr>
        <w:t xml:space="preserve">            </w:t>
      </w:r>
    </w:p>
    <w:p w:rsidR="009E6F32">
      <w:pPr>
        <w:spacing w:after="0"/>
        <w:ind w:left="150"/>
        <w:rPr>
          <w:lang w:eastAsia="zh-CN"/>
        </w:rPr>
      </w:pPr>
      <w:r>
        <w:rPr>
          <w:color w:val="000000"/>
          <w:lang w:eastAsia="zh-CN"/>
        </w:rPr>
        <w:t>A. </w:t>
      </w:r>
      <w:r>
        <w:rPr>
          <w:color w:val="000000"/>
          <w:lang w:eastAsia="zh-CN"/>
        </w:rPr>
        <w:t>用肥皂水鉴别硬水和软水</w:t>
      </w:r>
      <w:r>
        <w:rPr>
          <w:color w:val="000000"/>
          <w:lang w:eastAsia="zh-CN"/>
        </w:rPr>
        <w:t>                                    </w:t>
      </w:r>
      <w:r>
        <w:rPr>
          <w:noProof/>
          <w:lang w:eastAsia="zh-CN"/>
        </w:rPr>
        <w:drawing>
          <wp:inline distT="0" distB="0" distL="0" distR="0">
            <wp:extent cx="9550" cy="38202"/>
            <wp:effectExtent l="19050" t="0" r="9500" b="0"/>
            <wp:docPr id="2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408730"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用带火星的木条鉴别氧气和二氧化碳</w:t>
      </w:r>
      <w:r>
        <w:rPr>
          <w:lang w:eastAsia="zh-CN"/>
        </w:rPr>
        <w:br/>
      </w:r>
      <w:r>
        <w:rPr>
          <w:color w:val="000000"/>
          <w:lang w:eastAsia="zh-CN"/>
        </w:rPr>
        <w:t>C. </w:t>
      </w:r>
      <w:r>
        <w:rPr>
          <w:color w:val="000000"/>
          <w:lang w:eastAsia="zh-CN"/>
        </w:rPr>
        <w:t>用过滤的方法除去食盐中的泥沙</w:t>
      </w:r>
      <w:r>
        <w:rPr>
          <w:color w:val="000000"/>
          <w:lang w:eastAsia="zh-CN"/>
        </w:rPr>
        <w:t>                         </w:t>
      </w:r>
      <w:r>
        <w:rPr>
          <w:noProof/>
          <w:lang w:eastAsia="zh-CN"/>
        </w:rPr>
        <w:drawing>
          <wp:inline distT="0" distB="0" distL="0" distR="0">
            <wp:extent cx="28651" cy="38202"/>
            <wp:effectExtent l="19050" t="0" r="9449" b="0"/>
            <wp:docPr id="2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597507"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通过观察颜色鉴别食盐和白糖</w:t>
      </w:r>
    </w:p>
    <w:p w:rsidR="009E6F32">
      <w:pPr>
        <w:spacing w:after="0"/>
        <w:rPr>
          <w:lang w:eastAsia="zh-CN"/>
        </w:rPr>
      </w:pPr>
      <w:r>
        <w:rPr>
          <w:color w:val="000000"/>
          <w:lang w:eastAsia="zh-CN"/>
        </w:rPr>
        <w:t>10.</w:t>
      </w:r>
      <w:r>
        <w:rPr>
          <w:color w:val="000000"/>
          <w:lang w:eastAsia="zh-CN"/>
        </w:rPr>
        <w:t>对一定量氯酸钾和二氧化锰的混合物加热，下列图象横坐标表示反应时间，纵坐标能正确表示对应变化关系的是（</w:t>
      </w:r>
      <w:r>
        <w:rPr>
          <w:color w:val="000000"/>
          <w:lang w:eastAsia="zh-CN"/>
        </w:rPr>
        <w:t xml:space="preserve">    </w:t>
      </w:r>
      <w:r>
        <w:rPr>
          <w:color w:val="000000"/>
          <w:lang w:eastAsia="zh-CN"/>
        </w:rPr>
        <w:t>）</w:t>
      </w:r>
      <w:r>
        <w:rPr>
          <w:color w:val="000000"/>
          <w:lang w:eastAsia="zh-CN"/>
        </w:rPr>
        <w:t xml:space="preserve">  </w:t>
      </w:r>
    </w:p>
    <w:p w:rsidR="009E6F32">
      <w:pPr>
        <w:spacing w:after="0"/>
      </w:pPr>
      <w:r>
        <w:rPr>
          <w:color w:val="000000"/>
          <w:lang w:eastAsia="zh-CN"/>
        </w:rPr>
        <w:t xml:space="preserve"> </w:t>
      </w:r>
      <w:r>
        <w:rPr>
          <w:noProof/>
          <w:lang w:eastAsia="zh-CN"/>
        </w:rPr>
        <w:drawing>
          <wp:inline distT="0" distB="0" distL="0" distR="0">
            <wp:extent cx="1145896" cy="840321"/>
            <wp:effectExtent l="19050" t="0" r="0" b="0"/>
            <wp:docPr id="2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516405" name=""/>
                    <pic:cNvPicPr/>
                  </pic:nvPicPr>
                  <pic:blipFill>
                    <a:blip xmlns:r="http://schemas.openxmlformats.org/officeDocument/2006/relationships" r:embed="rId18"/>
                    <a:stretch>
                      <a:fillRect/>
                    </a:stretch>
                  </pic:blipFill>
                  <pic:spPr>
                    <a:xfrm>
                      <a:off x="0" y="0"/>
                      <a:ext cx="1145896" cy="840321"/>
                    </a:xfrm>
                    <a:prstGeom prst="rect">
                      <a:avLst/>
                    </a:prstGeom>
                  </pic:spPr>
                </pic:pic>
              </a:graphicData>
            </a:graphic>
          </wp:inline>
        </w:drawing>
      </w:r>
    </w:p>
    <w:p w:rsidR="009E6F32">
      <w:pPr>
        <w:spacing w:after="0"/>
        <w:ind w:left="150"/>
        <w:rPr>
          <w:lang w:eastAsia="zh-CN"/>
        </w:rPr>
      </w:pPr>
      <w:r>
        <w:rPr>
          <w:color w:val="000000"/>
          <w:lang w:eastAsia="zh-CN"/>
        </w:rPr>
        <w:t>A. </w:t>
      </w:r>
      <w:r>
        <w:rPr>
          <w:color w:val="000000"/>
          <w:lang w:eastAsia="zh-CN"/>
        </w:rPr>
        <w:t>生成氧气质量</w:t>
      </w:r>
      <w:r>
        <w:rPr>
          <w:color w:val="000000"/>
          <w:lang w:eastAsia="zh-CN"/>
        </w:rPr>
        <w:t>                    </w:t>
      </w:r>
      <w:r>
        <w:rPr>
          <w:noProof/>
          <w:lang w:eastAsia="zh-CN"/>
        </w:rPr>
        <w:drawing>
          <wp:inline distT="0" distB="0" distL="0" distR="0">
            <wp:extent cx="28651" cy="38202"/>
            <wp:effectExtent l="19050" t="0" r="9449" b="0"/>
            <wp:docPr id="2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877826"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二氧化锰质量</w:t>
      </w:r>
      <w:r>
        <w:rPr>
          <w:color w:val="000000"/>
          <w:lang w:eastAsia="zh-CN"/>
        </w:rPr>
        <w:t>                    </w:t>
      </w:r>
      <w:r>
        <w:rPr>
          <w:noProof/>
          <w:lang w:eastAsia="zh-CN"/>
        </w:rPr>
        <w:drawing>
          <wp:inline distT="0" distB="0" distL="0" distR="0">
            <wp:extent cx="28651" cy="38202"/>
            <wp:effectExtent l="19050" t="0" r="9449" b="0"/>
            <wp:docPr id="3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33409"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lang w:eastAsia="zh-CN"/>
        </w:rPr>
        <w:t>C. </w:t>
      </w:r>
      <w:r>
        <w:rPr>
          <w:color w:val="000000"/>
          <w:lang w:eastAsia="zh-CN"/>
        </w:rPr>
        <w:t>氯酸钾质量</w:t>
      </w:r>
      <w:r>
        <w:rPr>
          <w:color w:val="000000"/>
          <w:lang w:eastAsia="zh-CN"/>
        </w:rPr>
        <w:t>                    </w:t>
      </w:r>
      <w:r>
        <w:rPr>
          <w:noProof/>
          <w:lang w:eastAsia="zh-CN"/>
        </w:rPr>
        <w:drawing>
          <wp:inline distT="0" distB="0" distL="0" distR="0">
            <wp:extent cx="28651" cy="38202"/>
            <wp:effectExtent l="19050" t="0" r="9449" b="0"/>
            <wp:docPr id="3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57535"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氧元素质量</w:t>
      </w:r>
    </w:p>
    <w:p w:rsidR="009E6F32">
      <w:r>
        <w:rPr>
          <w:b/>
          <w:bCs/>
          <w:sz w:val="24"/>
          <w:szCs w:val="24"/>
          <w:lang w:eastAsia="zh-CN"/>
        </w:rPr>
        <w:t>二、生活生产应用题</w:t>
      </w:r>
      <w:r>
        <w:rPr>
          <w:b/>
          <w:bCs/>
          <w:sz w:val="24"/>
          <w:szCs w:val="24"/>
          <w:lang w:eastAsia="zh-CN"/>
        </w:rPr>
        <w:t>(</w:t>
      </w:r>
      <w:r>
        <w:rPr>
          <w:b/>
          <w:bCs/>
          <w:sz w:val="24"/>
          <w:szCs w:val="24"/>
          <w:lang w:eastAsia="zh-CN"/>
        </w:rPr>
        <w:t>文字表达式每空</w:t>
      </w:r>
      <w:r>
        <w:rPr>
          <w:b/>
          <w:bCs/>
          <w:sz w:val="24"/>
          <w:szCs w:val="24"/>
          <w:lang w:eastAsia="zh-CN"/>
        </w:rPr>
        <w:t>2</w:t>
      </w:r>
      <w:r>
        <w:rPr>
          <w:b/>
          <w:bCs/>
          <w:sz w:val="24"/>
          <w:szCs w:val="24"/>
          <w:lang w:eastAsia="zh-CN"/>
        </w:rPr>
        <w:t>分，其余每空</w:t>
      </w:r>
      <w:r>
        <w:rPr>
          <w:b/>
          <w:bCs/>
          <w:sz w:val="24"/>
          <w:szCs w:val="24"/>
          <w:lang w:eastAsia="zh-CN"/>
        </w:rPr>
        <w:t>1</w:t>
      </w:r>
      <w:r>
        <w:rPr>
          <w:b/>
          <w:bCs/>
          <w:sz w:val="24"/>
          <w:szCs w:val="24"/>
          <w:lang w:eastAsia="zh-CN"/>
        </w:rPr>
        <w:t>分，共</w:t>
      </w:r>
      <w:r>
        <w:rPr>
          <w:b/>
          <w:bCs/>
          <w:sz w:val="24"/>
          <w:szCs w:val="24"/>
          <w:lang w:eastAsia="zh-CN"/>
        </w:rPr>
        <w:t>16</w:t>
      </w:r>
      <w:r>
        <w:rPr>
          <w:b/>
          <w:bCs/>
          <w:sz w:val="24"/>
          <w:szCs w:val="24"/>
          <w:lang w:eastAsia="zh-CN"/>
        </w:rPr>
        <w:t>分。</w:t>
      </w:r>
      <w:r>
        <w:rPr>
          <w:b/>
          <w:bCs/>
          <w:sz w:val="24"/>
          <w:szCs w:val="24"/>
        </w:rPr>
        <w:t>)</w:t>
      </w:r>
      <w:r>
        <w:rPr>
          <w:b/>
          <w:bCs/>
          <w:sz w:val="24"/>
          <w:szCs w:val="24"/>
        </w:rPr>
        <w:t>，</w:t>
      </w:r>
    </w:p>
    <w:p w:rsidR="009E6F32">
      <w:pPr>
        <w:spacing w:after="0"/>
        <w:rPr>
          <w:lang w:eastAsia="zh-CN"/>
        </w:rPr>
      </w:pPr>
      <w:r>
        <w:rPr>
          <w:color w:val="000000"/>
          <w:lang w:eastAsia="zh-CN"/>
        </w:rPr>
        <w:t>11.</w:t>
      </w:r>
      <w:r>
        <w:rPr>
          <w:color w:val="000000"/>
          <w:lang w:eastAsia="zh-CN"/>
        </w:rPr>
        <w:t>【关注生活现象】坚持人与自然和谐共生是新时代坚持和发展中国特色社会主义的基本方略之一。让山更绿、水更清、空气更清新是我们共同的追求。</w:t>
      </w:r>
      <w:r>
        <w:rPr>
          <w:color w:val="000000"/>
          <w:lang w:eastAsia="zh-CN"/>
        </w:rPr>
        <w:t xml:space="preserve">    </w:t>
      </w:r>
    </w:p>
    <w:p w:rsidR="009E6F32">
      <w:pPr>
        <w:spacing w:after="0"/>
        <w:rPr>
          <w:lang w:eastAsia="zh-CN"/>
        </w:rPr>
      </w:pPr>
      <w:r>
        <w:rPr>
          <w:color w:val="000000"/>
          <w:lang w:eastAsia="zh-CN"/>
        </w:rPr>
        <w:t>（</w:t>
      </w:r>
      <w:r>
        <w:rPr>
          <w:color w:val="000000"/>
          <w:lang w:eastAsia="zh-CN"/>
        </w:rPr>
        <w:t>1</w:t>
      </w:r>
      <w:r>
        <w:rPr>
          <w:color w:val="000000"/>
          <w:lang w:eastAsia="zh-CN"/>
        </w:rPr>
        <w:t>）山更绿，植物的光合作用需要吸收空气中的水和二氧化碳释放出</w:t>
      </w:r>
      <w:r>
        <w:rPr>
          <w:color w:val="000000"/>
          <w:lang w:eastAsia="zh-CN"/>
        </w:rPr>
        <w:t>________</w:t>
      </w:r>
      <w:r>
        <w:rPr>
          <w:color w:val="000000"/>
          <w:lang w:eastAsia="zh-CN"/>
        </w:rPr>
        <w:t>气体，可净化空气。</w:t>
      </w:r>
      <w:r>
        <w:rPr>
          <w:color w:val="000000"/>
          <w:lang w:eastAsia="zh-CN"/>
        </w:rPr>
        <w:t xml:space="preserve"> </w:t>
      </w:r>
      <w:r>
        <w:rPr>
          <w:color w:val="000000"/>
          <w:lang w:eastAsia="zh-CN"/>
        </w:rPr>
        <w:t xml:space="preserve">   </w:t>
      </w:r>
    </w:p>
    <w:p w:rsidR="009E6F32">
      <w:pPr>
        <w:spacing w:after="0"/>
        <w:rPr>
          <w:lang w:eastAsia="zh-CN"/>
        </w:rPr>
      </w:pPr>
      <w:r>
        <w:rPr>
          <w:color w:val="000000"/>
          <w:lang w:eastAsia="zh-CN"/>
        </w:rPr>
        <w:t>（</w:t>
      </w:r>
      <w:r>
        <w:rPr>
          <w:color w:val="000000"/>
          <w:lang w:eastAsia="zh-CN"/>
        </w:rPr>
        <w:t>2</w:t>
      </w:r>
      <w:r>
        <w:rPr>
          <w:color w:val="000000"/>
          <w:lang w:eastAsia="zh-CN"/>
        </w:rPr>
        <w:t>）水更清，写出防止水体污染的一种方法</w:t>
      </w:r>
      <w:r>
        <w:rPr>
          <w:color w:val="000000"/>
          <w:lang w:eastAsia="zh-CN"/>
        </w:rPr>
        <w:t xml:space="preserve">________    </w:t>
      </w:r>
    </w:p>
    <w:p w:rsidR="009E6F32">
      <w:pPr>
        <w:spacing w:after="0"/>
        <w:rPr>
          <w:lang w:eastAsia="zh-CN"/>
        </w:rPr>
      </w:pPr>
      <w:r>
        <w:rPr>
          <w:color w:val="000000"/>
          <w:lang w:eastAsia="zh-CN"/>
        </w:rPr>
        <w:t>（</w:t>
      </w:r>
      <w:r>
        <w:rPr>
          <w:color w:val="000000"/>
          <w:lang w:eastAsia="zh-CN"/>
        </w:rPr>
        <w:t>3</w:t>
      </w:r>
      <w:r>
        <w:rPr>
          <w:color w:val="000000"/>
          <w:lang w:eastAsia="zh-CN"/>
        </w:rPr>
        <w:t>）空气更清新，今年冬季我省在各所乡村学校推广锅炉</w:t>
      </w:r>
      <w:r>
        <w:rPr>
          <w:color w:val="000000"/>
          <w:lang w:eastAsia="zh-CN"/>
        </w:rPr>
        <w:t>“</w:t>
      </w:r>
      <w:r>
        <w:rPr>
          <w:color w:val="000000"/>
          <w:lang w:eastAsia="zh-CN"/>
        </w:rPr>
        <w:t>煤改电</w:t>
      </w:r>
      <w:r>
        <w:rPr>
          <w:color w:val="000000"/>
          <w:lang w:eastAsia="zh-CN"/>
        </w:rPr>
        <w:t>”</w:t>
      </w:r>
      <w:r>
        <w:rPr>
          <w:color w:val="000000"/>
          <w:lang w:eastAsia="zh-CN"/>
        </w:rPr>
        <w:t>，这样做的好处是</w:t>
      </w:r>
      <w:r>
        <w:rPr>
          <w:color w:val="000000"/>
          <w:lang w:eastAsia="zh-CN"/>
        </w:rPr>
        <w:t xml:space="preserve">________    </w:t>
      </w:r>
    </w:p>
    <w:p w:rsidR="009E6F32">
      <w:pPr>
        <w:spacing w:after="0"/>
        <w:rPr>
          <w:lang w:eastAsia="zh-CN"/>
        </w:rPr>
      </w:pPr>
      <w:r>
        <w:rPr>
          <w:color w:val="000000"/>
          <w:lang w:eastAsia="zh-CN"/>
        </w:rPr>
        <w:t>12.</w:t>
      </w:r>
      <w:r>
        <w:rPr>
          <w:color w:val="000000"/>
          <w:lang w:eastAsia="zh-CN"/>
        </w:rPr>
        <w:t>化学与生活息息相关。请填写下列空格。</w:t>
      </w:r>
      <w:r>
        <w:rPr>
          <w:color w:val="000000"/>
          <w:lang w:eastAsia="zh-CN"/>
        </w:rPr>
        <w:t xml:space="preserve">    </w:t>
      </w:r>
    </w:p>
    <w:p w:rsidR="009E6F32">
      <w:pPr>
        <w:spacing w:after="0"/>
        <w:rPr>
          <w:lang w:eastAsia="zh-CN"/>
        </w:rPr>
      </w:pPr>
      <w:r>
        <w:rPr>
          <w:color w:val="000000"/>
          <w:lang w:eastAsia="zh-CN"/>
        </w:rPr>
        <w:t>（</w:t>
      </w:r>
      <w:r>
        <w:rPr>
          <w:color w:val="000000"/>
          <w:lang w:eastAsia="zh-CN"/>
        </w:rPr>
        <w:t>1</w:t>
      </w:r>
      <w:r>
        <w:rPr>
          <w:color w:val="000000"/>
          <w:lang w:eastAsia="zh-CN"/>
        </w:rPr>
        <w:t>）湿衣服晾干，从微观角度分析是因为水分子</w:t>
      </w:r>
      <w:r>
        <w:rPr>
          <w:color w:val="000000"/>
          <w:lang w:eastAsia="zh-CN"/>
        </w:rPr>
        <w:t>________</w:t>
      </w:r>
      <w:r>
        <w:rPr>
          <w:color w:val="000000"/>
          <w:lang w:eastAsia="zh-CN"/>
        </w:rPr>
        <w:t>的结果。</w:t>
      </w:r>
      <w:r>
        <w:rPr>
          <w:color w:val="000000"/>
          <w:lang w:eastAsia="zh-CN"/>
        </w:rPr>
        <w:t xml:space="preserve">    </w:t>
      </w:r>
    </w:p>
    <w:p w:rsidR="009E6F32">
      <w:pPr>
        <w:spacing w:after="0"/>
        <w:rPr>
          <w:lang w:eastAsia="zh-CN"/>
        </w:rPr>
      </w:pPr>
      <w:r>
        <w:rPr>
          <w:color w:val="000000"/>
          <w:lang w:eastAsia="zh-CN"/>
        </w:rPr>
        <w:t>（</w:t>
      </w:r>
      <w:r>
        <w:rPr>
          <w:color w:val="000000"/>
          <w:lang w:eastAsia="zh-CN"/>
        </w:rPr>
        <w:t>2</w:t>
      </w:r>
      <w:r>
        <w:rPr>
          <w:color w:val="000000"/>
          <w:lang w:eastAsia="zh-CN"/>
        </w:rPr>
        <w:t>）氮气具有广泛用途，它是制造硝酸和氮肥的重要原料。由于氮气的</w:t>
      </w:r>
      <w:r>
        <w:rPr>
          <w:color w:val="000000"/>
          <w:lang w:eastAsia="zh-CN"/>
        </w:rPr>
        <w:t>________</w:t>
      </w:r>
      <w:r>
        <w:rPr>
          <w:color w:val="000000"/>
          <w:lang w:eastAsia="zh-CN"/>
        </w:rPr>
        <w:t>因此可作保护气，如灯泡中充氮气以延长使用寿命，食品包装中充氮气可以防腐等。</w:t>
      </w:r>
      <w:r>
        <w:rPr>
          <w:color w:val="000000"/>
          <w:lang w:eastAsia="zh-CN"/>
        </w:rPr>
        <w:t xml:space="preserve">    </w:t>
      </w:r>
    </w:p>
    <w:p w:rsidR="009E6F32">
      <w:pPr>
        <w:spacing w:after="0"/>
        <w:rPr>
          <w:lang w:eastAsia="zh-CN"/>
        </w:rPr>
      </w:pPr>
      <w:r>
        <w:rPr>
          <w:color w:val="000000"/>
          <w:lang w:eastAsia="zh-CN"/>
        </w:rPr>
        <w:t>（</w:t>
      </w:r>
      <w:r>
        <w:rPr>
          <w:color w:val="000000"/>
          <w:lang w:eastAsia="zh-CN"/>
        </w:rPr>
        <w:t>3</w:t>
      </w:r>
      <w:r>
        <w:rPr>
          <w:color w:val="000000"/>
          <w:lang w:eastAsia="zh-CN"/>
        </w:rPr>
        <w:t>）登山运动员常携带氧气瓶是因为</w:t>
      </w:r>
      <w:r>
        <w:rPr>
          <w:color w:val="000000"/>
          <w:lang w:eastAsia="zh-CN"/>
        </w:rPr>
        <w:t xml:space="preserve">________    </w:t>
      </w:r>
    </w:p>
    <w:p w:rsidR="009E6F32">
      <w:pPr>
        <w:spacing w:after="0"/>
        <w:rPr>
          <w:lang w:eastAsia="zh-CN"/>
        </w:rPr>
      </w:pPr>
      <w:r>
        <w:rPr>
          <w:color w:val="000000"/>
          <w:lang w:eastAsia="zh-CN"/>
        </w:rPr>
        <w:t>13.</w:t>
      </w:r>
      <w:r>
        <w:rPr>
          <w:color w:val="000000"/>
          <w:lang w:eastAsia="zh-CN"/>
        </w:rPr>
        <w:t>铜火锅是山西特色美食之一，铜火锅常用木炭做燃料，木炭燃烧的文字表达式是</w:t>
      </w:r>
      <w:r>
        <w:rPr>
          <w:color w:val="000000"/>
          <w:lang w:eastAsia="zh-CN"/>
        </w:rPr>
        <w:t>________</w:t>
      </w:r>
      <w:r>
        <w:rPr>
          <w:color w:val="000000"/>
          <w:lang w:eastAsia="zh-CN"/>
        </w:rPr>
        <w:t>，检验木炭燃烧的生成物质可以用</w:t>
      </w:r>
      <w:r>
        <w:rPr>
          <w:color w:val="000000"/>
          <w:lang w:eastAsia="zh-CN"/>
        </w:rPr>
        <w:t xml:space="preserve">________    </w:t>
      </w:r>
    </w:p>
    <w:p w:rsidR="009E6F32">
      <w:pPr>
        <w:spacing w:after="0"/>
        <w:rPr>
          <w:lang w:eastAsia="zh-CN"/>
        </w:rPr>
      </w:pPr>
      <w:r>
        <w:rPr>
          <w:color w:val="000000"/>
          <w:lang w:eastAsia="zh-CN"/>
        </w:rPr>
        <w:t>14.</w:t>
      </w:r>
      <w:r>
        <w:rPr>
          <w:color w:val="000000"/>
          <w:lang w:eastAsia="zh-CN"/>
        </w:rPr>
        <w:t>锂电池新能源汽车的使用，能有效改善空气质量。下图是锂元素在元素周期表中的信息：</w:t>
      </w:r>
      <w:r>
        <w:rPr>
          <w:color w:val="000000"/>
          <w:lang w:eastAsia="zh-CN"/>
        </w:rPr>
        <w:t xml:space="preserve">  </w:t>
      </w:r>
    </w:p>
    <w:p w:rsidR="009E6F32">
      <w:pPr>
        <w:spacing w:after="0"/>
      </w:pPr>
      <w:r>
        <w:rPr>
          <w:noProof/>
          <w:lang w:eastAsia="zh-CN"/>
        </w:rPr>
        <w:drawing>
          <wp:inline distT="0" distB="0" distL="0" distR="0">
            <wp:extent cx="3294456" cy="1212736"/>
            <wp:effectExtent l="19050" t="0" r="1194" b="0"/>
            <wp:docPr id="3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866429" name=""/>
                    <pic:cNvPicPr/>
                  </pic:nvPicPr>
                  <pic:blipFill>
                    <a:blip xmlns:r="http://schemas.openxmlformats.org/officeDocument/2006/relationships" r:embed="rId19"/>
                    <a:stretch>
                      <a:fillRect/>
                    </a:stretch>
                  </pic:blipFill>
                  <pic:spPr>
                    <a:xfrm>
                      <a:off x="0" y="0"/>
                      <a:ext cx="3294456" cy="1212736"/>
                    </a:xfrm>
                    <a:prstGeom prst="rect">
                      <a:avLst/>
                    </a:prstGeom>
                  </pic:spPr>
                </pic:pic>
              </a:graphicData>
            </a:graphic>
          </wp:inline>
        </w:drawing>
      </w:r>
    </w:p>
    <w:p w:rsidR="009E6F32">
      <w:pPr>
        <w:spacing w:after="0"/>
        <w:rPr>
          <w:lang w:eastAsia="zh-CN"/>
        </w:rPr>
      </w:pPr>
      <w:r>
        <w:rPr>
          <w:color w:val="000000"/>
          <w:lang w:eastAsia="zh-CN"/>
        </w:rPr>
        <w:t>（</w:t>
      </w:r>
      <w:r>
        <w:rPr>
          <w:color w:val="000000"/>
          <w:lang w:eastAsia="zh-CN"/>
        </w:rPr>
        <w:t>1</w:t>
      </w:r>
      <w:r>
        <w:rPr>
          <w:color w:val="000000"/>
          <w:lang w:eastAsia="zh-CN"/>
        </w:rPr>
        <w:t>）锂的相对原子质量为</w:t>
      </w:r>
      <w:r>
        <w:rPr>
          <w:color w:val="000000"/>
          <w:lang w:eastAsia="zh-CN"/>
        </w:rPr>
        <w:t>________</w:t>
      </w:r>
      <w:r>
        <w:rPr>
          <w:color w:val="000000"/>
          <w:lang w:eastAsia="zh-CN"/>
        </w:rPr>
        <w:t>。</w:t>
      </w:r>
      <w:r>
        <w:rPr>
          <w:color w:val="000000"/>
          <w:lang w:eastAsia="zh-CN"/>
        </w:rPr>
        <w:t xml:space="preserve">    </w:t>
      </w:r>
    </w:p>
    <w:p w:rsidR="009E6F32">
      <w:pPr>
        <w:spacing w:after="0"/>
      </w:pPr>
      <w:r>
        <w:rPr>
          <w:color w:val="000000"/>
        </w:rPr>
        <w:t>（</w:t>
      </w:r>
      <w:r>
        <w:rPr>
          <w:color w:val="000000"/>
        </w:rPr>
        <w:t>2</w:t>
      </w:r>
      <w:r>
        <w:rPr>
          <w:color w:val="000000"/>
        </w:rPr>
        <w:t>）与锂元素具有相似化学性质的是</w:t>
      </w:r>
      <w:r>
        <w:rPr>
          <w:color w:val="000000"/>
        </w:rPr>
        <w:t>________</w:t>
      </w:r>
      <w:r>
        <w:rPr>
          <w:color w:val="000000"/>
        </w:rPr>
        <w:t>（填</w:t>
      </w:r>
      <w:r>
        <w:rPr>
          <w:color w:val="000000"/>
        </w:rPr>
        <w:t>“A”</w:t>
      </w:r>
      <w:r>
        <w:rPr>
          <w:color w:val="000000"/>
        </w:rPr>
        <w:t>或</w:t>
      </w:r>
      <w:r>
        <w:rPr>
          <w:color w:val="000000"/>
        </w:rPr>
        <w:t>“B”</w:t>
      </w:r>
      <w:r>
        <w:rPr>
          <w:color w:val="000000"/>
        </w:rPr>
        <w:t>或</w:t>
      </w:r>
      <w:r>
        <w:rPr>
          <w:color w:val="000000"/>
        </w:rPr>
        <w:t>“C”</w:t>
      </w:r>
      <w:r>
        <w:rPr>
          <w:color w:val="000000"/>
        </w:rPr>
        <w:t>）。</w:t>
      </w:r>
      <w:r>
        <w:rPr>
          <w:color w:val="000000"/>
        </w:rPr>
        <w:t xml:space="preserve">    </w:t>
      </w:r>
    </w:p>
    <w:p w:rsidR="009E6F32">
      <w:pPr>
        <w:spacing w:after="0"/>
      </w:pPr>
      <w:r>
        <w:rPr>
          <w:color w:val="000000"/>
        </w:rPr>
        <w:t>（</w:t>
      </w:r>
      <w:r>
        <w:rPr>
          <w:color w:val="000000"/>
        </w:rPr>
        <w:t>3</w:t>
      </w:r>
      <w:r>
        <w:rPr>
          <w:color w:val="000000"/>
        </w:rPr>
        <w:t>）在</w:t>
      </w:r>
      <w:r>
        <w:rPr>
          <w:color w:val="000000"/>
        </w:rPr>
        <w:t>A</w:t>
      </w:r>
      <w:r>
        <w:rPr>
          <w:color w:val="000000"/>
        </w:rPr>
        <w:t>，</w:t>
      </w:r>
      <w:r>
        <w:rPr>
          <w:color w:val="000000"/>
        </w:rPr>
        <w:t>B</w:t>
      </w:r>
      <w:r>
        <w:rPr>
          <w:color w:val="000000"/>
        </w:rPr>
        <w:t>，</w:t>
      </w:r>
      <w:r>
        <w:rPr>
          <w:color w:val="000000"/>
        </w:rPr>
        <w:t>C</w:t>
      </w:r>
      <w:r>
        <w:rPr>
          <w:color w:val="000000"/>
        </w:rPr>
        <w:t>三种粒子中属于同种元素的是</w:t>
      </w:r>
      <w:r>
        <w:rPr>
          <w:color w:val="000000"/>
        </w:rPr>
        <w:t>________</w:t>
      </w:r>
      <w:r>
        <w:rPr>
          <w:color w:val="000000"/>
        </w:rPr>
        <w:t>。</w:t>
      </w:r>
      <w:r>
        <w:rPr>
          <w:color w:val="000000"/>
        </w:rPr>
        <w:t xml:space="preserve">   </w:t>
      </w:r>
      <w:r>
        <w:rPr>
          <w:color w:val="000000"/>
        </w:rPr>
        <w:t xml:space="preserve"> </w:t>
      </w:r>
    </w:p>
    <w:p w:rsidR="009E6F32">
      <w:pPr>
        <w:spacing w:after="0"/>
        <w:rPr>
          <w:lang w:eastAsia="zh-CN"/>
        </w:rPr>
      </w:pPr>
      <w:r>
        <w:rPr>
          <w:color w:val="000000"/>
          <w:lang w:eastAsia="zh-CN"/>
        </w:rPr>
        <w:t>15.</w:t>
      </w:r>
      <w:r>
        <w:rPr>
          <w:color w:val="000000"/>
          <w:lang w:eastAsia="zh-CN"/>
        </w:rPr>
        <w:t>直饮水机是一种家用的净水装置，直饮水机的水处理过程如图所示</w:t>
      </w:r>
      <w:r>
        <w:rPr>
          <w:color w:val="000000"/>
          <w:lang w:eastAsia="zh-CN"/>
        </w:rPr>
        <w:t xml:space="preserve">.  </w:t>
      </w:r>
    </w:p>
    <w:p w:rsidR="009E6F32">
      <w:pPr>
        <w:spacing w:after="0"/>
      </w:pPr>
      <w:r>
        <w:rPr>
          <w:color w:val="000000"/>
          <w:lang w:eastAsia="zh-CN"/>
        </w:rPr>
        <w:t xml:space="preserve"> </w:t>
      </w:r>
      <w:r>
        <w:rPr>
          <w:noProof/>
          <w:lang w:eastAsia="zh-CN"/>
        </w:rPr>
        <w:drawing>
          <wp:inline distT="0" distB="0" distL="0" distR="0">
            <wp:extent cx="3533178" cy="802132"/>
            <wp:effectExtent l="19050" t="0" r="0" b="0"/>
            <wp:docPr id="3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61163" name=""/>
                    <pic:cNvPicPr/>
                  </pic:nvPicPr>
                  <pic:blipFill>
                    <a:blip xmlns:r="http://schemas.openxmlformats.org/officeDocument/2006/relationships" r:embed="rId20"/>
                    <a:stretch>
                      <a:fillRect/>
                    </a:stretch>
                  </pic:blipFill>
                  <pic:spPr>
                    <a:xfrm>
                      <a:off x="0" y="0"/>
                      <a:ext cx="3533178" cy="802132"/>
                    </a:xfrm>
                    <a:prstGeom prst="rect">
                      <a:avLst/>
                    </a:prstGeom>
                  </pic:spPr>
                </pic:pic>
              </a:graphicData>
            </a:graphic>
          </wp:inline>
        </w:drawing>
      </w:r>
    </w:p>
    <w:p w:rsidR="009E6F32">
      <w:pPr>
        <w:spacing w:after="0"/>
        <w:rPr>
          <w:lang w:eastAsia="zh-CN"/>
        </w:rPr>
      </w:pPr>
      <w:r>
        <w:rPr>
          <w:color w:val="000000"/>
          <w:lang w:eastAsia="zh-CN"/>
        </w:rPr>
        <w:t>（</w:t>
      </w:r>
      <w:r>
        <w:rPr>
          <w:color w:val="000000"/>
          <w:lang w:eastAsia="zh-CN"/>
        </w:rPr>
        <w:t>1</w:t>
      </w:r>
      <w:r>
        <w:rPr>
          <w:color w:val="000000"/>
          <w:lang w:eastAsia="zh-CN"/>
        </w:rPr>
        <w:t>）可直接饮用水属于</w:t>
      </w:r>
      <w:r>
        <w:rPr>
          <w:color w:val="000000"/>
          <w:lang w:eastAsia="zh-CN"/>
        </w:rPr>
        <w:t>________(</w:t>
      </w:r>
      <w:r>
        <w:rPr>
          <w:color w:val="000000"/>
          <w:lang w:eastAsia="zh-CN"/>
        </w:rPr>
        <w:t>填</w:t>
      </w:r>
      <w:r>
        <w:rPr>
          <w:color w:val="000000"/>
          <w:lang w:eastAsia="zh-CN"/>
        </w:rPr>
        <w:t>“</w:t>
      </w:r>
      <w:r>
        <w:rPr>
          <w:color w:val="000000"/>
          <w:lang w:eastAsia="zh-CN"/>
        </w:rPr>
        <w:t>混合物</w:t>
      </w:r>
      <w:r>
        <w:rPr>
          <w:color w:val="000000"/>
          <w:lang w:eastAsia="zh-CN"/>
        </w:rPr>
        <w:t>”</w:t>
      </w:r>
      <w:r>
        <w:rPr>
          <w:color w:val="000000"/>
          <w:lang w:eastAsia="zh-CN"/>
        </w:rPr>
        <w:t>或</w:t>
      </w:r>
      <w:r>
        <w:rPr>
          <w:color w:val="000000"/>
          <w:lang w:eastAsia="zh-CN"/>
        </w:rPr>
        <w:t>“</w:t>
      </w:r>
      <w:r>
        <w:rPr>
          <w:color w:val="000000"/>
          <w:lang w:eastAsia="zh-CN"/>
        </w:rPr>
        <w:t>纯净物</w:t>
      </w:r>
      <w:r>
        <w:rPr>
          <w:color w:val="000000"/>
          <w:lang w:eastAsia="zh-CN"/>
        </w:rPr>
        <w:t>”</w:t>
      </w:r>
      <w:r>
        <w:rPr>
          <w:color w:val="000000"/>
          <w:lang w:eastAsia="zh-CN"/>
        </w:rPr>
        <w:t>）</w:t>
      </w:r>
      <w:r>
        <w:rPr>
          <w:color w:val="000000"/>
          <w:lang w:eastAsia="zh-CN"/>
        </w:rPr>
        <w:t xml:space="preserve">    </w:t>
      </w:r>
    </w:p>
    <w:p w:rsidR="009E6F32">
      <w:pPr>
        <w:spacing w:after="0"/>
        <w:rPr>
          <w:lang w:eastAsia="zh-CN"/>
        </w:rPr>
      </w:pPr>
      <w:r>
        <w:rPr>
          <w:color w:val="000000"/>
          <w:lang w:eastAsia="zh-CN"/>
        </w:rPr>
        <w:t>（</w:t>
      </w:r>
      <w:r>
        <w:rPr>
          <w:color w:val="000000"/>
          <w:lang w:eastAsia="zh-CN"/>
        </w:rPr>
        <w:t>2</w:t>
      </w:r>
      <w:r>
        <w:rPr>
          <w:color w:val="000000"/>
          <w:lang w:eastAsia="zh-CN"/>
        </w:rPr>
        <w:t>）炭罐的作用是</w:t>
      </w:r>
      <w:r>
        <w:rPr>
          <w:color w:val="000000"/>
          <w:lang w:eastAsia="zh-CN"/>
        </w:rPr>
        <w:t xml:space="preserve">________    </w:t>
      </w:r>
    </w:p>
    <w:p w:rsidR="009E6F32">
      <w:pPr>
        <w:spacing w:after="0"/>
        <w:rPr>
          <w:lang w:eastAsia="zh-CN"/>
        </w:rPr>
      </w:pPr>
      <w:r>
        <w:rPr>
          <w:color w:val="000000"/>
          <w:lang w:eastAsia="zh-CN"/>
        </w:rPr>
        <w:t>（</w:t>
      </w:r>
      <w:r>
        <w:rPr>
          <w:color w:val="000000"/>
          <w:lang w:eastAsia="zh-CN"/>
        </w:rPr>
        <w:t>3</w:t>
      </w:r>
      <w:r>
        <w:rPr>
          <w:color w:val="000000"/>
          <w:lang w:eastAsia="zh-CN"/>
        </w:rPr>
        <w:t>）紫外灯管照射的作用是</w:t>
      </w:r>
      <w:r>
        <w:rPr>
          <w:color w:val="000000"/>
          <w:lang w:eastAsia="zh-CN"/>
        </w:rPr>
        <w:t>________.(</w:t>
      </w:r>
      <w:r>
        <w:rPr>
          <w:color w:val="000000"/>
          <w:lang w:eastAsia="zh-CN"/>
        </w:rPr>
        <w:t>选项字母</w:t>
      </w:r>
      <w:r>
        <w:rPr>
          <w:color w:val="000000"/>
          <w:lang w:eastAsia="zh-CN"/>
        </w:rPr>
        <w:t>)</w:t>
      </w:r>
      <w:r>
        <w:rPr>
          <w:color w:val="000000"/>
          <w:lang w:eastAsia="zh-CN"/>
        </w:rPr>
        <w:t>。</w:t>
      </w:r>
      <w:r>
        <w:rPr>
          <w:color w:val="000000"/>
          <w:lang w:eastAsia="zh-CN"/>
        </w:rPr>
        <w:t xml:space="preserve">  </w:t>
      </w:r>
    </w:p>
    <w:p w:rsidR="009E6F32">
      <w:pPr>
        <w:spacing w:after="0"/>
        <w:rPr>
          <w:lang w:eastAsia="zh-CN"/>
        </w:rPr>
      </w:pPr>
      <w:r>
        <w:rPr>
          <w:color w:val="000000"/>
          <w:lang w:eastAsia="zh-CN"/>
        </w:rPr>
        <w:t>a.</w:t>
      </w:r>
      <w:r>
        <w:rPr>
          <w:color w:val="000000"/>
          <w:lang w:eastAsia="zh-CN"/>
        </w:rPr>
        <w:t>过滤</w:t>
      </w:r>
      <w:r>
        <w:rPr>
          <w:color w:val="000000"/>
          <w:lang w:eastAsia="zh-CN"/>
        </w:rPr>
        <w:t>     b.</w:t>
      </w:r>
      <w:r>
        <w:rPr>
          <w:color w:val="000000"/>
          <w:lang w:eastAsia="zh-CN"/>
        </w:rPr>
        <w:t>沉淀</w:t>
      </w:r>
      <w:r>
        <w:rPr>
          <w:color w:val="000000"/>
          <w:lang w:eastAsia="zh-CN"/>
        </w:rPr>
        <w:t>   c.</w:t>
      </w:r>
      <w:r>
        <w:rPr>
          <w:color w:val="000000"/>
          <w:lang w:eastAsia="zh-CN"/>
        </w:rPr>
        <w:t>消毒杀菌</w:t>
      </w:r>
    </w:p>
    <w:p w:rsidR="009E6F32">
      <w:pPr>
        <w:spacing w:after="0"/>
        <w:rPr>
          <w:lang w:eastAsia="zh-CN"/>
        </w:rPr>
      </w:pPr>
      <w:r>
        <w:rPr>
          <w:color w:val="000000"/>
          <w:lang w:eastAsia="zh-CN"/>
        </w:rPr>
        <w:t>（</w:t>
      </w:r>
      <w:r>
        <w:rPr>
          <w:color w:val="000000"/>
          <w:lang w:eastAsia="zh-CN"/>
        </w:rPr>
        <w:t>4</w:t>
      </w:r>
      <w:r>
        <w:rPr>
          <w:color w:val="000000"/>
          <w:lang w:eastAsia="zh-CN"/>
        </w:rPr>
        <w:t>）生活中我们还可以采用</w:t>
      </w:r>
      <w:r>
        <w:rPr>
          <w:color w:val="000000"/>
          <w:lang w:eastAsia="zh-CN"/>
        </w:rPr>
        <w:t>________</w:t>
      </w:r>
      <w:r>
        <w:rPr>
          <w:color w:val="000000"/>
          <w:lang w:eastAsia="zh-CN"/>
        </w:rPr>
        <w:t>的方法净水。</w:t>
      </w:r>
      <w:r>
        <w:rPr>
          <w:color w:val="000000"/>
          <w:lang w:eastAsia="zh-CN"/>
        </w:rPr>
        <w:t xml:space="preserve">    </w:t>
      </w:r>
    </w:p>
    <w:p w:rsidR="009E6F32">
      <w:pPr>
        <w:rPr>
          <w:lang w:eastAsia="zh-CN"/>
        </w:rPr>
      </w:pPr>
      <w:r>
        <w:rPr>
          <w:b/>
          <w:bCs/>
          <w:sz w:val="24"/>
          <w:szCs w:val="24"/>
          <w:lang w:eastAsia="zh-CN"/>
        </w:rPr>
        <w:t>三、科普阅读题</w:t>
      </w:r>
      <w:r>
        <w:rPr>
          <w:b/>
          <w:bCs/>
          <w:sz w:val="24"/>
          <w:szCs w:val="24"/>
          <w:lang w:eastAsia="zh-CN"/>
        </w:rPr>
        <w:t>(</w:t>
      </w:r>
      <w:r>
        <w:rPr>
          <w:b/>
          <w:bCs/>
          <w:sz w:val="24"/>
          <w:szCs w:val="24"/>
          <w:lang w:eastAsia="zh-CN"/>
        </w:rPr>
        <w:t>每空</w:t>
      </w:r>
      <w:r>
        <w:rPr>
          <w:b/>
          <w:bCs/>
          <w:sz w:val="24"/>
          <w:szCs w:val="24"/>
          <w:lang w:eastAsia="zh-CN"/>
        </w:rPr>
        <w:t>2</w:t>
      </w:r>
      <w:r>
        <w:rPr>
          <w:b/>
          <w:bCs/>
          <w:sz w:val="24"/>
          <w:szCs w:val="24"/>
          <w:lang w:eastAsia="zh-CN"/>
        </w:rPr>
        <w:t>分，共</w:t>
      </w:r>
      <w:r>
        <w:rPr>
          <w:b/>
          <w:bCs/>
          <w:sz w:val="24"/>
          <w:szCs w:val="24"/>
          <w:lang w:eastAsia="zh-CN"/>
        </w:rPr>
        <w:t>14</w:t>
      </w:r>
      <w:r>
        <w:rPr>
          <w:b/>
          <w:bCs/>
          <w:sz w:val="24"/>
          <w:szCs w:val="24"/>
          <w:lang w:eastAsia="zh-CN"/>
        </w:rPr>
        <w:t>分</w:t>
      </w:r>
      <w:r>
        <w:rPr>
          <w:b/>
          <w:bCs/>
          <w:sz w:val="24"/>
          <w:szCs w:val="24"/>
          <w:lang w:eastAsia="zh-CN"/>
        </w:rPr>
        <w:t>)</w:t>
      </w:r>
    </w:p>
    <w:p w:rsidR="009E6F32">
      <w:pPr>
        <w:spacing w:after="0"/>
        <w:rPr>
          <w:lang w:eastAsia="zh-CN"/>
        </w:rPr>
      </w:pPr>
      <w:r>
        <w:rPr>
          <w:color w:val="000000"/>
          <w:lang w:eastAsia="zh-CN"/>
        </w:rPr>
        <w:t>16.</w:t>
      </w:r>
      <w:r>
        <w:rPr>
          <w:color w:val="000000"/>
          <w:lang w:eastAsia="zh-CN"/>
        </w:rPr>
        <w:t>阅读下面科普短文：</w:t>
      </w:r>
      <w:r>
        <w:rPr>
          <w:color w:val="000000"/>
          <w:lang w:eastAsia="zh-CN"/>
        </w:rPr>
        <w:t xml:space="preserve">  </w:t>
      </w:r>
    </w:p>
    <w:p w:rsidR="009E6F32">
      <w:pPr>
        <w:spacing w:after="0"/>
        <w:rPr>
          <w:lang w:eastAsia="zh-CN"/>
        </w:rPr>
      </w:pPr>
      <w:r>
        <w:rPr>
          <w:color w:val="000000"/>
          <w:lang w:eastAsia="zh-CN"/>
        </w:rPr>
        <w:t>豆制品是以大豆等豆类为原料，经加工而成的食品。以下为两种豆制品的主要</w:t>
      </w:r>
      <w:r>
        <w:rPr>
          <w:color w:val="000000"/>
          <w:lang w:eastAsia="zh-CN"/>
        </w:rPr>
        <w:t>制作流程</w:t>
      </w:r>
      <w:r>
        <w:rPr>
          <w:color w:val="000000"/>
          <w:lang w:eastAsia="zh-CN"/>
        </w:rPr>
        <w:t>:</w:t>
      </w:r>
    </w:p>
    <w:p w:rsidR="009E6F32">
      <w:pPr>
        <w:spacing w:after="0"/>
      </w:pPr>
      <w:r>
        <w:rPr>
          <w:color w:val="000000"/>
          <w:lang w:eastAsia="zh-CN"/>
        </w:rPr>
        <w:t xml:space="preserve"> </w:t>
      </w:r>
      <w:r>
        <w:rPr>
          <w:noProof/>
          <w:lang w:eastAsia="zh-CN"/>
        </w:rPr>
        <w:drawing>
          <wp:inline distT="0" distB="0" distL="0" distR="0">
            <wp:extent cx="4850956" cy="572948"/>
            <wp:effectExtent l="19050" t="0" r="6794" b="0"/>
            <wp:docPr id="3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984367" name=""/>
                    <pic:cNvPicPr/>
                  </pic:nvPicPr>
                  <pic:blipFill>
                    <a:blip xmlns:r="http://schemas.openxmlformats.org/officeDocument/2006/relationships" r:embed="rId21"/>
                    <a:stretch>
                      <a:fillRect/>
                    </a:stretch>
                  </pic:blipFill>
                  <pic:spPr>
                    <a:xfrm>
                      <a:off x="0" y="0"/>
                      <a:ext cx="4850956" cy="572948"/>
                    </a:xfrm>
                    <a:prstGeom prst="rect">
                      <a:avLst/>
                    </a:prstGeom>
                  </pic:spPr>
                </pic:pic>
              </a:graphicData>
            </a:graphic>
          </wp:inline>
        </w:drawing>
      </w:r>
    </w:p>
    <w:p w:rsidR="009E6F32">
      <w:pPr>
        <w:spacing w:after="0"/>
        <w:rPr>
          <w:lang w:eastAsia="zh-CN"/>
        </w:rPr>
      </w:pPr>
      <w:r>
        <w:rPr>
          <w:color w:val="000000"/>
          <w:lang w:eastAsia="zh-CN"/>
        </w:rPr>
        <w:t>豆制品的营养主要体现在丰富的蛋白质含量上，另外还含有钙、磷、铁等矿物质以及维生素</w:t>
      </w:r>
      <w:r>
        <w:rPr>
          <w:color w:val="000000"/>
          <w:lang w:eastAsia="zh-CN"/>
        </w:rPr>
        <w:t>B.B</w:t>
      </w:r>
      <w:r>
        <w:rPr>
          <w:color w:val="000000"/>
          <w:lang w:eastAsia="zh-CN"/>
        </w:rPr>
        <w:t>，等，豆制品中不含胆固醇，所含豆固醇与不饱和脂肪酸有较好的祛脂作用，且热量很低。因此，肥胖和高血脂、高血压等心脑血管疾病患者可多吃些豆制品</w:t>
      </w:r>
      <w:r>
        <w:rPr>
          <w:color w:val="000000"/>
          <w:lang w:eastAsia="zh-CN"/>
        </w:rPr>
        <w:t>.</w:t>
      </w:r>
    </w:p>
    <w:p w:rsidR="009E6F32">
      <w:pPr>
        <w:spacing w:after="0"/>
        <w:rPr>
          <w:lang w:eastAsia="zh-CN"/>
        </w:rPr>
      </w:pPr>
      <w:r>
        <w:rPr>
          <w:color w:val="000000"/>
          <w:lang w:eastAsia="zh-CN"/>
        </w:rPr>
        <w:t>回答下列问题：</w:t>
      </w:r>
    </w:p>
    <w:p w:rsidR="009E6F32">
      <w:pPr>
        <w:spacing w:after="0"/>
        <w:rPr>
          <w:lang w:eastAsia="zh-CN"/>
        </w:rPr>
      </w:pPr>
      <w:r>
        <w:rPr>
          <w:color w:val="000000"/>
          <w:lang w:eastAsia="zh-CN"/>
        </w:rPr>
        <w:t>（</w:t>
      </w:r>
      <w:r>
        <w:rPr>
          <w:color w:val="000000"/>
          <w:lang w:eastAsia="zh-CN"/>
        </w:rPr>
        <w:t>1</w:t>
      </w:r>
      <w:r>
        <w:rPr>
          <w:color w:val="000000"/>
          <w:lang w:eastAsia="zh-CN"/>
        </w:rPr>
        <w:t>）在豆豉的制作过程中，</w:t>
      </w:r>
      <w:r>
        <w:rPr>
          <w:color w:val="000000"/>
          <w:lang w:eastAsia="zh-CN"/>
        </w:rPr>
        <w:t>“</w:t>
      </w:r>
      <w:r>
        <w:rPr>
          <w:color w:val="000000"/>
          <w:lang w:eastAsia="zh-CN"/>
        </w:rPr>
        <w:t>发酵</w:t>
      </w:r>
      <w:r>
        <w:rPr>
          <w:color w:val="000000"/>
          <w:lang w:eastAsia="zh-CN"/>
        </w:rPr>
        <w:t>”</w:t>
      </w:r>
      <w:r>
        <w:rPr>
          <w:color w:val="000000"/>
          <w:lang w:eastAsia="zh-CN"/>
        </w:rPr>
        <w:t>属于</w:t>
      </w:r>
      <w:r>
        <w:rPr>
          <w:color w:val="000000"/>
          <w:lang w:eastAsia="zh-CN"/>
        </w:rPr>
        <w:t>________(</w:t>
      </w:r>
      <w:r>
        <w:rPr>
          <w:color w:val="000000"/>
          <w:lang w:eastAsia="zh-CN"/>
        </w:rPr>
        <w:t>填</w:t>
      </w:r>
      <w:r>
        <w:rPr>
          <w:color w:val="000000"/>
          <w:lang w:eastAsia="zh-CN"/>
        </w:rPr>
        <w:t>“</w:t>
      </w:r>
      <w:r>
        <w:rPr>
          <w:color w:val="000000"/>
          <w:lang w:eastAsia="zh-CN"/>
        </w:rPr>
        <w:t>物理</w:t>
      </w:r>
      <w:r>
        <w:rPr>
          <w:color w:val="000000"/>
          <w:lang w:eastAsia="zh-CN"/>
        </w:rPr>
        <w:t>”</w:t>
      </w:r>
      <w:r>
        <w:rPr>
          <w:color w:val="000000"/>
          <w:lang w:eastAsia="zh-CN"/>
        </w:rPr>
        <w:t>或</w:t>
      </w:r>
      <w:r>
        <w:rPr>
          <w:color w:val="000000"/>
          <w:lang w:eastAsia="zh-CN"/>
        </w:rPr>
        <w:t>“</w:t>
      </w:r>
      <w:r>
        <w:rPr>
          <w:color w:val="000000"/>
          <w:lang w:eastAsia="zh-CN"/>
        </w:rPr>
        <w:t>化学</w:t>
      </w:r>
      <w:r>
        <w:rPr>
          <w:color w:val="000000"/>
          <w:lang w:eastAsia="zh-CN"/>
        </w:rPr>
        <w:t>”</w:t>
      </w:r>
      <w:r>
        <w:rPr>
          <w:color w:val="000000"/>
          <w:lang w:eastAsia="zh-CN"/>
        </w:rPr>
        <w:t>）变化。</w:t>
      </w:r>
      <w:r>
        <w:rPr>
          <w:color w:val="000000"/>
          <w:lang w:eastAsia="zh-CN"/>
        </w:rPr>
        <w:t xml:space="preserve">    </w:t>
      </w:r>
    </w:p>
    <w:p w:rsidR="009E6F32">
      <w:pPr>
        <w:spacing w:after="0"/>
        <w:rPr>
          <w:lang w:eastAsia="zh-CN"/>
        </w:rPr>
      </w:pPr>
      <w:r>
        <w:rPr>
          <w:color w:val="000000"/>
          <w:lang w:eastAsia="zh-CN"/>
        </w:rPr>
        <w:t>（</w:t>
      </w:r>
      <w:r>
        <w:rPr>
          <w:color w:val="000000"/>
          <w:lang w:eastAsia="zh-CN"/>
        </w:rPr>
        <w:t>2</w:t>
      </w:r>
      <w:r>
        <w:rPr>
          <w:color w:val="000000"/>
          <w:lang w:eastAsia="zh-CN"/>
        </w:rPr>
        <w:t>）豆浆经点浆、压制后变为</w:t>
      </w:r>
      <w:r>
        <w:rPr>
          <w:color w:val="000000"/>
          <w:lang w:eastAsia="zh-CN"/>
        </w:rPr>
        <w:t>________</w:t>
      </w:r>
      <w:r>
        <w:rPr>
          <w:color w:val="000000"/>
          <w:lang w:eastAsia="zh-CN"/>
        </w:rPr>
        <w:t>。</w:t>
      </w:r>
      <w:r>
        <w:rPr>
          <w:color w:val="000000"/>
          <w:lang w:eastAsia="zh-CN"/>
        </w:rPr>
        <w:t xml:space="preserve">    </w:t>
      </w:r>
    </w:p>
    <w:p w:rsidR="009E6F32">
      <w:pPr>
        <w:spacing w:after="0"/>
        <w:rPr>
          <w:lang w:eastAsia="zh-CN"/>
        </w:rPr>
      </w:pPr>
      <w:r>
        <w:rPr>
          <w:color w:val="000000"/>
          <w:lang w:eastAsia="zh-CN"/>
        </w:rPr>
        <w:t>（</w:t>
      </w:r>
      <w:r>
        <w:rPr>
          <w:color w:val="000000"/>
          <w:lang w:eastAsia="zh-CN"/>
        </w:rPr>
        <w:t>3</w:t>
      </w:r>
      <w:r>
        <w:rPr>
          <w:color w:val="000000"/>
          <w:lang w:eastAsia="zh-CN"/>
        </w:rPr>
        <w:t>）豆制品中含有钙、磷、铁等矿物质，这里的</w:t>
      </w:r>
      <w:r>
        <w:rPr>
          <w:color w:val="000000"/>
          <w:lang w:eastAsia="zh-CN"/>
        </w:rPr>
        <w:t>“</w:t>
      </w:r>
      <w:r>
        <w:rPr>
          <w:color w:val="000000"/>
          <w:lang w:eastAsia="zh-CN"/>
        </w:rPr>
        <w:t>钙、磷、铁</w:t>
      </w:r>
      <w:r>
        <w:rPr>
          <w:color w:val="000000"/>
          <w:lang w:eastAsia="zh-CN"/>
        </w:rPr>
        <w:t>”</w:t>
      </w:r>
      <w:r>
        <w:rPr>
          <w:color w:val="000000"/>
          <w:lang w:eastAsia="zh-CN"/>
        </w:rPr>
        <w:t>指的是</w:t>
      </w:r>
      <w:r>
        <w:rPr>
          <w:color w:val="000000"/>
          <w:lang w:eastAsia="zh-CN"/>
        </w:rPr>
        <w:t>________(</w:t>
      </w:r>
      <w:r>
        <w:rPr>
          <w:color w:val="000000"/>
          <w:lang w:eastAsia="zh-CN"/>
        </w:rPr>
        <w:t>填</w:t>
      </w:r>
      <w:r>
        <w:rPr>
          <w:color w:val="000000"/>
          <w:lang w:eastAsia="zh-CN"/>
        </w:rPr>
        <w:t>“</w:t>
      </w:r>
      <w:r>
        <w:rPr>
          <w:color w:val="000000"/>
          <w:lang w:eastAsia="zh-CN"/>
        </w:rPr>
        <w:t>原子</w:t>
      </w:r>
      <w:r>
        <w:rPr>
          <w:color w:val="000000"/>
          <w:lang w:eastAsia="zh-CN"/>
        </w:rPr>
        <w:t>”</w:t>
      </w:r>
      <w:r>
        <w:rPr>
          <w:color w:val="000000"/>
          <w:lang w:eastAsia="zh-CN"/>
        </w:rPr>
        <w:t>、</w:t>
      </w:r>
      <w:r>
        <w:rPr>
          <w:color w:val="000000"/>
          <w:lang w:eastAsia="zh-CN"/>
        </w:rPr>
        <w:t>“</w:t>
      </w:r>
      <w:r>
        <w:rPr>
          <w:color w:val="000000"/>
          <w:lang w:eastAsia="zh-CN"/>
        </w:rPr>
        <w:t>元素</w:t>
      </w:r>
      <w:r>
        <w:rPr>
          <w:color w:val="000000"/>
          <w:lang w:eastAsia="zh-CN"/>
        </w:rPr>
        <w:t>”</w:t>
      </w:r>
      <w:r>
        <w:rPr>
          <w:color w:val="000000"/>
          <w:lang w:eastAsia="zh-CN"/>
        </w:rPr>
        <w:t>或</w:t>
      </w:r>
      <w:r>
        <w:rPr>
          <w:color w:val="000000"/>
          <w:lang w:eastAsia="zh-CN"/>
        </w:rPr>
        <w:t>“</w:t>
      </w:r>
      <w:r>
        <w:rPr>
          <w:color w:val="000000"/>
          <w:lang w:eastAsia="zh-CN"/>
        </w:rPr>
        <w:t>单质</w:t>
      </w:r>
      <w:r>
        <w:rPr>
          <w:color w:val="000000"/>
          <w:lang w:eastAsia="zh-CN"/>
        </w:rPr>
        <w:t>”)</w:t>
      </w:r>
      <w:r>
        <w:rPr>
          <w:color w:val="000000"/>
          <w:lang w:eastAsia="zh-CN"/>
        </w:rPr>
        <w:t>，任选两种写出其化学符号</w:t>
      </w:r>
      <w:r>
        <w:rPr>
          <w:color w:val="000000"/>
          <w:lang w:eastAsia="zh-CN"/>
        </w:rPr>
        <w:t>________</w:t>
      </w:r>
      <w:r>
        <w:rPr>
          <w:color w:val="000000"/>
          <w:lang w:eastAsia="zh-CN"/>
        </w:rPr>
        <w:t>、</w:t>
      </w:r>
      <w:r>
        <w:rPr>
          <w:color w:val="000000"/>
          <w:lang w:eastAsia="zh-CN"/>
        </w:rPr>
        <w:t>________</w:t>
      </w:r>
      <w:r>
        <w:rPr>
          <w:color w:val="000000"/>
          <w:lang w:eastAsia="zh-CN"/>
        </w:rPr>
        <w:t>。</w:t>
      </w:r>
      <w:r>
        <w:rPr>
          <w:color w:val="000000"/>
          <w:lang w:eastAsia="zh-CN"/>
        </w:rPr>
        <w:t xml:space="preserve">    </w:t>
      </w:r>
    </w:p>
    <w:p w:rsidR="009E6F32">
      <w:pPr>
        <w:spacing w:after="0"/>
        <w:rPr>
          <w:lang w:eastAsia="zh-CN"/>
        </w:rPr>
      </w:pPr>
      <w:r>
        <w:rPr>
          <w:color w:val="000000"/>
          <w:lang w:eastAsia="zh-CN"/>
        </w:rPr>
        <w:t>（</w:t>
      </w:r>
      <w:r>
        <w:rPr>
          <w:color w:val="000000"/>
          <w:lang w:eastAsia="zh-CN"/>
        </w:rPr>
        <w:t>4</w:t>
      </w:r>
      <w:r>
        <w:rPr>
          <w:color w:val="000000"/>
          <w:lang w:eastAsia="zh-CN"/>
        </w:rPr>
        <w:t>）滤浆的过程就是利用一种特殊工具把磨浆过程中产生的豆腐渣分离出去，其操作与化学实验中</w:t>
      </w:r>
      <w:r>
        <w:rPr>
          <w:color w:val="000000"/>
          <w:lang w:eastAsia="zh-CN"/>
        </w:rPr>
        <w:t>________</w:t>
      </w:r>
      <w:r>
        <w:rPr>
          <w:color w:val="000000"/>
          <w:lang w:eastAsia="zh-CN"/>
        </w:rPr>
        <w:t>操作的作用相同。</w:t>
      </w:r>
      <w:r>
        <w:rPr>
          <w:color w:val="000000"/>
          <w:lang w:eastAsia="zh-CN"/>
        </w:rPr>
        <w:t xml:space="preserve">    </w:t>
      </w:r>
    </w:p>
    <w:p w:rsidR="009E6F32">
      <w:pPr>
        <w:spacing w:after="0"/>
        <w:rPr>
          <w:lang w:eastAsia="zh-CN"/>
        </w:rPr>
      </w:pPr>
      <w:r>
        <w:rPr>
          <w:color w:val="000000"/>
          <w:lang w:eastAsia="zh-CN"/>
        </w:rPr>
        <w:t>（</w:t>
      </w:r>
      <w:r>
        <w:rPr>
          <w:color w:val="000000"/>
          <w:lang w:eastAsia="zh-CN"/>
        </w:rPr>
        <w:t>5</w:t>
      </w:r>
      <w:r>
        <w:rPr>
          <w:color w:val="000000"/>
          <w:lang w:eastAsia="zh-CN"/>
        </w:rPr>
        <w:t>）建议肥胖和心脑血管疾病患者可适当多吃一些豆制品的理由是</w:t>
      </w:r>
      <w:r>
        <w:rPr>
          <w:color w:val="000000"/>
          <w:lang w:eastAsia="zh-CN"/>
        </w:rPr>
        <w:t>________</w:t>
      </w:r>
      <w:r>
        <w:rPr>
          <w:color w:val="000000"/>
          <w:lang w:eastAsia="zh-CN"/>
        </w:rPr>
        <w:t>。</w:t>
      </w:r>
      <w:r>
        <w:rPr>
          <w:color w:val="000000"/>
          <w:lang w:eastAsia="zh-CN"/>
        </w:rPr>
        <w:t xml:space="preserve">    </w:t>
      </w:r>
    </w:p>
    <w:p w:rsidR="009E6F32">
      <w:pPr>
        <w:rPr>
          <w:lang w:eastAsia="zh-CN"/>
        </w:rPr>
      </w:pPr>
      <w:r>
        <w:rPr>
          <w:b/>
          <w:bCs/>
          <w:sz w:val="24"/>
          <w:szCs w:val="24"/>
          <w:lang w:eastAsia="zh-CN"/>
        </w:rPr>
        <w:t>四、物质组成与变化分析题</w:t>
      </w:r>
      <w:r>
        <w:rPr>
          <w:b/>
          <w:bCs/>
          <w:sz w:val="24"/>
          <w:szCs w:val="24"/>
          <w:lang w:eastAsia="zh-CN"/>
        </w:rPr>
        <w:t>(</w:t>
      </w:r>
      <w:r>
        <w:rPr>
          <w:b/>
          <w:bCs/>
          <w:sz w:val="24"/>
          <w:szCs w:val="24"/>
          <w:lang w:eastAsia="zh-CN"/>
        </w:rPr>
        <w:t>每空</w:t>
      </w:r>
      <w:r>
        <w:rPr>
          <w:b/>
          <w:bCs/>
          <w:sz w:val="24"/>
          <w:szCs w:val="24"/>
          <w:lang w:eastAsia="zh-CN"/>
        </w:rPr>
        <w:t>2</w:t>
      </w:r>
      <w:r>
        <w:rPr>
          <w:b/>
          <w:bCs/>
          <w:sz w:val="24"/>
          <w:szCs w:val="24"/>
          <w:lang w:eastAsia="zh-CN"/>
        </w:rPr>
        <w:t>分，共</w:t>
      </w:r>
      <w:r>
        <w:rPr>
          <w:b/>
          <w:bCs/>
          <w:sz w:val="24"/>
          <w:szCs w:val="24"/>
          <w:lang w:eastAsia="zh-CN"/>
        </w:rPr>
        <w:t>8</w:t>
      </w:r>
      <w:r>
        <w:rPr>
          <w:b/>
          <w:bCs/>
          <w:sz w:val="24"/>
          <w:szCs w:val="24"/>
          <w:lang w:eastAsia="zh-CN"/>
        </w:rPr>
        <w:t>分</w:t>
      </w:r>
      <w:r>
        <w:rPr>
          <w:b/>
          <w:bCs/>
          <w:sz w:val="24"/>
          <w:szCs w:val="24"/>
          <w:lang w:eastAsia="zh-CN"/>
        </w:rPr>
        <w:t>)</w:t>
      </w:r>
    </w:p>
    <w:p w:rsidR="009E6F32">
      <w:pPr>
        <w:spacing w:after="0"/>
        <w:rPr>
          <w:lang w:eastAsia="zh-CN"/>
        </w:rPr>
      </w:pPr>
      <w:r>
        <w:rPr>
          <w:color w:val="000000"/>
          <w:lang w:eastAsia="zh-CN"/>
        </w:rPr>
        <w:t>17.A</w:t>
      </w:r>
      <w:r>
        <w:rPr>
          <w:color w:val="000000"/>
          <w:lang w:eastAsia="zh-CN"/>
        </w:rPr>
        <w:t>，</w:t>
      </w:r>
      <w:r>
        <w:rPr>
          <w:color w:val="000000"/>
          <w:lang w:eastAsia="zh-CN"/>
        </w:rPr>
        <w:t>B</w:t>
      </w:r>
      <w:r>
        <w:rPr>
          <w:color w:val="000000"/>
          <w:lang w:eastAsia="zh-CN"/>
        </w:rPr>
        <w:t>，</w:t>
      </w:r>
      <w:r>
        <w:rPr>
          <w:color w:val="000000"/>
          <w:lang w:eastAsia="zh-CN"/>
        </w:rPr>
        <w:t>C</w:t>
      </w:r>
      <w:r>
        <w:rPr>
          <w:color w:val="000000"/>
          <w:lang w:eastAsia="zh-CN"/>
        </w:rPr>
        <w:t>，</w:t>
      </w:r>
      <w:r>
        <w:rPr>
          <w:color w:val="000000"/>
          <w:lang w:eastAsia="zh-CN"/>
        </w:rPr>
        <w:t>D</w:t>
      </w:r>
      <w:r>
        <w:rPr>
          <w:color w:val="000000"/>
          <w:lang w:eastAsia="zh-CN"/>
        </w:rPr>
        <w:t>四种初中化学常见的物质，已知</w:t>
      </w:r>
      <w:r>
        <w:rPr>
          <w:color w:val="000000"/>
          <w:lang w:eastAsia="zh-CN"/>
        </w:rPr>
        <w:t>B</w:t>
      </w:r>
      <w:r>
        <w:rPr>
          <w:color w:val="000000"/>
          <w:lang w:eastAsia="zh-CN"/>
        </w:rPr>
        <w:t>为氧气，</w:t>
      </w:r>
      <w:r>
        <w:rPr>
          <w:color w:val="000000"/>
          <w:lang w:eastAsia="zh-CN"/>
        </w:rPr>
        <w:t>D</w:t>
      </w:r>
      <w:r>
        <w:rPr>
          <w:color w:val="000000"/>
          <w:lang w:eastAsia="zh-CN"/>
        </w:rPr>
        <w:t>为水</w:t>
      </w:r>
      <w:r>
        <w:rPr>
          <w:color w:val="000000"/>
          <w:lang w:eastAsia="zh-CN"/>
        </w:rPr>
        <w:t>，</w:t>
      </w:r>
      <w:r>
        <w:rPr>
          <w:color w:val="000000"/>
          <w:lang w:eastAsia="zh-CN"/>
        </w:rPr>
        <w:t>“→”</w:t>
      </w:r>
      <w:r>
        <w:rPr>
          <w:color w:val="000000"/>
          <w:lang w:eastAsia="zh-CN"/>
        </w:rPr>
        <w:t>表示物质经一步反应可转化为另一种物质，</w:t>
      </w:r>
      <w:r>
        <w:rPr>
          <w:color w:val="000000"/>
          <w:lang w:eastAsia="zh-CN"/>
        </w:rPr>
        <w:t>“</w:t>
      </w:r>
      <w:r>
        <w:rPr>
          <w:color w:val="000000"/>
          <w:lang w:eastAsia="zh-CN"/>
        </w:rPr>
        <w:t>一</w:t>
      </w:r>
      <w:r>
        <w:rPr>
          <w:color w:val="000000"/>
          <w:lang w:eastAsia="zh-CN"/>
        </w:rPr>
        <w:t>”</w:t>
      </w:r>
      <w:r>
        <w:rPr>
          <w:color w:val="000000"/>
          <w:lang w:eastAsia="zh-CN"/>
        </w:rPr>
        <w:t>表示两种物质能发生反应，</w:t>
      </w:r>
      <w:r>
        <w:rPr>
          <w:color w:val="000000"/>
          <w:lang w:eastAsia="zh-CN"/>
        </w:rPr>
        <w:t>(</w:t>
      </w:r>
      <w:r>
        <w:rPr>
          <w:color w:val="000000"/>
          <w:lang w:eastAsia="zh-CN"/>
        </w:rPr>
        <w:t>部分反应物、生成物及反应条件已略去</w:t>
      </w:r>
      <w:r>
        <w:rPr>
          <w:color w:val="000000"/>
          <w:lang w:eastAsia="zh-CN"/>
        </w:rPr>
        <w:t>)</w:t>
      </w:r>
      <w:r>
        <w:rPr>
          <w:color w:val="000000"/>
          <w:lang w:eastAsia="zh-CN"/>
        </w:rPr>
        <w:t>，请回答下列问题</w:t>
      </w:r>
      <w:r>
        <w:rPr>
          <w:color w:val="000000"/>
          <w:lang w:eastAsia="zh-CN"/>
        </w:rPr>
        <w:t xml:space="preserve">:  </w:t>
      </w:r>
    </w:p>
    <w:p w:rsidR="009E6F32">
      <w:pPr>
        <w:spacing w:after="0"/>
      </w:pPr>
      <w:r>
        <w:rPr>
          <w:color w:val="000000"/>
          <w:lang w:eastAsia="zh-CN"/>
        </w:rPr>
        <w:t xml:space="preserve"> </w:t>
      </w:r>
      <w:r>
        <w:rPr>
          <w:noProof/>
          <w:lang w:eastAsia="zh-CN"/>
        </w:rPr>
        <w:drawing>
          <wp:inline distT="0" distB="0" distL="0" distR="0">
            <wp:extent cx="1327328" cy="725729"/>
            <wp:effectExtent l="19050" t="0" r="6172" b="0"/>
            <wp:docPr id="3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187229" name=""/>
                    <pic:cNvPicPr/>
                  </pic:nvPicPr>
                  <pic:blipFill>
                    <a:blip xmlns:r="http://schemas.openxmlformats.org/officeDocument/2006/relationships" r:embed="rId22"/>
                    <a:stretch>
                      <a:fillRect/>
                    </a:stretch>
                  </pic:blipFill>
                  <pic:spPr>
                    <a:xfrm>
                      <a:off x="0" y="0"/>
                      <a:ext cx="1327328" cy="725729"/>
                    </a:xfrm>
                    <a:prstGeom prst="rect">
                      <a:avLst/>
                    </a:prstGeom>
                  </pic:spPr>
                </pic:pic>
              </a:graphicData>
            </a:graphic>
          </wp:inline>
        </w:drawing>
      </w:r>
    </w:p>
    <w:p w:rsidR="009E6F32">
      <w:pPr>
        <w:spacing w:after="0"/>
        <w:rPr>
          <w:lang w:eastAsia="zh-CN"/>
        </w:rPr>
      </w:pPr>
      <w:r>
        <w:rPr>
          <w:color w:val="000000"/>
          <w:lang w:eastAsia="zh-CN"/>
        </w:rPr>
        <w:t>（</w:t>
      </w:r>
      <w:r>
        <w:rPr>
          <w:color w:val="000000"/>
          <w:lang w:eastAsia="zh-CN"/>
        </w:rPr>
        <w:t>1</w:t>
      </w:r>
      <w:r>
        <w:rPr>
          <w:color w:val="000000"/>
          <w:lang w:eastAsia="zh-CN"/>
        </w:rPr>
        <w:t>）物质</w:t>
      </w:r>
      <w:r>
        <w:rPr>
          <w:color w:val="000000"/>
          <w:lang w:eastAsia="zh-CN"/>
        </w:rPr>
        <w:t>A</w:t>
      </w:r>
      <w:r>
        <w:rPr>
          <w:color w:val="000000"/>
          <w:lang w:eastAsia="zh-CN"/>
        </w:rPr>
        <w:t>为</w:t>
      </w:r>
      <w:r>
        <w:rPr>
          <w:color w:val="000000"/>
          <w:lang w:eastAsia="zh-CN"/>
        </w:rPr>
        <w:t>________</w:t>
      </w:r>
      <w:r>
        <w:rPr>
          <w:color w:val="000000"/>
          <w:lang w:eastAsia="zh-CN"/>
        </w:rPr>
        <w:t>。</w:t>
      </w:r>
      <w:r>
        <w:rPr>
          <w:color w:val="000000"/>
          <w:lang w:eastAsia="zh-CN"/>
        </w:rPr>
        <w:t xml:space="preserve">    </w:t>
      </w:r>
    </w:p>
    <w:p w:rsidR="009E6F32">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A-B</w:t>
      </w:r>
      <w:r>
        <w:rPr>
          <w:color w:val="000000"/>
          <w:lang w:eastAsia="zh-CN"/>
        </w:rPr>
        <w:t>反应的文字表达式为</w:t>
      </w:r>
      <w:r>
        <w:rPr>
          <w:color w:val="000000"/>
          <w:lang w:eastAsia="zh-CN"/>
        </w:rPr>
        <w:t>________</w:t>
      </w:r>
      <w:r>
        <w:rPr>
          <w:color w:val="000000"/>
          <w:lang w:eastAsia="zh-CN"/>
        </w:rPr>
        <w:t>。</w:t>
      </w:r>
      <w:r>
        <w:rPr>
          <w:color w:val="000000"/>
          <w:lang w:eastAsia="zh-CN"/>
        </w:rPr>
        <w:t xml:space="preserve">    </w:t>
      </w:r>
    </w:p>
    <w:p w:rsidR="009E6F32">
      <w:pPr>
        <w:spacing w:after="0"/>
        <w:rPr>
          <w:lang w:eastAsia="zh-CN"/>
        </w:rPr>
      </w:pPr>
      <w:r>
        <w:rPr>
          <w:color w:val="000000"/>
          <w:lang w:eastAsia="zh-CN"/>
        </w:rPr>
        <w:t>（</w:t>
      </w:r>
      <w:r>
        <w:rPr>
          <w:color w:val="000000"/>
          <w:lang w:eastAsia="zh-CN"/>
        </w:rPr>
        <w:t>3</w:t>
      </w:r>
      <w:r>
        <w:rPr>
          <w:color w:val="000000"/>
          <w:lang w:eastAsia="zh-CN"/>
        </w:rPr>
        <w:t>）</w:t>
      </w:r>
      <w:r>
        <w:rPr>
          <w:color w:val="000000"/>
          <w:lang w:eastAsia="zh-CN"/>
        </w:rPr>
        <w:t>C-D</w:t>
      </w:r>
      <w:r>
        <w:rPr>
          <w:color w:val="000000"/>
          <w:lang w:eastAsia="zh-CN"/>
        </w:rPr>
        <w:t>反应的文字表达式为</w:t>
      </w:r>
      <w:r>
        <w:rPr>
          <w:color w:val="000000"/>
          <w:lang w:eastAsia="zh-CN"/>
        </w:rPr>
        <w:t>________</w:t>
      </w:r>
      <w:r>
        <w:rPr>
          <w:color w:val="000000"/>
          <w:lang w:eastAsia="zh-CN"/>
        </w:rPr>
        <w:t>，反应的基本类型为</w:t>
      </w:r>
      <w:r>
        <w:rPr>
          <w:color w:val="000000"/>
          <w:lang w:eastAsia="zh-CN"/>
        </w:rPr>
        <w:t>________</w:t>
      </w:r>
      <w:r>
        <w:rPr>
          <w:color w:val="000000"/>
          <w:lang w:eastAsia="zh-CN"/>
        </w:rPr>
        <w:t>。</w:t>
      </w:r>
      <w:r>
        <w:rPr>
          <w:color w:val="000000"/>
          <w:lang w:eastAsia="zh-CN"/>
        </w:rPr>
        <w:t xml:space="preserve">    </w:t>
      </w:r>
    </w:p>
    <w:p w:rsidR="009E6F32">
      <w:pPr>
        <w:rPr>
          <w:lang w:eastAsia="zh-CN"/>
        </w:rPr>
      </w:pPr>
      <w:r>
        <w:rPr>
          <w:b/>
          <w:bCs/>
          <w:sz w:val="24"/>
          <w:szCs w:val="24"/>
          <w:lang w:eastAsia="zh-CN"/>
        </w:rPr>
        <w:t>五、实验探究题</w:t>
      </w:r>
      <w:r>
        <w:rPr>
          <w:b/>
          <w:bCs/>
          <w:sz w:val="24"/>
          <w:szCs w:val="24"/>
          <w:lang w:eastAsia="zh-CN"/>
        </w:rPr>
        <w:t>(</w:t>
      </w:r>
      <w:r>
        <w:rPr>
          <w:b/>
          <w:bCs/>
          <w:sz w:val="24"/>
          <w:szCs w:val="24"/>
          <w:lang w:eastAsia="zh-CN"/>
        </w:rPr>
        <w:t>每空</w:t>
      </w:r>
      <w:r>
        <w:rPr>
          <w:b/>
          <w:bCs/>
          <w:sz w:val="24"/>
          <w:szCs w:val="24"/>
          <w:lang w:eastAsia="zh-CN"/>
        </w:rPr>
        <w:t>2</w:t>
      </w:r>
      <w:r>
        <w:rPr>
          <w:b/>
          <w:bCs/>
          <w:sz w:val="24"/>
          <w:szCs w:val="24"/>
          <w:lang w:eastAsia="zh-CN"/>
        </w:rPr>
        <w:t>分，共</w:t>
      </w:r>
      <w:r>
        <w:rPr>
          <w:b/>
          <w:bCs/>
          <w:sz w:val="24"/>
          <w:szCs w:val="24"/>
          <w:lang w:eastAsia="zh-CN"/>
        </w:rPr>
        <w:t>26</w:t>
      </w:r>
      <w:r>
        <w:rPr>
          <w:b/>
          <w:bCs/>
          <w:sz w:val="24"/>
          <w:szCs w:val="24"/>
          <w:lang w:eastAsia="zh-CN"/>
        </w:rPr>
        <w:t>分</w:t>
      </w:r>
      <w:r>
        <w:rPr>
          <w:b/>
          <w:bCs/>
          <w:sz w:val="24"/>
          <w:szCs w:val="24"/>
          <w:lang w:eastAsia="zh-CN"/>
        </w:rPr>
        <w:t>)</w:t>
      </w:r>
    </w:p>
    <w:p w:rsidR="009E6F32">
      <w:pPr>
        <w:spacing w:after="0"/>
        <w:rPr>
          <w:lang w:eastAsia="zh-CN"/>
        </w:rPr>
      </w:pPr>
      <w:r>
        <w:rPr>
          <w:color w:val="000000"/>
          <w:lang w:eastAsia="zh-CN"/>
        </w:rPr>
        <w:t>18.</w:t>
      </w:r>
      <w:r>
        <w:rPr>
          <w:color w:val="000000"/>
          <w:lang w:eastAsia="zh-CN"/>
        </w:rPr>
        <w:t>【基本实验】</w:t>
      </w:r>
      <w:r>
        <w:rPr>
          <w:color w:val="000000"/>
          <w:lang w:eastAsia="zh-CN"/>
        </w:rPr>
        <w:t xml:space="preserve">  </w:t>
      </w:r>
    </w:p>
    <w:p w:rsidR="009E6F32">
      <w:pPr>
        <w:spacing w:after="0"/>
        <w:rPr>
          <w:lang w:eastAsia="zh-CN"/>
        </w:rPr>
      </w:pPr>
      <w:r>
        <w:rPr>
          <w:color w:val="000000"/>
          <w:lang w:eastAsia="zh-CN"/>
        </w:rPr>
        <w:t>小丽和小强通过合作交流</w:t>
      </w:r>
    </w:p>
    <w:p w:rsidR="009E6F32">
      <w:pPr>
        <w:spacing w:after="0"/>
        <w:rPr>
          <w:lang w:eastAsia="zh-CN"/>
        </w:rPr>
      </w:pPr>
      <w:r>
        <w:rPr>
          <w:color w:val="000000"/>
          <w:lang w:eastAsia="zh-CN"/>
        </w:rPr>
        <w:t>制取气体的一些活动，并进行了相关问题的思考和讨论。</w:t>
      </w:r>
    </w:p>
    <w:p w:rsidR="009E6F32">
      <w:pPr>
        <w:spacing w:after="0"/>
      </w:pPr>
      <w:r>
        <w:rPr>
          <w:color w:val="000000"/>
          <w:lang w:eastAsia="zh-CN"/>
        </w:rPr>
        <w:t xml:space="preserve"> </w:t>
      </w:r>
      <w:r>
        <w:rPr>
          <w:noProof/>
          <w:lang w:eastAsia="zh-CN"/>
        </w:rPr>
        <w:drawing>
          <wp:inline distT="0" distB="0" distL="0" distR="0">
            <wp:extent cx="2606916" cy="1279589"/>
            <wp:effectExtent l="19050" t="0" r="2934" b="0"/>
            <wp:docPr id="3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414849" name=""/>
                    <pic:cNvPicPr/>
                  </pic:nvPicPr>
                  <pic:blipFill>
                    <a:blip xmlns:r="http://schemas.openxmlformats.org/officeDocument/2006/relationships" r:embed="rId23"/>
                    <a:stretch>
                      <a:fillRect/>
                    </a:stretch>
                  </pic:blipFill>
                  <pic:spPr>
                    <a:xfrm>
                      <a:off x="0" y="0"/>
                      <a:ext cx="2606916" cy="1279589"/>
                    </a:xfrm>
                    <a:prstGeom prst="rect">
                      <a:avLst/>
                    </a:prstGeom>
                  </pic:spPr>
                </pic:pic>
              </a:graphicData>
            </a:graphic>
          </wp:inline>
        </w:drawing>
      </w:r>
    </w:p>
    <w:p w:rsidR="009E6F32">
      <w:pPr>
        <w:spacing w:after="0"/>
        <w:rPr>
          <w:lang w:eastAsia="zh-CN"/>
        </w:rPr>
      </w:pPr>
      <w:r>
        <w:rPr>
          <w:color w:val="000000"/>
          <w:lang w:eastAsia="zh-CN"/>
        </w:rPr>
        <w:t>（</w:t>
      </w:r>
      <w:r>
        <w:rPr>
          <w:color w:val="000000"/>
          <w:lang w:eastAsia="zh-CN"/>
        </w:rPr>
        <w:t>1</w:t>
      </w:r>
      <w:r>
        <w:rPr>
          <w:color w:val="000000"/>
          <w:lang w:eastAsia="zh-CN"/>
        </w:rPr>
        <w:t>）仪器</w:t>
      </w:r>
      <w:r>
        <w:rPr>
          <w:color w:val="000000"/>
          <w:lang w:eastAsia="zh-CN"/>
        </w:rPr>
        <w:t>a</w:t>
      </w:r>
      <w:r>
        <w:rPr>
          <w:color w:val="000000"/>
          <w:lang w:eastAsia="zh-CN"/>
        </w:rPr>
        <w:t>的名称是</w:t>
      </w:r>
      <w:r>
        <w:rPr>
          <w:color w:val="000000"/>
          <w:lang w:eastAsia="zh-CN"/>
        </w:rPr>
        <w:t>______</w:t>
      </w:r>
      <w:r>
        <w:rPr>
          <w:color w:val="000000"/>
          <w:lang w:eastAsia="zh-CN"/>
        </w:rPr>
        <w:t xml:space="preserve">__    </w:t>
      </w:r>
    </w:p>
    <w:p w:rsidR="009E6F32">
      <w:pPr>
        <w:spacing w:after="0"/>
        <w:rPr>
          <w:lang w:eastAsia="zh-CN"/>
        </w:rPr>
      </w:pPr>
      <w:r>
        <w:rPr>
          <w:color w:val="000000"/>
          <w:lang w:eastAsia="zh-CN"/>
        </w:rPr>
        <w:t>（</w:t>
      </w:r>
      <w:r>
        <w:rPr>
          <w:color w:val="000000"/>
          <w:lang w:eastAsia="zh-CN"/>
        </w:rPr>
        <w:t>2</w:t>
      </w:r>
      <w:r>
        <w:rPr>
          <w:color w:val="000000"/>
          <w:lang w:eastAsia="zh-CN"/>
        </w:rPr>
        <w:t>）实验室用高锰酸钾制取氧气，试管口塞棉花作用是</w:t>
      </w:r>
      <w:r>
        <w:rPr>
          <w:color w:val="000000"/>
          <w:lang w:eastAsia="zh-CN"/>
        </w:rPr>
        <w:t>________</w:t>
      </w:r>
      <w:r>
        <w:rPr>
          <w:color w:val="000000"/>
          <w:lang w:eastAsia="zh-CN"/>
        </w:rPr>
        <w:t>，反应的文字表达式为</w:t>
      </w:r>
      <w:r>
        <w:rPr>
          <w:color w:val="000000"/>
          <w:lang w:eastAsia="zh-CN"/>
        </w:rPr>
        <w:t>________</w:t>
      </w:r>
      <w:r>
        <w:rPr>
          <w:color w:val="000000"/>
          <w:lang w:eastAsia="zh-CN"/>
        </w:rPr>
        <w:t>。</w:t>
      </w:r>
      <w:r>
        <w:rPr>
          <w:color w:val="000000"/>
          <w:lang w:eastAsia="zh-CN"/>
        </w:rPr>
        <w:t xml:space="preserve">    </w:t>
      </w:r>
    </w:p>
    <w:p w:rsidR="009E6F32">
      <w:pPr>
        <w:spacing w:after="0"/>
        <w:rPr>
          <w:lang w:eastAsia="zh-CN"/>
        </w:rPr>
      </w:pPr>
      <w:r>
        <w:rPr>
          <w:color w:val="000000"/>
          <w:lang w:eastAsia="zh-CN"/>
        </w:rPr>
        <w:t>（</w:t>
      </w:r>
      <w:r>
        <w:rPr>
          <w:color w:val="000000"/>
          <w:lang w:eastAsia="zh-CN"/>
        </w:rPr>
        <w:t>3</w:t>
      </w:r>
      <w:r>
        <w:rPr>
          <w:color w:val="000000"/>
          <w:lang w:eastAsia="zh-CN"/>
        </w:rPr>
        <w:t>）实验室还可用过氧化氢溶液和二氧化锰制取氧气，反应的发生装置为</w:t>
      </w:r>
      <w:r>
        <w:rPr>
          <w:color w:val="000000"/>
          <w:lang w:eastAsia="zh-CN"/>
        </w:rPr>
        <w:t>________</w:t>
      </w:r>
      <w:r>
        <w:rPr>
          <w:color w:val="000000"/>
          <w:lang w:eastAsia="zh-CN"/>
        </w:rPr>
        <w:t>。</w:t>
      </w:r>
      <w:r>
        <w:rPr>
          <w:color w:val="000000"/>
          <w:lang w:eastAsia="zh-CN"/>
        </w:rPr>
        <w:t xml:space="preserve">    </w:t>
      </w:r>
    </w:p>
    <w:p w:rsidR="009E6F32">
      <w:pPr>
        <w:spacing w:after="0"/>
        <w:rPr>
          <w:lang w:eastAsia="zh-CN"/>
        </w:rPr>
      </w:pPr>
      <w:r>
        <w:rPr>
          <w:color w:val="000000"/>
          <w:lang w:eastAsia="zh-CN"/>
        </w:rPr>
        <w:t>（</w:t>
      </w:r>
      <w:r>
        <w:rPr>
          <w:color w:val="000000"/>
          <w:lang w:eastAsia="zh-CN"/>
        </w:rPr>
        <w:t>4</w:t>
      </w:r>
      <w:r>
        <w:rPr>
          <w:color w:val="000000"/>
          <w:lang w:eastAsia="zh-CN"/>
        </w:rPr>
        <w:t>）某气体能与氧气反应，不溶于水且不与水反应，选择的收集装置是</w:t>
      </w:r>
      <w:r>
        <w:rPr>
          <w:color w:val="000000"/>
          <w:lang w:eastAsia="zh-CN"/>
        </w:rPr>
        <w:t>________(</w:t>
      </w:r>
      <w:r>
        <w:rPr>
          <w:color w:val="000000"/>
          <w:lang w:eastAsia="zh-CN"/>
        </w:rPr>
        <w:t>填标号</w:t>
      </w:r>
      <w:r>
        <w:rPr>
          <w:color w:val="000000"/>
          <w:lang w:eastAsia="zh-CN"/>
        </w:rPr>
        <w:t>)</w:t>
      </w:r>
      <w:r>
        <w:rPr>
          <w:color w:val="000000"/>
          <w:lang w:eastAsia="zh-CN"/>
        </w:rPr>
        <w:t>。</w:t>
      </w:r>
      <w:r>
        <w:rPr>
          <w:color w:val="000000"/>
          <w:lang w:eastAsia="zh-CN"/>
        </w:rPr>
        <w:t xml:space="preserve">    </w:t>
      </w:r>
    </w:p>
    <w:p w:rsidR="009E6F32">
      <w:pPr>
        <w:spacing w:after="0"/>
        <w:rPr>
          <w:lang w:eastAsia="zh-CN"/>
        </w:rPr>
      </w:pPr>
      <w:r>
        <w:rPr>
          <w:color w:val="000000"/>
          <w:lang w:eastAsia="zh-CN"/>
        </w:rPr>
        <w:t>（</w:t>
      </w:r>
      <w:r>
        <w:rPr>
          <w:color w:val="000000"/>
          <w:lang w:eastAsia="zh-CN"/>
        </w:rPr>
        <w:t>5</w:t>
      </w:r>
      <w:r>
        <w:rPr>
          <w:color w:val="000000"/>
          <w:lang w:eastAsia="zh-CN"/>
        </w:rPr>
        <w:t>）用装置</w:t>
      </w:r>
      <w:r>
        <w:rPr>
          <w:color w:val="000000"/>
          <w:lang w:eastAsia="zh-CN"/>
        </w:rPr>
        <w:t>E</w:t>
      </w:r>
      <w:r>
        <w:rPr>
          <w:color w:val="000000"/>
          <w:lang w:eastAsia="zh-CN"/>
        </w:rPr>
        <w:t>收集</w:t>
      </w:r>
      <w:r>
        <w:rPr>
          <w:color w:val="000000"/>
          <w:lang w:eastAsia="zh-CN"/>
        </w:rPr>
        <w:t>O</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该气体应从</w:t>
      </w:r>
      <w:r>
        <w:rPr>
          <w:color w:val="000000"/>
          <w:lang w:eastAsia="zh-CN"/>
        </w:rPr>
        <w:t>________(</w:t>
      </w:r>
      <w:r>
        <w:rPr>
          <w:color w:val="000000"/>
          <w:lang w:eastAsia="zh-CN"/>
        </w:rPr>
        <w:t>填标号</w:t>
      </w:r>
      <w:r>
        <w:rPr>
          <w:color w:val="000000"/>
          <w:lang w:eastAsia="zh-CN"/>
        </w:rPr>
        <w:t>)</w:t>
      </w:r>
      <w:r>
        <w:rPr>
          <w:color w:val="000000"/>
          <w:lang w:eastAsia="zh-CN"/>
        </w:rPr>
        <w:t>端通入集气瓶。</w:t>
      </w:r>
      <w:r>
        <w:rPr>
          <w:color w:val="000000"/>
          <w:lang w:eastAsia="zh-CN"/>
        </w:rPr>
        <w:t xml:space="preserve">    </w:t>
      </w:r>
    </w:p>
    <w:p w:rsidR="009E6F32">
      <w:pPr>
        <w:spacing w:after="0"/>
        <w:rPr>
          <w:lang w:eastAsia="zh-CN"/>
        </w:rPr>
      </w:pPr>
      <w:r>
        <w:rPr>
          <w:color w:val="000000"/>
          <w:lang w:eastAsia="zh-CN"/>
        </w:rPr>
        <w:t>19.</w:t>
      </w:r>
      <w:r>
        <w:rPr>
          <w:color w:val="000000"/>
          <w:lang w:eastAsia="zh-CN"/>
        </w:rPr>
        <w:t>【实验探究】某实验小组对教材内测量空气中氧气体积分数的实验进行改进，并取得成功</w:t>
      </w:r>
      <w:r>
        <w:rPr>
          <w:color w:val="000000"/>
          <w:lang w:eastAsia="zh-CN"/>
        </w:rPr>
        <w:t>(</w:t>
      </w:r>
      <w:r>
        <w:rPr>
          <w:color w:val="000000"/>
          <w:lang w:eastAsia="zh-CN"/>
        </w:rPr>
        <w:t>装置如图</w:t>
      </w:r>
      <w:r>
        <w:rPr>
          <w:color w:val="000000"/>
          <w:lang w:eastAsia="zh-CN"/>
        </w:rPr>
        <w:t>)</w:t>
      </w:r>
      <w:r>
        <w:rPr>
          <w:color w:val="000000"/>
          <w:lang w:eastAsia="zh-CN"/>
        </w:rPr>
        <w:t>。</w:t>
      </w:r>
      <w:r>
        <w:rPr>
          <w:color w:val="000000"/>
          <w:lang w:eastAsia="zh-CN"/>
        </w:rPr>
        <w:t xml:space="preserve">  </w:t>
      </w:r>
    </w:p>
    <w:p w:rsidR="009E6F32">
      <w:pPr>
        <w:spacing w:after="0"/>
      </w:pPr>
      <w:r>
        <w:rPr>
          <w:color w:val="000000"/>
          <w:lang w:eastAsia="zh-CN"/>
        </w:rPr>
        <w:t xml:space="preserve"> </w:t>
      </w:r>
      <w:r>
        <w:rPr>
          <w:noProof/>
          <w:lang w:eastAsia="zh-CN"/>
        </w:rPr>
        <w:drawing>
          <wp:inline distT="0" distB="0" distL="0" distR="0">
            <wp:extent cx="2482774" cy="1546962"/>
            <wp:effectExtent l="19050" t="0" r="0" b="0"/>
            <wp:docPr id="3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037321" name=""/>
                    <pic:cNvPicPr/>
                  </pic:nvPicPr>
                  <pic:blipFill>
                    <a:blip xmlns:r="http://schemas.openxmlformats.org/officeDocument/2006/relationships" r:embed="rId24"/>
                    <a:stretch>
                      <a:fillRect/>
                    </a:stretch>
                  </pic:blipFill>
                  <pic:spPr>
                    <a:xfrm>
                      <a:off x="0" y="0"/>
                      <a:ext cx="2482774" cy="1546962"/>
                    </a:xfrm>
                    <a:prstGeom prst="rect">
                      <a:avLst/>
                    </a:prstGeom>
                  </pic:spPr>
                </pic:pic>
              </a:graphicData>
            </a:graphic>
          </wp:inline>
        </w:drawing>
      </w:r>
    </w:p>
    <w:p w:rsidR="009E6F32">
      <w:pPr>
        <w:spacing w:after="0"/>
        <w:rPr>
          <w:lang w:eastAsia="zh-CN"/>
        </w:rPr>
      </w:pPr>
      <w:r>
        <w:rPr>
          <w:color w:val="000000"/>
          <w:lang w:eastAsia="zh-CN"/>
        </w:rPr>
        <w:t>【实验准备】具支试管和小气球内空气总体积为</w:t>
      </w:r>
      <w:r>
        <w:rPr>
          <w:color w:val="000000"/>
          <w:lang w:eastAsia="zh-CN"/>
        </w:rPr>
        <w:t>50 ml</w:t>
      </w:r>
      <w:r>
        <w:rPr>
          <w:color w:val="000000"/>
          <w:lang w:eastAsia="zh-CN"/>
        </w:rPr>
        <w:t>，注射器中留下的空气体积为</w:t>
      </w:r>
      <w:r>
        <w:rPr>
          <w:color w:val="000000"/>
          <w:lang w:eastAsia="zh-CN"/>
        </w:rPr>
        <w:t>50 ml</w:t>
      </w:r>
      <w:r>
        <w:rPr>
          <w:color w:val="000000"/>
          <w:lang w:eastAsia="zh-CN"/>
        </w:rPr>
        <w:t>，该装置气密性良好</w:t>
      </w:r>
      <w:r>
        <w:rPr>
          <w:color w:val="000000"/>
          <w:lang w:eastAsia="zh-CN"/>
        </w:rPr>
        <w:t>.</w:t>
      </w:r>
    </w:p>
    <w:p w:rsidR="009E6F32">
      <w:pPr>
        <w:spacing w:after="0"/>
        <w:rPr>
          <w:lang w:eastAsia="zh-CN"/>
        </w:rPr>
      </w:pPr>
      <w:r>
        <w:rPr>
          <w:color w:val="000000"/>
          <w:lang w:eastAsia="zh-CN"/>
        </w:rPr>
        <w:t>【实验探究】装入药品，按图所示连接好仪器，用酒精灯在红磷部位加热，加热时不断推拉注射器活塞，气球忽大忽小，并不断将气球中的气体全部挤入试管中</w:t>
      </w:r>
      <w:r>
        <w:rPr>
          <w:color w:val="000000"/>
          <w:lang w:eastAsia="zh-CN"/>
        </w:rPr>
        <w:t>.</w:t>
      </w:r>
    </w:p>
    <w:p w:rsidR="009E6F32">
      <w:pPr>
        <w:spacing w:after="0"/>
        <w:rPr>
          <w:lang w:eastAsia="zh-CN"/>
        </w:rPr>
      </w:pPr>
      <w:r>
        <w:rPr>
          <w:color w:val="000000"/>
          <w:lang w:eastAsia="zh-CN"/>
        </w:rPr>
        <w:t>【现象分析】</w:t>
      </w:r>
    </w:p>
    <w:p w:rsidR="009E6F32">
      <w:pPr>
        <w:spacing w:after="0"/>
        <w:rPr>
          <w:lang w:eastAsia="zh-CN"/>
        </w:rPr>
      </w:pPr>
      <w:r>
        <w:rPr>
          <w:color w:val="000000"/>
          <w:lang w:eastAsia="zh-CN"/>
        </w:rPr>
        <w:t>（</w:t>
      </w:r>
      <w:r>
        <w:rPr>
          <w:color w:val="000000"/>
          <w:lang w:eastAsia="zh-CN"/>
        </w:rPr>
        <w:t>1</w:t>
      </w:r>
      <w:r>
        <w:rPr>
          <w:color w:val="000000"/>
          <w:lang w:eastAsia="zh-CN"/>
        </w:rPr>
        <w:t>）实验开始时应先检查装置气密性，连接装置后且其气密性良好，若将注射器向内推，</w:t>
      </w:r>
      <w:r>
        <w:rPr>
          <w:color w:val="000000"/>
          <w:lang w:eastAsia="zh-CN"/>
        </w:rPr>
        <w:t xml:space="preserve">  </w:t>
      </w:r>
    </w:p>
    <w:p w:rsidR="009E6F32">
      <w:pPr>
        <w:spacing w:after="0"/>
        <w:rPr>
          <w:lang w:eastAsia="zh-CN"/>
        </w:rPr>
      </w:pPr>
      <w:r>
        <w:rPr>
          <w:color w:val="000000"/>
          <w:lang w:eastAsia="zh-CN"/>
        </w:rPr>
        <w:t>可观察到气球变</w:t>
      </w:r>
      <w:r>
        <w:rPr>
          <w:color w:val="000000"/>
          <w:lang w:eastAsia="zh-CN"/>
        </w:rPr>
        <w:t>________(</w:t>
      </w:r>
      <w:r>
        <w:rPr>
          <w:color w:val="000000"/>
          <w:lang w:eastAsia="zh-CN"/>
        </w:rPr>
        <w:t>填</w:t>
      </w:r>
      <w:r>
        <w:rPr>
          <w:color w:val="000000"/>
          <w:lang w:eastAsia="zh-CN"/>
        </w:rPr>
        <w:t>“</w:t>
      </w:r>
      <w:r>
        <w:rPr>
          <w:color w:val="000000"/>
          <w:lang w:eastAsia="zh-CN"/>
        </w:rPr>
        <w:t>大</w:t>
      </w:r>
      <w:r>
        <w:rPr>
          <w:color w:val="000000"/>
          <w:lang w:eastAsia="zh-CN"/>
        </w:rPr>
        <w:t>”</w:t>
      </w:r>
      <w:r>
        <w:rPr>
          <w:color w:val="000000"/>
          <w:lang w:eastAsia="zh-CN"/>
        </w:rPr>
        <w:t>或</w:t>
      </w:r>
      <w:r>
        <w:rPr>
          <w:color w:val="000000"/>
          <w:lang w:eastAsia="zh-CN"/>
        </w:rPr>
        <w:t>“</w:t>
      </w:r>
      <w:r>
        <w:rPr>
          <w:color w:val="000000"/>
          <w:lang w:eastAsia="zh-CN"/>
        </w:rPr>
        <w:t>小</w:t>
      </w:r>
      <w:r>
        <w:rPr>
          <w:color w:val="000000"/>
          <w:lang w:eastAsia="zh-CN"/>
        </w:rPr>
        <w:t>”).</w:t>
      </w:r>
    </w:p>
    <w:p w:rsidR="009E6F32">
      <w:pPr>
        <w:spacing w:after="0"/>
        <w:rPr>
          <w:lang w:eastAsia="zh-CN"/>
        </w:rPr>
      </w:pPr>
      <w:r>
        <w:rPr>
          <w:color w:val="000000"/>
          <w:lang w:eastAsia="zh-CN"/>
        </w:rPr>
        <w:t>（</w:t>
      </w:r>
      <w:r>
        <w:rPr>
          <w:color w:val="000000"/>
          <w:lang w:eastAsia="zh-CN"/>
        </w:rPr>
        <w:t>2</w:t>
      </w:r>
      <w:r>
        <w:rPr>
          <w:color w:val="000000"/>
          <w:lang w:eastAsia="zh-CN"/>
        </w:rPr>
        <w:t>）加热试管底部，红磷被引燃，反应的现象是</w:t>
      </w:r>
      <w:r>
        <w:rPr>
          <w:color w:val="000000"/>
          <w:lang w:eastAsia="zh-CN"/>
        </w:rPr>
        <w:t>________</w:t>
      </w:r>
      <w:r>
        <w:rPr>
          <w:color w:val="000000"/>
          <w:lang w:eastAsia="zh-CN"/>
        </w:rPr>
        <w:t>足量的红磷在试管中未能全部燃烧，说明试管内剩余气体具有的化学性质为</w:t>
      </w:r>
      <w:r>
        <w:rPr>
          <w:color w:val="000000"/>
          <w:lang w:eastAsia="zh-CN"/>
        </w:rPr>
        <w:t>________</w:t>
      </w:r>
      <w:r>
        <w:rPr>
          <w:color w:val="000000"/>
          <w:lang w:eastAsia="zh-CN"/>
        </w:rPr>
        <w:t>写出红磷燃烧的文字表达式</w:t>
      </w:r>
      <w:r>
        <w:rPr>
          <w:color w:val="000000"/>
          <w:lang w:eastAsia="zh-CN"/>
        </w:rPr>
        <w:t xml:space="preserve">:________    </w:t>
      </w:r>
    </w:p>
    <w:p w:rsidR="009E6F32">
      <w:pPr>
        <w:spacing w:after="0"/>
        <w:rPr>
          <w:lang w:eastAsia="zh-CN"/>
        </w:rPr>
      </w:pPr>
      <w:r>
        <w:rPr>
          <w:color w:val="000000"/>
          <w:lang w:eastAsia="zh-CN"/>
        </w:rPr>
        <w:t>（</w:t>
      </w:r>
      <w:r>
        <w:rPr>
          <w:color w:val="000000"/>
          <w:lang w:eastAsia="zh-CN"/>
        </w:rPr>
        <w:t>3</w:t>
      </w:r>
      <w:r>
        <w:rPr>
          <w:color w:val="000000"/>
          <w:lang w:eastAsia="zh-CN"/>
        </w:rPr>
        <w:t>）实验结束后，停止加热，待试管冷却至室温，将气球内的气体全部挤入注射器内，待注射器活塞稳定后，读取注射器内剩下气体的体积为</w:t>
      </w:r>
      <w:r>
        <w:rPr>
          <w:color w:val="000000"/>
          <w:lang w:eastAsia="zh-CN"/>
        </w:rPr>
        <w:t xml:space="preserve">________ml    </w:t>
      </w:r>
    </w:p>
    <w:p w:rsidR="009E6F32">
      <w:pPr>
        <w:spacing w:after="0"/>
        <w:rPr>
          <w:lang w:eastAsia="zh-CN"/>
        </w:rPr>
      </w:pPr>
      <w:r>
        <w:rPr>
          <w:color w:val="000000"/>
          <w:lang w:eastAsia="zh-CN"/>
        </w:rPr>
        <w:t>（</w:t>
      </w:r>
      <w:r>
        <w:rPr>
          <w:color w:val="000000"/>
          <w:lang w:eastAsia="zh-CN"/>
        </w:rPr>
        <w:t>4</w:t>
      </w:r>
      <w:r>
        <w:rPr>
          <w:color w:val="000000"/>
          <w:lang w:eastAsia="zh-CN"/>
        </w:rPr>
        <w:t>）【得出结论】氧气约占空气总体积的五分之一。</w:t>
      </w:r>
      <w:r>
        <w:rPr>
          <w:color w:val="000000"/>
          <w:lang w:eastAsia="zh-CN"/>
        </w:rPr>
        <w:t xml:space="preserve">  </w:t>
      </w:r>
    </w:p>
    <w:p w:rsidR="009E6F32">
      <w:pPr>
        <w:spacing w:after="0"/>
        <w:rPr>
          <w:lang w:eastAsia="zh-CN"/>
        </w:rPr>
      </w:pPr>
      <w:r>
        <w:rPr>
          <w:color w:val="000000"/>
          <w:lang w:eastAsia="zh-CN"/>
        </w:rPr>
        <w:t>【反思评价】实验中，加热时不断推拉注射器的目的为</w:t>
      </w:r>
      <w:r>
        <w:rPr>
          <w:color w:val="000000"/>
          <w:lang w:eastAsia="zh-CN"/>
        </w:rPr>
        <w:t>___</w:t>
      </w:r>
      <w:r>
        <w:rPr>
          <w:color w:val="000000"/>
          <w:lang w:eastAsia="zh-CN"/>
        </w:rPr>
        <w:t>_____</w:t>
      </w:r>
      <w:r>
        <w:rPr>
          <w:color w:val="000000"/>
          <w:lang w:eastAsia="zh-CN"/>
        </w:rPr>
        <w:t>；此实验与课本实验比较的优点为</w:t>
      </w:r>
      <w:r>
        <w:rPr>
          <w:color w:val="000000"/>
          <w:lang w:eastAsia="zh-CN"/>
        </w:rPr>
        <w:t>________</w:t>
      </w:r>
      <w:r>
        <w:rPr>
          <w:color w:val="000000"/>
          <w:lang w:eastAsia="zh-CN"/>
        </w:rPr>
        <w:t>。</w:t>
      </w:r>
    </w:p>
    <w:p w:rsidR="009E6F32">
      <w:pPr>
        <w:rPr>
          <w:lang w:eastAsia="zh-CN"/>
        </w:rPr>
      </w:pPr>
      <w:r>
        <w:rPr>
          <w:b/>
          <w:bCs/>
          <w:sz w:val="24"/>
          <w:szCs w:val="24"/>
          <w:lang w:eastAsia="zh-CN"/>
        </w:rPr>
        <w:t>六、定量分析题</w:t>
      </w:r>
      <w:r>
        <w:rPr>
          <w:b/>
          <w:bCs/>
          <w:sz w:val="24"/>
          <w:szCs w:val="24"/>
          <w:lang w:eastAsia="zh-CN"/>
        </w:rPr>
        <w:t>(</w:t>
      </w:r>
      <w:r>
        <w:rPr>
          <w:b/>
          <w:bCs/>
          <w:sz w:val="24"/>
          <w:szCs w:val="24"/>
          <w:lang w:eastAsia="zh-CN"/>
        </w:rPr>
        <w:t>每空</w:t>
      </w:r>
      <w:r>
        <w:rPr>
          <w:b/>
          <w:bCs/>
          <w:sz w:val="24"/>
          <w:szCs w:val="24"/>
          <w:lang w:eastAsia="zh-CN"/>
        </w:rPr>
        <w:t>2</w:t>
      </w:r>
      <w:r>
        <w:rPr>
          <w:b/>
          <w:bCs/>
          <w:sz w:val="24"/>
          <w:szCs w:val="24"/>
          <w:lang w:eastAsia="zh-CN"/>
        </w:rPr>
        <w:t>分，共</w:t>
      </w:r>
      <w:r>
        <w:rPr>
          <w:b/>
          <w:bCs/>
          <w:sz w:val="24"/>
          <w:szCs w:val="24"/>
          <w:lang w:eastAsia="zh-CN"/>
        </w:rPr>
        <w:t>6</w:t>
      </w:r>
      <w:r>
        <w:rPr>
          <w:b/>
          <w:bCs/>
          <w:sz w:val="24"/>
          <w:szCs w:val="24"/>
          <w:lang w:eastAsia="zh-CN"/>
        </w:rPr>
        <w:t>分</w:t>
      </w:r>
      <w:r>
        <w:rPr>
          <w:b/>
          <w:bCs/>
          <w:sz w:val="24"/>
          <w:szCs w:val="24"/>
          <w:lang w:eastAsia="zh-CN"/>
        </w:rPr>
        <w:t>.)</w:t>
      </w:r>
    </w:p>
    <w:p w:rsidR="009E6F32">
      <w:pPr>
        <w:spacing w:after="0"/>
        <w:rPr>
          <w:lang w:eastAsia="zh-CN"/>
        </w:rPr>
      </w:pPr>
      <w:r>
        <w:rPr>
          <w:color w:val="000000"/>
          <w:lang w:eastAsia="zh-CN"/>
        </w:rPr>
        <w:t>20.</w:t>
      </w:r>
      <w:r>
        <w:rPr>
          <w:color w:val="000000"/>
          <w:lang w:eastAsia="zh-CN"/>
        </w:rPr>
        <w:t>今年</w:t>
      </w:r>
      <w:r>
        <w:rPr>
          <w:color w:val="000000"/>
          <w:lang w:eastAsia="zh-CN"/>
        </w:rPr>
        <w:t>4</w:t>
      </w:r>
      <w:r>
        <w:rPr>
          <w:color w:val="000000"/>
          <w:lang w:eastAsia="zh-CN"/>
        </w:rPr>
        <w:t>月，多家媒体报道，中科院专家的研究成果中完整阐明了抗癌活性物质汉黄芩素</w:t>
      </w:r>
      <w:r>
        <w:rPr>
          <w:color w:val="000000"/>
          <w:lang w:eastAsia="zh-CN"/>
        </w:rPr>
        <w:t>(C</w:t>
      </w:r>
      <w:r>
        <w:rPr>
          <w:color w:val="000000"/>
          <w:vertAlign w:val="subscript"/>
          <w:lang w:eastAsia="zh-CN"/>
        </w:rPr>
        <w:t>16</w:t>
      </w:r>
      <w:r>
        <w:rPr>
          <w:color w:val="000000"/>
          <w:lang w:eastAsia="zh-CN"/>
        </w:rPr>
        <w:t>H</w:t>
      </w:r>
      <w:r>
        <w:rPr>
          <w:color w:val="000000"/>
          <w:vertAlign w:val="subscript"/>
          <w:lang w:eastAsia="zh-CN"/>
        </w:rPr>
        <w:t>12</w:t>
      </w:r>
      <w:r>
        <w:rPr>
          <w:color w:val="000000"/>
          <w:lang w:eastAsia="zh-CN"/>
        </w:rPr>
        <w:t>O</w:t>
      </w:r>
      <w:r>
        <w:rPr>
          <w:color w:val="000000"/>
          <w:vertAlign w:val="subscript"/>
          <w:lang w:eastAsia="zh-CN"/>
        </w:rPr>
        <w:t>5</w:t>
      </w:r>
      <w:r>
        <w:rPr>
          <w:color w:val="000000"/>
          <w:lang w:eastAsia="zh-CN"/>
        </w:rPr>
        <w:t>)</w:t>
      </w:r>
      <w:r>
        <w:rPr>
          <w:color w:val="000000"/>
          <w:lang w:eastAsia="zh-CN"/>
        </w:rPr>
        <w:t>的合成机制，成功解析了一种使用</w:t>
      </w:r>
      <w:r>
        <w:rPr>
          <w:color w:val="000000"/>
          <w:lang w:eastAsia="zh-CN"/>
        </w:rPr>
        <w:t>2000</w:t>
      </w:r>
      <w:r>
        <w:rPr>
          <w:color w:val="000000"/>
          <w:lang w:eastAsia="zh-CN"/>
        </w:rPr>
        <w:t>多年的药用植物中的珍贵化学物质合成途径。请计算</w:t>
      </w:r>
      <w:r>
        <w:rPr>
          <w:color w:val="000000"/>
          <w:lang w:eastAsia="zh-CN"/>
        </w:rPr>
        <w:t xml:space="preserve">:    </w:t>
      </w:r>
    </w:p>
    <w:p w:rsidR="009E6F32">
      <w:pPr>
        <w:spacing w:after="0"/>
        <w:rPr>
          <w:lang w:eastAsia="zh-CN"/>
        </w:rPr>
      </w:pPr>
      <w:r>
        <w:rPr>
          <w:color w:val="000000"/>
          <w:lang w:eastAsia="zh-CN"/>
        </w:rPr>
        <w:t>（</w:t>
      </w:r>
      <w:r>
        <w:rPr>
          <w:color w:val="000000"/>
          <w:lang w:eastAsia="zh-CN"/>
        </w:rPr>
        <w:t>1</w:t>
      </w:r>
      <w:r>
        <w:rPr>
          <w:color w:val="000000"/>
          <w:lang w:eastAsia="zh-CN"/>
        </w:rPr>
        <w:t>）汉黄苓素的相对分子质量是</w:t>
      </w:r>
      <w:r>
        <w:rPr>
          <w:color w:val="000000"/>
          <w:lang w:eastAsia="zh-CN"/>
        </w:rPr>
        <w:t xml:space="preserve">________    </w:t>
      </w:r>
    </w:p>
    <w:p w:rsidR="009E6F32">
      <w:pPr>
        <w:spacing w:after="0"/>
        <w:rPr>
          <w:lang w:eastAsia="zh-CN"/>
        </w:rPr>
      </w:pPr>
      <w:r>
        <w:rPr>
          <w:color w:val="000000"/>
          <w:lang w:eastAsia="zh-CN"/>
        </w:rPr>
        <w:t>（</w:t>
      </w:r>
      <w:r>
        <w:rPr>
          <w:color w:val="000000"/>
          <w:lang w:eastAsia="zh-CN"/>
        </w:rPr>
        <w:t>2</w:t>
      </w:r>
      <w:r>
        <w:rPr>
          <w:color w:val="000000"/>
          <w:lang w:eastAsia="zh-CN"/>
        </w:rPr>
        <w:t>）汉黄芩素中各元素质量的最简整数比</w:t>
      </w:r>
      <w:r>
        <w:rPr>
          <w:color w:val="000000"/>
          <w:lang w:eastAsia="zh-CN"/>
        </w:rPr>
        <w:t xml:space="preserve">m (C):m(H): m (0)= ________    </w:t>
      </w:r>
    </w:p>
    <w:p w:rsidR="009E6F32">
      <w:pPr>
        <w:spacing w:after="0"/>
        <w:rPr>
          <w:lang w:eastAsia="zh-CN"/>
        </w:rPr>
      </w:pPr>
      <w:r>
        <w:rPr>
          <w:color w:val="000000"/>
          <w:lang w:eastAsia="zh-CN"/>
        </w:rPr>
        <w:t>（</w:t>
      </w:r>
      <w:r>
        <w:rPr>
          <w:color w:val="000000"/>
          <w:lang w:eastAsia="zh-CN"/>
        </w:rPr>
        <w:t>3</w:t>
      </w:r>
      <w:r>
        <w:rPr>
          <w:color w:val="000000"/>
          <w:lang w:eastAsia="zh-CN"/>
        </w:rPr>
        <w:t>）汉黄芩素中碳元素的质量分数是多少</w:t>
      </w:r>
      <w:r>
        <w:rPr>
          <w:color w:val="000000"/>
          <w:lang w:eastAsia="zh-CN"/>
        </w:rPr>
        <w:t xml:space="preserve">?    </w:t>
      </w:r>
    </w:p>
    <w:p w:rsidR="009E6F32">
      <w:pPr>
        <w:rPr>
          <w:lang w:eastAsia="zh-CN"/>
        </w:rPr>
      </w:pPr>
      <w:r>
        <w:rPr>
          <w:lang w:eastAsia="zh-CN"/>
        </w:rPr>
        <w:br w:type="page"/>
      </w:r>
    </w:p>
    <w:p w:rsidR="009E6F32">
      <w:pPr>
        <w:jc w:val="center"/>
        <w:rPr>
          <w:lang w:eastAsia="zh-CN"/>
        </w:rPr>
      </w:pPr>
      <w:r>
        <w:rPr>
          <w:b/>
          <w:bCs/>
          <w:sz w:val="28"/>
          <w:szCs w:val="28"/>
          <w:lang w:eastAsia="zh-CN"/>
        </w:rPr>
        <w:t>答案</w:t>
      </w:r>
      <w:r>
        <w:rPr>
          <w:b/>
          <w:bCs/>
          <w:sz w:val="28"/>
          <w:szCs w:val="28"/>
          <w:lang w:eastAsia="zh-CN"/>
        </w:rPr>
        <w:t>解析部分</w:t>
      </w:r>
    </w:p>
    <w:p w:rsidR="009E6F32">
      <w:pPr>
        <w:rPr>
          <w:lang w:eastAsia="zh-CN"/>
        </w:rPr>
      </w:pPr>
      <w:r>
        <w:rPr>
          <w:lang w:eastAsia="zh-CN"/>
        </w:rPr>
        <w:t>一、单项选择题。（每题</w:t>
      </w:r>
      <w:r>
        <w:rPr>
          <w:lang w:eastAsia="zh-CN"/>
        </w:rPr>
        <w:t>3</w:t>
      </w:r>
      <w:r>
        <w:rPr>
          <w:lang w:eastAsia="zh-CN"/>
        </w:rPr>
        <w:t>分，共</w:t>
      </w:r>
      <w:r>
        <w:rPr>
          <w:lang w:eastAsia="zh-CN"/>
        </w:rPr>
        <w:t>30</w:t>
      </w:r>
      <w:r>
        <w:rPr>
          <w:lang w:eastAsia="zh-CN"/>
        </w:rPr>
        <w:t>分）</w:t>
      </w:r>
      <w:r>
        <w:rPr>
          <w:lang w:eastAsia="zh-CN"/>
        </w:rPr>
        <w:t xml:space="preserve">  </w:t>
      </w:r>
    </w:p>
    <w:p w:rsidR="009E6F32">
      <w:pPr>
        <w:spacing w:after="0"/>
        <w:rPr>
          <w:lang w:eastAsia="zh-CN"/>
        </w:rPr>
      </w:pPr>
      <w:r>
        <w:rPr>
          <w:color w:val="000000"/>
          <w:lang w:eastAsia="zh-CN"/>
        </w:rPr>
        <w:t>1.</w:t>
      </w:r>
      <w:r>
        <w:rPr>
          <w:color w:val="0000FF"/>
          <w:lang w:eastAsia="zh-CN"/>
        </w:rPr>
        <w:t>【答案】</w:t>
      </w:r>
      <w:r>
        <w:rPr>
          <w:color w:val="000000"/>
          <w:lang w:eastAsia="zh-CN"/>
        </w:rPr>
        <w:t xml:space="preserve"> D   </w:t>
      </w:r>
    </w:p>
    <w:p w:rsidR="009E6F32">
      <w:pPr>
        <w:spacing w:after="0"/>
        <w:rPr>
          <w:lang w:eastAsia="zh-CN"/>
        </w:rPr>
      </w:pPr>
      <w:r>
        <w:rPr>
          <w:color w:val="0000FF"/>
          <w:lang w:eastAsia="zh-CN"/>
        </w:rPr>
        <w:t>【考点】</w:t>
      </w:r>
      <w:r>
        <w:rPr>
          <w:color w:val="000000"/>
          <w:lang w:eastAsia="zh-CN"/>
        </w:rPr>
        <w:t>几种常见的与化学有关的图标</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、图为禁止吸烟标志，</w:t>
      </w:r>
      <w:r>
        <w:rPr>
          <w:color w:val="000000"/>
          <w:lang w:eastAsia="zh-CN"/>
        </w:rPr>
        <w:t xml:space="preserve"> A</w:t>
      </w:r>
      <w:r>
        <w:rPr>
          <w:color w:val="000000"/>
          <w:lang w:eastAsia="zh-CN"/>
        </w:rPr>
        <w:t>不符合题意；</w:t>
      </w:r>
      <w:r>
        <w:rPr>
          <w:color w:val="000000"/>
          <w:lang w:eastAsia="zh-CN"/>
        </w:rPr>
        <w:t xml:space="preserve"> </w:t>
      </w:r>
    </w:p>
    <w:p w:rsidR="009E6F32">
      <w:pPr>
        <w:spacing w:after="0"/>
        <w:rPr>
          <w:lang w:eastAsia="zh-CN"/>
        </w:rPr>
      </w:pPr>
      <w:r>
        <w:rPr>
          <w:color w:val="000000"/>
          <w:lang w:eastAsia="zh-CN"/>
        </w:rPr>
        <w:t>B</w:t>
      </w:r>
      <w:r>
        <w:rPr>
          <w:color w:val="000000"/>
          <w:lang w:eastAsia="zh-CN"/>
        </w:rPr>
        <w:t>、图为禁止鸣笛标志，</w:t>
      </w:r>
      <w:r>
        <w:rPr>
          <w:color w:val="000000"/>
          <w:lang w:eastAsia="zh-CN"/>
        </w:rPr>
        <w:t>B</w:t>
      </w:r>
      <w:r>
        <w:rPr>
          <w:color w:val="000000"/>
          <w:lang w:eastAsia="zh-CN"/>
        </w:rPr>
        <w:t>不符合题意；</w:t>
      </w:r>
    </w:p>
    <w:p w:rsidR="009E6F32">
      <w:pPr>
        <w:spacing w:after="0"/>
        <w:rPr>
          <w:lang w:eastAsia="zh-CN"/>
        </w:rPr>
      </w:pPr>
      <w:r>
        <w:rPr>
          <w:color w:val="000000"/>
          <w:lang w:eastAsia="zh-CN"/>
        </w:rPr>
        <w:t>C</w:t>
      </w:r>
      <w:r>
        <w:rPr>
          <w:color w:val="000000"/>
          <w:lang w:eastAsia="zh-CN"/>
        </w:rPr>
        <w:t>、图为回收循环利用标志，</w:t>
      </w:r>
      <w:r>
        <w:rPr>
          <w:color w:val="000000"/>
          <w:lang w:eastAsia="zh-CN"/>
        </w:rPr>
        <w:t>C</w:t>
      </w:r>
      <w:r>
        <w:rPr>
          <w:color w:val="000000"/>
          <w:lang w:eastAsia="zh-CN"/>
        </w:rPr>
        <w:t>不符合题意；</w:t>
      </w:r>
    </w:p>
    <w:p w:rsidR="009E6F32">
      <w:pPr>
        <w:spacing w:after="0"/>
        <w:rPr>
          <w:lang w:eastAsia="zh-CN"/>
        </w:rPr>
      </w:pPr>
      <w:r>
        <w:rPr>
          <w:color w:val="000000"/>
          <w:lang w:eastAsia="zh-CN"/>
        </w:rPr>
        <w:t>D</w:t>
      </w:r>
      <w:r>
        <w:rPr>
          <w:color w:val="000000"/>
          <w:lang w:eastAsia="zh-CN"/>
        </w:rPr>
        <w:t>、图为节约用水标志，</w:t>
      </w:r>
      <w:r>
        <w:rPr>
          <w:color w:val="000000"/>
          <w:lang w:eastAsia="zh-CN"/>
        </w:rPr>
        <w:t>D</w:t>
      </w:r>
      <w:r>
        <w:rPr>
          <w:color w:val="000000"/>
          <w:lang w:eastAsia="zh-CN"/>
        </w:rPr>
        <w:t>符合题意。</w:t>
      </w:r>
    </w:p>
    <w:p w:rsidR="009E6F32">
      <w:pPr>
        <w:spacing w:after="0"/>
        <w:rPr>
          <w:lang w:eastAsia="zh-CN"/>
        </w:rPr>
      </w:pPr>
      <w:r>
        <w:rPr>
          <w:color w:val="000000"/>
          <w:lang w:eastAsia="zh-CN"/>
        </w:rPr>
        <w:t>故答案为：</w:t>
      </w:r>
      <w:r>
        <w:rPr>
          <w:color w:val="000000"/>
          <w:lang w:eastAsia="zh-CN"/>
        </w:rPr>
        <w:t>D</w:t>
      </w:r>
      <w:r>
        <w:rPr>
          <w:color w:val="000000"/>
          <w:lang w:eastAsia="zh-CN"/>
        </w:rPr>
        <w:t>。</w:t>
      </w:r>
    </w:p>
    <w:p w:rsidR="009E6F32">
      <w:pPr>
        <w:spacing w:after="0"/>
        <w:rPr>
          <w:lang w:eastAsia="zh-CN"/>
        </w:rPr>
      </w:pPr>
      <w:r>
        <w:rPr>
          <w:color w:val="000000"/>
          <w:lang w:eastAsia="zh-CN"/>
        </w:rPr>
        <w:t xml:space="preserve"> </w:t>
      </w:r>
      <w:r>
        <w:rPr>
          <w:lang w:eastAsia="zh-CN"/>
        </w:rPr>
        <w:br/>
      </w:r>
      <w:r>
        <w:rPr>
          <w:color w:val="000000"/>
          <w:lang w:eastAsia="zh-CN"/>
        </w:rPr>
        <w:t xml:space="preserve"> </w:t>
      </w:r>
      <w:r>
        <w:rPr>
          <w:color w:val="000000"/>
          <w:lang w:eastAsia="zh-CN"/>
        </w:rPr>
        <w:t>【分析】根据常见几种化学图标的含义分析；</w:t>
      </w:r>
      <w:r>
        <w:rPr>
          <w:lang w:eastAsia="zh-CN"/>
        </w:rPr>
        <w:br/>
      </w:r>
      <w:r>
        <w:rPr>
          <w:color w:val="000000"/>
          <w:lang w:eastAsia="zh-CN"/>
        </w:rPr>
        <w:t xml:space="preserve"> A</w:t>
      </w:r>
      <w:r>
        <w:rPr>
          <w:color w:val="000000"/>
          <w:lang w:eastAsia="zh-CN"/>
        </w:rPr>
        <w:t>、禁止吸烟的标志；</w:t>
      </w:r>
      <w:r>
        <w:rPr>
          <w:lang w:eastAsia="zh-CN"/>
        </w:rPr>
        <w:br/>
      </w:r>
      <w:r>
        <w:rPr>
          <w:color w:val="000000"/>
          <w:lang w:eastAsia="zh-CN"/>
        </w:rPr>
        <w:t xml:space="preserve"> B</w:t>
      </w:r>
      <w:r>
        <w:rPr>
          <w:color w:val="000000"/>
          <w:lang w:eastAsia="zh-CN"/>
        </w:rPr>
        <w:t>、禁止鸣笛的标志；</w:t>
      </w:r>
      <w:r>
        <w:rPr>
          <w:lang w:eastAsia="zh-CN"/>
        </w:rPr>
        <w:br/>
      </w:r>
      <w:r>
        <w:rPr>
          <w:color w:val="000000"/>
          <w:lang w:eastAsia="zh-CN"/>
        </w:rPr>
        <w:t xml:space="preserve"> C</w:t>
      </w:r>
      <w:r>
        <w:rPr>
          <w:color w:val="000000"/>
          <w:lang w:eastAsia="zh-CN"/>
        </w:rPr>
        <w:t>、回收循环利用的标志；</w:t>
      </w:r>
      <w:r>
        <w:rPr>
          <w:lang w:eastAsia="zh-CN"/>
        </w:rPr>
        <w:br/>
      </w:r>
      <w:r>
        <w:rPr>
          <w:color w:val="000000"/>
          <w:lang w:eastAsia="zh-CN"/>
        </w:rPr>
        <w:t xml:space="preserve"> D</w:t>
      </w:r>
      <w:r>
        <w:rPr>
          <w:color w:val="000000"/>
          <w:lang w:eastAsia="zh-CN"/>
        </w:rPr>
        <w:t>、我国的节水徽记。</w:t>
      </w:r>
    </w:p>
    <w:p w:rsidR="009E6F32">
      <w:pPr>
        <w:spacing w:after="0"/>
        <w:rPr>
          <w:lang w:eastAsia="zh-CN"/>
        </w:rPr>
      </w:pPr>
      <w:r>
        <w:rPr>
          <w:color w:val="000000"/>
          <w:lang w:eastAsia="zh-CN"/>
        </w:rPr>
        <w:t>2.</w:t>
      </w:r>
      <w:r>
        <w:rPr>
          <w:color w:val="0000FF"/>
          <w:lang w:eastAsia="zh-CN"/>
        </w:rPr>
        <w:t>【答案】</w:t>
      </w:r>
      <w:r>
        <w:rPr>
          <w:color w:val="000000"/>
          <w:lang w:eastAsia="zh-CN"/>
        </w:rPr>
        <w:t xml:space="preserve"> B   </w:t>
      </w:r>
    </w:p>
    <w:p w:rsidR="009E6F32">
      <w:pPr>
        <w:spacing w:after="0"/>
        <w:rPr>
          <w:lang w:eastAsia="zh-CN"/>
        </w:rPr>
      </w:pPr>
      <w:r>
        <w:rPr>
          <w:color w:val="0000FF"/>
          <w:lang w:eastAsia="zh-CN"/>
        </w:rPr>
        <w:t>【考点】</w:t>
      </w:r>
      <w:r>
        <w:rPr>
          <w:color w:val="000000"/>
          <w:lang w:eastAsia="zh-CN"/>
        </w:rPr>
        <w:t>空气的组成</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【解答】氮气约占空气体积的</w:t>
      </w:r>
      <w:r>
        <w:rPr>
          <w:color w:val="000000"/>
          <w:lang w:eastAsia="zh-CN"/>
        </w:rPr>
        <w:t>78%</w:t>
      </w:r>
      <w:r>
        <w:rPr>
          <w:color w:val="000000"/>
          <w:lang w:eastAsia="zh-CN"/>
        </w:rPr>
        <w:t>因此空气中含量最多的是氮气。</w:t>
      </w:r>
      <w:r>
        <w:rPr>
          <w:color w:val="000000"/>
          <w:lang w:eastAsia="zh-CN"/>
        </w:rPr>
        <w:t xml:space="preserve"> </w:t>
      </w:r>
    </w:p>
    <w:p w:rsidR="009E6F32">
      <w:pPr>
        <w:spacing w:after="0"/>
        <w:rPr>
          <w:lang w:eastAsia="zh-CN"/>
        </w:rPr>
      </w:pPr>
      <w:r>
        <w:rPr>
          <w:color w:val="000000"/>
          <w:lang w:eastAsia="zh-CN"/>
        </w:rPr>
        <w:t>故答案为：</w:t>
      </w:r>
      <w:r>
        <w:rPr>
          <w:color w:val="000000"/>
          <w:lang w:eastAsia="zh-CN"/>
        </w:rPr>
        <w:t>B</w:t>
      </w:r>
      <w:r>
        <w:rPr>
          <w:color w:val="000000"/>
          <w:lang w:eastAsia="zh-CN"/>
        </w:rPr>
        <w:t>。</w:t>
      </w:r>
    </w:p>
    <w:p w:rsidR="009E6F32">
      <w:pPr>
        <w:spacing w:after="0"/>
        <w:rPr>
          <w:lang w:eastAsia="zh-CN"/>
        </w:rPr>
      </w:pPr>
      <w:r>
        <w:rPr>
          <w:color w:val="000000"/>
          <w:lang w:eastAsia="zh-CN"/>
        </w:rPr>
        <w:t xml:space="preserve"> </w:t>
      </w:r>
      <w:r>
        <w:rPr>
          <w:color w:val="000000"/>
          <w:lang w:eastAsia="zh-CN"/>
        </w:rPr>
        <w:t>【分析】根据空气中各气体的成分进行分析</w:t>
      </w:r>
    </w:p>
    <w:p w:rsidR="009E6F32">
      <w:pPr>
        <w:spacing w:after="0"/>
        <w:rPr>
          <w:lang w:eastAsia="zh-CN"/>
        </w:rPr>
      </w:pPr>
      <w:r>
        <w:rPr>
          <w:color w:val="000000"/>
          <w:lang w:eastAsia="zh-CN"/>
        </w:rPr>
        <w:t>3.</w:t>
      </w:r>
      <w:r>
        <w:rPr>
          <w:color w:val="0000FF"/>
          <w:lang w:eastAsia="zh-CN"/>
        </w:rPr>
        <w:t>【答案】</w:t>
      </w:r>
      <w:r>
        <w:rPr>
          <w:color w:val="000000"/>
          <w:lang w:eastAsia="zh-CN"/>
        </w:rPr>
        <w:t xml:space="preserve"> B   </w:t>
      </w:r>
    </w:p>
    <w:p w:rsidR="009E6F32">
      <w:pPr>
        <w:spacing w:after="0"/>
        <w:rPr>
          <w:lang w:eastAsia="zh-CN"/>
        </w:rPr>
      </w:pPr>
      <w:r>
        <w:rPr>
          <w:color w:val="0000FF"/>
          <w:lang w:eastAsia="zh-CN"/>
        </w:rPr>
        <w:t>【考点】</w:t>
      </w:r>
      <w:r>
        <w:rPr>
          <w:color w:val="000000"/>
          <w:lang w:eastAsia="zh-CN"/>
        </w:rPr>
        <w:t>从组成上识别氧化物</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冰水混合物是一种物质，水是由氢元素和氧元素组成的，属于氧化物，故不符合题意；</w:t>
      </w:r>
      <w:r>
        <w:rPr>
          <w:color w:val="000000"/>
          <w:lang w:eastAsia="zh-CN"/>
        </w:rPr>
        <w:t xml:space="preserve"> </w:t>
      </w:r>
    </w:p>
    <w:p w:rsidR="009E6F32">
      <w:pPr>
        <w:spacing w:after="0"/>
        <w:rPr>
          <w:lang w:eastAsia="zh-CN"/>
        </w:rPr>
      </w:pPr>
      <w:r>
        <w:rPr>
          <w:color w:val="000000"/>
          <w:lang w:eastAsia="zh-CN"/>
        </w:rPr>
        <w:t>B. </w:t>
      </w:r>
      <w:r>
        <w:rPr>
          <w:color w:val="000000"/>
          <w:lang w:eastAsia="zh-CN"/>
        </w:rPr>
        <w:t>氧气是氧元素原子元素组成的纯净物，属于单质，故符合题意；</w:t>
      </w:r>
    </w:p>
    <w:p w:rsidR="009E6F32">
      <w:pPr>
        <w:spacing w:after="0"/>
        <w:rPr>
          <w:lang w:eastAsia="zh-CN"/>
        </w:rPr>
      </w:pPr>
      <w:r>
        <w:rPr>
          <w:color w:val="000000"/>
          <w:lang w:eastAsia="zh-CN"/>
        </w:rPr>
        <w:t>C. </w:t>
      </w:r>
      <w:r>
        <w:rPr>
          <w:color w:val="000000"/>
          <w:lang w:eastAsia="zh-CN"/>
        </w:rPr>
        <w:t>五氧化二磷是一种物质，是由磷元素和氧元素组成的，属于氧化物，故不符合题意；</w:t>
      </w:r>
    </w:p>
    <w:p w:rsidR="009E6F32">
      <w:pPr>
        <w:spacing w:after="0"/>
        <w:rPr>
          <w:lang w:eastAsia="zh-CN"/>
        </w:rPr>
      </w:pPr>
      <w:r>
        <w:rPr>
          <w:color w:val="000000"/>
          <w:lang w:eastAsia="zh-CN"/>
        </w:rPr>
        <w:t>D. </w:t>
      </w:r>
      <w:r>
        <w:rPr>
          <w:color w:val="000000"/>
          <w:lang w:eastAsia="zh-CN"/>
        </w:rPr>
        <w:t>二氧化碳是一种物质，是由磷元素和氧元素组成的，属于氧化物，故不符合题意；</w:t>
      </w:r>
    </w:p>
    <w:p w:rsidR="009E6F32">
      <w:pPr>
        <w:spacing w:after="0"/>
        <w:rPr>
          <w:lang w:eastAsia="zh-CN"/>
        </w:rPr>
      </w:pPr>
      <w:r>
        <w:rPr>
          <w:color w:val="000000"/>
          <w:lang w:eastAsia="zh-CN"/>
        </w:rPr>
        <w:t>故答案为：</w:t>
      </w:r>
      <w:r>
        <w:rPr>
          <w:color w:val="000000"/>
          <w:lang w:eastAsia="zh-CN"/>
        </w:rPr>
        <w:t xml:space="preserve"> B</w:t>
      </w:r>
      <w:r>
        <w:rPr>
          <w:color w:val="000000"/>
          <w:lang w:eastAsia="zh-CN"/>
        </w:rPr>
        <w:t>。</w:t>
      </w:r>
    </w:p>
    <w:p w:rsidR="009E6F32">
      <w:pPr>
        <w:spacing w:after="0"/>
        <w:rPr>
          <w:lang w:eastAsia="zh-CN"/>
        </w:rPr>
      </w:pPr>
      <w:r>
        <w:rPr>
          <w:color w:val="000000"/>
          <w:lang w:eastAsia="zh-CN"/>
        </w:rPr>
        <w:t>【分析】纯净物：有一种物质组成的物质；</w:t>
      </w:r>
      <w:r>
        <w:rPr>
          <w:lang w:eastAsia="zh-CN"/>
        </w:rPr>
        <w:br/>
      </w:r>
      <w:r>
        <w:rPr>
          <w:color w:val="000000"/>
          <w:lang w:eastAsia="zh-CN"/>
        </w:rPr>
        <w:t xml:space="preserve"> </w:t>
      </w:r>
      <w:r>
        <w:rPr>
          <w:color w:val="000000"/>
          <w:lang w:eastAsia="zh-CN"/>
        </w:rPr>
        <w:t>单质：只有一种元素组成的一种纯净物；</w:t>
      </w:r>
      <w:r>
        <w:rPr>
          <w:lang w:eastAsia="zh-CN"/>
        </w:rPr>
        <w:br/>
      </w:r>
      <w:r>
        <w:rPr>
          <w:color w:val="000000"/>
          <w:lang w:eastAsia="zh-CN"/>
        </w:rPr>
        <w:t xml:space="preserve"> </w:t>
      </w:r>
      <w:r>
        <w:rPr>
          <w:color w:val="000000"/>
          <w:lang w:eastAsia="zh-CN"/>
        </w:rPr>
        <w:t>氧化物：由两种元素（其中含有氧元素）组成的纯净物。</w:t>
      </w:r>
    </w:p>
    <w:p w:rsidR="009E6F32">
      <w:pPr>
        <w:spacing w:after="0"/>
        <w:rPr>
          <w:lang w:eastAsia="zh-CN"/>
        </w:rPr>
      </w:pPr>
      <w:r>
        <w:rPr>
          <w:color w:val="000000"/>
          <w:lang w:eastAsia="zh-CN"/>
        </w:rPr>
        <w:t>4.</w:t>
      </w:r>
      <w:r>
        <w:rPr>
          <w:color w:val="0000FF"/>
          <w:lang w:eastAsia="zh-CN"/>
        </w:rPr>
        <w:t>【答案】</w:t>
      </w:r>
      <w:r>
        <w:rPr>
          <w:color w:val="000000"/>
          <w:lang w:eastAsia="zh-CN"/>
        </w:rPr>
        <w:t xml:space="preserve"> D   </w:t>
      </w:r>
    </w:p>
    <w:p w:rsidR="009E6F32">
      <w:pPr>
        <w:spacing w:after="0"/>
        <w:rPr>
          <w:lang w:eastAsia="zh-CN"/>
        </w:rPr>
      </w:pPr>
      <w:r>
        <w:rPr>
          <w:color w:val="0000FF"/>
          <w:lang w:eastAsia="zh-CN"/>
        </w:rPr>
        <w:t>【考点】</w:t>
      </w:r>
      <w:r>
        <w:rPr>
          <w:color w:val="000000"/>
          <w:lang w:eastAsia="zh-CN"/>
        </w:rPr>
        <w:t>有关元素化合价的计算</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【解答】在化合物中，元素的正负化合价的代数和为零。五氧化二钒</w:t>
      </w:r>
      <w:r>
        <w:rPr>
          <w:color w:val="000000"/>
          <w:lang w:eastAsia="zh-CN"/>
        </w:rPr>
        <w:t>(V</w:t>
      </w:r>
      <w:r>
        <w:rPr>
          <w:color w:val="000000"/>
          <w:vertAlign w:val="subscript"/>
          <w:lang w:eastAsia="zh-CN"/>
        </w:rPr>
        <w:t>2</w:t>
      </w:r>
      <w:r>
        <w:rPr>
          <w:color w:val="000000"/>
          <w:lang w:eastAsia="zh-CN"/>
        </w:rPr>
        <w:t>O</w:t>
      </w:r>
      <w:r>
        <w:rPr>
          <w:color w:val="000000"/>
          <w:vertAlign w:val="subscript"/>
          <w:lang w:eastAsia="zh-CN"/>
        </w:rPr>
        <w:t>5</w:t>
      </w:r>
      <w:r>
        <w:rPr>
          <w:color w:val="000000"/>
          <w:lang w:eastAsia="zh-CN"/>
        </w:rPr>
        <w:t>)</w:t>
      </w:r>
      <w:r>
        <w:rPr>
          <w:color w:val="000000"/>
          <w:lang w:eastAsia="zh-CN"/>
        </w:rPr>
        <w:t>中氧元素的化合价为</w:t>
      </w:r>
      <w:r>
        <w:rPr>
          <w:color w:val="000000"/>
          <w:lang w:eastAsia="zh-CN"/>
        </w:rPr>
        <w:t>-2</w:t>
      </w:r>
      <w:r>
        <w:rPr>
          <w:color w:val="000000"/>
          <w:lang w:eastAsia="zh-CN"/>
        </w:rPr>
        <w:t>价，设钒元素的化合价为</w:t>
      </w:r>
      <w:r>
        <w:rPr>
          <w:color w:val="000000"/>
          <w:lang w:eastAsia="zh-CN"/>
        </w:rPr>
        <w:t>x</w:t>
      </w:r>
      <w:r>
        <w:rPr>
          <w:color w:val="000000"/>
          <w:lang w:eastAsia="zh-CN"/>
        </w:rPr>
        <w:t>，则（</w:t>
      </w:r>
      <w:r>
        <w:rPr>
          <w:color w:val="000000"/>
          <w:lang w:eastAsia="zh-CN"/>
        </w:rPr>
        <w:t>-2</w:t>
      </w:r>
      <w:r>
        <w:rPr>
          <w:color w:val="000000"/>
          <w:lang w:eastAsia="zh-CN"/>
        </w:rPr>
        <w:t>）</w:t>
      </w:r>
      <w:r>
        <w:rPr>
          <w:color w:val="000000"/>
          <w:lang w:eastAsia="zh-CN"/>
        </w:rPr>
        <w:t>×5+2x=0 ,x=+5</w:t>
      </w:r>
      <w:r>
        <w:rPr>
          <w:color w:val="000000"/>
          <w:lang w:eastAsia="zh-CN"/>
        </w:rPr>
        <w:t>。</w:t>
      </w:r>
      <w:r>
        <w:rPr>
          <w:color w:val="000000"/>
          <w:lang w:eastAsia="zh-CN"/>
        </w:rPr>
        <w:t xml:space="preserve"> </w:t>
      </w:r>
    </w:p>
    <w:p w:rsidR="009E6F32">
      <w:pPr>
        <w:spacing w:after="0"/>
        <w:rPr>
          <w:lang w:eastAsia="zh-CN"/>
        </w:rPr>
      </w:pPr>
      <w:r>
        <w:rPr>
          <w:color w:val="000000"/>
          <w:lang w:eastAsia="zh-CN"/>
        </w:rPr>
        <w:t>故答案为：</w:t>
      </w:r>
      <w:r>
        <w:rPr>
          <w:color w:val="000000"/>
          <w:lang w:eastAsia="zh-CN"/>
        </w:rPr>
        <w:t xml:space="preserve">D </w:t>
      </w:r>
      <w:r>
        <w:rPr>
          <w:color w:val="000000"/>
          <w:lang w:eastAsia="zh-CN"/>
        </w:rPr>
        <w:t>。</w:t>
      </w:r>
    </w:p>
    <w:p w:rsidR="009E6F32">
      <w:pPr>
        <w:spacing w:after="0"/>
        <w:rPr>
          <w:lang w:eastAsia="zh-CN"/>
        </w:rPr>
      </w:pPr>
      <w:r>
        <w:rPr>
          <w:color w:val="000000"/>
          <w:lang w:eastAsia="zh-CN"/>
        </w:rPr>
        <w:t>【分析】根据在化合物中，元素的</w:t>
      </w:r>
      <w:r>
        <w:rPr>
          <w:color w:val="000000"/>
          <w:lang w:eastAsia="zh-CN"/>
        </w:rPr>
        <w:t>正负化合价的代数和为零计算。</w:t>
      </w:r>
    </w:p>
    <w:p w:rsidR="009E6F32">
      <w:pPr>
        <w:spacing w:after="0"/>
        <w:rPr>
          <w:lang w:eastAsia="zh-CN"/>
        </w:rPr>
      </w:pPr>
      <w:r>
        <w:rPr>
          <w:color w:val="000000"/>
          <w:lang w:eastAsia="zh-CN"/>
        </w:rPr>
        <w:t>5.</w:t>
      </w:r>
      <w:r>
        <w:rPr>
          <w:color w:val="0000FF"/>
          <w:lang w:eastAsia="zh-CN"/>
        </w:rPr>
        <w:t>【答案】</w:t>
      </w:r>
      <w:r>
        <w:rPr>
          <w:color w:val="000000"/>
          <w:lang w:eastAsia="zh-CN"/>
        </w:rPr>
        <w:t xml:space="preserve"> A   </w:t>
      </w:r>
    </w:p>
    <w:p w:rsidR="009E6F32">
      <w:pPr>
        <w:spacing w:after="0"/>
        <w:rPr>
          <w:lang w:eastAsia="zh-CN"/>
        </w:rPr>
      </w:pPr>
      <w:r>
        <w:rPr>
          <w:color w:val="0000FF"/>
          <w:lang w:eastAsia="zh-CN"/>
        </w:rPr>
        <w:t>【考点】</w:t>
      </w:r>
      <w:r>
        <w:rPr>
          <w:color w:val="000000"/>
          <w:lang w:eastAsia="zh-CN"/>
        </w:rPr>
        <w:t>实验室常见的仪器及使用，药品的取用，过滤的原理、方法及其应用</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仪器连接的时候玻璃管胶管以及胶塞的连接需要在管口沾水，起到润滑的作用然后转动慢慢插入，故操作正确，符合题意；</w:t>
      </w:r>
      <w:r>
        <w:rPr>
          <w:color w:val="000000"/>
          <w:lang w:eastAsia="zh-CN"/>
        </w:rPr>
        <w:t xml:space="preserve"> </w:t>
      </w:r>
    </w:p>
    <w:p w:rsidR="009E6F32">
      <w:pPr>
        <w:spacing w:after="0"/>
        <w:rPr>
          <w:lang w:eastAsia="zh-CN"/>
        </w:rPr>
      </w:pPr>
      <w:r>
        <w:rPr>
          <w:color w:val="000000"/>
          <w:lang w:eastAsia="zh-CN"/>
        </w:rPr>
        <w:t>B. </w:t>
      </w:r>
      <w:r>
        <w:rPr>
          <w:color w:val="000000"/>
          <w:lang w:eastAsia="zh-CN"/>
        </w:rPr>
        <w:t>不能用力，不能直接压入，否则试管会破裂，故操作错误，不符合题意；</w:t>
      </w:r>
    </w:p>
    <w:p w:rsidR="009E6F32">
      <w:pPr>
        <w:spacing w:after="0"/>
        <w:rPr>
          <w:lang w:eastAsia="zh-CN"/>
        </w:rPr>
      </w:pPr>
      <w:r>
        <w:rPr>
          <w:color w:val="000000"/>
          <w:lang w:eastAsia="zh-CN"/>
        </w:rPr>
        <w:t xml:space="preserve">C. </w:t>
      </w:r>
      <w:r>
        <w:rPr>
          <w:color w:val="000000"/>
          <w:lang w:eastAsia="zh-CN"/>
        </w:rPr>
        <w:t>倾倒液体时，瓶塞要倒放在桌面上，否则瓶塞污染试剂，故操作错误，不符合题意；</w:t>
      </w:r>
    </w:p>
    <w:p w:rsidR="009E6F32">
      <w:pPr>
        <w:spacing w:after="0"/>
        <w:rPr>
          <w:lang w:eastAsia="zh-CN"/>
        </w:rPr>
      </w:pPr>
      <w:r>
        <w:rPr>
          <w:color w:val="000000"/>
          <w:lang w:eastAsia="zh-CN"/>
        </w:rPr>
        <w:t xml:space="preserve">D. </w:t>
      </w:r>
      <w:r>
        <w:rPr>
          <w:color w:val="000000"/>
          <w:lang w:eastAsia="zh-CN"/>
        </w:rPr>
        <w:t>过滤操作中，需要玻璃棒引流，故操作错误，不符合题意；</w:t>
      </w:r>
    </w:p>
    <w:p w:rsidR="009E6F32">
      <w:pPr>
        <w:spacing w:after="0"/>
        <w:rPr>
          <w:lang w:eastAsia="zh-CN"/>
        </w:rPr>
      </w:pPr>
      <w:r>
        <w:rPr>
          <w:color w:val="000000"/>
          <w:lang w:eastAsia="zh-CN"/>
        </w:rPr>
        <w:t>故答案为：</w:t>
      </w:r>
      <w:r>
        <w:rPr>
          <w:color w:val="000000"/>
          <w:lang w:eastAsia="zh-CN"/>
        </w:rPr>
        <w:t>A</w:t>
      </w:r>
      <w:r>
        <w:rPr>
          <w:color w:val="000000"/>
          <w:lang w:eastAsia="zh-CN"/>
        </w:rPr>
        <w:t>。</w:t>
      </w:r>
    </w:p>
    <w:p w:rsidR="009E6F32">
      <w:pPr>
        <w:spacing w:after="0"/>
        <w:rPr>
          <w:lang w:eastAsia="zh-CN"/>
        </w:rPr>
      </w:pPr>
      <w:r>
        <w:rPr>
          <w:color w:val="000000"/>
          <w:lang w:eastAsia="zh-CN"/>
        </w:rPr>
        <w:t>【分析】</w:t>
      </w:r>
      <w:r>
        <w:rPr>
          <w:color w:val="000000"/>
          <w:lang w:eastAsia="zh-CN"/>
        </w:rPr>
        <w:t>A</w:t>
      </w:r>
      <w:r>
        <w:rPr>
          <w:color w:val="000000"/>
          <w:lang w:eastAsia="zh-CN"/>
        </w:rPr>
        <w:t>、根据</w:t>
      </w:r>
      <w:r>
        <w:rPr>
          <w:color w:val="000000"/>
          <w:lang w:eastAsia="zh-CN"/>
        </w:rPr>
        <w:t>仪器连接的正确方法进行分析。</w:t>
      </w:r>
      <w:r>
        <w:rPr>
          <w:lang w:eastAsia="zh-CN"/>
        </w:rPr>
        <w:br/>
      </w:r>
      <w:r>
        <w:rPr>
          <w:color w:val="000000"/>
          <w:lang w:eastAsia="zh-CN"/>
        </w:rPr>
        <w:t xml:space="preserve"> B</w:t>
      </w:r>
      <w:r>
        <w:rPr>
          <w:color w:val="000000"/>
          <w:lang w:eastAsia="zh-CN"/>
        </w:rPr>
        <w:t>、根据连接胶塞的正确方法进行分析。</w:t>
      </w:r>
      <w:r>
        <w:rPr>
          <w:lang w:eastAsia="zh-CN"/>
        </w:rPr>
        <w:br/>
      </w:r>
      <w:r>
        <w:rPr>
          <w:color w:val="000000"/>
          <w:lang w:eastAsia="zh-CN"/>
        </w:rPr>
        <w:t xml:space="preserve"> C</w:t>
      </w:r>
      <w:r>
        <w:rPr>
          <w:color w:val="000000"/>
          <w:lang w:eastAsia="zh-CN"/>
        </w:rPr>
        <w:t>、液体药品取用是要</w:t>
      </w:r>
      <w:r>
        <w:rPr>
          <w:color w:val="000000"/>
          <w:lang w:eastAsia="zh-CN"/>
        </w:rPr>
        <w:t>“</w:t>
      </w:r>
      <w:r>
        <w:rPr>
          <w:color w:val="000000"/>
          <w:lang w:eastAsia="zh-CN"/>
        </w:rPr>
        <w:t>一贴（手心）二倒（放瓶塞）三倾斜</w:t>
      </w:r>
      <w:r>
        <w:rPr>
          <w:color w:val="000000"/>
          <w:lang w:eastAsia="zh-CN"/>
        </w:rPr>
        <w:t>”</w:t>
      </w:r>
      <w:r>
        <w:rPr>
          <w:color w:val="000000"/>
          <w:lang w:eastAsia="zh-CN"/>
        </w:rPr>
        <w:t>。</w:t>
      </w:r>
      <w:r>
        <w:rPr>
          <w:lang w:eastAsia="zh-CN"/>
        </w:rPr>
        <w:br/>
      </w:r>
      <w:r>
        <w:rPr>
          <w:color w:val="000000"/>
          <w:lang w:eastAsia="zh-CN"/>
        </w:rPr>
        <w:t xml:space="preserve"> D</w:t>
      </w:r>
      <w:r>
        <w:rPr>
          <w:color w:val="000000"/>
          <w:lang w:eastAsia="zh-CN"/>
        </w:rPr>
        <w:t>、根据过滤操作的注意事项进行分析。</w:t>
      </w:r>
    </w:p>
    <w:p w:rsidR="009E6F32">
      <w:pPr>
        <w:spacing w:after="0"/>
        <w:rPr>
          <w:lang w:eastAsia="zh-CN"/>
        </w:rPr>
      </w:pPr>
      <w:r>
        <w:rPr>
          <w:color w:val="000000"/>
          <w:lang w:eastAsia="zh-CN"/>
        </w:rPr>
        <w:t>6.</w:t>
      </w:r>
      <w:r>
        <w:rPr>
          <w:color w:val="0000FF"/>
          <w:lang w:eastAsia="zh-CN"/>
        </w:rPr>
        <w:t>【答案】</w:t>
      </w:r>
      <w:r>
        <w:rPr>
          <w:color w:val="000000"/>
          <w:lang w:eastAsia="zh-CN"/>
        </w:rPr>
        <w:t xml:space="preserve"> D   </w:t>
      </w:r>
    </w:p>
    <w:p w:rsidR="009E6F32">
      <w:pPr>
        <w:spacing w:after="0"/>
        <w:rPr>
          <w:lang w:eastAsia="zh-CN"/>
        </w:rPr>
      </w:pPr>
      <w:r>
        <w:rPr>
          <w:color w:val="0000FF"/>
          <w:lang w:eastAsia="zh-CN"/>
        </w:rPr>
        <w:t>【考点】</w:t>
      </w:r>
      <w:r>
        <w:rPr>
          <w:color w:val="000000"/>
          <w:lang w:eastAsia="zh-CN"/>
        </w:rPr>
        <w:t>分子的定义与分子的特性</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【解答】氢气是由氢分子构成的单质，所以能保持氢气化学性质的是氢分子，化学式为</w:t>
      </w:r>
      <w:r>
        <w:rPr>
          <w:color w:val="000000"/>
          <w:lang w:eastAsia="zh-CN"/>
        </w:rPr>
        <w:t>H</w:t>
      </w:r>
      <w:r>
        <w:rPr>
          <w:color w:val="000000"/>
          <w:vertAlign w:val="subscript"/>
          <w:lang w:eastAsia="zh-CN"/>
        </w:rPr>
        <w:t>2</w:t>
      </w:r>
      <w:r>
        <w:rPr>
          <w:color w:val="000000"/>
          <w:vertAlign w:val="subscript"/>
          <w:lang w:eastAsia="zh-CN"/>
        </w:rPr>
        <w:t>。</w:t>
      </w:r>
      <w:r>
        <w:rPr>
          <w:color w:val="000000"/>
          <w:lang w:eastAsia="zh-CN"/>
        </w:rPr>
        <w:t xml:space="preserve"> </w:t>
      </w:r>
    </w:p>
    <w:p w:rsidR="009E6F32">
      <w:pPr>
        <w:spacing w:after="0"/>
        <w:rPr>
          <w:lang w:eastAsia="zh-CN"/>
        </w:rPr>
      </w:pPr>
      <w:r>
        <w:rPr>
          <w:color w:val="000000"/>
          <w:lang w:eastAsia="zh-CN"/>
        </w:rPr>
        <w:t>故答案为：</w:t>
      </w:r>
      <w:r>
        <w:rPr>
          <w:color w:val="000000"/>
          <w:lang w:eastAsia="zh-CN"/>
        </w:rPr>
        <w:t>D</w:t>
      </w:r>
      <w:r>
        <w:rPr>
          <w:color w:val="000000"/>
          <w:lang w:eastAsia="zh-CN"/>
        </w:rPr>
        <w:t>。</w:t>
      </w:r>
    </w:p>
    <w:p w:rsidR="009E6F32">
      <w:pPr>
        <w:spacing w:after="0"/>
        <w:rPr>
          <w:lang w:eastAsia="zh-CN"/>
        </w:rPr>
      </w:pPr>
      <w:r>
        <w:rPr>
          <w:color w:val="000000"/>
          <w:lang w:eastAsia="zh-CN"/>
        </w:rPr>
        <w:t>【分析】分子是保持物质化学性质的最小粒子。</w:t>
      </w:r>
    </w:p>
    <w:p w:rsidR="009E6F32">
      <w:pPr>
        <w:spacing w:after="0"/>
        <w:rPr>
          <w:lang w:eastAsia="zh-CN"/>
        </w:rPr>
      </w:pPr>
      <w:r>
        <w:rPr>
          <w:color w:val="000000"/>
          <w:lang w:eastAsia="zh-CN"/>
        </w:rPr>
        <w:t>7.</w:t>
      </w:r>
      <w:r>
        <w:rPr>
          <w:color w:val="0000FF"/>
          <w:lang w:eastAsia="zh-CN"/>
        </w:rPr>
        <w:t>【答案】</w:t>
      </w:r>
      <w:r>
        <w:rPr>
          <w:color w:val="000000"/>
          <w:lang w:eastAsia="zh-CN"/>
        </w:rPr>
        <w:t xml:space="preserve"> A   </w:t>
      </w:r>
    </w:p>
    <w:p w:rsidR="009E6F32">
      <w:pPr>
        <w:spacing w:after="0"/>
        <w:rPr>
          <w:lang w:eastAsia="zh-CN"/>
        </w:rPr>
      </w:pPr>
      <w:r>
        <w:rPr>
          <w:color w:val="0000FF"/>
          <w:lang w:eastAsia="zh-CN"/>
        </w:rPr>
        <w:t>【考点】</w:t>
      </w:r>
      <w:r>
        <w:rPr>
          <w:color w:val="000000"/>
          <w:lang w:eastAsia="zh-CN"/>
        </w:rPr>
        <w:t>基础知识点归纳</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稀有气体化学性质不活泼，很难与物质发生反应，不是不与任何物质发生反应，故错误，符合题意；</w:t>
      </w:r>
      <w:r>
        <w:rPr>
          <w:color w:val="000000"/>
          <w:lang w:eastAsia="zh-CN"/>
        </w:rPr>
        <w:t xml:space="preserve"> </w:t>
      </w:r>
    </w:p>
    <w:p w:rsidR="009E6F32">
      <w:pPr>
        <w:spacing w:after="0"/>
        <w:rPr>
          <w:lang w:eastAsia="zh-CN"/>
        </w:rPr>
      </w:pPr>
      <w:r>
        <w:rPr>
          <w:color w:val="000000"/>
          <w:lang w:eastAsia="zh-CN"/>
        </w:rPr>
        <w:t>B. </w:t>
      </w:r>
      <w:r>
        <w:rPr>
          <w:color w:val="000000"/>
          <w:lang w:eastAsia="zh-CN"/>
        </w:rPr>
        <w:t>农业生产中不合理适用农药、化肥会对水体造成污染，液会对土壤造成污染，故正确，不符合题意；</w:t>
      </w:r>
    </w:p>
    <w:p w:rsidR="009E6F32">
      <w:pPr>
        <w:spacing w:after="0"/>
        <w:rPr>
          <w:lang w:eastAsia="zh-CN"/>
        </w:rPr>
      </w:pPr>
      <w:r>
        <w:rPr>
          <w:color w:val="000000"/>
          <w:lang w:eastAsia="zh-CN"/>
        </w:rPr>
        <w:t>C. </w:t>
      </w:r>
      <w:r>
        <w:rPr>
          <w:color w:val="000000"/>
          <w:lang w:eastAsia="zh-CN"/>
        </w:rPr>
        <w:t>食物腐烂是化学变化，因为有新物质生成，也就是分子发生了变化，故正确，不符合题意；</w:t>
      </w:r>
    </w:p>
    <w:p w:rsidR="009E6F32">
      <w:pPr>
        <w:spacing w:after="0"/>
        <w:rPr>
          <w:lang w:eastAsia="zh-CN"/>
        </w:rPr>
      </w:pPr>
      <w:r>
        <w:rPr>
          <w:color w:val="000000"/>
          <w:lang w:eastAsia="zh-CN"/>
        </w:rPr>
        <w:t>D. </w:t>
      </w:r>
      <w:r>
        <w:rPr>
          <w:color w:val="000000"/>
          <w:lang w:eastAsia="zh-CN"/>
        </w:rPr>
        <w:t>硫在氧气中燃烧发出蓝紫色火焰，故正确，不符合题意；</w:t>
      </w:r>
    </w:p>
    <w:p w:rsidR="009E6F32">
      <w:pPr>
        <w:spacing w:after="0"/>
        <w:rPr>
          <w:lang w:eastAsia="zh-CN"/>
        </w:rPr>
      </w:pPr>
      <w:r>
        <w:rPr>
          <w:color w:val="000000"/>
          <w:lang w:eastAsia="zh-CN"/>
        </w:rPr>
        <w:t>故答案为：</w:t>
      </w:r>
      <w:r>
        <w:rPr>
          <w:color w:val="000000"/>
          <w:lang w:eastAsia="zh-CN"/>
        </w:rPr>
        <w:t>A</w:t>
      </w:r>
      <w:r>
        <w:rPr>
          <w:color w:val="000000"/>
          <w:lang w:eastAsia="zh-CN"/>
        </w:rPr>
        <w:t>。</w:t>
      </w:r>
    </w:p>
    <w:p w:rsidR="009E6F32">
      <w:pPr>
        <w:spacing w:after="0"/>
        <w:rPr>
          <w:lang w:eastAsia="zh-CN"/>
        </w:rPr>
      </w:pPr>
      <w:r>
        <w:rPr>
          <w:color w:val="000000"/>
          <w:lang w:eastAsia="zh-CN"/>
        </w:rPr>
        <w:t>【分析】</w:t>
      </w:r>
      <w:r>
        <w:rPr>
          <w:color w:val="000000"/>
          <w:lang w:eastAsia="zh-CN"/>
        </w:rPr>
        <w:t>A</w:t>
      </w:r>
      <w:r>
        <w:rPr>
          <w:color w:val="000000"/>
          <w:lang w:eastAsia="zh-CN"/>
        </w:rPr>
        <w:t>、稀有气体不容易与物质发生反应。</w:t>
      </w:r>
      <w:r>
        <w:rPr>
          <w:lang w:eastAsia="zh-CN"/>
        </w:rPr>
        <w:br/>
      </w:r>
      <w:r>
        <w:rPr>
          <w:color w:val="000000"/>
          <w:lang w:eastAsia="zh-CN"/>
        </w:rPr>
        <w:t xml:space="preserve"> B</w:t>
      </w:r>
      <w:r>
        <w:rPr>
          <w:color w:val="000000"/>
          <w:lang w:eastAsia="zh-CN"/>
        </w:rPr>
        <w:t>、要合理使用化肥和农药。</w:t>
      </w:r>
      <w:r>
        <w:rPr>
          <w:lang w:eastAsia="zh-CN"/>
        </w:rPr>
        <w:br/>
      </w:r>
      <w:r>
        <w:rPr>
          <w:color w:val="000000"/>
          <w:lang w:eastAsia="zh-CN"/>
        </w:rPr>
        <w:t xml:space="preserve"> C</w:t>
      </w:r>
      <w:r>
        <w:rPr>
          <w:color w:val="000000"/>
          <w:lang w:eastAsia="zh-CN"/>
        </w:rPr>
        <w:t>、化学变化，是分子化分成原子，原子再重新组合成新分子的过程。</w:t>
      </w:r>
      <w:r>
        <w:rPr>
          <w:lang w:eastAsia="zh-CN"/>
        </w:rPr>
        <w:br/>
      </w:r>
      <w:r>
        <w:rPr>
          <w:color w:val="000000"/>
          <w:lang w:eastAsia="zh-CN"/>
        </w:rPr>
        <w:t xml:space="preserve"> D</w:t>
      </w:r>
      <w:r>
        <w:rPr>
          <w:color w:val="000000"/>
          <w:lang w:eastAsia="zh-CN"/>
        </w:rPr>
        <w:t>、根据硫在氧气中的反应进行分析。</w:t>
      </w:r>
    </w:p>
    <w:p w:rsidR="009E6F32">
      <w:pPr>
        <w:spacing w:after="0"/>
        <w:rPr>
          <w:lang w:eastAsia="zh-CN"/>
        </w:rPr>
      </w:pPr>
      <w:r>
        <w:rPr>
          <w:color w:val="000000"/>
          <w:lang w:eastAsia="zh-CN"/>
        </w:rPr>
        <w:t>8.</w:t>
      </w:r>
      <w:r>
        <w:rPr>
          <w:color w:val="0000FF"/>
          <w:lang w:eastAsia="zh-CN"/>
        </w:rPr>
        <w:t>【答案】</w:t>
      </w:r>
      <w:r>
        <w:rPr>
          <w:color w:val="000000"/>
          <w:lang w:eastAsia="zh-CN"/>
        </w:rPr>
        <w:t xml:space="preserve"> B   </w:t>
      </w:r>
    </w:p>
    <w:p w:rsidR="009E6F32">
      <w:pPr>
        <w:spacing w:after="0"/>
        <w:rPr>
          <w:lang w:eastAsia="zh-CN"/>
        </w:rPr>
      </w:pPr>
      <w:r>
        <w:rPr>
          <w:color w:val="0000FF"/>
          <w:lang w:eastAsia="zh-CN"/>
        </w:rPr>
        <w:t>【考点】</w:t>
      </w:r>
      <w:r>
        <w:rPr>
          <w:color w:val="000000"/>
          <w:lang w:eastAsia="zh-CN"/>
        </w:rPr>
        <w:t>化学式的书写及意义，化学式的相关计算</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乳酸菌是由三种元素组成的纯净物，属于化合物，故正确，不符合题意；</w:t>
      </w:r>
      <w:r>
        <w:rPr>
          <w:color w:val="000000"/>
          <w:lang w:eastAsia="zh-CN"/>
        </w:rPr>
        <w:t xml:space="preserve"> </w:t>
      </w:r>
    </w:p>
    <w:p w:rsidR="009E6F32">
      <w:pPr>
        <w:spacing w:after="0"/>
        <w:rPr>
          <w:lang w:eastAsia="zh-CN"/>
        </w:rPr>
      </w:pPr>
      <w:r>
        <w:rPr>
          <w:color w:val="000000"/>
          <w:lang w:eastAsia="zh-CN"/>
        </w:rPr>
        <w:t xml:space="preserve">B. </w:t>
      </w:r>
      <w:r>
        <w:rPr>
          <w:color w:val="000000"/>
          <w:lang w:eastAsia="zh-CN"/>
        </w:rPr>
        <w:t>一个乳酸苗分子由</w:t>
      </w:r>
      <w:r>
        <w:rPr>
          <w:color w:val="000000"/>
          <w:lang w:eastAsia="zh-CN"/>
        </w:rPr>
        <w:t>3</w:t>
      </w:r>
      <w:r>
        <w:rPr>
          <w:color w:val="000000"/>
          <w:lang w:eastAsia="zh-CN"/>
        </w:rPr>
        <w:t>个碳原子、</w:t>
      </w:r>
      <w:r>
        <w:rPr>
          <w:color w:val="000000"/>
          <w:lang w:eastAsia="zh-CN"/>
        </w:rPr>
        <w:t>6</w:t>
      </w:r>
      <w:r>
        <w:rPr>
          <w:color w:val="000000"/>
          <w:lang w:eastAsia="zh-CN"/>
        </w:rPr>
        <w:t>个氢原子、</w:t>
      </w:r>
      <w:r>
        <w:rPr>
          <w:color w:val="000000"/>
          <w:lang w:eastAsia="zh-CN"/>
        </w:rPr>
        <w:t>3</w:t>
      </w:r>
      <w:r>
        <w:rPr>
          <w:color w:val="000000"/>
          <w:lang w:eastAsia="zh-CN"/>
        </w:rPr>
        <w:t>个氧原子构成</w:t>
      </w:r>
      <w:r>
        <w:rPr>
          <w:color w:val="000000"/>
          <w:lang w:eastAsia="zh-CN"/>
        </w:rPr>
        <w:t xml:space="preserve"> </w:t>
      </w:r>
      <w:r>
        <w:rPr>
          <w:color w:val="000000"/>
          <w:lang w:eastAsia="zh-CN"/>
        </w:rPr>
        <w:t>，</w:t>
      </w:r>
      <w:r>
        <w:rPr>
          <w:color w:val="000000"/>
          <w:lang w:eastAsia="zh-CN"/>
        </w:rPr>
        <w:t> </w:t>
      </w:r>
      <w:r>
        <w:rPr>
          <w:color w:val="000000"/>
          <w:lang w:eastAsia="zh-CN"/>
        </w:rPr>
        <w:t>故错误，符合题意</w:t>
      </w:r>
      <w:r>
        <w:rPr>
          <w:color w:val="000000"/>
          <w:lang w:eastAsia="zh-CN"/>
        </w:rPr>
        <w:t xml:space="preserve">  </w:t>
      </w:r>
      <w:r>
        <w:rPr>
          <w:color w:val="000000"/>
          <w:lang w:eastAsia="zh-CN"/>
        </w:rPr>
        <w:t>；</w:t>
      </w:r>
      <w:r>
        <w:rPr>
          <w:lang w:eastAsia="zh-CN"/>
        </w:rPr>
        <w:br/>
      </w:r>
      <w:r>
        <w:rPr>
          <w:color w:val="000000"/>
          <w:lang w:eastAsia="zh-CN"/>
        </w:rPr>
        <w:t xml:space="preserve">                  </w:t>
      </w:r>
      <w:r>
        <w:rPr>
          <w:lang w:eastAsia="zh-CN"/>
        </w:rPr>
        <w:br/>
      </w:r>
      <w:r>
        <w:rPr>
          <w:color w:val="000000"/>
          <w:lang w:eastAsia="zh-CN"/>
        </w:rPr>
        <w:t xml:space="preserve"> C. </w:t>
      </w:r>
      <w:r>
        <w:rPr>
          <w:color w:val="000000"/>
          <w:lang w:eastAsia="zh-CN"/>
        </w:rPr>
        <w:t>乳酸苗的化学式中含有三种元素符号，所以乳酸苗由碳元素、氢元素、氧元素组成，故正确，不符合题意；</w:t>
      </w:r>
      <w:r>
        <w:rPr>
          <w:color w:val="000000"/>
          <w:lang w:eastAsia="zh-CN"/>
        </w:rPr>
        <w:t> </w:t>
      </w:r>
    </w:p>
    <w:p w:rsidR="009E6F32">
      <w:pPr>
        <w:spacing w:after="0"/>
        <w:rPr>
          <w:lang w:eastAsia="zh-CN"/>
        </w:rPr>
      </w:pPr>
      <w:r>
        <w:rPr>
          <w:color w:val="000000"/>
          <w:lang w:eastAsia="zh-CN"/>
        </w:rPr>
        <w:t xml:space="preserve">D. </w:t>
      </w:r>
      <w:r>
        <w:rPr>
          <w:color w:val="000000"/>
          <w:lang w:eastAsia="zh-CN"/>
        </w:rPr>
        <w:t>乳酸菌中碳、氢、氧元素原子个数比</w:t>
      </w:r>
      <w:r>
        <w:rPr>
          <w:color w:val="000000"/>
          <w:lang w:eastAsia="zh-CN"/>
        </w:rPr>
        <w:t>=3</w:t>
      </w:r>
      <w:r>
        <w:rPr>
          <w:color w:val="000000"/>
          <w:lang w:eastAsia="zh-CN"/>
        </w:rPr>
        <w:t>：</w:t>
      </w:r>
      <w:r>
        <w:rPr>
          <w:color w:val="000000"/>
          <w:lang w:eastAsia="zh-CN"/>
        </w:rPr>
        <w:t>6</w:t>
      </w:r>
      <w:r>
        <w:rPr>
          <w:color w:val="000000"/>
          <w:lang w:eastAsia="zh-CN"/>
        </w:rPr>
        <w:t>：</w:t>
      </w:r>
      <w:r>
        <w:rPr>
          <w:color w:val="000000"/>
          <w:lang w:eastAsia="zh-CN"/>
        </w:rPr>
        <w:t>3=1</w:t>
      </w:r>
      <w:r>
        <w:rPr>
          <w:color w:val="000000"/>
          <w:lang w:eastAsia="zh-CN"/>
        </w:rPr>
        <w:t>：</w:t>
      </w:r>
      <w:r>
        <w:rPr>
          <w:color w:val="000000"/>
          <w:lang w:eastAsia="zh-CN"/>
        </w:rPr>
        <w:t>2</w:t>
      </w:r>
      <w:r>
        <w:rPr>
          <w:color w:val="000000"/>
          <w:lang w:eastAsia="zh-CN"/>
        </w:rPr>
        <w:t>：</w:t>
      </w:r>
      <w:r>
        <w:rPr>
          <w:color w:val="000000"/>
          <w:lang w:eastAsia="zh-CN"/>
        </w:rPr>
        <w:t>1</w:t>
      </w:r>
      <w:r>
        <w:rPr>
          <w:color w:val="000000"/>
          <w:lang w:eastAsia="zh-CN"/>
        </w:rPr>
        <w:t>，故正确，</w:t>
      </w:r>
      <w:r>
        <w:rPr>
          <w:color w:val="000000"/>
          <w:lang w:eastAsia="zh-CN"/>
        </w:rPr>
        <w:t>不符合题意；</w:t>
      </w:r>
      <w:r>
        <w:rPr>
          <w:color w:val="000000"/>
          <w:lang w:eastAsia="zh-CN"/>
        </w:rPr>
        <w:t> </w:t>
      </w:r>
    </w:p>
    <w:p w:rsidR="009E6F32">
      <w:pPr>
        <w:spacing w:after="0"/>
        <w:rPr>
          <w:lang w:eastAsia="zh-CN"/>
        </w:rPr>
      </w:pPr>
      <w:r>
        <w:rPr>
          <w:color w:val="000000"/>
          <w:lang w:eastAsia="zh-CN"/>
        </w:rPr>
        <w:t>故答案为：</w:t>
      </w:r>
      <w:r>
        <w:rPr>
          <w:color w:val="000000"/>
          <w:lang w:eastAsia="zh-CN"/>
        </w:rPr>
        <w:t>B</w:t>
      </w:r>
      <w:r>
        <w:rPr>
          <w:color w:val="000000"/>
          <w:lang w:eastAsia="zh-CN"/>
        </w:rPr>
        <w:t>。</w:t>
      </w:r>
    </w:p>
    <w:p w:rsidR="009E6F32">
      <w:pPr>
        <w:spacing w:after="0"/>
        <w:rPr>
          <w:lang w:eastAsia="zh-CN"/>
        </w:rPr>
      </w:pPr>
      <w:r>
        <w:rPr>
          <w:color w:val="000000"/>
          <w:lang w:eastAsia="zh-CN"/>
        </w:rPr>
        <w:t>【分析】</w:t>
      </w:r>
      <w:r>
        <w:rPr>
          <w:color w:val="000000"/>
          <w:lang w:eastAsia="zh-CN"/>
        </w:rPr>
        <w:t>A</w:t>
      </w:r>
      <w:r>
        <w:rPr>
          <w:color w:val="000000"/>
          <w:lang w:eastAsia="zh-CN"/>
        </w:rPr>
        <w:t>、由不同种元素组成的纯净物是化合物。</w:t>
      </w:r>
      <w:r>
        <w:rPr>
          <w:lang w:eastAsia="zh-CN"/>
        </w:rPr>
        <w:br/>
      </w:r>
      <w:r>
        <w:rPr>
          <w:color w:val="000000"/>
          <w:lang w:eastAsia="zh-CN"/>
        </w:rPr>
        <w:t xml:space="preserve"> B</w:t>
      </w:r>
      <w:r>
        <w:rPr>
          <w:color w:val="000000"/>
          <w:lang w:eastAsia="zh-CN"/>
        </w:rPr>
        <w:t>、微观上，物质是由分子构成的，分子是由原子构成的。</w:t>
      </w:r>
      <w:r>
        <w:rPr>
          <w:lang w:eastAsia="zh-CN"/>
        </w:rPr>
        <w:br/>
      </w:r>
      <w:r>
        <w:rPr>
          <w:color w:val="000000"/>
          <w:lang w:eastAsia="zh-CN"/>
        </w:rPr>
        <w:t xml:space="preserve"> C</w:t>
      </w:r>
      <w:r>
        <w:rPr>
          <w:color w:val="000000"/>
          <w:lang w:eastAsia="zh-CN"/>
        </w:rPr>
        <w:t>、宏观上，物质是由元素组成的。</w:t>
      </w:r>
      <w:r>
        <w:rPr>
          <w:lang w:eastAsia="zh-CN"/>
        </w:rPr>
        <w:br/>
      </w:r>
      <w:r>
        <w:rPr>
          <w:color w:val="000000"/>
          <w:lang w:eastAsia="zh-CN"/>
        </w:rPr>
        <w:t xml:space="preserve"> D</w:t>
      </w:r>
      <w:r>
        <w:rPr>
          <w:color w:val="000000"/>
          <w:lang w:eastAsia="zh-CN"/>
        </w:rPr>
        <w:t>、物质化学式中，元素原子个数比等于原子的角码之比。</w:t>
      </w:r>
    </w:p>
    <w:p w:rsidR="009E6F32">
      <w:pPr>
        <w:spacing w:after="0"/>
        <w:rPr>
          <w:lang w:eastAsia="zh-CN"/>
        </w:rPr>
      </w:pPr>
      <w:r>
        <w:rPr>
          <w:color w:val="000000"/>
          <w:lang w:eastAsia="zh-CN"/>
        </w:rPr>
        <w:t>9.</w:t>
      </w:r>
      <w:r>
        <w:rPr>
          <w:color w:val="0000FF"/>
          <w:lang w:eastAsia="zh-CN"/>
        </w:rPr>
        <w:t>【答案】</w:t>
      </w:r>
      <w:r>
        <w:rPr>
          <w:color w:val="000000"/>
          <w:lang w:eastAsia="zh-CN"/>
        </w:rPr>
        <w:t xml:space="preserve"> D   </w:t>
      </w:r>
    </w:p>
    <w:p w:rsidR="009E6F32">
      <w:pPr>
        <w:spacing w:after="0"/>
        <w:rPr>
          <w:lang w:eastAsia="zh-CN"/>
        </w:rPr>
      </w:pPr>
      <w:r>
        <w:rPr>
          <w:color w:val="0000FF"/>
          <w:lang w:eastAsia="zh-CN"/>
        </w:rPr>
        <w:t>【考点】</w:t>
      </w:r>
      <w:r>
        <w:rPr>
          <w:color w:val="000000"/>
          <w:lang w:eastAsia="zh-CN"/>
        </w:rPr>
        <w:t>物质除杂或净化的探究，物质的鉴别、推断</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硬水和软水的检验：把肥皂水倒入水中搅拌，若水易起浮渣的为硬水，若泡沫较多的是软水，故方法正确，不符合题意；</w:t>
      </w:r>
      <w:r>
        <w:rPr>
          <w:color w:val="000000"/>
          <w:lang w:eastAsia="zh-CN"/>
        </w:rPr>
        <w:t xml:space="preserve"> </w:t>
      </w:r>
    </w:p>
    <w:p w:rsidR="009E6F32">
      <w:pPr>
        <w:spacing w:after="0"/>
        <w:rPr>
          <w:lang w:eastAsia="zh-CN"/>
        </w:rPr>
      </w:pPr>
      <w:r>
        <w:rPr>
          <w:color w:val="000000"/>
          <w:lang w:eastAsia="zh-CN"/>
        </w:rPr>
        <w:t xml:space="preserve">B. </w:t>
      </w:r>
      <w:r>
        <w:rPr>
          <w:color w:val="000000"/>
          <w:lang w:eastAsia="zh-CN"/>
        </w:rPr>
        <w:t>氧气具有助燃性，能使带火星的木条复燃。二氧化碳不支持燃烧，会使带火</w:t>
      </w:r>
      <w:r>
        <w:rPr>
          <w:color w:val="000000"/>
          <w:lang w:eastAsia="zh-CN"/>
        </w:rPr>
        <w:t>星的木条熄灭。所以用带火星的木条鉴别氧气和二氧化碳，故方法正确，不符合题意；</w:t>
      </w:r>
      <w:r>
        <w:rPr>
          <w:lang w:eastAsia="zh-CN"/>
        </w:rPr>
        <w:br/>
      </w:r>
      <w:r>
        <w:rPr>
          <w:color w:val="000000"/>
          <w:lang w:eastAsia="zh-CN"/>
        </w:rPr>
        <w:t xml:space="preserve"> </w:t>
      </w:r>
      <w:r>
        <w:rPr>
          <w:lang w:eastAsia="zh-CN"/>
        </w:rPr>
        <w:br/>
      </w:r>
      <w:r>
        <w:rPr>
          <w:color w:val="000000"/>
          <w:lang w:eastAsia="zh-CN"/>
        </w:rPr>
        <w:t xml:space="preserve"> C. </w:t>
      </w:r>
      <w:r>
        <w:rPr>
          <w:color w:val="000000"/>
          <w:lang w:eastAsia="zh-CN"/>
        </w:rPr>
        <w:t>泥沙不溶于水，食盐溶于水，则过滤法可分离，故方法正确，不符合题意；</w:t>
      </w:r>
    </w:p>
    <w:p w:rsidR="009E6F32">
      <w:pPr>
        <w:spacing w:after="0"/>
        <w:rPr>
          <w:lang w:eastAsia="zh-CN"/>
        </w:rPr>
      </w:pPr>
      <w:r>
        <w:rPr>
          <w:color w:val="000000"/>
          <w:lang w:eastAsia="zh-CN"/>
        </w:rPr>
        <w:t xml:space="preserve">D. </w:t>
      </w:r>
      <w:r>
        <w:rPr>
          <w:color w:val="000000"/>
          <w:lang w:eastAsia="zh-CN"/>
        </w:rPr>
        <w:t>食盐与白糖的颜色都是白色的，所以通过观察颜色无法鉴别食盐和白糖，故方法错误，符合题意；</w:t>
      </w:r>
    </w:p>
    <w:p w:rsidR="009E6F32">
      <w:pPr>
        <w:spacing w:after="0"/>
        <w:rPr>
          <w:lang w:eastAsia="zh-CN"/>
        </w:rPr>
      </w:pPr>
      <w:r>
        <w:rPr>
          <w:color w:val="000000"/>
          <w:lang w:eastAsia="zh-CN"/>
        </w:rPr>
        <w:t>故答案为：</w:t>
      </w:r>
      <w:r>
        <w:rPr>
          <w:color w:val="000000"/>
          <w:lang w:eastAsia="zh-CN"/>
        </w:rPr>
        <w:t>D</w:t>
      </w:r>
      <w:r>
        <w:rPr>
          <w:color w:val="000000"/>
          <w:lang w:eastAsia="zh-CN"/>
        </w:rPr>
        <w:t>。</w:t>
      </w:r>
    </w:p>
    <w:p w:rsidR="009E6F32">
      <w:pPr>
        <w:spacing w:after="0"/>
        <w:rPr>
          <w:lang w:eastAsia="zh-CN"/>
        </w:rPr>
      </w:pPr>
      <w:r>
        <w:rPr>
          <w:color w:val="000000"/>
          <w:lang w:eastAsia="zh-CN"/>
        </w:rPr>
        <w:t>【分析】（</w:t>
      </w:r>
      <w:r>
        <w:rPr>
          <w:color w:val="000000"/>
          <w:lang w:eastAsia="zh-CN"/>
        </w:rPr>
        <w:t>1</w:t>
      </w:r>
      <w:r>
        <w:rPr>
          <w:color w:val="000000"/>
          <w:lang w:eastAsia="zh-CN"/>
        </w:rPr>
        <w:t>）根据物质的特殊性质和特征反应，选择适当的试剂和方法，准确观察反应中的明显现象，如颜色的变化、沉淀的生成和溶解、气体的产生和气味、火焰的颜色等，进行鉴别。</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）除杂问题的解题关键是抓住除杂的必需条件，即加入的试剂只与杂质反应，而且反应后不引入新的杂质。</w:t>
      </w:r>
      <w:r>
        <w:rPr>
          <w:lang w:eastAsia="zh-CN"/>
        </w:rPr>
        <w:br/>
      </w:r>
      <w:r>
        <w:rPr>
          <w:color w:val="000000"/>
          <w:lang w:eastAsia="zh-CN"/>
        </w:rPr>
        <w:t xml:space="preserve">  </w:t>
      </w:r>
    </w:p>
    <w:p w:rsidR="009E6F32">
      <w:pPr>
        <w:spacing w:after="0"/>
        <w:rPr>
          <w:lang w:eastAsia="zh-CN"/>
        </w:rPr>
      </w:pPr>
      <w:r>
        <w:rPr>
          <w:color w:val="000000"/>
          <w:lang w:eastAsia="zh-CN"/>
        </w:rPr>
        <w:t>10.</w:t>
      </w:r>
      <w:r>
        <w:rPr>
          <w:color w:val="0000FF"/>
          <w:lang w:eastAsia="zh-CN"/>
        </w:rPr>
        <w:t>【答案】</w:t>
      </w:r>
      <w:r>
        <w:rPr>
          <w:color w:val="000000"/>
          <w:lang w:eastAsia="zh-CN"/>
        </w:rPr>
        <w:t xml:space="preserve"> A   </w:t>
      </w:r>
    </w:p>
    <w:p w:rsidR="009E6F32">
      <w:pPr>
        <w:spacing w:after="0"/>
        <w:rPr>
          <w:lang w:eastAsia="zh-CN"/>
        </w:rPr>
      </w:pPr>
      <w:r>
        <w:rPr>
          <w:color w:val="0000FF"/>
          <w:lang w:eastAsia="zh-CN"/>
        </w:rPr>
        <w:t>【考点】</w:t>
      </w:r>
      <w:r>
        <w:rPr>
          <w:color w:val="000000"/>
          <w:lang w:eastAsia="zh-CN"/>
        </w:rPr>
        <w:t>常见化学反应中的质量关系</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加热氯酸钾和二氧化锰的混合物制取氧气时，氯酸钾需要加热到一定温度下才会飞溅生成氧气和氯化钾，随着反应的进行，氯酸钾完全分解，氧气的质量不再增加，与图像对应，故题目中的图像是生成氧气质量的变化图。</w:t>
      </w:r>
      <w:r>
        <w:rPr>
          <w:color w:val="000000"/>
          <w:lang w:eastAsia="zh-CN"/>
        </w:rPr>
        <w:t xml:space="preserve"> </w:t>
      </w:r>
    </w:p>
    <w:p w:rsidR="009E6F32">
      <w:pPr>
        <w:spacing w:after="0"/>
        <w:rPr>
          <w:lang w:eastAsia="zh-CN"/>
        </w:rPr>
      </w:pPr>
      <w:r>
        <w:rPr>
          <w:color w:val="000000"/>
          <w:lang w:eastAsia="zh-CN"/>
        </w:rPr>
        <w:t>故答案为：</w:t>
      </w:r>
      <w:r>
        <w:rPr>
          <w:color w:val="000000"/>
          <w:lang w:eastAsia="zh-CN"/>
        </w:rPr>
        <w:t>A</w:t>
      </w:r>
      <w:r>
        <w:rPr>
          <w:color w:val="000000"/>
          <w:lang w:eastAsia="zh-CN"/>
        </w:rPr>
        <w:t>。</w:t>
      </w:r>
    </w:p>
    <w:p w:rsidR="009E6F32">
      <w:pPr>
        <w:spacing w:after="0"/>
        <w:rPr>
          <w:lang w:eastAsia="zh-CN"/>
        </w:rPr>
      </w:pPr>
      <w:r>
        <w:rPr>
          <w:color w:val="000000"/>
          <w:lang w:eastAsia="zh-CN"/>
        </w:rPr>
        <w:t>【分析】根据氯酸钾制取氧气的反应进行分析。</w:t>
      </w:r>
    </w:p>
    <w:p w:rsidR="009E6F32">
      <w:r>
        <w:rPr>
          <w:lang w:eastAsia="zh-CN"/>
        </w:rPr>
        <w:t>二、生活生产应用题</w:t>
      </w:r>
      <w:r>
        <w:rPr>
          <w:lang w:eastAsia="zh-CN"/>
        </w:rPr>
        <w:t>(</w:t>
      </w:r>
      <w:r>
        <w:rPr>
          <w:lang w:eastAsia="zh-CN"/>
        </w:rPr>
        <w:t>文字表达式每空</w:t>
      </w:r>
      <w:r>
        <w:rPr>
          <w:lang w:eastAsia="zh-CN"/>
        </w:rPr>
        <w:t>2</w:t>
      </w:r>
      <w:r>
        <w:rPr>
          <w:lang w:eastAsia="zh-CN"/>
        </w:rPr>
        <w:t>分，其余每空</w:t>
      </w:r>
      <w:r>
        <w:rPr>
          <w:lang w:eastAsia="zh-CN"/>
        </w:rPr>
        <w:t>1</w:t>
      </w:r>
      <w:r>
        <w:rPr>
          <w:lang w:eastAsia="zh-CN"/>
        </w:rPr>
        <w:t>分，共</w:t>
      </w:r>
      <w:r>
        <w:rPr>
          <w:lang w:eastAsia="zh-CN"/>
        </w:rPr>
        <w:t>16</w:t>
      </w:r>
      <w:r>
        <w:rPr>
          <w:lang w:eastAsia="zh-CN"/>
        </w:rPr>
        <w:t>分</w:t>
      </w:r>
      <w:r>
        <w:rPr>
          <w:lang w:eastAsia="zh-CN"/>
        </w:rPr>
        <w:t>。</w:t>
      </w:r>
      <w:r>
        <w:t>)</w:t>
      </w:r>
      <w:r>
        <w:t>，</w:t>
      </w:r>
      <w:r>
        <w:t xml:space="preserve">  </w:t>
      </w:r>
    </w:p>
    <w:p w:rsidR="009E6F32">
      <w:pPr>
        <w:spacing w:after="0"/>
        <w:rPr>
          <w:lang w:eastAsia="zh-CN"/>
        </w:rPr>
      </w:pPr>
      <w:r>
        <w:rPr>
          <w:color w:val="000000"/>
          <w:lang w:eastAsia="zh-CN"/>
        </w:rPr>
        <w:t>11.</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）氧气</w:t>
      </w:r>
      <w:r>
        <w:rPr>
          <w:lang w:eastAsia="zh-CN"/>
        </w:rPr>
        <w:br/>
      </w:r>
      <w:r>
        <w:rPr>
          <w:color w:val="000000"/>
          <w:lang w:eastAsia="zh-CN"/>
        </w:rPr>
        <w:t>（</w:t>
      </w:r>
      <w:r>
        <w:rPr>
          <w:color w:val="000000"/>
          <w:lang w:eastAsia="zh-CN"/>
        </w:rPr>
        <w:t>2</w:t>
      </w:r>
      <w:r>
        <w:rPr>
          <w:color w:val="000000"/>
          <w:lang w:eastAsia="zh-CN"/>
        </w:rPr>
        <w:t>）生活污水处理后排放等</w:t>
      </w:r>
      <w:r>
        <w:rPr>
          <w:lang w:eastAsia="zh-CN"/>
        </w:rPr>
        <w:br/>
      </w:r>
      <w:r>
        <w:rPr>
          <w:color w:val="000000"/>
          <w:lang w:eastAsia="zh-CN"/>
        </w:rPr>
        <w:t>（</w:t>
      </w:r>
      <w:r>
        <w:rPr>
          <w:color w:val="000000"/>
          <w:lang w:eastAsia="zh-CN"/>
        </w:rPr>
        <w:t>3</w:t>
      </w:r>
      <w:r>
        <w:rPr>
          <w:color w:val="000000"/>
          <w:lang w:eastAsia="zh-CN"/>
        </w:rPr>
        <w:t>）减少煤燃烧，减少空气污染</w:t>
      </w:r>
      <w:r>
        <w:rPr>
          <w:color w:val="000000"/>
          <w:lang w:eastAsia="zh-CN"/>
        </w:rPr>
        <w:t>(</w:t>
      </w:r>
      <w:r>
        <w:rPr>
          <w:color w:val="000000"/>
          <w:lang w:eastAsia="zh-CN"/>
        </w:rPr>
        <w:t>答案合理即可</w:t>
      </w:r>
      <w:r>
        <w:rPr>
          <w:color w:val="000000"/>
          <w:lang w:eastAsia="zh-CN"/>
        </w:rPr>
        <w:t xml:space="preserve">)   </w:t>
      </w:r>
    </w:p>
    <w:p w:rsidR="009E6F32">
      <w:pPr>
        <w:spacing w:after="0"/>
        <w:rPr>
          <w:lang w:eastAsia="zh-CN"/>
        </w:rPr>
      </w:pPr>
      <w:r>
        <w:rPr>
          <w:color w:val="0000FF"/>
          <w:lang w:eastAsia="zh-CN"/>
        </w:rPr>
        <w:t>【考点】</w:t>
      </w:r>
      <w:r>
        <w:rPr>
          <w:color w:val="000000"/>
          <w:lang w:eastAsia="zh-CN"/>
        </w:rPr>
        <w:t>空气的污染与防治</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）山更绿，植物的光合作用需要吸收空气中的水和二氧化碳，储存能量，释放出氧气气体，减少二氧化碳的含量，达到可净化空气的目的。</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、氧气；</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）水更清，需要减少对水的污染，防止水体的污染方法有，定期检测；生活污水、工厂污水先处理达标后，再排放；合理使用化肥和农药等。</w:t>
      </w:r>
      <w:r>
        <w:rPr>
          <w:lang w:eastAsia="zh-CN"/>
        </w:rPr>
        <w:br/>
      </w:r>
      <w:r>
        <w:rPr>
          <w:color w:val="000000"/>
          <w:lang w:eastAsia="zh-CN"/>
        </w:rPr>
        <w:t xml:space="preserve"> </w:t>
      </w:r>
      <w:r>
        <w:rPr>
          <w:color w:val="000000"/>
          <w:lang w:eastAsia="zh-CN"/>
        </w:rPr>
        <w:t>故答案为：生活污水、工厂污水先处理达标后，再排放等；</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）煤</w:t>
      </w:r>
      <w:r>
        <w:rPr>
          <w:color w:val="000000"/>
          <w:lang w:eastAsia="zh-CN"/>
        </w:rPr>
        <w:t xml:space="preserve"> </w:t>
      </w:r>
      <w:r>
        <w:rPr>
          <w:color w:val="000000"/>
          <w:lang w:eastAsia="zh-CN"/>
        </w:rPr>
        <w:t>的燃烧会生成大量的烟尘，放出二氧化硫，二氧化氮，一氧化碳等有毒的气体，污染空气。空</w:t>
      </w:r>
      <w:r>
        <w:rPr>
          <w:color w:val="000000"/>
          <w:lang w:eastAsia="zh-CN"/>
        </w:rPr>
        <w:t>气更清新，今年冬季我省在各所乡村学校推广锅炉</w:t>
      </w:r>
      <w:r>
        <w:rPr>
          <w:color w:val="000000"/>
          <w:lang w:eastAsia="zh-CN"/>
        </w:rPr>
        <w:t>“</w:t>
      </w:r>
      <w:r>
        <w:rPr>
          <w:color w:val="000000"/>
          <w:lang w:eastAsia="zh-CN"/>
        </w:rPr>
        <w:t>煤改电</w:t>
      </w:r>
      <w:r>
        <w:rPr>
          <w:color w:val="000000"/>
          <w:lang w:eastAsia="zh-CN"/>
        </w:rPr>
        <w:t>”</w:t>
      </w:r>
      <w:r>
        <w:rPr>
          <w:color w:val="000000"/>
          <w:lang w:eastAsia="zh-CN"/>
        </w:rPr>
        <w:t>，这样做的好处是减少煤燃烧，减少空气污染。</w:t>
      </w:r>
      <w:r>
        <w:rPr>
          <w:lang w:eastAsia="zh-CN"/>
        </w:rPr>
        <w:br/>
      </w:r>
      <w:r>
        <w:rPr>
          <w:color w:val="000000"/>
          <w:lang w:eastAsia="zh-CN"/>
        </w:rPr>
        <w:t xml:space="preserve"> </w:t>
      </w:r>
      <w:r>
        <w:rPr>
          <w:color w:val="000000"/>
          <w:lang w:eastAsia="zh-CN"/>
        </w:rPr>
        <w:t>故答案为：减少煤燃烧，减少空气污染；</w:t>
      </w:r>
      <w:r>
        <w:rPr>
          <w:color w:val="000000"/>
          <w:lang w:eastAsia="zh-CN"/>
        </w:rPr>
        <w:t xml:space="preserve"> </w:t>
      </w:r>
    </w:p>
    <w:p w:rsidR="009E6F32">
      <w:pPr>
        <w:spacing w:after="0"/>
        <w:rPr>
          <w:lang w:eastAsia="zh-CN"/>
        </w:rPr>
      </w:pPr>
      <w:r>
        <w:rPr>
          <w:color w:val="000000"/>
          <w:lang w:eastAsia="zh-CN"/>
        </w:rPr>
        <w:t>【分析】（</w:t>
      </w:r>
      <w:r>
        <w:rPr>
          <w:color w:val="000000"/>
          <w:lang w:eastAsia="zh-CN"/>
        </w:rPr>
        <w:t>1</w:t>
      </w:r>
      <w:r>
        <w:rPr>
          <w:color w:val="000000"/>
          <w:lang w:eastAsia="zh-CN"/>
        </w:rPr>
        <w:t>）根据植物的光合作用进行分析。</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）根据水污染的来源进行分析。</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）化石能源的燃烧会浪费资源，污染环境，应该多使用新能源。</w:t>
      </w:r>
    </w:p>
    <w:p w:rsidR="009E6F32">
      <w:pPr>
        <w:spacing w:after="0"/>
        <w:rPr>
          <w:lang w:eastAsia="zh-CN"/>
        </w:rPr>
      </w:pPr>
      <w:r>
        <w:rPr>
          <w:color w:val="000000"/>
          <w:lang w:eastAsia="zh-CN"/>
        </w:rPr>
        <w:t>12.</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）不停运动</w:t>
      </w:r>
      <w:r>
        <w:rPr>
          <w:lang w:eastAsia="zh-CN"/>
        </w:rPr>
        <w:br/>
      </w:r>
      <w:r>
        <w:rPr>
          <w:color w:val="000000"/>
          <w:lang w:eastAsia="zh-CN"/>
        </w:rPr>
        <w:t>（</w:t>
      </w:r>
      <w:r>
        <w:rPr>
          <w:color w:val="000000"/>
          <w:lang w:eastAsia="zh-CN"/>
        </w:rPr>
        <w:t>2</w:t>
      </w:r>
      <w:r>
        <w:rPr>
          <w:color w:val="000000"/>
          <w:lang w:eastAsia="zh-CN"/>
        </w:rPr>
        <w:t>）化学性质不活泼</w:t>
      </w:r>
      <w:r>
        <w:rPr>
          <w:lang w:eastAsia="zh-CN"/>
        </w:rPr>
        <w:br/>
      </w:r>
      <w:r>
        <w:rPr>
          <w:color w:val="000000"/>
          <w:lang w:eastAsia="zh-CN"/>
        </w:rPr>
        <w:t>（</w:t>
      </w:r>
      <w:r>
        <w:rPr>
          <w:color w:val="000000"/>
          <w:lang w:eastAsia="zh-CN"/>
        </w:rPr>
        <w:t>3</w:t>
      </w:r>
      <w:r>
        <w:rPr>
          <w:color w:val="000000"/>
          <w:lang w:eastAsia="zh-CN"/>
        </w:rPr>
        <w:t>）氧气能供给呼吸</w:t>
      </w:r>
      <w:r>
        <w:rPr>
          <w:color w:val="000000"/>
          <w:lang w:eastAsia="zh-CN"/>
        </w:rPr>
        <w:t xml:space="preserve">   </w:t>
      </w:r>
    </w:p>
    <w:p w:rsidR="009E6F32">
      <w:pPr>
        <w:spacing w:after="0"/>
        <w:rPr>
          <w:lang w:eastAsia="zh-CN"/>
        </w:rPr>
      </w:pPr>
      <w:r>
        <w:rPr>
          <w:color w:val="0000FF"/>
          <w:lang w:eastAsia="zh-CN"/>
        </w:rPr>
        <w:t>【考点】</w:t>
      </w:r>
      <w:r>
        <w:rPr>
          <w:color w:val="000000"/>
          <w:lang w:eastAsia="zh-CN"/>
        </w:rPr>
        <w:t>氧气的用途，氮气及稀有气体的用途，分子的定义</w:t>
      </w:r>
      <w:r>
        <w:rPr>
          <w:color w:val="000000"/>
          <w:lang w:eastAsia="zh-CN"/>
        </w:rPr>
        <w:t>与分子的特性</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）湿衣服晾干，从微观角度分析是因为水分子不停的运动，水分子不断的运动，离开了衣服，运动到空气中去了的结果。</w:t>
      </w:r>
      <w:r>
        <w:rPr>
          <w:lang w:eastAsia="zh-CN"/>
        </w:rPr>
        <w:br/>
      </w:r>
      <w:r>
        <w:rPr>
          <w:color w:val="000000"/>
          <w:lang w:eastAsia="zh-CN"/>
        </w:rPr>
        <w:t xml:space="preserve"> </w:t>
      </w:r>
      <w:r>
        <w:rPr>
          <w:color w:val="000000"/>
          <w:lang w:eastAsia="zh-CN"/>
        </w:rPr>
        <w:t>故答案为：不停的运动；</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）由于氮气的化学性质不活泼，不容易与其他物质发生化学变化，因此可作保护气，如灯泡中充氮气以延长使用寿命，食品包装中充氮气可以防腐等。</w:t>
      </w:r>
      <w:r>
        <w:rPr>
          <w:lang w:eastAsia="zh-CN"/>
        </w:rPr>
        <w:br/>
      </w:r>
      <w:r>
        <w:rPr>
          <w:color w:val="000000"/>
          <w:lang w:eastAsia="zh-CN"/>
        </w:rPr>
        <w:t xml:space="preserve"> </w:t>
      </w:r>
      <w:r>
        <w:rPr>
          <w:color w:val="000000"/>
          <w:lang w:eastAsia="zh-CN"/>
        </w:rPr>
        <w:t>故答案为：化学性质不活泼；</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人和动物呼吸需要氧气。登山运动员常携带氧气瓶是因为氧气能供给呼吸，高山海拔高，空气稀薄，相对来说氧气含量也就比在低海拔地区要低得多，如果不用氧气瓶给氧的话，很可能会发生慢性缺氧，对生命安全造成威胁。</w:t>
      </w:r>
      <w:r>
        <w:rPr>
          <w:lang w:eastAsia="zh-CN"/>
        </w:rPr>
        <w:br/>
      </w:r>
      <w:r>
        <w:rPr>
          <w:color w:val="000000"/>
          <w:lang w:eastAsia="zh-CN"/>
        </w:rPr>
        <w:t xml:space="preserve"> </w:t>
      </w:r>
      <w:r>
        <w:rPr>
          <w:color w:val="000000"/>
          <w:lang w:eastAsia="zh-CN"/>
        </w:rPr>
        <w:t>故答案为：氧气能供给呼吸；</w:t>
      </w:r>
      <w:r>
        <w:rPr>
          <w:color w:val="000000"/>
          <w:lang w:eastAsia="zh-CN"/>
        </w:rPr>
        <w:t xml:space="preserve"> </w:t>
      </w:r>
    </w:p>
    <w:p w:rsidR="009E6F32">
      <w:pPr>
        <w:spacing w:after="0"/>
        <w:rPr>
          <w:lang w:eastAsia="zh-CN"/>
        </w:rPr>
      </w:pPr>
      <w:r>
        <w:rPr>
          <w:color w:val="000000"/>
          <w:lang w:eastAsia="zh-CN"/>
        </w:rPr>
        <w:t>【分析】（</w:t>
      </w:r>
      <w:r>
        <w:rPr>
          <w:color w:val="000000"/>
          <w:lang w:eastAsia="zh-CN"/>
        </w:rPr>
        <w:t>1</w:t>
      </w:r>
      <w:r>
        <w:rPr>
          <w:color w:val="000000"/>
          <w:lang w:eastAsia="zh-CN"/>
        </w:rPr>
        <w:t>）分子不断的无规则的运动。</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）根据氮气的性质和用途进行分析。</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）根据氧气能供给呼吸进行分析。</w:t>
      </w:r>
    </w:p>
    <w:p w:rsidR="009E6F32">
      <w:pPr>
        <w:spacing w:after="0"/>
      </w:pPr>
      <w:r>
        <w:rPr>
          <w:color w:val="000000"/>
        </w:rPr>
        <w:t>13.</w:t>
      </w:r>
      <w:r>
        <w:rPr>
          <w:color w:val="0000FF"/>
        </w:rPr>
        <w:t>【答案】</w:t>
      </w:r>
      <w:r>
        <w:rPr>
          <w:color w:val="000000"/>
        </w:rPr>
        <w:t xml:space="preserve"> </w:t>
      </w:r>
      <m:oMath>
        <m:r>
          <w:rPr>
            <w:rFonts w:ascii="Cambria Math" w:hint="eastAsia"/>
            <w:lang w:eastAsia="zh-CN"/>
          </w:rPr>
          <m:t>碳</m:t>
        </m:r>
        <m:r>
          <w:rPr>
            <w:rFonts w:ascii="Cambria Math" w:hint="eastAsia"/>
            <w:lang w:eastAsia="zh-CN"/>
          </w:rPr>
          <m:t>+</m:t>
        </m:r>
        <m:r>
          <w:rPr>
            <w:rFonts w:ascii="Cambria Math" w:hint="eastAsia"/>
            <w:lang w:eastAsia="zh-CN"/>
          </w:rPr>
          <m:t>氧气</m:t>
        </m:r>
        <m:limLow>
          <m:limLowPr>
            <m:ctrlPr>
              <w:rPr>
                <w:rFonts w:ascii="Cambria Math" w:hAnsi="Cambria Math"/>
              </w:rPr>
            </m:ctrlPr>
          </m:limLowPr>
          <m:e>
            <m:limLow>
              <m:limLowPr>
                <m:ctrlPr>
                  <w:rPr>
                    <w:rFonts w:ascii="Cambria Math" w:hAnsi="Cambria Math"/>
                  </w:rPr>
                </m:ctrlPr>
              </m:limLowPr>
              <m:e>
                <m:r>
                  <w:rPr>
                    <w:rFonts w:ascii="Cambria Math" w:hint="eastAsia"/>
                    <w:lang w:eastAsia="zh-CN"/>
                  </w:rPr>
                  <m:t>点燃</m:t>
                </m:r>
              </m:e>
              <m:lim>
                <m:r>
                  <w:rPr>
                    <w:rFonts w:ascii="Cambria Math" w:hint="eastAsia"/>
                    <w:lang w:eastAsia="zh-CN"/>
                  </w:rPr>
                  <m:t>_</m:t>
                </m:r>
              </m:lim>
            </m:limLow>
          </m:e>
          <m:lim>
            <m:r>
              <w:rPr>
                <w:rFonts w:ascii="Cambria Math" w:hint="eastAsia"/>
                <w:lang w:eastAsia="zh-CN"/>
              </w:rPr>
              <m:t>_</m:t>
            </m:r>
          </m:lim>
        </m:limLow>
        <m:r>
          <w:rPr>
            <w:rFonts w:ascii="Cambria Math" w:hint="eastAsia"/>
            <w:lang w:eastAsia="zh-CN"/>
          </w:rPr>
          <m:t>二氧化碳</m:t>
        </m:r>
      </m:oMath>
      <w:r>
        <w:rPr>
          <w:color w:val="000000"/>
        </w:rPr>
        <w:t>；澄清石灰水</w:t>
      </w:r>
      <w:r>
        <w:rPr>
          <w:color w:val="000000"/>
        </w:rPr>
        <w:t xml:space="preserve">   </w:t>
      </w:r>
    </w:p>
    <w:p w:rsidR="009E6F32">
      <w:pPr>
        <w:spacing w:after="0"/>
        <w:rPr>
          <w:lang w:eastAsia="zh-CN"/>
        </w:rPr>
      </w:pPr>
      <w:r>
        <w:rPr>
          <w:color w:val="0000FF"/>
          <w:lang w:eastAsia="zh-CN"/>
        </w:rPr>
        <w:t>【考点】</w:t>
      </w:r>
      <w:r>
        <w:rPr>
          <w:color w:val="000000"/>
          <w:lang w:eastAsia="zh-CN"/>
        </w:rPr>
        <w:t>文字表达式，二氧化碳的检验和验满</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【解答】铜火锅是山西特色美食之一，铜火锅常用木炭做燃料，木炭燃烧反应会生成二氧化碳，其文字表达式是</w:t>
      </w:r>
      <m:oMath>
        <m:r>
          <m:rPr>
            <m:sty m:val="p"/>
          </m:rPr>
          <w:rPr>
            <w:rFonts w:ascii="Cambria Math" w:hint="eastAsia"/>
            <w:lang w:eastAsia="zh-CN"/>
          </w:rPr>
          <m:t>碳</m:t>
        </m:r>
        <m:r>
          <w:rPr>
            <w:rFonts w:ascii="Cambria Math" w:hint="eastAsia"/>
            <w:lang w:eastAsia="zh-CN"/>
          </w:rPr>
          <m:t>+</m:t>
        </m:r>
        <m:r>
          <m:rPr>
            <m:sty m:val="p"/>
          </m:rPr>
          <w:rPr>
            <w:rFonts w:ascii="Cambria Math" w:hint="eastAsia"/>
            <w:lang w:eastAsia="zh-CN"/>
          </w:rPr>
          <m:t>氧气</m:t>
        </m:r>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点燃</m:t>
            </m:r>
          </m:lim>
        </m:limUpp>
        <m:r>
          <m:rPr>
            <m:sty m:val="p"/>
          </m:rPr>
          <w:rPr>
            <w:rFonts w:ascii="Cambria Math" w:hint="eastAsia"/>
            <w:lang w:eastAsia="zh-CN"/>
          </w:rPr>
          <m:t>二氧化碳</m:t>
        </m:r>
      </m:oMath>
      <w:r>
        <w:rPr>
          <w:color w:val="000000"/>
          <w:lang w:eastAsia="zh-CN"/>
        </w:rPr>
        <w:t xml:space="preserve">  </w:t>
      </w:r>
      <w:r>
        <w:rPr>
          <w:color w:val="000000"/>
          <w:lang w:eastAsia="zh-CN"/>
        </w:rPr>
        <w:t>，</w:t>
      </w:r>
      <w:r>
        <w:rPr>
          <w:color w:val="000000"/>
          <w:lang w:eastAsia="zh-CN"/>
        </w:rPr>
        <w:t xml:space="preserve"> </w:t>
      </w:r>
      <w:r>
        <w:rPr>
          <w:color w:val="000000"/>
          <w:lang w:eastAsia="zh-CN"/>
        </w:rPr>
        <w:t>检验木炭燃烧的生成物质可以用澄清石灰水，氧气二氧化碳能使澄清石灰水变浑浊。</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w:t>
      </w:r>
      <m:oMath>
        <m:r>
          <m:rPr>
            <m:sty m:val="p"/>
          </m:rPr>
          <w:rPr>
            <w:rFonts w:ascii="Cambria Math" w:hint="eastAsia"/>
            <w:lang w:eastAsia="zh-CN"/>
          </w:rPr>
          <m:t>碳</m:t>
        </m:r>
        <m:r>
          <w:rPr>
            <w:rFonts w:ascii="Cambria Math" w:hint="eastAsia"/>
            <w:lang w:eastAsia="zh-CN"/>
          </w:rPr>
          <m:t>+</m:t>
        </m:r>
        <m:r>
          <m:rPr>
            <m:sty m:val="p"/>
          </m:rPr>
          <w:rPr>
            <w:rFonts w:ascii="Cambria Math" w:hint="eastAsia"/>
            <w:lang w:eastAsia="zh-CN"/>
          </w:rPr>
          <m:t>氧气</m:t>
        </m:r>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点燃</m:t>
            </m:r>
          </m:lim>
        </m:limUpp>
        <m:r>
          <m:rPr>
            <m:sty m:val="p"/>
          </m:rPr>
          <w:rPr>
            <w:rFonts w:ascii="Cambria Math" w:hint="eastAsia"/>
            <w:lang w:eastAsia="zh-CN"/>
          </w:rPr>
          <m:t>二氧化碳</m:t>
        </m:r>
      </m:oMath>
      <w:r>
        <w:rPr>
          <w:color w:val="000000"/>
          <w:lang w:eastAsia="zh-CN"/>
        </w:rPr>
        <w:t>；</w:t>
      </w:r>
      <w:r>
        <w:rPr>
          <w:color w:val="000000"/>
          <w:lang w:eastAsia="zh-CN"/>
        </w:rPr>
        <w:t>2</w:t>
      </w:r>
      <w:r>
        <w:rPr>
          <w:color w:val="000000"/>
          <w:lang w:eastAsia="zh-CN"/>
        </w:rPr>
        <w:t>、澄清石灰水；</w:t>
      </w:r>
      <w:r>
        <w:rPr>
          <w:color w:val="000000"/>
          <w:lang w:eastAsia="zh-CN"/>
        </w:rPr>
        <w:t xml:space="preserve"> </w:t>
      </w:r>
    </w:p>
    <w:p w:rsidR="009E6F32">
      <w:pPr>
        <w:spacing w:after="0"/>
        <w:rPr>
          <w:lang w:eastAsia="zh-CN"/>
        </w:rPr>
      </w:pPr>
      <w:r>
        <w:rPr>
          <w:lang w:eastAsia="zh-CN"/>
        </w:rPr>
        <w:br/>
      </w:r>
      <w:r>
        <w:rPr>
          <w:color w:val="000000"/>
          <w:lang w:eastAsia="zh-CN"/>
        </w:rPr>
        <w:t xml:space="preserve"> </w:t>
      </w:r>
      <w:r>
        <w:rPr>
          <w:color w:val="000000"/>
          <w:lang w:eastAsia="zh-CN"/>
        </w:rPr>
        <w:t>【分析】根据碳与氧气的反应，二氧化碳的性质进行分析。</w:t>
      </w:r>
    </w:p>
    <w:p w:rsidR="009E6F32">
      <w:pPr>
        <w:spacing w:after="0"/>
      </w:pPr>
      <w:r>
        <w:rPr>
          <w:color w:val="000000"/>
        </w:rPr>
        <w:t>14.</w:t>
      </w:r>
      <w:r>
        <w:rPr>
          <w:color w:val="0000FF"/>
        </w:rPr>
        <w:t>【答案】</w:t>
      </w:r>
      <w:r>
        <w:rPr>
          <w:color w:val="000000"/>
        </w:rPr>
        <w:t xml:space="preserve"> </w:t>
      </w:r>
      <w:r>
        <w:rPr>
          <w:color w:val="000000"/>
        </w:rPr>
        <w:t>（</w:t>
      </w:r>
      <w:r>
        <w:rPr>
          <w:color w:val="000000"/>
        </w:rPr>
        <w:t>1</w:t>
      </w:r>
      <w:r>
        <w:rPr>
          <w:color w:val="000000"/>
        </w:rPr>
        <w:t>）</w:t>
      </w:r>
      <w:r>
        <w:rPr>
          <w:color w:val="000000"/>
        </w:rPr>
        <w:t>6.941</w:t>
      </w:r>
      <w:r>
        <w:br/>
      </w:r>
      <w:r>
        <w:rPr>
          <w:color w:val="000000"/>
        </w:rPr>
        <w:t>（</w:t>
      </w:r>
      <w:r>
        <w:rPr>
          <w:color w:val="000000"/>
        </w:rPr>
        <w:t>2</w:t>
      </w:r>
      <w:r>
        <w:rPr>
          <w:color w:val="000000"/>
        </w:rPr>
        <w:t>）</w:t>
      </w:r>
      <w:r>
        <w:rPr>
          <w:color w:val="000000"/>
        </w:rPr>
        <w:t>A</w:t>
      </w:r>
      <w:r>
        <w:br/>
      </w:r>
      <w:r>
        <w:rPr>
          <w:color w:val="000000"/>
        </w:rPr>
        <w:t>（</w:t>
      </w:r>
      <w:r>
        <w:rPr>
          <w:color w:val="000000"/>
        </w:rPr>
        <w:t>3</w:t>
      </w:r>
      <w:r>
        <w:rPr>
          <w:color w:val="000000"/>
        </w:rPr>
        <w:t>）</w:t>
      </w:r>
      <w:r>
        <w:rPr>
          <w:color w:val="000000"/>
        </w:rPr>
        <w:t xml:space="preserve">AC   </w:t>
      </w:r>
    </w:p>
    <w:p w:rsidR="009E6F32">
      <w:pPr>
        <w:spacing w:after="0"/>
        <w:rPr>
          <w:lang w:eastAsia="zh-CN"/>
        </w:rPr>
      </w:pPr>
      <w:r>
        <w:rPr>
          <w:color w:val="0000FF"/>
          <w:lang w:eastAsia="zh-CN"/>
        </w:rPr>
        <w:t>【考点】</w:t>
      </w:r>
      <w:r>
        <w:rPr>
          <w:color w:val="000000"/>
          <w:lang w:eastAsia="zh-CN"/>
        </w:rPr>
        <w:t>原子结构示意图与离子结构示意图，元素周期表的特点及其应用</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）在元素周期表中，元素名称左上角的</w:t>
      </w:r>
      <w:r>
        <w:rPr>
          <w:color w:val="000000"/>
          <w:lang w:eastAsia="zh-CN"/>
        </w:rPr>
        <w:t>数字为原子的序数，右上角是该元素的符号。名称下边的数值是原子的相对原子质量，由题中信息可知，锂的相对原子质量为</w:t>
      </w:r>
      <w:r>
        <w:rPr>
          <w:color w:val="000000"/>
          <w:lang w:eastAsia="zh-CN"/>
        </w:rPr>
        <w:t>6.941</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）具有稳定结构的原子彼此化学性质相似，不是稳定结构的原子，最外层电子数相同的化学性质相似。</w:t>
      </w:r>
      <w:r>
        <w:rPr>
          <w:color w:val="000000"/>
          <w:lang w:eastAsia="zh-CN"/>
        </w:rPr>
        <w:t>与锂元素具有相似化学性质的是</w:t>
      </w:r>
      <w:r>
        <w:rPr>
          <w:color w:val="000000"/>
          <w:lang w:eastAsia="zh-CN"/>
        </w:rPr>
        <w:t>A</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）质子数决定元素的种类，在</w:t>
      </w:r>
      <w:r>
        <w:rPr>
          <w:color w:val="000000"/>
          <w:lang w:eastAsia="zh-CN"/>
        </w:rPr>
        <w:t>A</w:t>
      </w:r>
      <w:r>
        <w:rPr>
          <w:color w:val="000000"/>
          <w:lang w:eastAsia="zh-CN"/>
        </w:rPr>
        <w:t>、</w:t>
      </w:r>
      <w:r>
        <w:rPr>
          <w:color w:val="000000"/>
          <w:lang w:eastAsia="zh-CN"/>
        </w:rPr>
        <w:t>B</w:t>
      </w:r>
      <w:r>
        <w:rPr>
          <w:color w:val="000000"/>
          <w:lang w:eastAsia="zh-CN"/>
        </w:rPr>
        <w:t>、</w:t>
      </w:r>
      <w:r>
        <w:rPr>
          <w:color w:val="000000"/>
          <w:lang w:eastAsia="zh-CN"/>
        </w:rPr>
        <w:t>C</w:t>
      </w:r>
      <w:r>
        <w:rPr>
          <w:color w:val="000000"/>
          <w:lang w:eastAsia="zh-CN"/>
        </w:rPr>
        <w:t>三种粒子中属于同种元素的是</w:t>
      </w:r>
      <w:r>
        <w:rPr>
          <w:color w:val="000000"/>
          <w:lang w:eastAsia="zh-CN"/>
        </w:rPr>
        <w:t>AC</w:t>
      </w:r>
      <w:r>
        <w:rPr>
          <w:color w:val="000000"/>
          <w:lang w:eastAsia="zh-CN"/>
        </w:rPr>
        <w:t>。</w:t>
      </w:r>
      <w:r>
        <w:rPr>
          <w:lang w:eastAsia="zh-CN"/>
        </w:rPr>
        <w:br/>
      </w:r>
      <w:r>
        <w:rPr>
          <w:color w:val="000000"/>
          <w:lang w:eastAsia="zh-CN"/>
        </w:rPr>
        <w:t xml:space="preserve"> </w:t>
      </w:r>
      <w:r>
        <w:rPr>
          <w:lang w:eastAsia="zh-CN"/>
        </w:rPr>
        <w:br/>
      </w:r>
      <w:r>
        <w:rPr>
          <w:color w:val="000000"/>
          <w:lang w:eastAsia="zh-CN"/>
        </w:rPr>
        <w:t xml:space="preserve"> </w:t>
      </w:r>
      <w:r>
        <w:rPr>
          <w:color w:val="000000"/>
          <w:lang w:eastAsia="zh-CN"/>
        </w:rPr>
        <w:t>【分析】（</w:t>
      </w:r>
      <w:r>
        <w:rPr>
          <w:color w:val="000000"/>
          <w:lang w:eastAsia="zh-CN"/>
        </w:rPr>
        <w:t>1</w:t>
      </w:r>
      <w:r>
        <w:rPr>
          <w:color w:val="000000"/>
          <w:lang w:eastAsia="zh-CN"/>
        </w:rPr>
        <w:t>）根据元素周期表可知，汉字下边的数值是原子的相对原子质量，相对原子质量的单位是</w:t>
      </w:r>
      <w:r>
        <w:rPr>
          <w:color w:val="000000"/>
          <w:lang w:eastAsia="zh-CN"/>
        </w:rPr>
        <w:t>“1”</w:t>
      </w:r>
      <w:r>
        <w:rPr>
          <w:color w:val="000000"/>
          <w:lang w:eastAsia="zh-CN"/>
        </w:rPr>
        <w:t>，通常不写。</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）原子的最外层电子数决定元素的化学性质。</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）元素的种类</w:t>
      </w:r>
      <w:r>
        <w:rPr>
          <w:color w:val="000000"/>
          <w:lang w:eastAsia="zh-CN"/>
        </w:rPr>
        <w:t>取决于原子的质子数。</w:t>
      </w:r>
    </w:p>
    <w:p w:rsidR="009E6F32">
      <w:pPr>
        <w:spacing w:after="0"/>
        <w:rPr>
          <w:lang w:eastAsia="zh-CN"/>
        </w:rPr>
      </w:pPr>
      <w:r>
        <w:rPr>
          <w:color w:val="000000"/>
          <w:lang w:eastAsia="zh-CN"/>
        </w:rPr>
        <w:t>15.</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）混合物</w:t>
      </w:r>
      <w:r>
        <w:rPr>
          <w:lang w:eastAsia="zh-CN"/>
        </w:rPr>
        <w:br/>
      </w:r>
      <w:r>
        <w:rPr>
          <w:color w:val="000000"/>
          <w:lang w:eastAsia="zh-CN"/>
        </w:rPr>
        <w:t>（</w:t>
      </w:r>
      <w:r>
        <w:rPr>
          <w:color w:val="000000"/>
          <w:lang w:eastAsia="zh-CN"/>
        </w:rPr>
        <w:t>2</w:t>
      </w:r>
      <w:r>
        <w:rPr>
          <w:color w:val="000000"/>
          <w:lang w:eastAsia="zh-CN"/>
        </w:rPr>
        <w:t>）吸附</w:t>
      </w:r>
      <w:r>
        <w:rPr>
          <w:lang w:eastAsia="zh-CN"/>
        </w:rPr>
        <w:br/>
      </w:r>
      <w:r>
        <w:rPr>
          <w:color w:val="000000"/>
          <w:lang w:eastAsia="zh-CN"/>
        </w:rPr>
        <w:t>（</w:t>
      </w:r>
      <w:r>
        <w:rPr>
          <w:color w:val="000000"/>
          <w:lang w:eastAsia="zh-CN"/>
        </w:rPr>
        <w:t>3</w:t>
      </w:r>
      <w:r>
        <w:rPr>
          <w:color w:val="000000"/>
          <w:lang w:eastAsia="zh-CN"/>
        </w:rPr>
        <w:t>）</w:t>
      </w:r>
      <w:r>
        <w:rPr>
          <w:color w:val="000000"/>
          <w:lang w:eastAsia="zh-CN"/>
        </w:rPr>
        <w:t>c</w:t>
      </w:r>
      <w:r>
        <w:rPr>
          <w:lang w:eastAsia="zh-CN"/>
        </w:rPr>
        <w:br/>
      </w:r>
      <w:r>
        <w:rPr>
          <w:color w:val="000000"/>
          <w:lang w:eastAsia="zh-CN"/>
        </w:rPr>
        <w:t>（</w:t>
      </w:r>
      <w:r>
        <w:rPr>
          <w:color w:val="000000"/>
          <w:lang w:eastAsia="zh-CN"/>
        </w:rPr>
        <w:t>4</w:t>
      </w:r>
      <w:r>
        <w:rPr>
          <w:color w:val="000000"/>
          <w:lang w:eastAsia="zh-CN"/>
        </w:rPr>
        <w:t>）煮沸</w:t>
      </w:r>
      <w:r>
        <w:rPr>
          <w:color w:val="000000"/>
          <w:lang w:eastAsia="zh-CN"/>
        </w:rPr>
        <w:t xml:space="preserve">   </w:t>
      </w:r>
    </w:p>
    <w:p w:rsidR="009E6F32">
      <w:pPr>
        <w:spacing w:after="0"/>
        <w:rPr>
          <w:lang w:eastAsia="zh-CN"/>
        </w:rPr>
      </w:pPr>
      <w:r>
        <w:rPr>
          <w:color w:val="0000FF"/>
          <w:lang w:eastAsia="zh-CN"/>
        </w:rPr>
        <w:t>【考点】</w:t>
      </w:r>
      <w:r>
        <w:rPr>
          <w:color w:val="000000"/>
          <w:lang w:eastAsia="zh-CN"/>
        </w:rPr>
        <w:t>水的净化</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）自来水经过直饮机和除去了色素，异味，小的颗粒，杀死了细菌，但是水仍有大量的可溶性的离子存在，水依然是含有许多物质，是混合物。</w:t>
      </w:r>
      <w:r>
        <w:rPr>
          <w:lang w:eastAsia="zh-CN"/>
        </w:rPr>
        <w:br/>
      </w:r>
      <w:r>
        <w:rPr>
          <w:color w:val="000000"/>
          <w:lang w:eastAsia="zh-CN"/>
        </w:rPr>
        <w:t xml:space="preserve"> </w:t>
      </w:r>
      <w:r>
        <w:rPr>
          <w:color w:val="000000"/>
          <w:lang w:eastAsia="zh-CN"/>
        </w:rPr>
        <w:t>故答案为：混合物；</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）炭罐中装有活性炭，活性炭具有疏松多孔结构，其作用是吸附作用，</w:t>
      </w:r>
      <w:r>
        <w:rPr>
          <w:color w:val="000000"/>
          <w:lang w:eastAsia="zh-CN"/>
        </w:rPr>
        <w:t xml:space="preserve"> </w:t>
      </w:r>
      <w:r>
        <w:rPr>
          <w:color w:val="000000"/>
          <w:lang w:eastAsia="zh-CN"/>
        </w:rPr>
        <w:t>能吸附色素和异味等。</w:t>
      </w:r>
      <w:r>
        <w:rPr>
          <w:lang w:eastAsia="zh-CN"/>
        </w:rPr>
        <w:br/>
      </w:r>
      <w:r>
        <w:rPr>
          <w:color w:val="000000"/>
          <w:lang w:eastAsia="zh-CN"/>
        </w:rPr>
        <w:t xml:space="preserve"> </w:t>
      </w:r>
      <w:r>
        <w:rPr>
          <w:lang w:eastAsia="zh-CN"/>
        </w:rPr>
        <w:br/>
      </w:r>
      <w:r>
        <w:rPr>
          <w:color w:val="000000"/>
          <w:lang w:eastAsia="zh-CN"/>
        </w:rPr>
        <w:t xml:space="preserve"> ​​​​​</w:t>
      </w:r>
      <w:r>
        <w:rPr>
          <w:color w:val="000000"/>
          <w:lang w:eastAsia="zh-CN"/>
        </w:rPr>
        <w:t>故答案为：吸附作用；</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）通过紫外灯管的照射是对水进行杀菌消毒。</w:t>
      </w:r>
      <w:r>
        <w:rPr>
          <w:lang w:eastAsia="zh-CN"/>
        </w:rPr>
        <w:br/>
      </w:r>
      <w:r>
        <w:rPr>
          <w:color w:val="000000"/>
          <w:lang w:eastAsia="zh-CN"/>
        </w:rPr>
        <w:t xml:space="preserve"> </w:t>
      </w:r>
      <w:r>
        <w:rPr>
          <w:color w:val="000000"/>
          <w:lang w:eastAsia="zh-CN"/>
        </w:rPr>
        <w:t>故答案为：</w:t>
      </w:r>
      <w:r>
        <w:rPr>
          <w:color w:val="000000"/>
          <w:lang w:eastAsia="zh-CN"/>
        </w:rPr>
        <w:t>c</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）硬水中的杂质离子在煮</w:t>
      </w:r>
      <w:r>
        <w:rPr>
          <w:color w:val="000000"/>
          <w:lang w:eastAsia="zh-CN"/>
        </w:rPr>
        <w:t>沸后会生成氢氧化镁及碳酸钙的沉淀，形成水垢从而降低其硬度，所以生活中可通过加热煮沸的方法降低水的硬度。</w:t>
      </w:r>
      <w:r>
        <w:rPr>
          <w:lang w:eastAsia="zh-CN"/>
        </w:rPr>
        <w:br/>
      </w:r>
      <w:r>
        <w:rPr>
          <w:color w:val="000000"/>
          <w:lang w:eastAsia="zh-CN"/>
        </w:rPr>
        <w:t xml:space="preserve"> </w:t>
      </w:r>
      <w:r>
        <w:rPr>
          <w:lang w:eastAsia="zh-CN"/>
        </w:rPr>
        <w:br/>
      </w:r>
      <w:r>
        <w:rPr>
          <w:color w:val="000000"/>
          <w:lang w:eastAsia="zh-CN"/>
        </w:rPr>
        <w:t xml:space="preserve"> </w:t>
      </w:r>
      <w:r>
        <w:rPr>
          <w:color w:val="000000"/>
          <w:lang w:eastAsia="zh-CN"/>
        </w:rPr>
        <w:t>故答案为：煮沸；</w:t>
      </w:r>
      <w:r>
        <w:rPr>
          <w:color w:val="000000"/>
          <w:lang w:eastAsia="zh-CN"/>
        </w:rPr>
        <w:t xml:space="preserve"> </w:t>
      </w:r>
    </w:p>
    <w:p w:rsidR="009E6F32">
      <w:pPr>
        <w:spacing w:after="0"/>
        <w:rPr>
          <w:lang w:eastAsia="zh-CN"/>
        </w:rPr>
      </w:pPr>
      <w:r>
        <w:rPr>
          <w:color w:val="000000"/>
          <w:lang w:eastAsia="zh-CN"/>
        </w:rPr>
        <w:t>【分析】（</w:t>
      </w:r>
      <w:r>
        <w:rPr>
          <w:color w:val="000000"/>
          <w:lang w:eastAsia="zh-CN"/>
        </w:rPr>
        <w:t>1</w:t>
      </w:r>
      <w:r>
        <w:rPr>
          <w:color w:val="000000"/>
          <w:lang w:eastAsia="zh-CN"/>
        </w:rPr>
        <w:t>）由单一物质组成的物质称为纯净物。</w:t>
      </w:r>
      <w:r>
        <w:rPr>
          <w:lang w:eastAsia="zh-CN"/>
        </w:rPr>
        <w:br/>
      </w:r>
      <w:r>
        <w:rPr>
          <w:color w:val="000000"/>
          <w:lang w:eastAsia="zh-CN"/>
        </w:rPr>
        <w:t xml:space="preserve"> </w:t>
      </w:r>
      <w:r>
        <w:rPr>
          <w:color w:val="000000"/>
          <w:lang w:eastAsia="zh-CN"/>
        </w:rPr>
        <w:t>混合物是由两种及两种以上纯物质</w:t>
      </w:r>
      <w:r>
        <w:rPr>
          <w:color w:val="000000"/>
          <w:lang w:eastAsia="zh-CN"/>
        </w:rPr>
        <w:t>(</w:t>
      </w:r>
      <w:r>
        <w:rPr>
          <w:color w:val="000000"/>
          <w:lang w:eastAsia="zh-CN"/>
        </w:rPr>
        <w:t>元素或化合物</w:t>
      </w:r>
      <w:r>
        <w:rPr>
          <w:color w:val="000000"/>
          <w:lang w:eastAsia="zh-CN"/>
        </w:rPr>
        <w:t>)</w:t>
      </w:r>
      <w:r>
        <w:rPr>
          <w:color w:val="000000"/>
          <w:lang w:eastAsia="zh-CN"/>
        </w:rPr>
        <w:t>没有经化学变化而组成的物质。</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）根据活性炭的作用进行分析。</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w:r>
        <w:rPr>
          <w:color w:val="000000"/>
          <w:lang w:eastAsia="zh-CN"/>
        </w:rPr>
        <w:t>​​​​​​​</w:t>
      </w:r>
      <w:r>
        <w:rPr>
          <w:color w:val="000000"/>
          <w:lang w:eastAsia="zh-CN"/>
        </w:rPr>
        <w:t>紫外线能够使细菌，病菌变性，达到杀菌消毒的目的。</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w:t>
      </w:r>
      <w:r>
        <w:rPr>
          <w:color w:val="000000"/>
          <w:lang w:eastAsia="zh-CN"/>
        </w:rPr>
        <w:t>​​​​​​​​​​​​​​</w:t>
      </w:r>
      <w:r>
        <w:rPr>
          <w:color w:val="000000"/>
          <w:lang w:eastAsia="zh-CN"/>
        </w:rPr>
        <w:t>煮沸可以将水中的大部分可溶性钙镁离子转化为难溶性固体沉降下来。</w:t>
      </w:r>
    </w:p>
    <w:p w:rsidR="009E6F32">
      <w:pPr>
        <w:rPr>
          <w:lang w:eastAsia="zh-CN"/>
        </w:rPr>
      </w:pPr>
      <w:r>
        <w:rPr>
          <w:lang w:eastAsia="zh-CN"/>
        </w:rPr>
        <w:t>三、科普阅读题</w:t>
      </w:r>
      <w:r>
        <w:rPr>
          <w:lang w:eastAsia="zh-CN"/>
        </w:rPr>
        <w:t>(</w:t>
      </w:r>
      <w:r>
        <w:rPr>
          <w:lang w:eastAsia="zh-CN"/>
        </w:rPr>
        <w:t>每空</w:t>
      </w:r>
      <w:r>
        <w:rPr>
          <w:lang w:eastAsia="zh-CN"/>
        </w:rPr>
        <w:t>2</w:t>
      </w:r>
      <w:r>
        <w:rPr>
          <w:lang w:eastAsia="zh-CN"/>
        </w:rPr>
        <w:t>分，共</w:t>
      </w:r>
      <w:r>
        <w:rPr>
          <w:lang w:eastAsia="zh-CN"/>
        </w:rPr>
        <w:t>14</w:t>
      </w:r>
      <w:r>
        <w:rPr>
          <w:lang w:eastAsia="zh-CN"/>
        </w:rPr>
        <w:t>分</w:t>
      </w:r>
      <w:r>
        <w:rPr>
          <w:lang w:eastAsia="zh-CN"/>
        </w:rPr>
        <w:t xml:space="preserve">)  </w:t>
      </w:r>
    </w:p>
    <w:p w:rsidR="009E6F32">
      <w:pPr>
        <w:spacing w:after="0"/>
        <w:rPr>
          <w:lang w:eastAsia="zh-CN"/>
        </w:rPr>
      </w:pPr>
      <w:r>
        <w:rPr>
          <w:color w:val="000000"/>
          <w:lang w:eastAsia="zh-CN"/>
        </w:rPr>
        <w:t>16.</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）化学</w:t>
      </w:r>
      <w:r>
        <w:rPr>
          <w:lang w:eastAsia="zh-CN"/>
        </w:rPr>
        <w:br/>
      </w:r>
      <w:r>
        <w:rPr>
          <w:color w:val="000000"/>
          <w:lang w:eastAsia="zh-CN"/>
        </w:rPr>
        <w:t>（</w:t>
      </w:r>
      <w:r>
        <w:rPr>
          <w:color w:val="000000"/>
          <w:lang w:eastAsia="zh-CN"/>
        </w:rPr>
        <w:t>2</w:t>
      </w:r>
      <w:r>
        <w:rPr>
          <w:color w:val="000000"/>
          <w:lang w:eastAsia="zh-CN"/>
        </w:rPr>
        <w:t>）豆腐</w:t>
      </w:r>
      <w:r>
        <w:rPr>
          <w:lang w:eastAsia="zh-CN"/>
        </w:rPr>
        <w:br/>
      </w:r>
      <w:r>
        <w:rPr>
          <w:color w:val="000000"/>
          <w:lang w:eastAsia="zh-CN"/>
        </w:rPr>
        <w:t>（</w:t>
      </w:r>
      <w:r>
        <w:rPr>
          <w:color w:val="000000"/>
          <w:lang w:eastAsia="zh-CN"/>
        </w:rPr>
        <w:t>3</w:t>
      </w:r>
      <w:r>
        <w:rPr>
          <w:color w:val="000000"/>
          <w:lang w:eastAsia="zh-CN"/>
        </w:rPr>
        <w:t>）元素；</w:t>
      </w:r>
      <w:r>
        <w:rPr>
          <w:color w:val="000000"/>
          <w:lang w:eastAsia="zh-CN"/>
        </w:rPr>
        <w:t>Ca</w:t>
      </w:r>
      <w:r>
        <w:rPr>
          <w:color w:val="000000"/>
          <w:lang w:eastAsia="zh-CN"/>
        </w:rPr>
        <w:t>；</w:t>
      </w:r>
      <w:r>
        <w:rPr>
          <w:color w:val="000000"/>
          <w:lang w:eastAsia="zh-CN"/>
        </w:rPr>
        <w:t>P</w:t>
      </w:r>
      <w:r>
        <w:rPr>
          <w:color w:val="000000"/>
          <w:lang w:eastAsia="zh-CN"/>
        </w:rPr>
        <w:t>（</w:t>
      </w:r>
      <w:r>
        <w:rPr>
          <w:color w:val="000000"/>
          <w:lang w:eastAsia="zh-CN"/>
        </w:rPr>
        <w:t>Fe</w:t>
      </w:r>
      <w:r>
        <w:rPr>
          <w:color w:val="000000"/>
          <w:lang w:eastAsia="zh-CN"/>
        </w:rPr>
        <w:t>或）</w:t>
      </w:r>
      <w:r>
        <w:rPr>
          <w:lang w:eastAsia="zh-CN"/>
        </w:rPr>
        <w:br/>
      </w:r>
      <w:r>
        <w:rPr>
          <w:color w:val="000000"/>
          <w:lang w:eastAsia="zh-CN"/>
        </w:rPr>
        <w:t>（</w:t>
      </w:r>
      <w:r>
        <w:rPr>
          <w:color w:val="000000"/>
          <w:lang w:eastAsia="zh-CN"/>
        </w:rPr>
        <w:t>4</w:t>
      </w:r>
      <w:r>
        <w:rPr>
          <w:color w:val="000000"/>
          <w:lang w:eastAsia="zh-CN"/>
        </w:rPr>
        <w:t>）过滤</w:t>
      </w:r>
      <w:r>
        <w:rPr>
          <w:lang w:eastAsia="zh-CN"/>
        </w:rPr>
        <w:br/>
      </w:r>
      <w:r>
        <w:rPr>
          <w:color w:val="000000"/>
          <w:lang w:eastAsia="zh-CN"/>
        </w:rPr>
        <w:t>（</w:t>
      </w:r>
      <w:r>
        <w:rPr>
          <w:color w:val="000000"/>
          <w:lang w:eastAsia="zh-CN"/>
        </w:rPr>
        <w:t>5</w:t>
      </w:r>
      <w:r>
        <w:rPr>
          <w:color w:val="000000"/>
          <w:lang w:eastAsia="zh-CN"/>
        </w:rPr>
        <w:t>）豆制品中不含胆固醇，所含豆固醇与不饱和脂肪酸有较好的祛脂作用</w:t>
      </w:r>
      <w:r>
        <w:rPr>
          <w:color w:val="000000"/>
          <w:lang w:eastAsia="zh-CN"/>
        </w:rPr>
        <w:t xml:space="preserve">   </w:t>
      </w:r>
    </w:p>
    <w:p w:rsidR="009E6F32">
      <w:pPr>
        <w:spacing w:after="0"/>
        <w:rPr>
          <w:lang w:eastAsia="zh-CN"/>
        </w:rPr>
      </w:pPr>
      <w:r>
        <w:rPr>
          <w:color w:val="0000FF"/>
          <w:lang w:eastAsia="zh-CN"/>
        </w:rPr>
        <w:t>【考点】</w:t>
      </w:r>
      <w:r>
        <w:rPr>
          <w:color w:val="000000"/>
          <w:lang w:eastAsia="zh-CN"/>
        </w:rPr>
        <w:t>过滤的原理、方法及其应用，物理变化、化学变化的特点及其判别，分子、原子、离子、元素与物质之间的关系</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）在豆豉的制作过程中，</w:t>
      </w:r>
      <w:r>
        <w:rPr>
          <w:color w:val="000000"/>
          <w:lang w:eastAsia="zh-CN"/>
        </w:rPr>
        <w:t>“</w:t>
      </w:r>
      <w:r>
        <w:rPr>
          <w:color w:val="000000"/>
          <w:lang w:eastAsia="zh-CN"/>
        </w:rPr>
        <w:t>发酵</w:t>
      </w:r>
      <w:r>
        <w:rPr>
          <w:color w:val="000000"/>
          <w:lang w:eastAsia="zh-CN"/>
        </w:rPr>
        <w:t>”</w:t>
      </w:r>
      <w:r>
        <w:rPr>
          <w:color w:val="000000"/>
          <w:lang w:eastAsia="zh-CN"/>
        </w:rPr>
        <w:t>过程中有新物质生成，所以属于化学变化。</w:t>
      </w:r>
      <w:r>
        <w:rPr>
          <w:lang w:eastAsia="zh-CN"/>
        </w:rPr>
        <w:br/>
      </w:r>
      <w:r>
        <w:rPr>
          <w:color w:val="000000"/>
          <w:lang w:eastAsia="zh-CN"/>
        </w:rPr>
        <w:t xml:space="preserve"> </w:t>
      </w:r>
      <w:r>
        <w:rPr>
          <w:color w:val="000000"/>
          <w:lang w:eastAsia="zh-CN"/>
        </w:rPr>
        <w:t>故答案为：化学；</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）根据题目中制作流程可知，豆浆经点浆、豆腐脑、压制后变为豆腐。</w:t>
      </w:r>
      <w:r>
        <w:rPr>
          <w:lang w:eastAsia="zh-CN"/>
        </w:rPr>
        <w:br/>
      </w:r>
      <w:r>
        <w:rPr>
          <w:color w:val="000000"/>
          <w:lang w:eastAsia="zh-CN"/>
        </w:rPr>
        <w:t xml:space="preserve"> </w:t>
      </w:r>
      <w:r>
        <w:rPr>
          <w:color w:val="000000"/>
          <w:lang w:eastAsia="zh-CN"/>
        </w:rPr>
        <w:t>故答案为：豆腐；</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）豆制品中含有钙、磷、铁等矿物质，物质</w:t>
      </w:r>
      <w:r>
        <w:rPr>
          <w:color w:val="000000"/>
          <w:lang w:eastAsia="zh-CN"/>
        </w:rPr>
        <w:t>是由元素组成的，这里的</w:t>
      </w:r>
      <w:r>
        <w:rPr>
          <w:color w:val="000000"/>
          <w:lang w:eastAsia="zh-CN"/>
        </w:rPr>
        <w:t>“</w:t>
      </w:r>
      <w:r>
        <w:rPr>
          <w:color w:val="000000"/>
          <w:lang w:eastAsia="zh-CN"/>
        </w:rPr>
        <w:t>钙、磷、铁</w:t>
      </w:r>
      <w:r>
        <w:rPr>
          <w:color w:val="000000"/>
          <w:lang w:eastAsia="zh-CN"/>
        </w:rPr>
        <w:t>”</w:t>
      </w:r>
      <w:r>
        <w:rPr>
          <w:color w:val="000000"/>
          <w:lang w:eastAsia="zh-CN"/>
        </w:rPr>
        <w:t>指的是元素。</w:t>
      </w:r>
      <w:r>
        <w:rPr>
          <w:lang w:eastAsia="zh-CN"/>
        </w:rPr>
        <w:br/>
      </w:r>
      <w:r>
        <w:rPr>
          <w:color w:val="000000"/>
          <w:lang w:eastAsia="zh-CN"/>
        </w:rPr>
        <w:t xml:space="preserve"> </w:t>
      </w:r>
      <w:r>
        <w:rPr>
          <w:color w:val="000000"/>
          <w:lang w:eastAsia="zh-CN"/>
        </w:rPr>
        <w:t>其中钙的元素符号是</w:t>
      </w:r>
      <w:r>
        <w:rPr>
          <w:color w:val="000000"/>
          <w:lang w:eastAsia="zh-CN"/>
        </w:rPr>
        <w:t>Ca</w:t>
      </w:r>
      <w:r>
        <w:rPr>
          <w:color w:val="000000"/>
          <w:lang w:eastAsia="zh-CN"/>
        </w:rPr>
        <w:t>，磷的元素符号是</w:t>
      </w:r>
      <w:r>
        <w:rPr>
          <w:color w:val="000000"/>
          <w:lang w:eastAsia="zh-CN"/>
        </w:rPr>
        <w:t>P</w:t>
      </w:r>
      <w:r>
        <w:rPr>
          <w:color w:val="000000"/>
          <w:lang w:eastAsia="zh-CN"/>
        </w:rPr>
        <w:t>，铁的元素符号是</w:t>
      </w:r>
      <w:r>
        <w:rPr>
          <w:color w:val="000000"/>
          <w:lang w:eastAsia="zh-CN"/>
        </w:rPr>
        <w:t>Fe</w:t>
      </w:r>
      <w:r>
        <w:rPr>
          <w:color w:val="000000"/>
          <w:lang w:eastAsia="zh-CN"/>
        </w:rPr>
        <w:t>。</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元素；、</w:t>
      </w:r>
      <w:r>
        <w:rPr>
          <w:color w:val="000000"/>
          <w:lang w:eastAsia="zh-CN"/>
        </w:rPr>
        <w:t>2</w:t>
      </w:r>
      <w:r>
        <w:rPr>
          <w:color w:val="000000"/>
          <w:lang w:eastAsia="zh-CN"/>
        </w:rPr>
        <w:t>、</w:t>
      </w:r>
      <w:r>
        <w:rPr>
          <w:color w:val="000000"/>
          <w:lang w:eastAsia="zh-CN"/>
        </w:rPr>
        <w:t>Ca</w:t>
      </w:r>
      <w:r>
        <w:rPr>
          <w:color w:val="000000"/>
          <w:lang w:eastAsia="zh-CN"/>
        </w:rPr>
        <w:t>；</w:t>
      </w:r>
      <w:r>
        <w:rPr>
          <w:color w:val="000000"/>
          <w:lang w:eastAsia="zh-CN"/>
        </w:rPr>
        <w:t>3</w:t>
      </w:r>
      <w:r>
        <w:rPr>
          <w:color w:val="000000"/>
          <w:lang w:eastAsia="zh-CN"/>
        </w:rPr>
        <w:t>、</w:t>
      </w:r>
      <w:r>
        <w:rPr>
          <w:color w:val="000000"/>
          <w:lang w:eastAsia="zh-CN"/>
        </w:rPr>
        <w:t>P</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）浆的过程就是利用一种特殊工具把磨浆过程中产生的豆腐渣分离出去，其操作与化学实验中过滤操作的作用相同，过滤是分离不溶性固体与液体的方法。</w:t>
      </w:r>
      <w:r>
        <w:rPr>
          <w:lang w:eastAsia="zh-CN"/>
        </w:rPr>
        <w:br/>
      </w:r>
      <w:r>
        <w:rPr>
          <w:color w:val="000000"/>
          <w:lang w:eastAsia="zh-CN"/>
        </w:rPr>
        <w:t xml:space="preserve"> </w:t>
      </w:r>
      <w:r>
        <w:rPr>
          <w:color w:val="000000"/>
          <w:lang w:eastAsia="zh-CN"/>
        </w:rPr>
        <w:t>故答案为：过滤；</w:t>
      </w:r>
      <w:r>
        <w:rPr>
          <w:lang w:eastAsia="zh-CN"/>
        </w:rPr>
        <w:br/>
      </w:r>
      <w:r>
        <w:rPr>
          <w:color w:val="000000"/>
          <w:lang w:eastAsia="zh-CN"/>
        </w:rPr>
        <w:t xml:space="preserve"> </w:t>
      </w:r>
      <w:r>
        <w:rPr>
          <w:color w:val="000000"/>
          <w:lang w:eastAsia="zh-CN"/>
        </w:rPr>
        <w:t>（</w:t>
      </w:r>
      <w:r>
        <w:rPr>
          <w:color w:val="000000"/>
          <w:lang w:eastAsia="zh-CN"/>
        </w:rPr>
        <w:t>5</w:t>
      </w:r>
      <w:r>
        <w:rPr>
          <w:color w:val="000000"/>
          <w:lang w:eastAsia="zh-CN"/>
        </w:rPr>
        <w:t>）根据题目中资料可知，</w:t>
      </w:r>
      <w:r>
        <w:rPr>
          <w:color w:val="000000"/>
          <w:lang w:eastAsia="zh-CN"/>
        </w:rPr>
        <w:t xml:space="preserve"> </w:t>
      </w:r>
      <w:r>
        <w:rPr>
          <w:rFonts w:ascii="Arial"/>
          <w:color w:val="333333"/>
          <w:highlight w:val="white"/>
          <w:lang w:eastAsia="zh-CN"/>
        </w:rPr>
        <w:t>豆制品的营养主要体现在丰富的蛋白质含量上，另外还含有钙、磷、铁等矿物质以及维生素</w:t>
      </w:r>
      <w:r>
        <w:rPr>
          <w:rFonts w:ascii="Arial"/>
          <w:color w:val="333333"/>
          <w:highlight w:val="white"/>
          <w:lang w:eastAsia="zh-CN"/>
        </w:rPr>
        <w:t>B</w:t>
      </w:r>
      <w:r>
        <w:rPr>
          <w:rFonts w:ascii="Arial"/>
          <w:color w:val="333333"/>
          <w:highlight w:val="white"/>
          <w:lang w:eastAsia="zh-CN"/>
        </w:rPr>
        <w:t>，等，豆制品中不含胆固醇，所含豆固醇与不饱和脂肪酸有较好的祛脂作用，且热量很低</w:t>
      </w:r>
      <w:r>
        <w:rPr>
          <w:rFonts w:ascii="Arial"/>
          <w:color w:val="333333"/>
          <w:highlight w:val="white"/>
          <w:lang w:eastAsia="zh-CN"/>
        </w:rPr>
        <w:t>。因此，肥胖和高血脂、高血压等心脑血管疾病患者可多吃些豆制品</w:t>
      </w:r>
      <w:r>
        <w:rPr>
          <w:color w:val="000000"/>
          <w:lang w:eastAsia="zh-CN"/>
        </w:rPr>
        <w:t xml:space="preserve"> </w:t>
      </w:r>
      <w:r>
        <w:rPr>
          <w:color w:val="000000"/>
          <w:lang w:eastAsia="zh-CN"/>
        </w:rPr>
        <w:t>。</w:t>
      </w:r>
      <w:r>
        <w:rPr>
          <w:lang w:eastAsia="zh-CN"/>
        </w:rPr>
        <w:br/>
      </w:r>
      <w:r>
        <w:rPr>
          <w:color w:val="000000"/>
          <w:lang w:eastAsia="zh-CN"/>
        </w:rPr>
        <w:t xml:space="preserve"> </w:t>
      </w:r>
      <w:r>
        <w:rPr>
          <w:color w:val="000000"/>
          <w:lang w:eastAsia="zh-CN"/>
        </w:rPr>
        <w:t>故答案为：</w:t>
      </w:r>
      <w:r>
        <w:rPr>
          <w:rFonts w:ascii="Arial"/>
          <w:color w:val="333333"/>
          <w:highlight w:val="white"/>
          <w:lang w:eastAsia="zh-CN"/>
        </w:rPr>
        <w:t>豆制品中不含胆固醇，所含豆固醇与不饱和脂肪酸有较好的祛脂作用，且热量很低。</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rFonts w:ascii="Arial"/>
          <w:color w:val="333333"/>
          <w:highlight w:val="white"/>
          <w:lang w:eastAsia="zh-CN"/>
        </w:rPr>
        <w:t xml:space="preserve"> </w:t>
      </w:r>
      <w:r>
        <w:rPr>
          <w:rFonts w:ascii="Arial"/>
          <w:color w:val="333333"/>
          <w:highlight w:val="white"/>
          <w:lang w:eastAsia="zh-CN"/>
        </w:rPr>
        <w:t> </w:t>
      </w:r>
      <w:r>
        <w:rPr>
          <w:color w:val="000000"/>
          <w:lang w:eastAsia="zh-CN"/>
        </w:rPr>
        <w:t xml:space="preserve"> </w:t>
      </w:r>
    </w:p>
    <w:p w:rsidR="009E6F32">
      <w:pPr>
        <w:spacing w:after="0"/>
        <w:rPr>
          <w:lang w:eastAsia="zh-CN"/>
        </w:rPr>
      </w:pPr>
      <w:r>
        <w:rPr>
          <w:color w:val="000000"/>
          <w:lang w:eastAsia="zh-CN"/>
        </w:rPr>
        <w:t>【分析】（</w:t>
      </w:r>
      <w:r>
        <w:rPr>
          <w:color w:val="000000"/>
          <w:lang w:eastAsia="zh-CN"/>
        </w:rPr>
        <w:t>1</w:t>
      </w:r>
      <w:r>
        <w:rPr>
          <w:color w:val="000000"/>
          <w:lang w:eastAsia="zh-CN"/>
        </w:rPr>
        <w:t>）变化时没有生成其它物质的变化，叫物理变化。</w:t>
      </w:r>
      <w:r>
        <w:rPr>
          <w:lang w:eastAsia="zh-CN"/>
        </w:rPr>
        <w:br/>
      </w:r>
      <w:r>
        <w:rPr>
          <w:color w:val="000000"/>
          <w:lang w:eastAsia="zh-CN"/>
        </w:rPr>
        <w:t xml:space="preserve"> </w:t>
      </w:r>
      <w:r>
        <w:rPr>
          <w:color w:val="000000"/>
          <w:lang w:eastAsia="zh-CN"/>
        </w:rPr>
        <w:t>变化时都生成新物质的变化，叫做化学变化。</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）根据题目中资料进行分析。</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）宏观上，物质是由元素组成的。</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）根据过滤操作特点进行分析。</w:t>
      </w:r>
      <w:r>
        <w:rPr>
          <w:lang w:eastAsia="zh-CN"/>
        </w:rPr>
        <w:br/>
      </w:r>
      <w:r>
        <w:rPr>
          <w:color w:val="000000"/>
          <w:lang w:eastAsia="zh-CN"/>
        </w:rPr>
        <w:t xml:space="preserve"> </w:t>
      </w:r>
      <w:r>
        <w:rPr>
          <w:color w:val="000000"/>
          <w:lang w:eastAsia="zh-CN"/>
        </w:rPr>
        <w:t>（</w:t>
      </w:r>
      <w:r>
        <w:rPr>
          <w:color w:val="000000"/>
          <w:lang w:eastAsia="zh-CN"/>
        </w:rPr>
        <w:t>5</w:t>
      </w:r>
      <w:r>
        <w:rPr>
          <w:color w:val="000000"/>
          <w:lang w:eastAsia="zh-CN"/>
        </w:rPr>
        <w:t>）根据题目中资料进行分析。</w:t>
      </w:r>
    </w:p>
    <w:p w:rsidR="009E6F32">
      <w:pPr>
        <w:rPr>
          <w:lang w:eastAsia="zh-CN"/>
        </w:rPr>
      </w:pPr>
      <w:r>
        <w:rPr>
          <w:lang w:eastAsia="zh-CN"/>
        </w:rPr>
        <w:t>四、物质组成与变化分析题</w:t>
      </w:r>
      <w:r>
        <w:rPr>
          <w:lang w:eastAsia="zh-CN"/>
        </w:rPr>
        <w:t>(</w:t>
      </w:r>
      <w:r>
        <w:rPr>
          <w:lang w:eastAsia="zh-CN"/>
        </w:rPr>
        <w:t>每空</w:t>
      </w:r>
      <w:r>
        <w:rPr>
          <w:lang w:eastAsia="zh-CN"/>
        </w:rPr>
        <w:t>2</w:t>
      </w:r>
      <w:r>
        <w:rPr>
          <w:lang w:eastAsia="zh-CN"/>
        </w:rPr>
        <w:t>分，共</w:t>
      </w:r>
      <w:r>
        <w:rPr>
          <w:lang w:eastAsia="zh-CN"/>
        </w:rPr>
        <w:t>8</w:t>
      </w:r>
      <w:r>
        <w:rPr>
          <w:lang w:eastAsia="zh-CN"/>
        </w:rPr>
        <w:t>分</w:t>
      </w:r>
      <w:r>
        <w:rPr>
          <w:lang w:eastAsia="zh-CN"/>
        </w:rPr>
        <w:t xml:space="preserve">)  </w:t>
      </w:r>
    </w:p>
    <w:p w:rsidR="009E6F32">
      <w:pPr>
        <w:spacing w:after="0"/>
        <w:rPr>
          <w:lang w:eastAsia="zh-CN"/>
        </w:rPr>
      </w:pPr>
      <w:r>
        <w:rPr>
          <w:color w:val="000000"/>
          <w:lang w:eastAsia="zh-CN"/>
        </w:rPr>
        <w:t>17.</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）氢气</w:t>
      </w:r>
      <w:r>
        <w:rPr>
          <w:lang w:eastAsia="zh-CN"/>
        </w:rPr>
        <w:br/>
      </w:r>
      <w:r>
        <w:rPr>
          <w:color w:val="000000"/>
          <w:lang w:eastAsia="zh-CN"/>
        </w:rPr>
        <w:t>（</w:t>
      </w:r>
      <w:r>
        <w:rPr>
          <w:color w:val="000000"/>
          <w:lang w:eastAsia="zh-CN"/>
        </w:rPr>
        <w:t>2</w:t>
      </w:r>
      <w:r>
        <w:rPr>
          <w:color w:val="000000"/>
          <w:lang w:eastAsia="zh-CN"/>
        </w:rPr>
        <w:t>）</w:t>
      </w:r>
      <m:oMath>
        <m:r>
          <w:rPr>
            <w:rFonts w:ascii="Cambria Math" w:hint="eastAsia"/>
            <w:lang w:eastAsia="zh-CN"/>
          </w:rPr>
          <m:t>氢气</m:t>
        </m:r>
        <m:r>
          <w:rPr>
            <w:rFonts w:ascii="Cambria Math" w:hint="eastAsia"/>
            <w:lang w:eastAsia="zh-CN"/>
          </w:rPr>
          <m:t>+</m:t>
        </m:r>
        <m:r>
          <w:rPr>
            <w:rFonts w:ascii="Cambria Math" w:hint="eastAsia"/>
            <w:lang w:eastAsia="zh-CN"/>
          </w:rPr>
          <m:t>氧气</m:t>
        </m:r>
        <m:limLow>
          <m:limLowPr>
            <m:ctrlPr>
              <w:rPr>
                <w:rFonts w:ascii="Cambria Math" w:hAnsi="Cambria Math"/>
              </w:rPr>
            </m:ctrlPr>
          </m:limLowPr>
          <m:e>
            <m:limLow>
              <m:limLowPr>
                <m:ctrlPr>
                  <w:rPr>
                    <w:rFonts w:ascii="Cambria Math" w:hAnsi="Cambria Math"/>
                  </w:rPr>
                </m:ctrlPr>
              </m:limLowPr>
              <m:e>
                <m:r>
                  <w:rPr>
                    <w:rFonts w:ascii="Cambria Math" w:hint="eastAsia"/>
                    <w:lang w:eastAsia="zh-CN"/>
                  </w:rPr>
                  <m:t>点燃</m:t>
                </m:r>
              </m:e>
              <m:lim>
                <m:r>
                  <w:rPr>
                    <w:rFonts w:ascii="Cambria Math" w:hint="eastAsia"/>
                    <w:lang w:eastAsia="zh-CN"/>
                  </w:rPr>
                  <m:t>_</m:t>
                </m:r>
              </m:lim>
            </m:limLow>
          </m:e>
          <m:lim>
            <m:r>
              <w:rPr>
                <w:rFonts w:ascii="Cambria Math" w:hint="eastAsia"/>
                <w:lang w:eastAsia="zh-CN"/>
              </w:rPr>
              <m:t>_</m:t>
            </m:r>
          </m:lim>
        </m:limLow>
        <m:r>
          <w:rPr>
            <w:rFonts w:ascii="Cambria Math" w:hint="eastAsia"/>
            <w:lang w:eastAsia="zh-CN"/>
          </w:rPr>
          <m:t>水</m:t>
        </m:r>
      </m:oMath>
      <w:r>
        <w:rPr>
          <w:lang w:eastAsia="zh-CN"/>
        </w:rPr>
        <w:br/>
      </w:r>
      <w:r>
        <w:rPr>
          <w:color w:val="000000"/>
          <w:lang w:eastAsia="zh-CN"/>
        </w:rPr>
        <w:t>（</w:t>
      </w:r>
      <w:r>
        <w:rPr>
          <w:color w:val="000000"/>
          <w:lang w:eastAsia="zh-CN"/>
        </w:rPr>
        <w:t>3</w:t>
      </w:r>
      <w:r>
        <w:rPr>
          <w:color w:val="000000"/>
          <w:lang w:eastAsia="zh-CN"/>
        </w:rPr>
        <w:t>）</w:t>
      </w:r>
      <m:oMath>
        <m:r>
          <w:rPr>
            <w:rFonts w:ascii="Cambria Math" w:hint="eastAsia"/>
            <w:lang w:eastAsia="zh-CN"/>
          </w:rPr>
          <m:t>过氧化氢</m:t>
        </m:r>
        <m:limLow>
          <m:limLowPr>
            <m:ctrlPr>
              <w:rPr>
                <w:rFonts w:ascii="Cambria Math" w:hAnsi="Cambria Math"/>
              </w:rPr>
            </m:ctrlPr>
          </m:limLowPr>
          <m:e>
            <m:limLow>
              <m:limLowPr>
                <m:ctrlPr>
                  <w:rPr>
                    <w:rFonts w:ascii="Cambria Math" w:hAnsi="Cambria Math"/>
                  </w:rPr>
                </m:ctrlPr>
              </m:limLowPr>
              <m:e>
                <m:r>
                  <w:rPr>
                    <w:rFonts w:ascii="Cambria Math" w:hint="eastAsia"/>
                    <w:lang w:eastAsia="zh-CN"/>
                  </w:rPr>
                  <m:t>过氧化氢</m:t>
                </m:r>
              </m:e>
              <m:lim>
                <m:r>
                  <w:rPr>
                    <w:rFonts w:ascii="Cambria Math" w:hint="eastAsia"/>
                    <w:lang w:eastAsia="zh-CN"/>
                  </w:rPr>
                  <m:t>_</m:t>
                </m:r>
              </m:lim>
            </m:limLow>
          </m:e>
          <m:lim>
            <m:r>
              <w:rPr>
                <w:rFonts w:ascii="Cambria Math" w:hint="eastAsia"/>
                <w:lang w:eastAsia="zh-CN"/>
              </w:rPr>
              <m:t>_</m:t>
            </m:r>
          </m:lim>
        </m:limLow>
        <m:r>
          <w:rPr>
            <w:rFonts w:ascii="Cambria Math" w:hint="eastAsia"/>
            <w:lang w:eastAsia="zh-CN"/>
          </w:rPr>
          <m:t>水</m:t>
        </m:r>
        <m:r>
          <w:rPr>
            <w:rFonts w:ascii="Cambria Math" w:hint="eastAsia"/>
            <w:lang w:eastAsia="zh-CN"/>
          </w:rPr>
          <m:t>+</m:t>
        </m:r>
        <m:r>
          <w:rPr>
            <w:rFonts w:ascii="Cambria Math" w:hint="eastAsia"/>
            <w:lang w:eastAsia="zh-CN"/>
          </w:rPr>
          <m:t>氧气</m:t>
        </m:r>
      </m:oMath>
      <w:r>
        <w:rPr>
          <w:color w:val="000000"/>
          <w:lang w:eastAsia="zh-CN"/>
        </w:rPr>
        <w:t>；分解反应</w:t>
      </w:r>
      <w:r>
        <w:rPr>
          <w:color w:val="000000"/>
          <w:lang w:eastAsia="zh-CN"/>
        </w:rPr>
        <w:t xml:space="preserve">   </w:t>
      </w:r>
    </w:p>
    <w:p w:rsidR="009E6F32">
      <w:pPr>
        <w:spacing w:after="0"/>
        <w:rPr>
          <w:lang w:eastAsia="zh-CN"/>
        </w:rPr>
      </w:pPr>
      <w:r>
        <w:rPr>
          <w:color w:val="0000FF"/>
          <w:lang w:eastAsia="zh-CN"/>
        </w:rPr>
        <w:t>【考点】</w:t>
      </w:r>
      <w:r>
        <w:rPr>
          <w:color w:val="000000"/>
          <w:lang w:eastAsia="zh-CN"/>
        </w:rPr>
        <w:t>物质的鉴别、推断</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）根据</w:t>
      </w:r>
      <w:r>
        <w:rPr>
          <w:color w:val="000000"/>
          <w:lang w:eastAsia="zh-CN"/>
        </w:rPr>
        <w:t>B</w:t>
      </w:r>
      <w:r>
        <w:rPr>
          <w:color w:val="000000"/>
          <w:lang w:eastAsia="zh-CN"/>
        </w:rPr>
        <w:t>为氧气，</w:t>
      </w:r>
      <w:r>
        <w:rPr>
          <w:color w:val="000000"/>
          <w:lang w:eastAsia="zh-CN"/>
        </w:rPr>
        <w:t>D</w:t>
      </w:r>
      <w:r>
        <w:rPr>
          <w:color w:val="000000"/>
          <w:lang w:eastAsia="zh-CN"/>
        </w:rPr>
        <w:t>为水，</w:t>
      </w:r>
      <w:r>
        <w:rPr>
          <w:color w:val="000000"/>
          <w:lang w:eastAsia="zh-CN"/>
        </w:rPr>
        <w:t>A</w:t>
      </w:r>
      <w:r>
        <w:rPr>
          <w:color w:val="000000"/>
          <w:lang w:eastAsia="zh-CN"/>
        </w:rPr>
        <w:t>可以与</w:t>
      </w:r>
      <w:r>
        <w:rPr>
          <w:color w:val="000000"/>
          <w:lang w:eastAsia="zh-CN"/>
        </w:rPr>
        <w:t>B</w:t>
      </w:r>
      <w:r>
        <w:rPr>
          <w:color w:val="000000"/>
          <w:lang w:eastAsia="zh-CN"/>
        </w:rPr>
        <w:t>反应，</w:t>
      </w:r>
      <w:r>
        <w:rPr>
          <w:color w:val="000000"/>
          <w:lang w:eastAsia="zh-CN"/>
        </w:rPr>
        <w:t>D</w:t>
      </w:r>
      <w:r>
        <w:rPr>
          <w:color w:val="000000"/>
          <w:lang w:eastAsia="zh-CN"/>
        </w:rPr>
        <w:t>是水可以生成</w:t>
      </w:r>
      <w:r>
        <w:rPr>
          <w:color w:val="000000"/>
          <w:lang w:eastAsia="zh-CN"/>
        </w:rPr>
        <w:t>A</w:t>
      </w:r>
      <w:r>
        <w:rPr>
          <w:color w:val="000000"/>
          <w:lang w:eastAsia="zh-CN"/>
        </w:rPr>
        <w:t>，所以</w:t>
      </w:r>
      <w:r>
        <w:rPr>
          <w:color w:val="000000"/>
          <w:lang w:eastAsia="zh-CN"/>
        </w:rPr>
        <w:t>A</w:t>
      </w:r>
      <w:r>
        <w:rPr>
          <w:color w:val="000000"/>
          <w:lang w:eastAsia="zh-CN"/>
        </w:rPr>
        <w:t>是氢气；</w:t>
      </w:r>
      <w:r>
        <w:rPr>
          <w:lang w:eastAsia="zh-CN"/>
        </w:rPr>
        <w:br/>
      </w:r>
      <w:r>
        <w:rPr>
          <w:color w:val="000000"/>
          <w:lang w:eastAsia="zh-CN"/>
        </w:rPr>
        <w:t xml:space="preserve"> C</w:t>
      </w:r>
      <w:r>
        <w:rPr>
          <w:color w:val="000000"/>
          <w:lang w:eastAsia="zh-CN"/>
        </w:rPr>
        <w:t>可以生成氧气和水，所以</w:t>
      </w:r>
      <w:r>
        <w:rPr>
          <w:color w:val="000000"/>
          <w:lang w:eastAsia="zh-CN"/>
        </w:rPr>
        <w:t>C</w:t>
      </w:r>
      <w:r>
        <w:rPr>
          <w:color w:val="000000"/>
          <w:lang w:eastAsia="zh-CN"/>
        </w:rPr>
        <w:t>是过氧化氢溶液。</w:t>
      </w:r>
      <w:r>
        <w:rPr>
          <w:lang w:eastAsia="zh-CN"/>
        </w:rPr>
        <w:br/>
      </w:r>
      <w:r>
        <w:rPr>
          <w:color w:val="000000"/>
          <w:lang w:eastAsia="zh-CN"/>
        </w:rPr>
        <w:t xml:space="preserve"> </w:t>
      </w:r>
      <w:r>
        <w:rPr>
          <w:color w:val="000000"/>
          <w:lang w:eastAsia="zh-CN"/>
        </w:rPr>
        <w:t>故答案为：氢气</w:t>
      </w:r>
      <w:r>
        <w:rPr>
          <w:color w:val="000000"/>
          <w:lang w:eastAsia="zh-CN"/>
        </w:rPr>
        <w:t xml:space="preserve"> ;</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w:t>
      </w:r>
      <w:r>
        <w:rPr>
          <w:color w:val="000000"/>
          <w:lang w:eastAsia="zh-CN"/>
        </w:rPr>
        <w:t>A-B</w:t>
      </w:r>
      <w:r>
        <w:rPr>
          <w:color w:val="000000"/>
          <w:lang w:eastAsia="zh-CN"/>
        </w:rPr>
        <w:t>反应就是氢气与氧气在点燃条件下生成水，其文字表达式为</w:t>
      </w:r>
      <m:oMath>
        <m:r>
          <m:rPr>
            <m:sty m:val="p"/>
          </m:rPr>
          <w:rPr>
            <w:rFonts w:ascii="Cambria Math" w:hint="eastAsia"/>
            <w:lang w:eastAsia="zh-CN"/>
          </w:rPr>
          <m:t>氢气</m:t>
        </m:r>
        <m:r>
          <w:rPr>
            <w:rFonts w:ascii="Cambria Math" w:hint="eastAsia"/>
            <w:lang w:eastAsia="zh-CN"/>
          </w:rPr>
          <m:t>+</m:t>
        </m:r>
        <m:r>
          <m:rPr>
            <m:sty m:val="p"/>
          </m:rPr>
          <w:rPr>
            <w:rFonts w:ascii="Cambria Math" w:hint="eastAsia"/>
            <w:lang w:eastAsia="zh-CN"/>
          </w:rPr>
          <m:t>氧气</m:t>
        </m:r>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点燃</m:t>
            </m:r>
          </m:lim>
        </m:limUpp>
        <m:r>
          <m:rPr>
            <m:sty m:val="p"/>
          </m:rPr>
          <w:rPr>
            <w:rFonts w:ascii="Cambria Math" w:hint="eastAsia"/>
            <w:lang w:eastAsia="zh-CN"/>
          </w:rPr>
          <m:t>水</m:t>
        </m:r>
      </m:oMath>
      <w:r>
        <w:rPr>
          <w:color w:val="000000"/>
          <w:lang w:eastAsia="zh-CN"/>
        </w:rPr>
        <w:t>。</w:t>
      </w:r>
      <w:r>
        <w:rPr>
          <w:lang w:eastAsia="zh-CN"/>
        </w:rPr>
        <w:br/>
      </w:r>
      <w:r>
        <w:rPr>
          <w:color w:val="000000"/>
          <w:lang w:eastAsia="zh-CN"/>
        </w:rPr>
        <w:t xml:space="preserve"> </w:t>
      </w:r>
      <w:r>
        <w:rPr>
          <w:color w:val="000000"/>
          <w:lang w:eastAsia="zh-CN"/>
        </w:rPr>
        <w:t>故答案为：</w:t>
      </w:r>
      <m:oMath>
        <m:r>
          <m:rPr>
            <m:sty m:val="p"/>
          </m:rPr>
          <w:rPr>
            <w:rFonts w:ascii="Cambria Math" w:hint="eastAsia"/>
            <w:lang w:eastAsia="zh-CN"/>
          </w:rPr>
          <m:t>氢气</m:t>
        </m:r>
        <m:r>
          <w:rPr>
            <w:rFonts w:ascii="Cambria Math" w:hint="eastAsia"/>
            <w:lang w:eastAsia="zh-CN"/>
          </w:rPr>
          <m:t>+</m:t>
        </m:r>
        <m:r>
          <m:rPr>
            <m:sty m:val="p"/>
          </m:rPr>
          <w:rPr>
            <w:rFonts w:ascii="Cambria Math" w:hint="eastAsia"/>
            <w:lang w:eastAsia="zh-CN"/>
          </w:rPr>
          <m:t>氧气</m:t>
        </m:r>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点燃</m:t>
            </m:r>
          </m:lim>
        </m:limUpp>
        <m:r>
          <m:rPr>
            <m:sty m:val="p"/>
          </m:rPr>
          <w:rPr>
            <w:rFonts w:ascii="Cambria Math" w:hint="eastAsia"/>
            <w:lang w:eastAsia="zh-CN"/>
          </w:rPr>
          <m:t>水</m:t>
        </m:r>
      </m:oMath>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w:r>
        <w:rPr>
          <w:color w:val="000000"/>
          <w:lang w:eastAsia="zh-CN"/>
        </w:rPr>
        <w:t>C-D</w:t>
      </w:r>
      <w:r>
        <w:rPr>
          <w:color w:val="000000"/>
          <w:lang w:eastAsia="zh-CN"/>
        </w:rPr>
        <w:t>反应是过氧化氢在二氧化锰催化作用下，生成水和氧气，其文字表达式为</w:t>
      </w:r>
      <m:oMath>
        <m:r>
          <m:rPr>
            <m:sty m:val="p"/>
          </m:rPr>
          <w:rPr>
            <w:rFonts w:ascii="Cambria Math" w:hint="eastAsia"/>
            <w:lang w:eastAsia="zh-CN"/>
          </w:rPr>
          <m:t>过氧化氢</m:t>
        </m:r>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二氧化锰</m:t>
            </m:r>
          </m:lim>
        </m:limUpp>
        <m:r>
          <m:rPr>
            <m:sty m:val="p"/>
          </m:rPr>
          <w:rPr>
            <w:rFonts w:ascii="Cambria Math" w:hint="eastAsia"/>
            <w:lang w:eastAsia="zh-CN"/>
          </w:rPr>
          <m:t>水</m:t>
        </m:r>
        <m:r>
          <w:rPr>
            <w:rFonts w:ascii="Cambria Math" w:hint="eastAsia"/>
            <w:lang w:eastAsia="zh-CN"/>
          </w:rPr>
          <m:t>+</m:t>
        </m:r>
        <m:r>
          <m:rPr>
            <m:sty m:val="p"/>
          </m:rPr>
          <w:rPr>
            <w:rFonts w:ascii="Cambria Math" w:hint="eastAsia"/>
            <w:lang w:eastAsia="zh-CN"/>
          </w:rPr>
          <m:t>氧气</m:t>
        </m:r>
      </m:oMath>
      <w:r>
        <w:rPr>
          <w:color w:val="000000"/>
          <w:lang w:eastAsia="zh-CN"/>
        </w:rPr>
        <w:t xml:space="preserve">  </w:t>
      </w:r>
      <w:r>
        <w:rPr>
          <w:color w:val="000000"/>
          <w:lang w:eastAsia="zh-CN"/>
        </w:rPr>
        <w:t>，</w:t>
      </w:r>
      <w:r>
        <w:rPr>
          <w:color w:val="000000"/>
          <w:lang w:eastAsia="zh-CN"/>
        </w:rPr>
        <w:t xml:space="preserve"> </w:t>
      </w:r>
      <w:r>
        <w:rPr>
          <w:color w:val="000000"/>
          <w:lang w:eastAsia="zh-CN"/>
        </w:rPr>
        <w:t>反应中反应物是一种物质，生成物是两种物质，所以反应的基本类型为分解反应。</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w:t>
      </w:r>
      <m:oMath>
        <m:r>
          <m:rPr>
            <m:sty m:val="p"/>
          </m:rPr>
          <w:rPr>
            <w:rFonts w:ascii="Cambria Math" w:hint="eastAsia"/>
            <w:lang w:eastAsia="zh-CN"/>
          </w:rPr>
          <m:t>过氧化氢</m:t>
        </m:r>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二氧化锰</m:t>
            </m:r>
          </m:lim>
        </m:limUpp>
        <m:r>
          <m:rPr>
            <m:sty m:val="p"/>
          </m:rPr>
          <w:rPr>
            <w:rFonts w:ascii="Cambria Math" w:hint="eastAsia"/>
            <w:lang w:eastAsia="zh-CN"/>
          </w:rPr>
          <m:t>水</m:t>
        </m:r>
        <m:r>
          <w:rPr>
            <w:rFonts w:ascii="Cambria Math" w:hint="eastAsia"/>
            <w:lang w:eastAsia="zh-CN"/>
          </w:rPr>
          <m:t>+</m:t>
        </m:r>
        <m:r>
          <m:rPr>
            <m:sty m:val="p"/>
          </m:rPr>
          <w:rPr>
            <w:rFonts w:ascii="Cambria Math" w:hint="eastAsia"/>
            <w:lang w:eastAsia="zh-CN"/>
          </w:rPr>
          <m:t>氧气</m:t>
        </m:r>
      </m:oMath>
      <w:r>
        <w:rPr>
          <w:color w:val="000000"/>
          <w:lang w:eastAsia="zh-CN"/>
        </w:rPr>
        <w:t>；</w:t>
      </w:r>
      <w:r>
        <w:rPr>
          <w:color w:val="000000"/>
          <w:lang w:eastAsia="zh-CN"/>
        </w:rPr>
        <w:t>2</w:t>
      </w:r>
      <w:r>
        <w:rPr>
          <w:color w:val="000000"/>
          <w:lang w:eastAsia="zh-CN"/>
        </w:rPr>
        <w:t>、分解反应；</w:t>
      </w:r>
      <w:r>
        <w:rPr>
          <w:color w:val="000000"/>
          <w:lang w:eastAsia="zh-CN"/>
        </w:rPr>
        <w:t xml:space="preserve"> </w:t>
      </w:r>
    </w:p>
    <w:p w:rsidR="009E6F32">
      <w:pPr>
        <w:spacing w:after="0"/>
        <w:rPr>
          <w:lang w:eastAsia="zh-CN"/>
        </w:rPr>
      </w:pPr>
      <w:r>
        <w:rPr>
          <w:color w:val="000000"/>
          <w:lang w:eastAsia="zh-CN"/>
        </w:rPr>
        <w:t>【分析】</w:t>
      </w:r>
      <w:r>
        <w:rPr>
          <w:color w:val="000000"/>
          <w:lang w:eastAsia="zh-CN"/>
        </w:rPr>
        <w:t>B</w:t>
      </w:r>
      <w:r>
        <w:rPr>
          <w:color w:val="000000"/>
          <w:lang w:eastAsia="zh-CN"/>
        </w:rPr>
        <w:t>为氧气，</w:t>
      </w:r>
      <w:r>
        <w:rPr>
          <w:color w:val="000000"/>
          <w:lang w:eastAsia="zh-CN"/>
        </w:rPr>
        <w:t>D</w:t>
      </w:r>
      <w:r>
        <w:rPr>
          <w:color w:val="000000"/>
          <w:lang w:eastAsia="zh-CN"/>
        </w:rPr>
        <w:t>为水，这是解题的突破口。</w:t>
      </w:r>
      <w:r>
        <w:rPr>
          <w:lang w:eastAsia="zh-CN"/>
        </w:rPr>
        <w:br/>
      </w:r>
      <w:r>
        <w:rPr>
          <w:color w:val="000000"/>
          <w:lang w:eastAsia="zh-CN"/>
        </w:rPr>
        <w:t xml:space="preserve"> </w:t>
      </w:r>
      <w:r>
        <w:rPr>
          <w:color w:val="000000"/>
          <w:lang w:eastAsia="zh-CN"/>
        </w:rPr>
        <w:t>根据题中有特征的物质首先推出，结合推出的物质和题中的转化关系推导剩余的物质，最后将推出的各种物质代入转化关系中进行验证，最后解答各个小题。</w:t>
      </w:r>
    </w:p>
    <w:p w:rsidR="009E6F32">
      <w:pPr>
        <w:rPr>
          <w:lang w:eastAsia="zh-CN"/>
        </w:rPr>
      </w:pPr>
      <w:r>
        <w:rPr>
          <w:lang w:eastAsia="zh-CN"/>
        </w:rPr>
        <w:t>五、实验探究题</w:t>
      </w:r>
      <w:r>
        <w:rPr>
          <w:lang w:eastAsia="zh-CN"/>
        </w:rPr>
        <w:t>(</w:t>
      </w:r>
      <w:r>
        <w:rPr>
          <w:lang w:eastAsia="zh-CN"/>
        </w:rPr>
        <w:t>每空</w:t>
      </w:r>
      <w:r>
        <w:rPr>
          <w:lang w:eastAsia="zh-CN"/>
        </w:rPr>
        <w:t>2</w:t>
      </w:r>
      <w:r>
        <w:rPr>
          <w:lang w:eastAsia="zh-CN"/>
        </w:rPr>
        <w:t>分，共</w:t>
      </w:r>
      <w:r>
        <w:rPr>
          <w:lang w:eastAsia="zh-CN"/>
        </w:rPr>
        <w:t>26</w:t>
      </w:r>
      <w:r>
        <w:rPr>
          <w:lang w:eastAsia="zh-CN"/>
        </w:rPr>
        <w:t>分</w:t>
      </w:r>
      <w:r>
        <w:rPr>
          <w:lang w:eastAsia="zh-CN"/>
        </w:rPr>
        <w:t xml:space="preserve">)  </w:t>
      </w:r>
    </w:p>
    <w:p w:rsidR="009E6F32">
      <w:pPr>
        <w:spacing w:after="0"/>
        <w:rPr>
          <w:lang w:eastAsia="zh-CN"/>
        </w:rPr>
      </w:pPr>
      <w:r>
        <w:rPr>
          <w:color w:val="000000"/>
          <w:lang w:eastAsia="zh-CN"/>
        </w:rPr>
        <w:t>18.</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）长颈漏斗</w:t>
      </w:r>
      <w:r>
        <w:rPr>
          <w:lang w:eastAsia="zh-CN"/>
        </w:rPr>
        <w:br/>
      </w:r>
      <w:r>
        <w:rPr>
          <w:color w:val="000000"/>
          <w:lang w:eastAsia="zh-CN"/>
        </w:rPr>
        <w:t>（</w:t>
      </w:r>
      <w:r>
        <w:rPr>
          <w:color w:val="000000"/>
          <w:lang w:eastAsia="zh-CN"/>
        </w:rPr>
        <w:t>2</w:t>
      </w:r>
      <w:r>
        <w:rPr>
          <w:color w:val="000000"/>
          <w:lang w:eastAsia="zh-CN"/>
        </w:rPr>
        <w:t>）防止高锰酸钾进入导气管；</w:t>
      </w:r>
      <m:oMath>
        <m:r>
          <w:rPr>
            <w:rFonts w:ascii="Cambria Math" w:hint="eastAsia"/>
            <w:lang w:eastAsia="zh-CN"/>
          </w:rPr>
          <m:t>高锰酸钾</m:t>
        </m:r>
        <m:limLow>
          <m:limLowPr>
            <m:ctrlPr>
              <w:rPr>
                <w:rFonts w:ascii="Cambria Math" w:hAnsi="Cambria Math"/>
              </w:rPr>
            </m:ctrlPr>
          </m:limLowPr>
          <m:e>
            <m:limLow>
              <m:limLowPr>
                <m:ctrlPr>
                  <w:rPr>
                    <w:rFonts w:ascii="Cambria Math" w:hAnsi="Cambria Math"/>
                  </w:rPr>
                </m:ctrlPr>
              </m:limLowPr>
              <m:e>
                <m:r>
                  <w:rPr>
                    <w:rFonts w:ascii="Cambria Math" w:hint="eastAsia"/>
                    <w:lang w:eastAsia="zh-CN"/>
                  </w:rPr>
                  <m:t>加热</m:t>
                </m:r>
              </m:e>
              <m:lim>
                <m:r>
                  <w:rPr>
                    <w:rFonts w:ascii="Cambria Math" w:hint="eastAsia"/>
                    <w:lang w:eastAsia="zh-CN"/>
                  </w:rPr>
                  <m:t>_</m:t>
                </m:r>
              </m:lim>
            </m:limLow>
          </m:e>
          <m:lim>
            <m:r>
              <w:rPr>
                <w:rFonts w:ascii="Cambria Math" w:hint="eastAsia"/>
                <w:lang w:eastAsia="zh-CN"/>
              </w:rPr>
              <m:t>_</m:t>
            </m:r>
          </m:lim>
        </m:limLow>
        <m:r>
          <w:rPr>
            <w:rFonts w:ascii="Cambria Math" w:hint="eastAsia"/>
            <w:lang w:eastAsia="zh-CN"/>
          </w:rPr>
          <m:t>锰酸钾</m:t>
        </m:r>
        <m:r>
          <w:rPr>
            <w:rFonts w:ascii="Cambria Math" w:hint="eastAsia"/>
            <w:lang w:eastAsia="zh-CN"/>
          </w:rPr>
          <m:t>+</m:t>
        </m:r>
        <m:r>
          <w:rPr>
            <w:rFonts w:ascii="Cambria Math" w:hint="eastAsia"/>
            <w:lang w:eastAsia="zh-CN"/>
          </w:rPr>
          <m:t>二氧化锰</m:t>
        </m:r>
        <m:r>
          <w:rPr>
            <w:rFonts w:ascii="Cambria Math" w:hint="eastAsia"/>
            <w:lang w:eastAsia="zh-CN"/>
          </w:rPr>
          <m:t>+</m:t>
        </m:r>
        <m:r>
          <w:rPr>
            <w:rFonts w:ascii="Cambria Math" w:hint="eastAsia"/>
            <w:lang w:eastAsia="zh-CN"/>
          </w:rPr>
          <m:t>氧气</m:t>
        </m:r>
      </m:oMath>
      <w:r>
        <w:rPr>
          <w:lang w:eastAsia="zh-CN"/>
        </w:rPr>
        <w:br/>
      </w:r>
      <w:r>
        <w:rPr>
          <w:color w:val="000000"/>
          <w:lang w:eastAsia="zh-CN"/>
        </w:rPr>
        <w:t>（</w:t>
      </w:r>
      <w:r>
        <w:rPr>
          <w:color w:val="000000"/>
          <w:lang w:eastAsia="zh-CN"/>
        </w:rPr>
        <w:t>3</w:t>
      </w:r>
      <w:r>
        <w:rPr>
          <w:color w:val="000000"/>
          <w:lang w:eastAsia="zh-CN"/>
        </w:rPr>
        <w:t>）</w:t>
      </w:r>
      <w:r>
        <w:rPr>
          <w:color w:val="000000"/>
          <w:lang w:eastAsia="zh-CN"/>
        </w:rPr>
        <w:t>B</w:t>
      </w:r>
      <w:r>
        <w:rPr>
          <w:lang w:eastAsia="zh-CN"/>
        </w:rPr>
        <w:br/>
      </w:r>
      <w:r>
        <w:rPr>
          <w:color w:val="000000"/>
          <w:lang w:eastAsia="zh-CN"/>
        </w:rPr>
        <w:t>（</w:t>
      </w:r>
      <w:r>
        <w:rPr>
          <w:color w:val="000000"/>
          <w:lang w:eastAsia="zh-CN"/>
        </w:rPr>
        <w:t>4</w:t>
      </w:r>
      <w:r>
        <w:rPr>
          <w:color w:val="000000"/>
          <w:lang w:eastAsia="zh-CN"/>
        </w:rPr>
        <w:t>）</w:t>
      </w:r>
      <w:r>
        <w:rPr>
          <w:color w:val="000000"/>
          <w:lang w:eastAsia="zh-CN"/>
        </w:rPr>
        <w:t>D</w:t>
      </w:r>
      <w:r>
        <w:rPr>
          <w:lang w:eastAsia="zh-CN"/>
        </w:rPr>
        <w:br/>
      </w:r>
      <w:r>
        <w:rPr>
          <w:color w:val="000000"/>
          <w:lang w:eastAsia="zh-CN"/>
        </w:rPr>
        <w:t>（</w:t>
      </w:r>
      <w:r>
        <w:rPr>
          <w:color w:val="000000"/>
          <w:lang w:eastAsia="zh-CN"/>
        </w:rPr>
        <w:t>5</w:t>
      </w:r>
      <w:r>
        <w:rPr>
          <w:color w:val="000000"/>
          <w:lang w:eastAsia="zh-CN"/>
        </w:rPr>
        <w:t>）</w:t>
      </w:r>
      <w:r>
        <w:rPr>
          <w:color w:val="000000"/>
          <w:lang w:eastAsia="zh-CN"/>
        </w:rPr>
        <w:t xml:space="preserve">b   </w:t>
      </w:r>
    </w:p>
    <w:p w:rsidR="009E6F32">
      <w:pPr>
        <w:spacing w:after="0"/>
        <w:rPr>
          <w:lang w:eastAsia="zh-CN"/>
        </w:rPr>
      </w:pPr>
      <w:r>
        <w:rPr>
          <w:color w:val="0000FF"/>
          <w:lang w:eastAsia="zh-CN"/>
        </w:rPr>
        <w:t>【考点】</w:t>
      </w:r>
      <w:r>
        <w:rPr>
          <w:color w:val="000000"/>
          <w:lang w:eastAsia="zh-CN"/>
        </w:rPr>
        <w:t>常用气体的收集方法，氧气的实验室制法</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）仪器</w:t>
      </w:r>
      <w:r>
        <w:rPr>
          <w:color w:val="000000"/>
          <w:lang w:eastAsia="zh-CN"/>
        </w:rPr>
        <w:t>a</w:t>
      </w:r>
      <w:r>
        <w:rPr>
          <w:color w:val="000000"/>
          <w:lang w:eastAsia="zh-CN"/>
        </w:rPr>
        <w:t>的名称是长颈漏斗。</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、长颈漏斗；</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）实验室</w:t>
      </w:r>
      <w:r>
        <w:rPr>
          <w:color w:val="000000"/>
          <w:lang w:eastAsia="zh-CN"/>
        </w:rPr>
        <w:t>用高锰酸钾制取氧气时，高锰酸钾在加热条件下，分解成粉末，会堵住试管口，气体排出不畅，并且高锰酸钾粉末会随氧气气流流出试管，所以需要在试管口堵上一团棉花，试管口塞棉花作用是</w:t>
      </w:r>
      <w:r>
        <w:rPr>
          <w:color w:val="000000"/>
          <w:lang w:eastAsia="zh-CN"/>
        </w:rPr>
        <w:t xml:space="preserve"> </w:t>
      </w:r>
      <w:r>
        <w:rPr>
          <w:rFonts w:ascii="Arial"/>
          <w:color w:val="333333"/>
          <w:highlight w:val="white"/>
          <w:lang w:eastAsia="zh-CN"/>
        </w:rPr>
        <w:t>防止高锰酸钾进入导气管</w:t>
      </w:r>
      <w:r>
        <w:rPr>
          <w:color w:val="000000"/>
          <w:lang w:eastAsia="zh-CN"/>
        </w:rPr>
        <w:t xml:space="preserve"> </w:t>
      </w:r>
      <w:r>
        <w:rPr>
          <w:color w:val="000000"/>
          <w:lang w:eastAsia="zh-CN"/>
        </w:rPr>
        <w:t>；高锰酸钾在加热条件下反应，生成锰酸钾、二氧化锰和氧气，其反应的文字表达式为</w:t>
      </w:r>
      <m:oMath>
        <m:r>
          <m:rPr>
            <m:sty m:val="p"/>
          </m:rPr>
          <w:rPr>
            <w:rFonts w:ascii="Cambria Math" w:hint="eastAsia"/>
            <w:lang w:eastAsia="zh-CN"/>
          </w:rPr>
          <m:t>高锰酸钾</m:t>
        </m:r>
        <m:limUpp>
          <m:limUppPr>
            <m:ctrlPr>
              <w:rPr>
                <w:rFonts w:ascii="Cambria Math" w:hAnsi="Cambria Math"/>
              </w:rPr>
            </m:ctrlPr>
          </m:limUppPr>
          <m:e>
            <m:r>
              <w:rPr>
                <w:rFonts w:ascii="Cambria Math" w:hint="eastAsia"/>
                <w:lang w:eastAsia="zh-CN"/>
              </w:rPr>
              <m:t>→</m:t>
            </m:r>
          </m:e>
          <m:lim>
            <m:r>
              <w:rPr>
                <w:rFonts w:ascii="Cambria Math" w:hint="eastAsia"/>
                <w:lang w:eastAsia="zh-CN"/>
              </w:rPr>
              <m:t>∆</m:t>
            </m:r>
          </m:lim>
        </m:limUpp>
        <m:r>
          <m:rPr>
            <m:sty m:val="p"/>
          </m:rPr>
          <w:rPr>
            <w:rFonts w:ascii="Cambria Math" w:hint="eastAsia"/>
            <w:lang w:eastAsia="zh-CN"/>
          </w:rPr>
          <m:t>锰酸钾</m:t>
        </m:r>
        <m:r>
          <w:rPr>
            <w:rFonts w:ascii="Cambria Math" w:hint="eastAsia"/>
            <w:lang w:eastAsia="zh-CN"/>
          </w:rPr>
          <m:t>+</m:t>
        </m:r>
        <m:r>
          <m:rPr>
            <m:sty m:val="p"/>
          </m:rPr>
          <w:rPr>
            <w:rFonts w:ascii="Cambria Math" w:hint="eastAsia"/>
            <w:lang w:eastAsia="zh-CN"/>
          </w:rPr>
          <m:t>二氧化锰</m:t>
        </m:r>
        <m:r>
          <w:rPr>
            <w:rFonts w:ascii="Cambria Math" w:hint="eastAsia"/>
            <w:lang w:eastAsia="zh-CN"/>
          </w:rPr>
          <m:t>+</m:t>
        </m:r>
        <m:r>
          <m:rPr>
            <m:sty m:val="p"/>
          </m:rPr>
          <w:rPr>
            <w:rFonts w:ascii="Cambria Math" w:hint="eastAsia"/>
            <w:lang w:eastAsia="zh-CN"/>
          </w:rPr>
          <m:t>氧气</m:t>
        </m:r>
      </m:oMath>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w:t>
      </w:r>
      <w:r>
        <w:rPr>
          <w:rFonts w:ascii="Arial"/>
          <w:color w:val="333333"/>
          <w:highlight w:val="white"/>
          <w:lang w:eastAsia="zh-CN"/>
        </w:rPr>
        <w:t>防止高锰酸钾进入导气管</w:t>
      </w:r>
      <w:r>
        <w:rPr>
          <w:color w:val="000000"/>
          <w:lang w:eastAsia="zh-CN"/>
        </w:rPr>
        <w:t xml:space="preserve"> </w:t>
      </w:r>
      <w:r>
        <w:rPr>
          <w:color w:val="000000"/>
          <w:lang w:eastAsia="zh-CN"/>
        </w:rPr>
        <w:t>；</w:t>
      </w:r>
      <w:r>
        <w:rPr>
          <w:color w:val="000000"/>
          <w:lang w:eastAsia="zh-CN"/>
        </w:rPr>
        <w:t>2</w:t>
      </w:r>
      <w:r>
        <w:rPr>
          <w:color w:val="000000"/>
          <w:lang w:eastAsia="zh-CN"/>
        </w:rPr>
        <w:t>、</w:t>
      </w:r>
      <m:oMath>
        <m:r>
          <m:rPr>
            <m:sty m:val="p"/>
          </m:rPr>
          <w:rPr>
            <w:rFonts w:ascii="Cambria Math" w:hint="eastAsia"/>
            <w:lang w:eastAsia="zh-CN"/>
          </w:rPr>
          <m:t>高锰酸钾</m:t>
        </m:r>
        <m:limUpp>
          <m:limUppPr>
            <m:ctrlPr>
              <w:rPr>
                <w:rFonts w:ascii="Cambria Math" w:hAnsi="Cambria Math"/>
              </w:rPr>
            </m:ctrlPr>
          </m:limUppPr>
          <m:e>
            <m:r>
              <w:rPr>
                <w:rFonts w:ascii="Cambria Math" w:hint="eastAsia"/>
                <w:lang w:eastAsia="zh-CN"/>
              </w:rPr>
              <m:t>→</m:t>
            </m:r>
          </m:e>
          <m:lim>
            <m:r>
              <w:rPr>
                <w:rFonts w:ascii="Cambria Math" w:hint="eastAsia"/>
                <w:lang w:eastAsia="zh-CN"/>
              </w:rPr>
              <m:t>∆</m:t>
            </m:r>
          </m:lim>
        </m:limUpp>
        <m:r>
          <m:rPr>
            <m:sty m:val="p"/>
          </m:rPr>
          <w:rPr>
            <w:rFonts w:ascii="Cambria Math" w:hint="eastAsia"/>
            <w:lang w:eastAsia="zh-CN"/>
          </w:rPr>
          <m:t>锰酸钾</m:t>
        </m:r>
        <m:r>
          <w:rPr>
            <w:rFonts w:ascii="Cambria Math" w:hint="eastAsia"/>
            <w:lang w:eastAsia="zh-CN"/>
          </w:rPr>
          <m:t>+</m:t>
        </m:r>
        <m:r>
          <m:rPr>
            <m:sty m:val="p"/>
          </m:rPr>
          <w:rPr>
            <w:rFonts w:ascii="Cambria Math" w:hint="eastAsia"/>
            <w:lang w:eastAsia="zh-CN"/>
          </w:rPr>
          <m:t>二氧化锰</m:t>
        </m:r>
        <m:r>
          <w:rPr>
            <w:rFonts w:ascii="Cambria Math" w:hint="eastAsia"/>
            <w:lang w:eastAsia="zh-CN"/>
          </w:rPr>
          <m:t>+</m:t>
        </m:r>
        <m:r>
          <m:rPr>
            <m:sty m:val="p"/>
          </m:rPr>
          <w:rPr>
            <w:rFonts w:ascii="Cambria Math" w:hint="eastAsia"/>
            <w:lang w:eastAsia="zh-CN"/>
          </w:rPr>
          <m:t>氧气</m:t>
        </m:r>
      </m:oMath>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）实验室还可用过氧化氢溶液和二氧化锰制取氧气，此反应是在常温下进行的，属于固液常温型反应，所以反应的发生装置为</w:t>
      </w:r>
      <w:r>
        <w:rPr>
          <w:color w:val="000000"/>
          <w:lang w:eastAsia="zh-CN"/>
        </w:rPr>
        <w:t>B</w:t>
      </w:r>
      <w:r>
        <w:rPr>
          <w:color w:val="000000"/>
          <w:lang w:eastAsia="zh-CN"/>
        </w:rPr>
        <w:t>。</w:t>
      </w:r>
      <w:r>
        <w:rPr>
          <w:lang w:eastAsia="zh-CN"/>
        </w:rPr>
        <w:br/>
      </w:r>
      <w:r>
        <w:rPr>
          <w:color w:val="000000"/>
          <w:lang w:eastAsia="zh-CN"/>
        </w:rPr>
        <w:t xml:space="preserve"> </w:t>
      </w:r>
      <w:r>
        <w:rPr>
          <w:color w:val="000000"/>
          <w:lang w:eastAsia="zh-CN"/>
        </w:rPr>
        <w:t>故答案为：</w:t>
      </w:r>
      <w:r>
        <w:rPr>
          <w:color w:val="000000"/>
          <w:lang w:eastAsia="zh-CN"/>
        </w:rPr>
        <w:t>B;</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）某气体能与氧气反应，说明此气体不应该用排空气法收集；某气体不溶于水且不与水反应，可以用排水法收集，选择的收集装置是</w:t>
      </w:r>
      <w:r>
        <w:rPr>
          <w:color w:val="000000"/>
          <w:lang w:eastAsia="zh-CN"/>
        </w:rPr>
        <w:t>D</w:t>
      </w:r>
      <w:r>
        <w:rPr>
          <w:color w:val="000000"/>
          <w:lang w:eastAsia="zh-CN"/>
        </w:rPr>
        <w:t>。</w:t>
      </w:r>
      <w:r>
        <w:rPr>
          <w:lang w:eastAsia="zh-CN"/>
        </w:rPr>
        <w:br/>
      </w:r>
      <w:r>
        <w:rPr>
          <w:color w:val="000000"/>
          <w:lang w:eastAsia="zh-CN"/>
        </w:rPr>
        <w:t xml:space="preserve"> </w:t>
      </w:r>
      <w:r>
        <w:rPr>
          <w:color w:val="000000"/>
          <w:lang w:eastAsia="zh-CN"/>
        </w:rPr>
        <w:t>故答案为：</w:t>
      </w:r>
      <w:r>
        <w:rPr>
          <w:color w:val="000000"/>
          <w:lang w:eastAsia="zh-CN"/>
        </w:rPr>
        <w:t>D</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5</w:t>
      </w:r>
      <w:r>
        <w:rPr>
          <w:color w:val="000000"/>
          <w:lang w:eastAsia="zh-CN"/>
        </w:rPr>
        <w:t>）用装置</w:t>
      </w:r>
      <w:r>
        <w:rPr>
          <w:color w:val="000000"/>
          <w:lang w:eastAsia="zh-CN"/>
        </w:rPr>
        <w:t>E</w:t>
      </w:r>
      <w:r>
        <w:rPr>
          <w:color w:val="000000"/>
          <w:lang w:eastAsia="zh-CN"/>
        </w:rPr>
        <w:t>收集</w:t>
      </w:r>
      <w:r>
        <w:rPr>
          <w:color w:val="000000"/>
          <w:lang w:eastAsia="zh-CN"/>
        </w:rPr>
        <w:t>O</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相当于排空气法收集氧气，因为氧气的密度比空气的密度大，应该用向上排空气法收集氧气，所以该气体应从</w:t>
      </w:r>
      <w:r>
        <w:rPr>
          <w:color w:val="000000"/>
          <w:lang w:eastAsia="zh-CN"/>
        </w:rPr>
        <w:t>b</w:t>
      </w:r>
      <w:r>
        <w:rPr>
          <w:color w:val="000000"/>
          <w:lang w:eastAsia="zh-CN"/>
        </w:rPr>
        <w:t>端通入集气瓶，空气从</w:t>
      </w:r>
      <w:r>
        <w:rPr>
          <w:color w:val="000000"/>
          <w:lang w:eastAsia="zh-CN"/>
        </w:rPr>
        <w:t>c</w:t>
      </w:r>
      <w:r>
        <w:rPr>
          <w:color w:val="000000"/>
          <w:lang w:eastAsia="zh-CN"/>
        </w:rPr>
        <w:t>端排出。</w:t>
      </w:r>
      <w:r>
        <w:rPr>
          <w:lang w:eastAsia="zh-CN"/>
        </w:rPr>
        <w:br/>
      </w:r>
      <w:r>
        <w:rPr>
          <w:color w:val="000000"/>
          <w:lang w:eastAsia="zh-CN"/>
        </w:rPr>
        <w:t xml:space="preserve"> </w:t>
      </w:r>
      <w:r>
        <w:rPr>
          <w:color w:val="000000"/>
          <w:lang w:eastAsia="zh-CN"/>
        </w:rPr>
        <w:t>故答案为：</w:t>
      </w:r>
      <w:r>
        <w:rPr>
          <w:color w:val="000000"/>
          <w:lang w:eastAsia="zh-CN"/>
        </w:rPr>
        <w:t>b</w:t>
      </w:r>
      <w:r>
        <w:rPr>
          <w:color w:val="000000"/>
          <w:lang w:eastAsia="zh-CN"/>
        </w:rPr>
        <w:t>。</w:t>
      </w:r>
      <w:r>
        <w:rPr>
          <w:color w:val="000000"/>
          <w:lang w:eastAsia="zh-CN"/>
        </w:rPr>
        <w:t xml:space="preserve"> </w:t>
      </w:r>
    </w:p>
    <w:p w:rsidR="009E6F32">
      <w:pPr>
        <w:spacing w:after="0"/>
        <w:rPr>
          <w:lang w:eastAsia="zh-CN"/>
        </w:rPr>
      </w:pPr>
      <w:r>
        <w:rPr>
          <w:color w:val="000000"/>
          <w:lang w:eastAsia="zh-CN"/>
        </w:rPr>
        <w:t>【分析】（</w:t>
      </w:r>
      <w:r>
        <w:rPr>
          <w:color w:val="000000"/>
          <w:lang w:eastAsia="zh-CN"/>
        </w:rPr>
        <w:t>2</w:t>
      </w:r>
      <w:r>
        <w:rPr>
          <w:color w:val="000000"/>
          <w:lang w:eastAsia="zh-CN"/>
        </w:rPr>
        <w:t>）根据高锰酸钾制取氧气的反应特点进行分析。</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）根据过氧化氢制取氧气的反应原理进行分析。</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）根据排水法收集气体的原因进行分析。</w:t>
      </w:r>
      <w:r>
        <w:rPr>
          <w:lang w:eastAsia="zh-CN"/>
        </w:rPr>
        <w:br/>
      </w:r>
      <w:r>
        <w:rPr>
          <w:color w:val="000000"/>
          <w:lang w:eastAsia="zh-CN"/>
        </w:rPr>
        <w:t xml:space="preserve"> </w:t>
      </w:r>
      <w:r>
        <w:rPr>
          <w:color w:val="000000"/>
          <w:lang w:eastAsia="zh-CN"/>
        </w:rPr>
        <w:t>（</w:t>
      </w:r>
      <w:r>
        <w:rPr>
          <w:color w:val="000000"/>
          <w:lang w:eastAsia="zh-CN"/>
        </w:rPr>
        <w:t>5</w:t>
      </w:r>
      <w:r>
        <w:rPr>
          <w:color w:val="000000"/>
          <w:lang w:eastAsia="zh-CN"/>
        </w:rPr>
        <w:t>）用装置</w:t>
      </w:r>
      <w:r>
        <w:rPr>
          <w:color w:val="000000"/>
          <w:lang w:eastAsia="zh-CN"/>
        </w:rPr>
        <w:t>E</w:t>
      </w:r>
      <w:r>
        <w:rPr>
          <w:color w:val="000000"/>
          <w:lang w:eastAsia="zh-CN"/>
        </w:rPr>
        <w:t>收集气体是，要明确什么物质需要留在集气瓶中，什么物质需要排出瓶外，根据物质的性质进行分析。</w:t>
      </w:r>
    </w:p>
    <w:p w:rsidR="009E6F32">
      <w:pPr>
        <w:spacing w:after="0"/>
        <w:rPr>
          <w:lang w:eastAsia="zh-CN"/>
        </w:rPr>
      </w:pPr>
      <w:r>
        <w:rPr>
          <w:color w:val="000000"/>
          <w:lang w:eastAsia="zh-CN"/>
        </w:rPr>
        <w:t>19.</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）大</w:t>
      </w:r>
      <w:r>
        <w:rPr>
          <w:lang w:eastAsia="zh-CN"/>
        </w:rPr>
        <w:br/>
      </w:r>
      <w:r>
        <w:rPr>
          <w:color w:val="000000"/>
          <w:lang w:eastAsia="zh-CN"/>
        </w:rPr>
        <w:t>（</w:t>
      </w:r>
      <w:r>
        <w:rPr>
          <w:color w:val="000000"/>
          <w:lang w:eastAsia="zh-CN"/>
        </w:rPr>
        <w:t>2</w:t>
      </w:r>
      <w:r>
        <w:rPr>
          <w:color w:val="000000"/>
          <w:lang w:eastAsia="zh-CN"/>
        </w:rPr>
        <w:t>）红磷燃烧冒白烟，放出热量；不支持燃烧；</w:t>
      </w:r>
      <m:oMath>
        <m:r>
          <w:rPr>
            <w:rFonts w:ascii="Cambria Math" w:hint="eastAsia"/>
            <w:lang w:eastAsia="zh-CN"/>
          </w:rPr>
          <m:t>红磷</m:t>
        </m:r>
        <m:r>
          <w:rPr>
            <w:rFonts w:ascii="Cambria Math" w:hint="eastAsia"/>
            <w:lang w:eastAsia="zh-CN"/>
          </w:rPr>
          <m:t>+</m:t>
        </m:r>
        <m:r>
          <w:rPr>
            <w:rFonts w:ascii="Cambria Math" w:hint="eastAsia"/>
            <w:lang w:eastAsia="zh-CN"/>
          </w:rPr>
          <m:t>氧气</m:t>
        </m:r>
        <m:limLow>
          <m:limLowPr>
            <m:ctrlPr>
              <w:rPr>
                <w:rFonts w:ascii="Cambria Math" w:hAnsi="Cambria Math"/>
              </w:rPr>
            </m:ctrlPr>
          </m:limLowPr>
          <m:e>
            <m:limLow>
              <m:limLowPr>
                <m:ctrlPr>
                  <w:rPr>
                    <w:rFonts w:ascii="Cambria Math" w:hAnsi="Cambria Math"/>
                  </w:rPr>
                </m:ctrlPr>
              </m:limLowPr>
              <m:e>
                <m:r>
                  <w:rPr>
                    <w:rFonts w:ascii="Cambria Math" w:hint="eastAsia"/>
                    <w:lang w:eastAsia="zh-CN"/>
                  </w:rPr>
                  <m:t>点燃</m:t>
                </m:r>
              </m:e>
              <m:lim>
                <m:r>
                  <w:rPr>
                    <w:rFonts w:ascii="Cambria Math" w:hint="eastAsia"/>
                    <w:lang w:eastAsia="zh-CN"/>
                  </w:rPr>
                  <m:t>_</m:t>
                </m:r>
              </m:lim>
            </m:limLow>
          </m:e>
          <m:lim>
            <m:r>
              <w:rPr>
                <w:rFonts w:ascii="Cambria Math" w:hint="eastAsia"/>
                <w:lang w:eastAsia="zh-CN"/>
              </w:rPr>
              <m:t>_</m:t>
            </m:r>
          </m:lim>
        </m:limLow>
        <m:r>
          <w:rPr>
            <w:rFonts w:ascii="Cambria Math" w:hint="eastAsia"/>
            <w:lang w:eastAsia="zh-CN"/>
          </w:rPr>
          <m:t>五氧化二磷</m:t>
        </m:r>
      </m:oMath>
      <w:r>
        <w:rPr>
          <w:lang w:eastAsia="zh-CN"/>
        </w:rPr>
        <w:br/>
      </w:r>
      <w:r>
        <w:rPr>
          <w:color w:val="000000"/>
          <w:lang w:eastAsia="zh-CN"/>
        </w:rPr>
        <w:t>（</w:t>
      </w:r>
      <w:r>
        <w:rPr>
          <w:color w:val="000000"/>
          <w:lang w:eastAsia="zh-CN"/>
        </w:rPr>
        <w:t>3</w:t>
      </w:r>
      <w:r>
        <w:rPr>
          <w:color w:val="000000"/>
          <w:lang w:eastAsia="zh-CN"/>
        </w:rPr>
        <w:t>）</w:t>
      </w:r>
      <w:r>
        <w:rPr>
          <w:color w:val="000000"/>
          <w:lang w:eastAsia="zh-CN"/>
        </w:rPr>
        <w:t>30</w:t>
      </w:r>
      <w:r>
        <w:rPr>
          <w:lang w:eastAsia="zh-CN"/>
        </w:rPr>
        <w:br/>
      </w:r>
      <w:r>
        <w:rPr>
          <w:color w:val="000000"/>
          <w:lang w:eastAsia="zh-CN"/>
        </w:rPr>
        <w:t>（</w:t>
      </w:r>
      <w:r>
        <w:rPr>
          <w:color w:val="000000"/>
          <w:lang w:eastAsia="zh-CN"/>
        </w:rPr>
        <w:t>4</w:t>
      </w:r>
      <w:r>
        <w:rPr>
          <w:color w:val="000000"/>
          <w:lang w:eastAsia="zh-CN"/>
        </w:rPr>
        <w:t>）使红磷与氧气充分接触；环保</w:t>
      </w:r>
      <w:r>
        <w:rPr>
          <w:color w:val="000000"/>
          <w:lang w:eastAsia="zh-CN"/>
        </w:rPr>
        <w:t>(</w:t>
      </w:r>
      <w:r>
        <w:rPr>
          <w:color w:val="000000"/>
          <w:lang w:eastAsia="zh-CN"/>
        </w:rPr>
        <w:t>使测定结果更准确</w:t>
      </w:r>
      <w:r>
        <w:rPr>
          <w:color w:val="000000"/>
          <w:lang w:eastAsia="zh-CN"/>
        </w:rPr>
        <w:t xml:space="preserve">)   </w:t>
      </w:r>
    </w:p>
    <w:p w:rsidR="009E6F32">
      <w:pPr>
        <w:spacing w:after="0"/>
        <w:rPr>
          <w:lang w:eastAsia="zh-CN"/>
        </w:rPr>
      </w:pPr>
      <w:r>
        <w:rPr>
          <w:color w:val="0000FF"/>
          <w:lang w:eastAsia="zh-CN"/>
        </w:rPr>
        <w:t>【考点】</w:t>
      </w:r>
      <w:r>
        <w:rPr>
          <w:color w:val="000000"/>
          <w:lang w:eastAsia="zh-CN"/>
        </w:rPr>
        <w:t>测定空气中的氧气含量</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）实验开始时应先检查装置气密性，连接装置后且其气密性良好，若将注射器向内推，试管内压强增大，气体体积膨胀，所以可观察到气球体积变大。</w:t>
      </w:r>
      <w:r>
        <w:rPr>
          <w:lang w:eastAsia="zh-CN"/>
        </w:rPr>
        <w:br/>
      </w:r>
      <w:r>
        <w:rPr>
          <w:color w:val="000000"/>
          <w:lang w:eastAsia="zh-CN"/>
        </w:rPr>
        <w:t xml:space="preserve"> </w:t>
      </w:r>
      <w:r>
        <w:rPr>
          <w:color w:val="000000"/>
          <w:lang w:eastAsia="zh-CN"/>
        </w:rPr>
        <w:t>故答案为：大；</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加热试管底部，红磷被引燃，反应的现象是红磷燃烧冒白烟，放出热量；足量的红磷在试管中未能全部燃烧，说明试管内剩余气体具有的化学性质为不支持燃烧，不能燃烧；红磷燃烧生成五氧化二磷，红磷燃烧反应的文字表达式：</w:t>
      </w:r>
      <m:oMath>
        <m:r>
          <m:rPr>
            <m:sty m:val="p"/>
          </m:rPr>
          <w:rPr>
            <w:rFonts w:ascii="Cambria Math" w:hint="eastAsia"/>
            <w:lang w:eastAsia="zh-CN"/>
          </w:rPr>
          <m:t>磷</m:t>
        </m:r>
        <m:r>
          <w:rPr>
            <w:rFonts w:ascii="Cambria Math" w:hint="eastAsia"/>
            <w:lang w:eastAsia="zh-CN"/>
          </w:rPr>
          <m:t>+</m:t>
        </m:r>
        <m:r>
          <m:rPr>
            <m:sty m:val="p"/>
          </m:rPr>
          <w:rPr>
            <w:rFonts w:ascii="Cambria Math" w:hint="eastAsia"/>
            <w:lang w:eastAsia="zh-CN"/>
          </w:rPr>
          <m:t>氧气</m:t>
        </m:r>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点燃</m:t>
            </m:r>
          </m:lim>
        </m:limUpp>
        <m:r>
          <m:rPr>
            <m:sty m:val="p"/>
          </m:rPr>
          <w:rPr>
            <w:rFonts w:ascii="Cambria Math" w:hint="eastAsia"/>
            <w:lang w:eastAsia="zh-CN"/>
          </w:rPr>
          <m:t>五氧化二磷</m:t>
        </m:r>
      </m:oMath>
      <w:r>
        <w:rPr>
          <w:color w:val="000000"/>
          <w:lang w:eastAsia="zh-CN"/>
        </w:rPr>
        <w:t>。</w:t>
      </w:r>
      <w:r>
        <w:rPr>
          <w:lang w:eastAsia="zh-CN"/>
        </w:rPr>
        <w:br/>
      </w:r>
      <w:r>
        <w:rPr>
          <w:color w:val="000000"/>
          <w:lang w:eastAsia="zh-CN"/>
        </w:rPr>
        <w:t xml:space="preserve"> </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、红磷燃烧冒白烟，放出热量；</w:t>
      </w:r>
      <w:r>
        <w:rPr>
          <w:color w:val="000000"/>
          <w:lang w:eastAsia="zh-CN"/>
        </w:rPr>
        <w:t>2</w:t>
      </w:r>
      <w:r>
        <w:rPr>
          <w:color w:val="000000"/>
          <w:lang w:eastAsia="zh-CN"/>
        </w:rPr>
        <w:t>、不支持燃烧；</w:t>
      </w:r>
      <w:r>
        <w:rPr>
          <w:color w:val="000000"/>
          <w:lang w:eastAsia="zh-CN"/>
        </w:rPr>
        <w:t>3</w:t>
      </w:r>
      <w:r>
        <w:rPr>
          <w:color w:val="000000"/>
          <w:lang w:eastAsia="zh-CN"/>
        </w:rPr>
        <w:t>、</w:t>
      </w:r>
      <m:oMath>
        <m:r>
          <m:rPr>
            <m:sty m:val="p"/>
          </m:rPr>
          <w:rPr>
            <w:rFonts w:ascii="Cambria Math" w:hint="eastAsia"/>
            <w:lang w:eastAsia="zh-CN"/>
          </w:rPr>
          <m:t>磷</m:t>
        </m:r>
        <m:r>
          <w:rPr>
            <w:rFonts w:ascii="Cambria Math" w:hint="eastAsia"/>
            <w:lang w:eastAsia="zh-CN"/>
          </w:rPr>
          <m:t>+</m:t>
        </m:r>
        <m:r>
          <m:rPr>
            <m:sty m:val="p"/>
          </m:rPr>
          <w:rPr>
            <w:rFonts w:ascii="Cambria Math" w:hint="eastAsia"/>
            <w:lang w:eastAsia="zh-CN"/>
          </w:rPr>
          <m:t>氧气</m:t>
        </m:r>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点燃</m:t>
            </m:r>
          </m:lim>
        </m:limUpp>
        <m:r>
          <m:rPr>
            <m:sty m:val="p"/>
          </m:rPr>
          <w:rPr>
            <w:rFonts w:ascii="Cambria Math" w:hint="eastAsia"/>
            <w:lang w:eastAsia="zh-CN"/>
          </w:rPr>
          <m:t>五氧化二磷</m:t>
        </m:r>
      </m:oMath>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）实验结束后，停止加热，红磷燃烧消耗了试管和注射器里的氧气，待试管冷却至室温，将气球内的气体全部挤入注射器内，待注射器活塞稳定后，被消耗氧气的体积：（</w:t>
      </w:r>
      <w:r>
        <w:rPr>
          <w:color w:val="000000"/>
          <w:lang w:eastAsia="zh-CN"/>
        </w:rPr>
        <w:t>50+50</w:t>
      </w:r>
      <w:r>
        <w:rPr>
          <w:color w:val="000000"/>
          <w:lang w:eastAsia="zh-CN"/>
        </w:rPr>
        <w:t>）</w:t>
      </w:r>
      <w:r>
        <w:rPr>
          <w:color w:val="000000"/>
          <w:lang w:eastAsia="zh-CN"/>
        </w:rPr>
        <w:t>mL×21%</w:t>
      </w:r>
      <w:r>
        <w:rPr>
          <w:color w:val="000000"/>
          <w:lang w:eastAsia="zh-CN"/>
        </w:rPr>
        <w:t>≈20mL</w:t>
      </w:r>
      <w:r>
        <w:rPr>
          <w:color w:val="000000"/>
          <w:lang w:eastAsia="zh-CN"/>
        </w:rPr>
        <w:t>，读取注射器内剩下气体的体积为（</w:t>
      </w:r>
      <w:r>
        <w:rPr>
          <w:color w:val="000000"/>
          <w:lang w:eastAsia="zh-CN"/>
        </w:rPr>
        <w:t>50-20</w:t>
      </w:r>
      <w:r>
        <w:rPr>
          <w:color w:val="000000"/>
          <w:lang w:eastAsia="zh-CN"/>
        </w:rPr>
        <w:t>）</w:t>
      </w:r>
      <w:r>
        <w:rPr>
          <w:color w:val="000000"/>
          <w:lang w:eastAsia="zh-CN"/>
        </w:rPr>
        <w:t>30ml</w:t>
      </w:r>
      <w:r>
        <w:rPr>
          <w:color w:val="000000"/>
          <w:lang w:eastAsia="zh-CN"/>
        </w:rPr>
        <w:t>。</w:t>
      </w:r>
      <w:r>
        <w:rPr>
          <w:lang w:eastAsia="zh-CN"/>
        </w:rPr>
        <w:br/>
      </w:r>
      <w:r>
        <w:rPr>
          <w:color w:val="000000"/>
          <w:lang w:eastAsia="zh-CN"/>
        </w:rPr>
        <w:t xml:space="preserve"> </w:t>
      </w:r>
      <w:r>
        <w:rPr>
          <w:lang w:eastAsia="zh-CN"/>
        </w:rPr>
        <w:br/>
      </w:r>
      <w:r>
        <w:rPr>
          <w:color w:val="000000"/>
          <w:lang w:eastAsia="zh-CN"/>
        </w:rPr>
        <w:t xml:space="preserve"> </w:t>
      </w:r>
      <w:r>
        <w:rPr>
          <w:color w:val="000000"/>
          <w:lang w:eastAsia="zh-CN"/>
        </w:rPr>
        <w:t>故答案为：</w:t>
      </w:r>
      <w:r>
        <w:rPr>
          <w:color w:val="000000"/>
          <w:lang w:eastAsia="zh-CN"/>
        </w:rPr>
        <w:t>30</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w:t>
      </w:r>
      <w:r>
        <w:rPr>
          <w:color w:val="000000"/>
          <w:lang w:eastAsia="zh-CN"/>
        </w:rPr>
        <w:t>​​​​​​​</w:t>
      </w:r>
      <w:r>
        <w:rPr>
          <w:color w:val="000000"/>
          <w:lang w:eastAsia="zh-CN"/>
        </w:rPr>
        <w:t>实验中，加热时不断推拉注射器的目的为使注射器和气球里的空气与红磷充分接触，红磷与空气中氧气充分接触燃烧；此实验与课本实验比较的优点为相当于在密闭的空间里进行实验，五氧化二磷不会逸出装置造成污染，所以实验比较环保，或者使测定结果更准确。</w:t>
      </w:r>
      <w:r>
        <w:rPr>
          <w:lang w:eastAsia="zh-CN"/>
        </w:rPr>
        <w:br/>
      </w:r>
      <w:r>
        <w:rPr>
          <w:color w:val="000000"/>
          <w:lang w:eastAsia="zh-CN"/>
        </w:rPr>
        <w:t xml:space="preserve"> </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、使红磷与氧气充分接触；</w:t>
      </w:r>
      <w:r>
        <w:rPr>
          <w:color w:val="000000"/>
          <w:lang w:eastAsia="zh-CN"/>
        </w:rPr>
        <w:t>2</w:t>
      </w:r>
      <w:r>
        <w:rPr>
          <w:color w:val="000000"/>
          <w:lang w:eastAsia="zh-CN"/>
        </w:rPr>
        <w:t>、环保</w:t>
      </w:r>
      <w:r>
        <w:rPr>
          <w:color w:val="000000"/>
          <w:lang w:eastAsia="zh-CN"/>
        </w:rPr>
        <w:t>(</w:t>
      </w:r>
      <w:r>
        <w:rPr>
          <w:color w:val="000000"/>
          <w:lang w:eastAsia="zh-CN"/>
        </w:rPr>
        <w:t>使测定结果更准确</w:t>
      </w:r>
      <w:r>
        <w:rPr>
          <w:color w:val="000000"/>
          <w:lang w:eastAsia="zh-CN"/>
        </w:rPr>
        <w:t>)</w:t>
      </w:r>
      <w:r>
        <w:rPr>
          <w:color w:val="000000"/>
          <w:lang w:eastAsia="zh-CN"/>
        </w:rPr>
        <w:t>；</w:t>
      </w:r>
      <w:r>
        <w:rPr>
          <w:color w:val="000000"/>
          <w:lang w:eastAsia="zh-CN"/>
        </w:rPr>
        <w:t xml:space="preserve"> </w:t>
      </w:r>
    </w:p>
    <w:p w:rsidR="009E6F32">
      <w:pPr>
        <w:spacing w:after="0"/>
        <w:rPr>
          <w:lang w:eastAsia="zh-CN"/>
        </w:rPr>
      </w:pPr>
      <w:r>
        <w:rPr>
          <w:color w:val="000000"/>
          <w:lang w:eastAsia="zh-CN"/>
        </w:rPr>
        <w:t>【分析】（</w:t>
      </w:r>
      <w:r>
        <w:rPr>
          <w:color w:val="000000"/>
          <w:lang w:eastAsia="zh-CN"/>
        </w:rPr>
        <w:t>1</w:t>
      </w:r>
      <w:r>
        <w:rPr>
          <w:color w:val="000000"/>
          <w:lang w:eastAsia="zh-CN"/>
        </w:rPr>
        <w:t>）根据大气压的原理进行分析气密性的检验。</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）根据红磷与氧气的反应进行分析。</w:t>
      </w:r>
      <w:r>
        <w:rPr>
          <w:lang w:eastAsia="zh-CN"/>
        </w:rPr>
        <w:br/>
      </w:r>
      <w:r>
        <w:rPr>
          <w:color w:val="000000"/>
          <w:lang w:eastAsia="zh-CN"/>
        </w:rPr>
        <w:t xml:space="preserve"> </w:t>
      </w:r>
      <w:r>
        <w:rPr>
          <w:color w:val="000000"/>
          <w:lang w:eastAsia="zh-CN"/>
        </w:rPr>
        <w:t>根据红磷燃烧生成五氧化二磷，写出反应的文字表达式。</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w:r>
        <w:rPr>
          <w:color w:val="000000"/>
          <w:lang w:eastAsia="zh-CN"/>
        </w:rPr>
        <w:t>​​​​​​​</w:t>
      </w:r>
      <w:r>
        <w:rPr>
          <w:color w:val="000000"/>
          <w:lang w:eastAsia="zh-CN"/>
        </w:rPr>
        <w:t>根据空气的氧气的体积分数进行分析。</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w:t>
      </w:r>
      <w:r>
        <w:rPr>
          <w:color w:val="000000"/>
          <w:lang w:eastAsia="zh-CN"/>
        </w:rPr>
        <w:t>​​​​​​​​​​​​​​</w:t>
      </w:r>
      <w:r>
        <w:rPr>
          <w:color w:val="000000"/>
          <w:lang w:eastAsia="zh-CN"/>
        </w:rPr>
        <w:t>根据分析实验装置的特点进行分析。</w:t>
      </w:r>
    </w:p>
    <w:p w:rsidR="009E6F32">
      <w:pPr>
        <w:rPr>
          <w:lang w:eastAsia="zh-CN"/>
        </w:rPr>
      </w:pPr>
      <w:r>
        <w:rPr>
          <w:lang w:eastAsia="zh-CN"/>
        </w:rPr>
        <w:t>六、定量分析题</w:t>
      </w:r>
      <w:r>
        <w:rPr>
          <w:lang w:eastAsia="zh-CN"/>
        </w:rPr>
        <w:t>(</w:t>
      </w:r>
      <w:r>
        <w:rPr>
          <w:lang w:eastAsia="zh-CN"/>
        </w:rPr>
        <w:t>每空</w:t>
      </w:r>
      <w:r>
        <w:rPr>
          <w:lang w:eastAsia="zh-CN"/>
        </w:rPr>
        <w:t>2</w:t>
      </w:r>
      <w:r>
        <w:rPr>
          <w:lang w:eastAsia="zh-CN"/>
        </w:rPr>
        <w:t>分，共</w:t>
      </w:r>
      <w:r>
        <w:rPr>
          <w:lang w:eastAsia="zh-CN"/>
        </w:rPr>
        <w:t>6</w:t>
      </w:r>
      <w:r>
        <w:rPr>
          <w:lang w:eastAsia="zh-CN"/>
        </w:rPr>
        <w:t>分</w:t>
      </w:r>
      <w:r>
        <w:rPr>
          <w:lang w:eastAsia="zh-CN"/>
        </w:rPr>
        <w:t xml:space="preserve">.)  </w:t>
      </w:r>
    </w:p>
    <w:p w:rsidR="009E6F32">
      <w:pPr>
        <w:spacing w:after="0"/>
      </w:pPr>
      <w:r>
        <w:rPr>
          <w:color w:val="000000"/>
        </w:rPr>
        <w:t>20.</w:t>
      </w:r>
      <w:r>
        <w:rPr>
          <w:color w:val="0000FF"/>
        </w:rPr>
        <w:t>【答案】</w:t>
      </w:r>
      <w:r>
        <w:rPr>
          <w:color w:val="000000"/>
        </w:rPr>
        <w:t xml:space="preserve"> </w:t>
      </w:r>
      <w:r>
        <w:rPr>
          <w:color w:val="000000"/>
        </w:rPr>
        <w:t>（</w:t>
      </w:r>
      <w:r>
        <w:rPr>
          <w:color w:val="000000"/>
        </w:rPr>
        <w:t>1</w:t>
      </w:r>
      <w:r>
        <w:rPr>
          <w:color w:val="000000"/>
        </w:rPr>
        <w:t>）</w:t>
      </w:r>
      <w:r>
        <w:rPr>
          <w:color w:val="000000"/>
        </w:rPr>
        <w:t>284</w:t>
      </w:r>
      <w:r>
        <w:br/>
      </w:r>
      <w:r>
        <w:rPr>
          <w:color w:val="000000"/>
        </w:rPr>
        <w:t>（</w:t>
      </w:r>
      <w:r>
        <w:rPr>
          <w:color w:val="000000"/>
        </w:rPr>
        <w:t>2</w:t>
      </w:r>
      <w:r>
        <w:rPr>
          <w:color w:val="000000"/>
        </w:rPr>
        <w:t>）</w:t>
      </w:r>
      <w:r>
        <w:rPr>
          <w:color w:val="000000"/>
        </w:rPr>
        <w:t>48</w:t>
      </w:r>
      <w:r>
        <w:rPr>
          <w:color w:val="000000"/>
        </w:rPr>
        <w:t>：</w:t>
      </w:r>
      <w:r>
        <w:rPr>
          <w:color w:val="000000"/>
        </w:rPr>
        <w:t>3</w:t>
      </w:r>
      <w:r>
        <w:rPr>
          <w:color w:val="000000"/>
        </w:rPr>
        <w:t>：</w:t>
      </w:r>
      <w:r>
        <w:rPr>
          <w:color w:val="000000"/>
        </w:rPr>
        <w:t>20</w:t>
      </w:r>
      <w:r>
        <w:br/>
      </w:r>
      <w:r>
        <w:rPr>
          <w:color w:val="000000"/>
        </w:rPr>
        <w:t>（</w:t>
      </w:r>
      <w:r>
        <w:rPr>
          <w:color w:val="000000"/>
        </w:rPr>
        <w:t>3</w:t>
      </w:r>
      <w:r>
        <w:rPr>
          <w:color w:val="000000"/>
        </w:rPr>
        <w:t>）</w:t>
      </w:r>
      <w:r>
        <w:rPr>
          <w:color w:val="000000"/>
        </w:rPr>
        <w:t xml:space="preserve">67.6%   </w:t>
      </w:r>
    </w:p>
    <w:p w:rsidR="009E6F32">
      <w:pPr>
        <w:spacing w:after="0"/>
        <w:rPr>
          <w:lang w:eastAsia="zh-CN"/>
        </w:rPr>
      </w:pPr>
      <w:r>
        <w:rPr>
          <w:color w:val="0000FF"/>
          <w:lang w:eastAsia="zh-CN"/>
        </w:rPr>
        <w:t>【考点】</w:t>
      </w:r>
      <w:r>
        <w:rPr>
          <w:color w:val="000000"/>
          <w:lang w:eastAsia="zh-CN"/>
        </w:rPr>
        <w:t>化学式的相关计算</w:t>
      </w:r>
      <w:r>
        <w:rPr>
          <w:color w:val="000000"/>
          <w:lang w:eastAsia="zh-CN"/>
        </w:rPr>
        <w:t xml:space="preserve">    </w:t>
      </w:r>
    </w:p>
    <w:p w:rsidR="009E6F32">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）汉黄芩素</w:t>
      </w:r>
      <w:r>
        <w:rPr>
          <w:color w:val="000000"/>
          <w:lang w:eastAsia="zh-CN"/>
        </w:rPr>
        <w:t>(C</w:t>
      </w:r>
      <w:r>
        <w:rPr>
          <w:color w:val="000000"/>
          <w:vertAlign w:val="subscript"/>
          <w:lang w:eastAsia="zh-CN"/>
        </w:rPr>
        <w:t>16</w:t>
      </w:r>
      <w:r>
        <w:rPr>
          <w:color w:val="000000"/>
          <w:lang w:eastAsia="zh-CN"/>
        </w:rPr>
        <w:t>H</w:t>
      </w:r>
      <w:r>
        <w:rPr>
          <w:color w:val="000000"/>
          <w:vertAlign w:val="subscript"/>
          <w:lang w:eastAsia="zh-CN"/>
        </w:rPr>
        <w:t>12</w:t>
      </w:r>
      <w:r>
        <w:rPr>
          <w:color w:val="000000"/>
          <w:lang w:eastAsia="zh-CN"/>
        </w:rPr>
        <w:t>O</w:t>
      </w:r>
      <w:r>
        <w:rPr>
          <w:color w:val="000000"/>
          <w:vertAlign w:val="subscript"/>
          <w:lang w:eastAsia="zh-CN"/>
        </w:rPr>
        <w:t>5</w:t>
      </w:r>
      <w:r>
        <w:rPr>
          <w:color w:val="000000"/>
          <w:lang w:eastAsia="zh-CN"/>
        </w:rPr>
        <w:t>)</w:t>
      </w:r>
      <w:r>
        <w:rPr>
          <w:color w:val="000000"/>
          <w:lang w:eastAsia="zh-CN"/>
        </w:rPr>
        <w:t>的相对分子质量：</w:t>
      </w:r>
      <m:oMath>
        <m:r>
          <w:rPr>
            <w:rFonts w:ascii="Cambria Math" w:hint="eastAsia"/>
            <w:lang w:eastAsia="zh-CN"/>
          </w:rPr>
          <m:t>12</m:t>
        </m:r>
        <m:r>
          <w:rPr>
            <w:rFonts w:ascii="Cambria Math" w:hint="eastAsia"/>
            <w:lang w:eastAsia="zh-CN"/>
          </w:rPr>
          <m:t>×</m:t>
        </m:r>
        <m:r>
          <w:rPr>
            <w:rFonts w:ascii="Cambria Math" w:hint="eastAsia"/>
            <w:lang w:eastAsia="zh-CN"/>
          </w:rPr>
          <m:t>16+1</m:t>
        </m:r>
        <m:r>
          <w:rPr>
            <w:rFonts w:ascii="Cambria Math" w:hint="eastAsia"/>
            <w:lang w:eastAsia="zh-CN"/>
          </w:rPr>
          <m:t>×</m:t>
        </m:r>
        <m:r>
          <w:rPr>
            <w:rFonts w:ascii="Cambria Math" w:hint="eastAsia"/>
            <w:lang w:eastAsia="zh-CN"/>
          </w:rPr>
          <m:t>12+16</m:t>
        </m:r>
        <m:r>
          <w:rPr>
            <w:rFonts w:ascii="Cambria Math" w:hint="eastAsia"/>
            <w:lang w:eastAsia="zh-CN"/>
          </w:rPr>
          <m:t>×</m:t>
        </m:r>
        <m:r>
          <w:rPr>
            <w:rFonts w:ascii="Cambria Math" w:hint="eastAsia"/>
            <w:lang w:eastAsia="zh-CN"/>
          </w:rPr>
          <m:t>5=284</m:t>
        </m:r>
      </m:oMath>
      <w:r>
        <w:rPr>
          <w:color w:val="000000"/>
          <w:lang w:eastAsia="zh-CN"/>
        </w:rPr>
        <w:t>.</w:t>
      </w:r>
      <w:r>
        <w:rPr>
          <w:lang w:eastAsia="zh-CN"/>
        </w:rPr>
        <w:br/>
      </w:r>
      <w:r>
        <w:rPr>
          <w:color w:val="000000"/>
          <w:lang w:eastAsia="zh-CN"/>
        </w:rPr>
        <w:t xml:space="preserve"> </w:t>
      </w:r>
      <w:r>
        <w:rPr>
          <w:color w:val="000000"/>
          <w:lang w:eastAsia="zh-CN"/>
        </w:rPr>
        <w:t>故答案为：</w:t>
      </w:r>
      <w:r>
        <w:rPr>
          <w:color w:val="000000"/>
          <w:lang w:eastAsia="zh-CN"/>
        </w:rPr>
        <w:t>284</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w:t>
      </w:r>
      <w:r>
        <w:rPr>
          <w:color w:val="000000"/>
          <w:lang w:eastAsia="zh-CN"/>
        </w:rPr>
        <w:t>汉黄芩素中碳、氢、氧元素质量的最简整数比：</w:t>
      </w:r>
      <m:oMath>
        <m:r>
          <w:rPr>
            <w:rFonts w:ascii="Cambria Math" w:hint="eastAsia"/>
            <w:lang w:eastAsia="zh-CN"/>
          </w:rPr>
          <m:t>12</m:t>
        </m:r>
        <m:r>
          <w:rPr>
            <w:rFonts w:ascii="Cambria Math" w:hint="eastAsia"/>
            <w:lang w:eastAsia="zh-CN"/>
          </w:rPr>
          <m:t>×</m:t>
        </m:r>
        <m:r>
          <w:rPr>
            <w:rFonts w:ascii="Cambria Math" w:hint="eastAsia"/>
            <w:lang w:eastAsia="zh-CN"/>
          </w:rPr>
          <m:t>16</m:t>
        </m:r>
        <m:r>
          <w:rPr>
            <w:rFonts w:ascii="Cambria Math" w:hint="eastAsia"/>
            <w:lang w:eastAsia="zh-CN"/>
          </w:rPr>
          <m:t>：</m:t>
        </m:r>
        <m:r>
          <w:rPr>
            <w:rFonts w:ascii="Cambria Math" w:hint="eastAsia"/>
            <w:lang w:eastAsia="zh-CN"/>
          </w:rPr>
          <m:t>1</m:t>
        </m:r>
        <m:r>
          <w:rPr>
            <w:rFonts w:ascii="Cambria Math" w:hint="eastAsia"/>
            <w:lang w:eastAsia="zh-CN"/>
          </w:rPr>
          <m:t>×</m:t>
        </m:r>
        <m:r>
          <w:rPr>
            <w:rFonts w:ascii="Cambria Math" w:hint="eastAsia"/>
            <w:lang w:eastAsia="zh-CN"/>
          </w:rPr>
          <m:t>12</m:t>
        </m:r>
        <m:r>
          <w:rPr>
            <w:rFonts w:ascii="Cambria Math" w:hint="eastAsia"/>
            <w:lang w:eastAsia="zh-CN"/>
          </w:rPr>
          <m:t>：</m:t>
        </m:r>
        <m:r>
          <w:rPr>
            <w:rFonts w:ascii="Cambria Math" w:hint="eastAsia"/>
            <w:lang w:eastAsia="zh-CN"/>
          </w:rPr>
          <m:t>16</m:t>
        </m:r>
        <m:r>
          <w:rPr>
            <w:rFonts w:ascii="Cambria Math" w:hint="eastAsia"/>
            <w:lang w:eastAsia="zh-CN"/>
          </w:rPr>
          <m:t>×</m:t>
        </m:r>
        <m:r>
          <w:rPr>
            <w:rFonts w:ascii="Cambria Math" w:hint="eastAsia"/>
            <w:lang w:eastAsia="zh-CN"/>
          </w:rPr>
          <m:t>5=48</m:t>
        </m:r>
        <m:r>
          <w:rPr>
            <w:rFonts w:ascii="Cambria Math" w:hint="eastAsia"/>
            <w:lang w:eastAsia="zh-CN"/>
          </w:rPr>
          <m:t>：</m:t>
        </m:r>
        <m:r>
          <w:rPr>
            <w:rFonts w:ascii="Cambria Math" w:hint="eastAsia"/>
            <w:lang w:eastAsia="zh-CN"/>
          </w:rPr>
          <m:t>3</m:t>
        </m:r>
        <m:r>
          <w:rPr>
            <w:rFonts w:ascii="Cambria Math" w:hint="eastAsia"/>
            <w:lang w:eastAsia="zh-CN"/>
          </w:rPr>
          <m:t>：</m:t>
        </m:r>
        <m:r>
          <w:rPr>
            <w:rFonts w:ascii="Cambria Math" w:hint="eastAsia"/>
            <w:lang w:eastAsia="zh-CN"/>
          </w:rPr>
          <m:t>20</m:t>
        </m:r>
      </m:oMath>
      <w:r>
        <w:rPr>
          <w:lang w:eastAsia="zh-CN"/>
        </w:rPr>
        <w:br/>
      </w:r>
      <w:r>
        <w:rPr>
          <w:color w:val="000000"/>
          <w:lang w:eastAsia="zh-CN"/>
        </w:rPr>
        <w:t xml:space="preserve"> </w:t>
      </w:r>
      <w:r>
        <w:rPr>
          <w:color w:val="000000"/>
          <w:lang w:eastAsia="zh-CN"/>
        </w:rPr>
        <w:t>故答案为：</w:t>
      </w:r>
      <w:r>
        <w:rPr>
          <w:color w:val="000000"/>
          <w:lang w:eastAsia="zh-CN"/>
        </w:rPr>
        <w:t>48</w:t>
      </w:r>
      <w:r>
        <w:rPr>
          <w:color w:val="000000"/>
          <w:lang w:eastAsia="zh-CN"/>
        </w:rPr>
        <w:t>：</w:t>
      </w:r>
      <w:r>
        <w:rPr>
          <w:color w:val="000000"/>
          <w:lang w:eastAsia="zh-CN"/>
        </w:rPr>
        <w:t>3:</w:t>
      </w:r>
      <w:r>
        <w:rPr>
          <w:color w:val="000000"/>
          <w:lang w:eastAsia="zh-CN"/>
        </w:rPr>
        <w:t>：</w:t>
      </w:r>
      <w:r>
        <w:rPr>
          <w:color w:val="000000"/>
          <w:lang w:eastAsia="zh-CN"/>
        </w:rPr>
        <w:t>20</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w:r>
        <w:rPr>
          <w:color w:val="000000"/>
          <w:lang w:eastAsia="zh-CN"/>
        </w:rPr>
        <w:t>​​​​​​​</w:t>
      </w:r>
      <w:r>
        <w:rPr>
          <w:color w:val="000000"/>
          <w:lang w:eastAsia="zh-CN"/>
        </w:rPr>
        <w:t>汉黄芩素中碳元素的质量分数：</w:t>
      </w:r>
      <m:oMath>
        <m:f>
          <m:fPr>
            <m:ctrlPr>
              <w:rPr>
                <w:rFonts w:ascii="Cambria Math" w:hAnsi="Cambria Math"/>
              </w:rPr>
            </m:ctrlPr>
          </m:fPr>
          <m:num>
            <m:r>
              <w:rPr>
                <w:rFonts w:ascii="Cambria Math" w:hint="eastAsia"/>
                <w:lang w:eastAsia="zh-CN"/>
              </w:rPr>
              <m:t>12</m:t>
            </m:r>
            <m:r>
              <w:rPr>
                <w:rFonts w:ascii="Cambria Math" w:hint="eastAsia"/>
                <w:lang w:eastAsia="zh-CN"/>
              </w:rPr>
              <m:t>×</m:t>
            </m:r>
            <m:r>
              <w:rPr>
                <w:rFonts w:ascii="Cambria Math" w:hint="eastAsia"/>
                <w:lang w:eastAsia="zh-CN"/>
              </w:rPr>
              <m:t>16</m:t>
            </m:r>
          </m:num>
          <m:den>
            <m:r>
              <w:rPr>
                <w:rFonts w:ascii="Cambria Math" w:hint="eastAsia"/>
                <w:lang w:eastAsia="zh-CN"/>
              </w:rPr>
              <m:t>284</m:t>
            </m:r>
          </m:den>
        </m:f>
        <m:r>
          <w:rPr>
            <w:rFonts w:ascii="Cambria Math" w:hint="eastAsia"/>
            <w:lang w:eastAsia="zh-CN"/>
          </w:rPr>
          <m:t>×</m:t>
        </m:r>
        <m:r>
          <w:rPr>
            <w:rFonts w:ascii="Cambria Math" w:hint="eastAsia"/>
            <w:lang w:eastAsia="zh-CN"/>
          </w:rPr>
          <m:t>100%</m:t>
        </m:r>
        <m:r>
          <w:rPr>
            <w:rFonts w:ascii="Cambria Math" w:hint="eastAsia"/>
            <w:lang w:eastAsia="zh-CN"/>
          </w:rPr>
          <m:t>≈</m:t>
        </m:r>
        <m:r>
          <w:rPr>
            <w:rFonts w:ascii="Cambria Math" w:hint="eastAsia"/>
            <w:lang w:eastAsia="zh-CN"/>
          </w:rPr>
          <m:t>27.6%</m:t>
        </m:r>
      </m:oMath>
      <w:r>
        <w:rPr>
          <w:lang w:eastAsia="zh-CN"/>
        </w:rPr>
        <w:br/>
      </w:r>
      <w:r>
        <w:rPr>
          <w:color w:val="000000"/>
          <w:lang w:eastAsia="zh-CN"/>
        </w:rPr>
        <w:t xml:space="preserve"> ​​​​​​​</w:t>
      </w:r>
      <w:r>
        <w:rPr>
          <w:color w:val="000000"/>
          <w:lang w:eastAsia="zh-CN"/>
        </w:rPr>
        <w:t>故答案为：</w:t>
      </w:r>
      <w:r>
        <w:rPr>
          <w:color w:val="000000"/>
          <w:lang w:eastAsia="zh-CN"/>
        </w:rPr>
        <w:t>27.6%</w:t>
      </w:r>
      <w:r>
        <w:rPr>
          <w:color w:val="000000"/>
          <w:lang w:eastAsia="zh-CN"/>
        </w:rPr>
        <w:t>。</w:t>
      </w:r>
      <w:r>
        <w:rPr>
          <w:color w:val="000000"/>
          <w:lang w:eastAsia="zh-CN"/>
        </w:rPr>
        <w:t xml:space="preserve"> </w:t>
      </w:r>
    </w:p>
    <w:p w:rsidR="009E6F32">
      <w:pPr>
        <w:spacing w:after="0"/>
        <w:rPr>
          <w:lang w:eastAsia="zh-CN"/>
        </w:rPr>
      </w:pPr>
      <w:r>
        <w:rPr>
          <w:color w:val="000000"/>
          <w:lang w:eastAsia="zh-CN"/>
        </w:rPr>
        <w:t>【分析】（</w:t>
      </w:r>
      <w:r>
        <w:rPr>
          <w:color w:val="000000"/>
          <w:lang w:eastAsia="zh-CN"/>
        </w:rPr>
        <w:t>1</w:t>
      </w:r>
      <w:r>
        <w:rPr>
          <w:color w:val="000000"/>
          <w:lang w:eastAsia="zh-CN"/>
        </w:rPr>
        <w:t>）相对分子质量等于元素的相对原子质量与原子个数的乘积之和。</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）在化学式中，元素的质量比等于元素的相对原子质量与原子个数的乘积之比。</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）化学式中，</w:t>
      </w:r>
      <m:oMath>
        <m:r>
          <m:rPr>
            <m:sty m:val="p"/>
          </m:rPr>
          <w:rPr>
            <w:rFonts w:ascii="Cambria Math" w:hint="eastAsia"/>
            <w:lang w:eastAsia="zh-CN"/>
          </w:rPr>
          <m:t>元素的质量分数</m:t>
        </m:r>
        <m:r>
          <w:rPr>
            <w:rFonts w:ascii="Cambria Math" w:hint="eastAsia"/>
            <w:lang w:eastAsia="zh-CN"/>
          </w:rPr>
          <m:t>=</m:t>
        </m:r>
        <m:f>
          <m:fPr>
            <m:ctrlPr>
              <w:rPr>
                <w:rFonts w:ascii="Cambria Math" w:hAnsi="Cambria Math"/>
              </w:rPr>
            </m:ctrlPr>
          </m:fPr>
          <m:num>
            <m:r>
              <m:rPr>
                <m:sty m:val="p"/>
              </m:rPr>
              <w:rPr>
                <w:rFonts w:ascii="Cambria Math" w:hint="eastAsia"/>
                <w:lang w:eastAsia="zh-CN"/>
              </w:rPr>
              <m:t>元素原子的相对原子质量</m:t>
            </m:r>
            <m:r>
              <w:rPr>
                <w:rFonts w:ascii="Cambria Math" w:hint="eastAsia"/>
                <w:lang w:eastAsia="zh-CN"/>
              </w:rPr>
              <m:t>×</m:t>
            </m:r>
            <m:r>
              <m:rPr>
                <m:sty m:val="p"/>
              </m:rPr>
              <w:rPr>
                <w:rFonts w:ascii="Cambria Math" w:hint="eastAsia"/>
                <w:lang w:eastAsia="zh-CN"/>
              </w:rPr>
              <m:t>个数</m:t>
            </m:r>
          </m:num>
          <m:den>
            <m:r>
              <m:rPr>
                <m:sty m:val="p"/>
              </m:rPr>
              <w:rPr>
                <w:rFonts w:ascii="Cambria Math" w:hint="eastAsia"/>
                <w:lang w:eastAsia="zh-CN"/>
              </w:rPr>
              <m:t>相对分子质量</m:t>
            </m:r>
          </m:den>
        </m:f>
        <m:r>
          <w:rPr>
            <w:rFonts w:ascii="Cambria Math" w:hint="eastAsia"/>
            <w:lang w:eastAsia="zh-CN"/>
          </w:rPr>
          <m:t>×</m:t>
        </m:r>
        <m:r>
          <w:rPr>
            <w:rFonts w:ascii="Cambria Math" w:hint="eastAsia"/>
            <w:lang w:eastAsia="zh-CN"/>
          </w:rPr>
          <m:t>100%</m:t>
        </m:r>
      </m:oMath>
    </w:p>
    <w:sectPr w:rsidSect="009E6F32">
      <w:headerReference w:type="even" r:id="rId25"/>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F32">
    <w:pPr>
      <w:pStyle w:val="Header"/>
      <w:pBdr>
        <w:bottom w:val="none" w:sz="0" w:space="0" w:color="auto"/>
      </w:pBdr>
    </w:pPr>
    <w:r>
      <w:pict>
        <v:rect id="Rectangle 7" o:spid="_x0000_s2049" style="width:42.15pt;height:57pt;margin-top:-43pt;margin-left:1056.4pt;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position:absolute;v-text-anchor:middle;z-index:251659264" o:preferrelative="t">
          <v:textbox style="layout-flow:vertical;mso-layout-flow-alt:bottom-to-top">
            <w:txbxContent>
              <w:p w:rsidR="009E6F32">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position:absolute;v-text-anchor:middle;z-index:251660288" o:preferrelative="t" fillcolor="#d8d8d8">
          <v:textbox style="layout-flow:vertical;mso-layout-flow-alt:bottom-to-top">
            <w:txbxContent>
              <w:p w:rsidR="009E6F32" w:rsidP="001A1A7C">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position:absolute;v-text-anchor:middle;z-index:251661312" o:preferrelative="t">
          <v:textbox style="layout-flow:vertical;mso-layout-flow-alt:bottom-to-top">
            <w:txbxContent>
              <w:p w:rsidR="009E6F32">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6ED7174"/>
    <w:multiLevelType w:val="hybridMultilevel"/>
    <w:tmpl w:val="702838B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4B4BFC"/>
    <w:multiLevelType w:val="hybridMultilevel"/>
    <w:tmpl w:val="88905EE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7"/>
  </w:num>
  <w:num w:numId="3">
    <w:abstractNumId w:val="8"/>
  </w:num>
  <w:num w:numId="4">
    <w:abstractNumId w:val="5"/>
  </w:num>
  <w:num w:numId="5">
    <w:abstractNumId w:val="1"/>
  </w:num>
  <w:num w:numId="6">
    <w:abstractNumId w:val="0"/>
  </w:num>
  <w:num w:numId="7">
    <w:abstractNumId w:val="3"/>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1CD1"/>
    <w:rsid w:val="00035A1A"/>
    <w:rsid w:val="00081CD1"/>
    <w:rsid w:val="00105B32"/>
    <w:rsid w:val="0016193D"/>
    <w:rsid w:val="0019595E"/>
    <w:rsid w:val="001A1A7C"/>
    <w:rsid w:val="00243F78"/>
    <w:rsid w:val="00244DEA"/>
    <w:rsid w:val="002A22FB"/>
    <w:rsid w:val="002B1B52"/>
    <w:rsid w:val="002B79A1"/>
    <w:rsid w:val="002C5454"/>
    <w:rsid w:val="002D4ED6"/>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9E6F32"/>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F32"/>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9E6F32"/>
    <w:rPr>
      <w:sz w:val="18"/>
      <w:szCs w:val="18"/>
    </w:rPr>
  </w:style>
  <w:style w:type="paragraph" w:styleId="Footer">
    <w:name w:val="footer"/>
    <w:basedOn w:val="Normal"/>
    <w:link w:val="Char0"/>
    <w:uiPriority w:val="99"/>
    <w:unhideWhenUsed/>
    <w:qFormat/>
    <w:rsid w:val="009E6F32"/>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9E6F32"/>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9E6F32"/>
    <w:rPr>
      <w:sz w:val="18"/>
      <w:szCs w:val="18"/>
    </w:rPr>
  </w:style>
  <w:style w:type="character" w:customStyle="1" w:styleId="Char0">
    <w:name w:val="页脚 Char"/>
    <w:link w:val="Footer"/>
    <w:uiPriority w:val="99"/>
    <w:qFormat/>
    <w:rsid w:val="009E6F32"/>
    <w:rPr>
      <w:sz w:val="18"/>
      <w:szCs w:val="18"/>
    </w:rPr>
  </w:style>
  <w:style w:type="character" w:customStyle="1" w:styleId="Char1">
    <w:name w:val="批注框文本 Char"/>
    <w:link w:val="BalloonText"/>
    <w:uiPriority w:val="99"/>
    <w:semiHidden/>
    <w:qFormat/>
    <w:rsid w:val="009E6F32"/>
    <w:rPr>
      <w:sz w:val="18"/>
      <w:szCs w:val="18"/>
    </w:rPr>
  </w:style>
  <w:style w:type="paragraph" w:customStyle="1" w:styleId="1">
    <w:name w:val="正文1"/>
    <w:qFormat/>
    <w:rsid w:val="009E6F32"/>
    <w:pPr>
      <w:jc w:val="both"/>
    </w:pPr>
    <w:rPr>
      <w:kern w:val="2"/>
      <w:sz w:val="21"/>
      <w:szCs w:val="21"/>
    </w:rPr>
  </w:style>
  <w:style w:type="character" w:customStyle="1" w:styleId="15">
    <w:name w:val="15"/>
    <w:qFormat/>
    <w:rsid w:val="009E6F32"/>
    <w:rPr>
      <w:rFonts w:ascii="Times New Roman" w:hAnsi="Times New Roman" w:cs="Times New Roman" w:hint="default"/>
      <w:color w:val="0000FF"/>
      <w:u w:val="single"/>
    </w:rPr>
  </w:style>
  <w:style w:type="paragraph" w:customStyle="1" w:styleId="2">
    <w:name w:val="正文2"/>
    <w:qFormat/>
    <w:rsid w:val="009E6F32"/>
    <w:pPr>
      <w:jc w:val="both"/>
    </w:pPr>
    <w:rPr>
      <w:kern w:val="2"/>
      <w:sz w:val="21"/>
      <w:szCs w:val="21"/>
    </w:rPr>
  </w:style>
  <w:style w:type="character" w:customStyle="1" w:styleId="DefaultParagraphFontPHPDOCX">
    <w:name w:val="Default Paragraph Font PHPDOCX"/>
    <w:uiPriority w:val="1"/>
    <w:semiHidden/>
    <w:unhideWhenUsed/>
    <w:rsid w:val="009E6F32"/>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9E6F32"/>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jpe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jpeg" /><Relationship Id="rId25" Type="http://schemas.openxmlformats.org/officeDocument/2006/relationships/header" Target="header1.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Props1.xml><?xml version="1.0" encoding="utf-8"?>
<ds:datastoreItem xmlns:ds="http://schemas.openxmlformats.org/officeDocument/2006/customXml" ds:itemID="{DD8702C4-0A2C-48FC-AE9C-80CA7F2FC5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5830</Words>
  <Characters>6239</Characters>
  <Application>Microsoft Office Word</Application>
  <DocSecurity>0</DocSecurity>
  <Lines>259</Lines>
  <Paragraphs>232</Paragraphs>
  <ScaleCrop>false</ScaleCrop>
  <Company/>
  <LinksUpToDate>false</LinksUpToDate>
  <CharactersWithSpaces>11837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Users</cp:lastModifiedBy>
  <cp:revision>7</cp:revision>
  <dcterms:created xsi:type="dcterms:W3CDTF">2013-12-09T06:44:00Z</dcterms:created>
  <dcterms:modified xsi:type="dcterms:W3CDTF">2019-11-12T01:09:00Z</dcterms:modified>
</cp:coreProperties>
</file>