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A507CD" w:rsidP="00A507CD">
      <w:pPr>
        <w:ind w:firstLine="420" w:firstLineChars="150"/>
        <w:rPr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10960100</wp:posOffset>
            </wp:positionH>
            <wp:positionV relativeFrom="topMargin">
              <wp:posOffset>12331700</wp:posOffset>
            </wp:positionV>
            <wp:extent cx="330200" cy="469900"/>
            <wp:wrapNone/>
            <wp:docPr id="10003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079778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  <w:lang w:eastAsia="zh-CN"/>
        </w:rPr>
        <w:t>2019</w:t>
      </w:r>
      <w:r>
        <w:rPr>
          <w:rFonts w:hint="eastAsia"/>
          <w:b/>
          <w:bCs/>
          <w:sz w:val="28"/>
          <w:szCs w:val="28"/>
          <w:lang w:eastAsia="zh-CN"/>
        </w:rPr>
        <w:t>—</w:t>
      </w:r>
      <w:r>
        <w:rPr>
          <w:rFonts w:hint="eastAsia"/>
          <w:b/>
          <w:bCs/>
          <w:sz w:val="28"/>
          <w:szCs w:val="28"/>
          <w:lang w:eastAsia="zh-CN"/>
        </w:rPr>
        <w:t>2020</w:t>
      </w:r>
      <w:r>
        <w:rPr>
          <w:rFonts w:hint="eastAsia"/>
          <w:b/>
          <w:bCs/>
          <w:sz w:val="28"/>
          <w:szCs w:val="28"/>
          <w:lang w:eastAsia="zh-CN"/>
        </w:rPr>
        <w:t>年度吉林省吉林市永吉县八年级物理上册期中考试模拟试卷</w:t>
      </w:r>
    </w:p>
    <w:p w:rsidR="00A507CD" w:rsidRPr="000619A2" w:rsidP="00A507CD">
      <w:pPr>
        <w:jc w:val="center"/>
        <w:rPr>
          <w:lang w:eastAsia="zh-CN"/>
        </w:rPr>
      </w:pPr>
      <w:r>
        <w:rPr>
          <w:rFonts w:hint="eastAsia"/>
          <w:bCs/>
          <w:sz w:val="28"/>
          <w:szCs w:val="28"/>
          <w:lang w:eastAsia="zh-CN"/>
        </w:rPr>
        <w:t>时量</w:t>
      </w:r>
      <w:r w:rsidRPr="000619A2">
        <w:rPr>
          <w:rFonts w:hint="eastAsia"/>
          <w:bCs/>
          <w:sz w:val="28"/>
          <w:szCs w:val="28"/>
          <w:lang w:eastAsia="zh-CN"/>
        </w:rPr>
        <w:t>：</w:t>
      </w:r>
      <w:r w:rsidRPr="000619A2">
        <w:rPr>
          <w:rFonts w:hint="eastAsia"/>
          <w:bCs/>
          <w:sz w:val="28"/>
          <w:szCs w:val="28"/>
          <w:lang w:eastAsia="zh-CN"/>
        </w:rPr>
        <w:t>90</w:t>
      </w:r>
      <w:r w:rsidRPr="000619A2">
        <w:rPr>
          <w:rFonts w:hint="eastAsia"/>
          <w:bCs/>
          <w:sz w:val="28"/>
          <w:szCs w:val="28"/>
          <w:lang w:eastAsia="zh-CN"/>
        </w:rPr>
        <w:t>分钟，满分：</w:t>
      </w:r>
      <w:r w:rsidRPr="000619A2">
        <w:rPr>
          <w:rFonts w:hint="eastAsia"/>
          <w:bCs/>
          <w:sz w:val="28"/>
          <w:szCs w:val="28"/>
          <w:lang w:eastAsia="zh-CN"/>
        </w:rPr>
        <w:t>100</w:t>
      </w:r>
      <w:r w:rsidRPr="000619A2">
        <w:rPr>
          <w:rFonts w:hint="eastAsia"/>
          <w:bCs/>
          <w:sz w:val="28"/>
          <w:szCs w:val="28"/>
          <w:lang w:eastAsia="zh-CN"/>
        </w:rPr>
        <w:t>分</w:t>
      </w:r>
    </w:p>
    <w:p w:rsidR="006C05E0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一、选择题（</w:t>
      </w:r>
      <w:r w:rsidR="005713ED">
        <w:rPr>
          <w:b/>
          <w:bCs/>
          <w:sz w:val="24"/>
          <w:szCs w:val="24"/>
          <w:lang w:eastAsia="zh-CN"/>
        </w:rPr>
        <w:t>每个</w:t>
      </w:r>
      <w:r w:rsidR="005713ED">
        <w:rPr>
          <w:b/>
          <w:bCs/>
          <w:sz w:val="24"/>
          <w:szCs w:val="24"/>
          <w:lang w:eastAsia="zh-CN"/>
        </w:rPr>
        <w:t>2</w:t>
      </w:r>
      <w:r w:rsidR="005713ED"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b/>
          <w:bCs/>
          <w:sz w:val="24"/>
          <w:szCs w:val="24"/>
          <w:lang w:eastAsia="zh-CN"/>
        </w:rPr>
        <w:t>12</w:t>
      </w:r>
      <w:r>
        <w:rPr>
          <w:b/>
          <w:bCs/>
          <w:sz w:val="24"/>
          <w:szCs w:val="24"/>
          <w:lang w:eastAsia="zh-CN"/>
        </w:rPr>
        <w:t>分）</w:t>
      </w:r>
    </w:p>
    <w:p w:rsidR="006C05E0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关于下列物理量的估测，合理的是（　　</w:t>
      </w:r>
      <w:r w:rsidR="005713ED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5713ED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中学生正常步行的速度约为</w:t>
      </w:r>
      <w:r>
        <w:rPr>
          <w:color w:val="000000"/>
          <w:lang w:eastAsia="zh-CN"/>
        </w:rPr>
        <w:t>5m/s                        </w:t>
      </w:r>
      <w:r>
        <w:rPr>
          <w:rFonts w:hint="eastAsia"/>
          <w:noProof/>
          <w:lang w:eastAsia="zh-CN"/>
        </w:rPr>
        <w:t xml:space="preserve">             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382804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</w:t>
      </w:r>
      <w:r>
        <w:rPr>
          <w:color w:val="000000"/>
          <w:lang w:eastAsia="zh-CN"/>
        </w:rPr>
        <w:t>人体的正常体温约为</w:t>
      </w:r>
      <w:r>
        <w:rPr>
          <w:color w:val="000000"/>
          <w:lang w:eastAsia="zh-CN"/>
        </w:rPr>
        <w:t>3</w:t>
      </w:r>
      <w:r>
        <w:rPr>
          <w:rFonts w:hint="eastAsia"/>
          <w:color w:val="000000"/>
          <w:lang w:eastAsia="zh-CN"/>
        </w:rPr>
        <w:t>5</w:t>
      </w:r>
      <w:r>
        <w:rPr>
          <w:rFonts w:hint="eastAsia"/>
          <w:color w:val="000000"/>
          <w:lang w:eastAsia="zh-CN"/>
        </w:rPr>
        <w:t>℃</w:t>
      </w:r>
    </w:p>
    <w:p w:rsidR="006C05E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人体感到舒适的环境温度约为</w:t>
      </w:r>
      <w:r>
        <w:rPr>
          <w:color w:val="000000"/>
          <w:lang w:eastAsia="zh-CN"/>
        </w:rPr>
        <w:t>37℃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636164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713ED">
        <w:rPr>
          <w:rFonts w:hint="eastAsia"/>
          <w:color w:val="000000"/>
          <w:lang w:eastAsia="zh-CN"/>
        </w:rPr>
        <w:t xml:space="preserve">             </w:t>
      </w:r>
      <w:r>
        <w:rPr>
          <w:color w:val="000000"/>
          <w:lang w:eastAsia="zh-CN"/>
        </w:rPr>
        <w:t>D. </w:t>
      </w:r>
      <w:r w:rsidR="005713ED">
        <w:rPr>
          <w:color w:val="000000"/>
          <w:lang w:eastAsia="zh-CN"/>
        </w:rPr>
        <w:t>人眼睛的的上下宽度约为</w:t>
      </w:r>
      <w:r w:rsidR="005713ED">
        <w:rPr>
          <w:color w:val="000000"/>
          <w:lang w:eastAsia="zh-CN"/>
        </w:rPr>
        <w:t>5</w:t>
      </w:r>
      <w:r w:rsidR="005713ED">
        <w:rPr>
          <w:rFonts w:hint="eastAsia"/>
          <w:color w:val="000000"/>
          <w:lang w:eastAsia="zh-CN"/>
        </w:rPr>
        <w:t>0cm</w:t>
      </w:r>
    </w:p>
    <w:p w:rsidR="006C05E0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>下列现象与物态变化过程对应正确的是（</w:t>
      </w:r>
      <w:r>
        <w:rPr>
          <w:color w:val="000000"/>
          <w:lang w:eastAsia="zh-CN"/>
        </w:rPr>
        <w:t xml:space="preserve">   </w:t>
      </w:r>
      <w:r w:rsidR="005713ED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6C05E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冬天，冰冻的衣服会慢慢变干﹣﹣液化</w:t>
      </w:r>
      <w:r>
        <w:rPr>
          <w:color w:val="000000"/>
          <w:lang w:eastAsia="zh-CN"/>
        </w:rPr>
        <w:t>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06424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713ED">
        <w:rPr>
          <w:rFonts w:hint="eastAsia"/>
          <w:color w:val="000000"/>
          <w:lang w:eastAsia="zh-CN"/>
        </w:rPr>
        <w:t xml:space="preserve">            </w:t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水正在慢慢地结冰﹣﹣凝华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擦在皮肤上的酒精很快就干了﹣﹣汽化</w:t>
      </w:r>
      <w:r>
        <w:rPr>
          <w:color w:val="000000"/>
          <w:lang w:eastAsia="zh-CN"/>
        </w:rPr>
        <w:t>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0873494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713ED">
        <w:rPr>
          <w:rFonts w:hint="eastAsia"/>
          <w:color w:val="000000"/>
          <w:lang w:eastAsia="zh-CN"/>
        </w:rPr>
        <w:t xml:space="preserve">            </w:t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开药瓶能闻到药味﹣﹣熔化</w:t>
      </w:r>
    </w:p>
    <w:p w:rsidR="005713ED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如图是定州某天天气预报的信息图片，关于图片中信息的解释正确的是（</w:t>
      </w:r>
      <w:r>
        <w:rPr>
          <w:color w:val="000000"/>
          <w:lang w:eastAsia="zh-CN"/>
        </w:rPr>
        <w:t>   </w:t>
      </w:r>
      <w:r>
        <w:rPr>
          <w:rFonts w:hint="eastAsia"/>
          <w:color w:val="000000"/>
          <w:lang w:eastAsia="zh-CN"/>
        </w:rPr>
        <w:t xml:space="preserve">       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</w:p>
    <w:p w:rsidR="005713ED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4671060</wp:posOffset>
            </wp:positionH>
            <wp:positionV relativeFrom="paragraph">
              <wp:posOffset>167005</wp:posOffset>
            </wp:positionV>
            <wp:extent cx="1314450" cy="990600"/>
            <wp:effectExtent l="19050" t="0" r="0" b="0"/>
            <wp:wrapSquare wrapText="bothSides"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8834381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507CD">
        <w:rPr>
          <w:color w:val="000000"/>
          <w:lang w:eastAsia="zh-CN"/>
        </w:rPr>
        <w:t>A. </w:t>
      </w:r>
      <w:r w:rsidR="00A507CD">
        <w:rPr>
          <w:color w:val="000000"/>
          <w:lang w:eastAsia="zh-CN"/>
        </w:rPr>
        <w:t>预报的最低气温读作</w:t>
      </w:r>
      <w:r w:rsidR="00A507CD">
        <w:rPr>
          <w:color w:val="000000"/>
          <w:lang w:eastAsia="zh-CN"/>
        </w:rPr>
        <w:t>“</w:t>
      </w:r>
      <w:r w:rsidR="00A507CD">
        <w:rPr>
          <w:color w:val="000000"/>
          <w:lang w:eastAsia="zh-CN"/>
        </w:rPr>
        <w:t>摄氏零下</w:t>
      </w:r>
      <w:r w:rsidR="00A507CD">
        <w:rPr>
          <w:color w:val="000000"/>
          <w:lang w:eastAsia="zh-CN"/>
        </w:rPr>
        <w:t>1</w:t>
      </w:r>
      <w:r w:rsidR="00A507CD">
        <w:rPr>
          <w:color w:val="000000"/>
          <w:lang w:eastAsia="zh-CN"/>
        </w:rPr>
        <w:t>度</w:t>
      </w:r>
      <w:r w:rsidR="00A507CD">
        <w:rPr>
          <w:color w:val="000000"/>
          <w:lang w:eastAsia="zh-CN"/>
        </w:rPr>
        <w:t>”      </w:t>
      </w:r>
      <w:r w:rsidR="00A507CD"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1822388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13ED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全天气温不会高于</w:t>
      </w:r>
      <w:r>
        <w:rPr>
          <w:color w:val="000000"/>
          <w:lang w:eastAsia="zh-CN"/>
        </w:rPr>
        <w:t>2℃</w:t>
      </w:r>
    </w:p>
    <w:p w:rsidR="005713ED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雪的形成过程中会放出热量</w:t>
      </w:r>
      <w:r>
        <w:rPr>
          <w:color w:val="000000"/>
          <w:lang w:eastAsia="zh-CN"/>
        </w:rPr>
        <w:t>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3011343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05E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雨的形成是汽化现象</w:t>
      </w:r>
    </w:p>
    <w:p w:rsidR="006C05E0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>下列物态变化中，吸收热量的是（</w:t>
      </w:r>
      <w:r>
        <w:rPr>
          <w:color w:val="000000"/>
          <w:lang w:eastAsia="zh-CN"/>
        </w:rPr>
        <w:t>   </w:t>
      </w:r>
      <w:r w:rsidR="005713ED"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6C05E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露的形成</w:t>
      </w:r>
      <w:r>
        <w:rPr>
          <w:color w:val="000000"/>
          <w:lang w:eastAsia="zh-CN"/>
        </w:rPr>
        <w:t>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0594326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正在消融的雪</w:t>
      </w:r>
      <w:r>
        <w:rPr>
          <w:color w:val="000000"/>
          <w:lang w:eastAsia="zh-CN"/>
        </w:rPr>
        <w:t>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9013961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附在铁丝网上的霜的形成</w:t>
      </w:r>
      <w:r>
        <w:rPr>
          <w:color w:val="000000"/>
          <w:lang w:eastAsia="zh-CN"/>
        </w:rPr>
        <w:t>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678583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熔融状态的玻璃轧制成玻璃板</w:t>
      </w:r>
    </w:p>
    <w:p w:rsidR="006C05E0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某同学对下列物理现象中所发生的物态变化以及吸、放热的解释正确的是（</w:t>
      </w:r>
      <w:r>
        <w:rPr>
          <w:color w:val="000000"/>
          <w:lang w:eastAsia="zh-CN"/>
        </w:rPr>
        <w:t xml:space="preserve">    </w:t>
      </w:r>
      <w:r w:rsidR="005713ED"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5713ED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冬天屋顶结的霜是凝华现象，凝华需要吸热</w:t>
      </w:r>
      <w:r>
        <w:rPr>
          <w:color w:val="000000"/>
          <w:lang w:eastAsia="zh-CN"/>
        </w:rPr>
        <w:t>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4152224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13ED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放入冷冻室的矿泉水结成了冰是凝固现象，凝固需要放热</w:t>
      </w:r>
    </w:p>
    <w:p w:rsidR="005713ED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往皮肤上涂一些酒精会感到凉爽是汽化现象，汽化需要放热</w:t>
      </w:r>
      <w:r>
        <w:rPr>
          <w:color w:val="000000"/>
          <w:lang w:eastAsia="zh-CN"/>
        </w:rPr>
        <w:t>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0754312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05E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夏天，剥去包装纸的冰棒周周看到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白气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是升华现象，升华需要吸热</w:t>
      </w:r>
    </w:p>
    <w:p w:rsidR="006C05E0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>下列光现象及其分析，正确的是（</w:t>
      </w:r>
      <w:r>
        <w:rPr>
          <w:color w:val="000000"/>
          <w:lang w:eastAsia="zh-CN"/>
        </w:rPr>
        <w:t xml:space="preserve">   </w:t>
      </w:r>
      <w:r w:rsidR="005713ED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>）</w:t>
      </w:r>
    </w:p>
    <w:p w:rsidR="005713ED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人在照镜子时，总是靠近镜子去看，原因是靠近镜子时所成的像会变大</w:t>
      </w:r>
    </w:p>
    <w:p w:rsidR="005713ED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白光通过三棱镜后形成彩色光带，说明各种色光都是由白光组成的</w:t>
      </w:r>
    </w:p>
    <w:p w:rsidR="005713ED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在一张白纸上用红颜料写一个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光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字，拿到暗室中，若用绿光照射时，将看到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光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字是黑色的</w:t>
      </w:r>
    </w:p>
    <w:p w:rsidR="006C05E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平静的水面映出白云蓝天，是由于光的折射现象形成的</w:t>
      </w:r>
    </w:p>
    <w:p w:rsidR="006C05E0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二、填空题（</w:t>
      </w:r>
      <w:r w:rsidR="005713ED">
        <w:rPr>
          <w:b/>
          <w:bCs/>
          <w:sz w:val="24"/>
          <w:szCs w:val="24"/>
          <w:lang w:eastAsia="zh-CN"/>
        </w:rPr>
        <w:t>每空</w:t>
      </w:r>
      <w:r w:rsidR="005713ED">
        <w:rPr>
          <w:b/>
          <w:bCs/>
          <w:sz w:val="24"/>
          <w:szCs w:val="24"/>
          <w:lang w:eastAsia="zh-CN"/>
        </w:rPr>
        <w:t>1</w:t>
      </w:r>
      <w:r w:rsidR="005713ED"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b/>
          <w:bCs/>
          <w:sz w:val="24"/>
          <w:szCs w:val="24"/>
          <w:lang w:eastAsia="zh-CN"/>
        </w:rPr>
        <w:t>22</w:t>
      </w:r>
      <w:r>
        <w:rPr>
          <w:b/>
          <w:bCs/>
          <w:sz w:val="24"/>
          <w:szCs w:val="24"/>
          <w:lang w:eastAsia="zh-CN"/>
        </w:rPr>
        <w:t>分）</w:t>
      </w:r>
    </w:p>
    <w:p w:rsidR="006C05E0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00"/>
          <w:lang w:eastAsia="zh-CN"/>
        </w:rPr>
        <w:t>音乐课上，老师弹电子琴时手指按压不同的琴键是为了改变声音的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；利用超声波清洗眼睛说明声音能够传递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；利用声呐系统可以测海底的深度，但利用此方法不能测量地球与月球之间的距离，这是因为</w:t>
      </w:r>
      <w:r>
        <w:rPr>
          <w:color w:val="000000"/>
          <w:lang w:eastAsia="zh-CN"/>
        </w:rPr>
        <w:t>________</w:t>
      </w:r>
      <w:r w:rsidR="005713ED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6C05E0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00"/>
          <w:lang w:eastAsia="zh-CN"/>
        </w:rPr>
        <w:t>阅读下列材料，按要求完成后面提出的问题：</w:t>
      </w:r>
    </w:p>
    <w:p w:rsidR="006C05E0">
      <w:pPr>
        <w:spacing w:after="0"/>
        <w:rPr>
          <w:lang w:eastAsia="zh-CN"/>
        </w:rPr>
      </w:pPr>
      <w:r>
        <w:rPr>
          <w:color w:val="000000"/>
          <w:lang w:eastAsia="zh-CN"/>
        </w:rPr>
        <w:t>材料</w:t>
      </w:r>
      <w:r>
        <w:rPr>
          <w:color w:val="000000"/>
          <w:lang w:eastAsia="zh-CN"/>
        </w:rPr>
        <w:t>一</w:t>
      </w:r>
      <w:r>
        <w:rPr>
          <w:color w:val="000000"/>
          <w:lang w:eastAsia="zh-CN"/>
        </w:rPr>
        <w:t>：蝙蝠在黑暗中能自由地飞翔，用</w:t>
      </w:r>
      <w:r>
        <w:rPr>
          <w:color w:val="000000"/>
          <w:lang w:eastAsia="zh-CN"/>
        </w:rPr>
        <w:t>棉花住</w:t>
      </w:r>
      <w:r>
        <w:rPr>
          <w:color w:val="000000"/>
          <w:lang w:eastAsia="zh-CN"/>
        </w:rPr>
        <w:t>其耳朵，虽然把它放在明亮的房间里，仍像喝醉酒一样，一次一次地碰到障碍物，后来，物理学家证实了蝙蝠能发出</w:t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波，靠这种波的回声来确定目标和距离；</w:t>
      </w:r>
    </w:p>
    <w:p w:rsidR="006C05E0">
      <w:pPr>
        <w:spacing w:after="0"/>
        <w:rPr>
          <w:lang w:eastAsia="zh-CN"/>
        </w:rPr>
      </w:pPr>
      <w:r>
        <w:rPr>
          <w:color w:val="000000"/>
          <w:lang w:eastAsia="zh-CN"/>
        </w:rPr>
        <w:t>材料二：如果把八只同样的玻璃杯</w:t>
      </w:r>
      <w:r>
        <w:rPr>
          <w:color w:val="000000"/>
          <w:lang w:eastAsia="zh-CN"/>
        </w:rPr>
        <w:t>盛不同</w:t>
      </w:r>
      <w:r>
        <w:rPr>
          <w:color w:val="000000"/>
          <w:lang w:eastAsia="zh-CN"/>
        </w:rPr>
        <w:t>深度的水用一根细棒依次敲打杯子，可以发现声音的</w:t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和盛水量有关．如果调节适当，可演奏简单的乐谱，由此我们不难知道古代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编钟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的道理；</w:t>
      </w:r>
    </w:p>
    <w:p w:rsidR="006C05E0">
      <w:pPr>
        <w:spacing w:after="0"/>
        <w:rPr>
          <w:lang w:eastAsia="zh-CN"/>
        </w:rPr>
      </w:pPr>
      <w:r>
        <w:rPr>
          <w:color w:val="000000"/>
          <w:lang w:eastAsia="zh-CN"/>
        </w:rPr>
        <w:t>材料三：许多年前，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马可波罗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号帆船在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火地岛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失踪，经过多年的研究，揭开了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死亡之谜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，他们都是死于亚声，这是一种人耳听不到的声音，频率低于</w:t>
      </w:r>
      <w:r>
        <w:rPr>
          <w:color w:val="000000"/>
          <w:lang w:eastAsia="zh-CN"/>
        </w:rPr>
        <w:t>20Hz</w:t>
      </w:r>
      <w:r>
        <w:rPr>
          <w:color w:val="000000"/>
          <w:lang w:eastAsia="zh-CN"/>
        </w:rPr>
        <w:t>，而人的内脏的固有频率和亚声波极为相似，当二者相同时，会形成内脏的共振，严重时，把</w:t>
      </w:r>
      <w:r>
        <w:rPr>
          <w:color w:val="000000"/>
          <w:lang w:eastAsia="zh-CN"/>
        </w:rPr>
        <w:t>内脏振坏而</w:t>
      </w:r>
      <w:r>
        <w:rPr>
          <w:color w:val="000000"/>
          <w:lang w:eastAsia="zh-CN"/>
        </w:rPr>
        <w:t>丧生。</w:t>
      </w:r>
    </w:p>
    <w:p w:rsidR="006C05E0">
      <w:pPr>
        <w:spacing w:after="0"/>
        <w:rPr>
          <w:lang w:eastAsia="zh-CN"/>
        </w:rPr>
      </w:pPr>
      <w:r>
        <w:rPr>
          <w:color w:val="000000"/>
          <w:lang w:eastAsia="zh-CN"/>
        </w:rPr>
        <w:t>问题：</w:t>
      </w:r>
    </w:p>
    <w:p w:rsidR="006C05E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）请你将上面材料中</w:t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两处补上恰当的文字：</w:t>
      </w:r>
      <w:r>
        <w:rPr>
          <w:color w:val="000000"/>
          <w:lang w:eastAsia="zh-CN"/>
        </w:rPr>
        <w:t>① ________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② ________</w:t>
      </w:r>
      <w:r>
        <w:rPr>
          <w:color w:val="000000"/>
          <w:lang w:eastAsia="zh-CN"/>
        </w:rPr>
        <w:t>；</w:t>
      </w:r>
    </w:p>
    <w:p w:rsidR="006C05E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）从材料三中可以看出，声具有</w:t>
      </w:r>
      <w:r>
        <w:rPr>
          <w:color w:val="000000"/>
          <w:lang w:eastAsia="zh-CN"/>
        </w:rPr>
        <w:t> ________</w:t>
      </w:r>
      <w:r>
        <w:rPr>
          <w:color w:val="000000"/>
          <w:lang w:eastAsia="zh-CN"/>
        </w:rPr>
        <w:t>。</w:t>
      </w:r>
    </w:p>
    <w:p w:rsidR="006C05E0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00"/>
          <w:lang w:eastAsia="zh-CN"/>
        </w:rPr>
        <w:t>如图，骑马是古人最便捷的出行方式。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春风得意马蹄疾，一日看尽长安花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。当诗人孟郊骑马看到百花纷纷向后退去，是以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为参照物。西安到洛阳路程约为</w:t>
      </w:r>
      <w:r>
        <w:rPr>
          <w:color w:val="000000"/>
          <w:lang w:eastAsia="zh-CN"/>
        </w:rPr>
        <w:t>360km</w:t>
      </w:r>
      <w:r>
        <w:rPr>
          <w:color w:val="000000"/>
          <w:lang w:eastAsia="zh-CN"/>
        </w:rPr>
        <w:t>，乘坐动车约需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个小时；若古人骑马走完此路段，平均速度</w:t>
      </w:r>
      <w:r>
        <w:rPr>
          <w:color w:val="000000"/>
          <w:lang w:eastAsia="zh-CN"/>
        </w:rPr>
        <w:t>5m/s</w:t>
      </w:r>
      <w:r>
        <w:rPr>
          <w:color w:val="000000"/>
          <w:lang w:eastAsia="zh-CN"/>
        </w:rPr>
        <w:t>，则大约需要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小时。</w:t>
      </w:r>
      <w:r>
        <w:rPr>
          <w:color w:val="000000"/>
          <w:lang w:eastAsia="zh-CN"/>
        </w:rPr>
        <w:t xml:space="preserve">  </w:t>
      </w:r>
    </w:p>
    <w:p w:rsidR="006C05E0">
      <w:pPr>
        <w:spacing w:after="0"/>
      </w:pP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70485</wp:posOffset>
            </wp:positionH>
            <wp:positionV relativeFrom="paragraph">
              <wp:posOffset>83185</wp:posOffset>
            </wp:positionV>
            <wp:extent cx="1447800" cy="828675"/>
            <wp:effectExtent l="19050" t="0" r="0" b="0"/>
            <wp:wrapSquare wrapText="bothSides"/>
            <wp:docPr id="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2877976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713ED">
      <w:pPr>
        <w:spacing w:after="0"/>
        <w:rPr>
          <w:rFonts w:hint="eastAsia"/>
          <w:color w:val="000000"/>
          <w:lang w:eastAsia="zh-CN"/>
        </w:rPr>
      </w:pPr>
    </w:p>
    <w:p w:rsidR="005713ED">
      <w:pPr>
        <w:spacing w:after="0"/>
        <w:rPr>
          <w:rFonts w:hint="eastAsia"/>
          <w:color w:val="000000"/>
          <w:lang w:eastAsia="zh-CN"/>
        </w:rPr>
      </w:pPr>
    </w:p>
    <w:p w:rsidR="005713ED">
      <w:pPr>
        <w:spacing w:after="0"/>
        <w:rPr>
          <w:rFonts w:hint="eastAsia"/>
          <w:color w:val="000000"/>
          <w:lang w:eastAsia="zh-CN"/>
        </w:rPr>
      </w:pPr>
    </w:p>
    <w:p w:rsidR="006C05E0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00"/>
          <w:lang w:eastAsia="zh-CN"/>
        </w:rPr>
        <w:t>某年，我国长江以北地区发生了罕见的干旱现象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为缓解旱情，人们曾多次利用有利的气象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条件，实施人工降雨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飞机在高空中投放固态二氧化碳</w:t>
      </w:r>
      <w:r>
        <w:rPr>
          <w:color w:val="000000"/>
          <w:lang w:eastAsia="zh-CN"/>
        </w:rPr>
        <w:t>(</w:t>
      </w:r>
      <w:r>
        <w:rPr>
          <w:color w:val="000000"/>
          <w:lang w:eastAsia="zh-CN"/>
        </w:rPr>
        <w:t>干冰</w:t>
      </w:r>
      <w:r>
        <w:rPr>
          <w:color w:val="000000"/>
          <w:lang w:eastAsia="zh-CN"/>
        </w:rPr>
        <w:t>)</w:t>
      </w:r>
      <w:r>
        <w:rPr>
          <w:color w:val="000000"/>
          <w:lang w:eastAsia="zh-CN"/>
        </w:rPr>
        <w:t>，干冰进入冷云层，就很快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成气态，并从周围吸收大量的热量，使空气的温度急剧下降，于是空气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中的水蒸气便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成固态小冰晶，这些小冰晶逐渐变大而下降，遇到暖气流就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为雨点降落到地面上，这就是人工降雨</w:t>
      </w:r>
      <w:r>
        <w:rPr>
          <w:color w:val="000000"/>
          <w:lang w:eastAsia="zh-CN"/>
        </w:rPr>
        <w:t xml:space="preserve">. </w:t>
      </w:r>
      <w:r>
        <w:rPr>
          <w:color w:val="000000"/>
          <w:lang w:eastAsia="zh-CN"/>
        </w:rPr>
        <w:t>（填写物态变化名称）</w:t>
      </w:r>
      <w:r>
        <w:rPr>
          <w:color w:val="000000"/>
          <w:lang w:eastAsia="zh-CN"/>
        </w:rPr>
        <w:t xml:space="preserve">    </w:t>
      </w:r>
    </w:p>
    <w:p w:rsidR="005713ED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00"/>
          <w:lang w:eastAsia="zh-CN"/>
        </w:rPr>
        <w:t>如图所示，甲是体温计，乙是实验室用温度计，它们都是利用液体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的性质制成的，可用来测沸水温度的是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</w:p>
    <w:p w:rsidR="006C05E0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20955</wp:posOffset>
            </wp:positionV>
            <wp:extent cx="4486275" cy="742950"/>
            <wp:effectExtent l="19050" t="0" r="9525" b="0"/>
            <wp:wrapSquare wrapText="bothSides"/>
            <wp:docPr id="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0663101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713ED">
      <w:pPr>
        <w:spacing w:after="0"/>
        <w:rPr>
          <w:rFonts w:hint="eastAsia"/>
          <w:color w:val="000000"/>
          <w:lang w:eastAsia="zh-CN"/>
        </w:rPr>
      </w:pPr>
    </w:p>
    <w:p w:rsidR="005713ED">
      <w:pPr>
        <w:spacing w:after="0"/>
        <w:rPr>
          <w:rFonts w:hint="eastAsia"/>
          <w:color w:val="000000"/>
          <w:lang w:eastAsia="zh-CN"/>
        </w:rPr>
      </w:pPr>
    </w:p>
    <w:p w:rsidR="005713ED">
      <w:pPr>
        <w:spacing w:after="0"/>
        <w:rPr>
          <w:rFonts w:hint="eastAsia"/>
          <w:color w:val="000000"/>
          <w:lang w:eastAsia="zh-CN"/>
        </w:rPr>
      </w:pPr>
    </w:p>
    <w:p w:rsidR="006C05E0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00"/>
          <w:lang w:eastAsia="zh-CN"/>
        </w:rPr>
        <w:t>根据图中表格所提供的数据可知：</w:t>
      </w:r>
    </w:p>
    <w:p w:rsidR="005713ED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51435</wp:posOffset>
            </wp:positionV>
            <wp:extent cx="1419225" cy="885825"/>
            <wp:effectExtent l="19050" t="0" r="9525" b="0"/>
            <wp:wrapSquare wrapText="bothSides"/>
            <wp:docPr id="2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7645329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713ED">
      <w:pPr>
        <w:spacing w:after="0"/>
        <w:rPr>
          <w:rFonts w:hint="eastAsia"/>
          <w:color w:val="000000"/>
          <w:lang w:eastAsia="zh-CN"/>
        </w:rPr>
      </w:pPr>
    </w:p>
    <w:p w:rsidR="005713ED">
      <w:pPr>
        <w:spacing w:after="0"/>
        <w:rPr>
          <w:rFonts w:hint="eastAsia"/>
          <w:color w:val="000000"/>
          <w:lang w:eastAsia="zh-CN"/>
        </w:rPr>
      </w:pPr>
    </w:p>
    <w:p w:rsidR="005713ED">
      <w:pPr>
        <w:spacing w:after="0"/>
        <w:rPr>
          <w:rFonts w:hint="eastAsia"/>
          <w:color w:val="000000"/>
          <w:lang w:eastAsia="zh-CN"/>
        </w:rPr>
      </w:pPr>
    </w:p>
    <w:p w:rsidR="006C05E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）温度为</w:t>
      </w:r>
      <w:r>
        <w:rPr>
          <w:color w:val="000000"/>
          <w:lang w:eastAsia="zh-CN"/>
        </w:rPr>
        <w:t>-120℃</w:t>
      </w:r>
      <w:r>
        <w:rPr>
          <w:color w:val="000000"/>
          <w:lang w:eastAsia="zh-CN"/>
        </w:rPr>
        <w:t>的酒精是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态；</w:t>
      </w:r>
      <w:r>
        <w:rPr>
          <w:color w:val="000000"/>
          <w:lang w:eastAsia="zh-CN"/>
        </w:rPr>
        <w:t xml:space="preserve">  </w:t>
      </w:r>
    </w:p>
    <w:p w:rsidR="006C05E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）冬季在北方测量气温（最低可达﹣</w:t>
      </w:r>
      <w:r>
        <w:rPr>
          <w:color w:val="000000"/>
          <w:lang w:eastAsia="zh-CN"/>
        </w:rPr>
        <w:t>50℃</w:t>
      </w:r>
      <w:r>
        <w:rPr>
          <w:color w:val="000000"/>
          <w:lang w:eastAsia="zh-CN"/>
        </w:rPr>
        <w:t>），应该选用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温度计．</w:t>
      </w:r>
      <w:r>
        <w:rPr>
          <w:color w:val="000000"/>
          <w:lang w:eastAsia="zh-CN"/>
        </w:rPr>
        <w:t xml:space="preserve">    </w:t>
      </w:r>
    </w:p>
    <w:p w:rsidR="006C05E0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00"/>
          <w:lang w:eastAsia="zh-CN"/>
        </w:rPr>
        <w:t>冬天早晨，小月的妈妈把洗好的衣服拿到阳台外晾晒，小月发现</w:t>
      </w:r>
      <w:r>
        <w:rPr>
          <w:color w:val="000000"/>
          <w:lang w:eastAsia="zh-CN"/>
        </w:rPr>
        <w:t>晾</w:t>
      </w:r>
      <w:r>
        <w:rPr>
          <w:color w:val="000000"/>
          <w:lang w:eastAsia="zh-CN"/>
        </w:rPr>
        <w:t>在外面的衣服在冒热气，这是</w:t>
      </w:r>
      <w:r>
        <w:rPr>
          <w:color w:val="000000"/>
          <w:lang w:eastAsia="zh-CN"/>
        </w:rPr>
        <w:t> ________</w:t>
      </w:r>
      <w:r>
        <w:rPr>
          <w:color w:val="000000"/>
          <w:lang w:eastAsia="zh-CN"/>
        </w:rPr>
        <w:t>现象；中午，小月放回，发现这些衣服变硬了，这是</w:t>
      </w:r>
      <w:r>
        <w:rPr>
          <w:color w:val="000000"/>
          <w:lang w:eastAsia="zh-CN"/>
        </w:rPr>
        <w:t> ________</w:t>
      </w:r>
      <w:r>
        <w:rPr>
          <w:color w:val="000000"/>
          <w:lang w:eastAsia="zh-CN"/>
        </w:rPr>
        <w:t>现象；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傍晚，妈妈把衣服收回室内，挂起，小月发现一部分衣服干了，这是</w:t>
      </w:r>
      <w:r>
        <w:rPr>
          <w:color w:val="000000"/>
          <w:lang w:eastAsia="zh-CN"/>
        </w:rPr>
        <w:t> ________</w:t>
      </w:r>
      <w:r>
        <w:rPr>
          <w:color w:val="000000"/>
          <w:lang w:eastAsia="zh-CN"/>
        </w:rPr>
        <w:t>现象；过了一阵子，衣服没干的地方又变湿了，这是</w:t>
      </w:r>
      <w:r>
        <w:rPr>
          <w:color w:val="000000"/>
          <w:lang w:eastAsia="zh-CN"/>
        </w:rPr>
        <w:t> ________</w:t>
      </w:r>
      <w:r>
        <w:rPr>
          <w:color w:val="000000"/>
          <w:lang w:eastAsia="zh-CN"/>
        </w:rPr>
        <w:t>现象</w:t>
      </w:r>
      <w:r w:rsidR="005713ED">
        <w:rPr>
          <w:color w:val="000000"/>
          <w:lang w:eastAsia="zh-CN"/>
        </w:rPr>
        <w:t>。</w:t>
      </w:r>
    </w:p>
    <w:p w:rsidR="006C05E0"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坐在时空之旅剧院里的任何一个座位，都能看到银幕上的</w:t>
      </w:r>
      <w:r>
        <w:rPr>
          <w:color w:val="000000"/>
          <w:lang w:eastAsia="zh-CN"/>
        </w:rPr>
        <w:t>图象</w:t>
      </w:r>
      <w:r>
        <w:rPr>
          <w:color w:val="000000"/>
          <w:lang w:eastAsia="zh-CN"/>
        </w:rPr>
        <w:t>．这是因为光射到银幕上发生了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的缘故</w:t>
      </w:r>
      <w:r w:rsidR="005713ED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6C05E0"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00"/>
          <w:lang w:eastAsia="zh-CN"/>
        </w:rPr>
        <w:t>声音在真空中的传播速度是</w:t>
      </w:r>
      <w:r>
        <w:rPr>
          <w:color w:val="000000"/>
          <w:lang w:eastAsia="zh-CN"/>
        </w:rPr>
        <w:t>________m/s</w:t>
      </w:r>
      <w:r>
        <w:rPr>
          <w:color w:val="000000"/>
          <w:lang w:eastAsia="zh-CN"/>
        </w:rPr>
        <w:t>；百米赛跑时，终点计时员应是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（听枪声</w:t>
      </w:r>
      <w:r>
        <w:rPr>
          <w:color w:val="000000"/>
          <w:lang w:eastAsia="zh-CN"/>
        </w:rPr>
        <w:t>/</w:t>
      </w:r>
      <w:r>
        <w:rPr>
          <w:color w:val="000000"/>
          <w:lang w:eastAsia="zh-CN"/>
        </w:rPr>
        <w:t>看冒烟）计时的</w:t>
      </w:r>
      <w:r w:rsidR="005713ED">
        <w:rPr>
          <w:color w:val="000000"/>
          <w:lang w:eastAsia="zh-CN"/>
        </w:rPr>
        <w:t>。</w:t>
      </w:r>
    </w:p>
    <w:p w:rsidR="006C05E0">
      <w:pPr>
        <w:spacing w:after="0"/>
        <w:rPr>
          <w:lang w:eastAsia="zh-CN"/>
        </w:rPr>
      </w:pPr>
    </w:p>
    <w:p w:rsidR="006C05E0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三、计算题（</w:t>
      </w:r>
      <w:r w:rsidR="005713ED">
        <w:rPr>
          <w:rFonts w:hint="eastAsia"/>
          <w:b/>
          <w:bCs/>
          <w:sz w:val="24"/>
          <w:szCs w:val="24"/>
          <w:lang w:eastAsia="zh-CN"/>
        </w:rPr>
        <w:t>16</w:t>
      </w:r>
      <w:r w:rsidR="005713ED">
        <w:rPr>
          <w:rFonts w:hint="eastAsia"/>
          <w:b/>
          <w:bCs/>
          <w:sz w:val="24"/>
          <w:szCs w:val="24"/>
          <w:lang w:eastAsia="zh-CN"/>
        </w:rPr>
        <w:t>题</w:t>
      </w:r>
      <w:r w:rsidR="005713ED">
        <w:rPr>
          <w:rFonts w:hint="eastAsia"/>
          <w:b/>
          <w:bCs/>
          <w:sz w:val="24"/>
          <w:szCs w:val="24"/>
          <w:lang w:eastAsia="zh-CN"/>
        </w:rPr>
        <w:t>4</w:t>
      </w:r>
      <w:r w:rsidR="005713ED">
        <w:rPr>
          <w:rFonts w:hint="eastAsia"/>
          <w:b/>
          <w:bCs/>
          <w:sz w:val="24"/>
          <w:szCs w:val="24"/>
          <w:lang w:eastAsia="zh-CN"/>
        </w:rPr>
        <w:t>分；</w:t>
      </w:r>
      <w:r w:rsidR="005713ED">
        <w:rPr>
          <w:rFonts w:hint="eastAsia"/>
          <w:b/>
          <w:bCs/>
          <w:sz w:val="24"/>
          <w:szCs w:val="24"/>
          <w:lang w:eastAsia="zh-CN"/>
        </w:rPr>
        <w:t>17</w:t>
      </w:r>
      <w:r w:rsidR="005713ED">
        <w:rPr>
          <w:rFonts w:hint="eastAsia"/>
          <w:b/>
          <w:bCs/>
          <w:sz w:val="24"/>
          <w:szCs w:val="24"/>
          <w:lang w:eastAsia="zh-CN"/>
        </w:rPr>
        <w:t>题</w:t>
      </w:r>
      <w:r w:rsidR="005713ED">
        <w:rPr>
          <w:rFonts w:hint="eastAsia"/>
          <w:b/>
          <w:bCs/>
          <w:sz w:val="24"/>
          <w:szCs w:val="24"/>
          <w:lang w:eastAsia="zh-CN"/>
        </w:rPr>
        <w:t>8</w:t>
      </w:r>
      <w:r w:rsidR="005713ED"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b/>
          <w:bCs/>
          <w:sz w:val="24"/>
          <w:szCs w:val="24"/>
          <w:lang w:eastAsia="zh-CN"/>
        </w:rPr>
        <w:t>1</w:t>
      </w:r>
      <w:r w:rsidR="005713ED">
        <w:rPr>
          <w:rFonts w:hint="eastAsia"/>
          <w:b/>
          <w:bCs/>
          <w:sz w:val="24"/>
          <w:szCs w:val="24"/>
          <w:lang w:eastAsia="zh-CN"/>
        </w:rPr>
        <w:t>2</w:t>
      </w:r>
      <w:r>
        <w:rPr>
          <w:b/>
          <w:bCs/>
          <w:sz w:val="24"/>
          <w:szCs w:val="24"/>
          <w:lang w:eastAsia="zh-CN"/>
        </w:rPr>
        <w:t>分）</w:t>
      </w:r>
    </w:p>
    <w:p w:rsidR="006C05E0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汽车沿平直公路匀速驶向一座高山，汽车的速度为</w:t>
      </w:r>
      <w:r>
        <w:rPr>
          <w:color w:val="000000"/>
          <w:lang w:eastAsia="zh-CN"/>
        </w:rPr>
        <w:t>10m/s</w:t>
      </w:r>
      <w:r>
        <w:rPr>
          <w:color w:val="000000"/>
          <w:lang w:eastAsia="zh-CN"/>
        </w:rPr>
        <w:t>．途中司机按一次喇叭，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秒后司机听到回声，司机按喇叭时汽车距山脚的距离是多少？（声音在空气中传播的速度是</w:t>
      </w:r>
      <w:r>
        <w:rPr>
          <w:color w:val="000000"/>
          <w:lang w:eastAsia="zh-CN"/>
        </w:rPr>
        <w:t>340m/s</w:t>
      </w:r>
      <w:r>
        <w:rPr>
          <w:color w:val="000000"/>
          <w:lang w:eastAsia="zh-CN"/>
        </w:rPr>
        <w:t>）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   </w:t>
      </w:r>
    </w:p>
    <w:p w:rsidR="005713ED">
      <w:pPr>
        <w:spacing w:after="0"/>
        <w:rPr>
          <w:rFonts w:hint="eastAsia"/>
          <w:color w:val="000000"/>
          <w:lang w:eastAsia="zh-CN"/>
        </w:rPr>
      </w:pPr>
    </w:p>
    <w:p w:rsidR="005713ED">
      <w:pPr>
        <w:spacing w:after="0"/>
        <w:rPr>
          <w:rFonts w:hint="eastAsia"/>
          <w:color w:val="000000"/>
          <w:lang w:eastAsia="zh-CN"/>
        </w:rPr>
      </w:pPr>
    </w:p>
    <w:p w:rsidR="006C05E0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在学校秋季运动会上</w:t>
      </w:r>
      <w:r>
        <w:rPr>
          <w:color w:val="000000"/>
          <w:lang w:eastAsia="zh-CN"/>
        </w:rPr>
        <w:t>小聪成为了</w:t>
      </w:r>
      <w:r>
        <w:rPr>
          <w:color w:val="000000"/>
          <w:lang w:eastAsia="zh-CN"/>
        </w:rPr>
        <w:t>一名一百米终点计时员，但由于他是听到枪响后才开始计时，测出小</w:t>
      </w:r>
      <w:r>
        <w:rPr>
          <w:color w:val="000000"/>
          <w:lang w:eastAsia="zh-CN"/>
        </w:rPr>
        <w:t>明同学</w:t>
      </w:r>
      <w:r>
        <w:rPr>
          <w:color w:val="000000"/>
          <w:lang w:eastAsia="zh-CN"/>
        </w:rPr>
        <w:t>的成绩为</w:t>
      </w:r>
      <w:r>
        <w:rPr>
          <w:color w:val="000000"/>
          <w:lang w:eastAsia="zh-CN"/>
        </w:rPr>
        <w:t>11.46</w:t>
      </w:r>
      <w:r>
        <w:rPr>
          <w:color w:val="000000"/>
          <w:lang w:eastAsia="zh-CN"/>
        </w:rPr>
        <w:t>秒，请你通过计算求出：</w:t>
      </w:r>
    </w:p>
    <w:p w:rsidR="006C05E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）发令后，经过多少时间</w:t>
      </w:r>
      <w:r>
        <w:rPr>
          <w:color w:val="000000"/>
          <w:lang w:eastAsia="zh-CN"/>
        </w:rPr>
        <w:t>小聪才听到</w:t>
      </w:r>
      <w:r>
        <w:rPr>
          <w:color w:val="000000"/>
          <w:lang w:eastAsia="zh-CN"/>
        </w:rPr>
        <w:t>枪响？（保留两位小数）</w:t>
      </w:r>
    </w:p>
    <w:p w:rsidR="006C05E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）小</w:t>
      </w:r>
      <w:r>
        <w:rPr>
          <w:color w:val="000000"/>
          <w:lang w:eastAsia="zh-CN"/>
        </w:rPr>
        <w:t>明同学</w:t>
      </w:r>
      <w:r>
        <w:rPr>
          <w:color w:val="000000"/>
          <w:lang w:eastAsia="zh-CN"/>
        </w:rPr>
        <w:t>的实际成绩．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设当时</w:t>
      </w:r>
      <w:r>
        <w:rPr>
          <w:color w:val="000000"/>
          <w:lang w:eastAsia="zh-CN"/>
        </w:rPr>
        <w:t>声音在空气中的传播速度为</w:t>
      </w:r>
      <w:r>
        <w:rPr>
          <w:color w:val="000000"/>
          <w:lang w:eastAsia="zh-CN"/>
        </w:rPr>
        <w:t>340</w:t>
      </w:r>
      <w:r>
        <w:rPr>
          <w:color w:val="000000"/>
          <w:lang w:eastAsia="zh-CN"/>
        </w:rPr>
        <w:t>米每秒）．</w:t>
      </w:r>
    </w:p>
    <w:p w:rsidR="005713ED">
      <w:pPr>
        <w:rPr>
          <w:rFonts w:hint="eastAsia"/>
          <w:b/>
          <w:bCs/>
          <w:sz w:val="24"/>
          <w:szCs w:val="24"/>
          <w:lang w:eastAsia="zh-CN"/>
        </w:rPr>
      </w:pPr>
    </w:p>
    <w:p w:rsidR="005713ED">
      <w:pPr>
        <w:rPr>
          <w:rFonts w:hint="eastAsia"/>
          <w:b/>
          <w:bCs/>
          <w:sz w:val="24"/>
          <w:szCs w:val="24"/>
          <w:lang w:eastAsia="zh-CN"/>
        </w:rPr>
      </w:pPr>
    </w:p>
    <w:p w:rsidR="005713ED">
      <w:pPr>
        <w:rPr>
          <w:rFonts w:hint="eastAsia"/>
          <w:b/>
          <w:bCs/>
          <w:sz w:val="24"/>
          <w:szCs w:val="24"/>
          <w:lang w:eastAsia="zh-CN"/>
        </w:rPr>
      </w:pPr>
    </w:p>
    <w:p w:rsidR="005713ED">
      <w:pPr>
        <w:rPr>
          <w:rFonts w:hint="eastAsia"/>
          <w:b/>
          <w:bCs/>
          <w:sz w:val="24"/>
          <w:szCs w:val="24"/>
          <w:lang w:eastAsia="zh-CN"/>
        </w:rPr>
      </w:pPr>
    </w:p>
    <w:p w:rsidR="005713ED">
      <w:pPr>
        <w:rPr>
          <w:rFonts w:hint="eastAsia"/>
          <w:b/>
          <w:bCs/>
          <w:sz w:val="24"/>
          <w:szCs w:val="24"/>
          <w:lang w:eastAsia="zh-CN"/>
        </w:rPr>
      </w:pPr>
    </w:p>
    <w:p w:rsidR="006C05E0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四、简答题（</w:t>
      </w:r>
      <w:r w:rsidR="005713ED">
        <w:rPr>
          <w:b/>
          <w:bCs/>
          <w:sz w:val="24"/>
          <w:szCs w:val="24"/>
          <w:lang w:eastAsia="zh-CN"/>
        </w:rPr>
        <w:t>每题</w:t>
      </w:r>
      <w:r w:rsidR="005713ED">
        <w:rPr>
          <w:b/>
          <w:bCs/>
          <w:sz w:val="24"/>
          <w:szCs w:val="24"/>
          <w:lang w:eastAsia="zh-CN"/>
        </w:rPr>
        <w:t>4</w:t>
      </w:r>
      <w:r w:rsidR="005713ED"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b/>
          <w:bCs/>
          <w:sz w:val="24"/>
          <w:szCs w:val="24"/>
          <w:lang w:eastAsia="zh-CN"/>
        </w:rPr>
        <w:t>1</w:t>
      </w:r>
      <w:r w:rsidR="005713ED">
        <w:rPr>
          <w:rFonts w:hint="eastAsia"/>
          <w:b/>
          <w:bCs/>
          <w:sz w:val="24"/>
          <w:szCs w:val="24"/>
          <w:lang w:eastAsia="zh-CN"/>
        </w:rPr>
        <w:t>2</w:t>
      </w:r>
      <w:r>
        <w:rPr>
          <w:b/>
          <w:bCs/>
          <w:sz w:val="24"/>
          <w:szCs w:val="24"/>
          <w:lang w:eastAsia="zh-CN"/>
        </w:rPr>
        <w:t>分）</w:t>
      </w:r>
    </w:p>
    <w:p w:rsidR="006C05E0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>北方冬天的早上，玻璃窗上会结一层冰花，那冰花在窗内还是窗外？试解释这种现象。</w:t>
      </w:r>
      <w:r>
        <w:rPr>
          <w:color w:val="000000"/>
          <w:lang w:eastAsia="zh-CN"/>
        </w:rPr>
        <w:t xml:space="preserve">    </w:t>
      </w:r>
    </w:p>
    <w:p w:rsidR="005713ED">
      <w:pPr>
        <w:spacing w:after="0"/>
        <w:rPr>
          <w:rFonts w:hint="eastAsia"/>
          <w:color w:val="000000"/>
          <w:lang w:eastAsia="zh-CN"/>
        </w:rPr>
      </w:pPr>
    </w:p>
    <w:p w:rsidR="005713ED">
      <w:pPr>
        <w:spacing w:after="0"/>
        <w:rPr>
          <w:rFonts w:hint="eastAsia"/>
          <w:color w:val="000000"/>
          <w:lang w:eastAsia="zh-CN"/>
        </w:rPr>
      </w:pPr>
    </w:p>
    <w:p w:rsidR="005713ED">
      <w:pPr>
        <w:spacing w:after="0"/>
        <w:rPr>
          <w:rFonts w:hint="eastAsia"/>
          <w:color w:val="000000"/>
          <w:lang w:eastAsia="zh-CN"/>
        </w:rPr>
      </w:pPr>
    </w:p>
    <w:p w:rsidR="005713ED">
      <w:pPr>
        <w:spacing w:after="0"/>
        <w:rPr>
          <w:rFonts w:hint="eastAsia"/>
          <w:color w:val="000000"/>
          <w:lang w:eastAsia="zh-CN"/>
        </w:rPr>
      </w:pPr>
    </w:p>
    <w:p w:rsidR="005713ED">
      <w:pPr>
        <w:spacing w:after="0"/>
        <w:rPr>
          <w:rFonts w:hint="eastAsia"/>
          <w:color w:val="000000"/>
          <w:lang w:eastAsia="zh-CN"/>
        </w:rPr>
      </w:pPr>
    </w:p>
    <w:p w:rsidR="006C05E0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>小亮在小气球中滴入几滴酒精，将小气球挤瘪，排出空气后把口扎紧，如图所示，然后放入盛有热水的烧杯中，观察到气球鼓了起来，由此证明酒精蒸发，由液体变成了气体</w:t>
      </w:r>
      <w:r>
        <w:rPr>
          <w:color w:val="000000"/>
          <w:lang w:eastAsia="zh-CN"/>
        </w:rPr>
        <w:t xml:space="preserve"> . </w:t>
      </w:r>
      <w:r>
        <w:rPr>
          <w:color w:val="000000"/>
          <w:lang w:eastAsia="zh-CN"/>
        </w:rPr>
        <w:t>小军认为气球之所以鼓起来，是因为气球里面的空气没有排干净，这些残留的气体遇热膨胀导致的</w:t>
      </w:r>
      <w:r>
        <w:rPr>
          <w:color w:val="000000"/>
          <w:lang w:eastAsia="zh-CN"/>
        </w:rPr>
        <w:t xml:space="preserve"> . </w:t>
      </w:r>
      <w:r>
        <w:rPr>
          <w:color w:val="000000"/>
          <w:lang w:eastAsia="zh-CN"/>
        </w:rPr>
        <w:t>请你根据实验需要，添加适当的器材，设计实验证明小军的观点是错误的</w:t>
      </w:r>
      <w:r>
        <w:rPr>
          <w:color w:val="000000"/>
          <w:lang w:eastAsia="zh-CN"/>
        </w:rPr>
        <w:t xml:space="preserve"> . </w:t>
      </w:r>
      <w:r>
        <w:rPr>
          <w:color w:val="000000"/>
          <w:lang w:eastAsia="zh-CN"/>
        </w:rPr>
        <w:t>写出实验步骤和实验现象</w:t>
      </w:r>
      <w:r>
        <w:rPr>
          <w:color w:val="000000"/>
          <w:lang w:eastAsia="zh-CN"/>
        </w:rPr>
        <w:t xml:space="preserve"> .</w:t>
      </w:r>
      <w:r>
        <w:rPr>
          <w:lang w:eastAsia="zh-CN"/>
        </w:rPr>
        <w:br/>
      </w:r>
      <w:r>
        <w:rPr>
          <w:noProof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993140</wp:posOffset>
            </wp:positionV>
            <wp:extent cx="1381125" cy="1095375"/>
            <wp:effectExtent l="19050" t="0" r="9525" b="0"/>
            <wp:wrapSquare wrapText="bothSides"/>
            <wp:docPr id="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8995705" name="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713ED">
      <w:pPr>
        <w:spacing w:after="0"/>
        <w:rPr>
          <w:rFonts w:hint="eastAsia"/>
          <w:color w:val="000000"/>
          <w:lang w:eastAsia="zh-CN"/>
        </w:rPr>
      </w:pPr>
    </w:p>
    <w:p w:rsidR="005713ED">
      <w:pPr>
        <w:spacing w:after="0"/>
        <w:rPr>
          <w:rFonts w:hint="eastAsia"/>
          <w:color w:val="000000"/>
          <w:lang w:eastAsia="zh-CN"/>
        </w:rPr>
      </w:pPr>
    </w:p>
    <w:p w:rsidR="005713ED">
      <w:pPr>
        <w:spacing w:after="0"/>
        <w:rPr>
          <w:rFonts w:hint="eastAsia"/>
          <w:color w:val="000000"/>
          <w:lang w:eastAsia="zh-CN"/>
        </w:rPr>
      </w:pPr>
    </w:p>
    <w:p w:rsidR="005713ED">
      <w:pPr>
        <w:spacing w:after="0"/>
        <w:rPr>
          <w:rFonts w:hint="eastAsia"/>
          <w:color w:val="000000"/>
          <w:lang w:eastAsia="zh-CN"/>
        </w:rPr>
      </w:pPr>
    </w:p>
    <w:p w:rsidR="006C05E0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在</w:t>
      </w:r>
      <w:r>
        <w:rPr>
          <w:color w:val="000000"/>
          <w:lang w:eastAsia="zh-CN"/>
        </w:rPr>
        <w:t>“</w:t>
      </w:r>
      <w:r w:rsidR="005713ED">
        <w:rPr>
          <w:color w:val="000000"/>
          <w:lang w:eastAsia="zh-CN"/>
        </w:rPr>
        <w:t>全国</w:t>
      </w:r>
      <w:r>
        <w:rPr>
          <w:color w:val="000000"/>
          <w:lang w:eastAsia="zh-CN"/>
        </w:rPr>
        <w:t>省青少年科技创新大赛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中，小智同学发明了一种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神奇恒温杯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，他在双层玻璃杯的夹层中封入适量的海波晶体（熔点为</w:t>
      </w:r>
      <w:r>
        <w:rPr>
          <w:color w:val="000000"/>
          <w:lang w:eastAsia="zh-CN"/>
        </w:rPr>
        <w:t>48℃</w:t>
      </w:r>
      <w:r>
        <w:rPr>
          <w:color w:val="000000"/>
          <w:lang w:eastAsia="zh-CN"/>
        </w:rPr>
        <w:t>）．开水倒入杯中后，水温会迅速降至</w:t>
      </w:r>
      <w:r>
        <w:rPr>
          <w:color w:val="000000"/>
          <w:lang w:eastAsia="zh-CN"/>
        </w:rPr>
        <w:t>48℃</w:t>
      </w:r>
      <w:r>
        <w:rPr>
          <w:color w:val="000000"/>
          <w:lang w:eastAsia="zh-CN"/>
        </w:rPr>
        <w:t>左右，人即可饮用，并能较长时间保持水温不变，请简述理由</w:t>
      </w:r>
      <w:r w:rsidR="005713ED">
        <w:rPr>
          <w:color w:val="000000"/>
          <w:lang w:eastAsia="zh-CN"/>
        </w:rPr>
        <w:t>。</w:t>
      </w:r>
    </w:p>
    <w:p w:rsidR="006C05E0">
      <w:pPr>
        <w:spacing w:after="0"/>
        <w:rPr>
          <w:lang w:eastAsia="zh-CN"/>
        </w:rPr>
      </w:pPr>
    </w:p>
    <w:p w:rsidR="005713ED">
      <w:pPr>
        <w:rPr>
          <w:rFonts w:hint="eastAsia"/>
          <w:b/>
          <w:bCs/>
          <w:sz w:val="24"/>
          <w:szCs w:val="24"/>
          <w:lang w:eastAsia="zh-CN"/>
        </w:rPr>
      </w:pPr>
    </w:p>
    <w:p w:rsidR="006C05E0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五、作图</w:t>
      </w:r>
      <w:r w:rsidR="005713ED">
        <w:rPr>
          <w:b/>
          <w:bCs/>
          <w:sz w:val="24"/>
          <w:szCs w:val="24"/>
          <w:lang w:eastAsia="zh-CN"/>
        </w:rPr>
        <w:t>题</w:t>
      </w:r>
      <w:r>
        <w:rPr>
          <w:b/>
          <w:bCs/>
          <w:sz w:val="24"/>
          <w:szCs w:val="24"/>
          <w:lang w:eastAsia="zh-CN"/>
        </w:rPr>
        <w:t>（</w:t>
      </w:r>
      <w:r w:rsidR="005713ED">
        <w:rPr>
          <w:b/>
          <w:bCs/>
          <w:sz w:val="24"/>
          <w:szCs w:val="24"/>
          <w:lang w:eastAsia="zh-CN"/>
        </w:rPr>
        <w:t>每个图</w:t>
      </w:r>
      <w:r w:rsidR="005713ED">
        <w:rPr>
          <w:b/>
          <w:bCs/>
          <w:sz w:val="24"/>
          <w:szCs w:val="24"/>
          <w:lang w:eastAsia="zh-CN"/>
        </w:rPr>
        <w:t>4</w:t>
      </w:r>
      <w:r w:rsidR="005713ED"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 w:rsidR="005713ED">
        <w:rPr>
          <w:rFonts w:hint="eastAsia"/>
          <w:b/>
          <w:bCs/>
          <w:sz w:val="24"/>
          <w:szCs w:val="24"/>
          <w:lang w:eastAsia="zh-CN"/>
        </w:rPr>
        <w:t>12</w:t>
      </w:r>
      <w:r>
        <w:rPr>
          <w:b/>
          <w:bCs/>
          <w:sz w:val="24"/>
          <w:szCs w:val="24"/>
          <w:lang w:eastAsia="zh-CN"/>
        </w:rPr>
        <w:t>分）</w:t>
      </w:r>
    </w:p>
    <w:p w:rsidR="005713ED">
      <w:pPr>
        <w:spacing w:after="0"/>
        <w:rPr>
          <w:rFonts w:hint="eastAsia"/>
          <w:noProof/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>如图所示，从</w:t>
      </w:r>
      <w:r>
        <w:rPr>
          <w:color w:val="000000"/>
          <w:lang w:eastAsia="zh-CN"/>
        </w:rPr>
        <w:t>S</w:t>
      </w:r>
      <w:r>
        <w:rPr>
          <w:color w:val="000000"/>
          <w:lang w:eastAsia="zh-CN"/>
        </w:rPr>
        <w:t>点发出的一条光线，经平面镜</w:t>
      </w:r>
      <w:r>
        <w:rPr>
          <w:color w:val="000000"/>
          <w:lang w:eastAsia="zh-CN"/>
        </w:rPr>
        <w:t>MN</w:t>
      </w:r>
      <w:r>
        <w:rPr>
          <w:color w:val="000000"/>
          <w:lang w:eastAsia="zh-CN"/>
        </w:rPr>
        <w:t>反射后，其反射光线恰好通过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点．请你</w:t>
      </w:r>
      <w:r>
        <w:rPr>
          <w:color w:val="000000"/>
          <w:lang w:eastAsia="zh-CN"/>
        </w:rPr>
        <w:t>作出</w:t>
      </w:r>
      <w:r>
        <w:rPr>
          <w:color w:val="000000"/>
          <w:lang w:eastAsia="zh-CN"/>
        </w:rPr>
        <w:t>这条入射光线并完成光路图．</w:t>
      </w:r>
    </w:p>
    <w:p w:rsidR="006C05E0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14605</wp:posOffset>
            </wp:positionV>
            <wp:extent cx="1600200" cy="571500"/>
            <wp:effectExtent l="19050" t="0" r="0" b="0"/>
            <wp:wrapSquare wrapText="bothSides"/>
            <wp:docPr id="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7170862" name="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713ED">
      <w:pPr>
        <w:spacing w:after="0"/>
        <w:rPr>
          <w:rFonts w:hint="eastAsia"/>
          <w:color w:val="000000"/>
          <w:lang w:eastAsia="zh-CN"/>
        </w:rPr>
      </w:pPr>
    </w:p>
    <w:p w:rsidR="005713ED">
      <w:pPr>
        <w:spacing w:after="0"/>
        <w:rPr>
          <w:rFonts w:hint="eastAsia"/>
          <w:color w:val="000000"/>
          <w:lang w:eastAsia="zh-CN"/>
        </w:rPr>
      </w:pPr>
    </w:p>
    <w:p w:rsidR="006C05E0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00"/>
          <w:lang w:eastAsia="zh-CN"/>
        </w:rPr>
        <w:t>如图所示，潜水员眼睛在水下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点处，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点有条小鱼，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点有只小鸟，请</w:t>
      </w:r>
      <w:r>
        <w:rPr>
          <w:color w:val="000000"/>
          <w:lang w:eastAsia="zh-CN"/>
        </w:rPr>
        <w:t>作出</w:t>
      </w:r>
      <w:r>
        <w:rPr>
          <w:color w:val="000000"/>
          <w:lang w:eastAsia="zh-CN"/>
        </w:rPr>
        <w:t>潜水员观察鱼、鸟的光路图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。</w:t>
      </w:r>
    </w:p>
    <w:p w:rsidR="006C05E0">
      <w:pPr>
        <w:spacing w:after="0"/>
        <w:rPr>
          <w:lang w:eastAsia="zh-CN"/>
        </w:rPr>
      </w:pPr>
    </w:p>
    <w:p w:rsidR="006C05E0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26035</wp:posOffset>
            </wp:positionV>
            <wp:extent cx="1276350" cy="942975"/>
            <wp:effectExtent l="19050" t="0" r="0" b="0"/>
            <wp:wrapSquare wrapText="bothSides"/>
            <wp:docPr id="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8102634" name="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lang w:eastAsia="zh-CN"/>
        </w:rPr>
        <w:t>​</w:t>
      </w:r>
    </w:p>
    <w:p w:rsidR="005713ED">
      <w:pPr>
        <w:spacing w:after="0"/>
        <w:rPr>
          <w:rFonts w:hint="eastAsia"/>
          <w:color w:val="000000"/>
          <w:lang w:eastAsia="zh-CN"/>
        </w:rPr>
      </w:pPr>
    </w:p>
    <w:p w:rsidR="005713ED">
      <w:pPr>
        <w:spacing w:after="0"/>
        <w:rPr>
          <w:rFonts w:hint="eastAsia"/>
          <w:color w:val="000000"/>
          <w:lang w:eastAsia="zh-CN"/>
        </w:rPr>
      </w:pPr>
    </w:p>
    <w:p w:rsidR="005713ED">
      <w:pPr>
        <w:spacing w:after="0"/>
        <w:rPr>
          <w:rFonts w:hint="eastAsia"/>
          <w:color w:val="000000"/>
          <w:lang w:eastAsia="zh-CN"/>
        </w:rPr>
      </w:pPr>
    </w:p>
    <w:p w:rsidR="005713ED">
      <w:pPr>
        <w:spacing w:after="0"/>
        <w:rPr>
          <w:rFonts w:hint="eastAsia"/>
          <w:color w:val="000000"/>
          <w:lang w:eastAsia="zh-CN"/>
        </w:rPr>
      </w:pPr>
    </w:p>
    <w:p w:rsidR="006C05E0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00"/>
          <w:lang w:eastAsia="zh-CN"/>
        </w:rPr>
        <w:t>如图所示，小</w:t>
      </w:r>
      <w:r>
        <w:rPr>
          <w:color w:val="000000"/>
          <w:lang w:eastAsia="zh-CN"/>
        </w:rPr>
        <w:t>明同学</w:t>
      </w:r>
      <w:r>
        <w:rPr>
          <w:color w:val="000000"/>
          <w:lang w:eastAsia="zh-CN"/>
        </w:rPr>
        <w:t>在做小孔成像的实验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请在图中</w:t>
      </w:r>
      <w:r>
        <w:rPr>
          <w:color w:val="000000"/>
          <w:lang w:eastAsia="zh-CN"/>
        </w:rPr>
        <w:t>作出</w:t>
      </w:r>
      <w:r>
        <w:rPr>
          <w:color w:val="000000"/>
          <w:lang w:eastAsia="zh-CN"/>
        </w:rPr>
        <w:t>蜡烛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的像</w:t>
      </w:r>
      <w:r>
        <w:rPr>
          <w:color w:val="000000"/>
          <w:lang w:eastAsia="zh-CN"/>
        </w:rPr>
        <w:t>A'B'.</w:t>
      </w:r>
      <w:r>
        <w:rPr>
          <w:lang w:eastAsia="zh-CN"/>
        </w:rPr>
        <w:br/>
      </w:r>
      <w:r>
        <w:rPr>
          <w:noProof/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304165</wp:posOffset>
            </wp:positionV>
            <wp:extent cx="2143125" cy="1057275"/>
            <wp:effectExtent l="19050" t="0" r="9525" b="0"/>
            <wp:wrapSquare wrapText="bothSides"/>
            <wp:docPr id="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2725064" name="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713ED">
      <w:pPr>
        <w:spacing w:after="0"/>
        <w:rPr>
          <w:rFonts w:hint="eastAsia"/>
          <w:color w:val="000000"/>
          <w:lang w:eastAsia="zh-CN"/>
        </w:rPr>
      </w:pPr>
    </w:p>
    <w:p w:rsidR="005713ED">
      <w:pPr>
        <w:spacing w:after="0"/>
        <w:rPr>
          <w:rFonts w:hint="eastAsia"/>
          <w:color w:val="000000"/>
          <w:lang w:eastAsia="zh-CN"/>
        </w:rPr>
      </w:pPr>
    </w:p>
    <w:p w:rsidR="005713ED">
      <w:pPr>
        <w:spacing w:after="0"/>
        <w:rPr>
          <w:rFonts w:hint="eastAsia"/>
          <w:color w:val="000000"/>
          <w:lang w:eastAsia="zh-CN"/>
        </w:rPr>
      </w:pPr>
    </w:p>
    <w:p w:rsidR="005713ED">
      <w:pPr>
        <w:spacing w:after="0"/>
        <w:rPr>
          <w:rFonts w:hint="eastAsia"/>
          <w:color w:val="000000"/>
          <w:lang w:eastAsia="zh-CN"/>
        </w:rPr>
      </w:pPr>
    </w:p>
    <w:p w:rsidR="005713ED" w:rsidRPr="005713ED">
      <w:pPr>
        <w:spacing w:after="0"/>
        <w:rPr>
          <w:rFonts w:hint="eastAsia"/>
          <w:b/>
          <w:color w:val="000000"/>
          <w:lang w:eastAsia="zh-CN"/>
        </w:rPr>
      </w:pPr>
      <w:r w:rsidRPr="005713ED">
        <w:rPr>
          <w:rFonts w:hint="eastAsia"/>
          <w:b/>
          <w:color w:val="000000"/>
          <w:lang w:eastAsia="zh-CN"/>
        </w:rPr>
        <w:t>六、实验探究（每空</w:t>
      </w:r>
      <w:r w:rsidRPr="005713ED">
        <w:rPr>
          <w:rFonts w:hint="eastAsia"/>
          <w:b/>
          <w:color w:val="000000"/>
          <w:lang w:eastAsia="zh-CN"/>
        </w:rPr>
        <w:t>2</w:t>
      </w:r>
      <w:r w:rsidRPr="005713ED">
        <w:rPr>
          <w:rFonts w:hint="eastAsia"/>
          <w:b/>
          <w:color w:val="000000"/>
          <w:lang w:eastAsia="zh-CN"/>
        </w:rPr>
        <w:t>分；共</w:t>
      </w:r>
      <w:r>
        <w:rPr>
          <w:rFonts w:hint="eastAsia"/>
          <w:b/>
          <w:color w:val="000000"/>
          <w:lang w:eastAsia="zh-CN"/>
        </w:rPr>
        <w:t>30</w:t>
      </w:r>
      <w:r w:rsidRPr="005713ED">
        <w:rPr>
          <w:rFonts w:hint="eastAsia"/>
          <w:b/>
          <w:color w:val="000000"/>
          <w:lang w:eastAsia="zh-CN"/>
        </w:rPr>
        <w:t>分）</w:t>
      </w:r>
    </w:p>
    <w:p w:rsidR="006C05E0">
      <w:pPr>
        <w:spacing w:after="0"/>
        <w:rPr>
          <w:noProof/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00"/>
          <w:lang w:eastAsia="zh-CN"/>
        </w:rPr>
        <w:t>在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探究光的反射定律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实验时，进行如图所示的实验操作．</w:t>
      </w:r>
      <w:r>
        <w:rPr>
          <w:color w:val="000000"/>
          <w:lang w:eastAsia="zh-CN"/>
        </w:rPr>
        <w:t xml:space="preserve">  </w:t>
      </w:r>
    </w:p>
    <w:p w:rsidR="006C05E0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3404235</wp:posOffset>
            </wp:positionH>
            <wp:positionV relativeFrom="paragraph">
              <wp:posOffset>59690</wp:posOffset>
            </wp:positionV>
            <wp:extent cx="2686050" cy="971550"/>
            <wp:effectExtent l="19050" t="0" r="0" b="0"/>
            <wp:wrapSquare wrapText="bothSides"/>
            <wp:docPr id="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89290" name="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507CD">
        <w:rPr>
          <w:color w:val="000000"/>
          <w:lang w:eastAsia="zh-CN"/>
        </w:rPr>
        <w:t>（</w:t>
      </w:r>
      <w:r w:rsidR="00A507CD">
        <w:rPr>
          <w:color w:val="000000"/>
          <w:lang w:eastAsia="zh-CN"/>
        </w:rPr>
        <w:t>1</w:t>
      </w:r>
      <w:r w:rsidR="00A507CD">
        <w:rPr>
          <w:color w:val="000000"/>
          <w:lang w:eastAsia="zh-CN"/>
        </w:rPr>
        <w:t>）让光线贴着纸板沿</w:t>
      </w:r>
      <w:r w:rsidR="00A507CD">
        <w:rPr>
          <w:color w:val="000000"/>
          <w:lang w:eastAsia="zh-CN"/>
        </w:rPr>
        <w:t>AO</w:t>
      </w:r>
      <w:r w:rsidR="00A507CD">
        <w:rPr>
          <w:color w:val="000000"/>
          <w:lang w:eastAsia="zh-CN"/>
        </w:rPr>
        <w:t>方向射向镜面，光路如图甲所示，则反射角为</w:t>
      </w:r>
      <w:r w:rsidR="00A507CD">
        <w:rPr>
          <w:color w:val="000000"/>
          <w:lang w:eastAsia="zh-CN"/>
        </w:rPr>
        <w:t>________°</w:t>
      </w:r>
      <w:r w:rsidR="00A507CD">
        <w:rPr>
          <w:color w:val="000000"/>
          <w:lang w:eastAsia="zh-CN"/>
        </w:rPr>
        <w:t>，光在纸板上发生了</w:t>
      </w:r>
      <w:r w:rsidR="00A507CD">
        <w:rPr>
          <w:color w:val="000000"/>
          <w:lang w:eastAsia="zh-CN"/>
        </w:rPr>
        <w:t>________</w:t>
      </w:r>
      <w:r w:rsidR="00A507CD">
        <w:rPr>
          <w:color w:val="000000"/>
          <w:lang w:eastAsia="zh-CN"/>
        </w:rPr>
        <w:t>反射．</w:t>
      </w:r>
      <w:r w:rsidR="00A507CD">
        <w:rPr>
          <w:color w:val="000000"/>
          <w:lang w:eastAsia="zh-CN"/>
        </w:rPr>
        <w:t xml:space="preserve">    </w:t>
      </w:r>
    </w:p>
    <w:p w:rsidR="006C05E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）在实验过程中，若将纸板倾斜，如图乙所示，让光线仍贴着纸板沿</w:t>
      </w:r>
      <w:r>
        <w:rPr>
          <w:color w:val="000000"/>
          <w:lang w:eastAsia="zh-CN"/>
        </w:rPr>
        <w:t>AO</w:t>
      </w:r>
      <w:r>
        <w:rPr>
          <w:color w:val="000000"/>
          <w:lang w:eastAsia="zh-CN"/>
        </w:rPr>
        <w:t>方向射向镜面，此时反射光线与入射光线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在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不在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）同一平面内</w:t>
      </w:r>
      <w:r w:rsidR="005713ED">
        <w:rPr>
          <w:color w:val="000000"/>
          <w:lang w:eastAsia="zh-CN"/>
        </w:rPr>
        <w:t>。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   </w:t>
      </w:r>
    </w:p>
    <w:p w:rsidR="005713ED" w:rsidRPr="005713ED" w:rsidP="005713ED">
      <w:pPr>
        <w:spacing w:after="0"/>
        <w:rPr>
          <w:rFonts w:hint="eastAsia"/>
          <w:noProof/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00"/>
          <w:lang w:eastAsia="zh-CN"/>
        </w:rPr>
        <w:t>小明用如图甲所示的装置做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观察水的沸腾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实验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</w:p>
    <w:p w:rsidR="006C05E0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3766185</wp:posOffset>
            </wp:positionH>
            <wp:positionV relativeFrom="paragraph">
              <wp:posOffset>100965</wp:posOffset>
            </wp:positionV>
            <wp:extent cx="2428875" cy="1200150"/>
            <wp:effectExtent l="19050" t="0" r="9525" b="0"/>
            <wp:wrapSquare wrapText="bothSides"/>
            <wp:docPr id="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471108" name="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507CD">
        <w:rPr>
          <w:color w:val="000000"/>
          <w:lang w:eastAsia="zh-CN"/>
        </w:rPr>
        <w:t>当水温上升到</w:t>
      </w:r>
      <w:r w:rsidR="00A507CD">
        <w:rPr>
          <w:color w:val="000000"/>
          <w:lang w:eastAsia="zh-CN"/>
        </w:rPr>
        <w:t>90℃</w:t>
      </w:r>
      <w:r w:rsidR="00A507CD">
        <w:rPr>
          <w:color w:val="000000"/>
          <w:lang w:eastAsia="zh-CN"/>
        </w:rPr>
        <w:t>时，每隔</w:t>
      </w:r>
      <w:r w:rsidR="00A507CD">
        <w:rPr>
          <w:color w:val="000000"/>
          <w:lang w:eastAsia="zh-CN"/>
        </w:rPr>
        <w:t>1min</w:t>
      </w:r>
      <w:r w:rsidR="00A507CD">
        <w:rPr>
          <w:color w:val="000000"/>
          <w:lang w:eastAsia="zh-CN"/>
        </w:rPr>
        <w:t>记录一次温度计的示数，直到水沸腾</w:t>
      </w:r>
      <w:r w:rsidR="00A507CD">
        <w:rPr>
          <w:color w:val="000000"/>
          <w:lang w:eastAsia="zh-CN"/>
        </w:rPr>
        <w:t>5min</w:t>
      </w:r>
      <w:r w:rsidR="00A507CD">
        <w:rPr>
          <w:color w:val="000000"/>
          <w:lang w:eastAsia="zh-CN"/>
        </w:rPr>
        <w:t>后停止记录．</w:t>
      </w:r>
      <w:r w:rsidR="00A507CD">
        <w:rPr>
          <w:color w:val="000000"/>
          <w:lang w:eastAsia="zh-CN"/>
        </w:rPr>
        <w:t xml:space="preserve">    </w:t>
      </w:r>
    </w:p>
    <w:p w:rsidR="006C05E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）读数时，视线要与温度计液柱的上表面</w:t>
      </w:r>
      <w:r>
        <w:rPr>
          <w:color w:val="000000"/>
          <w:lang w:eastAsia="zh-CN"/>
        </w:rPr>
        <w:t>________</w:t>
      </w:r>
      <w:r w:rsidR="005713ED">
        <w:rPr>
          <w:color w:val="000000"/>
          <w:lang w:eastAsia="zh-CN"/>
        </w:rPr>
        <w:t>。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   </w:t>
      </w:r>
    </w:p>
    <w:p w:rsidR="006C05E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）某时刻温度计的示数如图乙所示，此时水温是</w:t>
      </w:r>
      <w:r>
        <w:rPr>
          <w:color w:val="000000"/>
          <w:lang w:eastAsia="zh-CN"/>
        </w:rPr>
        <w:t>________℃</w:t>
      </w:r>
      <w:r w:rsidR="005713ED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6C05E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）由实验数据</w:t>
      </w:r>
      <w:r>
        <w:rPr>
          <w:color w:val="000000"/>
          <w:lang w:eastAsia="zh-CN"/>
        </w:rPr>
        <w:t>作出</w:t>
      </w:r>
      <w:r>
        <w:rPr>
          <w:color w:val="000000"/>
          <w:lang w:eastAsia="zh-CN"/>
        </w:rPr>
        <w:t>了水的温度随时间变化的</w:t>
      </w:r>
      <w:r>
        <w:rPr>
          <w:color w:val="000000"/>
          <w:lang w:eastAsia="zh-CN"/>
        </w:rPr>
        <w:t>图象</w:t>
      </w:r>
      <w:r>
        <w:rPr>
          <w:color w:val="000000"/>
          <w:lang w:eastAsia="zh-CN"/>
        </w:rPr>
        <w:t>，如图丙所示．由图丙可知，水的沸点是</w:t>
      </w:r>
      <w:r>
        <w:rPr>
          <w:color w:val="000000"/>
          <w:lang w:eastAsia="zh-CN"/>
        </w:rPr>
        <w:t>________℃</w:t>
      </w:r>
      <w:r>
        <w:rPr>
          <w:color w:val="000000"/>
          <w:lang w:eastAsia="zh-CN"/>
        </w:rPr>
        <w:t>，所在区域的大气压强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高于</w:t>
      </w:r>
      <w:r>
        <w:rPr>
          <w:color w:val="000000"/>
          <w:lang w:eastAsia="zh-CN"/>
        </w:rPr>
        <w:t>”“</w:t>
      </w:r>
      <w:r>
        <w:rPr>
          <w:color w:val="000000"/>
          <w:lang w:eastAsia="zh-CN"/>
        </w:rPr>
        <w:t>等于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低于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个标准大气压．</w:t>
      </w:r>
      <w:r>
        <w:rPr>
          <w:color w:val="000000"/>
          <w:lang w:eastAsia="zh-CN"/>
        </w:rPr>
        <w:t xml:space="preserve">    </w:t>
      </w:r>
    </w:p>
    <w:p w:rsidR="006C05E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）水沸腾后，小明撤去酒精灯，观察到</w:t>
      </w:r>
      <w:r>
        <w:rPr>
          <w:color w:val="000000"/>
          <w:lang w:eastAsia="zh-CN"/>
        </w:rPr>
        <w:t>水停止</w:t>
      </w:r>
      <w:r>
        <w:rPr>
          <w:color w:val="000000"/>
          <w:lang w:eastAsia="zh-CN"/>
        </w:rPr>
        <w:t>沸腾，</w:t>
      </w:r>
      <w:r>
        <w:rPr>
          <w:color w:val="000000"/>
          <w:lang w:eastAsia="zh-CN"/>
        </w:rPr>
        <w:t>说明水</w:t>
      </w:r>
      <w:r>
        <w:rPr>
          <w:color w:val="000000"/>
          <w:lang w:eastAsia="zh-CN"/>
        </w:rPr>
        <w:t>在沸腾过程中需要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吸收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放出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）热量．</w:t>
      </w:r>
      <w:r>
        <w:rPr>
          <w:color w:val="000000"/>
          <w:lang w:eastAsia="zh-CN"/>
        </w:rPr>
        <w:t xml:space="preserve">    </w:t>
      </w:r>
    </w:p>
    <w:p w:rsidR="006C05E0">
      <w:pPr>
        <w:spacing w:after="0"/>
        <w:rPr>
          <w:lang w:eastAsia="zh-CN"/>
        </w:rPr>
      </w:pPr>
      <w:r>
        <w:rPr>
          <w:color w:val="000000"/>
          <w:lang w:eastAsia="zh-CN"/>
        </w:rPr>
        <w:t>26.</w:t>
      </w:r>
      <w:r>
        <w:rPr>
          <w:color w:val="000000"/>
          <w:lang w:eastAsia="zh-CN"/>
        </w:rPr>
        <w:t>如图甲所示是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探究冰熔化时温度的变化规律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的实验装置。</w:t>
      </w:r>
      <w:r>
        <w:rPr>
          <w:color w:val="000000"/>
          <w:lang w:eastAsia="zh-CN"/>
        </w:rPr>
        <w:t xml:space="preserve">  </w:t>
      </w:r>
    </w:p>
    <w:p w:rsidR="006C05E0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3299460</wp:posOffset>
            </wp:positionH>
            <wp:positionV relativeFrom="paragraph">
              <wp:posOffset>99695</wp:posOffset>
            </wp:positionV>
            <wp:extent cx="2790825" cy="1800225"/>
            <wp:effectExtent l="19050" t="0" r="9525" b="0"/>
            <wp:wrapSquare wrapText="bothSides"/>
            <wp:docPr id="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5497556" name="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507CD">
        <w:rPr>
          <w:color w:val="000000"/>
          <w:lang w:eastAsia="zh-CN"/>
        </w:rPr>
        <w:t>（</w:t>
      </w:r>
      <w:r w:rsidR="00A507CD">
        <w:rPr>
          <w:color w:val="000000"/>
          <w:lang w:eastAsia="zh-CN"/>
        </w:rPr>
        <w:t>1</w:t>
      </w:r>
      <w:r w:rsidR="00A507CD">
        <w:rPr>
          <w:color w:val="000000"/>
          <w:lang w:eastAsia="zh-CN"/>
        </w:rPr>
        <w:t>）如图乙所示是冰在加热过程中温度随时间变化的</w:t>
      </w:r>
      <w:r w:rsidR="00A507CD">
        <w:rPr>
          <w:color w:val="000000"/>
          <w:lang w:eastAsia="zh-CN"/>
        </w:rPr>
        <w:t>图象</w:t>
      </w:r>
      <w:r w:rsidR="00A507CD">
        <w:rPr>
          <w:color w:val="000000"/>
          <w:lang w:eastAsia="zh-CN"/>
        </w:rPr>
        <w:t>。根据</w:t>
      </w:r>
      <w:r w:rsidR="00A507CD">
        <w:rPr>
          <w:color w:val="000000"/>
          <w:lang w:eastAsia="zh-CN"/>
        </w:rPr>
        <w:t>图象</w:t>
      </w:r>
      <w:r w:rsidR="00A507CD">
        <w:rPr>
          <w:color w:val="000000"/>
          <w:lang w:eastAsia="zh-CN"/>
        </w:rPr>
        <w:t>特征可判断冰是</w:t>
      </w:r>
      <w:r w:rsidR="00A507CD">
        <w:rPr>
          <w:color w:val="000000"/>
          <w:lang w:eastAsia="zh-CN"/>
        </w:rPr>
        <w:t>________</w:t>
      </w:r>
      <w:r w:rsidR="00A507CD">
        <w:rPr>
          <w:color w:val="000000"/>
          <w:lang w:eastAsia="zh-CN"/>
        </w:rPr>
        <w:t>（选填</w:t>
      </w:r>
      <w:r w:rsidR="00A507CD">
        <w:rPr>
          <w:color w:val="000000"/>
          <w:lang w:eastAsia="zh-CN"/>
        </w:rPr>
        <w:t>“</w:t>
      </w:r>
      <w:r w:rsidR="00A507CD">
        <w:rPr>
          <w:color w:val="000000"/>
          <w:lang w:eastAsia="zh-CN"/>
        </w:rPr>
        <w:t>晶体</w:t>
      </w:r>
      <w:r w:rsidR="00A507CD">
        <w:rPr>
          <w:color w:val="000000"/>
          <w:lang w:eastAsia="zh-CN"/>
        </w:rPr>
        <w:t>”</w:t>
      </w:r>
      <w:r w:rsidR="00A507CD">
        <w:rPr>
          <w:color w:val="000000"/>
          <w:lang w:eastAsia="zh-CN"/>
        </w:rPr>
        <w:t>或</w:t>
      </w:r>
      <w:r w:rsidR="00A507CD">
        <w:rPr>
          <w:color w:val="000000"/>
          <w:lang w:eastAsia="zh-CN"/>
        </w:rPr>
        <w:t>“</w:t>
      </w:r>
      <w:r w:rsidR="00A507CD">
        <w:rPr>
          <w:color w:val="000000"/>
          <w:lang w:eastAsia="zh-CN"/>
        </w:rPr>
        <w:t>非晶体</w:t>
      </w:r>
      <w:r w:rsidR="00A507CD">
        <w:rPr>
          <w:color w:val="000000"/>
          <w:lang w:eastAsia="zh-CN"/>
        </w:rPr>
        <w:t>”</w:t>
      </w:r>
      <w:r w:rsidR="00A507CD">
        <w:rPr>
          <w:color w:val="000000"/>
          <w:lang w:eastAsia="zh-CN"/>
        </w:rPr>
        <w:t>）；</w:t>
      </w:r>
      <w:r w:rsidR="00A507CD">
        <w:rPr>
          <w:color w:val="000000"/>
          <w:lang w:eastAsia="zh-CN"/>
        </w:rPr>
        <w:t>当冰熔化</w:t>
      </w:r>
      <w:r w:rsidR="00A507CD">
        <w:rPr>
          <w:color w:val="000000"/>
          <w:lang w:eastAsia="zh-CN"/>
        </w:rPr>
        <w:t>一段时间后，试管中冰的质量</w:t>
      </w:r>
      <w:r w:rsidR="00A507CD">
        <w:rPr>
          <w:color w:val="000000"/>
          <w:lang w:eastAsia="zh-CN"/>
        </w:rPr>
        <w:t>________</w:t>
      </w:r>
      <w:r w:rsidR="00A507CD">
        <w:rPr>
          <w:color w:val="000000"/>
          <w:lang w:eastAsia="zh-CN"/>
        </w:rPr>
        <w:t>（选填</w:t>
      </w:r>
      <w:r w:rsidR="00A507CD">
        <w:rPr>
          <w:color w:val="000000"/>
          <w:lang w:eastAsia="zh-CN"/>
        </w:rPr>
        <w:t>“</w:t>
      </w:r>
      <w:r w:rsidR="00A507CD">
        <w:rPr>
          <w:color w:val="000000"/>
          <w:lang w:eastAsia="zh-CN"/>
        </w:rPr>
        <w:t>增加</w:t>
      </w:r>
      <w:r w:rsidR="00A507CD">
        <w:rPr>
          <w:color w:val="000000"/>
          <w:lang w:eastAsia="zh-CN"/>
        </w:rPr>
        <w:t>”</w:t>
      </w:r>
      <w:r w:rsidR="00A507CD">
        <w:rPr>
          <w:color w:val="000000"/>
          <w:lang w:eastAsia="zh-CN"/>
        </w:rPr>
        <w:t>、</w:t>
      </w:r>
      <w:r w:rsidR="00A507CD">
        <w:rPr>
          <w:color w:val="000000"/>
          <w:lang w:eastAsia="zh-CN"/>
        </w:rPr>
        <w:t>“</w:t>
      </w:r>
      <w:r w:rsidR="00A507CD">
        <w:rPr>
          <w:color w:val="000000"/>
          <w:lang w:eastAsia="zh-CN"/>
        </w:rPr>
        <w:t>减少</w:t>
      </w:r>
      <w:r w:rsidR="00A507CD">
        <w:rPr>
          <w:color w:val="000000"/>
          <w:lang w:eastAsia="zh-CN"/>
        </w:rPr>
        <w:t>”</w:t>
      </w:r>
      <w:r w:rsidR="00A507CD">
        <w:rPr>
          <w:color w:val="000000"/>
          <w:lang w:eastAsia="zh-CN"/>
        </w:rPr>
        <w:t>或</w:t>
      </w:r>
      <w:r w:rsidR="00A507CD">
        <w:rPr>
          <w:color w:val="000000"/>
          <w:lang w:eastAsia="zh-CN"/>
        </w:rPr>
        <w:t>“</w:t>
      </w:r>
      <w:r w:rsidR="00A507CD">
        <w:rPr>
          <w:color w:val="000000"/>
          <w:lang w:eastAsia="zh-CN"/>
        </w:rPr>
        <w:t>不变</w:t>
      </w:r>
      <w:r w:rsidR="00A507CD">
        <w:rPr>
          <w:color w:val="000000"/>
          <w:lang w:eastAsia="zh-CN"/>
        </w:rPr>
        <w:t>”</w:t>
      </w:r>
      <w:r w:rsidR="00A507CD">
        <w:rPr>
          <w:color w:val="000000"/>
          <w:lang w:eastAsia="zh-CN"/>
        </w:rPr>
        <w:t>）。</w:t>
      </w:r>
      <w:r w:rsidR="00A507CD">
        <w:rPr>
          <w:color w:val="000000"/>
          <w:lang w:eastAsia="zh-CN"/>
        </w:rPr>
        <w:t xml:space="preserve">    </w:t>
      </w:r>
    </w:p>
    <w:p w:rsidR="006C05E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）冰在熔化过程中吸热热量，温度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，大约持续了</w:t>
      </w:r>
      <w:r>
        <w:rPr>
          <w:color w:val="000000"/>
          <w:lang w:eastAsia="zh-CN"/>
        </w:rPr>
        <w:t>________min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6C05E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）加热到第</w:t>
      </w:r>
      <w:r>
        <w:rPr>
          <w:color w:val="000000"/>
          <w:lang w:eastAsia="zh-CN"/>
        </w:rPr>
        <w:t>3min</w:t>
      </w:r>
      <w:r>
        <w:rPr>
          <w:color w:val="000000"/>
          <w:lang w:eastAsia="zh-CN"/>
        </w:rPr>
        <w:t>时，物质的状态为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液态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固态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固液共存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）。</w:t>
      </w:r>
      <w:r>
        <w:rPr>
          <w:color w:val="000000"/>
          <w:lang w:eastAsia="zh-CN"/>
        </w:rPr>
        <w:t xml:space="preserve">    </w:t>
      </w:r>
    </w:p>
    <w:p w:rsidR="006C05E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）再加热过程中，杯口上方出现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白气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白气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是水蒸气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（填</w:t>
      </w:r>
      <w:r>
        <w:rPr>
          <w:color w:val="000000"/>
          <w:lang w:eastAsia="zh-CN"/>
        </w:rPr>
        <w:t>一</w:t>
      </w:r>
      <w:r>
        <w:rPr>
          <w:color w:val="000000"/>
          <w:lang w:eastAsia="zh-CN"/>
        </w:rPr>
        <w:t>物态变化）而成的。</w:t>
      </w:r>
      <w:r>
        <w:rPr>
          <w:color w:val="000000"/>
          <w:lang w:eastAsia="zh-CN"/>
        </w:rPr>
        <w:t xml:space="preserve">    </w:t>
      </w:r>
    </w:p>
    <w:p w:rsidR="006C05E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）在实验过程中，不是用酒精灯直接对试管加热，而是把装有冰的试管放在水中加热，这样做不但使试管受热均匀，而且冰的温度上升速度较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快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慢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），便于记录各个时刻的温度。</w:t>
      </w:r>
      <w:r>
        <w:rPr>
          <w:color w:val="000000"/>
          <w:lang w:eastAsia="zh-CN"/>
        </w:rPr>
        <w:t xml:space="preserve">    </w:t>
      </w:r>
    </w:p>
    <w:p w:rsidR="006C05E0">
      <w:pPr>
        <w:rPr>
          <w:lang w:eastAsia="zh-CN"/>
        </w:rPr>
      </w:pPr>
      <w:r>
        <w:rPr>
          <w:lang w:eastAsia="zh-CN"/>
        </w:rPr>
        <w:br w:type="page"/>
      </w:r>
    </w:p>
    <w:p w:rsidR="006C05E0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</w:t>
      </w:r>
      <w:r w:rsidR="00A507CD">
        <w:rPr>
          <w:b/>
          <w:bCs/>
          <w:sz w:val="28"/>
          <w:szCs w:val="28"/>
          <w:lang w:eastAsia="zh-CN"/>
        </w:rPr>
        <w:t>答案</w:t>
      </w:r>
    </w:p>
    <w:p w:rsidR="006C05E0">
      <w:pPr>
        <w:rPr>
          <w:lang w:eastAsia="zh-CN"/>
        </w:rPr>
      </w:pPr>
      <w:r>
        <w:rPr>
          <w:lang w:eastAsia="zh-CN"/>
        </w:rPr>
        <w:t>一、选择题</w:t>
      </w:r>
      <w:r>
        <w:rPr>
          <w:lang w:eastAsia="zh-CN"/>
        </w:rPr>
        <w:t xml:space="preserve"> </w:t>
      </w:r>
    </w:p>
    <w:p w:rsidR="006C05E0">
      <w:pPr>
        <w:spacing w:after="0"/>
        <w:rPr>
          <w:lang w:eastAsia="zh-CN"/>
        </w:rPr>
      </w:pPr>
      <w:r>
        <w:rPr>
          <w:color w:val="000000"/>
          <w:lang w:eastAsia="zh-CN"/>
        </w:rPr>
        <w:t>1.D</w:t>
      </w:r>
      <w:r>
        <w:rPr>
          <w:color w:val="000000"/>
          <w:lang w:eastAsia="zh-CN"/>
        </w:rPr>
        <w:t xml:space="preserve">  2. C   </w:t>
      </w:r>
      <w:r>
        <w:rPr>
          <w:color w:val="000000"/>
          <w:lang w:eastAsia="zh-CN"/>
        </w:rPr>
        <w:t>3.C  4</w:t>
      </w:r>
      <w:r>
        <w:rPr>
          <w:color w:val="000000"/>
          <w:lang w:eastAsia="zh-CN"/>
        </w:rPr>
        <w:t xml:space="preserve">. B   </w:t>
      </w:r>
      <w:r>
        <w:rPr>
          <w:color w:val="000000"/>
          <w:lang w:eastAsia="zh-CN"/>
        </w:rPr>
        <w:t>5.B  6</w:t>
      </w:r>
      <w:r>
        <w:rPr>
          <w:color w:val="000000"/>
          <w:lang w:eastAsia="zh-CN"/>
        </w:rPr>
        <w:t xml:space="preserve">. C   </w:t>
      </w:r>
    </w:p>
    <w:p w:rsidR="006C05E0">
      <w:pPr>
        <w:rPr>
          <w:lang w:eastAsia="zh-CN"/>
        </w:rPr>
      </w:pPr>
      <w:r>
        <w:rPr>
          <w:lang w:eastAsia="zh-CN"/>
        </w:rPr>
        <w:t>二、填空题</w:t>
      </w:r>
      <w:r>
        <w:rPr>
          <w:lang w:eastAsia="zh-CN"/>
        </w:rPr>
        <w:t xml:space="preserve"> </w:t>
      </w:r>
    </w:p>
    <w:p w:rsidR="006C05E0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00"/>
          <w:lang w:eastAsia="zh-CN"/>
        </w:rPr>
        <w:t>音调；能量；超声波的传播需要介质，地球到月亮之间是真空，所以超声波不能传播</w:t>
      </w:r>
      <w:r>
        <w:rPr>
          <w:color w:val="000000"/>
          <w:lang w:eastAsia="zh-CN"/>
        </w:rPr>
        <w:t xml:space="preserve">  </w:t>
      </w:r>
    </w:p>
    <w:p w:rsidR="006C05E0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8. </w:t>
      </w:r>
      <w:r>
        <w:rPr>
          <w:color w:val="000000"/>
          <w:lang w:eastAsia="zh-CN"/>
        </w:rPr>
        <w:t>超声；音调；能量</w:t>
      </w:r>
      <w:r w:rsidR="005713ED">
        <w:rPr>
          <w:rFonts w:hint="eastAsia"/>
          <w:lang w:eastAsia="zh-CN"/>
        </w:rPr>
        <w:t xml:space="preserve">   </w:t>
      </w:r>
      <w:r>
        <w:rPr>
          <w:color w:val="000000"/>
          <w:lang w:eastAsia="zh-CN"/>
        </w:rPr>
        <w:t xml:space="preserve">9. </w:t>
      </w:r>
      <w:r>
        <w:rPr>
          <w:color w:val="000000"/>
          <w:lang w:eastAsia="zh-CN"/>
        </w:rPr>
        <w:t>马（或自己）；</w:t>
      </w:r>
      <w:r>
        <w:rPr>
          <w:color w:val="000000"/>
          <w:lang w:eastAsia="zh-CN"/>
        </w:rPr>
        <w:t xml:space="preserve">20   </w:t>
      </w:r>
      <w:r w:rsidR="005713ED">
        <w:rPr>
          <w:rFonts w:hint="eastAsia"/>
          <w:lang w:eastAsia="zh-CN"/>
        </w:rPr>
        <w:t xml:space="preserve">  </w:t>
      </w:r>
      <w:r>
        <w:rPr>
          <w:color w:val="000000"/>
          <w:lang w:eastAsia="zh-CN"/>
        </w:rPr>
        <w:t>10.</w:t>
      </w:r>
      <w:r>
        <w:rPr>
          <w:color w:val="000000"/>
          <w:lang w:eastAsia="zh-CN"/>
        </w:rPr>
        <w:t>升华；凝华；熔化</w:t>
      </w:r>
      <w:r>
        <w:rPr>
          <w:color w:val="000000"/>
          <w:lang w:eastAsia="zh-CN"/>
        </w:rPr>
        <w:t xml:space="preserve">  </w:t>
      </w:r>
      <w:r w:rsidR="007C4628">
        <w:rPr>
          <w:rFonts w:hint="eastAsia"/>
          <w:lang w:eastAsia="zh-CN"/>
        </w:rPr>
        <w:t xml:space="preserve">     </w:t>
      </w:r>
      <w:r>
        <w:rPr>
          <w:color w:val="000000"/>
          <w:lang w:eastAsia="zh-CN"/>
        </w:rPr>
        <w:t>11.</w:t>
      </w:r>
      <w:r>
        <w:rPr>
          <w:color w:val="000000"/>
          <w:lang w:eastAsia="zh-CN"/>
        </w:rPr>
        <w:t>热胀冷缩；乙</w:t>
      </w:r>
      <w:r>
        <w:rPr>
          <w:color w:val="000000"/>
          <w:lang w:eastAsia="zh-CN"/>
        </w:rPr>
        <w:t xml:space="preserve">  </w:t>
      </w:r>
    </w:p>
    <w:p w:rsidR="006C05E0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）固（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）酒精</w:t>
      </w:r>
      <w:r>
        <w:rPr>
          <w:color w:val="000000"/>
          <w:lang w:eastAsia="zh-CN"/>
        </w:rPr>
        <w:t xml:space="preserve">  </w:t>
      </w:r>
      <w:r w:rsidR="007C4628">
        <w:rPr>
          <w:rFonts w:hint="eastAsia"/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 xml:space="preserve">13. </w:t>
      </w:r>
      <w:r>
        <w:rPr>
          <w:color w:val="000000"/>
          <w:lang w:eastAsia="zh-CN"/>
        </w:rPr>
        <w:t>液化；凝固；升华；熔化</w:t>
      </w:r>
      <w:r w:rsidR="007C4628">
        <w:rPr>
          <w:rFonts w:hint="eastAsia"/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漫反射</w:t>
      </w:r>
      <w:r>
        <w:rPr>
          <w:color w:val="000000"/>
          <w:lang w:eastAsia="zh-CN"/>
        </w:rPr>
        <w:t xml:space="preserve"> </w:t>
      </w:r>
      <w:r w:rsidR="007C4628">
        <w:rPr>
          <w:rFonts w:hint="eastAsia"/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 xml:space="preserve"> 15. 0</w:t>
      </w:r>
      <w:r>
        <w:rPr>
          <w:color w:val="000000"/>
          <w:lang w:eastAsia="zh-CN"/>
        </w:rPr>
        <w:t>；看冒烟</w:t>
      </w:r>
    </w:p>
    <w:p w:rsidR="006C05E0">
      <w:pPr>
        <w:rPr>
          <w:lang w:eastAsia="zh-CN"/>
        </w:rPr>
      </w:pPr>
      <w:r>
        <w:rPr>
          <w:lang w:eastAsia="zh-CN"/>
        </w:rPr>
        <w:t>三、计算题</w:t>
      </w:r>
      <w:r>
        <w:rPr>
          <w:lang w:eastAsia="zh-CN"/>
        </w:rPr>
        <w:t xml:space="preserve"> </w:t>
      </w:r>
    </w:p>
    <w:p w:rsidR="006C05E0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解：根据题意知道汽车的速度是：</w:t>
      </w:r>
      <w:r>
        <w:rPr>
          <w:i/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 xml:space="preserve"> =10m/s</w:t>
      </w:r>
      <w:r>
        <w:rPr>
          <w:color w:val="000000"/>
          <w:lang w:eastAsia="zh-CN"/>
        </w:rPr>
        <w:t>，声音在空气中传播的速度是：</w:t>
      </w:r>
      <w:r>
        <w:rPr>
          <w:i/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 xml:space="preserve"> =340m/s</w:t>
      </w:r>
      <w:r>
        <w:rPr>
          <w:color w:val="000000"/>
          <w:lang w:eastAsia="zh-CN"/>
        </w:rPr>
        <w:t>，</w:t>
      </w:r>
    </w:p>
    <w:p w:rsidR="006C05E0">
      <w:pPr>
        <w:spacing w:after="0"/>
      </w:pPr>
      <w:r>
        <w:rPr>
          <w:color w:val="000000"/>
          <w:lang w:eastAsia="zh-CN"/>
        </w:rPr>
        <w:t> </w:t>
      </w:r>
      <w:r>
        <w:rPr>
          <w:color w:val="000000"/>
        </w:rPr>
        <w:t>2s</w:t>
      </w:r>
      <w:r>
        <w:rPr>
          <w:color w:val="000000"/>
        </w:rPr>
        <w:t>内汽车行驶距离：</w:t>
      </w:r>
      <w:r>
        <w:rPr>
          <w:i/>
          <w:color w:val="000000"/>
        </w:rPr>
        <w:t>s</w:t>
      </w:r>
      <w:r>
        <w:rPr>
          <w:color w:val="000000"/>
          <w:vertAlign w:val="subscript"/>
        </w:rPr>
        <w:t>1</w:t>
      </w:r>
      <w:r>
        <w:rPr>
          <w:color w:val="000000"/>
        </w:rPr>
        <w:t xml:space="preserve"> =</w:t>
      </w:r>
      <w:r>
        <w:rPr>
          <w:i/>
          <w:color w:val="000000"/>
        </w:rPr>
        <w:t>v</w:t>
      </w:r>
      <w:r>
        <w:rPr>
          <w:color w:val="000000"/>
          <w:vertAlign w:val="subscript"/>
        </w:rPr>
        <w:t>1</w:t>
      </w:r>
      <w:r>
        <w:rPr>
          <w:i/>
          <w:color w:val="000000"/>
        </w:rPr>
        <w:t>t</w:t>
      </w:r>
      <w:r>
        <w:rPr>
          <w:color w:val="000000"/>
        </w:rPr>
        <w:t>=10m/s×2s=20m</w:t>
      </w:r>
    </w:p>
    <w:p w:rsidR="006C05E0">
      <w:pPr>
        <w:spacing w:after="0"/>
      </w:pPr>
      <w:r>
        <w:rPr>
          <w:color w:val="000000"/>
        </w:rPr>
        <w:t>声音传播距离：</w:t>
      </w:r>
      <w:r>
        <w:rPr>
          <w:i/>
          <w:color w:val="000000"/>
        </w:rPr>
        <w:t>s</w:t>
      </w:r>
      <w:r>
        <w:rPr>
          <w:color w:val="000000"/>
          <w:vertAlign w:val="subscript"/>
        </w:rPr>
        <w:t>2</w:t>
      </w:r>
      <w:r>
        <w:rPr>
          <w:color w:val="000000"/>
        </w:rPr>
        <w:t xml:space="preserve"> =</w:t>
      </w:r>
      <w:r>
        <w:rPr>
          <w:i/>
          <w:color w:val="000000"/>
        </w:rPr>
        <w:t>v</w:t>
      </w:r>
      <w:r>
        <w:rPr>
          <w:color w:val="000000"/>
          <w:vertAlign w:val="subscript"/>
        </w:rPr>
        <w:t>2</w:t>
      </w:r>
      <w:r>
        <w:rPr>
          <w:i/>
          <w:color w:val="000000"/>
        </w:rPr>
        <w:t>t</w:t>
      </w:r>
      <w:r>
        <w:rPr>
          <w:color w:val="000000"/>
        </w:rPr>
        <w:t>=340m/s×2s=680m</w:t>
      </w:r>
    </w:p>
    <w:p w:rsidR="006C05E0">
      <w:pPr>
        <w:spacing w:after="0"/>
      </w:pPr>
      <w:r>
        <w:rPr>
          <w:color w:val="000000"/>
        </w:rPr>
        <w:t>因为</w:t>
      </w:r>
      <w:r>
        <w:rPr>
          <w:color w:val="000000"/>
        </w:rPr>
        <w:t>2s</w:t>
      </w:r>
      <w:r>
        <w:rPr>
          <w:color w:val="000000"/>
        </w:rPr>
        <w:t>这段时间内，声音和汽车两者行驶的路程之和是按喇叭时汽车与山脚距离的</w:t>
      </w:r>
      <w:r>
        <w:rPr>
          <w:color w:val="000000"/>
        </w:rPr>
        <w:t>2</w:t>
      </w:r>
      <w:r>
        <w:rPr>
          <w:color w:val="000000"/>
        </w:rPr>
        <w:t>倍，</w:t>
      </w:r>
      <w:r>
        <w:br/>
      </w:r>
      <w:r>
        <w:rPr>
          <w:color w:val="000000"/>
        </w:rPr>
        <w:t>所以司机按喇叭时汽车距山脚的距离是：</w:t>
      </w:r>
      <w:r>
        <w:rPr>
          <w:i/>
          <w:color w:val="000000"/>
        </w:rPr>
        <w:t>s</w:t>
      </w:r>
      <w:r>
        <w:rPr>
          <w:i/>
          <w:color w:val="000000"/>
        </w:rPr>
        <w:t>=s</w:t>
      </w:r>
      <w:r>
        <w:rPr>
          <w:color w:val="000000"/>
          <w:vertAlign w:val="subscript"/>
        </w:rPr>
        <w:t>1</w:t>
      </w:r>
      <w:r>
        <w:rPr>
          <w:color w:val="000000"/>
        </w:rPr>
        <w:t>+</w:t>
      </w:r>
      <w:r>
        <w:rPr>
          <w:i/>
          <w:color w:val="000000"/>
        </w:rPr>
        <w:t>s</w:t>
      </w:r>
      <w:r>
        <w:rPr>
          <w:color w:val="000000"/>
          <w:vertAlign w:val="subscript"/>
        </w:rPr>
        <w:t>2</w:t>
      </w:r>
      <w:r>
        <w:rPr>
          <w:color w:val="000000"/>
        </w:rPr>
        <w:t>/2=680m+20m/2=350m.</w:t>
      </w:r>
      <w:r>
        <w:br/>
      </w:r>
      <w:r>
        <w:rPr>
          <w:color w:val="000000"/>
        </w:rPr>
        <w:t>答：司机按喇叭时汽车距山脚的距离是</w:t>
      </w:r>
      <w:r>
        <w:rPr>
          <w:color w:val="000000"/>
        </w:rPr>
        <w:t>350m</w:t>
      </w:r>
      <w:r>
        <w:rPr>
          <w:color w:val="000000"/>
        </w:rPr>
        <w:t>．</w:t>
      </w:r>
    </w:p>
    <w:p w:rsidR="006C05E0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17. </w:t>
      </w:r>
      <w:r>
        <w:rPr>
          <w:color w:val="000000"/>
          <w:lang w:eastAsia="zh-CN"/>
        </w:rPr>
        <w:t>已知：路程</w:t>
      </w:r>
      <w:r>
        <w:rPr>
          <w:color w:val="000000"/>
          <w:lang w:eastAsia="zh-CN"/>
        </w:rPr>
        <w:t>s=100m</w:t>
      </w:r>
      <w:r>
        <w:rPr>
          <w:color w:val="000000"/>
          <w:lang w:eastAsia="zh-CN"/>
        </w:rPr>
        <w:t>，声速</w:t>
      </w:r>
      <w:r>
        <w:rPr>
          <w:color w:val="000000"/>
          <w:lang w:eastAsia="zh-CN"/>
        </w:rPr>
        <w:t>v=340m/s</w:t>
      </w:r>
      <w:r>
        <w:rPr>
          <w:color w:val="000000"/>
          <w:lang w:eastAsia="zh-CN"/>
        </w:rPr>
        <w:t>，测量成绩</w:t>
      </w:r>
      <w:r>
        <w:rPr>
          <w:color w:val="000000"/>
          <w:lang w:eastAsia="zh-CN"/>
        </w:rPr>
        <w:t>t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=11.46s</w:t>
      </w:r>
    </w:p>
    <w:p w:rsidR="006C05E0">
      <w:pPr>
        <w:spacing w:after="0"/>
        <w:rPr>
          <w:lang w:eastAsia="zh-CN"/>
        </w:rPr>
      </w:pPr>
      <w:r>
        <w:rPr>
          <w:color w:val="000000"/>
          <w:lang w:eastAsia="zh-CN"/>
        </w:rPr>
        <w:t>求：（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）发令后小</w:t>
      </w:r>
      <w:r>
        <w:rPr>
          <w:color w:val="000000"/>
          <w:lang w:eastAsia="zh-CN"/>
        </w:rPr>
        <w:t>聪听到</w:t>
      </w:r>
      <w:r>
        <w:rPr>
          <w:color w:val="000000"/>
          <w:lang w:eastAsia="zh-CN"/>
        </w:rPr>
        <w:t>枪响的时间</w:t>
      </w:r>
      <w:r>
        <w:rPr>
          <w:color w:val="000000"/>
          <w:lang w:eastAsia="zh-CN"/>
        </w:rPr>
        <w:t>t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=</w:t>
      </w:r>
      <w:r>
        <w:rPr>
          <w:color w:val="000000"/>
          <w:lang w:eastAsia="zh-CN"/>
        </w:rPr>
        <w:t>？；（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）小</w:t>
      </w:r>
      <w:r>
        <w:rPr>
          <w:color w:val="000000"/>
          <w:lang w:eastAsia="zh-CN"/>
        </w:rPr>
        <w:t>明同学</w:t>
      </w:r>
      <w:r>
        <w:rPr>
          <w:color w:val="000000"/>
          <w:lang w:eastAsia="zh-CN"/>
        </w:rPr>
        <w:t>的实际成绩</w:t>
      </w:r>
      <w:r>
        <w:rPr>
          <w:color w:val="000000"/>
          <w:lang w:eastAsia="zh-CN"/>
        </w:rPr>
        <w:t>t=</w:t>
      </w:r>
      <w:r>
        <w:rPr>
          <w:color w:val="000000"/>
          <w:lang w:eastAsia="zh-CN"/>
        </w:rPr>
        <w:t>？</w:t>
      </w:r>
    </w:p>
    <w:p w:rsidR="006C05E0">
      <w:pPr>
        <w:spacing w:after="0"/>
        <w:rPr>
          <w:lang w:eastAsia="zh-CN"/>
        </w:rPr>
      </w:pPr>
      <w:r>
        <w:rPr>
          <w:color w:val="000000"/>
          <w:lang w:eastAsia="zh-CN"/>
        </w:rPr>
        <w:t>解：（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∵v=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s</m:t>
            </m:r>
          </m:num>
          <m:den>
            <m:r>
              <w:rPr>
                <w:rFonts w:ascii="Cambria Math" w:hint="eastAsia"/>
                <w:lang w:eastAsia="zh-CN"/>
              </w:rPr>
              <m:t>t</m:t>
            </m:r>
          </m:den>
        </m:f>
      </m:oMath>
    </w:p>
    <w:p w:rsidR="006C05E0">
      <w:pPr>
        <w:spacing w:after="0"/>
        <w:rPr>
          <w:lang w:eastAsia="zh-CN"/>
        </w:rPr>
      </w:pPr>
      <w:r>
        <w:rPr>
          <w:color w:val="000000"/>
          <w:lang w:eastAsia="zh-CN"/>
        </w:rPr>
        <w:t>∴</w:t>
      </w:r>
      <w:r>
        <w:rPr>
          <w:color w:val="000000"/>
          <w:lang w:eastAsia="zh-CN"/>
        </w:rPr>
        <w:t>发令后小</w:t>
      </w:r>
      <w:r>
        <w:rPr>
          <w:color w:val="000000"/>
          <w:lang w:eastAsia="zh-CN"/>
        </w:rPr>
        <w:t>聪听到</w:t>
      </w:r>
      <w:r>
        <w:rPr>
          <w:color w:val="000000"/>
          <w:lang w:eastAsia="zh-CN"/>
        </w:rPr>
        <w:t>枪响的时间：</w:t>
      </w:r>
    </w:p>
    <w:p w:rsidR="006C05E0">
      <w:pPr>
        <w:spacing w:after="0"/>
        <w:rPr>
          <w:lang w:eastAsia="zh-CN"/>
        </w:rPr>
      </w:pPr>
      <w:r>
        <w:rPr>
          <w:color w:val="000000"/>
          <w:lang w:eastAsia="zh-CN"/>
        </w:rPr>
        <w:t>t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s</m:t>
            </m:r>
          </m:num>
          <m:den>
            <m:r>
              <w:rPr>
                <w:rFonts w:ascii="Cambria Math" w:hint="eastAsia"/>
                <w:lang w:eastAsia="zh-CN"/>
              </w:rPr>
              <m:t>v</m:t>
            </m:r>
          </m:den>
        </m:f>
      </m:oMath>
      <w:r>
        <w:rPr>
          <w:color w:val="000000"/>
          <w:lang w:eastAsia="zh-CN"/>
        </w:rP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100m</m:t>
            </m:r>
          </m:num>
          <m:den>
            <m:r>
              <w:rPr>
                <w:rFonts w:ascii="Cambria Math" w:hint="eastAsia"/>
                <w:lang w:eastAsia="zh-CN"/>
              </w:rPr>
              <m:t>340m/s</m:t>
            </m:r>
          </m:den>
        </m:f>
      </m:oMath>
      <w:r>
        <w:rPr>
          <w:color w:val="000000"/>
          <w:lang w:eastAsia="zh-CN"/>
        </w:rPr>
        <w:t>≈0.29s</w:t>
      </w:r>
      <w:r>
        <w:rPr>
          <w:color w:val="000000"/>
          <w:lang w:eastAsia="zh-CN"/>
        </w:rPr>
        <w:t>；</w:t>
      </w:r>
    </w:p>
    <w:p w:rsidR="006C05E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）小</w:t>
      </w:r>
      <w:r>
        <w:rPr>
          <w:color w:val="000000"/>
          <w:lang w:eastAsia="zh-CN"/>
        </w:rPr>
        <w:t>明同学</w:t>
      </w:r>
      <w:r>
        <w:rPr>
          <w:color w:val="000000"/>
          <w:lang w:eastAsia="zh-CN"/>
        </w:rPr>
        <w:t>的实际成绩：</w:t>
      </w:r>
    </w:p>
    <w:p w:rsidR="006C05E0">
      <w:pPr>
        <w:spacing w:after="0"/>
        <w:rPr>
          <w:lang w:eastAsia="zh-CN"/>
        </w:rPr>
      </w:pPr>
      <w:r>
        <w:rPr>
          <w:color w:val="000000"/>
          <w:lang w:eastAsia="zh-CN"/>
        </w:rPr>
        <w:t>t=t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+t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=11.46s+0.29s=11.75s</w:t>
      </w:r>
      <w:r>
        <w:rPr>
          <w:color w:val="000000"/>
          <w:lang w:eastAsia="zh-CN"/>
        </w:rPr>
        <w:t>．</w:t>
      </w:r>
    </w:p>
    <w:p w:rsidR="006C05E0">
      <w:pPr>
        <w:spacing w:after="0"/>
        <w:rPr>
          <w:lang w:eastAsia="zh-CN"/>
        </w:rPr>
      </w:pPr>
      <w:r>
        <w:rPr>
          <w:color w:val="000000"/>
          <w:lang w:eastAsia="zh-CN"/>
        </w:rPr>
        <w:t>答：（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）发令后，经过</w:t>
      </w:r>
      <w:r>
        <w:rPr>
          <w:color w:val="000000"/>
          <w:lang w:eastAsia="zh-CN"/>
        </w:rPr>
        <w:t>0.29s</w:t>
      </w:r>
      <w:r>
        <w:rPr>
          <w:color w:val="000000"/>
          <w:lang w:eastAsia="zh-CN"/>
        </w:rPr>
        <w:t>小聪才听到</w:t>
      </w:r>
      <w:r>
        <w:rPr>
          <w:color w:val="000000"/>
          <w:lang w:eastAsia="zh-CN"/>
        </w:rPr>
        <w:t>枪响；</w:t>
      </w:r>
    </w:p>
    <w:p w:rsidR="006C05E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）小</w:t>
      </w:r>
      <w:r>
        <w:rPr>
          <w:color w:val="000000"/>
          <w:lang w:eastAsia="zh-CN"/>
        </w:rPr>
        <w:t>明同学</w:t>
      </w:r>
      <w:r>
        <w:rPr>
          <w:color w:val="000000"/>
          <w:lang w:eastAsia="zh-CN"/>
        </w:rPr>
        <w:t>的实际成绩为</w:t>
      </w:r>
      <w:r>
        <w:rPr>
          <w:color w:val="000000"/>
          <w:lang w:eastAsia="zh-CN"/>
        </w:rPr>
        <w:t>11.75s</w:t>
      </w:r>
      <w:r>
        <w:rPr>
          <w:color w:val="000000"/>
          <w:lang w:eastAsia="zh-CN"/>
        </w:rPr>
        <w:t>．</w:t>
      </w:r>
    </w:p>
    <w:p w:rsidR="006C05E0">
      <w:pPr>
        <w:rPr>
          <w:lang w:eastAsia="zh-CN"/>
        </w:rPr>
      </w:pPr>
      <w:r>
        <w:rPr>
          <w:lang w:eastAsia="zh-CN"/>
        </w:rPr>
        <w:t>四、简答题</w:t>
      </w:r>
      <w:r>
        <w:rPr>
          <w:lang w:eastAsia="zh-CN"/>
        </w:rPr>
        <w:t xml:space="preserve">  </w:t>
      </w:r>
    </w:p>
    <w:p w:rsidR="006C05E0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>北方冬季室外气温很低，室内空气中的水蒸气遇到冰冷的玻璃，就会凝华成小冰晶，小冰晶聚集成冰花；冰花在窗内</w:t>
      </w:r>
      <w:r>
        <w:rPr>
          <w:color w:val="000000"/>
          <w:lang w:eastAsia="zh-CN"/>
        </w:rPr>
        <w:t xml:space="preserve">.  </w:t>
      </w:r>
    </w:p>
    <w:p w:rsidR="006C05E0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>解：当把滴入几滴酒精的塑料袋放入热水中时，酒精液体会汽化成酒精气体，体积变大，故发现塑料袋鼓起；当从热水中拿出塑料袋后，酒精</w:t>
      </w:r>
      <w:r>
        <w:rPr>
          <w:color w:val="000000"/>
          <w:lang w:eastAsia="zh-CN"/>
        </w:rPr>
        <w:t>蒸气</w:t>
      </w:r>
      <w:r>
        <w:rPr>
          <w:color w:val="000000"/>
          <w:lang w:eastAsia="zh-CN"/>
        </w:rPr>
        <w:t>又液化成酒精液体，体积减小，所以过一会儿塑料袋又瘪了</w:t>
      </w:r>
      <w:r>
        <w:rPr>
          <w:color w:val="000000"/>
          <w:lang w:eastAsia="zh-CN"/>
        </w:rPr>
        <w:t>.</w:t>
      </w:r>
      <w:r>
        <w:rPr>
          <w:lang w:eastAsia="zh-CN"/>
        </w:rPr>
        <w:br/>
      </w:r>
      <w:r>
        <w:rPr>
          <w:color w:val="000000"/>
          <w:lang w:eastAsia="zh-CN"/>
        </w:rPr>
        <w:t>所以检验的实验步骤为：</w:t>
      </w:r>
      <w:r>
        <w:rPr>
          <w:lang w:eastAsia="zh-CN"/>
        </w:rPr>
        <w:br/>
      </w:r>
      <w:r>
        <w:rPr>
          <w:color w:val="000000"/>
          <w:lang w:eastAsia="zh-CN"/>
        </w:rPr>
        <w:t>拿一只同样的气球，</w:t>
      </w:r>
      <w:r>
        <w:rPr>
          <w:color w:val="000000"/>
          <w:lang w:eastAsia="zh-CN"/>
        </w:rPr>
        <w:t>将其挤瘪</w:t>
      </w:r>
      <w:r>
        <w:rPr>
          <w:color w:val="000000"/>
          <w:lang w:eastAsia="zh-CN"/>
        </w:rPr>
        <w:t>，排出空气后把口扎紧，然后放入盛有热水的烧杯中</w:t>
      </w:r>
      <w:r>
        <w:rPr>
          <w:color w:val="000000"/>
          <w:lang w:eastAsia="zh-CN"/>
        </w:rPr>
        <w:t>.</w:t>
      </w:r>
      <w:r>
        <w:rPr>
          <w:lang w:eastAsia="zh-CN"/>
        </w:rPr>
        <w:br/>
      </w:r>
      <w:r>
        <w:rPr>
          <w:color w:val="000000"/>
          <w:lang w:eastAsia="zh-CN"/>
        </w:rPr>
        <w:t>实验现象</w:t>
      </w:r>
      <w:r>
        <w:rPr>
          <w:color w:val="000000"/>
          <w:lang w:eastAsia="zh-CN"/>
        </w:rPr>
        <w:t xml:space="preserve"> :</w:t>
      </w:r>
      <w:r>
        <w:rPr>
          <w:lang w:eastAsia="zh-CN"/>
        </w:rPr>
        <w:br/>
      </w:r>
      <w:r>
        <w:rPr>
          <w:color w:val="000000"/>
          <w:lang w:eastAsia="zh-CN"/>
        </w:rPr>
        <w:t>气球没有鼓起来</w:t>
      </w:r>
      <w:r>
        <w:rPr>
          <w:color w:val="000000"/>
          <w:lang w:eastAsia="zh-CN"/>
        </w:rPr>
        <w:t xml:space="preserve">.  </w:t>
      </w:r>
    </w:p>
    <w:p w:rsidR="006C05E0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答：开水倒入杯中后，此时海波晶体被熔化，此过程海波会吸收热量，当水的温度下降到</w:t>
      </w:r>
      <w:r>
        <w:rPr>
          <w:color w:val="000000"/>
          <w:lang w:eastAsia="zh-CN"/>
        </w:rPr>
        <w:t>48℃</w:t>
      </w:r>
      <w:r>
        <w:rPr>
          <w:color w:val="000000"/>
          <w:lang w:eastAsia="zh-CN"/>
        </w:rPr>
        <w:t>以下时，此时海波会凝固，会放出热量，在此过程中水能较长时间保持水温不变．</w:t>
      </w:r>
    </w:p>
    <w:p w:rsidR="006C05E0">
      <w:pPr>
        <w:spacing w:after="0"/>
        <w:rPr>
          <w:lang w:eastAsia="zh-CN"/>
        </w:rPr>
      </w:pPr>
    </w:p>
    <w:p w:rsidR="006C05E0">
      <w:pPr>
        <w:rPr>
          <w:lang w:eastAsia="zh-CN"/>
        </w:rPr>
      </w:pPr>
      <w:r>
        <w:rPr>
          <w:lang w:eastAsia="zh-CN"/>
        </w:rPr>
        <w:t>五、作图</w:t>
      </w:r>
      <w:r w:rsidR="007C4628">
        <w:rPr>
          <w:lang w:eastAsia="zh-CN"/>
        </w:rPr>
        <w:t>题</w:t>
      </w:r>
    </w:p>
    <w:p w:rsidR="007C4628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>如图所示：</w:t>
      </w:r>
      <w:r>
        <w:rPr>
          <w:rFonts w:hint="eastAsia"/>
          <w:color w:val="000000"/>
          <w:lang w:eastAsia="zh-CN"/>
        </w:rPr>
        <w:t xml:space="preserve">                    </w:t>
      </w:r>
      <w:r>
        <w:rPr>
          <w:color w:val="000000"/>
          <w:lang w:eastAsia="zh-CN"/>
        </w:rPr>
        <w:t xml:space="preserve">22. </w:t>
      </w:r>
      <w:r>
        <w:rPr>
          <w:color w:val="000000"/>
          <w:lang w:eastAsia="zh-CN"/>
        </w:rPr>
        <w:t>如图所示：</w:t>
      </w:r>
      <w:r>
        <w:rPr>
          <w:rFonts w:hint="eastAsia"/>
          <w:color w:val="000000"/>
          <w:lang w:eastAsia="zh-CN"/>
        </w:rPr>
        <w:t xml:space="preserve">                  </w:t>
      </w:r>
      <w:r>
        <w:rPr>
          <w:color w:val="000000"/>
          <w:lang w:eastAsia="zh-CN"/>
        </w:rPr>
        <w:t>23.</w:t>
      </w:r>
      <w:r>
        <w:rPr>
          <w:color w:val="000000"/>
          <w:lang w:eastAsia="zh-CN"/>
        </w:rPr>
        <w:t>如图所示：</w:t>
      </w:r>
    </w:p>
    <w:p w:rsidR="006C05E0">
      <w:pPr>
        <w:spacing w:after="0"/>
        <w:rPr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1021753" cy="658889"/>
            <wp:effectExtent l="0" t="0" r="0" b="0"/>
            <wp:docPr id="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018982" name="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1753" cy="658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C4628">
        <w:rPr>
          <w:rFonts w:hint="eastAsia"/>
          <w:noProof/>
          <w:lang w:eastAsia="zh-CN"/>
        </w:rPr>
        <w:t xml:space="preserve">               </w:t>
      </w:r>
      <w:r>
        <w:rPr>
          <w:noProof/>
          <w:lang w:eastAsia="zh-CN"/>
        </w:rPr>
        <w:drawing>
          <wp:inline distT="0" distB="0" distL="0" distR="0">
            <wp:extent cx="1403718" cy="1164996"/>
            <wp:effectExtent l="0" t="0" r="0" b="0"/>
            <wp:docPr id="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888642" name="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3718" cy="116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​</w:t>
      </w:r>
      <w:r w:rsidR="007C4628">
        <w:rPr>
          <w:rFonts w:hint="eastAsia"/>
          <w:noProof/>
          <w:lang w:eastAsia="zh-CN"/>
        </w:rPr>
        <w:t xml:space="preserve">          </w:t>
      </w:r>
      <w:r>
        <w:rPr>
          <w:noProof/>
          <w:lang w:eastAsia="zh-CN"/>
        </w:rPr>
        <w:drawing>
          <wp:inline distT="0" distB="0" distL="0" distR="0">
            <wp:extent cx="1585151" cy="849871"/>
            <wp:effectExtent l="0" t="0" r="0" b="0"/>
            <wp:docPr id="24" name="" descr="_x00008cd4d661-c8a5-4e7a-b48d-1b34a48476ea_i10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4916571" name="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5151" cy="849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4628">
      <w:pPr>
        <w:spacing w:after="0"/>
        <w:rPr>
          <w:rFonts w:hint="eastAsia"/>
          <w:color w:val="000000"/>
          <w:lang w:eastAsia="zh-CN"/>
        </w:rPr>
      </w:pPr>
      <w:r>
        <w:rPr>
          <w:rFonts w:hint="eastAsia"/>
          <w:color w:val="000000"/>
          <w:lang w:eastAsia="zh-CN"/>
        </w:rPr>
        <w:t>六、实验探究题</w:t>
      </w:r>
    </w:p>
    <w:p w:rsidR="006C05E0"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40</w:t>
      </w:r>
      <w:r>
        <w:rPr>
          <w:color w:val="000000"/>
          <w:lang w:eastAsia="zh-CN"/>
        </w:rPr>
        <w:t>；漫（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）在</w:t>
      </w:r>
      <w:r>
        <w:rPr>
          <w:color w:val="000000"/>
          <w:lang w:eastAsia="zh-CN"/>
        </w:rPr>
        <w:t xml:space="preserve">  </w:t>
      </w:r>
    </w:p>
    <w:p w:rsidR="006C05E0">
      <w:pPr>
        <w:spacing w:after="0"/>
      </w:pPr>
      <w:r>
        <w:rPr>
          <w:color w:val="000000"/>
        </w:rPr>
        <w:t>25.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）相平（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>96</w:t>
      </w:r>
      <w:r>
        <w:rPr>
          <w:color w:val="000000"/>
        </w:rPr>
        <w:t>；（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color w:val="000000"/>
        </w:rPr>
        <w:t>99</w:t>
      </w:r>
      <w:r>
        <w:rPr>
          <w:color w:val="000000"/>
        </w:rPr>
        <w:t>；低于（</w:t>
      </w:r>
      <w:r>
        <w:rPr>
          <w:color w:val="000000"/>
        </w:rPr>
        <w:t>4</w:t>
      </w:r>
      <w:r>
        <w:rPr>
          <w:color w:val="000000"/>
        </w:rPr>
        <w:t>）吸收</w:t>
      </w:r>
      <w:r>
        <w:rPr>
          <w:color w:val="000000"/>
        </w:rPr>
        <w:t xml:space="preserve">  </w:t>
      </w:r>
    </w:p>
    <w:p w:rsidR="006C05E0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26.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）晶体；减少（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）不变；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固液共存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）液化（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）慢</w:t>
      </w:r>
      <w:r>
        <w:rPr>
          <w:color w:val="000000"/>
          <w:lang w:eastAsia="zh-CN"/>
        </w:rPr>
        <w:t xml:space="preserve">   </w:t>
      </w:r>
    </w:p>
    <w:sectPr w:rsidSect="006C05E0">
      <w:headerReference w:type="even" r:id="rId24"/>
      <w:footerReference w:type="default" r:id="rId25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5E0">
    <w:pPr>
      <w:pStyle w:val="2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5E0">
    <w:pPr>
      <w:pStyle w:val="Header"/>
      <w:pBdr>
        <w:bottom w:val="none" w:sz="0" w:space="0" w:color="auto"/>
      </w:pBdr>
    </w:pPr>
    <w:r>
      <w:pict>
        <v:rect id="Rectangle 7" o:spid="_x0000_s2049" style="width:42.15pt;height:57pt;margin-top:-43pt;margin-left:1056.4pt;mso-height-relative:page;mso-width-relative:page;position:absolute;z-index:251658240" o:preferrelative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width:31.6pt;height:843pt;margin-top:-43pt;margin-left:1098.55pt;mso-height-relative:page;mso-width-relative:page;position:absolute;v-text-anchor:middle;z-index:251659264" o:preferrelative="t">
          <v:textbox style="layout-flow:vertical;mso-layout-flow-alt:bottom-to-top">
            <w:txbxContent>
              <w:p w:rsidR="006C05E0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外……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订……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线……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</w:p>
            </w:txbxContent>
          </v:textbox>
        </v:shape>
      </w:pict>
    </w:r>
    <w:r>
      <w:pict>
        <v:shape id="Quad Arrow 3" o:spid="_x0000_s2051" type="#_x0000_t202" style="width:42.15pt;height:843pt;margin-top:-43pt;margin-left:1056.4pt;mso-height-relative:page;mso-width-relative:page;position:absolute;v-text-anchor:middle;z-index:251660288" o:preferrelative="t" fillcolor="#d8d8d8">
          <v:textbox style="layout-flow:vertical;mso-layout-flow-alt:bottom-to-top">
            <w:txbxContent>
              <w:p w:rsidR="006C05E0" w:rsidP="005507BF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width:30.95pt;height:843pt;margin-top:-43pt;margin-left:1025.45pt;mso-height-relative:page;mso-width-relative:page;position:absolute;v-text-anchor:middle;z-index:251661312" o:preferrelative="t">
          <v:textbox style="layout-flow:vertical;mso-layout-flow-alt:bottom-to-top">
            <w:txbxContent>
              <w:p w:rsidR="006C05E0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订……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线……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C1D1D17"/>
    <w:multiLevelType w:val="hybridMultilevel"/>
    <w:tmpl w:val="7FEC0D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38001451"/>
    <w:multiLevelType w:val="hybridMultilevel"/>
    <w:tmpl w:val="5A7222FE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0"/>
  </w:num>
  <w:num w:numId="7">
    <w:abstractNumId w:val="4"/>
  </w:num>
  <w:num w:numId="8">
    <w:abstractNumId w:val="1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81CD1"/>
    <w:rsid w:val="00035A1A"/>
    <w:rsid w:val="000619A2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507BF"/>
    <w:rsid w:val="00570E98"/>
    <w:rsid w:val="005713ED"/>
    <w:rsid w:val="006B7A92"/>
    <w:rsid w:val="006C05E0"/>
    <w:rsid w:val="006D054F"/>
    <w:rsid w:val="00751BBD"/>
    <w:rsid w:val="00777D0A"/>
    <w:rsid w:val="007C4628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507CD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5E0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sid w:val="006C05E0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rsid w:val="006C05E0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rsid w:val="006C05E0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sid w:val="006C05E0"/>
    <w:rPr>
      <w:sz w:val="18"/>
      <w:szCs w:val="18"/>
    </w:rPr>
  </w:style>
  <w:style w:type="character" w:customStyle="1" w:styleId="Char0">
    <w:name w:val="页脚 Char"/>
    <w:link w:val="Footer"/>
    <w:uiPriority w:val="99"/>
    <w:qFormat/>
    <w:rsid w:val="006C05E0"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sid w:val="006C05E0"/>
    <w:rPr>
      <w:sz w:val="18"/>
      <w:szCs w:val="18"/>
    </w:rPr>
  </w:style>
  <w:style w:type="paragraph" w:customStyle="1" w:styleId="1">
    <w:name w:val="正文1"/>
    <w:qFormat/>
    <w:rsid w:val="006C05E0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6C05E0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6C05E0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6C05E0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6C05E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header" Target="header1.xml" /><Relationship Id="rId25" Type="http://schemas.openxmlformats.org/officeDocument/2006/relationships/footer" Target="footer1.xml" /><Relationship Id="rId26" Type="http://schemas.openxmlformats.org/officeDocument/2006/relationships/theme" Target="theme/theme1.xml" /><Relationship Id="rId27" Type="http://schemas.openxmlformats.org/officeDocument/2006/relationships/numbering" Target="numbering.xml" /><Relationship Id="rId28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8BF1899-6703-4DA4-803D-4CB933E4D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789</Words>
  <Characters>4500</Characters>
  <Application>Microsoft Office Word</Application>
  <DocSecurity>0</DocSecurity>
  <Lines>37</Lines>
  <Paragraphs>10</Paragraphs>
  <ScaleCrop>false</ScaleCrop>
  <Company/>
  <LinksUpToDate>false</LinksUpToDate>
  <CharactersWithSpaces>5279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Windows 用户</cp:lastModifiedBy>
  <cp:revision>3</cp:revision>
  <dcterms:created xsi:type="dcterms:W3CDTF">2019-11-10T01:54:00Z</dcterms:created>
  <dcterms:modified xsi:type="dcterms:W3CDTF">2019-11-10T11:56:00Z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