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2F45FF" w:rsidP="002F45FF">
      <w:pPr>
        <w:ind w:firstLine="420" w:firstLineChars="150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10210800</wp:posOffset>
            </wp:positionV>
            <wp:extent cx="419100" cy="2540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7516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年度吉林省磐石市八年级物理上册期中考试模拟试卷</w:t>
      </w:r>
    </w:p>
    <w:p w:rsidR="002F45FF" w:rsidRPr="000619A2" w:rsidP="002F45FF">
      <w:pPr>
        <w:jc w:val="center"/>
        <w:rPr>
          <w:lang w:eastAsia="zh-CN"/>
        </w:rPr>
      </w:pPr>
      <w:r>
        <w:rPr>
          <w:rFonts w:hint="eastAsia"/>
          <w:bCs/>
          <w:sz w:val="28"/>
          <w:szCs w:val="28"/>
          <w:lang w:eastAsia="zh-CN"/>
        </w:rPr>
        <w:t>时量</w:t>
      </w:r>
      <w:r w:rsidRPr="000619A2">
        <w:rPr>
          <w:rFonts w:hint="eastAsia"/>
          <w:bCs/>
          <w:sz w:val="28"/>
          <w:szCs w:val="28"/>
          <w:lang w:eastAsia="zh-CN"/>
        </w:rPr>
        <w:t>：</w:t>
      </w:r>
      <w:r w:rsidRPr="000619A2">
        <w:rPr>
          <w:rFonts w:hint="eastAsia"/>
          <w:bCs/>
          <w:sz w:val="28"/>
          <w:szCs w:val="28"/>
          <w:lang w:eastAsia="zh-CN"/>
        </w:rPr>
        <w:t>90</w:t>
      </w:r>
      <w:r w:rsidRPr="000619A2">
        <w:rPr>
          <w:rFonts w:hint="eastAsia"/>
          <w:bCs/>
          <w:sz w:val="28"/>
          <w:szCs w:val="28"/>
          <w:lang w:eastAsia="zh-CN"/>
        </w:rPr>
        <w:t>分钟，满分：</w:t>
      </w:r>
      <w:r w:rsidRPr="000619A2">
        <w:rPr>
          <w:rFonts w:hint="eastAsia"/>
          <w:bCs/>
          <w:sz w:val="28"/>
          <w:szCs w:val="28"/>
          <w:lang w:eastAsia="zh-CN"/>
        </w:rPr>
        <w:t>100</w:t>
      </w:r>
      <w:r w:rsidRPr="000619A2">
        <w:rPr>
          <w:rFonts w:hint="eastAsia"/>
          <w:bCs/>
          <w:sz w:val="28"/>
          <w:szCs w:val="28"/>
          <w:lang w:eastAsia="zh-CN"/>
        </w:rPr>
        <w:t>分</w:t>
      </w:r>
    </w:p>
    <w:p w:rsidR="00D43B4B">
      <w:r>
        <w:rPr>
          <w:b/>
          <w:bCs/>
          <w:sz w:val="24"/>
          <w:szCs w:val="24"/>
        </w:rPr>
        <w:t>一、选择题</w:t>
      </w:r>
      <w:r>
        <w:rPr>
          <w:b/>
          <w:bCs/>
          <w:sz w:val="24"/>
          <w:szCs w:val="24"/>
        </w:rPr>
        <w:t>（</w:t>
      </w:r>
      <w:r w:rsidR="00456AA6">
        <w:rPr>
          <w:rFonts w:hint="eastAsia"/>
          <w:b/>
          <w:bCs/>
          <w:sz w:val="24"/>
          <w:szCs w:val="24"/>
          <w:lang w:eastAsia="zh-CN"/>
        </w:rPr>
        <w:t>每个</w:t>
      </w:r>
      <w:r w:rsidR="00456AA6">
        <w:rPr>
          <w:rFonts w:hint="eastAsia"/>
          <w:b/>
          <w:bCs/>
          <w:sz w:val="24"/>
          <w:szCs w:val="24"/>
          <w:lang w:eastAsia="zh-CN"/>
        </w:rPr>
        <w:t>2</w:t>
      </w:r>
      <w:r w:rsidR="00456AA6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>
        <w:rPr>
          <w:b/>
          <w:bCs/>
          <w:sz w:val="24"/>
          <w:szCs w:val="24"/>
        </w:rPr>
        <w:t>12</w:t>
      </w:r>
      <w:r>
        <w:rPr>
          <w:b/>
          <w:bCs/>
          <w:sz w:val="24"/>
          <w:szCs w:val="24"/>
        </w:rPr>
        <w:t>分）</w:t>
      </w:r>
    </w:p>
    <w:p w:rsidR="00D43B4B">
      <w:pPr>
        <w:spacing w:after="0"/>
      </w:pPr>
      <w:r>
        <w:rPr>
          <w:color w:val="000000"/>
        </w:rPr>
        <w:t>1.</w:t>
      </w:r>
      <w:r>
        <w:rPr>
          <w:color w:val="000000"/>
        </w:rPr>
        <w:t>对于家庭厨房用</w:t>
      </w:r>
      <w:r w:rsidR="00456AA6">
        <w:rPr>
          <w:rFonts w:hint="eastAsia"/>
          <w:color w:val="000000"/>
          <w:lang w:eastAsia="zh-CN"/>
        </w:rPr>
        <w:t>品</w:t>
      </w:r>
      <w:r>
        <w:rPr>
          <w:color w:val="000000"/>
        </w:rPr>
        <w:t>的下列估测，最接近实际值的是（</w:t>
      </w:r>
      <w:r w:rsidR="00456AA6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43B4B">
      <w:pPr>
        <w:spacing w:after="0"/>
        <w:ind w:left="150"/>
        <w:rPr>
          <w:rFonts w:hint="eastAsia"/>
          <w:lang w:eastAsia="zh-CN"/>
        </w:rPr>
      </w:pPr>
      <w:r>
        <w:rPr>
          <w:color w:val="000000"/>
        </w:rPr>
        <w:t>A. </w:t>
      </w:r>
      <w:r w:rsidR="00456AA6">
        <w:rPr>
          <w:rFonts w:hint="eastAsia"/>
          <w:color w:val="000000"/>
          <w:lang w:eastAsia="zh-CN"/>
        </w:rPr>
        <w:t>电饭锅的直径约为</w:t>
      </w:r>
      <w:r w:rsidR="00456AA6">
        <w:rPr>
          <w:rFonts w:hint="eastAsia"/>
          <w:color w:val="000000"/>
          <w:lang w:eastAsia="zh-CN"/>
        </w:rPr>
        <w:t>5cm</w:t>
      </w:r>
      <w:r>
        <w:rPr>
          <w:color w:val="000000"/>
        </w:rPr>
        <w:t>                           </w:t>
      </w:r>
      <w:r w:rsidR="00456AA6">
        <w:rPr>
          <w:rFonts w:hint="eastAsia"/>
          <w:noProof/>
          <w:lang w:eastAsia="zh-CN"/>
        </w:rPr>
        <w:t xml:space="preserve">        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220410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 w:rsidR="00456AA6">
        <w:rPr>
          <w:rFonts w:hint="eastAsia"/>
          <w:color w:val="000000"/>
          <w:lang w:eastAsia="zh-CN"/>
        </w:rPr>
        <w:t>炒菜用的锅手柄约为长</w:t>
      </w:r>
      <w:r w:rsidR="00456AA6">
        <w:rPr>
          <w:rFonts w:hint="eastAsia"/>
          <w:color w:val="000000"/>
          <w:lang w:eastAsia="zh-CN"/>
        </w:rPr>
        <w:t>1m</w:t>
      </w:r>
      <w:r>
        <w:br/>
      </w:r>
      <w:r>
        <w:rPr>
          <w:color w:val="000000"/>
        </w:rPr>
        <w:t>C. </w:t>
      </w:r>
      <w:r w:rsidR="00456AA6">
        <w:rPr>
          <w:rFonts w:hint="eastAsia"/>
          <w:color w:val="000000"/>
          <w:lang w:eastAsia="zh-CN"/>
        </w:rPr>
        <w:t>灶台高约</w:t>
      </w:r>
      <w:r w:rsidR="00456AA6">
        <w:rPr>
          <w:rFonts w:hint="eastAsia"/>
          <w:color w:val="000000"/>
          <w:lang w:eastAsia="zh-CN"/>
        </w:rPr>
        <w:t>80cm</w:t>
      </w:r>
      <w:r>
        <w:rPr>
          <w:color w:val="000000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33832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6AA6">
        <w:rPr>
          <w:rFonts w:hint="eastAsia"/>
          <w:color w:val="000000"/>
          <w:lang w:eastAsia="zh-CN"/>
        </w:rPr>
        <w:t xml:space="preserve">                </w:t>
      </w:r>
      <w:r>
        <w:rPr>
          <w:color w:val="000000"/>
        </w:rPr>
        <w:t>D. </w:t>
      </w:r>
      <w:r w:rsidR="00456AA6">
        <w:rPr>
          <w:rFonts w:hint="eastAsia"/>
          <w:color w:val="000000"/>
          <w:lang w:eastAsia="zh-CN"/>
        </w:rPr>
        <w:t>洗碗用的热水温度约为</w:t>
      </w:r>
      <w:r w:rsidR="00456AA6">
        <w:rPr>
          <w:rFonts w:hint="eastAsia"/>
          <w:color w:val="000000"/>
          <w:lang w:eastAsia="zh-CN"/>
        </w:rPr>
        <w:t>90</w:t>
      </w:r>
      <w:r w:rsidR="00456AA6">
        <w:rPr>
          <w:rFonts w:hint="eastAsia"/>
          <w:color w:val="000000"/>
          <w:lang w:eastAsia="zh-CN"/>
        </w:rPr>
        <w:t>℃</w:t>
      </w:r>
    </w:p>
    <w:p w:rsidR="00D43B4B">
      <w:pPr>
        <w:spacing w:after="0"/>
      </w:pPr>
      <w:r>
        <w:rPr>
          <w:color w:val="000000"/>
        </w:rPr>
        <w:t>2.</w:t>
      </w:r>
      <w:r>
        <w:rPr>
          <w:color w:val="000000"/>
        </w:rPr>
        <w:t>密封的锤形玻璃泡内装有少量的碘颗粒，将玻璃泡浸入开水中，过一会儿玻璃泡内弥漫着紫红色的碘蒸气．下列现象中与上述碘发生的物态变化相同的是（</w:t>
      </w:r>
      <w:r>
        <w:rPr>
          <w:color w:val="000000"/>
        </w:rPr>
        <w:t>  </w:t>
      </w:r>
      <w:r w:rsidR="00456AA6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43B4B">
      <w:pPr>
        <w:spacing w:after="0"/>
        <w:ind w:left="150"/>
      </w:pPr>
      <w:r>
        <w:rPr>
          <w:noProof/>
          <w:lang w:eastAsia="zh-CN"/>
        </w:rPr>
        <w:drawing>
          <wp:inline distT="0" distB="0" distL="0" distR="0">
            <wp:extent cx="811682" cy="74483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193320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1682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</w:t>
      </w:r>
      <w:r w:rsidR="00456AA6">
        <w:rPr>
          <w:rFonts w:hint="eastAsia"/>
          <w:color w:val="000000"/>
          <w:lang w:eastAsia="zh-CN"/>
        </w:rPr>
        <w:t xml:space="preserve"> </w:t>
      </w:r>
      <w:r>
        <w:rPr>
          <w:color w:val="000000"/>
        </w:rPr>
        <w:t xml:space="preserve">          </w:t>
      </w:r>
      <w:r>
        <w:rPr>
          <w:noProof/>
          <w:lang w:eastAsia="zh-CN"/>
        </w:rPr>
        <w:drawing>
          <wp:inline distT="0" distB="0" distL="0" distR="0">
            <wp:extent cx="983564" cy="840321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921118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3564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</w:t>
      </w:r>
      <w:r w:rsidR="00456AA6">
        <w:rPr>
          <w:rFonts w:hint="eastAsia"/>
          <w:lang w:eastAsia="zh-CN"/>
        </w:rPr>
        <w:t xml:space="preserve">        </w:t>
      </w:r>
      <w:r>
        <w:rPr>
          <w:noProof/>
          <w:lang w:eastAsia="zh-CN"/>
        </w:rPr>
        <w:drawing>
          <wp:inline distT="0" distB="0" distL="0" distR="0">
            <wp:extent cx="926262" cy="840321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785968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</w:t>
      </w:r>
      <w:r w:rsidR="00456AA6">
        <w:rPr>
          <w:rFonts w:hint="eastAsia"/>
          <w:color w:val="000000"/>
          <w:lang w:eastAsia="zh-CN"/>
        </w:rPr>
        <w:t xml:space="preserve">  </w:t>
      </w:r>
      <w:r>
        <w:rPr>
          <w:color w:val="000000"/>
        </w:rPr>
        <w:t>  </w:t>
      </w:r>
      <w:r w:rsidR="00456AA6">
        <w:rPr>
          <w:color w:val="000000"/>
        </w:rPr>
        <w:t> 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935812" cy="783031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191417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AA6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 A. </w:t>
      </w:r>
      <w:r>
        <w:rPr>
          <w:color w:val="000000"/>
        </w:rPr>
        <w:t>正在消融的冰凌</w:t>
      </w:r>
      <w:r>
        <w:rPr>
          <w:color w:val="000000"/>
        </w:rPr>
        <w:t>       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</w:rPr>
        <w:t> B. </w:t>
      </w:r>
      <w:r>
        <w:rPr>
          <w:color w:val="000000"/>
        </w:rPr>
        <w:t>花朵形成的露珠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>C. </w:t>
      </w:r>
      <w:r>
        <w:rPr>
          <w:color w:val="000000"/>
        </w:rPr>
        <w:t>冬天冰冻衣服晾干</w:t>
      </w:r>
      <w:r>
        <w:rPr>
          <w:color w:val="000000"/>
        </w:rPr>
        <w:t>       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</w:rPr>
        <w:t>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892265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冬天形成的雾凇</w:t>
      </w:r>
    </w:p>
    <w:p w:rsidR="00D43B4B">
      <w:pPr>
        <w:spacing w:after="0"/>
      </w:pPr>
      <w:r>
        <w:rPr>
          <w:color w:val="000000"/>
        </w:rPr>
        <w:t>3.</w:t>
      </w:r>
      <w:r>
        <w:rPr>
          <w:color w:val="000000"/>
        </w:rPr>
        <w:t>冰棍是人们喜爱的一种冷饮，有关物态变化过程和现象下列说法正确的是（　</w:t>
      </w:r>
      <w:r w:rsidR="00456AA6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</w:rPr>
        <w:t>　）</w:t>
      </w:r>
      <w:r>
        <w:rPr>
          <w:color w:val="000000"/>
        </w:rPr>
        <w:t xml:space="preserve">            </w:t>
      </w:r>
    </w:p>
    <w:p w:rsidR="00D43B4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冰棍制作的最后一个步骤是凝华过程</w:t>
      </w:r>
      <w:r>
        <w:br/>
      </w:r>
      <w:r>
        <w:rPr>
          <w:color w:val="000000"/>
        </w:rPr>
        <w:t>B. </w:t>
      </w:r>
      <w:r>
        <w:rPr>
          <w:color w:val="000000"/>
        </w:rPr>
        <w:t>从冰箱拿出的冰棍包装袋上</w:t>
      </w:r>
      <w:r>
        <w:rPr>
          <w:color w:val="000000"/>
        </w:rPr>
        <w:t>“</w:t>
      </w:r>
      <w:r>
        <w:rPr>
          <w:color w:val="000000"/>
        </w:rPr>
        <w:t>白粉</w:t>
      </w:r>
      <w:r>
        <w:rPr>
          <w:color w:val="000000"/>
        </w:rPr>
        <w:t>”</w:t>
      </w:r>
      <w:r>
        <w:rPr>
          <w:color w:val="000000"/>
        </w:rPr>
        <w:t>的形成是凝固过程</w:t>
      </w:r>
      <w:r>
        <w:br/>
      </w:r>
      <w:r>
        <w:rPr>
          <w:color w:val="000000"/>
        </w:rPr>
        <w:t>C. </w:t>
      </w:r>
      <w:r>
        <w:rPr>
          <w:color w:val="000000"/>
        </w:rPr>
        <w:t>打开包装袋，冰棍周围出现的</w:t>
      </w:r>
      <w:r>
        <w:rPr>
          <w:color w:val="000000"/>
        </w:rPr>
        <w:t>“</w:t>
      </w:r>
      <w:r>
        <w:rPr>
          <w:color w:val="000000"/>
        </w:rPr>
        <w:t>白气</w:t>
      </w:r>
      <w:r>
        <w:rPr>
          <w:color w:val="000000"/>
        </w:rPr>
        <w:t>”</w:t>
      </w:r>
      <w:r>
        <w:rPr>
          <w:color w:val="000000"/>
        </w:rPr>
        <w:t>是汽化现象</w:t>
      </w:r>
      <w:r>
        <w:br/>
      </w:r>
      <w:r>
        <w:rPr>
          <w:color w:val="000000"/>
        </w:rPr>
        <w:t>D. </w:t>
      </w:r>
      <w:r>
        <w:rPr>
          <w:color w:val="000000"/>
        </w:rPr>
        <w:t>吃冰棍解热是因为熔化过程吸热</w:t>
      </w:r>
    </w:p>
    <w:p w:rsidR="00D43B4B">
      <w:pPr>
        <w:spacing w:after="0"/>
      </w:pPr>
      <w:r>
        <w:rPr>
          <w:color w:val="000000"/>
        </w:rPr>
        <w:t>4.</w:t>
      </w:r>
      <w:r>
        <w:rPr>
          <w:color w:val="000000"/>
        </w:rPr>
        <w:t>以下说法正确的是</w:t>
      </w:r>
      <w:r>
        <w:rPr>
          <w:color w:val="000000"/>
        </w:rPr>
        <w:t>（</w:t>
      </w:r>
      <w:r>
        <w:rPr>
          <w:color w:val="000000"/>
        </w:rPr>
        <w:t xml:space="preserve">  </w:t>
      </w:r>
      <w:r w:rsidR="00456AA6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43B4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冬天，北方的早晨，草地上会有一层霜，这是凝固现象</w:t>
      </w:r>
      <w:r>
        <w:br/>
      </w:r>
      <w:r>
        <w:rPr>
          <w:color w:val="000000"/>
        </w:rPr>
        <w:t>B. </w:t>
      </w:r>
      <w:r>
        <w:rPr>
          <w:color w:val="000000"/>
        </w:rPr>
        <w:t>夏天剥开雪糕包装纸时，雪糕周围冒</w:t>
      </w:r>
      <w:r>
        <w:rPr>
          <w:color w:val="000000"/>
        </w:rPr>
        <w:t>“</w:t>
      </w:r>
      <w:r>
        <w:rPr>
          <w:color w:val="000000"/>
        </w:rPr>
        <w:t>白气</w:t>
      </w:r>
      <w:r>
        <w:rPr>
          <w:color w:val="000000"/>
        </w:rPr>
        <w:t>”</w:t>
      </w:r>
      <w:r>
        <w:rPr>
          <w:color w:val="000000"/>
        </w:rPr>
        <w:t>，这是液化现象</w:t>
      </w:r>
      <w:r>
        <w:br/>
      </w:r>
      <w:r>
        <w:rPr>
          <w:color w:val="000000"/>
        </w:rPr>
        <w:t>C. </w:t>
      </w:r>
      <w:r>
        <w:rPr>
          <w:color w:val="000000"/>
        </w:rPr>
        <w:t>固体在熔化过程中吸热，温度一定升高</w:t>
      </w:r>
      <w:r>
        <w:br/>
      </w:r>
      <w:r>
        <w:rPr>
          <w:color w:val="000000"/>
        </w:rPr>
        <w:t>D. </w:t>
      </w:r>
      <w:r>
        <w:rPr>
          <w:color w:val="000000"/>
        </w:rPr>
        <w:t>被</w:t>
      </w:r>
      <w:r>
        <w:rPr>
          <w:color w:val="000000"/>
        </w:rPr>
        <w:t>100℃</w:t>
      </w:r>
      <w:r>
        <w:rPr>
          <w:color w:val="000000"/>
        </w:rPr>
        <w:t>的水蒸气烫伤往往比同温度的水烫伤更为严重，是因为汽化要吸热</w:t>
      </w:r>
    </w:p>
    <w:p w:rsidR="00D43B4B">
      <w:pPr>
        <w:spacing w:after="0"/>
      </w:pPr>
      <w:r>
        <w:rPr>
          <w:color w:val="000000"/>
        </w:rPr>
        <w:t>5.</w:t>
      </w:r>
      <w:r>
        <w:rPr>
          <w:color w:val="000000"/>
        </w:rPr>
        <w:t>安装在汽车上的后视镜，内部有电热丝加热，当镜面上起雾时启用电加热装置，镜面上的雾气就会消退，使司机看清周围的情况．雾气消退的过程属于（</w:t>
      </w:r>
      <w:r w:rsidR="00456AA6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43B4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汽化</w:t>
      </w:r>
      <w:r>
        <w:rPr>
          <w:color w:val="000000"/>
        </w:rPr>
        <w:t>                                     B. </w:t>
      </w:r>
      <w:r>
        <w:rPr>
          <w:color w:val="000000"/>
        </w:rPr>
        <w:t>液化</w:t>
      </w:r>
      <w:r>
        <w:rPr>
          <w:color w:val="000000"/>
        </w:rPr>
        <w:t>                                     C. </w:t>
      </w:r>
      <w:r>
        <w:rPr>
          <w:color w:val="000000"/>
        </w:rPr>
        <w:t>熔化</w:t>
      </w:r>
      <w:r>
        <w:rPr>
          <w:color w:val="000000"/>
        </w:rPr>
        <w:t>                                     D. </w:t>
      </w:r>
      <w:r>
        <w:rPr>
          <w:color w:val="000000"/>
        </w:rPr>
        <w:t>凝固</w:t>
      </w:r>
    </w:p>
    <w:p w:rsidR="00D43B4B">
      <w:pPr>
        <w:spacing w:after="0"/>
      </w:pPr>
      <w:r>
        <w:rPr>
          <w:color w:val="000000"/>
        </w:rPr>
        <w:t>6.</w:t>
      </w:r>
      <w:r>
        <w:rPr>
          <w:color w:val="000000"/>
        </w:rPr>
        <w:t>对图中所示光现象的描述正确的是（</w:t>
      </w:r>
      <w:r>
        <w:rPr>
          <w:color w:val="000000"/>
        </w:rPr>
        <w:t>  </w:t>
      </w:r>
      <w:r w:rsidR="00456AA6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</w:t>
      </w: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285750</wp:posOffset>
            </wp:positionV>
            <wp:extent cx="4629150" cy="1295400"/>
            <wp:effectExtent l="19050" t="0" r="0" b="0"/>
            <wp:wrapSquare wrapText="bothSides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345455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6AA6">
      <w:pPr>
        <w:spacing w:after="0"/>
        <w:ind w:left="150"/>
        <w:rPr>
          <w:rFonts w:hint="eastAsia"/>
          <w:color w:val="000000"/>
          <w:lang w:eastAsia="zh-CN"/>
        </w:rPr>
      </w:pPr>
    </w:p>
    <w:p w:rsidR="00456AA6">
      <w:pPr>
        <w:spacing w:after="0"/>
        <w:ind w:left="150"/>
        <w:rPr>
          <w:rFonts w:hint="eastAsia"/>
          <w:color w:val="000000"/>
          <w:lang w:eastAsia="zh-CN"/>
        </w:rPr>
      </w:pPr>
    </w:p>
    <w:p w:rsidR="00456AA6">
      <w:pPr>
        <w:spacing w:after="0"/>
        <w:ind w:left="150"/>
        <w:rPr>
          <w:rFonts w:hint="eastAsia"/>
          <w:color w:val="000000"/>
          <w:lang w:eastAsia="zh-CN"/>
        </w:rPr>
      </w:pPr>
    </w:p>
    <w:p w:rsidR="00456AA6">
      <w:pPr>
        <w:spacing w:after="0"/>
        <w:ind w:left="150"/>
        <w:rPr>
          <w:rFonts w:hint="eastAsia"/>
          <w:color w:val="000000"/>
          <w:lang w:eastAsia="zh-CN"/>
        </w:rPr>
      </w:pPr>
    </w:p>
    <w:p w:rsidR="00456AA6">
      <w:pPr>
        <w:spacing w:after="0"/>
        <w:ind w:left="150"/>
        <w:rPr>
          <w:rFonts w:hint="eastAsia"/>
          <w:color w:val="000000"/>
          <w:lang w:eastAsia="zh-CN"/>
        </w:rPr>
      </w:pPr>
    </w:p>
    <w:p w:rsidR="00456AA6">
      <w:pPr>
        <w:spacing w:after="0"/>
        <w:ind w:left="150"/>
        <w:rPr>
          <w:rFonts w:hint="eastAsia"/>
          <w:color w:val="000000"/>
          <w:lang w:eastAsia="zh-CN"/>
        </w:rPr>
      </w:pPr>
    </w:p>
    <w:p w:rsidR="00D43B4B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图甲中，漫反射的光线杂乱无章不遵循光的反射定律</w:t>
      </w:r>
      <w:r>
        <w:br/>
      </w:r>
      <w:r>
        <w:rPr>
          <w:color w:val="000000"/>
        </w:rPr>
        <w:t>B. </w:t>
      </w:r>
      <w:r>
        <w:rPr>
          <w:color w:val="000000"/>
        </w:rPr>
        <w:t>图乙中，人配戴的凹透镜可以矫正远视眼</w:t>
      </w:r>
      <w:r>
        <w:br/>
      </w:r>
      <w:r>
        <w:rPr>
          <w:color w:val="000000"/>
        </w:rPr>
        <w:t>C. </w:t>
      </w:r>
      <w:r>
        <w:rPr>
          <w:color w:val="000000"/>
        </w:rPr>
        <w:t>图丙中，光的色散现象说明白光是由各种色光混合而成的</w:t>
      </w:r>
      <w:r>
        <w:br/>
      </w:r>
      <w:r>
        <w:rPr>
          <w:color w:val="000000"/>
        </w:rPr>
        <w:t>D. </w:t>
      </w:r>
      <w:r>
        <w:rPr>
          <w:color w:val="000000"/>
        </w:rPr>
        <w:t>图丁中，平面镜成像时进入眼睛的光线是由像发出的</w:t>
      </w:r>
    </w:p>
    <w:p w:rsidR="00D43B4B">
      <w:r>
        <w:rPr>
          <w:b/>
          <w:bCs/>
          <w:sz w:val="24"/>
          <w:szCs w:val="24"/>
        </w:rPr>
        <w:t>二、填空题</w:t>
      </w:r>
      <w:r>
        <w:rPr>
          <w:b/>
          <w:bCs/>
          <w:sz w:val="24"/>
          <w:szCs w:val="24"/>
        </w:rPr>
        <w:t>（</w:t>
      </w:r>
      <w:r w:rsidR="00456AA6">
        <w:rPr>
          <w:rFonts w:hint="eastAsia"/>
          <w:b/>
          <w:bCs/>
          <w:sz w:val="24"/>
          <w:szCs w:val="24"/>
          <w:lang w:eastAsia="zh-CN"/>
        </w:rPr>
        <w:t>每空</w:t>
      </w:r>
      <w:r w:rsidR="00456AA6">
        <w:rPr>
          <w:rFonts w:hint="eastAsia"/>
          <w:b/>
          <w:bCs/>
          <w:sz w:val="24"/>
          <w:szCs w:val="24"/>
          <w:lang w:eastAsia="zh-CN"/>
        </w:rPr>
        <w:t>1</w:t>
      </w:r>
      <w:r w:rsidR="00456AA6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>
        <w:rPr>
          <w:b/>
          <w:bCs/>
          <w:sz w:val="24"/>
          <w:szCs w:val="24"/>
        </w:rPr>
        <w:t>2</w:t>
      </w:r>
      <w:r w:rsidR="00456AA6">
        <w:rPr>
          <w:rFonts w:hint="eastAsia"/>
          <w:b/>
          <w:bCs/>
          <w:sz w:val="24"/>
          <w:szCs w:val="24"/>
          <w:lang w:eastAsia="zh-CN"/>
        </w:rPr>
        <w:t>7</w:t>
      </w:r>
      <w:r>
        <w:rPr>
          <w:b/>
          <w:bCs/>
          <w:sz w:val="24"/>
          <w:szCs w:val="24"/>
        </w:rPr>
        <w:t>分）</w:t>
      </w:r>
    </w:p>
    <w:p w:rsidR="00D43B4B">
      <w:pPr>
        <w:spacing w:after="0"/>
      </w:pPr>
      <w:r>
        <w:rPr>
          <w:color w:val="000000"/>
        </w:rPr>
        <w:t>7.</w:t>
      </w:r>
      <w:r>
        <w:rPr>
          <w:color w:val="000000"/>
        </w:rPr>
        <w:t>某种昆虫靠翅的振动发声。如果这种昆虫的翅膀在</w:t>
      </w:r>
      <w:r>
        <w:rPr>
          <w:color w:val="000000"/>
        </w:rPr>
        <w:t>2s</w:t>
      </w:r>
      <w:r>
        <w:rPr>
          <w:color w:val="000000"/>
        </w:rPr>
        <w:t>内振动了</w:t>
      </w:r>
      <w:r>
        <w:rPr>
          <w:color w:val="000000"/>
        </w:rPr>
        <w:t>600</w:t>
      </w:r>
      <w:r>
        <w:rPr>
          <w:color w:val="000000"/>
        </w:rPr>
        <w:t>次，频率是</w:t>
      </w:r>
      <w:r>
        <w:rPr>
          <w:color w:val="000000"/>
        </w:rPr>
        <w:t>________Hz</w:t>
      </w:r>
      <w:r>
        <w:rPr>
          <w:color w:val="000000"/>
        </w:rPr>
        <w:t>，人类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能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不能</w:t>
      </w:r>
      <w:r>
        <w:rPr>
          <w:color w:val="000000"/>
        </w:rPr>
        <w:t>”</w:t>
      </w:r>
      <w:r>
        <w:rPr>
          <w:color w:val="000000"/>
        </w:rPr>
        <w:t>）听到该频率的声音。</w:t>
      </w:r>
      <w:r>
        <w:rPr>
          <w:color w:val="000000"/>
        </w:rPr>
        <w:t xml:space="preserve">    </w:t>
      </w:r>
    </w:p>
    <w:p w:rsidR="00D43B4B">
      <w:pPr>
        <w:spacing w:after="0"/>
      </w:pPr>
      <w:r>
        <w:rPr>
          <w:color w:val="000000"/>
        </w:rPr>
        <w:t>8.</w:t>
      </w:r>
      <w:r>
        <w:rPr>
          <w:color w:val="000000"/>
        </w:rPr>
        <w:t>蝙蝠可以靠超声波发现昆虫，这说明声音可以传递</w:t>
      </w:r>
      <w:r>
        <w:rPr>
          <w:color w:val="000000"/>
        </w:rPr>
        <w:t>________</w:t>
      </w:r>
      <w:r>
        <w:rPr>
          <w:color w:val="000000"/>
        </w:rPr>
        <w:t>；用超声波振动除去人体内的结石，这说明声音可以传递</w:t>
      </w:r>
      <w:r>
        <w:rPr>
          <w:color w:val="000000"/>
        </w:rPr>
        <w:t>________</w:t>
      </w:r>
      <w:r w:rsidR="00456AA6">
        <w:rPr>
          <w:rFonts w:hint="eastAsia"/>
          <w:color w:val="000000"/>
          <w:lang w:eastAsia="zh-CN"/>
        </w:rPr>
        <w:t>。</w:t>
      </w:r>
      <w:r>
        <w:rPr>
          <w:color w:val="000000"/>
        </w:rPr>
        <w:t xml:space="preserve">   </w:t>
      </w:r>
    </w:p>
    <w:p w:rsidR="00D43B4B">
      <w:pPr>
        <w:spacing w:after="0"/>
      </w:pPr>
      <w:r>
        <w:rPr>
          <w:color w:val="000000"/>
        </w:rPr>
        <w:t>9.</w:t>
      </w:r>
      <w:r>
        <w:rPr>
          <w:color w:val="000000"/>
        </w:rPr>
        <w:t>中国首列可以在空中运行的轨道列车﹣﹣</w:t>
      </w:r>
      <w:r>
        <w:rPr>
          <w:color w:val="000000"/>
        </w:rPr>
        <w:t>“</w:t>
      </w:r>
      <w:r>
        <w:rPr>
          <w:color w:val="000000"/>
        </w:rPr>
        <w:t>空轨</w:t>
      </w:r>
      <w:r>
        <w:rPr>
          <w:color w:val="000000"/>
        </w:rPr>
        <w:t>”</w:t>
      </w:r>
      <w:r>
        <w:rPr>
          <w:color w:val="000000"/>
        </w:rPr>
        <w:t>，在中车公司正式下线。</w:t>
      </w:r>
      <w:r>
        <w:rPr>
          <w:color w:val="000000"/>
        </w:rPr>
        <w:t>“</w:t>
      </w:r>
      <w:r>
        <w:rPr>
          <w:color w:val="000000"/>
        </w:rPr>
        <w:t>空轨</w:t>
      </w:r>
      <w:r>
        <w:rPr>
          <w:color w:val="000000"/>
        </w:rPr>
        <w:t>”</w:t>
      </w:r>
      <w:r>
        <w:rPr>
          <w:color w:val="000000"/>
        </w:rPr>
        <w:t>采用橡胶轮承载，可以在</w:t>
      </w:r>
      <w:r>
        <w:rPr>
          <w:color w:val="000000"/>
        </w:rPr>
        <w:t>________</w:t>
      </w:r>
      <w:r>
        <w:rPr>
          <w:color w:val="000000"/>
        </w:rPr>
        <w:t>有效减弱噪声；</w:t>
      </w:r>
      <w:r>
        <w:rPr>
          <w:color w:val="000000"/>
        </w:rPr>
        <w:t>“</w:t>
      </w:r>
      <w:r>
        <w:rPr>
          <w:color w:val="000000"/>
        </w:rPr>
        <w:t>空轨</w:t>
      </w:r>
      <w:r>
        <w:rPr>
          <w:color w:val="000000"/>
        </w:rPr>
        <w:t>”</w:t>
      </w:r>
      <w:r>
        <w:rPr>
          <w:color w:val="000000"/>
        </w:rPr>
        <w:t>行驶时，车内正在行走的乘务员相对轨道是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静止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运动</w:t>
      </w:r>
      <w:r>
        <w:rPr>
          <w:color w:val="000000"/>
        </w:rPr>
        <w:t>”</w:t>
      </w:r>
      <w:r>
        <w:rPr>
          <w:color w:val="000000"/>
        </w:rPr>
        <w:t>）的；</w:t>
      </w:r>
      <w:r>
        <w:rPr>
          <w:color w:val="000000"/>
        </w:rPr>
        <w:t>“</w:t>
      </w:r>
      <w:r>
        <w:rPr>
          <w:color w:val="000000"/>
        </w:rPr>
        <w:t>空轨</w:t>
      </w:r>
      <w:r>
        <w:rPr>
          <w:color w:val="000000"/>
        </w:rPr>
        <w:t>”</w:t>
      </w:r>
      <w:r>
        <w:rPr>
          <w:color w:val="000000"/>
        </w:rPr>
        <w:t>进站前刹车时，受</w:t>
      </w:r>
      <w:r>
        <w:rPr>
          <w:color w:val="000000"/>
        </w:rPr>
        <w:t>________</w: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平衡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非平衡</w:t>
      </w:r>
      <w:r>
        <w:rPr>
          <w:color w:val="000000"/>
        </w:rPr>
        <w:t>”</w:t>
      </w:r>
      <w:r>
        <w:rPr>
          <w:color w:val="000000"/>
        </w:rPr>
        <w:t>）力；采用永磁水冷电机驱动系统，其动力系统的工作原理是</w:t>
      </w:r>
      <w:r>
        <w:rPr>
          <w:color w:val="000000"/>
        </w:rPr>
        <w:t>________</w:t>
      </w:r>
      <w:r>
        <w:rPr>
          <w:color w:val="000000"/>
        </w:rPr>
        <w:t>；其用水冷却电机利用了水的比热容较</w:t>
      </w:r>
      <w:r>
        <w:rPr>
          <w:color w:val="000000"/>
        </w:rPr>
        <w:t>________</w:t>
      </w:r>
      <w:r>
        <w:rPr>
          <w:color w:val="000000"/>
        </w:rPr>
        <w:t>的性质。</w:t>
      </w:r>
      <w:r>
        <w:rPr>
          <w:color w:val="000000"/>
        </w:rPr>
        <w:t xml:space="preserve">    </w:t>
      </w:r>
    </w:p>
    <w:p w:rsidR="00456AA6" w:rsidP="00456AA6">
      <w:pPr>
        <w:spacing w:after="0"/>
        <w:ind w:left="1050" w:hanging="1050" w:hangingChars="500"/>
        <w:rPr>
          <w:rFonts w:hint="eastAsia"/>
          <w:color w:val="000000"/>
          <w:lang w:eastAsia="zh-CN"/>
        </w:rPr>
      </w:pPr>
      <w:r>
        <w:rPr>
          <w:color w:val="000000"/>
        </w:rPr>
        <w:t>10.</w:t>
      </w:r>
      <w:r>
        <w:rPr>
          <w:color w:val="000000"/>
        </w:rPr>
        <w:t>物质从</w:t>
      </w:r>
      <w:r>
        <w:rPr>
          <w:rFonts w:hint="eastAsia"/>
          <w:color w:val="000000"/>
          <w:u w:val="single"/>
          <w:lang w:eastAsia="zh-CN"/>
        </w:rPr>
        <w:t xml:space="preserve">        </w:t>
      </w:r>
      <w:r>
        <w:rPr>
          <w:color w:val="000000"/>
        </w:rPr>
        <w:t>_</w:t>
      </w:r>
      <w:r>
        <w:rPr>
          <w:color w:val="000000"/>
        </w:rPr>
        <w:t>变为</w:t>
      </w:r>
      <w:r>
        <w:rPr>
          <w:rFonts w:hint="eastAsia"/>
          <w:color w:val="000000"/>
          <w:u w:val="single"/>
          <w:lang w:eastAsia="zh-CN"/>
        </w:rPr>
        <w:t xml:space="preserve">      </w:t>
      </w:r>
      <w:r>
        <w:rPr>
          <w:color w:val="000000"/>
        </w:rPr>
        <w:t>________</w:t>
      </w:r>
      <w:r>
        <w:rPr>
          <w:color w:val="000000"/>
        </w:rPr>
        <w:t>叫升华，从</w:t>
      </w:r>
      <w:r>
        <w:rPr>
          <w:rFonts w:hint="eastAsia"/>
          <w:color w:val="000000"/>
          <w:u w:val="single"/>
          <w:lang w:eastAsia="zh-CN"/>
        </w:rPr>
        <w:t xml:space="preserve">         </w:t>
      </w:r>
      <w:r>
        <w:rPr>
          <w:color w:val="000000"/>
        </w:rPr>
        <w:t>_</w:t>
      </w:r>
      <w:r>
        <w:rPr>
          <w:color w:val="000000"/>
        </w:rPr>
        <w:t>变成</w:t>
      </w:r>
      <w:r>
        <w:rPr>
          <w:color w:val="000000"/>
        </w:rPr>
        <w:t>_</w:t>
      </w:r>
      <w:r>
        <w:rPr>
          <w:rFonts w:hint="eastAsia"/>
          <w:color w:val="000000"/>
          <w:u w:val="single"/>
          <w:lang w:eastAsia="zh-CN"/>
        </w:rPr>
        <w:t xml:space="preserve">             </w:t>
      </w:r>
      <w:r>
        <w:rPr>
          <w:color w:val="000000"/>
        </w:rPr>
        <w:t>叫凝华．物质在升华</w:t>
      </w:r>
    </w:p>
    <w:p w:rsidR="00D43B4B" w:rsidP="00456AA6">
      <w:pPr>
        <w:spacing w:after="0"/>
        <w:ind w:left="1050" w:hanging="1050" w:hangingChars="500"/>
      </w:pPr>
      <w:r>
        <w:rPr>
          <w:color w:val="000000"/>
        </w:rPr>
        <w:t>过程中要</w:t>
      </w:r>
      <w:r w:rsidR="00456AA6">
        <w:rPr>
          <w:rFonts w:hint="eastAsia"/>
          <w:color w:val="000000"/>
          <w:u w:val="single"/>
          <w:lang w:eastAsia="zh-CN"/>
        </w:rPr>
        <w:t xml:space="preserve">       </w:t>
      </w:r>
      <w:r>
        <w:rPr>
          <w:color w:val="000000"/>
        </w:rPr>
        <w:t>_</w:t>
      </w:r>
      <w:r>
        <w:rPr>
          <w:color w:val="000000"/>
        </w:rPr>
        <w:t>；</w:t>
      </w:r>
      <w:r>
        <w:rPr>
          <w:color w:val="000000"/>
        </w:rPr>
        <w:t>在凝华的过程中要</w:t>
      </w:r>
      <w:r>
        <w:rPr>
          <w:color w:val="000000"/>
        </w:rPr>
        <w:t>________</w:t>
      </w:r>
      <w:r w:rsidR="00456AA6">
        <w:rPr>
          <w:rFonts w:hint="eastAsia"/>
          <w:color w:val="000000"/>
          <w:lang w:eastAsia="zh-CN"/>
        </w:rPr>
        <w:t>。</w:t>
      </w:r>
      <w:r>
        <w:rPr>
          <w:color w:val="000000"/>
        </w:rPr>
        <w:t xml:space="preserve">   </w:t>
      </w:r>
    </w:p>
    <w:p w:rsidR="00D43B4B">
      <w:pPr>
        <w:spacing w:after="0"/>
      </w:pPr>
      <w:r>
        <w:rPr>
          <w:color w:val="000000"/>
        </w:rPr>
        <w:t>11.</w:t>
      </w:r>
      <w:r>
        <w:rPr>
          <w:color w:val="000000"/>
        </w:rPr>
        <w:t>如图是一支水银体温计，它是利用水银的</w:t>
      </w:r>
      <w:r>
        <w:rPr>
          <w:color w:val="000000"/>
        </w:rPr>
        <w:t>_</w:t>
      </w:r>
      <w:r w:rsidR="00456AA6">
        <w:rPr>
          <w:rFonts w:hint="eastAsia"/>
          <w:color w:val="000000"/>
          <w:u w:val="single"/>
          <w:lang w:eastAsia="zh-CN"/>
        </w:rPr>
        <w:t xml:space="preserve">      </w:t>
      </w:r>
      <w:r>
        <w:rPr>
          <w:color w:val="000000"/>
        </w:rPr>
        <w:t>_</w:t>
      </w:r>
      <w:r>
        <w:rPr>
          <w:color w:val="000000"/>
        </w:rPr>
        <w:t>性质制成的，该体温计此时的读数是</w:t>
      </w:r>
      <w:r w:rsidR="00456AA6">
        <w:rPr>
          <w:rFonts w:hint="eastAsia"/>
          <w:color w:val="000000"/>
          <w:u w:val="single"/>
          <w:lang w:eastAsia="zh-CN"/>
        </w:rPr>
        <w:t xml:space="preserve">         </w:t>
      </w:r>
      <w:r>
        <w:rPr>
          <w:color w:val="000000"/>
        </w:rPr>
        <w:t>_℃</w:t>
      </w:r>
      <w:r>
        <w:rPr>
          <w:color w:val="000000"/>
        </w:rPr>
        <w:t>，</w:t>
      </w:r>
      <w:r>
        <w:rPr>
          <w:color w:val="000000"/>
        </w:rPr>
        <w:t>用这个体温计给别的病人使用，要用力</w:t>
      </w:r>
      <w:r>
        <w:rPr>
          <w:color w:val="000000"/>
        </w:rPr>
        <w:t>________</w:t>
      </w:r>
      <w:r w:rsidR="00456AA6">
        <w:rPr>
          <w:rFonts w:hint="eastAsia"/>
          <w:color w:val="000000"/>
          <w:lang w:eastAsia="zh-CN"/>
        </w:rPr>
        <w:t>。</w:t>
      </w:r>
      <w:r>
        <w:br/>
      </w: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523240</wp:posOffset>
            </wp:positionV>
            <wp:extent cx="4410075" cy="1085850"/>
            <wp:effectExtent l="19050" t="0" r="9525" b="0"/>
            <wp:wrapSquare wrapText="bothSides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67756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6AA6">
      <w:pPr>
        <w:spacing w:after="0"/>
        <w:rPr>
          <w:rFonts w:hint="eastAsia"/>
          <w:color w:val="000000"/>
          <w:lang w:eastAsia="zh-CN"/>
        </w:rPr>
      </w:pPr>
    </w:p>
    <w:p w:rsidR="00456AA6">
      <w:pPr>
        <w:spacing w:after="0"/>
        <w:rPr>
          <w:rFonts w:hint="eastAsia"/>
          <w:color w:val="000000"/>
          <w:lang w:eastAsia="zh-CN"/>
        </w:rPr>
      </w:pPr>
    </w:p>
    <w:p w:rsidR="00456AA6">
      <w:pPr>
        <w:spacing w:after="0"/>
        <w:rPr>
          <w:rFonts w:hint="eastAsia"/>
          <w:color w:val="000000"/>
          <w:lang w:eastAsia="zh-CN"/>
        </w:rPr>
      </w:pPr>
    </w:p>
    <w:p w:rsidR="00456AA6">
      <w:pPr>
        <w:spacing w:after="0"/>
        <w:rPr>
          <w:rFonts w:hint="eastAsia"/>
          <w:color w:val="000000"/>
          <w:lang w:eastAsia="zh-CN"/>
        </w:rPr>
      </w:pPr>
    </w:p>
    <w:p w:rsidR="00D43B4B">
      <w:pPr>
        <w:spacing w:after="0"/>
      </w:pPr>
      <w:r>
        <w:rPr>
          <w:color w:val="000000"/>
        </w:rPr>
        <w:t>12.“</w:t>
      </w:r>
      <w:r>
        <w:rPr>
          <w:color w:val="000000"/>
        </w:rPr>
        <w:t>粘</w:t>
      </w:r>
      <w:r>
        <w:rPr>
          <w:color w:val="000000"/>
        </w:rPr>
        <w:t>”</w:t>
      </w:r>
      <w:r>
        <w:rPr>
          <w:color w:val="000000"/>
        </w:rPr>
        <w:t>字常用来表述一些物理现象，例如：干燥天气，穿在身上的化纤衣服会粘</w:t>
      </w:r>
      <w:r>
        <w:rPr>
          <w:color w:val="000000"/>
        </w:rPr>
        <w:t>“</w:t>
      </w:r>
      <w:r>
        <w:rPr>
          <w:color w:val="000000"/>
        </w:rPr>
        <w:t>毛毛</w:t>
      </w:r>
      <w:r>
        <w:rPr>
          <w:color w:val="000000"/>
        </w:rPr>
        <w:t>”</w:t>
      </w:r>
      <w:r>
        <w:rPr>
          <w:color w:val="000000"/>
        </w:rPr>
        <w:t>，这是</w:t>
      </w:r>
      <w:r w:rsidR="00456AA6">
        <w:rPr>
          <w:color w:val="000000"/>
        </w:rPr>
        <w:t>_______</w:t>
      </w:r>
      <w:r>
        <w:rPr>
          <w:color w:val="000000"/>
        </w:rPr>
        <w:t> </w:t>
      </w:r>
      <w:r>
        <w:rPr>
          <w:color w:val="000000"/>
        </w:rPr>
        <w:t>现象；表面平滑的铅块紧压后会粘在一起，这是因为</w:t>
      </w:r>
      <w:r>
        <w:rPr>
          <w:color w:val="000000"/>
        </w:rPr>
        <w:t>________ </w:t>
      </w:r>
      <w:r>
        <w:rPr>
          <w:color w:val="000000"/>
        </w:rPr>
        <w:t>；夏天，吃冰棒时会感到粘舌头，这是由于水的</w:t>
      </w:r>
      <w:r>
        <w:rPr>
          <w:color w:val="000000"/>
        </w:rPr>
        <w:t>________ 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456AA6" w:rsidP="00456AA6">
      <w:pPr>
        <w:spacing w:after="0"/>
        <w:ind w:left="525" w:hanging="525" w:hangingChars="250"/>
        <w:rPr>
          <w:rFonts w:hint="eastAsia"/>
          <w:color w:val="000000"/>
          <w:lang w:eastAsia="zh-CN"/>
        </w:rPr>
      </w:pPr>
      <w:r>
        <w:rPr>
          <w:color w:val="000000"/>
        </w:rPr>
        <w:t>13.</w:t>
      </w:r>
      <w:r>
        <w:rPr>
          <w:color w:val="000000"/>
        </w:rPr>
        <w:t>在做碘升华实验时，要用酒精灯缓缓加热，这说明升华时要</w:t>
      </w:r>
      <w:r>
        <w:rPr>
          <w:rFonts w:hint="eastAsia"/>
          <w:color w:val="000000"/>
          <w:u w:val="single"/>
          <w:lang w:eastAsia="zh-CN"/>
        </w:rPr>
        <w:t xml:space="preserve">        </w:t>
      </w:r>
      <w:r>
        <w:rPr>
          <w:color w:val="000000"/>
        </w:rPr>
        <w:t>_</w:t>
      </w:r>
      <w:r>
        <w:rPr>
          <w:color w:val="000000"/>
        </w:rPr>
        <w:t>热量，由此可以推断出凝华时</w:t>
      </w:r>
    </w:p>
    <w:p w:rsidR="00D43B4B" w:rsidP="00456AA6">
      <w:pPr>
        <w:spacing w:after="0"/>
        <w:ind w:left="525" w:hanging="525" w:hangingChars="250"/>
      </w:pPr>
      <w:r>
        <w:rPr>
          <w:color w:val="000000"/>
        </w:rPr>
        <w:t>要</w:t>
      </w:r>
      <w:r w:rsidR="00456AA6">
        <w:rPr>
          <w:rFonts w:hint="eastAsia"/>
          <w:color w:val="000000"/>
          <w:u w:val="single"/>
          <w:lang w:eastAsia="zh-CN"/>
        </w:rPr>
        <w:t xml:space="preserve">          </w:t>
      </w:r>
      <w:r>
        <w:rPr>
          <w:color w:val="000000"/>
        </w:rPr>
        <w:t>热量</w:t>
      </w:r>
      <w:r w:rsidR="00456AA6">
        <w:rPr>
          <w:rFonts w:hint="eastAsia"/>
          <w:color w:val="000000"/>
          <w:lang w:eastAsia="zh-CN"/>
        </w:rPr>
        <w:t>。</w:t>
      </w:r>
      <w:r>
        <w:rPr>
          <w:color w:val="000000"/>
        </w:rPr>
        <w:t xml:space="preserve">    </w:t>
      </w:r>
    </w:p>
    <w:p w:rsidR="00D43B4B">
      <w:pPr>
        <w:spacing w:after="0"/>
      </w:pPr>
      <w:r>
        <w:rPr>
          <w:color w:val="000000"/>
        </w:rPr>
        <w:t>14.</w:t>
      </w:r>
      <w:r>
        <w:rPr>
          <w:color w:val="000000"/>
        </w:rPr>
        <w:t>由于光的</w:t>
      </w:r>
      <w:r>
        <w:rPr>
          <w:color w:val="000000"/>
        </w:rPr>
        <w:t>________</w:t>
      </w:r>
      <w:r>
        <w:rPr>
          <w:color w:val="000000"/>
        </w:rPr>
        <w:t>现象，教室里坐在不同位置上的同学都能看到黑板上的粉笔字（选填：漫反射镜面反射）：反射光线与入射光线的夹角为</w:t>
      </w:r>
      <w:r>
        <w:rPr>
          <w:color w:val="000000"/>
        </w:rPr>
        <w:t>120°</w:t>
      </w:r>
      <w:r>
        <w:rPr>
          <w:color w:val="000000"/>
        </w:rPr>
        <w:t>，则入射角是</w:t>
      </w:r>
      <w:r>
        <w:rPr>
          <w:color w:val="000000"/>
        </w:rPr>
        <w:t xml:space="preserve">________ </w:t>
      </w:r>
      <w:r w:rsidR="00456AA6">
        <w:rPr>
          <w:rFonts w:hint="eastAsia"/>
          <w:color w:val="000000"/>
          <w:lang w:eastAsia="zh-CN"/>
        </w:rPr>
        <w:t>。</w:t>
      </w:r>
      <w:r>
        <w:rPr>
          <w:color w:val="000000"/>
        </w:rPr>
        <w:t xml:space="preserve">   </w:t>
      </w:r>
    </w:p>
    <w:p w:rsidR="00D43B4B">
      <w:pPr>
        <w:spacing w:after="0"/>
      </w:pPr>
      <w:r>
        <w:rPr>
          <w:color w:val="000000"/>
        </w:rPr>
        <w:t>15.</w:t>
      </w:r>
      <w:r>
        <w:rPr>
          <w:rFonts w:hint="eastAsia"/>
          <w:color w:val="000000"/>
          <w:lang w:eastAsia="zh-CN"/>
        </w:rPr>
        <w:t>如图所示：为</w:t>
      </w:r>
      <w:r w:rsidR="002F45FF">
        <w:rPr>
          <w:color w:val="000000"/>
        </w:rPr>
        <w:t>王亚平在太空授课。她授课的直播视频信号是利用</w:t>
      </w:r>
      <w:r w:rsidR="002F45FF">
        <w:rPr>
          <w:color w:val="000000"/>
        </w:rPr>
        <w:t>________</w:t>
      </w:r>
      <w:r w:rsidR="002F45FF">
        <w:rPr>
          <w:color w:val="000000"/>
        </w:rPr>
        <w:t>波传回地球的。她在</w:t>
      </w:r>
      <w:r w:rsidR="002F45FF">
        <w:rPr>
          <w:color w:val="000000"/>
        </w:rPr>
        <w:t>“</w:t>
      </w:r>
      <w:r w:rsidR="002F45FF">
        <w:rPr>
          <w:color w:val="000000"/>
        </w:rPr>
        <w:t>天宫一号</w:t>
      </w:r>
      <w:r w:rsidR="002F45FF">
        <w:rPr>
          <w:color w:val="000000"/>
        </w:rPr>
        <w:t>”</w:t>
      </w:r>
      <w:r w:rsidR="002F45FF">
        <w:rPr>
          <w:color w:val="000000"/>
        </w:rPr>
        <w:t>空间站做了一个水球，她通过水球成的像如图所示，该像是</w:t>
      </w:r>
      <w:r w:rsidR="002F45FF">
        <w:rPr>
          <w:color w:val="000000"/>
        </w:rPr>
        <w:t>________</w:t>
      </w:r>
      <w:r w:rsidR="002F45FF">
        <w:rPr>
          <w:color w:val="000000"/>
        </w:rPr>
        <w:t>（虚</w:t>
      </w:r>
      <w:r w:rsidR="002F45FF">
        <w:rPr>
          <w:color w:val="000000"/>
        </w:rPr>
        <w:t>/</w:t>
      </w:r>
      <w:r w:rsidR="002F45FF">
        <w:rPr>
          <w:color w:val="000000"/>
        </w:rPr>
        <w:t>实）像。她在水球中注入红色液体，整个水球变成红色，这一现象表明分子是</w:t>
      </w:r>
      <w:r w:rsidR="002F45FF">
        <w:rPr>
          <w:color w:val="000000"/>
        </w:rPr>
        <w:t>________</w:t>
      </w:r>
      <w:r w:rsidR="002F45FF">
        <w:rPr>
          <w:color w:val="000000"/>
        </w:rPr>
        <w:t>的。</w:t>
      </w:r>
    </w:p>
    <w:p w:rsidR="00D43B4B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81915</wp:posOffset>
            </wp:positionV>
            <wp:extent cx="1714500" cy="1028700"/>
            <wp:effectExtent l="19050" t="0" r="0" b="0"/>
            <wp:wrapSquare wrapText="bothSides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559037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6AA6">
      <w:pPr>
        <w:rPr>
          <w:rFonts w:hint="eastAsia"/>
          <w:b/>
          <w:bCs/>
          <w:sz w:val="24"/>
          <w:szCs w:val="24"/>
          <w:lang w:eastAsia="zh-CN"/>
        </w:rPr>
      </w:pPr>
    </w:p>
    <w:p w:rsidR="00456AA6">
      <w:pPr>
        <w:rPr>
          <w:rFonts w:hint="eastAsia"/>
          <w:b/>
          <w:bCs/>
          <w:sz w:val="24"/>
          <w:szCs w:val="24"/>
          <w:lang w:eastAsia="zh-CN"/>
        </w:rPr>
      </w:pPr>
    </w:p>
    <w:p w:rsidR="00456AA6">
      <w:pPr>
        <w:rPr>
          <w:rFonts w:hint="eastAsia"/>
          <w:b/>
          <w:bCs/>
          <w:sz w:val="24"/>
          <w:szCs w:val="24"/>
          <w:lang w:eastAsia="zh-CN"/>
        </w:rPr>
      </w:pPr>
    </w:p>
    <w:p w:rsidR="00D43B4B">
      <w:r>
        <w:rPr>
          <w:b/>
          <w:bCs/>
          <w:sz w:val="24"/>
          <w:szCs w:val="24"/>
        </w:rPr>
        <w:t>三、计算题（</w:t>
      </w:r>
      <w:r w:rsidR="00FD19F1">
        <w:rPr>
          <w:rFonts w:hint="eastAsia"/>
          <w:b/>
          <w:bCs/>
          <w:sz w:val="24"/>
          <w:szCs w:val="24"/>
          <w:lang w:eastAsia="zh-CN"/>
        </w:rPr>
        <w:t>16</w:t>
      </w:r>
      <w:r w:rsidR="00FD19F1">
        <w:rPr>
          <w:rFonts w:hint="eastAsia"/>
          <w:b/>
          <w:bCs/>
          <w:sz w:val="24"/>
          <w:szCs w:val="24"/>
          <w:lang w:eastAsia="zh-CN"/>
        </w:rPr>
        <w:t>题</w:t>
      </w:r>
      <w:r w:rsidR="00FD19F1">
        <w:rPr>
          <w:rFonts w:hint="eastAsia"/>
          <w:b/>
          <w:bCs/>
          <w:sz w:val="24"/>
          <w:szCs w:val="24"/>
          <w:lang w:eastAsia="zh-CN"/>
        </w:rPr>
        <w:t>5</w:t>
      </w:r>
      <w:r w:rsidR="00FD19F1">
        <w:rPr>
          <w:rFonts w:hint="eastAsia"/>
          <w:b/>
          <w:bCs/>
          <w:sz w:val="24"/>
          <w:szCs w:val="24"/>
          <w:lang w:eastAsia="zh-CN"/>
        </w:rPr>
        <w:t>分；</w:t>
      </w:r>
      <w:r w:rsidR="00FD19F1">
        <w:rPr>
          <w:rFonts w:hint="eastAsia"/>
          <w:b/>
          <w:bCs/>
          <w:sz w:val="24"/>
          <w:szCs w:val="24"/>
          <w:lang w:eastAsia="zh-CN"/>
        </w:rPr>
        <w:t>17</w:t>
      </w:r>
      <w:r w:rsidR="00FD19F1">
        <w:rPr>
          <w:rFonts w:hint="eastAsia"/>
          <w:b/>
          <w:bCs/>
          <w:sz w:val="24"/>
          <w:szCs w:val="24"/>
          <w:lang w:eastAsia="zh-CN"/>
        </w:rPr>
        <w:t>题</w:t>
      </w:r>
      <w:r w:rsidR="00FD19F1">
        <w:rPr>
          <w:rFonts w:hint="eastAsia"/>
          <w:b/>
          <w:bCs/>
          <w:sz w:val="24"/>
          <w:szCs w:val="24"/>
          <w:lang w:eastAsia="zh-CN"/>
        </w:rPr>
        <w:t>9</w:t>
      </w:r>
      <w:r w:rsidR="00FD19F1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>
        <w:rPr>
          <w:b/>
          <w:bCs/>
          <w:sz w:val="24"/>
          <w:szCs w:val="24"/>
        </w:rPr>
        <w:t>1</w:t>
      </w:r>
      <w:r w:rsidR="00FD19F1"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</w:rPr>
        <w:t>分）</w:t>
      </w:r>
    </w:p>
    <w:p w:rsidR="00D43B4B">
      <w:pPr>
        <w:spacing w:after="0"/>
      </w:pPr>
      <w:r>
        <w:rPr>
          <w:color w:val="000000"/>
        </w:rPr>
        <w:t>16.</w:t>
      </w:r>
      <w:r>
        <w:rPr>
          <w:color w:val="000000"/>
        </w:rPr>
        <w:t>有一辆汽车以</w:t>
      </w:r>
      <w:r>
        <w:rPr>
          <w:color w:val="000000"/>
        </w:rPr>
        <w:t>20m/s</w:t>
      </w:r>
      <w:r>
        <w:rPr>
          <w:color w:val="000000"/>
        </w:rPr>
        <w:t>的速度匀速向山洞驶去，在某位置鸣笛一声，经过</w:t>
      </w:r>
      <w:r>
        <w:rPr>
          <w:color w:val="000000"/>
        </w:rPr>
        <w:t>5s</w:t>
      </w:r>
      <w:r>
        <w:rPr>
          <w:color w:val="000000"/>
        </w:rPr>
        <w:t>中听到有山洞返回来的回声，已知声音在空气中的速度是</w:t>
      </w:r>
      <w:r>
        <w:rPr>
          <w:color w:val="000000"/>
        </w:rPr>
        <w:t>340m/s.</w:t>
      </w:r>
      <w:r>
        <w:rPr>
          <w:color w:val="000000"/>
        </w:rPr>
        <w:t>求：听到回声处到山洞的距离是多少？</w:t>
      </w:r>
      <w:r>
        <w:rPr>
          <w:color w:val="000000"/>
        </w:rPr>
        <w:t xml:space="preserve">    </w:t>
      </w:r>
    </w:p>
    <w:p w:rsidR="00D43B4B">
      <w:pPr>
        <w:spacing w:after="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3947160</wp:posOffset>
            </wp:positionH>
            <wp:positionV relativeFrom="paragraph">
              <wp:posOffset>299085</wp:posOffset>
            </wp:positionV>
            <wp:extent cx="2085975" cy="1419225"/>
            <wp:effectExtent l="19050" t="0" r="9525" b="0"/>
            <wp:wrapSquare wrapText="bothSides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15692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45FF">
        <w:rPr>
          <w:color w:val="000000"/>
        </w:rPr>
        <w:t>17.</w:t>
      </w:r>
      <w:r w:rsidR="002F45FF">
        <w:rPr>
          <w:color w:val="000000"/>
        </w:rPr>
        <w:t>小刚从家中出发到达鼓楼广场后，其中一半路程步行，一半路程骑自自行车．路程与时间图象如图所示．则：</w:t>
      </w:r>
      <w:r w:rsidR="002F45FF">
        <w:br/>
      </w:r>
      <w:r w:rsidR="002F45FF">
        <w:rPr>
          <w:color w:val="000000"/>
        </w:rPr>
        <w:t>（</w:t>
      </w:r>
      <w:r w:rsidR="002F45FF">
        <w:rPr>
          <w:color w:val="000000"/>
        </w:rPr>
        <w:t>1</w:t>
      </w:r>
      <w:r w:rsidR="002F45FF">
        <w:rPr>
          <w:color w:val="000000"/>
        </w:rPr>
        <w:t>）骑车的是图中哪一段？</w:t>
      </w:r>
      <w:r w:rsidR="002F45FF">
        <w:br/>
      </w:r>
      <w:r w:rsidR="002F45FF">
        <w:rPr>
          <w:color w:val="000000"/>
        </w:rPr>
        <w:t>（</w:t>
      </w:r>
      <w:r w:rsidR="002F45FF">
        <w:rPr>
          <w:color w:val="000000"/>
        </w:rPr>
        <w:t>2</w:t>
      </w:r>
      <w:r w:rsidR="002F45FF">
        <w:rPr>
          <w:color w:val="000000"/>
        </w:rPr>
        <w:t>）小刚骑车的速度是多少？</w:t>
      </w:r>
      <w:r w:rsidR="002F45FF">
        <w:br/>
      </w:r>
      <w:r w:rsidR="002F45FF">
        <w:rPr>
          <w:color w:val="000000"/>
        </w:rPr>
        <w:t>（</w:t>
      </w:r>
      <w:r w:rsidR="002F45FF">
        <w:rPr>
          <w:color w:val="000000"/>
        </w:rPr>
        <w:t>3</w:t>
      </w:r>
      <w:r w:rsidR="002F45FF">
        <w:rPr>
          <w:color w:val="000000"/>
        </w:rPr>
        <w:t>）小刚从家到鼓楼广场全程的平均速度是多少？</w:t>
      </w:r>
      <w:r w:rsidR="002F45FF">
        <w:br/>
      </w:r>
    </w:p>
    <w:p w:rsidR="00FD19F1">
      <w:pPr>
        <w:rPr>
          <w:rFonts w:hint="eastAsia"/>
          <w:b/>
          <w:bCs/>
          <w:sz w:val="24"/>
          <w:szCs w:val="24"/>
          <w:lang w:eastAsia="zh-CN"/>
        </w:rPr>
      </w:pPr>
    </w:p>
    <w:p w:rsidR="00FD19F1">
      <w:pPr>
        <w:rPr>
          <w:rFonts w:hint="eastAsia"/>
          <w:b/>
          <w:bCs/>
          <w:sz w:val="24"/>
          <w:szCs w:val="24"/>
          <w:lang w:eastAsia="zh-CN"/>
        </w:rPr>
      </w:pPr>
    </w:p>
    <w:p w:rsidR="00FD19F1">
      <w:pPr>
        <w:rPr>
          <w:rFonts w:hint="eastAsia"/>
          <w:b/>
          <w:bCs/>
          <w:sz w:val="24"/>
          <w:szCs w:val="24"/>
          <w:lang w:eastAsia="zh-CN"/>
        </w:rPr>
      </w:pPr>
    </w:p>
    <w:p w:rsidR="00FD19F1">
      <w:pPr>
        <w:rPr>
          <w:rFonts w:hint="eastAsia"/>
          <w:b/>
          <w:bCs/>
          <w:sz w:val="24"/>
          <w:szCs w:val="24"/>
          <w:lang w:eastAsia="zh-CN"/>
        </w:rPr>
      </w:pPr>
    </w:p>
    <w:p w:rsidR="00D43B4B">
      <w:r>
        <w:rPr>
          <w:b/>
          <w:bCs/>
          <w:sz w:val="24"/>
          <w:szCs w:val="24"/>
        </w:rPr>
        <w:t>四、简答题</w:t>
      </w:r>
      <w:r>
        <w:rPr>
          <w:b/>
          <w:bCs/>
          <w:sz w:val="24"/>
          <w:szCs w:val="24"/>
        </w:rPr>
        <w:t>（</w:t>
      </w:r>
      <w:r w:rsidR="00FD19F1">
        <w:rPr>
          <w:rFonts w:hint="eastAsia"/>
          <w:b/>
          <w:bCs/>
          <w:sz w:val="24"/>
          <w:szCs w:val="24"/>
          <w:lang w:eastAsia="zh-CN"/>
        </w:rPr>
        <w:t>每题</w:t>
      </w:r>
      <w:r w:rsidR="00FD19F1">
        <w:rPr>
          <w:rFonts w:hint="eastAsia"/>
          <w:b/>
          <w:bCs/>
          <w:sz w:val="24"/>
          <w:szCs w:val="24"/>
          <w:lang w:eastAsia="zh-CN"/>
        </w:rPr>
        <w:t>5</w:t>
      </w:r>
      <w:r w:rsidR="00FD19F1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>
        <w:rPr>
          <w:b/>
          <w:bCs/>
          <w:sz w:val="24"/>
          <w:szCs w:val="24"/>
        </w:rPr>
        <w:t>15</w:t>
      </w:r>
      <w:r>
        <w:rPr>
          <w:b/>
          <w:bCs/>
          <w:sz w:val="24"/>
          <w:szCs w:val="24"/>
        </w:rPr>
        <w:t>分）</w:t>
      </w:r>
    </w:p>
    <w:p w:rsidR="00D43B4B">
      <w:pPr>
        <w:spacing w:after="0"/>
      </w:pPr>
      <w:r>
        <w:rPr>
          <w:color w:val="000000"/>
        </w:rPr>
        <w:t>18.</w:t>
      </w:r>
      <w:r>
        <w:rPr>
          <w:color w:val="000000"/>
        </w:rPr>
        <w:t>夏天，刚从冰箱里拿出来的冰棍上面挂有一层白花花的</w:t>
      </w:r>
      <w:r>
        <w:rPr>
          <w:color w:val="000000"/>
        </w:rPr>
        <w:t>“</w:t>
      </w:r>
      <w:r>
        <w:rPr>
          <w:color w:val="000000"/>
        </w:rPr>
        <w:t>粉</w:t>
      </w:r>
      <w:r>
        <w:rPr>
          <w:color w:val="000000"/>
        </w:rPr>
        <w:t>”</w:t>
      </w:r>
      <w:r>
        <w:rPr>
          <w:color w:val="000000"/>
        </w:rPr>
        <w:t>；剥去包装纸，冰棍周围冒</w:t>
      </w:r>
      <w:r>
        <w:rPr>
          <w:color w:val="000000"/>
        </w:rPr>
        <w:t>“</w:t>
      </w:r>
      <w:r>
        <w:rPr>
          <w:color w:val="000000"/>
        </w:rPr>
        <w:t>白烟</w:t>
      </w:r>
      <w:r>
        <w:rPr>
          <w:color w:val="000000"/>
        </w:rPr>
        <w:t>”</w:t>
      </w:r>
      <w:r>
        <w:rPr>
          <w:color w:val="000000"/>
        </w:rPr>
        <w:t>，请解释其中的</w:t>
      </w:r>
      <w:r>
        <w:rPr>
          <w:color w:val="000000"/>
        </w:rPr>
        <w:t>“</w:t>
      </w:r>
      <w:r>
        <w:rPr>
          <w:color w:val="000000"/>
        </w:rPr>
        <w:t>粉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白烟</w:t>
      </w:r>
      <w:r>
        <w:rPr>
          <w:color w:val="000000"/>
        </w:rPr>
        <w:t>”</w:t>
      </w:r>
      <w:r>
        <w:rPr>
          <w:color w:val="000000"/>
        </w:rPr>
        <w:t>各是怎样形成的？</w:t>
      </w:r>
      <w:r>
        <w:rPr>
          <w:color w:val="000000"/>
        </w:rPr>
        <w:t xml:space="preserve">    </w:t>
      </w:r>
    </w:p>
    <w:p w:rsidR="00FD19F1">
      <w:pPr>
        <w:spacing w:after="0"/>
        <w:rPr>
          <w:rFonts w:hint="eastAsia"/>
          <w:color w:val="000000"/>
          <w:lang w:eastAsia="zh-CN"/>
        </w:rPr>
      </w:pPr>
    </w:p>
    <w:p w:rsidR="00FD19F1">
      <w:pPr>
        <w:spacing w:after="0"/>
        <w:rPr>
          <w:rFonts w:hint="eastAsia"/>
          <w:color w:val="000000"/>
          <w:lang w:eastAsia="zh-CN"/>
        </w:rPr>
      </w:pPr>
    </w:p>
    <w:p w:rsidR="00D43B4B">
      <w:pPr>
        <w:spacing w:after="0"/>
      </w:pPr>
      <w:r>
        <w:rPr>
          <w:color w:val="000000"/>
        </w:rPr>
        <w:t>19.</w:t>
      </w:r>
      <w:r>
        <w:rPr>
          <w:color w:val="000000"/>
        </w:rPr>
        <w:t>人游泳之后刚从水中出来会感觉到冷；如果有风，会感觉更冷．请你用所学过的物理知识进行解释．</w:t>
      </w:r>
      <w:r>
        <w:rPr>
          <w:color w:val="000000"/>
        </w:rPr>
        <w:t xml:space="preserve">    </w:t>
      </w:r>
    </w:p>
    <w:p w:rsidR="00FD19F1">
      <w:pPr>
        <w:spacing w:after="0"/>
        <w:rPr>
          <w:rFonts w:hint="eastAsia"/>
          <w:color w:val="000000"/>
          <w:lang w:eastAsia="zh-CN"/>
        </w:rPr>
      </w:pPr>
    </w:p>
    <w:p w:rsidR="00FD19F1">
      <w:pPr>
        <w:spacing w:after="0"/>
        <w:rPr>
          <w:rFonts w:hint="eastAsia"/>
          <w:color w:val="000000"/>
          <w:lang w:eastAsia="zh-CN"/>
        </w:rPr>
      </w:pPr>
    </w:p>
    <w:p w:rsidR="00FD19F1">
      <w:pPr>
        <w:spacing w:after="0"/>
        <w:rPr>
          <w:rFonts w:hint="eastAsia"/>
          <w:color w:val="000000"/>
          <w:lang w:eastAsia="zh-CN"/>
        </w:rPr>
      </w:pPr>
    </w:p>
    <w:p w:rsidR="00FD19F1">
      <w:pPr>
        <w:spacing w:after="0"/>
        <w:rPr>
          <w:rFonts w:hint="eastAsia"/>
          <w:color w:val="000000"/>
          <w:lang w:eastAsia="zh-CN"/>
        </w:rPr>
      </w:pPr>
    </w:p>
    <w:p w:rsidR="00D43B4B">
      <w:pPr>
        <w:spacing w:after="0"/>
      </w:pPr>
      <w:r>
        <w:rPr>
          <w:color w:val="000000"/>
        </w:rPr>
        <w:t>20.</w:t>
      </w:r>
      <w:r>
        <w:rPr>
          <w:color w:val="000000"/>
        </w:rPr>
        <w:t>我国研制的一种聚乙烯材料，温度超过</w:t>
      </w:r>
      <w:r>
        <w:rPr>
          <w:color w:val="000000"/>
        </w:rPr>
        <w:t>40℃</w:t>
      </w:r>
      <w:r>
        <w:rPr>
          <w:color w:val="000000"/>
        </w:rPr>
        <w:t>时完全熔化，低于</w:t>
      </w:r>
      <w:r>
        <w:rPr>
          <w:color w:val="000000"/>
        </w:rPr>
        <w:t>15℃</w:t>
      </w:r>
      <w:r>
        <w:rPr>
          <w:color w:val="000000"/>
        </w:rPr>
        <w:t>时完全凝固</w:t>
      </w:r>
      <w:r>
        <w:rPr>
          <w:color w:val="000000"/>
        </w:rPr>
        <w:t>.</w:t>
      </w:r>
      <w:r>
        <w:rPr>
          <w:color w:val="000000"/>
        </w:rPr>
        <w:t>有人设计，把这种材料制成小颗粒，掺在水泥中制成地板或墙板，在昼夜温度变化大的地区用这种地板和墙板修筑房屋，便可以起到调节室温的作用</w:t>
      </w:r>
      <w:r>
        <w:rPr>
          <w:color w:val="000000"/>
        </w:rPr>
        <w:t>.</w:t>
      </w:r>
      <w:r>
        <w:rPr>
          <w:color w:val="000000"/>
        </w:rPr>
        <w:t>请你解释这种设计的原理</w:t>
      </w:r>
      <w:r>
        <w:rPr>
          <w:color w:val="000000"/>
        </w:rPr>
        <w:t xml:space="preserve">?    </w:t>
      </w:r>
    </w:p>
    <w:p w:rsidR="00FD19F1">
      <w:pPr>
        <w:rPr>
          <w:rFonts w:hint="eastAsia"/>
          <w:b/>
          <w:bCs/>
          <w:sz w:val="24"/>
          <w:szCs w:val="24"/>
          <w:lang w:eastAsia="zh-CN"/>
        </w:rPr>
      </w:pPr>
    </w:p>
    <w:p w:rsidR="00FD19F1">
      <w:pPr>
        <w:rPr>
          <w:rFonts w:hint="eastAsia"/>
          <w:b/>
          <w:bCs/>
          <w:sz w:val="24"/>
          <w:szCs w:val="24"/>
          <w:lang w:eastAsia="zh-CN"/>
        </w:rPr>
      </w:pPr>
    </w:p>
    <w:p w:rsidR="00FD19F1">
      <w:pPr>
        <w:rPr>
          <w:rFonts w:hint="eastAsia"/>
          <w:b/>
          <w:bCs/>
          <w:sz w:val="24"/>
          <w:szCs w:val="24"/>
          <w:lang w:eastAsia="zh-CN"/>
        </w:rPr>
      </w:pPr>
    </w:p>
    <w:p w:rsidR="00D43B4B">
      <w:r>
        <w:rPr>
          <w:b/>
          <w:bCs/>
          <w:sz w:val="24"/>
          <w:szCs w:val="24"/>
        </w:rPr>
        <w:t>五、作图</w:t>
      </w:r>
      <w:r>
        <w:rPr>
          <w:b/>
          <w:bCs/>
          <w:sz w:val="24"/>
          <w:szCs w:val="24"/>
        </w:rPr>
        <w:t>（</w:t>
      </w:r>
      <w:r w:rsidR="00FD19F1">
        <w:rPr>
          <w:rFonts w:hint="eastAsia"/>
          <w:b/>
          <w:bCs/>
          <w:sz w:val="24"/>
          <w:szCs w:val="24"/>
          <w:lang w:eastAsia="zh-CN"/>
        </w:rPr>
        <w:t>每个图</w:t>
      </w:r>
      <w:r w:rsidR="00FD19F1">
        <w:rPr>
          <w:rFonts w:hint="eastAsia"/>
          <w:b/>
          <w:bCs/>
          <w:sz w:val="24"/>
          <w:szCs w:val="24"/>
          <w:lang w:eastAsia="zh-CN"/>
        </w:rPr>
        <w:t>4</w:t>
      </w:r>
      <w:r w:rsidR="00FD19F1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 w:rsidR="00FD19F1">
        <w:rPr>
          <w:rFonts w:hint="eastAsia"/>
          <w:b/>
          <w:bCs/>
          <w:sz w:val="24"/>
          <w:szCs w:val="24"/>
          <w:lang w:eastAsia="zh-CN"/>
        </w:rPr>
        <w:t>12</w:t>
      </w:r>
      <w:r>
        <w:rPr>
          <w:b/>
          <w:bCs/>
          <w:sz w:val="24"/>
          <w:szCs w:val="24"/>
        </w:rPr>
        <w:t>分）</w:t>
      </w:r>
    </w:p>
    <w:p w:rsidR="00D43B4B">
      <w:pPr>
        <w:spacing w:after="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2185035</wp:posOffset>
            </wp:positionH>
            <wp:positionV relativeFrom="paragraph">
              <wp:posOffset>433705</wp:posOffset>
            </wp:positionV>
            <wp:extent cx="1152525" cy="1181100"/>
            <wp:effectExtent l="19050" t="0" r="9525" b="0"/>
            <wp:wrapSquare wrapText="bothSides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557768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45FF">
        <w:rPr>
          <w:color w:val="000000"/>
        </w:rPr>
        <w:t>21.</w:t>
      </w:r>
      <w:r w:rsidR="002F45FF">
        <w:rPr>
          <w:color w:val="000000"/>
        </w:rPr>
        <w:t>如</w:t>
      </w:r>
      <w:r>
        <w:rPr>
          <w:rFonts w:hint="eastAsia"/>
          <w:color w:val="000000"/>
          <w:lang w:eastAsia="zh-CN"/>
        </w:rPr>
        <w:t>下左</w:t>
      </w:r>
      <w:r w:rsidR="002F45FF">
        <w:rPr>
          <w:color w:val="000000"/>
        </w:rPr>
        <w:t>图所示，一束光从空气斜射向某种液体表面，入射光线己画出，请画出这条入射光线的反射光线和折射光线</w:t>
      </w:r>
      <w:r w:rsidR="002F45FF">
        <w:rPr>
          <w:color w:val="000000"/>
        </w:rPr>
        <w:t>。</w:t>
      </w:r>
      <w:r w:rsidR="002F45FF">
        <w:rPr>
          <w:color w:val="000000"/>
        </w:rPr>
        <w:t xml:space="preserve">  </w:t>
      </w:r>
    </w:p>
    <w:p w:rsidR="00D43B4B">
      <w:pPr>
        <w:spacing w:after="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3632835</wp:posOffset>
            </wp:positionH>
            <wp:positionV relativeFrom="paragraph">
              <wp:posOffset>53340</wp:posOffset>
            </wp:positionV>
            <wp:extent cx="2619375" cy="942975"/>
            <wp:effectExtent l="19050" t="0" r="9525" b="0"/>
            <wp:wrapSquare wrapText="bothSides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961974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45FF">
        <w:rPr>
          <w:color w:val="000000"/>
        </w:rPr>
        <w:t xml:space="preserve"> </w:t>
      </w:r>
      <w:r w:rsidR="002F45FF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53340</wp:posOffset>
            </wp:positionV>
            <wp:extent cx="1276350" cy="1085850"/>
            <wp:effectExtent l="19050" t="0" r="0" b="0"/>
            <wp:wrapSquare wrapText="bothSides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607138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6AA6">
      <w:pPr>
        <w:spacing w:after="0"/>
        <w:rPr>
          <w:rFonts w:hint="eastAsia"/>
          <w:color w:val="000000"/>
          <w:lang w:eastAsia="zh-CN"/>
        </w:rPr>
      </w:pPr>
    </w:p>
    <w:p w:rsidR="00456AA6">
      <w:pPr>
        <w:spacing w:after="0"/>
        <w:rPr>
          <w:rFonts w:hint="eastAsia"/>
          <w:color w:val="000000"/>
          <w:lang w:eastAsia="zh-CN"/>
        </w:rPr>
      </w:pPr>
    </w:p>
    <w:p w:rsidR="00456AA6">
      <w:pPr>
        <w:spacing w:after="0"/>
        <w:rPr>
          <w:rFonts w:hint="eastAsia"/>
          <w:color w:val="000000"/>
          <w:lang w:eastAsia="zh-CN"/>
        </w:rPr>
      </w:pPr>
    </w:p>
    <w:p w:rsidR="00456AA6">
      <w:pPr>
        <w:spacing w:after="0"/>
        <w:rPr>
          <w:rFonts w:hint="eastAsia"/>
          <w:color w:val="000000"/>
          <w:lang w:eastAsia="zh-CN"/>
        </w:rPr>
      </w:pPr>
    </w:p>
    <w:p w:rsidR="00D43B4B">
      <w:pPr>
        <w:spacing w:after="0"/>
        <w:rPr>
          <w:rFonts w:hint="eastAsia"/>
          <w:lang w:eastAsia="zh-CN"/>
        </w:rPr>
      </w:pPr>
      <w:r>
        <w:rPr>
          <w:color w:val="000000"/>
        </w:rPr>
        <w:t>22.</w:t>
      </w:r>
      <w:r>
        <w:rPr>
          <w:color w:val="000000"/>
        </w:rPr>
        <w:t>如</w:t>
      </w:r>
      <w:r w:rsidR="00456AA6">
        <w:rPr>
          <w:rFonts w:hint="eastAsia"/>
          <w:color w:val="000000"/>
          <w:lang w:eastAsia="zh-CN"/>
        </w:rPr>
        <w:t>上中</w:t>
      </w:r>
      <w:r>
        <w:rPr>
          <w:color w:val="000000"/>
        </w:rPr>
        <w:t>图所示，一束光经过一平面镜反射到水面，在水中又发生了一次折射，作出反射光线和折射光线的大致方向</w:t>
      </w:r>
      <w:r>
        <w:rPr>
          <w:color w:val="000000"/>
        </w:rPr>
        <w:t>．</w:t>
      </w:r>
      <w:r>
        <w:br/>
      </w:r>
      <w:r>
        <w:rPr>
          <w:color w:val="000000"/>
        </w:rPr>
        <w:t>​23.</w:t>
      </w:r>
      <w:r>
        <w:rPr>
          <w:color w:val="000000"/>
        </w:rPr>
        <w:t>如</w:t>
      </w:r>
      <w:r w:rsidR="00456AA6">
        <w:rPr>
          <w:rFonts w:hint="eastAsia"/>
          <w:color w:val="000000"/>
          <w:lang w:eastAsia="zh-CN"/>
        </w:rPr>
        <w:t>上右</w:t>
      </w:r>
      <w:r>
        <w:rPr>
          <w:color w:val="000000"/>
        </w:rPr>
        <w:t>图，为某透镜成像的一种情况，其中</w:t>
      </w:r>
      <w:r>
        <w:rPr>
          <w:i/>
          <w:color w:val="000000"/>
        </w:rPr>
        <w:t>AB</w:t>
      </w:r>
      <w:r>
        <w:rPr>
          <w:color w:val="000000"/>
        </w:rPr>
        <w:t>是物体，</w:t>
      </w:r>
      <w:r>
        <w:rPr>
          <w:color w:val="000000"/>
        </w:rPr>
        <w:t xml:space="preserve"> </w:t>
      </w:r>
      <w:r>
        <w:rPr>
          <w:i/>
          <w:color w:val="000000"/>
        </w:rPr>
        <w:t>MN</w:t>
      </w:r>
      <w:r>
        <w:rPr>
          <w:color w:val="000000"/>
        </w:rPr>
        <w:t>是</w:t>
      </w:r>
      <w:r>
        <w:rPr>
          <w:i/>
          <w:color w:val="000000"/>
        </w:rPr>
        <w:t>AB</w:t>
      </w:r>
      <w:r>
        <w:rPr>
          <w:color w:val="000000"/>
        </w:rPr>
        <w:t>的像，试在图上的适当位置画上合适的透镜，并大致标出其焦点的位置。</w:t>
      </w:r>
    </w:p>
    <w:p w:rsidR="00456AA6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六、</w:t>
      </w:r>
      <w:r>
        <w:rPr>
          <w:b/>
          <w:bCs/>
          <w:sz w:val="24"/>
          <w:szCs w:val="24"/>
        </w:rPr>
        <w:t>实验探究</w:t>
      </w:r>
      <w:r>
        <w:rPr>
          <w:rFonts w:hint="eastAsia"/>
          <w:b/>
          <w:bCs/>
          <w:sz w:val="24"/>
          <w:szCs w:val="24"/>
          <w:lang w:eastAsia="zh-CN"/>
        </w:rPr>
        <w:t>题（每空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分；共</w:t>
      </w:r>
      <w:r w:rsidR="00FD19F1">
        <w:rPr>
          <w:rFonts w:hint="eastAsia"/>
          <w:b/>
          <w:bCs/>
          <w:sz w:val="24"/>
          <w:szCs w:val="24"/>
          <w:lang w:eastAsia="zh-CN"/>
        </w:rPr>
        <w:t>20</w:t>
      </w:r>
      <w:r>
        <w:rPr>
          <w:rFonts w:hint="eastAsia"/>
          <w:b/>
          <w:bCs/>
          <w:sz w:val="24"/>
          <w:szCs w:val="24"/>
          <w:lang w:eastAsia="zh-CN"/>
        </w:rPr>
        <w:t>分）</w:t>
      </w:r>
    </w:p>
    <w:p w:rsidR="00D43B4B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4613910</wp:posOffset>
            </wp:positionH>
            <wp:positionV relativeFrom="paragraph">
              <wp:posOffset>300355</wp:posOffset>
            </wp:positionV>
            <wp:extent cx="1371600" cy="1066800"/>
            <wp:effectExtent l="19050" t="0" r="0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688614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45FF">
        <w:rPr>
          <w:color w:val="000000"/>
        </w:rPr>
        <w:t>24.</w:t>
      </w:r>
      <w:r w:rsidR="002F45FF">
        <w:rPr>
          <w:color w:val="000000"/>
        </w:rPr>
        <w:t>如图所示，在探究光的反射定律时，将平面镜放在水平桌面上，再把一个可以沿</w:t>
      </w:r>
      <w:r w:rsidR="002F45FF">
        <w:rPr>
          <w:i/>
          <w:color w:val="000000"/>
        </w:rPr>
        <w:t>ON</w:t>
      </w:r>
      <w:r w:rsidR="002F45FF">
        <w:rPr>
          <w:color w:val="000000"/>
        </w:rPr>
        <w:t>向前、向后折的纸板垂直放置在平面镜上</w:t>
      </w:r>
      <w:r>
        <w:rPr>
          <w:rFonts w:hint="eastAsia"/>
          <w:color w:val="000000"/>
          <w:lang w:eastAsia="zh-CN"/>
        </w:rPr>
        <w:t>。</w:t>
      </w:r>
    </w:p>
    <w:p w:rsidR="00D43B4B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）让一束红光贴着纸板沿</w:t>
      </w:r>
      <w:r>
        <w:rPr>
          <w:i/>
          <w:color w:val="000000"/>
        </w:rPr>
        <w:t>AO</w:t>
      </w:r>
      <w:r>
        <w:rPr>
          <w:color w:val="000000"/>
        </w:rPr>
        <w:t>射到</w:t>
      </w:r>
      <w:r>
        <w:rPr>
          <w:i/>
          <w:color w:val="000000"/>
        </w:rPr>
        <w:t>O</w:t>
      </w:r>
      <w:r>
        <w:rPr>
          <w:color w:val="000000"/>
        </w:rPr>
        <w:t>点，为了便于测量和探究，需要在纸板上记录的是</w:t>
      </w:r>
      <w:r>
        <w:rPr>
          <w:color w:val="000000"/>
        </w:rPr>
        <w:t xml:space="preserve"> ________  </w:t>
      </w:r>
      <w:r>
        <w:rPr>
          <w:color w:val="000000"/>
        </w:rPr>
        <w:t>；将纸板的右半边沿着</w:t>
      </w:r>
      <w:r>
        <w:rPr>
          <w:i/>
          <w:color w:val="000000"/>
        </w:rPr>
        <w:t>ON</w:t>
      </w:r>
      <w:r>
        <w:rPr>
          <w:color w:val="000000"/>
        </w:rPr>
        <w:t>向后折去，则在折过去的纸板上</w:t>
      </w:r>
      <w:r>
        <w:rPr>
          <w:color w:val="000000"/>
        </w:rPr>
        <w:t xml:space="preserve"> ________ </w:t>
      </w:r>
      <w:r>
        <w:rPr>
          <w:color w:val="000000"/>
        </w:rPr>
        <w:t>（</w:t>
      </w:r>
      <w:r>
        <w:rPr>
          <w:color w:val="000000"/>
        </w:rPr>
        <w:t>选填</w:t>
      </w:r>
      <w:r>
        <w:rPr>
          <w:color w:val="000000"/>
        </w:rPr>
        <w:t>“</w:t>
      </w:r>
      <w:r>
        <w:rPr>
          <w:color w:val="000000"/>
        </w:rPr>
        <w:t>能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不能</w:t>
      </w:r>
      <w:r>
        <w:rPr>
          <w:color w:val="000000"/>
        </w:rPr>
        <w:t>”</w:t>
      </w:r>
      <w:r>
        <w:rPr>
          <w:color w:val="000000"/>
        </w:rPr>
        <w:t>）看到反射光线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D43B4B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）为了得到反射角等于入射角的规律，应当</w:t>
      </w:r>
      <w:r>
        <w:rPr>
          <w:color w:val="000000"/>
        </w:rPr>
        <w:t xml:space="preserve"> ________</w:t>
      </w:r>
      <w:r w:rsidR="00FD19F1">
        <w:rPr>
          <w:rFonts w:hint="eastAsia"/>
          <w:color w:val="000000"/>
          <w:lang w:eastAsia="zh-CN"/>
        </w:rPr>
        <w:t>。</w:t>
      </w:r>
      <w:r>
        <w:rPr>
          <w:color w:val="000000"/>
        </w:rPr>
        <w:t xml:space="preserve">    </w:t>
      </w:r>
    </w:p>
    <w:p w:rsidR="00D43B4B">
      <w:pPr>
        <w:spacing w:after="0"/>
      </w:pPr>
      <w:r>
        <w:rPr>
          <w:color w:val="000000"/>
        </w:rPr>
        <w:t>25.</w:t>
      </w:r>
      <w:r w:rsidR="00FD19F1">
        <w:rPr>
          <w:rFonts w:hint="eastAsia"/>
          <w:color w:val="000000"/>
          <w:lang w:eastAsia="zh-CN"/>
        </w:rPr>
        <w:t>看图填空</w:t>
      </w:r>
      <w:r>
        <w:br/>
      </w:r>
      <w:r w:rsidR="00FD19F1"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292735</wp:posOffset>
            </wp:positionV>
            <wp:extent cx="2743200" cy="1676400"/>
            <wp:effectExtent l="19050" t="0" r="0" b="0"/>
            <wp:wrapSquare wrapText="bothSides"/>
            <wp:docPr id="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186603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19F1">
      <w:pPr>
        <w:spacing w:after="0"/>
        <w:rPr>
          <w:rFonts w:hint="eastAsia"/>
          <w:color w:val="000000"/>
          <w:lang w:eastAsia="zh-CN"/>
        </w:rPr>
      </w:pPr>
    </w:p>
    <w:p w:rsidR="00FD19F1">
      <w:pPr>
        <w:spacing w:after="0"/>
        <w:rPr>
          <w:rFonts w:hint="eastAsia"/>
          <w:color w:val="000000"/>
          <w:lang w:eastAsia="zh-CN"/>
        </w:rPr>
      </w:pPr>
    </w:p>
    <w:p w:rsidR="00FD19F1">
      <w:pPr>
        <w:spacing w:after="0"/>
        <w:rPr>
          <w:rFonts w:hint="eastAsia"/>
          <w:color w:val="000000"/>
          <w:lang w:eastAsia="zh-CN"/>
        </w:rPr>
      </w:pPr>
    </w:p>
    <w:p w:rsidR="00FD19F1">
      <w:pPr>
        <w:spacing w:after="0"/>
        <w:rPr>
          <w:rFonts w:hint="eastAsia"/>
          <w:color w:val="000000"/>
          <w:lang w:eastAsia="zh-CN"/>
        </w:rPr>
      </w:pPr>
    </w:p>
    <w:p w:rsidR="00FD19F1">
      <w:pPr>
        <w:spacing w:after="0"/>
        <w:rPr>
          <w:rFonts w:hint="eastAsia"/>
          <w:color w:val="000000"/>
          <w:lang w:eastAsia="zh-CN"/>
        </w:rPr>
      </w:pPr>
    </w:p>
    <w:p w:rsidR="00FD19F1">
      <w:pPr>
        <w:spacing w:after="0"/>
        <w:rPr>
          <w:rFonts w:hint="eastAsia"/>
          <w:color w:val="000000"/>
          <w:lang w:eastAsia="zh-CN"/>
        </w:rPr>
      </w:pPr>
    </w:p>
    <w:p w:rsidR="00FD19F1">
      <w:pPr>
        <w:spacing w:after="0"/>
        <w:rPr>
          <w:rFonts w:hint="eastAsia"/>
          <w:color w:val="000000"/>
          <w:lang w:eastAsia="zh-CN"/>
        </w:rPr>
      </w:pPr>
    </w:p>
    <w:p w:rsidR="00D43B4B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）如图甲所示的温度计的分度值是　</w:t>
      </w:r>
      <w:r>
        <w:rPr>
          <w:color w:val="000000"/>
        </w:rPr>
        <w:t>________ </w:t>
      </w:r>
      <w:r>
        <w:rPr>
          <w:color w:val="000000"/>
        </w:rPr>
        <w:t>　</w:t>
      </w:r>
      <w:r>
        <w:rPr>
          <w:color w:val="000000"/>
        </w:rPr>
        <w:t>℃</w:t>
      </w:r>
      <w:r>
        <w:rPr>
          <w:color w:val="000000"/>
        </w:rPr>
        <w:t>，</w:t>
      </w:r>
      <w:r>
        <w:rPr>
          <w:color w:val="000000"/>
        </w:rPr>
        <w:t>读数时视线应与液柱上表面</w:t>
      </w:r>
      <w:r>
        <w:rPr>
          <w:color w:val="000000"/>
        </w:rPr>
        <w:t>________ </w:t>
      </w:r>
      <w:r>
        <w:rPr>
          <w:color w:val="000000"/>
        </w:rPr>
        <w:t>；</w:t>
      </w:r>
      <w:r>
        <w:rPr>
          <w:color w:val="000000"/>
        </w:rPr>
        <w:t xml:space="preserve">    </w:t>
      </w:r>
    </w:p>
    <w:p w:rsidR="00D43B4B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）（</w:t>
      </w:r>
      <w:r>
        <w:rPr>
          <w:color w:val="000000"/>
        </w:rPr>
        <w:t>2</w:t>
      </w:r>
      <w:r>
        <w:rPr>
          <w:color w:val="000000"/>
        </w:rPr>
        <w:t>）如图乙，秒表的读数为　</w:t>
      </w:r>
      <w:r>
        <w:rPr>
          <w:color w:val="000000"/>
        </w:rPr>
        <w:t>________ </w:t>
      </w:r>
      <w:r>
        <w:rPr>
          <w:color w:val="000000"/>
        </w:rPr>
        <w:t>　</w:t>
      </w:r>
      <w:r>
        <w:rPr>
          <w:color w:val="000000"/>
        </w:rPr>
        <w:t>s</w:t>
      </w:r>
      <w:r w:rsidR="00FD19F1">
        <w:rPr>
          <w:rFonts w:hint="eastAsia"/>
          <w:color w:val="000000"/>
          <w:lang w:eastAsia="zh-CN"/>
        </w:rPr>
        <w:t>。</w:t>
      </w:r>
      <w:r>
        <w:rPr>
          <w:color w:val="000000"/>
        </w:rPr>
        <w:t xml:space="preserve">      </w:t>
      </w:r>
    </w:p>
    <w:p w:rsidR="00D43B4B">
      <w:pPr>
        <w:spacing w:after="0"/>
        <w:rPr>
          <w:rFonts w:hint="eastAsia"/>
          <w:noProof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3870960</wp:posOffset>
            </wp:positionH>
            <wp:positionV relativeFrom="paragraph">
              <wp:posOffset>297815</wp:posOffset>
            </wp:positionV>
            <wp:extent cx="2114550" cy="1085850"/>
            <wp:effectExtent l="19050" t="0" r="0" b="0"/>
            <wp:wrapSquare wrapText="bothSides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589566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45FF">
        <w:rPr>
          <w:color w:val="000000"/>
        </w:rPr>
        <w:t>26.</w:t>
      </w:r>
      <w:r w:rsidR="002F45FF">
        <w:rPr>
          <w:color w:val="000000"/>
        </w:rPr>
        <w:t>如图所示是质量为</w:t>
      </w:r>
      <w:r w:rsidR="002F45FF">
        <w:rPr>
          <w:color w:val="000000"/>
        </w:rPr>
        <w:t xml:space="preserve"> 1kg </w:t>
      </w:r>
      <w:r w:rsidR="002F45FF">
        <w:rPr>
          <w:color w:val="000000"/>
        </w:rPr>
        <w:t>的某物质熔化时温度</w:t>
      </w:r>
      <w:r w:rsidR="002F45FF">
        <w:rPr>
          <w:color w:val="000000"/>
        </w:rPr>
        <w:t xml:space="preserve"> </w:t>
      </w:r>
      <w:r w:rsidR="002F45FF">
        <w:rPr>
          <w:color w:val="000000"/>
        </w:rPr>
        <w:t>随时间变化的图象</w:t>
      </w:r>
      <w:r w:rsidR="002F45FF">
        <w:rPr>
          <w:color w:val="000000"/>
        </w:rPr>
        <w:t>．</w:t>
      </w:r>
      <w:r w:rsidR="002F45FF">
        <w:rPr>
          <w:color w:val="000000"/>
        </w:rPr>
        <w:t xml:space="preserve">  </w:t>
      </w:r>
    </w:p>
    <w:p w:rsidR="00D43B4B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）该物质的熔点为</w:t>
      </w:r>
      <w:r>
        <w:rPr>
          <w:color w:val="000000"/>
        </w:rPr>
        <w:t>________℃</w:t>
      </w:r>
      <w:r>
        <w:rPr>
          <w:color w:val="000000"/>
        </w:rPr>
        <w:t>，在温度为</w:t>
      </w:r>
      <w:r>
        <w:rPr>
          <w:color w:val="000000"/>
        </w:rPr>
        <w:t xml:space="preserve"> 2℃</w:t>
      </w:r>
      <w:r>
        <w:rPr>
          <w:color w:val="000000"/>
        </w:rPr>
        <w:t>时，物质处于</w:t>
      </w:r>
      <w:r>
        <w:rPr>
          <w:color w:val="000000"/>
        </w:rPr>
        <w:t>________</w:t>
      </w:r>
      <w:r>
        <w:rPr>
          <w:color w:val="000000"/>
        </w:rPr>
        <w:t>态</w:t>
      </w:r>
      <w:r w:rsidR="00FD19F1">
        <w:rPr>
          <w:rFonts w:hint="eastAsia"/>
          <w:color w:val="000000"/>
          <w:lang w:eastAsia="zh-CN"/>
        </w:rPr>
        <w:t>。</w:t>
      </w:r>
      <w:r>
        <w:rPr>
          <w:color w:val="000000"/>
        </w:rPr>
        <w:t xml:space="preserve">    </w:t>
      </w:r>
    </w:p>
    <w:p w:rsidR="00D43B4B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）在</w:t>
      </w:r>
      <w:r>
        <w:rPr>
          <w:color w:val="000000"/>
        </w:rPr>
        <w:t xml:space="preserve"> BC </w:t>
      </w:r>
      <w:r>
        <w:rPr>
          <w:color w:val="000000"/>
        </w:rPr>
        <w:t>段，该物质要</w:t>
      </w:r>
      <w:r>
        <w:rPr>
          <w:color w:val="000000"/>
        </w:rPr>
        <w:t>_</w:t>
      </w:r>
      <w:r w:rsidR="00FD19F1">
        <w:rPr>
          <w:rFonts w:hint="eastAsia"/>
          <w:color w:val="000000"/>
          <w:u w:val="single"/>
          <w:lang w:eastAsia="zh-CN"/>
        </w:rPr>
        <w:t xml:space="preserve">           </w:t>
      </w:r>
      <w:r>
        <w:rPr>
          <w:color w:val="000000"/>
        </w:rPr>
        <w:t>__</w:t>
      </w:r>
      <w:r>
        <w:rPr>
          <w:color w:val="000000"/>
        </w:rPr>
        <w:t>热量</w:t>
      </w:r>
      <w:r w:rsidR="00FD19F1">
        <w:rPr>
          <w:rFonts w:hint="eastAsia"/>
          <w:color w:val="000000"/>
          <w:lang w:eastAsia="zh-CN"/>
        </w:rPr>
        <w:t>。</w:t>
      </w:r>
      <w:r>
        <w:rPr>
          <w:color w:val="000000"/>
        </w:rPr>
        <w:t xml:space="preserve">    </w:t>
      </w:r>
    </w:p>
    <w:p w:rsidR="00D43B4B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）该物质是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晶体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非晶体</w:t>
      </w:r>
      <w:r>
        <w:rPr>
          <w:color w:val="000000"/>
        </w:rPr>
        <w:t>”</w:t>
      </w:r>
      <w:r>
        <w:rPr>
          <w:color w:val="000000"/>
        </w:rPr>
        <w:t>）</w:t>
      </w:r>
      <w:r w:rsidR="00FD19F1">
        <w:rPr>
          <w:rFonts w:hint="eastAsia"/>
          <w:color w:val="000000"/>
          <w:lang w:eastAsia="zh-CN"/>
        </w:rPr>
        <w:t>。</w:t>
      </w:r>
      <w:r>
        <w:rPr>
          <w:color w:val="000000"/>
        </w:rPr>
        <w:t xml:space="preserve">    </w:t>
      </w:r>
    </w:p>
    <w:p w:rsidR="00D43B4B">
      <w:r>
        <w:br w:type="page"/>
      </w:r>
    </w:p>
    <w:p w:rsidR="00D43B4B">
      <w:pPr>
        <w:jc w:val="center"/>
      </w:pPr>
      <w:r>
        <w:rPr>
          <w:rFonts w:hint="eastAsia"/>
          <w:b/>
          <w:bCs/>
          <w:sz w:val="28"/>
          <w:szCs w:val="28"/>
          <w:lang w:eastAsia="zh-CN"/>
        </w:rPr>
        <w:t>参考</w:t>
      </w:r>
      <w:r w:rsidR="002F45FF">
        <w:rPr>
          <w:b/>
          <w:bCs/>
          <w:sz w:val="28"/>
          <w:szCs w:val="28"/>
        </w:rPr>
        <w:t>答案</w:t>
      </w:r>
    </w:p>
    <w:p w:rsidR="00D43B4B">
      <w:r>
        <w:t>一、选择题</w:t>
      </w:r>
      <w:r>
        <w:t xml:space="preserve"> </w:t>
      </w:r>
    </w:p>
    <w:p w:rsidR="00D43B4B">
      <w:pPr>
        <w:spacing w:after="0"/>
      </w:pPr>
      <w:r>
        <w:rPr>
          <w:color w:val="000000"/>
        </w:rPr>
        <w:t xml:space="preserve">1.C  2.C  3.D  4. B   5.A  6.C  </w:t>
      </w:r>
    </w:p>
    <w:p w:rsidR="00D43B4B">
      <w:r>
        <w:t>二、填空题</w:t>
      </w:r>
      <w:r>
        <w:t xml:space="preserve"> </w:t>
      </w:r>
    </w:p>
    <w:p w:rsidR="00D43B4B">
      <w:pPr>
        <w:spacing w:after="0"/>
      </w:pPr>
      <w:r>
        <w:rPr>
          <w:color w:val="000000"/>
        </w:rPr>
        <w:t>7. 300</w:t>
      </w:r>
      <w:r>
        <w:rPr>
          <w:color w:val="000000"/>
        </w:rPr>
        <w:t>；能</w:t>
      </w:r>
      <w:r>
        <w:rPr>
          <w:color w:val="000000"/>
        </w:rPr>
        <w:t xml:space="preserve">   </w:t>
      </w:r>
      <w:r w:rsidR="00FD19F1">
        <w:rPr>
          <w:rFonts w:hint="eastAsia"/>
          <w:color w:val="000000"/>
          <w:lang w:eastAsia="zh-CN"/>
        </w:rPr>
        <w:t xml:space="preserve"> </w:t>
      </w:r>
      <w:r>
        <w:rPr>
          <w:color w:val="000000"/>
        </w:rPr>
        <w:t>8.</w:t>
      </w:r>
      <w:r>
        <w:rPr>
          <w:color w:val="000000"/>
        </w:rPr>
        <w:t>信息；能量</w:t>
      </w:r>
      <w:r>
        <w:rPr>
          <w:color w:val="000000"/>
        </w:rPr>
        <w:t xml:space="preserve"> </w:t>
      </w:r>
      <w:r w:rsidR="00FD19F1">
        <w:rPr>
          <w:rFonts w:hint="eastAsia"/>
          <w:color w:val="000000"/>
          <w:lang w:eastAsia="zh-CN"/>
        </w:rPr>
        <w:t xml:space="preserve">  </w:t>
      </w:r>
      <w:r>
        <w:rPr>
          <w:color w:val="000000"/>
        </w:rPr>
        <w:t xml:space="preserve"> 9.</w:t>
      </w:r>
      <w:r>
        <w:rPr>
          <w:color w:val="000000"/>
        </w:rPr>
        <w:t>声源处；运动；非平衡；通电导体在磁场中受力转动；大</w:t>
      </w:r>
      <w:r>
        <w:rPr>
          <w:color w:val="000000"/>
        </w:rPr>
        <w:t xml:space="preserve">  </w:t>
      </w:r>
    </w:p>
    <w:p w:rsidR="00D43B4B">
      <w:pPr>
        <w:spacing w:after="0"/>
      </w:pPr>
      <w:r>
        <w:rPr>
          <w:color w:val="000000"/>
        </w:rPr>
        <w:t>10.</w:t>
      </w:r>
      <w:r>
        <w:rPr>
          <w:color w:val="000000"/>
        </w:rPr>
        <w:t>固态直接；气态；气态直接；固态；吸热；放热</w:t>
      </w:r>
      <w:r>
        <w:rPr>
          <w:color w:val="000000"/>
        </w:rPr>
        <w:t xml:space="preserve">  </w:t>
      </w:r>
      <w:r w:rsidR="00FD19F1">
        <w:rPr>
          <w:rFonts w:hint="eastAsia"/>
          <w:lang w:eastAsia="zh-CN"/>
        </w:rPr>
        <w:t xml:space="preserve">        </w:t>
      </w:r>
      <w:r>
        <w:rPr>
          <w:color w:val="000000"/>
        </w:rPr>
        <w:t>11.</w:t>
      </w:r>
      <w:r>
        <w:rPr>
          <w:color w:val="000000"/>
        </w:rPr>
        <w:t>热胀冷缩；</w:t>
      </w:r>
      <w:r>
        <w:rPr>
          <w:color w:val="000000"/>
        </w:rPr>
        <w:t>37.8℃</w:t>
      </w:r>
      <w:r>
        <w:rPr>
          <w:color w:val="000000"/>
        </w:rPr>
        <w:t>；甩</w:t>
      </w:r>
      <w:r>
        <w:rPr>
          <w:color w:val="000000"/>
        </w:rPr>
        <w:t xml:space="preserve">  </w:t>
      </w:r>
    </w:p>
    <w:p w:rsidR="00D43B4B">
      <w:pPr>
        <w:spacing w:after="0"/>
      </w:pPr>
      <w:r>
        <w:rPr>
          <w:color w:val="000000"/>
        </w:rPr>
        <w:t>12.</w:t>
      </w:r>
      <w:r>
        <w:rPr>
          <w:color w:val="000000"/>
        </w:rPr>
        <w:t>静电（或摩擦起电；或带电体吸引轻小物体）；分子间吸引力；凝固</w:t>
      </w:r>
      <w:r>
        <w:rPr>
          <w:color w:val="000000"/>
        </w:rPr>
        <w:t xml:space="preserve">  </w:t>
      </w:r>
    </w:p>
    <w:p w:rsidR="00D43B4B">
      <w:pPr>
        <w:spacing w:after="0"/>
      </w:pPr>
      <w:r>
        <w:rPr>
          <w:color w:val="000000"/>
        </w:rPr>
        <w:t>13.</w:t>
      </w:r>
      <w:r>
        <w:rPr>
          <w:color w:val="000000"/>
        </w:rPr>
        <w:t>吸收；放出</w:t>
      </w:r>
      <w:r>
        <w:rPr>
          <w:color w:val="000000"/>
        </w:rPr>
        <w:t xml:space="preserve">  14. </w:t>
      </w:r>
      <w:r>
        <w:rPr>
          <w:color w:val="000000"/>
        </w:rPr>
        <w:t>漫反射；</w:t>
      </w:r>
      <w:r>
        <w:rPr>
          <w:color w:val="000000"/>
        </w:rPr>
        <w:t xml:space="preserve">60°   </w:t>
      </w:r>
      <w:r w:rsidR="00FD19F1">
        <w:rPr>
          <w:rFonts w:hint="eastAsia"/>
          <w:lang w:eastAsia="zh-CN"/>
        </w:rPr>
        <w:t xml:space="preserve">  </w:t>
      </w:r>
      <w:r>
        <w:rPr>
          <w:color w:val="000000"/>
        </w:rPr>
        <w:t xml:space="preserve">15. </w:t>
      </w:r>
      <w:r>
        <w:rPr>
          <w:color w:val="000000"/>
        </w:rPr>
        <w:t>电磁波；实像；运动</w:t>
      </w:r>
      <w:r>
        <w:rPr>
          <w:color w:val="000000"/>
        </w:rPr>
        <w:t xml:space="preserve">   </w:t>
      </w:r>
    </w:p>
    <w:p w:rsidR="00D43B4B">
      <w:r>
        <w:t>三、计算题</w:t>
      </w:r>
      <w:r>
        <w:t xml:space="preserve"> </w:t>
      </w:r>
    </w:p>
    <w:p w:rsidR="00D43B4B">
      <w:pPr>
        <w:spacing w:after="0"/>
      </w:pPr>
      <w:r>
        <w:rPr>
          <w:color w:val="000000"/>
        </w:rPr>
        <w:t>16.</w:t>
      </w:r>
      <w:r>
        <w:rPr>
          <w:color w:val="000000"/>
        </w:rPr>
        <w:t>解：由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v=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得汽车行驶的路程</w:t>
      </w:r>
      <w:r>
        <w:rPr>
          <w:color w:val="000000"/>
        </w:rPr>
        <w:t>：</w:t>
      </w:r>
      <w:r>
        <w:rPr>
          <w:color w:val="000000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s</m:t>
            </m:r>
          </m:e>
          <m:sub>
            <m:r>
              <w:rPr>
                <w:rFonts w:ascii="Cambria Math" w:hint="eastAsia"/>
                <w:lang w:eastAsia="zh-CN"/>
              </w:rPr>
              <m:t>车</m:t>
            </m:r>
          </m:sub>
        </m:sSub>
        <m:r>
          <w:rPr>
            <w:rFonts w:ascii="Cambria Math" w:hint="eastAsia"/>
            <w:lang w:eastAsia="zh-C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v</m:t>
            </m:r>
          </m:e>
          <m:sub>
            <m:r>
              <w:rPr>
                <w:rFonts w:ascii="Cambria Math" w:hint="eastAsia"/>
                <w:lang w:eastAsia="zh-CN"/>
              </w:rPr>
              <m:t>车</m:t>
            </m:r>
          </m:sub>
        </m:sSub>
        <m:r>
          <w:rPr>
            <w:rFonts w:ascii="Cambria Math" w:hint="eastAsia"/>
            <w:lang w:eastAsia="zh-CN"/>
          </w:rPr>
          <m:t>t=20</m:t>
        </m:r>
        <m:r>
          <m:rPr>
            <m:nor/>
          </m:rP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/</m:t>
        </m:r>
        <m:r>
          <m:rPr>
            <m:nor/>
          </m:rPr>
          <w:rPr>
            <w:rFonts w:ascii="Cambria Math" w:hint="eastAsia"/>
            <w:lang w:eastAsia="zh-CN"/>
          </w:rPr>
          <m:t>s</m:t>
        </m:r>
        <m:r>
          <w:rPr>
            <w:rFonts w:ascii="Cambria Math" w:hint="eastAsia"/>
            <w:lang w:eastAsia="zh-CN"/>
          </w:rPr>
          <m:t>×</m:t>
        </m:r>
        <m:r>
          <w:rPr>
            <w:rFonts w:ascii="Cambria Math" w:hint="eastAsia"/>
            <w:lang w:eastAsia="zh-CN"/>
          </w:rPr>
          <m:t>5</m:t>
        </m:r>
        <m:r>
          <m:rPr>
            <m:nor/>
          </m:rPr>
          <w:rPr>
            <w:rFonts w:ascii="Cambria Math" w:hint="eastAsia"/>
            <w:lang w:eastAsia="zh-CN"/>
          </w:rPr>
          <m:t>s</m:t>
        </m:r>
        <m:r>
          <w:rPr>
            <w:rFonts w:ascii="Cambria Math" w:hint="eastAsia"/>
            <w:lang w:eastAsia="zh-CN"/>
          </w:rPr>
          <m:t>=100</m:t>
        </m:r>
        <m:r>
          <m:rPr>
            <m:nor/>
          </m:rPr>
          <w:rPr>
            <w:rFonts w:ascii="Cambria Math" w:hint="eastAsia"/>
            <w:lang w:eastAsia="zh-CN"/>
          </w:rPr>
          <m:t>m</m:t>
        </m:r>
      </m:oMath>
      <w:r>
        <w:rPr>
          <w:color w:val="000000"/>
        </w:rPr>
        <w:t xml:space="preserve"> .</w:t>
      </w:r>
      <w:r>
        <w:br/>
      </w:r>
      <w:r>
        <w:rPr>
          <w:color w:val="000000"/>
        </w:rPr>
        <w:t>声音传播的距离</w:t>
      </w:r>
      <w:r>
        <w:rPr>
          <w:color w:val="000000"/>
        </w:rPr>
        <w:t>：</w:t>
      </w:r>
      <w:r>
        <w:rPr>
          <w:color w:val="000000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s</m:t>
            </m:r>
          </m:e>
          <m:sub>
            <m:r>
              <w:rPr>
                <w:rFonts w:ascii="Cambria Math" w:hint="eastAsia"/>
                <w:lang w:eastAsia="zh-CN"/>
              </w:rPr>
              <m:t>声</m:t>
            </m:r>
          </m:sub>
        </m:sSub>
        <m:r>
          <w:rPr>
            <w:rFonts w:ascii="Cambria Math" w:hint="eastAsia"/>
            <w:lang w:eastAsia="zh-C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v</m:t>
            </m:r>
          </m:e>
          <m:sub>
            <m:r>
              <w:rPr>
                <w:rFonts w:ascii="Cambria Math" w:hint="eastAsia"/>
                <w:lang w:eastAsia="zh-CN"/>
              </w:rPr>
              <m:t>声</m:t>
            </m:r>
          </m:sub>
        </m:sSub>
        <m:r>
          <w:rPr>
            <w:rFonts w:ascii="Cambria Math" w:hint="eastAsia"/>
            <w:lang w:eastAsia="zh-CN"/>
          </w:rPr>
          <m:t>t=340</m:t>
        </m:r>
        <m:r>
          <m:rPr>
            <m:nor/>
          </m:rP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/</m:t>
        </m:r>
        <m:r>
          <m:rPr>
            <m:nor/>
          </m:rPr>
          <w:rPr>
            <w:rFonts w:ascii="Cambria Math" w:hint="eastAsia"/>
            <w:lang w:eastAsia="zh-CN"/>
          </w:rPr>
          <m:t>s</m:t>
        </m:r>
        <m:r>
          <w:rPr>
            <w:rFonts w:ascii="Cambria Math" w:hint="eastAsia"/>
            <w:lang w:eastAsia="zh-CN"/>
          </w:rPr>
          <m:t>×</m:t>
        </m:r>
        <m:r>
          <w:rPr>
            <w:rFonts w:ascii="Cambria Math" w:hint="eastAsia"/>
            <w:lang w:eastAsia="zh-CN"/>
          </w:rPr>
          <m:t>5</m:t>
        </m:r>
        <m:r>
          <m:rPr>
            <m:nor/>
          </m:rPr>
          <w:rPr>
            <w:rFonts w:ascii="Cambria Math" w:hint="eastAsia"/>
            <w:lang w:eastAsia="zh-CN"/>
          </w:rPr>
          <m:t>s</m:t>
        </m:r>
        <m:r>
          <w:rPr>
            <w:rFonts w:ascii="Cambria Math" w:hint="eastAsia"/>
            <w:lang w:eastAsia="zh-CN"/>
          </w:rPr>
          <m:t>=1700</m:t>
        </m:r>
        <m:r>
          <m:rPr>
            <m:nor/>
          </m:rPr>
          <w:rPr>
            <w:rFonts w:ascii="Cambria Math" w:hint="eastAsia"/>
            <w:lang w:eastAsia="zh-CN"/>
          </w:rPr>
          <m:t>m</m:t>
        </m:r>
      </m:oMath>
      <w:r>
        <w:rPr>
          <w:color w:val="000000"/>
        </w:rPr>
        <w:t xml:space="preserve"> </w:t>
      </w:r>
      <w:r>
        <w:rPr>
          <w:color w:val="000000"/>
        </w:rPr>
        <w:t>；</w:t>
      </w:r>
      <w:r>
        <w:br/>
      </w:r>
      <w:r>
        <w:rPr>
          <w:color w:val="000000"/>
        </w:rPr>
        <w:t>设司机鸣笛时汽车到山洞的距离为</w:t>
      </w:r>
      <w:r>
        <w:rPr>
          <w:color w:val="000000"/>
        </w:rPr>
        <w:t>S</w:t>
      </w:r>
      <w:r>
        <w:rPr>
          <w:color w:val="000000"/>
        </w:rPr>
        <w:t>，</w:t>
      </w:r>
      <w:r>
        <w:br/>
      </w:r>
      <w:r>
        <w:rPr>
          <w:color w:val="000000"/>
        </w:rPr>
        <w:t>则：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2</m:t>
        </m:r>
        <m:r>
          <m:rPr>
            <m:nor/>
          </m:rPr>
          <w:rPr>
            <w:rFonts w:ascii="Cambria Math" w:hint="eastAsia"/>
            <w:lang w:eastAsia="zh-CN"/>
          </w:rPr>
          <m:t>s</m:t>
        </m:r>
        <m:r>
          <w:rPr>
            <w:rFonts w:ascii="Cambria Math" w:hint="eastAsia"/>
            <w:lang w:eastAsia="zh-C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s</m:t>
            </m:r>
          </m:e>
          <m:sub>
            <m:r>
              <w:rPr>
                <w:rFonts w:ascii="Cambria Math" w:hint="eastAsia"/>
                <w:lang w:eastAsia="zh-CN"/>
              </w:rPr>
              <m:t>声</m:t>
            </m:r>
          </m:sub>
        </m:sSub>
        <m:r>
          <w:rPr>
            <w:rFonts w:ascii="Cambria Math" w:hint="eastAsia"/>
            <w:lang w:eastAsia="zh-CN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s</m:t>
            </m:r>
          </m:e>
          <m:sub>
            <m:r>
              <w:rPr>
                <w:rFonts w:ascii="Cambria Math" w:hint="eastAsia"/>
                <w:lang w:eastAsia="zh-CN"/>
              </w:rPr>
              <m:t>车</m:t>
            </m:r>
          </m:sub>
        </m:sSub>
        <m:r>
          <w:rPr>
            <w:rFonts w:ascii="Cambria Math" w:hint="eastAsia"/>
            <w:lang w:eastAsia="zh-CN"/>
          </w:rPr>
          <m:t>=1700</m:t>
        </m:r>
        <m:r>
          <m:rPr>
            <m:nor/>
          </m:rP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+100</m:t>
        </m:r>
        <m:r>
          <m:rPr>
            <m:nor/>
          </m:rP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=1800</m:t>
        </m:r>
        <m:r>
          <m:rPr>
            <m:nor/>
          </m:rPr>
          <w:rPr>
            <w:rFonts w:ascii="Cambria Math" w:hint="eastAsia"/>
            <w:lang w:eastAsia="zh-CN"/>
          </w:rPr>
          <m:t>m</m:t>
        </m:r>
      </m:oMath>
      <w:r>
        <w:rPr>
          <w:color w:val="000000"/>
        </w:rPr>
        <w:t xml:space="preserve"> </w:t>
      </w:r>
      <w:r>
        <w:rPr>
          <w:color w:val="000000"/>
        </w:rPr>
        <w:t>，</w:t>
      </w:r>
      <w:r>
        <w:rPr>
          <w:color w:val="000000"/>
        </w:rPr>
        <w:t>所以</w:t>
      </w:r>
      <w:r>
        <w:rPr>
          <w:color w:val="000000"/>
        </w:rPr>
        <w:t>s</w:t>
      </w:r>
      <w:r>
        <w:rPr>
          <w:color w:val="000000"/>
        </w:rPr>
        <w:t>=900 m</w:t>
      </w:r>
      <w:r>
        <w:rPr>
          <w:color w:val="000000"/>
        </w:rPr>
        <w:t>；</w:t>
      </w:r>
      <w:r>
        <w:br/>
      </w:r>
      <w:r>
        <w:rPr>
          <w:color w:val="000000"/>
        </w:rPr>
        <w:t>司机听到回声时汽车到山洞的距离</w:t>
      </w:r>
      <w:r>
        <w:rPr>
          <w:color w:val="000000"/>
        </w:rPr>
        <w:t>：</w:t>
      </w:r>
      <w:r>
        <w:br/>
      </w:r>
      <m:oMath>
        <m:r>
          <m:rPr>
            <m:nor/>
          </m:rPr>
          <w:rPr>
            <w:rFonts w:ascii="Cambria Math" w:hint="eastAsia"/>
            <w:lang w:eastAsia="zh-CN"/>
          </w:rPr>
          <m:t>s '</m:t>
        </m:r>
        <m:r>
          <w:rPr>
            <w:rFonts w:ascii="Cambria Math" w:hint="eastAsia"/>
            <w:lang w:eastAsia="zh-CN"/>
          </w:rPr>
          <m:t>=</m:t>
        </m:r>
        <m:r>
          <m:rPr>
            <m:nor/>
          </m:rPr>
          <w:rPr>
            <w:rFonts w:ascii="Cambria Math" w:hint="eastAsia"/>
            <w:lang w:eastAsia="zh-CN"/>
          </w:rPr>
          <m:t>s</m:t>
        </m:r>
        <m:r>
          <w:rPr>
            <w:rFonts w:ascii="Cambria Math" w:hint="eastAsia"/>
            <w:lang w:eastAsia="zh-C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s</m:t>
            </m:r>
          </m:e>
          <m:sub>
            <m:r>
              <w:rPr>
                <w:rFonts w:ascii="Cambria Math" w:hint="eastAsia"/>
                <w:lang w:eastAsia="zh-CN"/>
              </w:rPr>
              <m:t>车</m:t>
            </m:r>
          </m:sub>
        </m:sSub>
        <m:r>
          <w:rPr>
            <w:rFonts w:ascii="Cambria Math" w:hint="eastAsia"/>
            <w:lang w:eastAsia="zh-CN"/>
          </w:rPr>
          <m:t>=900</m:t>
        </m:r>
        <m:r>
          <m:rPr>
            <m:nor/>
          </m:rP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100</m:t>
        </m:r>
        <m:r>
          <m:rPr>
            <m:nor/>
          </m:rP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=800</m:t>
        </m:r>
        <m:r>
          <m:rPr>
            <m:nor/>
          </m:rPr>
          <w:rPr>
            <w:rFonts w:ascii="Cambria Math" w:hint="eastAsia"/>
            <w:lang w:eastAsia="zh-CN"/>
          </w:rPr>
          <m:t>m</m:t>
        </m:r>
      </m:oMath>
      <w:r>
        <w:rPr>
          <w:color w:val="000000"/>
        </w:rPr>
        <w:t xml:space="preserve"> </w:t>
      </w:r>
      <w:r>
        <w:rPr>
          <w:color w:val="000000"/>
        </w:rPr>
        <w:t>．</w:t>
      </w:r>
      <w:r>
        <w:br/>
      </w:r>
      <w:r>
        <w:rPr>
          <w:color w:val="000000"/>
        </w:rPr>
        <w:t>答：司机听到回声时距离山洞</w:t>
      </w:r>
      <w:r>
        <w:rPr>
          <w:color w:val="000000"/>
        </w:rPr>
        <w:t>800m</w:t>
      </w:r>
      <w:r>
        <w:rPr>
          <w:color w:val="000000"/>
        </w:rPr>
        <w:t>．</w:t>
      </w:r>
      <w:r>
        <w:rPr>
          <w:color w:val="000000"/>
        </w:rPr>
        <w:t xml:space="preserve">  </w:t>
      </w:r>
    </w:p>
    <w:p w:rsidR="00D43B4B">
      <w:pPr>
        <w:spacing w:after="0"/>
      </w:pPr>
      <w:r>
        <w:rPr>
          <w:color w:val="000000"/>
        </w:rPr>
        <w:t>17.</w:t>
      </w:r>
      <w:r>
        <w:rPr>
          <w:color w:val="000000"/>
        </w:rPr>
        <w:t>解：</w:t>
      </w:r>
      <w:r>
        <w:br/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）从图象上来看，</w:t>
      </w:r>
      <w:r>
        <w:rPr>
          <w:color w:val="000000"/>
        </w:rPr>
        <w:t>AB</w:t>
      </w:r>
      <w:r>
        <w:rPr>
          <w:color w:val="000000"/>
        </w:rPr>
        <w:t>段比</w:t>
      </w:r>
      <w:r>
        <w:rPr>
          <w:color w:val="000000"/>
        </w:rPr>
        <w:t>OA</w:t>
      </w:r>
      <w:r>
        <w:rPr>
          <w:color w:val="000000"/>
        </w:rPr>
        <w:t>段倾斜度大，所以骑车的是</w:t>
      </w:r>
      <w:r>
        <w:rPr>
          <w:color w:val="000000"/>
        </w:rPr>
        <w:t>AB</w:t>
      </w:r>
      <w:r>
        <w:rPr>
          <w:color w:val="000000"/>
        </w:rPr>
        <w:t>段．</w:t>
      </w:r>
      <w:r>
        <w:br/>
      </w:r>
      <w:r>
        <w:rPr>
          <w:color w:val="000000"/>
        </w:rPr>
        <w:t>故选</w:t>
      </w:r>
      <w:r>
        <w:rPr>
          <w:color w:val="000000"/>
        </w:rPr>
        <w:t>AB</w:t>
      </w:r>
      <w:r>
        <w:rPr>
          <w:color w:val="000000"/>
        </w:rPr>
        <w:t>段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AB</w:t>
      </w:r>
      <w:r>
        <w:rPr>
          <w:color w:val="000000"/>
        </w:rPr>
        <w:t>段的路程</w:t>
      </w:r>
      <w:r>
        <w:rPr>
          <w:color w:val="000000"/>
        </w:rPr>
        <w:t>s</w:t>
      </w:r>
      <w:r>
        <w:rPr>
          <w:color w:val="000000"/>
          <w:vertAlign w:val="subscript"/>
        </w:rPr>
        <w:t>AB</w:t>
      </w:r>
      <w:r>
        <w:rPr>
          <w:color w:val="000000"/>
        </w:rPr>
        <w:t>=3600m</w:t>
      </w:r>
      <w:r>
        <w:rPr>
          <w:color w:val="000000"/>
        </w:rPr>
        <w:t>﹣</w:t>
      </w:r>
      <w:r>
        <w:rPr>
          <w:color w:val="000000"/>
        </w:rPr>
        <w:t>1800m=1800m</w:t>
      </w:r>
      <w:r>
        <w:rPr>
          <w:color w:val="000000"/>
        </w:rPr>
        <w:t>，时间</w:t>
      </w:r>
      <w:r>
        <w:rPr>
          <w:color w:val="000000"/>
        </w:rPr>
        <w:t>t</w:t>
      </w:r>
      <w:r>
        <w:rPr>
          <w:color w:val="000000"/>
          <w:vertAlign w:val="subscript"/>
        </w:rPr>
        <w:t>AB</w:t>
      </w:r>
      <w:r>
        <w:rPr>
          <w:color w:val="000000"/>
        </w:rPr>
        <w:t>=30min</w:t>
      </w:r>
      <w:r>
        <w:rPr>
          <w:color w:val="000000"/>
        </w:rPr>
        <w:t>﹣</w:t>
      </w:r>
      <w:r>
        <w:rPr>
          <w:color w:val="000000"/>
        </w:rPr>
        <w:t>25min=5min=300s</w:t>
      </w:r>
      <w:r>
        <w:rPr>
          <w:color w:val="000000"/>
        </w:rPr>
        <w:t>，</w:t>
      </w:r>
      <w:r>
        <w:br/>
      </w:r>
      <w:r>
        <w:rPr>
          <w:color w:val="000000"/>
        </w:rPr>
        <w:t>骑车的速度</w:t>
      </w:r>
      <w:r>
        <w:rPr>
          <w:color w:val="000000"/>
        </w:rPr>
        <w:t>V</w:t>
      </w:r>
      <w:r>
        <w:rPr>
          <w:color w:val="000000"/>
          <w:vertAlign w:val="subscript"/>
        </w:rPr>
        <w:t>AB</w:t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AB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t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AB</m:t>
                </m:r>
              </m:sub>
            </m:sSub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1800m</m:t>
            </m:r>
          </m:num>
          <m:den>
            <m:r>
              <w:rPr>
                <w:rFonts w:ascii="Cambria Math" w:hint="eastAsia"/>
                <w:lang w:eastAsia="zh-CN"/>
              </w:rPr>
              <m:t>300s</m:t>
            </m:r>
          </m:den>
        </m:f>
      </m:oMath>
      <w:r>
        <w:rPr>
          <w:color w:val="000000"/>
        </w:rPr>
        <w:t>=6m/s</w:t>
      </w:r>
      <w:r>
        <w:rPr>
          <w:color w:val="000000"/>
        </w:rPr>
        <w:t>．</w:t>
      </w:r>
      <w:r>
        <w:br/>
      </w:r>
      <w:r>
        <w:rPr>
          <w:color w:val="000000"/>
        </w:rPr>
        <w:t>答：小刚骑车的速度是</w:t>
      </w:r>
      <w:r>
        <w:rPr>
          <w:color w:val="000000"/>
        </w:rPr>
        <w:t>6m/s</w:t>
      </w:r>
      <w:r>
        <w:rPr>
          <w:color w:val="000000"/>
        </w:rPr>
        <w:t>．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）整个路程</w:t>
      </w:r>
      <w:r>
        <w:rPr>
          <w:color w:val="000000"/>
        </w:rPr>
        <w:t>s=3600m</w:t>
      </w:r>
      <w:r>
        <w:rPr>
          <w:color w:val="000000"/>
        </w:rPr>
        <w:t>，时间</w:t>
      </w:r>
      <w:r>
        <w:rPr>
          <w:color w:val="000000"/>
        </w:rPr>
        <w:t>t=30min=1800s</w:t>
      </w:r>
      <w:r>
        <w:rPr>
          <w:color w:val="000000"/>
        </w:rPr>
        <w:t>，</w:t>
      </w:r>
      <w:r>
        <w:br/>
      </w:r>
      <w:r>
        <w:rPr>
          <w:color w:val="000000"/>
        </w:rPr>
        <w:t>整个过程平均速度</w:t>
      </w:r>
      <w:r>
        <w:rPr>
          <w:color w:val="000000"/>
        </w:rPr>
        <w:t>v</w:t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3600m</m:t>
            </m:r>
          </m:num>
          <m:den>
            <m:r>
              <w:rPr>
                <w:rFonts w:ascii="Cambria Math" w:hint="eastAsia"/>
                <w:lang w:eastAsia="zh-CN"/>
              </w:rPr>
              <m:t>1800s</m:t>
            </m:r>
          </m:den>
        </m:f>
      </m:oMath>
      <w:r>
        <w:rPr>
          <w:color w:val="000000"/>
        </w:rPr>
        <w:t>=2m/s</w:t>
      </w:r>
      <w:r>
        <w:rPr>
          <w:color w:val="000000"/>
        </w:rPr>
        <w:t>．</w:t>
      </w:r>
      <w:r>
        <w:br/>
      </w:r>
      <w:r>
        <w:rPr>
          <w:color w:val="000000"/>
        </w:rPr>
        <w:t>答：小刚从家到鼓楼广场全程的平均速度是</w:t>
      </w:r>
      <w:r>
        <w:rPr>
          <w:color w:val="000000"/>
        </w:rPr>
        <w:t>2m/s</w:t>
      </w:r>
      <w:r>
        <w:rPr>
          <w:color w:val="000000"/>
        </w:rPr>
        <w:t>．</w:t>
      </w:r>
      <w:r>
        <w:rPr>
          <w:color w:val="000000"/>
        </w:rPr>
        <w:t xml:space="preserve">  </w:t>
      </w:r>
    </w:p>
    <w:p w:rsidR="00D43B4B">
      <w:r>
        <w:t>四、简答题</w:t>
      </w:r>
      <w:r>
        <w:t xml:space="preserve"> </w:t>
      </w:r>
    </w:p>
    <w:p w:rsidR="00D43B4B">
      <w:pPr>
        <w:spacing w:after="0"/>
      </w:pPr>
      <w:r>
        <w:rPr>
          <w:color w:val="000000"/>
        </w:rPr>
        <w:t>18.</w:t>
      </w:r>
      <w:r>
        <w:rPr>
          <w:color w:val="000000"/>
        </w:rPr>
        <w:t>答：（</w:t>
      </w:r>
      <w:r>
        <w:rPr>
          <w:color w:val="000000"/>
        </w:rPr>
        <w:t>1</w:t>
      </w:r>
      <w:r>
        <w:rPr>
          <w:color w:val="000000"/>
        </w:rPr>
        <w:t>）冰棒上粘着</w:t>
      </w:r>
      <w:r>
        <w:rPr>
          <w:color w:val="000000"/>
        </w:rPr>
        <w:t>“</w:t>
      </w:r>
      <w:r>
        <w:rPr>
          <w:color w:val="000000"/>
        </w:rPr>
        <w:t>白花花的粉</w:t>
      </w:r>
      <w:r>
        <w:rPr>
          <w:color w:val="000000"/>
        </w:rPr>
        <w:t>”</w:t>
      </w:r>
      <w:r>
        <w:rPr>
          <w:color w:val="000000"/>
        </w:rPr>
        <w:t>，是由空气中的水蒸气遇到温度较低的冰棍形成的小冰晶，是在冰箱里发生的凝华现象；（</w:t>
      </w:r>
      <w:r>
        <w:rPr>
          <w:color w:val="000000"/>
        </w:rPr>
        <w:t>2</w:t>
      </w:r>
      <w:r>
        <w:rPr>
          <w:color w:val="000000"/>
        </w:rPr>
        <w:t>）冰棒周围冒</w:t>
      </w:r>
      <w:r>
        <w:rPr>
          <w:color w:val="000000"/>
        </w:rPr>
        <w:t>“</w:t>
      </w:r>
      <w:r>
        <w:rPr>
          <w:color w:val="000000"/>
        </w:rPr>
        <w:t>白烟</w:t>
      </w:r>
      <w:r>
        <w:rPr>
          <w:color w:val="000000"/>
        </w:rPr>
        <w:t>”</w:t>
      </w:r>
      <w:r>
        <w:rPr>
          <w:color w:val="000000"/>
        </w:rPr>
        <w:t>，是由空气中的水蒸气遇到温度较低的冰棒凝结而成的小水滴，是液化现象</w:t>
      </w:r>
      <w:r>
        <w:rPr>
          <w:color w:val="000000"/>
        </w:rPr>
        <w:t xml:space="preserve">  </w:t>
      </w:r>
    </w:p>
    <w:p w:rsidR="00D43B4B">
      <w:pPr>
        <w:spacing w:after="0"/>
      </w:pPr>
      <w:r>
        <w:rPr>
          <w:color w:val="000000"/>
        </w:rPr>
        <w:t>19.</w:t>
      </w:r>
      <w:r>
        <w:rPr>
          <w:color w:val="000000"/>
        </w:rPr>
        <w:t>解：人上岸后，人体表面的水分开始蒸发，水蒸发需要从人体吸收热量，于是人会感觉冷；有风吹来时，空气的流速加快，使水的蒸发加快，吸收更多的热量，人会觉得更冷</w:t>
      </w:r>
      <w:r>
        <w:rPr>
          <w:color w:val="000000"/>
        </w:rPr>
        <w:t xml:space="preserve">  </w:t>
      </w:r>
    </w:p>
    <w:p w:rsidR="00D43B4B">
      <w:pPr>
        <w:spacing w:after="0"/>
      </w:pPr>
      <w:r>
        <w:rPr>
          <w:color w:val="000000"/>
        </w:rPr>
        <w:t>20.</w:t>
      </w:r>
      <w:r>
        <w:rPr>
          <w:color w:val="000000"/>
        </w:rPr>
        <w:t>当气温升高时，该材料熔化吸热，使室内温度不致上升太高或太快；当温度降低时，该材料会凝固放热，使室内温度不致降得太低或太快，从而起到调节室内气温的作用</w:t>
      </w:r>
      <w:r>
        <w:rPr>
          <w:color w:val="000000"/>
        </w:rPr>
        <w:t xml:space="preserve">.  </w:t>
      </w:r>
    </w:p>
    <w:p w:rsidR="00D43B4B">
      <w:r>
        <w:t>五、作图</w:t>
      </w:r>
      <w:r w:rsidR="00FD19F1">
        <w:rPr>
          <w:rFonts w:hint="eastAsia"/>
          <w:lang w:eastAsia="zh-CN"/>
        </w:rPr>
        <w:t>题</w:t>
      </w:r>
      <w:r>
        <w:t xml:space="preserve"> </w:t>
      </w:r>
    </w:p>
    <w:p w:rsidR="00D43B4B">
      <w:pPr>
        <w:spacing w:after="0"/>
        <w:rPr>
          <w:rFonts w:hint="eastAsia"/>
          <w:lang w:eastAsia="zh-CN"/>
        </w:rPr>
      </w:pPr>
      <w:r>
        <w:rPr>
          <w:color w:val="000000"/>
        </w:rPr>
        <w:t xml:space="preserve">21. </w:t>
      </w:r>
      <w:r>
        <w:rPr>
          <w:color w:val="000000"/>
        </w:rPr>
        <w:t>如图所示</w:t>
      </w:r>
      <w:r>
        <w:rPr>
          <w:color w:val="000000"/>
        </w:rPr>
        <w:t xml:space="preserve">: </w:t>
      </w:r>
      <w:r w:rsidR="00FD19F1">
        <w:rPr>
          <w:rFonts w:hint="eastAsia"/>
          <w:color w:val="000000"/>
          <w:lang w:eastAsia="zh-CN"/>
        </w:rPr>
        <w:t xml:space="preserve">      </w:t>
      </w:r>
      <w:r w:rsidR="00FD19F1">
        <w:rPr>
          <w:color w:val="000000"/>
        </w:rPr>
        <w:t>22.</w:t>
      </w:r>
      <w:r w:rsidR="00FD19F1">
        <w:rPr>
          <w:color w:val="000000"/>
        </w:rPr>
        <w:t>如下图所示：</w:t>
      </w:r>
      <w:r w:rsidR="00FD19F1">
        <w:rPr>
          <w:rFonts w:hint="eastAsia"/>
          <w:color w:val="000000"/>
          <w:lang w:eastAsia="zh-CN"/>
        </w:rPr>
        <w:t xml:space="preserve">      </w:t>
      </w:r>
      <w:r w:rsidR="00FD19F1">
        <w:rPr>
          <w:color w:val="000000"/>
        </w:rPr>
        <w:t>23.</w:t>
      </w:r>
      <w:r w:rsidR="00FD19F1">
        <w:rPr>
          <w:color w:val="000000"/>
        </w:rPr>
        <w:t>如图所示</w:t>
      </w:r>
      <w:r w:rsidR="00FD19F1">
        <w:rPr>
          <w:color w:val="000000"/>
        </w:rPr>
        <w:t>:</w:t>
      </w:r>
    </w:p>
    <w:p w:rsidR="00D43B4B">
      <w:pPr>
        <w:spacing w:after="0"/>
      </w:pP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706641" cy="534746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7447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19F1">
        <w:rPr>
          <w:rFonts w:hint="eastAsia"/>
          <w:noProof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1193648" cy="1136345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21802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3648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​  </w:t>
      </w:r>
      <w:r>
        <w:rPr>
          <w:noProof/>
          <w:lang w:eastAsia="zh-CN"/>
        </w:rPr>
        <w:drawing>
          <wp:inline distT="0" distB="0" distL="0" distR="0">
            <wp:extent cx="3714610" cy="1289139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251332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610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9F1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六、实验探究题</w:t>
      </w:r>
    </w:p>
    <w:p w:rsidR="00D43B4B">
      <w:pPr>
        <w:spacing w:after="0"/>
      </w:pPr>
      <w:r>
        <w:rPr>
          <w:color w:val="000000"/>
        </w:rPr>
        <w:t>24.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）反射光线的传播路径；不能（</w:t>
      </w:r>
      <w:r>
        <w:rPr>
          <w:color w:val="000000"/>
        </w:rPr>
        <w:t>2</w:t>
      </w:r>
      <w:r>
        <w:rPr>
          <w:color w:val="000000"/>
        </w:rPr>
        <w:t>）改变入射角大小，进行多次实验、多次测量</w:t>
      </w:r>
      <w:r>
        <w:rPr>
          <w:color w:val="000000"/>
        </w:rPr>
        <w:t xml:space="preserve">  </w:t>
      </w:r>
    </w:p>
    <w:p w:rsidR="00D43B4B">
      <w:pPr>
        <w:spacing w:after="0"/>
      </w:pPr>
      <w:r>
        <w:rPr>
          <w:color w:val="000000"/>
        </w:rPr>
        <w:t>25.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1</w:t>
      </w:r>
      <w:r>
        <w:rPr>
          <w:color w:val="000000"/>
        </w:rPr>
        <w:t>；相平（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337.5</w:t>
      </w:r>
      <w:r>
        <w:br/>
      </w:r>
      <w:r>
        <w:rPr>
          <w:color w:val="000000"/>
        </w:rPr>
        <w:t>26.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0</w:t>
      </w:r>
      <w:r>
        <w:rPr>
          <w:color w:val="000000"/>
        </w:rPr>
        <w:t>；液（</w:t>
      </w:r>
      <w:r>
        <w:rPr>
          <w:color w:val="000000"/>
        </w:rPr>
        <w:t>2</w:t>
      </w:r>
      <w:r>
        <w:rPr>
          <w:color w:val="000000"/>
        </w:rPr>
        <w:t>）吸收（</w:t>
      </w:r>
      <w:r>
        <w:rPr>
          <w:color w:val="000000"/>
        </w:rPr>
        <w:t>3</w:t>
      </w:r>
      <w:r>
        <w:rPr>
          <w:color w:val="000000"/>
        </w:rPr>
        <w:t>）晶体</w:t>
      </w:r>
      <w:r>
        <w:rPr>
          <w:color w:val="000000"/>
        </w:rPr>
        <w:t xml:space="preserve">  </w:t>
      </w:r>
    </w:p>
    <w:sectPr w:rsidSect="00D43B4B">
      <w:headerReference w:type="even" r:id="rId26"/>
      <w:footerReference w:type="default" r:id="rId2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B4B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B4B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D43B4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D43B4B" w:rsidP="00942FFC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D43B4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2CE4F9F"/>
    <w:multiLevelType w:val="hybridMultilevel"/>
    <w:tmpl w:val="7C36B76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0301125"/>
    <w:multiLevelType w:val="hybridMultilevel"/>
    <w:tmpl w:val="E384EE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619A2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45FF"/>
    <w:rsid w:val="003C7056"/>
    <w:rsid w:val="00456AA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42FFC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43B4B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19F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B4B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D43B4B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D43B4B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D43B4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D43B4B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D43B4B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D43B4B"/>
    <w:rPr>
      <w:sz w:val="18"/>
      <w:szCs w:val="18"/>
    </w:rPr>
  </w:style>
  <w:style w:type="paragraph" w:customStyle="1" w:styleId="1">
    <w:name w:val="正文1"/>
    <w:qFormat/>
    <w:rsid w:val="00D43B4B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D43B4B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D43B4B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D43B4B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D43B4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jpeg" /><Relationship Id="rId26" Type="http://schemas.openxmlformats.org/officeDocument/2006/relationships/header" Target="header1.xml" /><Relationship Id="rId27" Type="http://schemas.openxmlformats.org/officeDocument/2006/relationships/footer" Target="footer1.xm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1EE462-9DD4-47C2-ABBD-DE09839CE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677</Words>
  <Characters>3859</Characters>
  <Application>Microsoft Office Word</Application>
  <DocSecurity>0</DocSecurity>
  <Lines>32</Lines>
  <Paragraphs>9</Paragraphs>
  <ScaleCrop>false</ScaleCrop>
  <Company/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3</cp:revision>
  <dcterms:created xsi:type="dcterms:W3CDTF">2019-11-10T02:01:00Z</dcterms:created>
  <dcterms:modified xsi:type="dcterms:W3CDTF">2019-11-10T06:33:00Z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