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802F8" w:rsidP="003802F8">
      <w:pPr>
        <w:ind w:firstLine="420" w:firstLineChars="150"/>
        <w:rPr>
          <w:b/>
          <w:bCs/>
          <w:sz w:val="28"/>
          <w:szCs w:val="28"/>
          <w:lang w:eastAsia="zh-CN"/>
        </w:rPr>
      </w:pPr>
      <w:r>
        <w:rPr>
          <w:rFonts w:hint="eastAsia"/>
          <w:b/>
          <w:bCs/>
          <w:sz w:val="28"/>
          <w:szCs w:val="28"/>
          <w:lang w:eastAsia="zh-CN"/>
        </w:rPr>
        <w:drawing>
          <wp:anchor simplePos="0" relativeHeight="251658240" behindDoc="0" locked="0" layoutInCell="1" allowOverlap="1">
            <wp:simplePos x="0" y="0"/>
            <wp:positionH relativeFrom="page">
              <wp:posOffset>12331700</wp:posOffset>
            </wp:positionH>
            <wp:positionV relativeFrom="topMargin">
              <wp:posOffset>11074400</wp:posOffset>
            </wp:positionV>
            <wp:extent cx="469900" cy="342900"/>
            <wp:wrapNone/>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3657" name=""/>
                    <pic:cNvPicPr>
                      <a:picLocks noChangeAspect="1"/>
                    </pic:cNvPicPr>
                  </pic:nvPicPr>
                  <pic:blipFill>
                    <a:blip xmlns:r="http://schemas.openxmlformats.org/officeDocument/2006/relationships" r:embed="rId6"/>
                    <a:stretch>
                      <a:fillRect/>
                    </a:stretch>
                  </pic:blipFill>
                  <pic:spPr>
                    <a:xfrm>
                      <a:off x="0" y="0"/>
                      <a:ext cx="469900" cy="342900"/>
                    </a:xfrm>
                    <a:prstGeom prst="rect">
                      <a:avLst/>
                    </a:prstGeom>
                  </pic:spPr>
                </pic:pic>
              </a:graphicData>
            </a:graphic>
          </wp:anchor>
        </w:drawing>
      </w:r>
      <w:r>
        <w:rPr>
          <w:rFonts w:hint="eastAsia"/>
          <w:b/>
          <w:bCs/>
          <w:sz w:val="28"/>
          <w:szCs w:val="28"/>
          <w:lang w:eastAsia="zh-CN"/>
        </w:rPr>
        <w:t>2019</w:t>
      </w:r>
      <w:r>
        <w:rPr>
          <w:rFonts w:hint="eastAsia"/>
          <w:b/>
          <w:bCs/>
          <w:sz w:val="28"/>
          <w:szCs w:val="28"/>
          <w:lang w:eastAsia="zh-CN"/>
        </w:rPr>
        <w:t>—</w:t>
      </w:r>
      <w:r>
        <w:rPr>
          <w:rFonts w:hint="eastAsia"/>
          <w:b/>
          <w:bCs/>
          <w:sz w:val="28"/>
          <w:szCs w:val="28"/>
          <w:lang w:eastAsia="zh-CN"/>
        </w:rPr>
        <w:t>2020</w:t>
      </w:r>
      <w:r>
        <w:rPr>
          <w:rFonts w:hint="eastAsia"/>
          <w:b/>
          <w:bCs/>
          <w:sz w:val="28"/>
          <w:szCs w:val="28"/>
          <w:lang w:eastAsia="zh-CN"/>
        </w:rPr>
        <w:t>年度吉林省吉林市龙潭区八年级物理上册期中考试模拟试卷</w:t>
      </w:r>
    </w:p>
    <w:p w:rsidR="003802F8" w:rsidRPr="000619A2" w:rsidP="003802F8">
      <w:pPr>
        <w:jc w:val="center"/>
        <w:rPr>
          <w:lang w:eastAsia="zh-CN"/>
        </w:rPr>
      </w:pPr>
      <w:r>
        <w:rPr>
          <w:rFonts w:hint="eastAsia"/>
          <w:bCs/>
          <w:sz w:val="28"/>
          <w:szCs w:val="28"/>
          <w:lang w:eastAsia="zh-CN"/>
        </w:rPr>
        <w:t>时量</w:t>
      </w:r>
      <w:r w:rsidRPr="000619A2">
        <w:rPr>
          <w:rFonts w:hint="eastAsia"/>
          <w:bCs/>
          <w:sz w:val="28"/>
          <w:szCs w:val="28"/>
          <w:lang w:eastAsia="zh-CN"/>
        </w:rPr>
        <w:t>：</w:t>
      </w:r>
      <w:r w:rsidRPr="000619A2">
        <w:rPr>
          <w:rFonts w:hint="eastAsia"/>
          <w:bCs/>
          <w:sz w:val="28"/>
          <w:szCs w:val="28"/>
          <w:lang w:eastAsia="zh-CN"/>
        </w:rPr>
        <w:t>90</w:t>
      </w:r>
      <w:r w:rsidRPr="000619A2">
        <w:rPr>
          <w:rFonts w:hint="eastAsia"/>
          <w:bCs/>
          <w:sz w:val="28"/>
          <w:szCs w:val="28"/>
          <w:lang w:eastAsia="zh-CN"/>
        </w:rPr>
        <w:t>分钟，满分：</w:t>
      </w:r>
      <w:r w:rsidRPr="000619A2">
        <w:rPr>
          <w:rFonts w:hint="eastAsia"/>
          <w:bCs/>
          <w:sz w:val="28"/>
          <w:szCs w:val="28"/>
          <w:lang w:eastAsia="zh-CN"/>
        </w:rPr>
        <w:t>100</w:t>
      </w:r>
      <w:r w:rsidRPr="000619A2">
        <w:rPr>
          <w:rFonts w:hint="eastAsia"/>
          <w:bCs/>
          <w:sz w:val="28"/>
          <w:szCs w:val="28"/>
          <w:lang w:eastAsia="zh-CN"/>
        </w:rPr>
        <w:t>分</w:t>
      </w:r>
    </w:p>
    <w:p w:rsidR="007E36BA">
      <w:pPr>
        <w:rPr>
          <w:lang w:eastAsia="zh-CN"/>
        </w:rPr>
      </w:pPr>
      <w:r>
        <w:rPr>
          <w:b/>
          <w:bCs/>
          <w:sz w:val="24"/>
          <w:szCs w:val="24"/>
          <w:lang w:eastAsia="zh-CN"/>
        </w:rPr>
        <w:t>一、单项选择题（</w:t>
      </w:r>
      <w:r w:rsidR="000304A9">
        <w:rPr>
          <w:b/>
          <w:bCs/>
          <w:sz w:val="24"/>
          <w:szCs w:val="24"/>
          <w:lang w:eastAsia="zh-CN"/>
        </w:rPr>
        <w:t>每个</w:t>
      </w:r>
      <w:r w:rsidR="000304A9">
        <w:rPr>
          <w:b/>
          <w:bCs/>
          <w:sz w:val="24"/>
          <w:szCs w:val="24"/>
          <w:lang w:eastAsia="zh-CN"/>
        </w:rPr>
        <w:t>2</w:t>
      </w:r>
      <w:r w:rsidR="000304A9">
        <w:rPr>
          <w:b/>
          <w:bCs/>
          <w:sz w:val="24"/>
          <w:szCs w:val="24"/>
          <w:lang w:eastAsia="zh-CN"/>
        </w:rPr>
        <w:t>分</w:t>
      </w:r>
      <w:r>
        <w:rPr>
          <w:b/>
          <w:bCs/>
          <w:sz w:val="24"/>
          <w:szCs w:val="24"/>
          <w:lang w:eastAsia="zh-CN"/>
        </w:rPr>
        <w:t>；共</w:t>
      </w:r>
      <w:r>
        <w:rPr>
          <w:b/>
          <w:bCs/>
          <w:sz w:val="24"/>
          <w:szCs w:val="24"/>
          <w:lang w:eastAsia="zh-CN"/>
        </w:rPr>
        <w:t>30</w:t>
      </w:r>
      <w:r>
        <w:rPr>
          <w:b/>
          <w:bCs/>
          <w:sz w:val="24"/>
          <w:szCs w:val="24"/>
          <w:lang w:eastAsia="zh-CN"/>
        </w:rPr>
        <w:t>分）</w:t>
      </w:r>
    </w:p>
    <w:p w:rsidR="007E36BA" w:rsidRPr="000304A9">
      <w:pPr>
        <w:spacing w:after="0"/>
        <w:rPr>
          <w:lang w:eastAsia="zh-CN"/>
        </w:rPr>
      </w:pPr>
      <w:r>
        <w:rPr>
          <w:color w:val="000000"/>
          <w:lang w:eastAsia="zh-CN"/>
        </w:rPr>
        <w:t>1.</w:t>
      </w:r>
      <w:r>
        <w:rPr>
          <w:color w:val="000000"/>
          <w:lang w:eastAsia="zh-CN"/>
        </w:rPr>
        <w:t>利用互联网可以方便的进行一些信息的传递，下列各种方式中，不能通过互联网做到的是（</w:t>
      </w:r>
      <w:r>
        <w:rPr>
          <w:color w:val="000000"/>
          <w:lang w:eastAsia="zh-CN"/>
        </w:rPr>
        <w:t> </w:t>
      </w:r>
      <w:r w:rsidR="000304A9">
        <w:rPr>
          <w:rFonts w:hint="eastAsia"/>
          <w:color w:val="000000"/>
          <w:lang w:eastAsia="zh-CN"/>
        </w:rPr>
        <w:t xml:space="preserve">      </w:t>
      </w:r>
      <w:r>
        <w:rPr>
          <w:color w:val="000000"/>
          <w:lang w:eastAsia="zh-CN"/>
        </w:rPr>
        <w:t xml:space="preserve"> </w:t>
      </w:r>
      <w:r>
        <w:rPr>
          <w:color w:val="000000"/>
          <w:lang w:eastAsia="zh-CN"/>
        </w:rPr>
        <w:t>）</w:t>
      </w:r>
    </w:p>
    <w:p w:rsidR="007E36BA">
      <w:pPr>
        <w:spacing w:after="0"/>
        <w:ind w:left="150"/>
        <w:rPr>
          <w:lang w:eastAsia="zh-CN"/>
        </w:rPr>
      </w:pPr>
      <w:r>
        <w:rPr>
          <w:color w:val="000000"/>
          <w:lang w:eastAsia="zh-CN"/>
        </w:rPr>
        <w:t>A. </w:t>
      </w:r>
      <w:r>
        <w:rPr>
          <w:rFonts w:ascii="Arial"/>
          <w:color w:val="000000"/>
          <w:sz w:val="18"/>
          <w:lang w:eastAsia="zh-CN"/>
        </w:rPr>
        <w:t>远程教育</w:t>
      </w:r>
      <w:r>
        <w:rPr>
          <w:color w:val="000000"/>
          <w:lang w:eastAsia="zh-CN"/>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806908"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rFonts w:ascii="Arial"/>
          <w:color w:val="000000"/>
          <w:sz w:val="18"/>
          <w:lang w:eastAsia="zh-CN"/>
        </w:rPr>
        <w:t>做饭</w:t>
      </w:r>
      <w:r>
        <w:rPr>
          <w:color w:val="000000"/>
          <w:lang w:eastAsia="zh-CN"/>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301393"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C. </w:t>
      </w:r>
      <w:r>
        <w:rPr>
          <w:rFonts w:ascii="Arial"/>
          <w:color w:val="000000"/>
          <w:sz w:val="18"/>
          <w:lang w:eastAsia="zh-CN"/>
        </w:rPr>
        <w:t>远程医疗会诊</w:t>
      </w:r>
      <w:r>
        <w:rPr>
          <w:color w:val="000000"/>
          <w:lang w:eastAsia="zh-CN"/>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578370"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rFonts w:ascii="Arial"/>
          <w:color w:val="000000"/>
          <w:sz w:val="18"/>
          <w:lang w:eastAsia="zh-CN"/>
        </w:rPr>
        <w:t>打</w:t>
      </w:r>
      <w:r>
        <w:rPr>
          <w:rFonts w:ascii="Arial"/>
          <w:color w:val="000000"/>
          <w:sz w:val="18"/>
          <w:lang w:eastAsia="zh-CN"/>
        </w:rPr>
        <w:t>IP</w:t>
      </w:r>
      <w:r>
        <w:rPr>
          <w:rFonts w:ascii="Arial"/>
          <w:color w:val="000000"/>
          <w:sz w:val="18"/>
          <w:lang w:eastAsia="zh-CN"/>
        </w:rPr>
        <w:t>电话</w:t>
      </w:r>
    </w:p>
    <w:p w:rsidR="000304A9">
      <w:pPr>
        <w:spacing w:after="0"/>
        <w:rPr>
          <w:rFonts w:hint="eastAsia"/>
          <w:noProof/>
          <w:lang w:eastAsia="zh-CN"/>
        </w:rPr>
      </w:pPr>
      <w:r>
        <w:rPr>
          <w:color w:val="000000"/>
          <w:lang w:eastAsia="zh-CN"/>
        </w:rPr>
        <w:t>2.</w:t>
      </w:r>
      <w:r>
        <w:rPr>
          <w:color w:val="000000"/>
          <w:lang w:eastAsia="zh-CN"/>
        </w:rPr>
        <w:t>在</w:t>
      </w:r>
      <w:r>
        <w:rPr>
          <w:color w:val="000000"/>
          <w:lang w:eastAsia="zh-CN"/>
        </w:rPr>
        <w:t>测量水</w:t>
      </w:r>
      <w:r>
        <w:rPr>
          <w:color w:val="000000"/>
          <w:lang w:eastAsia="zh-CN"/>
        </w:rPr>
        <w:t>的温度时，小明（甲）、小红（乙）和小兰（丙）的读数方法如图所示，则（</w:t>
      </w:r>
      <w:r>
        <w:rPr>
          <w:color w:val="000000"/>
          <w:lang w:eastAsia="zh-CN"/>
        </w:rPr>
        <w:t xml:space="preserve">   </w:t>
      </w:r>
      <w:r>
        <w:rPr>
          <w:rFonts w:hint="eastAsia"/>
          <w:color w:val="000000"/>
          <w:lang w:eastAsia="zh-CN"/>
        </w:rPr>
        <w:t xml:space="preserve">       </w:t>
      </w:r>
      <w:r>
        <w:rPr>
          <w:color w:val="000000"/>
          <w:lang w:eastAsia="zh-CN"/>
        </w:rPr>
        <w:t>）</w:t>
      </w:r>
      <w:r>
        <w:rPr>
          <w:color w:val="000000"/>
          <w:lang w:eastAsia="zh-CN"/>
        </w:rPr>
        <w:t xml:space="preserve"> </w:t>
      </w:r>
    </w:p>
    <w:p w:rsidR="007E36BA">
      <w:pPr>
        <w:spacing w:after="0"/>
        <w:rPr>
          <w:lang w:eastAsia="zh-CN"/>
        </w:rPr>
      </w:pPr>
      <w:r>
        <w:rPr>
          <w:noProof/>
          <w:lang w:eastAsia="zh-CN"/>
        </w:rPr>
        <w:drawing>
          <wp:anchor distT="0" distB="0" distL="114300" distR="114300" simplePos="0" relativeHeight="251659264" behindDoc="0" locked="0" layoutInCell="1" allowOverlap="1">
            <wp:simplePos x="0" y="0"/>
            <wp:positionH relativeFrom="column">
              <wp:posOffset>3810</wp:posOffset>
            </wp:positionH>
            <wp:positionV relativeFrom="paragraph">
              <wp:posOffset>41275</wp:posOffset>
            </wp:positionV>
            <wp:extent cx="1314450" cy="1095375"/>
            <wp:effectExtent l="19050" t="0" r="0" b="0"/>
            <wp:wrapSquare wrapText="bothSides"/>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477570" name=""/>
                    <pic:cNvPicPr/>
                  </pic:nvPicPr>
                  <pic:blipFill>
                    <a:blip xmlns:r="http://schemas.openxmlformats.org/officeDocument/2006/relationships" r:embed="rId8" cstate="print"/>
                    <a:stretch>
                      <a:fillRect/>
                    </a:stretch>
                  </pic:blipFill>
                  <pic:spPr>
                    <a:xfrm>
                      <a:off x="0" y="0"/>
                      <a:ext cx="1314450" cy="1095375"/>
                    </a:xfrm>
                    <a:prstGeom prst="rect">
                      <a:avLst/>
                    </a:prstGeom>
                  </pic:spPr>
                </pic:pic>
              </a:graphicData>
            </a:graphic>
          </wp:anchor>
        </w:drawing>
      </w: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7E36BA">
      <w:pPr>
        <w:spacing w:after="0"/>
        <w:ind w:left="150"/>
        <w:rPr>
          <w:lang w:eastAsia="zh-CN"/>
        </w:rPr>
      </w:pPr>
      <w:r>
        <w:rPr>
          <w:color w:val="000000"/>
          <w:lang w:eastAsia="zh-CN"/>
        </w:rPr>
        <w:t>A. </w:t>
      </w:r>
      <w:r>
        <w:rPr>
          <w:color w:val="000000"/>
          <w:lang w:eastAsia="zh-CN"/>
        </w:rPr>
        <w:t>小明的方法正确</w:t>
      </w:r>
      <w:r>
        <w:rPr>
          <w:color w:val="000000"/>
          <w:lang w:eastAsia="zh-CN"/>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941225"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小红的方法正确</w:t>
      </w:r>
      <w:r>
        <w:rPr>
          <w:color w:val="000000"/>
          <w:lang w:eastAsia="zh-CN"/>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944227"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小兰的方法正确</w:t>
      </w:r>
      <w:r>
        <w:rPr>
          <w:color w:val="000000"/>
          <w:lang w:eastAsia="zh-CN"/>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759890"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三人的方法都正确</w:t>
      </w:r>
    </w:p>
    <w:p w:rsidR="007E36BA" w:rsidRPr="000304A9">
      <w:pPr>
        <w:spacing w:after="0"/>
        <w:rPr>
          <w:lang w:eastAsia="zh-CN"/>
        </w:rPr>
      </w:pPr>
      <w:r>
        <w:rPr>
          <w:color w:val="000000"/>
          <w:lang w:eastAsia="zh-CN"/>
        </w:rPr>
        <w:t>3.</w:t>
      </w:r>
      <w:r>
        <w:rPr>
          <w:color w:val="000000"/>
          <w:lang w:eastAsia="zh-CN"/>
        </w:rPr>
        <w:t>在生活和工作中经常进行估测，以下估测比较接近实际的是（　　</w:t>
      </w:r>
      <w:r w:rsidR="000304A9">
        <w:rPr>
          <w:rFonts w:hint="eastAsia"/>
          <w:color w:val="000000"/>
          <w:lang w:eastAsia="zh-CN"/>
        </w:rPr>
        <w:t xml:space="preserve">     </w:t>
      </w:r>
      <w:r>
        <w:rPr>
          <w:color w:val="000000"/>
          <w:lang w:eastAsia="zh-CN"/>
        </w:rPr>
        <w:t>）</w:t>
      </w:r>
    </w:p>
    <w:p w:rsidR="000304A9">
      <w:pPr>
        <w:spacing w:after="0"/>
        <w:ind w:left="150"/>
        <w:rPr>
          <w:rFonts w:hint="eastAsia"/>
          <w:lang w:eastAsia="zh-CN"/>
        </w:rPr>
      </w:pPr>
      <w:r>
        <w:rPr>
          <w:color w:val="000000"/>
          <w:lang w:eastAsia="zh-CN"/>
        </w:rPr>
        <w:t>A. </w:t>
      </w:r>
      <w:r>
        <w:rPr>
          <w:color w:val="000000"/>
          <w:lang w:eastAsia="zh-CN"/>
        </w:rPr>
        <w:t>普通铅笔的长度约为</w:t>
      </w:r>
      <w:r>
        <w:rPr>
          <w:color w:val="000000"/>
          <w:lang w:eastAsia="zh-CN"/>
        </w:rPr>
        <w:t>40cm</w:t>
      </w:r>
    </w:p>
    <w:p w:rsidR="000304A9">
      <w:pPr>
        <w:spacing w:after="0"/>
        <w:ind w:left="150"/>
        <w:rPr>
          <w:rFonts w:hint="eastAsia"/>
          <w:lang w:eastAsia="zh-CN"/>
        </w:rPr>
      </w:pPr>
      <w:r>
        <w:rPr>
          <w:color w:val="000000"/>
          <w:lang w:eastAsia="zh-CN"/>
        </w:rPr>
        <w:t>B. </w:t>
      </w:r>
      <w:r>
        <w:rPr>
          <w:color w:val="000000"/>
          <w:lang w:eastAsia="zh-CN"/>
        </w:rPr>
        <w:t>一块橡皮从课桌表面掉到地上的时间约</w:t>
      </w:r>
      <w:r>
        <w:rPr>
          <w:color w:val="000000"/>
          <w:lang w:eastAsia="zh-CN"/>
        </w:rPr>
        <w:t>4s</w:t>
      </w:r>
    </w:p>
    <w:p w:rsidR="000304A9">
      <w:pPr>
        <w:spacing w:after="0"/>
        <w:ind w:left="150"/>
        <w:rPr>
          <w:rFonts w:hint="eastAsia"/>
          <w:lang w:eastAsia="zh-CN"/>
        </w:rPr>
      </w:pPr>
      <w:r>
        <w:rPr>
          <w:color w:val="000000"/>
          <w:lang w:eastAsia="zh-CN"/>
        </w:rPr>
        <w:t>C. </w:t>
      </w:r>
      <w:r>
        <w:rPr>
          <w:color w:val="000000"/>
          <w:lang w:eastAsia="zh-CN"/>
        </w:rPr>
        <w:t>普通汽车行驶的平均速度大约在</w:t>
      </w:r>
      <w:r>
        <w:rPr>
          <w:color w:val="000000"/>
          <w:lang w:eastAsia="zh-CN"/>
        </w:rPr>
        <w:t>150km/h</w:t>
      </w:r>
      <w:r>
        <w:rPr>
          <w:color w:val="000000"/>
          <w:lang w:eastAsia="zh-CN"/>
        </w:rPr>
        <w:t>～</w:t>
      </w:r>
      <w:r>
        <w:rPr>
          <w:color w:val="000000"/>
          <w:lang w:eastAsia="zh-CN"/>
        </w:rPr>
        <w:t>200km/h</w:t>
      </w:r>
      <w:r>
        <w:rPr>
          <w:color w:val="000000"/>
          <w:lang w:eastAsia="zh-CN"/>
        </w:rPr>
        <w:t>之间</w:t>
      </w:r>
    </w:p>
    <w:p w:rsidR="007E36BA">
      <w:pPr>
        <w:spacing w:after="0"/>
        <w:ind w:left="150"/>
        <w:rPr>
          <w:lang w:eastAsia="zh-CN"/>
        </w:rPr>
      </w:pPr>
      <w:r>
        <w:rPr>
          <w:color w:val="000000"/>
          <w:lang w:eastAsia="zh-CN"/>
        </w:rPr>
        <w:t>D. </w:t>
      </w:r>
      <w:r>
        <w:rPr>
          <w:color w:val="000000"/>
          <w:lang w:eastAsia="zh-CN"/>
        </w:rPr>
        <w:t>成人步行的速度大约</w:t>
      </w:r>
      <w:r>
        <w:rPr>
          <w:color w:val="000000"/>
          <w:lang w:eastAsia="zh-CN"/>
        </w:rPr>
        <w:t>1.2m/s</w:t>
      </w:r>
    </w:p>
    <w:p w:rsidR="007E36BA">
      <w:pPr>
        <w:spacing w:after="0"/>
        <w:rPr>
          <w:lang w:eastAsia="zh-CN"/>
        </w:rPr>
      </w:pPr>
      <w:r>
        <w:rPr>
          <w:color w:val="000000"/>
          <w:lang w:eastAsia="zh-CN"/>
        </w:rPr>
        <w:t>4.</w:t>
      </w:r>
      <w:r>
        <w:rPr>
          <w:color w:val="000000"/>
          <w:lang w:eastAsia="zh-CN"/>
        </w:rPr>
        <w:t>如图是音叉和长笛发出的两列声波在同一波器上显示的波形，则这两列声波</w:t>
      </w:r>
      <w:r w:rsidR="000304A9">
        <w:rPr>
          <w:color w:val="000000"/>
          <w:lang w:eastAsia="zh-CN"/>
        </w:rPr>
        <w:t>（</w:t>
      </w:r>
      <w:r w:rsidR="000304A9">
        <w:rPr>
          <w:rFonts w:hint="eastAsia"/>
          <w:color w:val="000000"/>
          <w:lang w:eastAsia="zh-CN"/>
        </w:rPr>
        <w:t xml:space="preserve">           </w:t>
      </w:r>
      <w:r w:rsidR="000304A9">
        <w:rPr>
          <w:color w:val="000000"/>
          <w:lang w:eastAsia="zh-CN"/>
        </w:rPr>
        <w:t>）</w:t>
      </w:r>
    </w:p>
    <w:p w:rsidR="007E36BA">
      <w:pPr>
        <w:spacing w:after="0"/>
        <w:rPr>
          <w:lang w:eastAsia="zh-CN"/>
        </w:rPr>
      </w:pPr>
      <w:r>
        <w:rPr>
          <w:noProof/>
          <w:lang w:eastAsia="zh-CN"/>
        </w:rPr>
        <w:drawing>
          <wp:anchor distT="0" distB="0" distL="114300" distR="114300" simplePos="0" relativeHeight="251660288" behindDoc="0" locked="0" layoutInCell="1" allowOverlap="1">
            <wp:simplePos x="0" y="0"/>
            <wp:positionH relativeFrom="column">
              <wp:posOffset>3810</wp:posOffset>
            </wp:positionH>
            <wp:positionV relativeFrom="paragraph">
              <wp:posOffset>36830</wp:posOffset>
            </wp:positionV>
            <wp:extent cx="2247900" cy="914400"/>
            <wp:effectExtent l="19050" t="0" r="0" b="0"/>
            <wp:wrapSquare wrapText="bothSides"/>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663310" name=""/>
                    <pic:cNvPicPr/>
                  </pic:nvPicPr>
                  <pic:blipFill>
                    <a:blip xmlns:r="http://schemas.openxmlformats.org/officeDocument/2006/relationships" r:embed="rId10" cstate="print"/>
                    <a:stretch>
                      <a:fillRect/>
                    </a:stretch>
                  </pic:blipFill>
                  <pic:spPr>
                    <a:xfrm>
                      <a:off x="0" y="0"/>
                      <a:ext cx="2247900" cy="914400"/>
                    </a:xfrm>
                    <a:prstGeom prst="rect">
                      <a:avLst/>
                    </a:prstGeom>
                  </pic:spPr>
                </pic:pic>
              </a:graphicData>
            </a:graphic>
          </wp:anchor>
        </w:drawing>
      </w: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7E36BA">
      <w:pPr>
        <w:spacing w:after="0"/>
        <w:ind w:left="150"/>
        <w:rPr>
          <w:lang w:eastAsia="zh-CN"/>
        </w:rPr>
      </w:pPr>
      <w:r>
        <w:rPr>
          <w:color w:val="000000"/>
          <w:lang w:eastAsia="zh-CN"/>
        </w:rPr>
        <w:t>A. </w:t>
      </w:r>
      <w:r>
        <w:rPr>
          <w:color w:val="000000"/>
          <w:lang w:eastAsia="zh-CN"/>
        </w:rPr>
        <w:t>音调不同</w:t>
      </w:r>
      <w:r>
        <w:rPr>
          <w:color w:val="000000"/>
          <w:lang w:eastAsia="zh-CN"/>
        </w:rPr>
        <w:t>                   B. </w:t>
      </w:r>
      <w:r>
        <w:rPr>
          <w:color w:val="000000"/>
          <w:lang w:eastAsia="zh-CN"/>
        </w:rPr>
        <w:t>音色不同</w:t>
      </w:r>
      <w:r>
        <w:rPr>
          <w:color w:val="000000"/>
          <w:lang w:eastAsia="zh-CN"/>
        </w:rPr>
        <w:t>                   C. </w:t>
      </w:r>
      <w:r>
        <w:rPr>
          <w:color w:val="000000"/>
          <w:lang w:eastAsia="zh-CN"/>
        </w:rPr>
        <w:t>响度不同</w:t>
      </w:r>
      <w:r>
        <w:rPr>
          <w:color w:val="000000"/>
          <w:lang w:eastAsia="zh-CN"/>
        </w:rPr>
        <w:t>                   D. </w:t>
      </w:r>
      <w:r>
        <w:rPr>
          <w:color w:val="000000"/>
          <w:lang w:eastAsia="zh-CN"/>
        </w:rPr>
        <w:t>音调、响度、音色均不同</w:t>
      </w:r>
      <w:r>
        <w:rPr>
          <w:color w:val="000000"/>
          <w:lang w:eastAsia="zh-CN"/>
        </w:rPr>
        <w:t xml:space="preserve">  </w:t>
      </w:r>
    </w:p>
    <w:p w:rsidR="000304A9" w:rsidP="000304A9">
      <w:pPr>
        <w:spacing w:after="0"/>
        <w:rPr>
          <w:rFonts w:hint="eastAsia"/>
          <w:color w:val="000000"/>
          <w:lang w:eastAsia="zh-CN"/>
        </w:rPr>
      </w:pPr>
      <w:r>
        <w:rPr>
          <w:color w:val="000000"/>
          <w:lang w:eastAsia="zh-CN"/>
        </w:rPr>
        <w:t>5.</w:t>
      </w:r>
      <w:r>
        <w:rPr>
          <w:color w:val="000000"/>
          <w:lang w:eastAsia="zh-CN"/>
        </w:rPr>
        <w:t>夏天和冬天的时候，空调房间的窗户上总会形成一层</w:t>
      </w:r>
      <w:r>
        <w:rPr>
          <w:color w:val="000000"/>
          <w:lang w:eastAsia="zh-CN"/>
        </w:rPr>
        <w:t>“</w:t>
      </w:r>
      <w:r>
        <w:rPr>
          <w:color w:val="000000"/>
          <w:lang w:eastAsia="zh-CN"/>
        </w:rPr>
        <w:t>水雾</w:t>
      </w:r>
      <w:r>
        <w:rPr>
          <w:color w:val="000000"/>
          <w:lang w:eastAsia="zh-CN"/>
        </w:rPr>
        <w:t>”</w:t>
      </w:r>
      <w:r>
        <w:rPr>
          <w:color w:val="000000"/>
          <w:lang w:eastAsia="zh-CN"/>
        </w:rPr>
        <w:t>。关于</w:t>
      </w:r>
      <w:r>
        <w:rPr>
          <w:color w:val="000000"/>
          <w:lang w:eastAsia="zh-CN"/>
        </w:rPr>
        <w:t>“</w:t>
      </w:r>
      <w:r>
        <w:rPr>
          <w:color w:val="000000"/>
          <w:lang w:eastAsia="zh-CN"/>
        </w:rPr>
        <w:t>水雾</w:t>
      </w:r>
      <w:r>
        <w:rPr>
          <w:color w:val="000000"/>
          <w:lang w:eastAsia="zh-CN"/>
        </w:rPr>
        <w:t>”</w:t>
      </w:r>
      <w:r>
        <w:rPr>
          <w:color w:val="000000"/>
          <w:lang w:eastAsia="zh-CN"/>
        </w:rPr>
        <w:t>，下列说法正确的是（</w:t>
      </w:r>
      <w:r>
        <w:rPr>
          <w:color w:val="000000"/>
          <w:lang w:eastAsia="zh-CN"/>
        </w:rPr>
        <w:t>   </w:t>
      </w:r>
      <w:r>
        <w:rPr>
          <w:rFonts w:hint="eastAsia"/>
          <w:color w:val="000000"/>
          <w:lang w:eastAsia="zh-CN"/>
        </w:rPr>
        <w:t xml:space="preserve">    </w:t>
      </w:r>
      <w:r>
        <w:rPr>
          <w:color w:val="000000"/>
          <w:lang w:eastAsia="zh-CN"/>
        </w:rPr>
        <w:t xml:space="preserve">  </w:t>
      </w:r>
      <w:r>
        <w:rPr>
          <w:color w:val="000000"/>
          <w:lang w:eastAsia="zh-CN"/>
        </w:rPr>
        <w:t>）</w:t>
      </w:r>
    </w:p>
    <w:p w:rsidR="000304A9" w:rsidP="000304A9">
      <w:pPr>
        <w:spacing w:after="0"/>
        <w:rPr>
          <w:rFonts w:hint="eastAsia"/>
          <w:lang w:eastAsia="zh-CN"/>
        </w:rPr>
      </w:pPr>
      <w:r>
        <w:rPr>
          <w:rFonts w:hint="eastAsia"/>
          <w:color w:val="000000"/>
          <w:lang w:eastAsia="zh-CN"/>
        </w:rPr>
        <w:t>A</w:t>
      </w:r>
      <w:r w:rsidR="003802F8">
        <w:rPr>
          <w:color w:val="000000"/>
          <w:lang w:eastAsia="zh-CN"/>
        </w:rPr>
        <w:t>. </w:t>
      </w:r>
      <w:r w:rsidR="003802F8">
        <w:rPr>
          <w:color w:val="000000"/>
          <w:lang w:eastAsia="zh-CN"/>
        </w:rPr>
        <w:t>夏天和冬天的</w:t>
      </w:r>
      <w:r w:rsidR="003802F8">
        <w:rPr>
          <w:color w:val="000000"/>
          <w:lang w:eastAsia="zh-CN"/>
        </w:rPr>
        <w:t>“</w:t>
      </w:r>
      <w:r w:rsidR="003802F8">
        <w:rPr>
          <w:color w:val="000000"/>
          <w:lang w:eastAsia="zh-CN"/>
        </w:rPr>
        <w:t>水雾</w:t>
      </w:r>
      <w:r w:rsidR="003802F8">
        <w:rPr>
          <w:color w:val="000000"/>
          <w:lang w:eastAsia="zh-CN"/>
        </w:rPr>
        <w:t>”</w:t>
      </w:r>
      <w:r w:rsidR="003802F8">
        <w:rPr>
          <w:color w:val="000000"/>
          <w:lang w:eastAsia="zh-CN"/>
        </w:rPr>
        <w:t>都在窗户内侧</w:t>
      </w:r>
    </w:p>
    <w:p w:rsidR="000304A9" w:rsidP="000304A9">
      <w:pPr>
        <w:spacing w:after="0"/>
        <w:rPr>
          <w:rFonts w:hint="eastAsia"/>
          <w:lang w:eastAsia="zh-CN"/>
        </w:rPr>
      </w:pPr>
      <w:r>
        <w:rPr>
          <w:color w:val="000000"/>
          <w:lang w:eastAsia="zh-CN"/>
        </w:rPr>
        <w:t>B. </w:t>
      </w:r>
      <w:r>
        <w:rPr>
          <w:color w:val="000000"/>
          <w:lang w:eastAsia="zh-CN"/>
        </w:rPr>
        <w:t>夏天和冬天的</w:t>
      </w:r>
      <w:r>
        <w:rPr>
          <w:color w:val="000000"/>
          <w:lang w:eastAsia="zh-CN"/>
        </w:rPr>
        <w:t>“</w:t>
      </w:r>
      <w:r>
        <w:rPr>
          <w:color w:val="000000"/>
          <w:lang w:eastAsia="zh-CN"/>
        </w:rPr>
        <w:t>水雾</w:t>
      </w:r>
      <w:r>
        <w:rPr>
          <w:color w:val="000000"/>
          <w:lang w:eastAsia="zh-CN"/>
        </w:rPr>
        <w:t>”</w:t>
      </w:r>
      <w:r>
        <w:rPr>
          <w:color w:val="000000"/>
          <w:lang w:eastAsia="zh-CN"/>
        </w:rPr>
        <w:t>都在窗户外侧</w:t>
      </w:r>
    </w:p>
    <w:p w:rsidR="000304A9" w:rsidP="000304A9">
      <w:pPr>
        <w:spacing w:after="0"/>
        <w:rPr>
          <w:rFonts w:hint="eastAsia"/>
          <w:lang w:eastAsia="zh-CN"/>
        </w:rPr>
      </w:pPr>
      <w:r>
        <w:rPr>
          <w:color w:val="000000"/>
          <w:lang w:eastAsia="zh-CN"/>
        </w:rPr>
        <w:t>C. </w:t>
      </w:r>
      <w:r>
        <w:rPr>
          <w:color w:val="000000"/>
          <w:lang w:eastAsia="zh-CN"/>
        </w:rPr>
        <w:t>夏天的</w:t>
      </w:r>
      <w:r>
        <w:rPr>
          <w:color w:val="000000"/>
          <w:lang w:eastAsia="zh-CN"/>
        </w:rPr>
        <w:t>“</w:t>
      </w:r>
      <w:r>
        <w:rPr>
          <w:color w:val="000000"/>
          <w:lang w:eastAsia="zh-CN"/>
        </w:rPr>
        <w:t>水雾</w:t>
      </w:r>
      <w:r>
        <w:rPr>
          <w:color w:val="000000"/>
          <w:lang w:eastAsia="zh-CN"/>
        </w:rPr>
        <w:t>”</w:t>
      </w:r>
      <w:r>
        <w:rPr>
          <w:color w:val="000000"/>
          <w:lang w:eastAsia="zh-CN"/>
        </w:rPr>
        <w:t>在窗户内侧，冬天的水雾在</w:t>
      </w:r>
      <w:r>
        <w:rPr>
          <w:color w:val="000000"/>
          <w:lang w:eastAsia="zh-CN"/>
        </w:rPr>
        <w:t>“</w:t>
      </w:r>
      <w:r>
        <w:rPr>
          <w:color w:val="000000"/>
          <w:lang w:eastAsia="zh-CN"/>
        </w:rPr>
        <w:t>窗户</w:t>
      </w:r>
      <w:r>
        <w:rPr>
          <w:color w:val="000000"/>
          <w:lang w:eastAsia="zh-CN"/>
        </w:rPr>
        <w:t>”</w:t>
      </w:r>
      <w:r>
        <w:rPr>
          <w:color w:val="000000"/>
          <w:lang w:eastAsia="zh-CN"/>
        </w:rPr>
        <w:t>外侧</w:t>
      </w:r>
    </w:p>
    <w:p w:rsidR="007E36BA" w:rsidP="000304A9">
      <w:pPr>
        <w:spacing w:after="0"/>
        <w:rPr>
          <w:lang w:eastAsia="zh-CN"/>
        </w:rPr>
      </w:pPr>
      <w:r>
        <w:rPr>
          <w:color w:val="000000"/>
          <w:lang w:eastAsia="zh-CN"/>
        </w:rPr>
        <w:t>D. </w:t>
      </w:r>
      <w:r>
        <w:rPr>
          <w:color w:val="000000"/>
          <w:lang w:eastAsia="zh-CN"/>
        </w:rPr>
        <w:t>夏天的</w:t>
      </w:r>
      <w:r>
        <w:rPr>
          <w:color w:val="000000"/>
          <w:lang w:eastAsia="zh-CN"/>
        </w:rPr>
        <w:t>“</w:t>
      </w:r>
      <w:r>
        <w:rPr>
          <w:color w:val="000000"/>
          <w:lang w:eastAsia="zh-CN"/>
        </w:rPr>
        <w:t>水雾</w:t>
      </w:r>
      <w:r>
        <w:rPr>
          <w:color w:val="000000"/>
          <w:lang w:eastAsia="zh-CN"/>
        </w:rPr>
        <w:t>”</w:t>
      </w:r>
      <w:r>
        <w:rPr>
          <w:color w:val="000000"/>
          <w:lang w:eastAsia="zh-CN"/>
        </w:rPr>
        <w:t>在窗户外侧，冬天的水雾在</w:t>
      </w:r>
      <w:r>
        <w:rPr>
          <w:color w:val="000000"/>
          <w:lang w:eastAsia="zh-CN"/>
        </w:rPr>
        <w:t>“</w:t>
      </w:r>
      <w:r>
        <w:rPr>
          <w:color w:val="000000"/>
          <w:lang w:eastAsia="zh-CN"/>
        </w:rPr>
        <w:t>窗户</w:t>
      </w:r>
      <w:r>
        <w:rPr>
          <w:color w:val="000000"/>
          <w:lang w:eastAsia="zh-CN"/>
        </w:rPr>
        <w:t>”</w:t>
      </w:r>
      <w:r>
        <w:rPr>
          <w:color w:val="000000"/>
          <w:lang w:eastAsia="zh-CN"/>
        </w:rPr>
        <w:t>内侧</w:t>
      </w:r>
    </w:p>
    <w:p w:rsidR="007E36BA">
      <w:pPr>
        <w:spacing w:after="0"/>
        <w:rPr>
          <w:lang w:eastAsia="zh-CN"/>
        </w:rPr>
      </w:pPr>
      <w:r>
        <w:rPr>
          <w:color w:val="000000"/>
          <w:lang w:eastAsia="zh-CN"/>
        </w:rPr>
        <w:t>6.</w:t>
      </w:r>
      <w:r>
        <w:rPr>
          <w:color w:val="000000"/>
          <w:lang w:eastAsia="zh-CN"/>
        </w:rPr>
        <w:t>下列哪辆车的运动速度最大（</w:t>
      </w:r>
      <w:r>
        <w:rPr>
          <w:color w:val="000000"/>
          <w:lang w:eastAsia="zh-CN"/>
        </w:rPr>
        <w:t xml:space="preserve">  </w:t>
      </w:r>
      <w:r w:rsidR="000304A9">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0304A9">
      <w:pPr>
        <w:spacing w:after="0"/>
        <w:ind w:left="150"/>
        <w:rPr>
          <w:rFonts w:hint="eastAsia"/>
          <w:lang w:eastAsia="zh-CN"/>
        </w:rPr>
      </w:pPr>
      <w:r>
        <w:rPr>
          <w:color w:val="000000"/>
          <w:lang w:eastAsia="zh-CN"/>
        </w:rPr>
        <w:t>A. </w:t>
      </w:r>
      <w:r>
        <w:rPr>
          <w:color w:val="000000"/>
          <w:lang w:eastAsia="zh-CN"/>
        </w:rPr>
        <w:t>甲车在</w:t>
      </w:r>
      <w:r>
        <w:rPr>
          <w:color w:val="000000"/>
          <w:lang w:eastAsia="zh-CN"/>
        </w:rPr>
        <w:t>0.5h</w:t>
      </w:r>
      <w:r>
        <w:rPr>
          <w:color w:val="000000"/>
          <w:lang w:eastAsia="zh-CN"/>
        </w:rPr>
        <w:t>内行驶了</w:t>
      </w:r>
      <w:r>
        <w:rPr>
          <w:color w:val="000000"/>
          <w:lang w:eastAsia="zh-CN"/>
        </w:rPr>
        <w:t>28km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22010"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乙车在</w:t>
      </w:r>
      <w:r>
        <w:rPr>
          <w:color w:val="000000"/>
          <w:lang w:eastAsia="zh-CN"/>
        </w:rPr>
        <w:t>15s</w:t>
      </w:r>
      <w:r>
        <w:rPr>
          <w:color w:val="000000"/>
          <w:lang w:eastAsia="zh-CN"/>
        </w:rPr>
        <w:t>内行驶</w:t>
      </w:r>
      <w:r>
        <w:rPr>
          <w:color w:val="000000"/>
          <w:lang w:eastAsia="zh-CN"/>
        </w:rPr>
        <w:t>150m</w:t>
      </w:r>
    </w:p>
    <w:p w:rsidR="007E36BA">
      <w:pPr>
        <w:spacing w:after="0"/>
        <w:ind w:left="150"/>
        <w:rPr>
          <w:lang w:eastAsia="zh-CN"/>
        </w:rPr>
      </w:pPr>
      <w:r>
        <w:rPr>
          <w:color w:val="000000"/>
          <w:lang w:eastAsia="zh-CN"/>
        </w:rPr>
        <w:t>C. </w:t>
      </w:r>
      <w:r>
        <w:rPr>
          <w:color w:val="000000"/>
          <w:lang w:eastAsia="zh-CN"/>
        </w:rPr>
        <w:t>丙车在</w:t>
      </w:r>
      <w:r>
        <w:rPr>
          <w:color w:val="000000"/>
          <w:lang w:eastAsia="zh-CN"/>
        </w:rPr>
        <w:t>10s</w:t>
      </w:r>
      <w:r>
        <w:rPr>
          <w:color w:val="000000"/>
          <w:lang w:eastAsia="zh-CN"/>
        </w:rPr>
        <w:t>内行驶</w:t>
      </w:r>
      <w:r>
        <w:rPr>
          <w:color w:val="000000"/>
          <w:lang w:eastAsia="zh-CN"/>
        </w:rPr>
        <w:t>0.3km                                      </w:t>
      </w:r>
      <w:r w:rsidR="000304A9">
        <w:rPr>
          <w:rFonts w:hint="eastAsia"/>
          <w:color w:val="000000"/>
          <w:lang w:eastAsia="zh-CN"/>
        </w:rPr>
        <w:t xml:space="preserve"> </w:t>
      </w:r>
      <w:r>
        <w:rPr>
          <w:color w:val="000000"/>
          <w:lang w:eastAsia="zh-CN"/>
        </w:rPr>
        <w:t>D. </w:t>
      </w:r>
      <w:r>
        <w:rPr>
          <w:color w:val="000000"/>
          <w:lang w:eastAsia="zh-CN"/>
        </w:rPr>
        <w:t>丁车在</w:t>
      </w:r>
      <w:r>
        <w:rPr>
          <w:color w:val="000000"/>
          <w:lang w:eastAsia="zh-CN"/>
        </w:rPr>
        <w:t>0.5min</w:t>
      </w:r>
      <w:r>
        <w:rPr>
          <w:color w:val="000000"/>
          <w:lang w:eastAsia="zh-CN"/>
        </w:rPr>
        <w:t>内行驶</w:t>
      </w:r>
      <w:r>
        <w:rPr>
          <w:color w:val="000000"/>
          <w:lang w:eastAsia="zh-CN"/>
        </w:rPr>
        <w:t>450m</w:t>
      </w:r>
    </w:p>
    <w:p w:rsidR="007E36BA">
      <w:pPr>
        <w:spacing w:after="0"/>
        <w:rPr>
          <w:lang w:eastAsia="zh-CN"/>
        </w:rPr>
      </w:pPr>
      <w:r>
        <w:rPr>
          <w:color w:val="000000"/>
          <w:lang w:eastAsia="zh-CN"/>
        </w:rPr>
        <w:t>7.</w:t>
      </w:r>
      <w:r>
        <w:rPr>
          <w:color w:val="000000"/>
          <w:lang w:eastAsia="zh-CN"/>
        </w:rPr>
        <w:t>小明对冰块加热，观察冰的物态变化过程。在此过程中他通过测量绘制了温度随时间变化的</w:t>
      </w:r>
      <w:r>
        <w:rPr>
          <w:color w:val="000000"/>
          <w:lang w:eastAsia="zh-CN"/>
        </w:rPr>
        <w:t>图象</w:t>
      </w:r>
      <w:r>
        <w:rPr>
          <w:color w:val="000000"/>
          <w:lang w:eastAsia="zh-CN"/>
        </w:rPr>
        <w:t>，如图所示。关于</w:t>
      </w:r>
      <w:r>
        <w:rPr>
          <w:color w:val="000000"/>
          <w:lang w:eastAsia="zh-CN"/>
        </w:rPr>
        <w:t>图象</w:t>
      </w:r>
      <w:r>
        <w:rPr>
          <w:color w:val="000000"/>
          <w:lang w:eastAsia="zh-CN"/>
        </w:rPr>
        <w:t>下列分析正确的是</w:t>
      </w:r>
      <w:r w:rsidR="000304A9">
        <w:rPr>
          <w:lang w:eastAsia="zh-CN"/>
        </w:rPr>
        <w:t>（</w:t>
      </w:r>
      <w:r w:rsidR="000304A9">
        <w:rPr>
          <w:rFonts w:hint="eastAsia"/>
          <w:lang w:eastAsia="zh-CN"/>
        </w:rPr>
        <w:t xml:space="preserve">           </w:t>
      </w:r>
      <w:r w:rsidR="000304A9">
        <w:rPr>
          <w:rFonts w:hint="eastAsia"/>
          <w:lang w:eastAsia="zh-CN"/>
        </w:rPr>
        <w:t>）</w:t>
      </w:r>
    </w:p>
    <w:p w:rsidR="000304A9">
      <w:pPr>
        <w:spacing w:after="0"/>
        <w:ind w:left="150"/>
        <w:rPr>
          <w:rFonts w:hint="eastAsia"/>
          <w:color w:val="000000"/>
          <w:lang w:eastAsia="zh-CN"/>
        </w:rPr>
      </w:pPr>
      <w:r>
        <w:rPr>
          <w:color w:val="000000"/>
          <w:lang w:eastAsia="zh-CN"/>
        </w:rPr>
        <w:t>A. </w:t>
      </w:r>
      <w:r>
        <w:rPr>
          <w:color w:val="000000"/>
          <w:lang w:eastAsia="zh-CN"/>
        </w:rPr>
        <w:t>图象中的</w:t>
      </w:r>
      <w:r>
        <w:rPr>
          <w:color w:val="000000"/>
          <w:lang w:eastAsia="zh-CN"/>
        </w:rPr>
        <w:t>AB</w:t>
      </w:r>
      <w:r>
        <w:rPr>
          <w:color w:val="000000"/>
          <w:lang w:eastAsia="zh-CN"/>
        </w:rPr>
        <w:t>段表示冰的熔化过程</w:t>
      </w:r>
      <w:r>
        <w:rPr>
          <w:color w:val="000000"/>
          <w:lang w:eastAsia="zh-CN"/>
        </w:rPr>
        <w:t>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452212"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p>
    <w:p w:rsidR="000304A9">
      <w:pPr>
        <w:spacing w:after="0"/>
        <w:ind w:left="150"/>
        <w:rPr>
          <w:rFonts w:hint="eastAsia"/>
          <w:noProof/>
          <w:lang w:eastAsia="zh-CN"/>
        </w:rPr>
      </w:pPr>
      <w:r>
        <w:rPr>
          <w:noProof/>
          <w:color w:val="000000"/>
          <w:lang w:eastAsia="zh-CN"/>
        </w:rPr>
        <w:drawing>
          <wp:anchor distT="0" distB="0" distL="114300" distR="114300" simplePos="0" relativeHeight="251661312" behindDoc="0" locked="0" layoutInCell="1" allowOverlap="1">
            <wp:simplePos x="0" y="0"/>
            <wp:positionH relativeFrom="column">
              <wp:posOffset>4271010</wp:posOffset>
            </wp:positionH>
            <wp:positionV relativeFrom="paragraph">
              <wp:posOffset>70485</wp:posOffset>
            </wp:positionV>
            <wp:extent cx="1485900" cy="1209675"/>
            <wp:effectExtent l="19050" t="0" r="0" b="0"/>
            <wp:wrapSquare wrapText="bothSides"/>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217484" name=""/>
                    <pic:cNvPicPr/>
                  </pic:nvPicPr>
                  <pic:blipFill>
                    <a:blip xmlns:r="http://schemas.openxmlformats.org/officeDocument/2006/relationships" r:embed="rId11" cstate="print"/>
                    <a:stretch>
                      <a:fillRect/>
                    </a:stretch>
                  </pic:blipFill>
                  <pic:spPr>
                    <a:xfrm>
                      <a:off x="0" y="0"/>
                      <a:ext cx="1485900" cy="1209675"/>
                    </a:xfrm>
                    <a:prstGeom prst="rect">
                      <a:avLst/>
                    </a:prstGeom>
                  </pic:spPr>
                </pic:pic>
              </a:graphicData>
            </a:graphic>
          </wp:anchor>
        </w:drawing>
      </w:r>
      <w:r w:rsidR="003802F8">
        <w:rPr>
          <w:color w:val="000000"/>
          <w:lang w:eastAsia="zh-CN"/>
        </w:rPr>
        <w:t>B. </w:t>
      </w:r>
      <w:r w:rsidR="003802F8">
        <w:rPr>
          <w:color w:val="000000"/>
          <w:lang w:eastAsia="zh-CN"/>
        </w:rPr>
        <w:t>冰有一定的熔点，说明冰是晶体</w:t>
      </w:r>
      <w:r w:rsidR="003802F8">
        <w:rPr>
          <w:lang w:eastAsia="zh-CN"/>
        </w:rPr>
        <w:br/>
      </w:r>
      <w:r w:rsidR="003802F8">
        <w:rPr>
          <w:color w:val="000000"/>
          <w:lang w:eastAsia="zh-CN"/>
        </w:rPr>
        <w:t>C. </w:t>
      </w:r>
      <w:r w:rsidR="003802F8">
        <w:rPr>
          <w:color w:val="000000"/>
          <w:lang w:eastAsia="zh-CN"/>
        </w:rPr>
        <w:t>水升温比冰慢，说明水的比热容比冰小</w:t>
      </w:r>
      <w:r w:rsidR="003802F8">
        <w:rPr>
          <w:color w:val="000000"/>
          <w:lang w:eastAsia="zh-CN"/>
        </w:rPr>
        <w:t>      </w:t>
      </w:r>
    </w:p>
    <w:p w:rsidR="007E36BA">
      <w:pPr>
        <w:spacing w:after="0"/>
        <w:ind w:left="150"/>
        <w:rPr>
          <w:lang w:eastAsia="zh-CN"/>
        </w:rPr>
      </w:pPr>
      <w:r>
        <w:rPr>
          <w:noProof/>
          <w:lang w:eastAsia="zh-CN"/>
        </w:rPr>
        <w:drawing>
          <wp:inline distT="0" distB="0" distL="0" distR="0">
            <wp:extent cx="9550"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055856"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水沸腾时温度不变，说明沸腾不需要吸热</w:t>
      </w:r>
    </w:p>
    <w:p w:rsidR="007E36BA">
      <w:pPr>
        <w:spacing w:after="0"/>
        <w:rPr>
          <w:lang w:eastAsia="zh-CN"/>
        </w:rPr>
      </w:pPr>
      <w:r>
        <w:rPr>
          <w:color w:val="000000"/>
          <w:lang w:eastAsia="zh-CN"/>
        </w:rPr>
        <w:t>8.</w:t>
      </w:r>
      <w:r>
        <w:rPr>
          <w:color w:val="000000"/>
          <w:lang w:eastAsia="zh-CN"/>
        </w:rPr>
        <w:t>下列有关声的说法，正确的是</w:t>
      </w:r>
      <w:r w:rsidR="000304A9">
        <w:rPr>
          <w:color w:val="000000"/>
          <w:lang w:eastAsia="zh-CN"/>
        </w:rPr>
        <w:t>（</w:t>
      </w:r>
      <w:r w:rsidR="000304A9">
        <w:rPr>
          <w:rFonts w:hint="eastAsia"/>
          <w:color w:val="000000"/>
          <w:lang w:eastAsia="zh-CN"/>
        </w:rPr>
        <w:t xml:space="preserve">          </w:t>
      </w:r>
      <w:r w:rsidR="000304A9">
        <w:rPr>
          <w:color w:val="000000"/>
          <w:lang w:eastAsia="zh-CN"/>
        </w:rPr>
        <w:t>）</w:t>
      </w:r>
      <w:r>
        <w:rPr>
          <w:color w:val="000000"/>
          <w:lang w:eastAsia="zh-CN"/>
        </w:rPr>
        <w:t xml:space="preserve">    </w:t>
      </w:r>
    </w:p>
    <w:p w:rsidR="000304A9">
      <w:pPr>
        <w:spacing w:after="0"/>
        <w:ind w:left="150"/>
        <w:rPr>
          <w:rFonts w:hint="eastAsia"/>
          <w:color w:val="000000"/>
          <w:lang w:eastAsia="zh-CN"/>
        </w:rPr>
      </w:pPr>
      <w:r>
        <w:rPr>
          <w:color w:val="000000"/>
          <w:lang w:eastAsia="zh-CN"/>
        </w:rPr>
        <w:t>A. </w:t>
      </w:r>
      <w:r>
        <w:rPr>
          <w:color w:val="000000"/>
          <w:lang w:eastAsia="zh-CN"/>
        </w:rPr>
        <w:t>老师讲课的声音是由声带的振动产生的</w:t>
      </w:r>
      <w:r>
        <w:rPr>
          <w:color w:val="000000"/>
          <w:lang w:eastAsia="zh-CN"/>
        </w:rPr>
        <w:t>               </w:t>
      </w:r>
      <w:r>
        <w:rPr>
          <w:noProof/>
          <w:lang w:eastAsia="zh-CN"/>
        </w:rPr>
        <w:drawing>
          <wp:inline distT="0" distB="0" distL="0" distR="0">
            <wp:extent cx="9550"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828780"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p>
    <w:p w:rsidR="000304A9">
      <w:pPr>
        <w:spacing w:after="0"/>
        <w:ind w:left="150"/>
        <w:rPr>
          <w:rFonts w:hint="eastAsia"/>
          <w:lang w:eastAsia="zh-CN"/>
        </w:rPr>
      </w:pPr>
      <w:r>
        <w:rPr>
          <w:color w:val="000000"/>
          <w:lang w:eastAsia="zh-CN"/>
        </w:rPr>
        <w:t>B. </w:t>
      </w:r>
      <w:r>
        <w:rPr>
          <w:color w:val="000000"/>
          <w:lang w:eastAsia="zh-CN"/>
        </w:rPr>
        <w:t>学校附近禁止是在传播过程中减弱噪声</w:t>
      </w:r>
    </w:p>
    <w:p w:rsidR="000304A9">
      <w:pPr>
        <w:spacing w:after="0"/>
        <w:ind w:left="150"/>
        <w:rPr>
          <w:rFonts w:hint="eastAsia"/>
          <w:noProof/>
          <w:lang w:eastAsia="zh-CN"/>
        </w:rPr>
      </w:pPr>
      <w:r>
        <w:rPr>
          <w:color w:val="000000"/>
          <w:lang w:eastAsia="zh-CN"/>
        </w:rPr>
        <w:t>C. “</w:t>
      </w:r>
      <w:r>
        <w:rPr>
          <w:color w:val="000000"/>
          <w:lang w:eastAsia="zh-CN"/>
        </w:rPr>
        <w:t>闻其声，知其人</w:t>
      </w:r>
      <w:r>
        <w:rPr>
          <w:color w:val="000000"/>
          <w:lang w:eastAsia="zh-CN"/>
        </w:rPr>
        <w:t>”</w:t>
      </w:r>
      <w:r>
        <w:rPr>
          <w:color w:val="000000"/>
          <w:lang w:eastAsia="zh-CN"/>
        </w:rPr>
        <w:t>是根据声音的音调判断的</w:t>
      </w:r>
      <w:r>
        <w:rPr>
          <w:color w:val="000000"/>
          <w:lang w:eastAsia="zh-CN"/>
        </w:rPr>
        <w:t>          </w:t>
      </w:r>
    </w:p>
    <w:p w:rsidR="007E36BA">
      <w:pPr>
        <w:spacing w:after="0"/>
        <w:ind w:left="150"/>
        <w:rPr>
          <w:lang w:eastAsia="zh-CN"/>
        </w:rPr>
      </w:pP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981083"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医生通过听诊器给病人诊病是利用声波传递能量</w:t>
      </w:r>
    </w:p>
    <w:p w:rsidR="007E36BA" w:rsidRPr="000304A9">
      <w:pPr>
        <w:spacing w:after="0"/>
        <w:rPr>
          <w:lang w:eastAsia="zh-CN"/>
        </w:rPr>
      </w:pPr>
      <w:r>
        <w:rPr>
          <w:color w:val="000000"/>
          <w:lang w:eastAsia="zh-CN"/>
        </w:rPr>
        <w:t>9.</w:t>
      </w:r>
      <w:r>
        <w:rPr>
          <w:color w:val="000000"/>
          <w:lang w:eastAsia="zh-CN"/>
        </w:rPr>
        <w:t>将新鲜的豆腐放入冰箱里冷冻，第二天取出，解冻后切开，发现里面存在许多小孔．在小孔形成的过程中，发生的主要物态变化是（　</w:t>
      </w:r>
      <w:r w:rsidR="000304A9">
        <w:rPr>
          <w:rFonts w:hint="eastAsia"/>
          <w:color w:val="000000"/>
          <w:lang w:eastAsia="zh-CN"/>
        </w:rPr>
        <w:t xml:space="preserve">     </w:t>
      </w:r>
      <w:r>
        <w:rPr>
          <w:color w:val="000000"/>
          <w:lang w:eastAsia="zh-CN"/>
        </w:rPr>
        <w:t>　）</w:t>
      </w:r>
    </w:p>
    <w:p w:rsidR="007E36BA">
      <w:pPr>
        <w:spacing w:after="0"/>
        <w:ind w:left="150"/>
        <w:rPr>
          <w:lang w:eastAsia="zh-CN"/>
        </w:rPr>
      </w:pPr>
      <w:r>
        <w:rPr>
          <w:color w:val="000000"/>
          <w:lang w:eastAsia="zh-CN"/>
        </w:rPr>
        <w:t>A. </w:t>
      </w:r>
      <w:r>
        <w:rPr>
          <w:color w:val="000000"/>
          <w:lang w:eastAsia="zh-CN"/>
        </w:rPr>
        <w:t>液化和汽化</w:t>
      </w:r>
      <w:r>
        <w:rPr>
          <w:color w:val="000000"/>
          <w:lang w:eastAsia="zh-CN"/>
        </w:rPr>
        <w:t>                       B. </w:t>
      </w:r>
      <w:r>
        <w:rPr>
          <w:color w:val="000000"/>
          <w:lang w:eastAsia="zh-CN"/>
        </w:rPr>
        <w:t>凝固和熔化</w:t>
      </w:r>
      <w:r>
        <w:rPr>
          <w:color w:val="000000"/>
          <w:lang w:eastAsia="zh-CN"/>
        </w:rPr>
        <w:t>                       C. </w:t>
      </w:r>
      <w:r>
        <w:rPr>
          <w:color w:val="000000"/>
          <w:lang w:eastAsia="zh-CN"/>
        </w:rPr>
        <w:t>凝固和汽化</w:t>
      </w:r>
      <w:r>
        <w:rPr>
          <w:color w:val="000000"/>
          <w:lang w:eastAsia="zh-CN"/>
        </w:rPr>
        <w:t>                       D. </w:t>
      </w:r>
      <w:r>
        <w:rPr>
          <w:color w:val="000000"/>
          <w:lang w:eastAsia="zh-CN"/>
        </w:rPr>
        <w:t>凝华和熔化</w:t>
      </w:r>
    </w:p>
    <w:p w:rsidR="000304A9">
      <w:pPr>
        <w:spacing w:after="0"/>
        <w:rPr>
          <w:rFonts w:hint="eastAsia"/>
          <w:color w:val="000000"/>
          <w:lang w:eastAsia="zh-CN"/>
        </w:rPr>
      </w:pPr>
      <w:r>
        <w:rPr>
          <w:color w:val="000000"/>
          <w:lang w:eastAsia="zh-CN"/>
        </w:rPr>
        <w:t>10.</w:t>
      </w:r>
      <w:r>
        <w:rPr>
          <w:color w:val="000000"/>
          <w:lang w:eastAsia="zh-CN"/>
        </w:rPr>
        <w:t>下图是花样跳伞运动员在空中摆出的漂亮造型</w:t>
      </w:r>
      <w:r>
        <w:rPr>
          <w:color w:val="000000"/>
          <w:lang w:eastAsia="zh-CN"/>
        </w:rPr>
        <w:t>,</w:t>
      </w:r>
      <w:r>
        <w:rPr>
          <w:color w:val="000000"/>
          <w:lang w:eastAsia="zh-CN"/>
        </w:rPr>
        <w:t>其中一名队员认为</w:t>
      </w:r>
      <w:r>
        <w:rPr>
          <w:color w:val="000000"/>
          <w:lang w:eastAsia="zh-CN"/>
        </w:rPr>
        <w:t>自已</w:t>
      </w:r>
      <w:r>
        <w:rPr>
          <w:color w:val="000000"/>
          <w:lang w:eastAsia="zh-CN"/>
        </w:rPr>
        <w:t>是静止的</w:t>
      </w:r>
      <w:r>
        <w:rPr>
          <w:color w:val="000000"/>
          <w:lang w:eastAsia="zh-CN"/>
        </w:rPr>
        <w:t>,</w:t>
      </w:r>
      <w:r>
        <w:rPr>
          <w:color w:val="000000"/>
          <w:lang w:eastAsia="zh-CN"/>
        </w:rPr>
        <w:t>他选择的参照物</w:t>
      </w:r>
      <w:r>
        <w:rPr>
          <w:color w:val="000000"/>
          <w:lang w:eastAsia="zh-CN"/>
        </w:rPr>
        <w:t>应当</w:t>
      </w:r>
    </w:p>
    <w:p w:rsidR="007E36BA">
      <w:pPr>
        <w:spacing w:after="0"/>
        <w:rPr>
          <w:lang w:eastAsia="zh-CN"/>
        </w:rPr>
      </w:pPr>
      <w:r>
        <w:rPr>
          <w:color w:val="000000"/>
          <w:lang w:eastAsia="zh-CN"/>
        </w:rPr>
        <w:t>是（</w:t>
      </w:r>
      <w:r>
        <w:rPr>
          <w:color w:val="000000"/>
          <w:lang w:eastAsia="zh-CN"/>
        </w:rPr>
        <w:t>  </w:t>
      </w:r>
      <w:r w:rsidR="000304A9">
        <w:rPr>
          <w:rFonts w:hint="eastAsia"/>
          <w:color w:val="000000"/>
          <w:lang w:eastAsia="zh-CN"/>
        </w:rPr>
        <w:t xml:space="preserve">        </w:t>
      </w:r>
      <w:r>
        <w:rPr>
          <w:color w:val="000000"/>
          <w:lang w:eastAsia="zh-CN"/>
        </w:rPr>
        <w:t xml:space="preserve"> </w:t>
      </w:r>
      <w:r>
        <w:rPr>
          <w:color w:val="000000"/>
          <w:lang w:eastAsia="zh-CN"/>
        </w:rPr>
        <w:t>）</w:t>
      </w:r>
    </w:p>
    <w:p w:rsidR="007E36BA">
      <w:pPr>
        <w:spacing w:after="0"/>
      </w:pPr>
      <w:r>
        <w:rPr>
          <w:noProof/>
          <w:lang w:eastAsia="zh-CN"/>
        </w:rPr>
        <w:drawing>
          <wp:anchor distT="0" distB="0" distL="114300" distR="114300" simplePos="0" relativeHeight="251662336" behindDoc="0" locked="0" layoutInCell="1" allowOverlap="1">
            <wp:simplePos x="0" y="0"/>
            <wp:positionH relativeFrom="column">
              <wp:posOffset>3810</wp:posOffset>
            </wp:positionH>
            <wp:positionV relativeFrom="paragraph">
              <wp:posOffset>94615</wp:posOffset>
            </wp:positionV>
            <wp:extent cx="2733675" cy="1390650"/>
            <wp:effectExtent l="19050" t="0" r="9525" b="0"/>
            <wp:wrapSquare wrapText="bothSides"/>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736550" name=""/>
                    <pic:cNvPicPr/>
                  </pic:nvPicPr>
                  <pic:blipFill>
                    <a:blip xmlns:r="http://schemas.openxmlformats.org/officeDocument/2006/relationships" r:embed="rId13" cstate="print"/>
                    <a:stretch>
                      <a:fillRect/>
                    </a:stretch>
                  </pic:blipFill>
                  <pic:spPr>
                    <a:xfrm>
                      <a:off x="0" y="0"/>
                      <a:ext cx="2733675" cy="1390650"/>
                    </a:xfrm>
                    <a:prstGeom prst="rect">
                      <a:avLst/>
                    </a:prstGeom>
                  </pic:spPr>
                </pic:pic>
              </a:graphicData>
            </a:graphic>
          </wp:anchor>
        </w:drawing>
      </w: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7E36BA">
      <w:pPr>
        <w:spacing w:after="0"/>
        <w:ind w:left="150"/>
        <w:rPr>
          <w:lang w:eastAsia="zh-CN"/>
        </w:rPr>
      </w:pPr>
      <w:r>
        <w:rPr>
          <w:color w:val="000000"/>
          <w:lang w:eastAsia="zh-CN"/>
        </w:rPr>
        <w:t>A. </w:t>
      </w:r>
      <w:r>
        <w:rPr>
          <w:color w:val="000000"/>
          <w:lang w:eastAsia="zh-CN"/>
        </w:rPr>
        <w:t>地面</w:t>
      </w:r>
      <w:r>
        <w:rPr>
          <w:color w:val="000000"/>
          <w:lang w:eastAsia="zh-CN"/>
        </w:rPr>
        <w:t>                                    </w:t>
      </w:r>
      <w:r>
        <w:rPr>
          <w:noProof/>
          <w:lang w:eastAsia="zh-CN"/>
        </w:rPr>
        <w:drawing>
          <wp:inline distT="0" distB="0" distL="0" distR="0">
            <wp:extent cx="2865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100997"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云条</w:t>
      </w:r>
      <w:r>
        <w:rPr>
          <w:color w:val="000000"/>
          <w:lang w:eastAsia="zh-CN"/>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984674"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队友</w:t>
      </w:r>
      <w:r>
        <w:rPr>
          <w:color w:val="000000"/>
          <w:lang w:eastAsia="zh-CN"/>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287747"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太阳</w:t>
      </w:r>
    </w:p>
    <w:p w:rsidR="007E36BA">
      <w:pPr>
        <w:spacing w:after="0"/>
        <w:rPr>
          <w:rFonts w:hint="eastAsia"/>
          <w:lang w:eastAsia="zh-CN"/>
        </w:rPr>
      </w:pPr>
      <w:r>
        <w:rPr>
          <w:color w:val="000000"/>
          <w:lang w:eastAsia="zh-CN"/>
        </w:rPr>
        <w:t>11.</w:t>
      </w:r>
      <w:r>
        <w:rPr>
          <w:color w:val="000000"/>
          <w:lang w:eastAsia="zh-CN"/>
        </w:rPr>
        <w:t>右图是扬州某天天气预报的信息图片，关于图片中信息的解释正确的是（　</w:t>
      </w:r>
      <w:r w:rsidR="000304A9">
        <w:rPr>
          <w:rFonts w:hint="eastAsia"/>
          <w:color w:val="000000"/>
          <w:lang w:eastAsia="zh-CN"/>
        </w:rPr>
        <w:t xml:space="preserve">     </w:t>
      </w:r>
      <w:r>
        <w:rPr>
          <w:color w:val="000000"/>
          <w:lang w:eastAsia="zh-CN"/>
        </w:rPr>
        <w:t>　）</w:t>
      </w:r>
    </w:p>
    <w:p w:rsidR="000304A9">
      <w:pPr>
        <w:spacing w:after="0"/>
        <w:ind w:left="150"/>
        <w:rPr>
          <w:rFonts w:hint="eastAsia"/>
          <w:color w:val="000000"/>
          <w:lang w:eastAsia="zh-CN"/>
        </w:rPr>
      </w:pPr>
      <w:r>
        <w:rPr>
          <w:noProof/>
          <w:color w:val="000000"/>
          <w:lang w:eastAsia="zh-CN"/>
        </w:rPr>
        <w:drawing>
          <wp:anchor distT="0" distB="0" distL="114300" distR="114300" simplePos="0" relativeHeight="251663360" behindDoc="0" locked="0" layoutInCell="1" allowOverlap="1">
            <wp:simplePos x="0" y="0"/>
            <wp:positionH relativeFrom="column">
              <wp:posOffset>4337685</wp:posOffset>
            </wp:positionH>
            <wp:positionV relativeFrom="paragraph">
              <wp:posOffset>135890</wp:posOffset>
            </wp:positionV>
            <wp:extent cx="1552575" cy="781050"/>
            <wp:effectExtent l="19050" t="0" r="9525" b="0"/>
            <wp:wrapSquare wrapText="bothSides"/>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38322" name=""/>
                    <pic:cNvPicPr/>
                  </pic:nvPicPr>
                  <pic:blipFill>
                    <a:blip xmlns:r="http://schemas.openxmlformats.org/officeDocument/2006/relationships" r:embed="rId14" cstate="print"/>
                    <a:stretch>
                      <a:fillRect/>
                    </a:stretch>
                  </pic:blipFill>
                  <pic:spPr>
                    <a:xfrm>
                      <a:off x="0" y="0"/>
                      <a:ext cx="1552575" cy="781050"/>
                    </a:xfrm>
                    <a:prstGeom prst="rect">
                      <a:avLst/>
                    </a:prstGeom>
                  </pic:spPr>
                </pic:pic>
              </a:graphicData>
            </a:graphic>
          </wp:anchor>
        </w:drawing>
      </w:r>
      <w:r w:rsidR="003802F8">
        <w:rPr>
          <w:color w:val="000000"/>
          <w:lang w:eastAsia="zh-CN"/>
        </w:rPr>
        <w:t>A. </w:t>
      </w:r>
      <w:r w:rsidR="003802F8">
        <w:rPr>
          <w:color w:val="000000"/>
          <w:lang w:eastAsia="zh-CN"/>
        </w:rPr>
        <w:t>预报的最低气温读作</w:t>
      </w:r>
      <w:r w:rsidR="003802F8">
        <w:rPr>
          <w:color w:val="000000"/>
          <w:lang w:eastAsia="zh-CN"/>
        </w:rPr>
        <w:t>“</w:t>
      </w:r>
      <w:r w:rsidR="003802F8">
        <w:rPr>
          <w:color w:val="000000"/>
          <w:lang w:eastAsia="zh-CN"/>
        </w:rPr>
        <w:t>摄氏零下</w:t>
      </w:r>
      <w:r w:rsidR="003802F8">
        <w:rPr>
          <w:color w:val="000000"/>
          <w:lang w:eastAsia="zh-CN"/>
        </w:rPr>
        <w:t>1</w:t>
      </w:r>
      <w:r w:rsidR="003802F8">
        <w:rPr>
          <w:color w:val="000000"/>
          <w:lang w:eastAsia="zh-CN"/>
        </w:rPr>
        <w:t>度</w:t>
      </w:r>
      <w:r w:rsidR="003802F8">
        <w:rPr>
          <w:color w:val="000000"/>
          <w:lang w:eastAsia="zh-CN"/>
        </w:rPr>
        <w:t>”                </w:t>
      </w:r>
      <w:r w:rsidR="003802F8">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004562"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p>
    <w:p w:rsidR="000304A9">
      <w:pPr>
        <w:spacing w:after="0"/>
        <w:ind w:left="150"/>
        <w:rPr>
          <w:rFonts w:hint="eastAsia"/>
          <w:color w:val="000000"/>
          <w:lang w:eastAsia="zh-CN"/>
        </w:rPr>
      </w:pPr>
      <w:r>
        <w:rPr>
          <w:color w:val="000000"/>
          <w:lang w:eastAsia="zh-CN"/>
        </w:rPr>
        <w:t>B. </w:t>
      </w:r>
      <w:r>
        <w:rPr>
          <w:color w:val="000000"/>
          <w:lang w:eastAsia="zh-CN"/>
        </w:rPr>
        <w:t>全天气温不会高于</w:t>
      </w:r>
      <w:r>
        <w:rPr>
          <w:color w:val="000000"/>
          <w:lang w:eastAsia="zh-CN"/>
        </w:rPr>
        <w:t>2℃</w:t>
      </w:r>
      <w:r>
        <w:rPr>
          <w:lang w:eastAsia="zh-CN"/>
        </w:rPr>
        <w:br/>
      </w:r>
      <w:r>
        <w:rPr>
          <w:color w:val="000000"/>
          <w:lang w:eastAsia="zh-CN"/>
        </w:rPr>
        <w:t>C. </w:t>
      </w:r>
      <w:r>
        <w:rPr>
          <w:color w:val="000000"/>
          <w:lang w:eastAsia="zh-CN"/>
        </w:rPr>
        <w:t>雨的形成是汽化现象</w:t>
      </w:r>
      <w:r>
        <w:rPr>
          <w:color w:val="000000"/>
          <w:lang w:eastAsia="zh-CN"/>
        </w:rPr>
        <w:t>                                           </w:t>
      </w:r>
      <w:r>
        <w:rPr>
          <w:rFonts w:hint="eastAsia"/>
          <w:color w:val="000000"/>
          <w:lang w:eastAsia="zh-CN"/>
        </w:rPr>
        <w:t xml:space="preserve">  </w:t>
      </w:r>
    </w:p>
    <w:p w:rsidR="007E36BA">
      <w:pPr>
        <w:spacing w:after="0"/>
        <w:ind w:left="150"/>
        <w:rPr>
          <w:lang w:eastAsia="zh-CN"/>
        </w:rPr>
      </w:pPr>
      <w:r>
        <w:rPr>
          <w:noProof/>
          <w:lang w:eastAsia="zh-CN"/>
        </w:rPr>
        <w:drawing>
          <wp:inline distT="0" distB="0" distL="0" distR="0">
            <wp:extent cx="9550"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567159"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雪的形成过程中会放出热量</w:t>
      </w:r>
    </w:p>
    <w:p w:rsidR="007E36BA">
      <w:pPr>
        <w:spacing w:after="0"/>
        <w:rPr>
          <w:lang w:eastAsia="zh-CN"/>
        </w:rPr>
      </w:pPr>
      <w:r>
        <w:rPr>
          <w:color w:val="000000"/>
          <w:lang w:eastAsia="zh-CN"/>
        </w:rPr>
        <w:t>12.</w:t>
      </w:r>
      <w:r>
        <w:rPr>
          <w:color w:val="000000"/>
          <w:lang w:eastAsia="zh-CN"/>
        </w:rPr>
        <w:t>甲、乙两物体都在做匀速直线运动，其他们的速度之比为</w:t>
      </w:r>
      <w:r>
        <w:rPr>
          <w:color w:val="000000"/>
          <w:lang w:eastAsia="zh-CN"/>
        </w:rPr>
        <w:t>3</w:t>
      </w:r>
      <w:r>
        <w:rPr>
          <w:color w:val="000000"/>
          <w:lang w:eastAsia="zh-CN"/>
        </w:rPr>
        <w:t>：</w:t>
      </w:r>
      <w:r>
        <w:rPr>
          <w:color w:val="000000"/>
          <w:lang w:eastAsia="zh-CN"/>
        </w:rPr>
        <w:t>1</w:t>
      </w:r>
      <w:r>
        <w:rPr>
          <w:color w:val="000000"/>
          <w:lang w:eastAsia="zh-CN"/>
        </w:rPr>
        <w:t>，路程之比为</w:t>
      </w:r>
      <w:r>
        <w:rPr>
          <w:color w:val="000000"/>
          <w:lang w:eastAsia="zh-CN"/>
        </w:rPr>
        <w:t>2</w:t>
      </w:r>
      <w:r>
        <w:rPr>
          <w:color w:val="000000"/>
          <w:lang w:eastAsia="zh-CN"/>
        </w:rPr>
        <w:t>：</w:t>
      </w:r>
      <w:r>
        <w:rPr>
          <w:color w:val="000000"/>
          <w:lang w:eastAsia="zh-CN"/>
        </w:rPr>
        <w:t>3</w:t>
      </w:r>
      <w:r>
        <w:rPr>
          <w:color w:val="000000"/>
          <w:lang w:eastAsia="zh-CN"/>
        </w:rPr>
        <w:t>，则甲、乙两物体所用的时间之比为（</w:t>
      </w:r>
      <w:r>
        <w:rPr>
          <w:color w:val="000000"/>
          <w:lang w:eastAsia="zh-CN"/>
        </w:rPr>
        <w:t> </w:t>
      </w:r>
      <w:r w:rsidR="000304A9">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7E36BA">
      <w:pPr>
        <w:spacing w:after="0"/>
        <w:ind w:left="150"/>
        <w:rPr>
          <w:lang w:eastAsia="zh-CN"/>
        </w:rPr>
      </w:pPr>
      <w:r>
        <w:rPr>
          <w:color w:val="000000"/>
          <w:lang w:eastAsia="zh-CN"/>
        </w:rPr>
        <w:t>A. 9</w:t>
      </w:r>
      <w:r>
        <w:rPr>
          <w:color w:val="000000"/>
          <w:lang w:eastAsia="zh-CN"/>
        </w:rPr>
        <w:t>：</w:t>
      </w:r>
      <w:r>
        <w:rPr>
          <w:color w:val="000000"/>
          <w:lang w:eastAsia="zh-CN"/>
        </w:rPr>
        <w:t>2                                    </w:t>
      </w:r>
      <w:r>
        <w:rPr>
          <w:noProof/>
          <w:lang w:eastAsia="zh-CN"/>
        </w:rPr>
        <w:drawing>
          <wp:inline distT="0" distB="0" distL="0" distR="0">
            <wp:extent cx="1910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97404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B. 2</w:t>
      </w:r>
      <w:r>
        <w:rPr>
          <w:color w:val="000000"/>
          <w:lang w:eastAsia="zh-CN"/>
        </w:rPr>
        <w:t>：</w:t>
      </w:r>
      <w:r>
        <w:rPr>
          <w:color w:val="000000"/>
          <w:lang w:eastAsia="zh-CN"/>
        </w:rPr>
        <w:t>1                                    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097054"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C. 2</w:t>
      </w:r>
      <w:r>
        <w:rPr>
          <w:color w:val="000000"/>
          <w:lang w:eastAsia="zh-CN"/>
        </w:rPr>
        <w:t>：</w:t>
      </w:r>
      <w:r>
        <w:rPr>
          <w:color w:val="000000"/>
          <w:lang w:eastAsia="zh-CN"/>
        </w:rPr>
        <w:t>9                                    </w:t>
      </w:r>
      <w:r>
        <w:rPr>
          <w:noProof/>
          <w:lang w:eastAsia="zh-CN"/>
        </w:rPr>
        <w:drawing>
          <wp:inline distT="0" distB="0" distL="0" distR="0">
            <wp:extent cx="1910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918159"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D. 1</w:t>
      </w:r>
      <w:r>
        <w:rPr>
          <w:color w:val="000000"/>
          <w:lang w:eastAsia="zh-CN"/>
        </w:rPr>
        <w:t>：</w:t>
      </w:r>
      <w:r>
        <w:rPr>
          <w:color w:val="000000"/>
          <w:lang w:eastAsia="zh-CN"/>
        </w:rPr>
        <w:t>2</w:t>
      </w:r>
    </w:p>
    <w:p w:rsidR="007E36BA">
      <w:pPr>
        <w:spacing w:after="0"/>
        <w:rPr>
          <w:lang w:eastAsia="zh-CN"/>
        </w:rPr>
      </w:pPr>
      <w:r>
        <w:rPr>
          <w:color w:val="000000"/>
          <w:lang w:eastAsia="zh-CN"/>
        </w:rPr>
        <w:t>13.</w:t>
      </w:r>
      <w:r>
        <w:rPr>
          <w:color w:val="000000"/>
          <w:lang w:eastAsia="zh-CN"/>
        </w:rPr>
        <w:t>以下对生活中常见的物态变化现象，描述正确的是（　　</w:t>
      </w:r>
      <w:r w:rsidR="000304A9">
        <w:rPr>
          <w:rFonts w:hint="eastAsia"/>
          <w:color w:val="000000"/>
          <w:lang w:eastAsia="zh-CN"/>
        </w:rPr>
        <w:t xml:space="preserve">     </w:t>
      </w:r>
      <w:r>
        <w:rPr>
          <w:color w:val="000000"/>
          <w:lang w:eastAsia="zh-CN"/>
        </w:rPr>
        <w:t>）</w:t>
      </w:r>
    </w:p>
    <w:p w:rsidR="007E36BA">
      <w:pPr>
        <w:spacing w:after="0"/>
        <w:rPr>
          <w:lang w:eastAsia="zh-CN"/>
        </w:rPr>
      </w:pPr>
      <w:r>
        <w:rPr>
          <w:noProof/>
          <w:lang w:eastAsia="zh-CN"/>
        </w:rPr>
        <w:drawing>
          <wp:anchor distT="0" distB="0" distL="114300" distR="114300" simplePos="0" relativeHeight="251664384" behindDoc="0" locked="0" layoutInCell="1" allowOverlap="1">
            <wp:simplePos x="0" y="0"/>
            <wp:positionH relativeFrom="column">
              <wp:posOffset>3810</wp:posOffset>
            </wp:positionH>
            <wp:positionV relativeFrom="paragraph">
              <wp:posOffset>15240</wp:posOffset>
            </wp:positionV>
            <wp:extent cx="5000625" cy="952500"/>
            <wp:effectExtent l="19050" t="0" r="9525" b="0"/>
            <wp:wrapSquare wrapText="bothSides"/>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360976" name=""/>
                    <pic:cNvPicPr/>
                  </pic:nvPicPr>
                  <pic:blipFill>
                    <a:blip xmlns:r="http://schemas.openxmlformats.org/officeDocument/2006/relationships" r:embed="rId15" cstate="print"/>
                    <a:stretch>
                      <a:fillRect/>
                    </a:stretch>
                  </pic:blipFill>
                  <pic:spPr>
                    <a:xfrm>
                      <a:off x="0" y="0"/>
                      <a:ext cx="5000625" cy="952500"/>
                    </a:xfrm>
                    <a:prstGeom prst="rect">
                      <a:avLst/>
                    </a:prstGeom>
                  </pic:spPr>
                </pic:pic>
              </a:graphicData>
            </a:graphic>
          </wp:anchor>
        </w:drawing>
      </w: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color w:val="000000"/>
          <w:lang w:eastAsia="zh-CN"/>
        </w:rPr>
      </w:pPr>
    </w:p>
    <w:p w:rsidR="000304A9">
      <w:pPr>
        <w:spacing w:after="0"/>
        <w:ind w:left="150"/>
        <w:rPr>
          <w:rFonts w:hint="eastAsia"/>
          <w:lang w:eastAsia="zh-CN"/>
        </w:rPr>
      </w:pPr>
      <w:r>
        <w:rPr>
          <w:color w:val="000000"/>
          <w:lang w:eastAsia="zh-CN"/>
        </w:rPr>
        <w:t>A. </w:t>
      </w:r>
      <w:r>
        <w:rPr>
          <w:color w:val="000000"/>
          <w:lang w:eastAsia="zh-CN"/>
        </w:rPr>
        <w:t>北方冬季外面冰冻的衣物也能晾干，属于凝固现象</w:t>
      </w:r>
      <w:r>
        <w:rPr>
          <w:color w:val="000000"/>
          <w:lang w:eastAsia="zh-CN"/>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746969"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浴室的镜子变模糊，属于液化现象</w:t>
      </w:r>
    </w:p>
    <w:p w:rsidR="007E36BA">
      <w:pPr>
        <w:spacing w:after="0"/>
        <w:ind w:left="150"/>
        <w:rPr>
          <w:lang w:eastAsia="zh-CN"/>
        </w:rPr>
      </w:pPr>
      <w:r>
        <w:rPr>
          <w:color w:val="000000"/>
          <w:lang w:eastAsia="zh-CN"/>
        </w:rPr>
        <w:t>C. </w:t>
      </w:r>
      <w:r>
        <w:rPr>
          <w:color w:val="000000"/>
          <w:lang w:eastAsia="zh-CN"/>
        </w:rPr>
        <w:t>人游泳后从水中出来感觉冷，属于升华现象</w:t>
      </w:r>
      <w:r>
        <w:rPr>
          <w:color w:val="000000"/>
          <w:lang w:eastAsia="zh-CN"/>
        </w:rPr>
        <w:t>               </w:t>
      </w:r>
      <w:r w:rsidR="000304A9">
        <w:rPr>
          <w:rFonts w:hint="eastAsia"/>
          <w:color w:val="000000"/>
          <w:lang w:eastAsia="zh-CN"/>
        </w:rPr>
        <w:t xml:space="preserve"> </w:t>
      </w:r>
      <w:r>
        <w:rPr>
          <w:color w:val="000000"/>
          <w:lang w:eastAsia="zh-CN"/>
        </w:rPr>
        <w:t> D. </w:t>
      </w:r>
      <w:r>
        <w:rPr>
          <w:color w:val="000000"/>
          <w:lang w:eastAsia="zh-CN"/>
        </w:rPr>
        <w:t>烧热的日光灯管两端变黑，属于汽化现象</w:t>
      </w:r>
    </w:p>
    <w:p w:rsidR="007E36BA">
      <w:pPr>
        <w:spacing w:after="0"/>
        <w:rPr>
          <w:lang w:eastAsia="zh-CN"/>
        </w:rPr>
      </w:pPr>
      <w:r>
        <w:rPr>
          <w:color w:val="000000"/>
          <w:lang w:eastAsia="zh-CN"/>
        </w:rPr>
        <w:t>14.</w:t>
      </w:r>
      <w:r>
        <w:rPr>
          <w:color w:val="000000"/>
          <w:lang w:eastAsia="zh-CN"/>
        </w:rPr>
        <w:t>下列有关</w:t>
      </w:r>
      <w:r>
        <w:rPr>
          <w:color w:val="000000"/>
          <w:lang w:eastAsia="zh-CN"/>
        </w:rPr>
        <w:t>声现象</w:t>
      </w:r>
      <w:r>
        <w:rPr>
          <w:color w:val="000000"/>
          <w:lang w:eastAsia="zh-CN"/>
        </w:rPr>
        <w:t>的说法中正确的是（</w:t>
      </w:r>
      <w:r>
        <w:rPr>
          <w:color w:val="000000"/>
          <w:lang w:eastAsia="zh-CN"/>
        </w:rPr>
        <w:t> </w:t>
      </w:r>
      <w:r w:rsidR="000304A9">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0304A9">
      <w:pPr>
        <w:spacing w:after="0"/>
        <w:ind w:left="150"/>
        <w:rPr>
          <w:rFonts w:hint="eastAsia"/>
          <w:lang w:eastAsia="zh-CN"/>
        </w:rPr>
      </w:pPr>
      <w:r>
        <w:rPr>
          <w:color w:val="000000"/>
          <w:lang w:eastAsia="zh-CN"/>
        </w:rPr>
        <w:t>A. </w:t>
      </w:r>
      <w:r>
        <w:rPr>
          <w:color w:val="000000"/>
          <w:lang w:eastAsia="zh-CN"/>
        </w:rPr>
        <w:t>超声</w:t>
      </w:r>
      <w:r>
        <w:rPr>
          <w:color w:val="000000"/>
          <w:lang w:eastAsia="zh-CN"/>
        </w:rPr>
        <w:t>“</w:t>
      </w:r>
      <w:r>
        <w:rPr>
          <w:color w:val="000000"/>
          <w:lang w:eastAsia="zh-CN"/>
        </w:rPr>
        <w:t>碎石</w:t>
      </w:r>
      <w:r>
        <w:rPr>
          <w:color w:val="000000"/>
          <w:lang w:eastAsia="zh-CN"/>
        </w:rPr>
        <w:t>”</w:t>
      </w:r>
      <w:r>
        <w:rPr>
          <w:color w:val="000000"/>
          <w:lang w:eastAsia="zh-CN"/>
        </w:rPr>
        <w:t>是利用声音能传递信息</w:t>
      </w:r>
    </w:p>
    <w:p w:rsidR="000304A9">
      <w:pPr>
        <w:spacing w:after="0"/>
        <w:ind w:left="150"/>
        <w:rPr>
          <w:rFonts w:hint="eastAsia"/>
          <w:lang w:eastAsia="zh-CN"/>
        </w:rPr>
      </w:pPr>
      <w:r>
        <w:rPr>
          <w:color w:val="000000"/>
          <w:lang w:eastAsia="zh-CN"/>
        </w:rPr>
        <w:t>B. </w:t>
      </w:r>
      <w:r>
        <w:rPr>
          <w:color w:val="000000"/>
          <w:lang w:eastAsia="zh-CN"/>
        </w:rPr>
        <w:t>中考期间，学校路段禁止汽车鸣笛，这是在声源处减弱噪声</w:t>
      </w:r>
    </w:p>
    <w:p w:rsidR="000304A9">
      <w:pPr>
        <w:spacing w:after="0"/>
        <w:ind w:left="150"/>
        <w:rPr>
          <w:rFonts w:hint="eastAsia"/>
          <w:lang w:eastAsia="zh-CN"/>
        </w:rPr>
      </w:pPr>
      <w:r>
        <w:rPr>
          <w:color w:val="000000"/>
          <w:lang w:eastAsia="zh-CN"/>
        </w:rPr>
        <w:t>C. </w:t>
      </w:r>
      <w:r>
        <w:rPr>
          <w:color w:val="000000"/>
          <w:lang w:eastAsia="zh-CN"/>
        </w:rPr>
        <w:t>声音在真空中传播速度最快</w:t>
      </w:r>
    </w:p>
    <w:p w:rsidR="007E36BA">
      <w:pPr>
        <w:spacing w:after="0"/>
        <w:ind w:left="150"/>
        <w:rPr>
          <w:lang w:eastAsia="zh-CN"/>
        </w:rPr>
      </w:pPr>
      <w:r>
        <w:rPr>
          <w:color w:val="000000"/>
          <w:lang w:eastAsia="zh-CN"/>
        </w:rPr>
        <w:t>D. </w:t>
      </w:r>
      <w:r>
        <w:rPr>
          <w:color w:val="000000"/>
          <w:lang w:eastAsia="zh-CN"/>
        </w:rPr>
        <w:t>声控开关是利用声音的音色来控制电路的</w:t>
      </w:r>
    </w:p>
    <w:p w:rsidR="007E36BA">
      <w:pPr>
        <w:spacing w:after="0"/>
        <w:rPr>
          <w:lang w:eastAsia="zh-CN"/>
        </w:rPr>
      </w:pPr>
      <w:r>
        <w:rPr>
          <w:color w:val="000000"/>
          <w:lang w:eastAsia="zh-CN"/>
        </w:rPr>
        <w:t>15.</w:t>
      </w:r>
      <w:r>
        <w:rPr>
          <w:color w:val="000000"/>
          <w:lang w:eastAsia="zh-CN"/>
        </w:rPr>
        <w:t>甲、乙两同学在平直的马路上骑车匀速前进</w:t>
      </w:r>
      <w:r>
        <w:rPr>
          <w:color w:val="000000"/>
          <w:lang w:eastAsia="zh-CN"/>
        </w:rPr>
        <w:t>,</w:t>
      </w:r>
      <w:r>
        <w:rPr>
          <w:color w:val="000000"/>
          <w:lang w:eastAsia="zh-CN"/>
        </w:rPr>
        <w:t>甲同学的速度比乙同学的大，以下说法正确的是（</w:t>
      </w:r>
      <w:r w:rsidR="000304A9">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0304A9">
      <w:pPr>
        <w:spacing w:after="0"/>
        <w:ind w:left="150"/>
        <w:rPr>
          <w:rFonts w:hint="eastAsia"/>
          <w:lang w:eastAsia="zh-CN"/>
        </w:rPr>
      </w:pPr>
      <w:r>
        <w:rPr>
          <w:color w:val="000000"/>
          <w:lang w:eastAsia="zh-CN"/>
        </w:rPr>
        <w:t>A. </w:t>
      </w:r>
      <w:r>
        <w:rPr>
          <w:color w:val="000000"/>
          <w:lang w:eastAsia="zh-CN"/>
        </w:rPr>
        <w:t>甲运动的路程比乙长</w:t>
      </w:r>
      <w:r>
        <w:rPr>
          <w:color w:val="000000"/>
          <w:lang w:eastAsia="zh-CN"/>
        </w:rPr>
        <w:t>                                           </w:t>
      </w:r>
      <w:r>
        <w:rPr>
          <w:noProof/>
          <w:lang w:eastAsia="zh-CN"/>
        </w:rPr>
        <w:drawing>
          <wp:inline distT="0" distB="0" distL="0" distR="0">
            <wp:extent cx="9550"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264225"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rFonts w:hint="eastAsia"/>
          <w:color w:val="000000"/>
          <w:lang w:eastAsia="zh-CN"/>
        </w:rPr>
        <w:t xml:space="preserve">     </w:t>
      </w:r>
      <w:r>
        <w:rPr>
          <w:color w:val="000000"/>
          <w:lang w:eastAsia="zh-CN"/>
        </w:rPr>
        <w:t>B. </w:t>
      </w:r>
      <w:r>
        <w:rPr>
          <w:color w:val="000000"/>
          <w:lang w:eastAsia="zh-CN"/>
        </w:rPr>
        <w:t>甲运动的时间比乙短</w:t>
      </w:r>
    </w:p>
    <w:p w:rsidR="007E36BA">
      <w:pPr>
        <w:spacing w:after="0"/>
        <w:ind w:left="150"/>
        <w:rPr>
          <w:lang w:eastAsia="zh-CN"/>
        </w:rPr>
      </w:pPr>
      <w:r>
        <w:rPr>
          <w:color w:val="000000"/>
          <w:lang w:eastAsia="zh-CN"/>
        </w:rPr>
        <w:t>C. </w:t>
      </w:r>
      <w:r>
        <w:rPr>
          <w:color w:val="000000"/>
          <w:lang w:eastAsia="zh-CN"/>
        </w:rPr>
        <w:t>运动相同的路程甲用的时间比乙长</w:t>
      </w:r>
      <w:r>
        <w:rPr>
          <w:color w:val="000000"/>
          <w:lang w:eastAsia="zh-CN"/>
        </w:rPr>
        <w:t>                      </w:t>
      </w:r>
      <w:r>
        <w:rPr>
          <w:noProof/>
          <w:lang w:eastAsia="zh-CN"/>
        </w:rPr>
        <w:drawing>
          <wp:inline distT="0" distB="0" distL="0" distR="0">
            <wp:extent cx="9550"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90879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sidR="000304A9">
        <w:rPr>
          <w:rFonts w:hint="eastAsia"/>
          <w:color w:val="000000"/>
          <w:lang w:eastAsia="zh-CN"/>
        </w:rPr>
        <w:t xml:space="preserve">  </w:t>
      </w:r>
      <w:r>
        <w:rPr>
          <w:color w:val="000000"/>
          <w:lang w:eastAsia="zh-CN"/>
        </w:rPr>
        <w:t>D. </w:t>
      </w:r>
      <w:r>
        <w:rPr>
          <w:color w:val="000000"/>
          <w:lang w:eastAsia="zh-CN"/>
        </w:rPr>
        <w:t>在相同的时间内甲运动的路程比乙长</w:t>
      </w:r>
    </w:p>
    <w:p w:rsidR="007E36BA">
      <w:pPr>
        <w:rPr>
          <w:lang w:eastAsia="zh-CN"/>
        </w:rPr>
      </w:pPr>
      <w:r>
        <w:rPr>
          <w:b/>
          <w:bCs/>
          <w:sz w:val="24"/>
          <w:szCs w:val="24"/>
          <w:lang w:eastAsia="zh-CN"/>
        </w:rPr>
        <w:t>二、填空题（</w:t>
      </w:r>
      <w:r w:rsidR="000304A9">
        <w:rPr>
          <w:b/>
          <w:bCs/>
          <w:sz w:val="24"/>
          <w:szCs w:val="24"/>
          <w:lang w:eastAsia="zh-CN"/>
        </w:rPr>
        <w:t>每空</w:t>
      </w:r>
      <w:r w:rsidR="000304A9">
        <w:rPr>
          <w:b/>
          <w:bCs/>
          <w:sz w:val="24"/>
          <w:szCs w:val="24"/>
          <w:lang w:eastAsia="zh-CN"/>
        </w:rPr>
        <w:t>1</w:t>
      </w:r>
      <w:r w:rsidR="000304A9">
        <w:rPr>
          <w:b/>
          <w:bCs/>
          <w:sz w:val="24"/>
          <w:szCs w:val="24"/>
          <w:lang w:eastAsia="zh-CN"/>
        </w:rPr>
        <w:t>分</w:t>
      </w:r>
      <w:r>
        <w:rPr>
          <w:b/>
          <w:bCs/>
          <w:sz w:val="24"/>
          <w:szCs w:val="24"/>
          <w:lang w:eastAsia="zh-CN"/>
        </w:rPr>
        <w:t>；共</w:t>
      </w:r>
      <w:r>
        <w:rPr>
          <w:b/>
          <w:bCs/>
          <w:sz w:val="24"/>
          <w:szCs w:val="24"/>
          <w:lang w:eastAsia="zh-CN"/>
        </w:rPr>
        <w:t>2</w:t>
      </w:r>
      <w:r w:rsidR="000304A9">
        <w:rPr>
          <w:rFonts w:hint="eastAsia"/>
          <w:b/>
          <w:bCs/>
          <w:sz w:val="24"/>
          <w:szCs w:val="24"/>
          <w:lang w:eastAsia="zh-CN"/>
        </w:rPr>
        <w:t>6</w:t>
      </w:r>
      <w:r>
        <w:rPr>
          <w:b/>
          <w:bCs/>
          <w:sz w:val="24"/>
          <w:szCs w:val="24"/>
          <w:lang w:eastAsia="zh-CN"/>
        </w:rPr>
        <w:t>分）</w:t>
      </w:r>
    </w:p>
    <w:p w:rsidR="007E36BA">
      <w:pPr>
        <w:spacing w:after="0"/>
        <w:rPr>
          <w:lang w:eastAsia="zh-CN"/>
        </w:rPr>
      </w:pPr>
      <w:r>
        <w:rPr>
          <w:color w:val="000000"/>
          <w:lang w:eastAsia="zh-CN"/>
        </w:rPr>
        <w:t>16.</w:t>
      </w:r>
      <w:r>
        <w:rPr>
          <w:color w:val="000000"/>
          <w:lang w:eastAsia="zh-CN"/>
        </w:rPr>
        <w:t>将下面短文中的空格按照要求补充完整。</w:t>
      </w:r>
      <w:r>
        <w:rPr>
          <w:color w:val="000000"/>
          <w:lang w:eastAsia="zh-CN"/>
        </w:rPr>
        <w:t xml:space="preserve">  </w:t>
      </w:r>
    </w:p>
    <w:p w:rsidR="007E36BA">
      <w:pPr>
        <w:spacing w:after="0"/>
        <w:rPr>
          <w:lang w:eastAsia="zh-CN"/>
        </w:rPr>
      </w:pPr>
      <w:r>
        <w:rPr>
          <w:color w:val="000000"/>
          <w:lang w:eastAsia="zh-CN"/>
        </w:rPr>
        <w:t>2008</w:t>
      </w:r>
      <w:r>
        <w:rPr>
          <w:color w:val="000000"/>
          <w:lang w:eastAsia="zh-CN"/>
        </w:rPr>
        <w:t>年</w:t>
      </w:r>
      <w:r>
        <w:rPr>
          <w:color w:val="000000"/>
          <w:lang w:eastAsia="zh-CN"/>
        </w:rPr>
        <w:t>9</w:t>
      </w:r>
      <w:r>
        <w:rPr>
          <w:color w:val="000000"/>
          <w:lang w:eastAsia="zh-CN"/>
        </w:rPr>
        <w:t>月</w:t>
      </w:r>
      <w:r>
        <w:rPr>
          <w:color w:val="000000"/>
          <w:lang w:eastAsia="zh-CN"/>
        </w:rPr>
        <w:t>25</w:t>
      </w:r>
      <w:r>
        <w:rPr>
          <w:color w:val="000000"/>
          <w:lang w:eastAsia="zh-CN"/>
        </w:rPr>
        <w:t>日晚</w:t>
      </w:r>
      <w:r>
        <w:rPr>
          <w:color w:val="000000"/>
          <w:lang w:eastAsia="zh-CN"/>
        </w:rPr>
        <w:t>21:10</w:t>
      </w:r>
      <w:r>
        <w:rPr>
          <w:color w:val="000000"/>
          <w:lang w:eastAsia="zh-CN"/>
        </w:rPr>
        <w:t>，万众瞩目的</w:t>
      </w:r>
      <w:r>
        <w:rPr>
          <w:color w:val="000000"/>
          <w:lang w:eastAsia="zh-CN"/>
        </w:rPr>
        <w:t>“</w:t>
      </w:r>
      <w:r>
        <w:rPr>
          <w:color w:val="000000"/>
          <w:lang w:eastAsia="zh-CN"/>
        </w:rPr>
        <w:t>神舟七号</w:t>
      </w:r>
      <w:r>
        <w:rPr>
          <w:color w:val="000000"/>
          <w:lang w:eastAsia="zh-CN"/>
        </w:rPr>
        <w:t>”</w:t>
      </w:r>
      <w:r>
        <w:rPr>
          <w:color w:val="000000"/>
          <w:lang w:eastAsia="zh-CN"/>
        </w:rPr>
        <w:t>飞船在酒泉卫星发射中心升空</w:t>
      </w:r>
      <w:r>
        <w:rPr>
          <w:color w:val="000000"/>
          <w:lang w:eastAsia="zh-CN"/>
        </w:rPr>
        <w:t>.</w:t>
      </w:r>
    </w:p>
    <w:p w:rsidR="007E36BA">
      <w:pPr>
        <w:spacing w:after="0"/>
      </w:pPr>
      <w:r>
        <w:rPr>
          <w:color w:val="000000"/>
          <w:lang w:eastAsia="zh-CN"/>
        </w:rPr>
        <w:t xml:space="preserve"> </w:t>
      </w:r>
      <w:r>
        <w:rPr>
          <w:noProof/>
          <w:lang w:eastAsia="zh-CN"/>
        </w:rPr>
        <w:drawing>
          <wp:anchor distT="0" distB="0" distL="114300" distR="114300" simplePos="0" relativeHeight="251665408" behindDoc="0" locked="0" layoutInCell="1" allowOverlap="1">
            <wp:simplePos x="0" y="0"/>
            <wp:positionH relativeFrom="column">
              <wp:posOffset>70485</wp:posOffset>
            </wp:positionH>
            <wp:positionV relativeFrom="paragraph">
              <wp:posOffset>92710</wp:posOffset>
            </wp:positionV>
            <wp:extent cx="4562475" cy="1000125"/>
            <wp:effectExtent l="19050" t="0" r="9525" b="0"/>
            <wp:wrapSquare wrapText="bothSides"/>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572435" name=""/>
                    <pic:cNvPicPr/>
                  </pic:nvPicPr>
                  <pic:blipFill>
                    <a:blip xmlns:r="http://schemas.openxmlformats.org/officeDocument/2006/relationships" r:embed="rId16" cstate="print"/>
                    <a:stretch>
                      <a:fillRect/>
                    </a:stretch>
                  </pic:blipFill>
                  <pic:spPr>
                    <a:xfrm>
                      <a:off x="0" y="0"/>
                      <a:ext cx="4562475" cy="1000125"/>
                    </a:xfrm>
                    <a:prstGeom prst="rect">
                      <a:avLst/>
                    </a:prstGeom>
                  </pic:spPr>
                </pic:pic>
              </a:graphicData>
            </a:graphic>
          </wp:anchor>
        </w:drawing>
      </w:r>
    </w:p>
    <w:p w:rsidR="000304A9">
      <w:pPr>
        <w:spacing w:after="0"/>
        <w:rPr>
          <w:rFonts w:hint="eastAsia"/>
          <w:color w:val="000000"/>
          <w:lang w:eastAsia="zh-CN"/>
        </w:rPr>
      </w:pPr>
    </w:p>
    <w:p w:rsidR="000304A9">
      <w:pPr>
        <w:spacing w:after="0"/>
        <w:rPr>
          <w:rFonts w:hint="eastAsia"/>
          <w:color w:val="000000"/>
          <w:lang w:eastAsia="zh-CN"/>
        </w:rPr>
      </w:pPr>
    </w:p>
    <w:p w:rsidR="000304A9">
      <w:pPr>
        <w:spacing w:after="0"/>
        <w:rPr>
          <w:rFonts w:hint="eastAsia"/>
          <w:color w:val="000000"/>
          <w:lang w:eastAsia="zh-CN"/>
        </w:rPr>
      </w:pPr>
    </w:p>
    <w:p w:rsidR="000304A9">
      <w:pPr>
        <w:spacing w:after="0"/>
        <w:rPr>
          <w:rFonts w:hint="eastAsia"/>
          <w:color w:val="000000"/>
          <w:lang w:eastAsia="zh-CN"/>
        </w:rPr>
      </w:pPr>
    </w:p>
    <w:p w:rsidR="007E36BA">
      <w:pPr>
        <w:spacing w:after="0"/>
        <w:rPr>
          <w:lang w:eastAsia="zh-CN"/>
        </w:rPr>
      </w:pPr>
      <w:r>
        <w:rPr>
          <w:color w:val="000000"/>
          <w:lang w:eastAsia="zh-CN"/>
        </w:rPr>
        <w:t>（</w:t>
      </w:r>
      <w:r>
        <w:rPr>
          <w:color w:val="000000"/>
          <w:lang w:eastAsia="zh-CN"/>
        </w:rPr>
        <w:t>1</w:t>
      </w:r>
      <w:r>
        <w:rPr>
          <w:color w:val="000000"/>
          <w:lang w:eastAsia="zh-CN"/>
        </w:rPr>
        <w:t>）火箭点火后，发射台附近产生了大量</w:t>
      </w:r>
      <w:r>
        <w:rPr>
          <w:color w:val="000000"/>
          <w:lang w:eastAsia="zh-CN"/>
        </w:rPr>
        <w:t>“</w:t>
      </w:r>
      <w:r>
        <w:rPr>
          <w:color w:val="000000"/>
          <w:lang w:eastAsia="zh-CN"/>
        </w:rPr>
        <w:t>白气</w:t>
      </w:r>
      <w:r>
        <w:rPr>
          <w:color w:val="000000"/>
          <w:lang w:eastAsia="zh-CN"/>
        </w:rPr>
        <w:t>”</w:t>
      </w:r>
      <w:r>
        <w:rPr>
          <w:color w:val="000000"/>
          <w:lang w:eastAsia="zh-CN"/>
        </w:rPr>
        <w:t>，这是台下倒流槽内的水在火箭喷出来的高温火焰下，先</w:t>
      </w:r>
      <w:r>
        <w:rPr>
          <w:color w:val="000000"/>
          <w:lang w:eastAsia="zh-CN"/>
        </w:rPr>
        <w:t>________</w:t>
      </w:r>
      <w:r>
        <w:rPr>
          <w:color w:val="000000"/>
          <w:lang w:eastAsia="zh-CN"/>
        </w:rPr>
        <w:t>成水蒸气，水蒸气在上升过程中遇冷，然后</w:t>
      </w:r>
      <w:r>
        <w:rPr>
          <w:color w:val="000000"/>
          <w:lang w:eastAsia="zh-CN"/>
        </w:rPr>
        <w:t>________</w:t>
      </w:r>
      <w:r>
        <w:rPr>
          <w:color w:val="000000"/>
          <w:lang w:eastAsia="zh-CN"/>
        </w:rPr>
        <w:t>成小水珠</w:t>
      </w:r>
      <w:r>
        <w:rPr>
          <w:color w:val="000000"/>
          <w:lang w:eastAsia="zh-CN"/>
        </w:rPr>
        <w:t>. (</w:t>
      </w:r>
      <w:r>
        <w:rPr>
          <w:color w:val="000000"/>
          <w:lang w:eastAsia="zh-CN"/>
        </w:rPr>
        <w:t>填物态变化名称</w:t>
      </w:r>
      <w:r>
        <w:rPr>
          <w:color w:val="000000"/>
          <w:lang w:eastAsia="zh-CN"/>
        </w:rPr>
        <w:t xml:space="preserve">)    </w:t>
      </w:r>
    </w:p>
    <w:p w:rsidR="007E36BA">
      <w:pPr>
        <w:spacing w:after="0"/>
        <w:rPr>
          <w:lang w:eastAsia="zh-CN"/>
        </w:rPr>
      </w:pPr>
      <w:r>
        <w:rPr>
          <w:color w:val="000000"/>
          <w:lang w:eastAsia="zh-CN"/>
        </w:rPr>
        <w:t>（</w:t>
      </w:r>
      <w:r>
        <w:rPr>
          <w:color w:val="000000"/>
          <w:lang w:eastAsia="zh-CN"/>
        </w:rPr>
        <w:t>2</w:t>
      </w:r>
      <w:r>
        <w:rPr>
          <w:color w:val="000000"/>
          <w:lang w:eastAsia="zh-CN"/>
        </w:rPr>
        <w:t>）为保证火箭安全，箭体上涂有一层特殊物质，在高温下，</w:t>
      </w:r>
      <w:r>
        <w:rPr>
          <w:color w:val="000000"/>
          <w:lang w:eastAsia="zh-CN"/>
        </w:rPr>
        <w:t>________</w:t>
      </w:r>
      <w:r>
        <w:rPr>
          <w:color w:val="000000"/>
          <w:lang w:eastAsia="zh-CN"/>
        </w:rPr>
        <w:t>并且</w:t>
      </w:r>
      <w:r>
        <w:rPr>
          <w:color w:val="000000"/>
          <w:lang w:eastAsia="zh-CN"/>
        </w:rPr>
        <w:t>________(</w:t>
      </w:r>
      <w:r>
        <w:rPr>
          <w:color w:val="000000"/>
          <w:lang w:eastAsia="zh-CN"/>
        </w:rPr>
        <w:t>填物态变化名称</w:t>
      </w:r>
      <w:r>
        <w:rPr>
          <w:color w:val="000000"/>
          <w:lang w:eastAsia="zh-CN"/>
        </w:rPr>
        <w:t>)</w:t>
      </w:r>
      <w:r>
        <w:rPr>
          <w:color w:val="000000"/>
          <w:lang w:eastAsia="zh-CN"/>
        </w:rPr>
        <w:t>，这两个过程都需要</w:t>
      </w:r>
      <w:r>
        <w:rPr>
          <w:color w:val="000000"/>
          <w:lang w:eastAsia="zh-CN"/>
        </w:rPr>
        <w:t>________</w:t>
      </w:r>
      <w:r>
        <w:rPr>
          <w:color w:val="000000"/>
          <w:lang w:eastAsia="zh-CN"/>
        </w:rPr>
        <w:t>（吸热</w:t>
      </w:r>
      <w:r>
        <w:rPr>
          <w:color w:val="000000"/>
          <w:lang w:eastAsia="zh-CN"/>
        </w:rPr>
        <w:t>∕</w:t>
      </w:r>
      <w:r>
        <w:rPr>
          <w:color w:val="000000"/>
          <w:lang w:eastAsia="zh-CN"/>
        </w:rPr>
        <w:t>放热），以防温度过高</w:t>
      </w:r>
      <w:r w:rsidR="000304A9">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3</w:t>
      </w:r>
      <w:r>
        <w:rPr>
          <w:color w:val="000000"/>
          <w:lang w:eastAsia="zh-CN"/>
        </w:rPr>
        <w:t>）飞船进入外层空间，当</w:t>
      </w:r>
      <w:r>
        <w:rPr>
          <w:color w:val="000000"/>
          <w:lang w:eastAsia="zh-CN"/>
        </w:rPr>
        <w:t>“01</w:t>
      </w:r>
      <w:r>
        <w:rPr>
          <w:color w:val="000000"/>
          <w:lang w:eastAsia="zh-CN"/>
        </w:rPr>
        <w:t>号</w:t>
      </w:r>
      <w:r>
        <w:rPr>
          <w:color w:val="000000"/>
          <w:lang w:eastAsia="zh-CN"/>
        </w:rPr>
        <w:t>”</w:t>
      </w:r>
      <w:r>
        <w:rPr>
          <w:color w:val="000000"/>
          <w:lang w:eastAsia="zh-CN"/>
        </w:rPr>
        <w:t>航天员漫步太空时，他与其他航天员的交谈必须借助无线电工具，这是因为</w:t>
      </w:r>
      <w:r>
        <w:rPr>
          <w:color w:val="000000"/>
          <w:lang w:eastAsia="zh-CN"/>
        </w:rPr>
        <w:t>________</w:t>
      </w:r>
      <w:r>
        <w:rPr>
          <w:color w:val="000000"/>
          <w:lang w:eastAsia="zh-CN"/>
        </w:rPr>
        <w:t>；看电视直播时，不少人事先并不知道出舱的人是谁，但当听到：</w:t>
      </w:r>
      <w:r>
        <w:rPr>
          <w:color w:val="000000"/>
          <w:lang w:eastAsia="zh-CN"/>
        </w:rPr>
        <w:t>“</w:t>
      </w:r>
      <w:r>
        <w:rPr>
          <w:color w:val="000000"/>
          <w:lang w:eastAsia="zh-CN"/>
        </w:rPr>
        <w:t>神舟七号向祖国人民问好</w:t>
      </w:r>
      <w:r>
        <w:rPr>
          <w:color w:val="000000"/>
          <w:lang w:eastAsia="zh-CN"/>
        </w:rPr>
        <w:t>”</w:t>
      </w:r>
      <w:r>
        <w:rPr>
          <w:color w:val="000000"/>
          <w:lang w:eastAsia="zh-CN"/>
        </w:rPr>
        <w:t>的话音时，立刻兴奋地高呼：</w:t>
      </w:r>
      <w:r>
        <w:rPr>
          <w:color w:val="000000"/>
          <w:lang w:eastAsia="zh-CN"/>
        </w:rPr>
        <w:t>“</w:t>
      </w:r>
      <w:r>
        <w:rPr>
          <w:color w:val="000000"/>
          <w:lang w:eastAsia="zh-CN"/>
        </w:rPr>
        <w:t>是翟志刚！</w:t>
      </w:r>
      <w:r>
        <w:rPr>
          <w:color w:val="000000"/>
          <w:lang w:eastAsia="zh-CN"/>
        </w:rPr>
        <w:t>”</w:t>
      </w:r>
      <w:r>
        <w:rPr>
          <w:color w:val="000000"/>
          <w:lang w:eastAsia="zh-CN"/>
        </w:rPr>
        <w:t>，这是根据</w:t>
      </w:r>
      <w:r>
        <w:rPr>
          <w:color w:val="000000"/>
          <w:lang w:eastAsia="zh-CN"/>
        </w:rPr>
        <w:t>________</w:t>
      </w:r>
      <w:r>
        <w:rPr>
          <w:color w:val="000000"/>
          <w:lang w:eastAsia="zh-CN"/>
        </w:rPr>
        <w:t>判断的。我们看到宇航员在飞船表面行走，这时我们选择的参照物是</w:t>
      </w:r>
      <w:r>
        <w:rPr>
          <w:color w:val="000000"/>
          <w:lang w:eastAsia="zh-CN"/>
        </w:rPr>
        <w:t>________</w:t>
      </w:r>
      <w:r>
        <w:rPr>
          <w:color w:val="000000"/>
          <w:lang w:eastAsia="zh-CN"/>
        </w:rPr>
        <w:t>。</w:t>
      </w:r>
      <w:r>
        <w:rPr>
          <w:color w:val="000000"/>
          <w:lang w:eastAsia="zh-CN"/>
        </w:rPr>
        <w:t xml:space="preserve">    </w:t>
      </w:r>
    </w:p>
    <w:p w:rsidR="007E36BA">
      <w:pPr>
        <w:spacing w:after="0"/>
        <w:rPr>
          <w:lang w:eastAsia="zh-CN"/>
        </w:rPr>
      </w:pPr>
      <w:r>
        <w:rPr>
          <w:color w:val="000000"/>
          <w:lang w:eastAsia="zh-CN"/>
        </w:rPr>
        <w:t>17.</w:t>
      </w:r>
      <w:r>
        <w:rPr>
          <w:color w:val="000000"/>
          <w:lang w:eastAsia="zh-CN"/>
        </w:rPr>
        <w:t>放鞭炮时，用手使劲堵住耳孔，这是在</w:t>
      </w:r>
      <w:r>
        <w:rPr>
          <w:color w:val="000000"/>
          <w:lang w:eastAsia="zh-CN"/>
        </w:rPr>
        <w:t>________</w:t>
      </w:r>
      <w:r>
        <w:rPr>
          <w:color w:val="000000"/>
          <w:lang w:eastAsia="zh-CN"/>
        </w:rPr>
        <w:t>处减弱噪声；在居民区和马路旁植树造林，这是在</w:t>
      </w:r>
      <w:r>
        <w:rPr>
          <w:color w:val="000000"/>
          <w:lang w:eastAsia="zh-CN"/>
        </w:rPr>
        <w:t>________</w:t>
      </w:r>
      <w:r>
        <w:rPr>
          <w:color w:val="000000"/>
          <w:lang w:eastAsia="zh-CN"/>
        </w:rPr>
        <w:t>减弱噪声</w:t>
      </w:r>
      <w:r w:rsidR="000304A9">
        <w:rPr>
          <w:color w:val="000000"/>
          <w:lang w:eastAsia="zh-CN"/>
        </w:rPr>
        <w:t>。</w:t>
      </w:r>
      <w:r>
        <w:rPr>
          <w:color w:val="000000"/>
          <w:lang w:eastAsia="zh-CN"/>
        </w:rPr>
        <w:t xml:space="preserve">    </w:t>
      </w:r>
    </w:p>
    <w:p w:rsidR="007E36BA">
      <w:pPr>
        <w:spacing w:after="0"/>
        <w:rPr>
          <w:lang w:eastAsia="zh-CN"/>
        </w:rPr>
      </w:pPr>
      <w:r>
        <w:rPr>
          <w:color w:val="000000"/>
          <w:lang w:eastAsia="zh-CN"/>
        </w:rPr>
        <w:t>18.</w:t>
      </w:r>
      <w:r>
        <w:rPr>
          <w:color w:val="000000"/>
          <w:lang w:eastAsia="zh-CN"/>
        </w:rPr>
        <w:t>在烧瓶里放少量的碘，并且用酒精灯对烧瓶微微加热，过一会儿停止加热．在此实验中可以看到，固态的碘没有</w:t>
      </w:r>
      <w:r>
        <w:rPr>
          <w:color w:val="000000"/>
          <w:lang w:eastAsia="zh-CN"/>
        </w:rPr>
        <w:t> ________</w:t>
      </w:r>
      <w:r>
        <w:rPr>
          <w:color w:val="000000"/>
          <w:lang w:eastAsia="zh-CN"/>
        </w:rPr>
        <w:t>，而直接变成紫色的碘</w:t>
      </w:r>
      <w:r>
        <w:rPr>
          <w:color w:val="000000"/>
          <w:lang w:eastAsia="zh-CN"/>
        </w:rPr>
        <w:t>蒸气</w:t>
      </w:r>
      <w:r>
        <w:rPr>
          <w:color w:val="000000"/>
          <w:lang w:eastAsia="zh-CN"/>
        </w:rPr>
        <w:t>，这种现象叫</w:t>
      </w:r>
      <w:r>
        <w:rPr>
          <w:color w:val="000000"/>
          <w:lang w:eastAsia="zh-CN"/>
        </w:rPr>
        <w:t> ________</w:t>
      </w:r>
      <w:r>
        <w:rPr>
          <w:color w:val="000000"/>
          <w:lang w:eastAsia="zh-CN"/>
        </w:rPr>
        <w:t>，停止加热后，碘</w:t>
      </w:r>
      <w:r>
        <w:rPr>
          <w:color w:val="000000"/>
          <w:lang w:eastAsia="zh-CN"/>
        </w:rPr>
        <w:t>蒸气</w:t>
      </w:r>
      <w:r>
        <w:rPr>
          <w:color w:val="000000"/>
          <w:lang w:eastAsia="zh-CN"/>
        </w:rPr>
        <w:t>没有</w:t>
      </w:r>
      <w:r>
        <w:rPr>
          <w:color w:val="000000"/>
          <w:lang w:eastAsia="zh-CN"/>
        </w:rPr>
        <w:t> ________</w:t>
      </w:r>
      <w:r>
        <w:rPr>
          <w:color w:val="000000"/>
          <w:lang w:eastAsia="zh-CN"/>
        </w:rPr>
        <w:t>，而直接就固态的碘，一部分附着在烧瓶壁上，这种现象叫　</w:t>
      </w:r>
      <w:r>
        <w:rPr>
          <w:color w:val="000000"/>
          <w:lang w:eastAsia="zh-CN"/>
        </w:rPr>
        <w:t> ________</w:t>
      </w:r>
      <w:r w:rsidR="000304A9">
        <w:rPr>
          <w:color w:val="000000"/>
          <w:lang w:eastAsia="zh-CN"/>
        </w:rPr>
        <w:t>。</w:t>
      </w:r>
    </w:p>
    <w:p w:rsidR="000304A9">
      <w:pPr>
        <w:spacing w:after="0"/>
        <w:rPr>
          <w:rFonts w:hint="eastAsia"/>
          <w:lang w:eastAsia="zh-CN"/>
        </w:rPr>
      </w:pPr>
      <w:r>
        <w:rPr>
          <w:color w:val="000000"/>
          <w:lang w:eastAsia="zh-CN"/>
        </w:rPr>
        <w:t>19.</w:t>
      </w:r>
      <w:r>
        <w:rPr>
          <w:color w:val="000000"/>
          <w:lang w:eastAsia="zh-CN"/>
        </w:rPr>
        <w:t>某同学做</w:t>
      </w:r>
      <w:r>
        <w:rPr>
          <w:color w:val="000000"/>
          <w:lang w:eastAsia="zh-CN"/>
        </w:rPr>
        <w:t>“</w:t>
      </w:r>
      <w:r>
        <w:rPr>
          <w:color w:val="000000"/>
          <w:lang w:eastAsia="zh-CN"/>
        </w:rPr>
        <w:t>探究蒸发快慢与哪些因素有关</w:t>
      </w:r>
      <w:r>
        <w:rPr>
          <w:color w:val="000000"/>
          <w:lang w:eastAsia="zh-CN"/>
        </w:rPr>
        <w:t>”</w:t>
      </w:r>
      <w:r>
        <w:rPr>
          <w:color w:val="000000"/>
          <w:lang w:eastAsia="zh-CN"/>
        </w:rPr>
        <w:t>的实验，如图所示，在两块相同的玻璃片上分别滴上一滴水，观察图中情景可知该同学主要探究蒸发快慢是否与</w:t>
      </w:r>
      <w:r>
        <w:rPr>
          <w:color w:val="000000"/>
          <w:lang w:eastAsia="zh-CN"/>
        </w:rPr>
        <w:t>________</w:t>
      </w:r>
      <w:r>
        <w:rPr>
          <w:color w:val="000000"/>
          <w:lang w:eastAsia="zh-CN"/>
        </w:rPr>
        <w:t>有关，这种研究方法叫</w:t>
      </w:r>
      <w:r>
        <w:rPr>
          <w:color w:val="000000"/>
          <w:lang w:eastAsia="zh-CN"/>
        </w:rPr>
        <w:t>________</w:t>
      </w:r>
      <w:r>
        <w:rPr>
          <w:color w:val="000000"/>
          <w:lang w:eastAsia="zh-CN"/>
        </w:rPr>
        <w:t>。</w:t>
      </w:r>
      <w:r>
        <w:rPr>
          <w:color w:val="000000"/>
          <w:lang w:eastAsia="zh-CN"/>
        </w:rPr>
        <w:t xml:space="preserve">  </w:t>
      </w:r>
    </w:p>
    <w:p w:rsidR="007E36BA">
      <w:pPr>
        <w:spacing w:after="0"/>
        <w:rPr>
          <w:lang w:eastAsia="zh-CN"/>
        </w:rPr>
      </w:pPr>
      <w:r>
        <w:rPr>
          <w:noProof/>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91440</wp:posOffset>
            </wp:positionV>
            <wp:extent cx="1304925" cy="609600"/>
            <wp:effectExtent l="19050" t="0" r="9525" b="0"/>
            <wp:wrapSquare wrapText="bothSides"/>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852259" name=""/>
                    <pic:cNvPicPr/>
                  </pic:nvPicPr>
                  <pic:blipFill>
                    <a:blip xmlns:r="http://schemas.openxmlformats.org/officeDocument/2006/relationships" r:embed="rId17" cstate="print"/>
                    <a:stretch>
                      <a:fillRect/>
                    </a:stretch>
                  </pic:blipFill>
                  <pic:spPr>
                    <a:xfrm>
                      <a:off x="0" y="0"/>
                      <a:ext cx="1304925" cy="609600"/>
                    </a:xfrm>
                    <a:prstGeom prst="rect">
                      <a:avLst/>
                    </a:prstGeom>
                  </pic:spPr>
                </pic:pic>
              </a:graphicData>
            </a:graphic>
          </wp:anchor>
        </w:drawing>
      </w:r>
    </w:p>
    <w:p w:rsidR="000304A9">
      <w:pPr>
        <w:spacing w:after="0"/>
        <w:rPr>
          <w:rFonts w:hint="eastAsia"/>
          <w:color w:val="000000"/>
          <w:lang w:eastAsia="zh-CN"/>
        </w:rPr>
      </w:pPr>
    </w:p>
    <w:p w:rsidR="000304A9">
      <w:pPr>
        <w:spacing w:after="0"/>
        <w:rPr>
          <w:rFonts w:hint="eastAsia"/>
          <w:color w:val="000000"/>
          <w:lang w:eastAsia="zh-CN"/>
        </w:rPr>
      </w:pPr>
    </w:p>
    <w:p w:rsidR="007E36BA">
      <w:pPr>
        <w:spacing w:after="0"/>
        <w:rPr>
          <w:lang w:eastAsia="zh-CN"/>
        </w:rPr>
      </w:pPr>
      <w:r>
        <w:rPr>
          <w:color w:val="000000"/>
          <w:lang w:eastAsia="zh-CN"/>
        </w:rPr>
        <w:t>20.</w:t>
      </w:r>
      <w:r>
        <w:rPr>
          <w:color w:val="000000"/>
          <w:lang w:eastAsia="zh-CN"/>
        </w:rPr>
        <w:t>随着科技的发展，过去</w:t>
      </w:r>
      <w:r>
        <w:rPr>
          <w:color w:val="000000"/>
          <w:lang w:eastAsia="zh-CN"/>
        </w:rPr>
        <w:t>“</w:t>
      </w:r>
      <w:r>
        <w:rPr>
          <w:color w:val="000000"/>
          <w:lang w:eastAsia="zh-CN"/>
        </w:rPr>
        <w:t>呼风唤雨</w:t>
      </w:r>
      <w:r>
        <w:rPr>
          <w:color w:val="000000"/>
          <w:lang w:eastAsia="zh-CN"/>
        </w:rPr>
        <w:t>”</w:t>
      </w:r>
      <w:r>
        <w:rPr>
          <w:color w:val="000000"/>
          <w:lang w:eastAsia="zh-CN"/>
        </w:rPr>
        <w:t>的神话成为了现实，实施人工降雨时，是飞机在空中喷洒干冰（固态二氧化碳），干冰在空气中迅速吸热</w:t>
      </w:r>
      <w:r>
        <w:rPr>
          <w:color w:val="000000"/>
          <w:lang w:eastAsia="zh-CN"/>
        </w:rPr>
        <w:t>________</w:t>
      </w:r>
      <w:r>
        <w:rPr>
          <w:color w:val="000000"/>
          <w:lang w:eastAsia="zh-CN"/>
        </w:rPr>
        <w:t>，使云层气中的水蒸气遇冷</w:t>
      </w:r>
      <w:r>
        <w:rPr>
          <w:color w:val="000000"/>
          <w:lang w:eastAsia="zh-CN"/>
        </w:rPr>
        <w:t>________</w:t>
      </w:r>
      <w:r>
        <w:rPr>
          <w:color w:val="000000"/>
          <w:lang w:eastAsia="zh-CN"/>
        </w:rPr>
        <w:t>成小冰粒，小冰晶逐渐变大，在下落中又</w:t>
      </w:r>
      <w:r>
        <w:rPr>
          <w:color w:val="000000"/>
          <w:lang w:eastAsia="zh-CN"/>
        </w:rPr>
        <w:t>________</w:t>
      </w:r>
      <w:r>
        <w:rPr>
          <w:color w:val="000000"/>
          <w:lang w:eastAsia="zh-CN"/>
        </w:rPr>
        <w:t>成水滴落下来</w:t>
      </w:r>
      <w:r w:rsidR="000304A9">
        <w:rPr>
          <w:color w:val="000000"/>
          <w:lang w:eastAsia="zh-CN"/>
        </w:rPr>
        <w:t>。</w:t>
      </w:r>
      <w:r>
        <w:rPr>
          <w:color w:val="000000"/>
          <w:lang w:eastAsia="zh-CN"/>
        </w:rPr>
        <w:t>（以上均填物态变化名称）</w:t>
      </w:r>
      <w:r>
        <w:rPr>
          <w:color w:val="000000"/>
          <w:lang w:eastAsia="zh-CN"/>
        </w:rPr>
        <w:t xml:space="preserve">    </w:t>
      </w:r>
    </w:p>
    <w:p w:rsidR="007E36BA">
      <w:pPr>
        <w:spacing w:after="0"/>
        <w:rPr>
          <w:lang w:eastAsia="zh-CN"/>
        </w:rPr>
      </w:pPr>
      <w:r>
        <w:rPr>
          <w:color w:val="000000"/>
          <w:lang w:eastAsia="zh-CN"/>
        </w:rPr>
        <w:t>21.</w:t>
      </w:r>
      <w:r>
        <w:rPr>
          <w:color w:val="000000"/>
          <w:lang w:eastAsia="zh-CN"/>
        </w:rPr>
        <w:t>如图所示，把一个装有少量水的高脚酒杯放在桌面上，一只手按住高脚酒杯的底座，将另一只手的手指</w:t>
      </w:r>
      <w:r>
        <w:rPr>
          <w:color w:val="000000"/>
          <w:lang w:eastAsia="zh-CN"/>
        </w:rPr>
        <w:t>________</w:t>
      </w:r>
      <w:r>
        <w:rPr>
          <w:color w:val="000000"/>
          <w:lang w:eastAsia="zh-CN"/>
        </w:rPr>
        <w:t>后沿着酒杯的杯口边缘摩擦（手指不要脱离杯口），使其发出声音。实验中观察到当高脚酒杯中的水变多时，听到的声音的</w:t>
      </w:r>
      <w:r>
        <w:rPr>
          <w:color w:val="000000"/>
          <w:lang w:eastAsia="zh-CN"/>
        </w:rPr>
        <w:t>________</w:t>
      </w:r>
      <w:r>
        <w:rPr>
          <w:color w:val="000000"/>
          <w:lang w:eastAsia="zh-CN"/>
        </w:rPr>
        <w:t>（响度</w:t>
      </w:r>
      <w:r>
        <w:rPr>
          <w:color w:val="000000"/>
          <w:lang w:eastAsia="zh-CN"/>
        </w:rPr>
        <w:t>/</w:t>
      </w:r>
      <w:r>
        <w:rPr>
          <w:color w:val="000000"/>
          <w:lang w:eastAsia="zh-CN"/>
        </w:rPr>
        <w:t>音调）会变</w:t>
      </w:r>
      <w:r>
        <w:rPr>
          <w:color w:val="000000"/>
          <w:lang w:eastAsia="zh-CN"/>
        </w:rPr>
        <w:t>________</w:t>
      </w:r>
      <w:r>
        <w:rPr>
          <w:color w:val="000000"/>
          <w:lang w:eastAsia="zh-CN"/>
        </w:rPr>
        <w:t>。</w:t>
      </w:r>
    </w:p>
    <w:p w:rsidR="007E36BA">
      <w:pPr>
        <w:spacing w:after="0"/>
      </w:pPr>
      <w:r>
        <w:rPr>
          <w:noProof/>
          <w:lang w:eastAsia="zh-CN"/>
        </w:rPr>
        <w:drawing>
          <wp:anchor distT="0" distB="0" distL="114300" distR="114300" simplePos="0" relativeHeight="251667456" behindDoc="0" locked="0" layoutInCell="1" allowOverlap="1">
            <wp:simplePos x="0" y="0"/>
            <wp:positionH relativeFrom="column">
              <wp:posOffset>3810</wp:posOffset>
            </wp:positionH>
            <wp:positionV relativeFrom="paragraph">
              <wp:posOffset>80010</wp:posOffset>
            </wp:positionV>
            <wp:extent cx="1162050" cy="828675"/>
            <wp:effectExtent l="19050" t="0" r="0" b="0"/>
            <wp:wrapSquare wrapText="bothSides"/>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500361" name=""/>
                    <pic:cNvPicPr/>
                  </pic:nvPicPr>
                  <pic:blipFill>
                    <a:blip xmlns:r="http://schemas.openxmlformats.org/officeDocument/2006/relationships" r:embed="rId18" cstate="print"/>
                    <a:stretch>
                      <a:fillRect/>
                    </a:stretch>
                  </pic:blipFill>
                  <pic:spPr>
                    <a:xfrm>
                      <a:off x="0" y="0"/>
                      <a:ext cx="1162050" cy="828675"/>
                    </a:xfrm>
                    <a:prstGeom prst="rect">
                      <a:avLst/>
                    </a:prstGeom>
                  </pic:spPr>
                </pic:pic>
              </a:graphicData>
            </a:graphic>
          </wp:anchor>
        </w:drawing>
      </w:r>
    </w:p>
    <w:p w:rsidR="000304A9">
      <w:pPr>
        <w:spacing w:after="0"/>
        <w:rPr>
          <w:rFonts w:hint="eastAsia"/>
          <w:color w:val="000000"/>
          <w:lang w:eastAsia="zh-CN"/>
        </w:rPr>
      </w:pPr>
    </w:p>
    <w:p w:rsidR="000304A9">
      <w:pPr>
        <w:spacing w:after="0"/>
        <w:rPr>
          <w:rFonts w:hint="eastAsia"/>
          <w:color w:val="000000"/>
          <w:lang w:eastAsia="zh-CN"/>
        </w:rPr>
      </w:pPr>
    </w:p>
    <w:p w:rsidR="000304A9">
      <w:pPr>
        <w:spacing w:after="0"/>
        <w:rPr>
          <w:rFonts w:hint="eastAsia"/>
          <w:color w:val="000000"/>
          <w:lang w:eastAsia="zh-CN"/>
        </w:rPr>
      </w:pPr>
    </w:p>
    <w:p w:rsidR="007E36BA">
      <w:pPr>
        <w:spacing w:after="0"/>
        <w:rPr>
          <w:lang w:eastAsia="zh-CN"/>
        </w:rPr>
      </w:pPr>
      <w:r>
        <w:rPr>
          <w:color w:val="000000"/>
          <w:lang w:eastAsia="zh-CN"/>
        </w:rPr>
        <w:t>22.“</w:t>
      </w:r>
      <w:r>
        <w:rPr>
          <w:color w:val="000000"/>
          <w:lang w:eastAsia="zh-CN"/>
        </w:rPr>
        <w:t>刻舟求剑</w:t>
      </w:r>
      <w:r>
        <w:rPr>
          <w:color w:val="000000"/>
          <w:lang w:eastAsia="zh-CN"/>
        </w:rPr>
        <w:t>”</w:t>
      </w:r>
      <w:r>
        <w:rPr>
          <w:color w:val="000000"/>
          <w:lang w:eastAsia="zh-CN"/>
        </w:rPr>
        <w:t>是人人皆知的典故，楚人之所以没有通过</w:t>
      </w:r>
      <w:r>
        <w:rPr>
          <w:color w:val="000000"/>
          <w:lang w:eastAsia="zh-CN"/>
        </w:rPr>
        <w:t>“</w:t>
      </w:r>
      <w:r>
        <w:rPr>
          <w:color w:val="000000"/>
          <w:lang w:eastAsia="zh-CN"/>
        </w:rPr>
        <w:t>刻舟</w:t>
      </w:r>
      <w:r>
        <w:rPr>
          <w:color w:val="000000"/>
          <w:lang w:eastAsia="zh-CN"/>
        </w:rPr>
        <w:t>”</w:t>
      </w:r>
      <w:r>
        <w:rPr>
          <w:color w:val="000000"/>
          <w:lang w:eastAsia="zh-CN"/>
        </w:rPr>
        <w:t>而求得剑，是由于他不懂得</w:t>
      </w:r>
      <w:r>
        <w:rPr>
          <w:color w:val="000000"/>
          <w:lang w:eastAsia="zh-CN"/>
        </w:rPr>
        <w:t>________</w:t>
      </w:r>
      <w:r>
        <w:rPr>
          <w:color w:val="000000"/>
          <w:lang w:eastAsia="zh-CN"/>
        </w:rPr>
        <w:t>物理知识所致。</w:t>
      </w:r>
      <w:r>
        <w:rPr>
          <w:color w:val="000000"/>
          <w:lang w:eastAsia="zh-CN"/>
        </w:rPr>
        <w:t xml:space="preserve">    </w:t>
      </w:r>
    </w:p>
    <w:p w:rsidR="007E36BA">
      <w:pPr>
        <w:spacing w:after="0"/>
        <w:rPr>
          <w:lang w:eastAsia="zh-CN"/>
        </w:rPr>
      </w:pPr>
      <w:r>
        <w:rPr>
          <w:color w:val="000000"/>
          <w:lang w:eastAsia="zh-CN"/>
        </w:rPr>
        <w:t>23.</w:t>
      </w:r>
      <w:r>
        <w:rPr>
          <w:color w:val="000000"/>
          <w:lang w:eastAsia="zh-CN"/>
        </w:rPr>
        <w:t>自动感应门俯视图如图所示：当有物体进入半径为</w:t>
      </w:r>
      <w:r>
        <w:rPr>
          <w:color w:val="000000"/>
          <w:lang w:eastAsia="zh-CN"/>
        </w:rPr>
        <w:t>2m</w:t>
      </w:r>
      <w:r>
        <w:rPr>
          <w:color w:val="000000"/>
          <w:lang w:eastAsia="zh-CN"/>
        </w:rPr>
        <w:t>的虚线圆（圆心为</w:t>
      </w:r>
      <w:r>
        <w:rPr>
          <w:color w:val="000000"/>
          <w:lang w:eastAsia="zh-CN"/>
        </w:rPr>
        <w:t>O</w:t>
      </w:r>
      <w:r>
        <w:rPr>
          <w:color w:val="000000"/>
          <w:lang w:eastAsia="zh-CN"/>
        </w:rPr>
        <w:t>）内时，宽度均为</w:t>
      </w:r>
      <w:r>
        <w:rPr>
          <w:color w:val="000000"/>
          <w:lang w:eastAsia="zh-CN"/>
        </w:rPr>
        <w:t>2m</w:t>
      </w:r>
      <w:r>
        <w:rPr>
          <w:color w:val="000000"/>
          <w:lang w:eastAsia="zh-CN"/>
        </w:rPr>
        <w:t>的两扇感应门立即向两边匀速开启，开启速度为</w:t>
      </w:r>
      <w:r>
        <w:rPr>
          <w:color w:val="000000"/>
          <w:lang w:eastAsia="zh-CN"/>
        </w:rPr>
        <w:t>0.1m/s</w:t>
      </w:r>
      <w:r>
        <w:rPr>
          <w:color w:val="000000"/>
          <w:lang w:eastAsia="zh-CN"/>
        </w:rPr>
        <w:t>，感应门在物体离开虚线圆后关闭。在水平地面上，人用</w:t>
      </w:r>
      <w:r>
        <w:rPr>
          <w:color w:val="000000"/>
          <w:lang w:eastAsia="zh-CN"/>
        </w:rPr>
        <w:t>100N</w:t>
      </w:r>
      <w:r>
        <w:rPr>
          <w:color w:val="000000"/>
          <w:lang w:eastAsia="zh-CN"/>
        </w:rPr>
        <w:t>的水平推力</w:t>
      </w:r>
      <w:r>
        <w:rPr>
          <w:color w:val="000000"/>
          <w:lang w:eastAsia="zh-CN"/>
        </w:rPr>
        <w:t>F</w:t>
      </w:r>
      <w:r>
        <w:rPr>
          <w:color w:val="000000"/>
          <w:lang w:eastAsia="zh-CN"/>
        </w:rPr>
        <w:t>推动宽</w:t>
      </w:r>
      <w:r>
        <w:rPr>
          <w:color w:val="000000"/>
          <w:lang w:eastAsia="zh-CN"/>
        </w:rPr>
        <w:t>D=40cm</w:t>
      </w:r>
      <w:r>
        <w:rPr>
          <w:color w:val="000000"/>
          <w:lang w:eastAsia="zh-CN"/>
        </w:rPr>
        <w:t>的货物，使货物的中央沿虚线</w:t>
      </w:r>
      <w:r>
        <w:rPr>
          <w:color w:val="000000"/>
          <w:lang w:eastAsia="zh-CN"/>
        </w:rPr>
        <w:t>s</w:t>
      </w:r>
      <w:r>
        <w:rPr>
          <w:color w:val="000000"/>
          <w:lang w:eastAsia="zh-CN"/>
        </w:rPr>
        <w:t>垂直匀速通过该门。此过程中货物受到的摩擦力大小为</w:t>
      </w:r>
      <w:r>
        <w:rPr>
          <w:color w:val="000000"/>
          <w:lang w:eastAsia="zh-CN"/>
        </w:rPr>
        <w:t>________N</w:t>
      </w:r>
      <w:r>
        <w:rPr>
          <w:color w:val="000000"/>
          <w:lang w:eastAsia="zh-CN"/>
        </w:rPr>
        <w:t>，从门开始开启到货物被推至门处的过程中，推力</w:t>
      </w:r>
      <w:r>
        <w:rPr>
          <w:color w:val="000000"/>
          <w:lang w:eastAsia="zh-CN"/>
        </w:rPr>
        <w:t>F</w:t>
      </w:r>
      <w:r>
        <w:rPr>
          <w:color w:val="000000"/>
          <w:lang w:eastAsia="zh-CN"/>
        </w:rPr>
        <w:t>做的功为</w:t>
      </w:r>
      <w:r>
        <w:rPr>
          <w:color w:val="000000"/>
          <w:lang w:eastAsia="zh-CN"/>
        </w:rPr>
        <w:t>________J</w:t>
      </w:r>
      <w:r>
        <w:rPr>
          <w:color w:val="000000"/>
          <w:lang w:eastAsia="zh-CN"/>
        </w:rPr>
        <w:t>；为能安全通过该感应门，货物运动的速度应不超过</w:t>
      </w:r>
      <w:r>
        <w:rPr>
          <w:color w:val="000000"/>
          <w:lang w:eastAsia="zh-CN"/>
        </w:rPr>
        <w:t>________m/s</w:t>
      </w:r>
      <w:r>
        <w:rPr>
          <w:color w:val="000000"/>
          <w:lang w:eastAsia="zh-CN"/>
        </w:rPr>
        <w:t>。</w:t>
      </w:r>
      <w:r>
        <w:rPr>
          <w:color w:val="000000"/>
          <w:lang w:eastAsia="zh-CN"/>
        </w:rPr>
        <w:t xml:space="preserve">  </w:t>
      </w:r>
    </w:p>
    <w:p w:rsidR="007E36BA">
      <w:pPr>
        <w:spacing w:after="0"/>
      </w:pPr>
      <w:r>
        <w:rPr>
          <w:noProof/>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55880</wp:posOffset>
            </wp:positionV>
            <wp:extent cx="1924050" cy="1666875"/>
            <wp:effectExtent l="19050" t="0" r="0" b="0"/>
            <wp:wrapSquare wrapText="bothSides"/>
            <wp:docPr id="32" name="" descr="图片_x0020_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21638" name=""/>
                    <pic:cNvPicPr/>
                  </pic:nvPicPr>
                  <pic:blipFill>
                    <a:blip xmlns:r="http://schemas.openxmlformats.org/officeDocument/2006/relationships" r:embed="rId19" cstate="print"/>
                    <a:stretch>
                      <a:fillRect/>
                    </a:stretch>
                  </pic:blipFill>
                  <pic:spPr>
                    <a:xfrm>
                      <a:off x="0" y="0"/>
                      <a:ext cx="1924050" cy="1666875"/>
                    </a:xfrm>
                    <a:prstGeom prst="rect">
                      <a:avLst/>
                    </a:prstGeom>
                  </pic:spPr>
                </pic:pic>
              </a:graphicData>
            </a:graphic>
          </wp:anchor>
        </w:drawing>
      </w:r>
    </w:p>
    <w:p w:rsidR="000304A9">
      <w:pPr>
        <w:rPr>
          <w:rFonts w:hint="eastAsia"/>
          <w:b/>
          <w:bCs/>
          <w:sz w:val="24"/>
          <w:szCs w:val="24"/>
          <w:lang w:eastAsia="zh-CN"/>
        </w:rPr>
      </w:pPr>
    </w:p>
    <w:p w:rsidR="000304A9">
      <w:pPr>
        <w:rPr>
          <w:rFonts w:hint="eastAsia"/>
          <w:b/>
          <w:bCs/>
          <w:sz w:val="24"/>
          <w:szCs w:val="24"/>
          <w:lang w:eastAsia="zh-CN"/>
        </w:rPr>
      </w:pPr>
    </w:p>
    <w:p w:rsidR="000304A9">
      <w:pPr>
        <w:rPr>
          <w:rFonts w:hint="eastAsia"/>
          <w:b/>
          <w:bCs/>
          <w:sz w:val="24"/>
          <w:szCs w:val="24"/>
          <w:lang w:eastAsia="zh-CN"/>
        </w:rPr>
      </w:pPr>
    </w:p>
    <w:p w:rsidR="000304A9">
      <w:pPr>
        <w:rPr>
          <w:rFonts w:hint="eastAsia"/>
          <w:b/>
          <w:bCs/>
          <w:sz w:val="24"/>
          <w:szCs w:val="24"/>
          <w:lang w:eastAsia="zh-CN"/>
        </w:rPr>
      </w:pPr>
    </w:p>
    <w:p w:rsidR="000304A9">
      <w:pPr>
        <w:rPr>
          <w:rFonts w:hint="eastAsia"/>
          <w:b/>
          <w:bCs/>
          <w:sz w:val="24"/>
          <w:szCs w:val="24"/>
          <w:lang w:eastAsia="zh-CN"/>
        </w:rPr>
      </w:pPr>
    </w:p>
    <w:p w:rsidR="007E36BA">
      <w:pPr>
        <w:rPr>
          <w:lang w:eastAsia="zh-CN"/>
        </w:rPr>
      </w:pPr>
      <w:r>
        <w:rPr>
          <w:b/>
          <w:bCs/>
          <w:sz w:val="24"/>
          <w:szCs w:val="24"/>
          <w:lang w:eastAsia="zh-CN"/>
        </w:rPr>
        <w:t>三、计算题（</w:t>
      </w:r>
      <w:r w:rsidR="002B3C16">
        <w:rPr>
          <w:rFonts w:hint="eastAsia"/>
          <w:b/>
          <w:bCs/>
          <w:sz w:val="24"/>
          <w:szCs w:val="24"/>
          <w:lang w:eastAsia="zh-CN"/>
        </w:rPr>
        <w:t>24</w:t>
      </w:r>
      <w:r w:rsidR="002B3C16">
        <w:rPr>
          <w:rFonts w:hint="eastAsia"/>
          <w:b/>
          <w:bCs/>
          <w:sz w:val="24"/>
          <w:szCs w:val="24"/>
          <w:lang w:eastAsia="zh-CN"/>
        </w:rPr>
        <w:t>题</w:t>
      </w:r>
      <w:r w:rsidR="002B3C16">
        <w:rPr>
          <w:rFonts w:hint="eastAsia"/>
          <w:b/>
          <w:bCs/>
          <w:sz w:val="24"/>
          <w:szCs w:val="24"/>
          <w:lang w:eastAsia="zh-CN"/>
        </w:rPr>
        <w:t>6</w:t>
      </w:r>
      <w:r w:rsidR="002B3C16">
        <w:rPr>
          <w:rFonts w:hint="eastAsia"/>
          <w:b/>
          <w:bCs/>
          <w:sz w:val="24"/>
          <w:szCs w:val="24"/>
          <w:lang w:eastAsia="zh-CN"/>
        </w:rPr>
        <w:t>分；</w:t>
      </w:r>
      <w:r w:rsidR="002B3C16">
        <w:rPr>
          <w:rFonts w:hint="eastAsia"/>
          <w:b/>
          <w:bCs/>
          <w:sz w:val="24"/>
          <w:szCs w:val="24"/>
          <w:lang w:eastAsia="zh-CN"/>
        </w:rPr>
        <w:t>25</w:t>
      </w:r>
      <w:r w:rsidR="002B3C16">
        <w:rPr>
          <w:rFonts w:hint="eastAsia"/>
          <w:b/>
          <w:bCs/>
          <w:sz w:val="24"/>
          <w:szCs w:val="24"/>
          <w:lang w:eastAsia="zh-CN"/>
        </w:rPr>
        <w:t>题</w:t>
      </w:r>
      <w:r w:rsidR="002B3C16">
        <w:rPr>
          <w:rFonts w:hint="eastAsia"/>
          <w:b/>
          <w:bCs/>
          <w:sz w:val="24"/>
          <w:szCs w:val="24"/>
          <w:lang w:eastAsia="zh-CN"/>
        </w:rPr>
        <w:t>8</w:t>
      </w:r>
      <w:r w:rsidR="002B3C16">
        <w:rPr>
          <w:rFonts w:hint="eastAsia"/>
          <w:b/>
          <w:bCs/>
          <w:sz w:val="24"/>
          <w:szCs w:val="24"/>
          <w:lang w:eastAsia="zh-CN"/>
        </w:rPr>
        <w:t>分</w:t>
      </w:r>
      <w:r>
        <w:rPr>
          <w:b/>
          <w:bCs/>
          <w:sz w:val="24"/>
          <w:szCs w:val="24"/>
          <w:lang w:eastAsia="zh-CN"/>
        </w:rPr>
        <w:t>；共</w:t>
      </w:r>
      <w:r w:rsidR="002B3C16">
        <w:rPr>
          <w:rFonts w:hint="eastAsia"/>
          <w:b/>
          <w:bCs/>
          <w:sz w:val="24"/>
          <w:szCs w:val="24"/>
          <w:lang w:eastAsia="zh-CN"/>
        </w:rPr>
        <w:t>14</w:t>
      </w:r>
      <w:r>
        <w:rPr>
          <w:b/>
          <w:bCs/>
          <w:sz w:val="24"/>
          <w:szCs w:val="24"/>
          <w:lang w:eastAsia="zh-CN"/>
        </w:rPr>
        <w:t>分）</w:t>
      </w:r>
    </w:p>
    <w:p w:rsidR="007E36BA">
      <w:pPr>
        <w:spacing w:after="0"/>
        <w:rPr>
          <w:lang w:eastAsia="zh-CN"/>
        </w:rPr>
      </w:pPr>
      <w:r>
        <w:rPr>
          <w:color w:val="000000"/>
          <w:lang w:eastAsia="zh-CN"/>
        </w:rPr>
        <w:t>24.</w:t>
      </w:r>
      <w:r>
        <w:rPr>
          <w:color w:val="000000"/>
          <w:lang w:eastAsia="zh-CN"/>
        </w:rPr>
        <w:t>汽车以</w:t>
      </w:r>
      <w:r>
        <w:rPr>
          <w:color w:val="000000"/>
          <w:lang w:eastAsia="zh-CN"/>
        </w:rPr>
        <w:t>25m/s</w:t>
      </w:r>
      <w:r>
        <w:rPr>
          <w:color w:val="000000"/>
          <w:lang w:eastAsia="zh-CN"/>
        </w:rPr>
        <w:t>的速度匀速行驶，司机突然发现前头有紧急情况，经过</w:t>
      </w:r>
      <w:r>
        <w:rPr>
          <w:color w:val="000000"/>
          <w:lang w:eastAsia="zh-CN"/>
        </w:rPr>
        <w:t>0.5s</w:t>
      </w:r>
      <w:r>
        <w:rPr>
          <w:color w:val="000000"/>
          <w:lang w:eastAsia="zh-CN"/>
        </w:rPr>
        <w:t>（反应时间）后开始制动刹车，又经过</w:t>
      </w:r>
      <w:r>
        <w:rPr>
          <w:color w:val="000000"/>
          <w:lang w:eastAsia="zh-CN"/>
        </w:rPr>
        <w:t>4.5s</w:t>
      </w:r>
      <w:r>
        <w:rPr>
          <w:color w:val="000000"/>
          <w:lang w:eastAsia="zh-CN"/>
        </w:rPr>
        <w:t>滑行</w:t>
      </w:r>
      <w:r>
        <w:rPr>
          <w:color w:val="000000"/>
          <w:lang w:eastAsia="zh-CN"/>
        </w:rPr>
        <w:t>60m</w:t>
      </w:r>
      <w:r>
        <w:rPr>
          <w:color w:val="000000"/>
          <w:lang w:eastAsia="zh-CN"/>
        </w:rPr>
        <w:t>车停止．求：</w:t>
      </w:r>
      <w:r>
        <w:rPr>
          <w:color w:val="000000"/>
          <w:lang w:eastAsia="zh-CN"/>
        </w:rPr>
        <w:t xml:space="preserve">    </w:t>
      </w:r>
    </w:p>
    <w:p w:rsidR="007E36BA">
      <w:pPr>
        <w:spacing w:after="0"/>
        <w:rPr>
          <w:lang w:eastAsia="zh-CN"/>
        </w:rPr>
      </w:pPr>
      <w:r>
        <w:rPr>
          <w:color w:val="000000"/>
          <w:lang w:eastAsia="zh-CN"/>
        </w:rPr>
        <w:t>（</w:t>
      </w:r>
      <w:r>
        <w:rPr>
          <w:color w:val="000000"/>
          <w:lang w:eastAsia="zh-CN"/>
        </w:rPr>
        <w:t>1</w:t>
      </w:r>
      <w:r>
        <w:rPr>
          <w:color w:val="000000"/>
          <w:lang w:eastAsia="zh-CN"/>
        </w:rPr>
        <w:t>）汽车从发现情况到完全停止的这段时间内汽车通过的路程是多少？</w:t>
      </w:r>
      <w:r>
        <w:rPr>
          <w:color w:val="000000"/>
          <w:lang w:eastAsia="zh-CN"/>
        </w:rPr>
        <w:t xml:space="preserve">    </w:t>
      </w:r>
    </w:p>
    <w:p w:rsidR="007E36BA">
      <w:pPr>
        <w:spacing w:after="0"/>
        <w:rPr>
          <w:lang w:eastAsia="zh-CN"/>
        </w:rPr>
      </w:pPr>
      <w:r>
        <w:rPr>
          <w:color w:val="000000"/>
          <w:lang w:eastAsia="zh-CN"/>
        </w:rPr>
        <w:t>（</w:t>
      </w:r>
      <w:r>
        <w:rPr>
          <w:color w:val="000000"/>
          <w:lang w:eastAsia="zh-CN"/>
        </w:rPr>
        <w:t>2</w:t>
      </w:r>
      <w:r>
        <w:rPr>
          <w:color w:val="000000"/>
          <w:lang w:eastAsia="zh-CN"/>
        </w:rPr>
        <w:t>）这段时间内汽车的平均速度是多少</w:t>
      </w:r>
      <w:r>
        <w:rPr>
          <w:color w:val="000000"/>
          <w:lang w:eastAsia="zh-CN"/>
        </w:rPr>
        <w:t>m/s</w:t>
      </w:r>
      <w:r>
        <w:rPr>
          <w:color w:val="000000"/>
          <w:lang w:eastAsia="zh-CN"/>
        </w:rPr>
        <w:t>？</w:t>
      </w:r>
      <w:r>
        <w:rPr>
          <w:color w:val="000000"/>
          <w:lang w:eastAsia="zh-CN"/>
        </w:rPr>
        <w:t xml:space="preserve">    </w:t>
      </w:r>
    </w:p>
    <w:p w:rsidR="000304A9">
      <w:pPr>
        <w:spacing w:after="0"/>
        <w:rPr>
          <w:rFonts w:hint="eastAsia"/>
          <w:color w:val="000000"/>
          <w:lang w:eastAsia="zh-CN"/>
        </w:rPr>
      </w:pPr>
    </w:p>
    <w:p w:rsidR="000304A9">
      <w:pPr>
        <w:spacing w:after="0"/>
        <w:rPr>
          <w:rFonts w:hint="eastAsia"/>
          <w:color w:val="000000"/>
          <w:lang w:eastAsia="zh-CN"/>
        </w:rPr>
      </w:pPr>
    </w:p>
    <w:p w:rsidR="007E36BA">
      <w:pPr>
        <w:spacing w:after="0"/>
        <w:rPr>
          <w:lang w:eastAsia="zh-CN"/>
        </w:rPr>
      </w:pPr>
      <w:r>
        <w:rPr>
          <w:color w:val="000000"/>
          <w:lang w:eastAsia="zh-CN"/>
        </w:rPr>
        <w:t>25.</w:t>
      </w:r>
      <w:r>
        <w:rPr>
          <w:color w:val="000000"/>
          <w:lang w:eastAsia="zh-CN"/>
        </w:rPr>
        <w:t>百米赛跑计时员在听到发令枪响开始计时，记录时间是</w:t>
      </w:r>
      <w:r>
        <w:rPr>
          <w:color w:val="000000"/>
          <w:lang w:eastAsia="zh-CN"/>
        </w:rPr>
        <w:t>9.706s</w:t>
      </w:r>
      <w:r>
        <w:rPr>
          <w:color w:val="000000"/>
          <w:lang w:eastAsia="zh-CN"/>
        </w:rPr>
        <w:t>，（空气中声速为</w:t>
      </w:r>
      <w:r>
        <w:rPr>
          <w:color w:val="000000"/>
          <w:lang w:eastAsia="zh-CN"/>
        </w:rPr>
        <w:t>340m/s</w:t>
      </w:r>
      <w:r>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1</w:t>
      </w:r>
      <w:r>
        <w:rPr>
          <w:color w:val="000000"/>
          <w:lang w:eastAsia="zh-CN"/>
        </w:rPr>
        <w:t>）他这样计时是否准确</w:t>
      </w:r>
      <w:r>
        <w:rPr>
          <w:color w:val="000000"/>
          <w:lang w:eastAsia="zh-CN"/>
        </w:rPr>
        <w:t xml:space="preserve">    </w:t>
      </w:r>
    </w:p>
    <w:p w:rsidR="007E36BA">
      <w:pPr>
        <w:spacing w:after="0"/>
        <w:rPr>
          <w:lang w:eastAsia="zh-CN"/>
        </w:rPr>
      </w:pPr>
      <w:r>
        <w:rPr>
          <w:color w:val="000000"/>
          <w:lang w:eastAsia="zh-CN"/>
        </w:rPr>
        <w:t>（</w:t>
      </w:r>
      <w:r>
        <w:rPr>
          <w:color w:val="000000"/>
          <w:lang w:eastAsia="zh-CN"/>
        </w:rPr>
        <w:t>2</w:t>
      </w:r>
      <w:r>
        <w:rPr>
          <w:color w:val="000000"/>
          <w:lang w:eastAsia="zh-CN"/>
        </w:rPr>
        <w:t>）这样记录的成绩是高还是低？</w:t>
      </w:r>
      <w:r>
        <w:rPr>
          <w:color w:val="000000"/>
          <w:lang w:eastAsia="zh-CN"/>
        </w:rPr>
        <w:t xml:space="preserve">    </w:t>
      </w:r>
    </w:p>
    <w:p w:rsidR="007E36BA">
      <w:pPr>
        <w:spacing w:after="0"/>
        <w:rPr>
          <w:lang w:eastAsia="zh-CN"/>
        </w:rPr>
      </w:pPr>
      <w:r>
        <w:rPr>
          <w:color w:val="000000"/>
          <w:lang w:eastAsia="zh-CN"/>
        </w:rPr>
        <w:t>（</w:t>
      </w:r>
      <w:r>
        <w:rPr>
          <w:color w:val="000000"/>
          <w:lang w:eastAsia="zh-CN"/>
        </w:rPr>
        <w:t>3</w:t>
      </w:r>
      <w:r>
        <w:rPr>
          <w:color w:val="000000"/>
          <w:lang w:eastAsia="zh-CN"/>
        </w:rPr>
        <w:t>）实际成绩是多少？</w:t>
      </w:r>
      <w:r>
        <w:rPr>
          <w:color w:val="000000"/>
          <w:lang w:eastAsia="zh-CN"/>
        </w:rPr>
        <w:t xml:space="preserve">    </w:t>
      </w:r>
    </w:p>
    <w:p w:rsidR="007E36BA">
      <w:pPr>
        <w:spacing w:after="0"/>
        <w:rPr>
          <w:lang w:eastAsia="zh-CN"/>
        </w:rPr>
      </w:pPr>
      <w:r>
        <w:rPr>
          <w:color w:val="000000"/>
          <w:lang w:eastAsia="zh-CN"/>
        </w:rPr>
        <w:t>（</w:t>
      </w:r>
      <w:r>
        <w:rPr>
          <w:color w:val="000000"/>
          <w:lang w:eastAsia="zh-CN"/>
        </w:rPr>
        <w:t>4</w:t>
      </w:r>
      <w:r>
        <w:rPr>
          <w:color w:val="000000"/>
          <w:lang w:eastAsia="zh-CN"/>
        </w:rPr>
        <w:t>）该运动员的百米平均速度实际是多少？</w:t>
      </w:r>
      <w:r>
        <w:rPr>
          <w:color w:val="000000"/>
          <w:lang w:eastAsia="zh-CN"/>
        </w:rPr>
        <w:t xml:space="preserve">    </w:t>
      </w:r>
    </w:p>
    <w:p w:rsidR="000304A9">
      <w:pPr>
        <w:rPr>
          <w:rFonts w:hint="eastAsia"/>
          <w:b/>
          <w:bCs/>
          <w:sz w:val="24"/>
          <w:szCs w:val="24"/>
          <w:lang w:eastAsia="zh-CN"/>
        </w:rPr>
      </w:pPr>
    </w:p>
    <w:p w:rsidR="000304A9">
      <w:pPr>
        <w:rPr>
          <w:rFonts w:hint="eastAsia"/>
          <w:b/>
          <w:bCs/>
          <w:sz w:val="24"/>
          <w:szCs w:val="24"/>
          <w:lang w:eastAsia="zh-CN"/>
        </w:rPr>
      </w:pPr>
    </w:p>
    <w:p w:rsidR="000304A9">
      <w:pPr>
        <w:rPr>
          <w:rFonts w:hint="eastAsia"/>
          <w:b/>
          <w:bCs/>
          <w:sz w:val="24"/>
          <w:szCs w:val="24"/>
          <w:lang w:eastAsia="zh-CN"/>
        </w:rPr>
      </w:pPr>
    </w:p>
    <w:p w:rsidR="000304A9">
      <w:pPr>
        <w:rPr>
          <w:rFonts w:hint="eastAsia"/>
          <w:b/>
          <w:bCs/>
          <w:sz w:val="24"/>
          <w:szCs w:val="24"/>
          <w:lang w:eastAsia="zh-CN"/>
        </w:rPr>
      </w:pPr>
    </w:p>
    <w:p w:rsidR="000304A9">
      <w:pPr>
        <w:rPr>
          <w:rFonts w:hint="eastAsia"/>
          <w:b/>
          <w:bCs/>
          <w:sz w:val="24"/>
          <w:szCs w:val="24"/>
          <w:lang w:eastAsia="zh-CN"/>
        </w:rPr>
      </w:pPr>
    </w:p>
    <w:p w:rsidR="000304A9">
      <w:pPr>
        <w:rPr>
          <w:rFonts w:hint="eastAsia"/>
          <w:b/>
          <w:bCs/>
          <w:sz w:val="24"/>
          <w:szCs w:val="24"/>
          <w:lang w:eastAsia="zh-CN"/>
        </w:rPr>
      </w:pPr>
    </w:p>
    <w:p w:rsidR="007E36BA">
      <w:pPr>
        <w:rPr>
          <w:lang w:eastAsia="zh-CN"/>
        </w:rPr>
      </w:pPr>
      <w:r>
        <w:rPr>
          <w:b/>
          <w:bCs/>
          <w:sz w:val="24"/>
          <w:szCs w:val="24"/>
          <w:lang w:eastAsia="zh-CN"/>
        </w:rPr>
        <w:t>四、综合题（</w:t>
      </w:r>
      <w:r w:rsidR="000304A9">
        <w:rPr>
          <w:b/>
          <w:bCs/>
          <w:sz w:val="24"/>
          <w:szCs w:val="24"/>
          <w:lang w:eastAsia="zh-CN"/>
        </w:rPr>
        <w:t>每空</w:t>
      </w:r>
      <w:r w:rsidR="000304A9">
        <w:rPr>
          <w:b/>
          <w:bCs/>
          <w:sz w:val="24"/>
          <w:szCs w:val="24"/>
          <w:lang w:eastAsia="zh-CN"/>
        </w:rPr>
        <w:t>1</w:t>
      </w:r>
      <w:r w:rsidR="000304A9">
        <w:rPr>
          <w:b/>
          <w:bCs/>
          <w:sz w:val="24"/>
          <w:szCs w:val="24"/>
          <w:lang w:eastAsia="zh-CN"/>
        </w:rPr>
        <w:t>分</w:t>
      </w:r>
      <w:r>
        <w:rPr>
          <w:b/>
          <w:bCs/>
          <w:sz w:val="24"/>
          <w:szCs w:val="24"/>
          <w:lang w:eastAsia="zh-CN"/>
        </w:rPr>
        <w:t>；共</w:t>
      </w:r>
      <w:r w:rsidR="002B3C16">
        <w:rPr>
          <w:rFonts w:hint="eastAsia"/>
          <w:b/>
          <w:bCs/>
          <w:sz w:val="24"/>
          <w:szCs w:val="24"/>
          <w:lang w:eastAsia="zh-CN"/>
        </w:rPr>
        <w:t>30</w:t>
      </w:r>
      <w:r>
        <w:rPr>
          <w:b/>
          <w:bCs/>
          <w:sz w:val="24"/>
          <w:szCs w:val="24"/>
          <w:lang w:eastAsia="zh-CN"/>
        </w:rPr>
        <w:t>分）</w:t>
      </w:r>
    </w:p>
    <w:p w:rsidR="007E36BA">
      <w:pPr>
        <w:spacing w:after="0"/>
        <w:rPr>
          <w:lang w:eastAsia="zh-CN"/>
        </w:rPr>
      </w:pPr>
      <w:r>
        <w:rPr>
          <w:color w:val="000000"/>
          <w:lang w:eastAsia="zh-CN"/>
        </w:rPr>
        <w:t>26.</w:t>
      </w:r>
      <w:r>
        <w:rPr>
          <w:color w:val="000000"/>
          <w:lang w:eastAsia="zh-CN"/>
        </w:rPr>
        <w:t>一</w:t>
      </w:r>
      <w:r>
        <w:rPr>
          <w:color w:val="000000"/>
          <w:lang w:eastAsia="zh-CN"/>
        </w:rPr>
        <w:t>物体长</w:t>
      </w:r>
      <w:r>
        <w:rPr>
          <w:color w:val="000000"/>
          <w:lang w:eastAsia="zh-CN"/>
        </w:rPr>
        <w:t>18.46cm</w:t>
      </w:r>
      <w:r>
        <w:rPr>
          <w:color w:val="000000"/>
          <w:lang w:eastAsia="zh-CN"/>
        </w:rPr>
        <w:t>，所用刻度尺的分度值是　</w:t>
      </w:r>
      <w:r>
        <w:rPr>
          <w:color w:val="000000"/>
          <w:lang w:eastAsia="zh-CN"/>
        </w:rPr>
        <w:t> ________</w:t>
      </w:r>
      <w:r>
        <w:rPr>
          <w:color w:val="000000"/>
          <w:lang w:eastAsia="zh-CN"/>
        </w:rPr>
        <w:t>，准确值是　</w:t>
      </w:r>
      <w:r>
        <w:rPr>
          <w:color w:val="000000"/>
          <w:lang w:eastAsia="zh-CN"/>
        </w:rPr>
        <w:t> ________</w:t>
      </w:r>
      <w:r>
        <w:rPr>
          <w:color w:val="000000"/>
          <w:lang w:eastAsia="zh-CN"/>
        </w:rPr>
        <w:t>，估计值是</w:t>
      </w:r>
      <w:r>
        <w:rPr>
          <w:color w:val="000000"/>
          <w:lang w:eastAsia="zh-CN"/>
        </w:rPr>
        <w:t> ________</w:t>
      </w:r>
    </w:p>
    <w:p w:rsidR="007E36BA">
      <w:pPr>
        <w:spacing w:after="0"/>
        <w:rPr>
          <w:lang w:eastAsia="zh-CN"/>
        </w:rPr>
      </w:pPr>
      <w:r>
        <w:rPr>
          <w:color w:val="000000"/>
          <w:lang w:eastAsia="zh-CN"/>
        </w:rPr>
        <w:t>27.</w:t>
      </w:r>
      <w:r>
        <w:rPr>
          <w:color w:val="000000"/>
          <w:lang w:eastAsia="zh-CN"/>
        </w:rPr>
        <w:t>今年全球流行甲型</w:t>
      </w:r>
      <w:r>
        <w:rPr>
          <w:color w:val="000000"/>
          <w:lang w:eastAsia="zh-CN"/>
        </w:rPr>
        <w:t>H1N1</w:t>
      </w:r>
      <w:r>
        <w:rPr>
          <w:color w:val="000000"/>
          <w:lang w:eastAsia="zh-CN"/>
        </w:rPr>
        <w:t>流感，患上这一流感后第一症状就是发热，因此要用到体温计测量体温．如图所示是体温计和实验室常用温度计，请简要说出它们在构造或使用上的三个不同点</w:t>
      </w:r>
      <w:r w:rsidR="000304A9">
        <w:rPr>
          <w:color w:val="000000"/>
          <w:lang w:eastAsia="zh-CN"/>
        </w:rPr>
        <w:t>。</w:t>
      </w:r>
    </w:p>
    <w:p w:rsidR="007E36BA">
      <w:pPr>
        <w:spacing w:after="0"/>
      </w:pPr>
      <w:r>
        <w:rPr>
          <w:noProof/>
          <w:lang w:eastAsia="zh-CN"/>
        </w:rPr>
        <w:drawing>
          <wp:anchor distT="0" distB="0" distL="114300" distR="114300" simplePos="0" relativeHeight="251669504" behindDoc="0" locked="0" layoutInCell="1" allowOverlap="1">
            <wp:simplePos x="0" y="0"/>
            <wp:positionH relativeFrom="column">
              <wp:posOffset>3810</wp:posOffset>
            </wp:positionH>
            <wp:positionV relativeFrom="paragraph">
              <wp:posOffset>43180</wp:posOffset>
            </wp:positionV>
            <wp:extent cx="4210050" cy="504825"/>
            <wp:effectExtent l="19050" t="0" r="0" b="0"/>
            <wp:wrapSquare wrapText="bothSides"/>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618715" name=""/>
                    <pic:cNvPicPr/>
                  </pic:nvPicPr>
                  <pic:blipFill>
                    <a:blip xmlns:r="http://schemas.openxmlformats.org/officeDocument/2006/relationships" r:embed="rId20" cstate="print"/>
                    <a:stretch>
                      <a:fillRect/>
                    </a:stretch>
                  </pic:blipFill>
                  <pic:spPr>
                    <a:xfrm>
                      <a:off x="0" y="0"/>
                      <a:ext cx="4210050" cy="504825"/>
                    </a:xfrm>
                    <a:prstGeom prst="rect">
                      <a:avLst/>
                    </a:prstGeom>
                  </pic:spPr>
                </pic:pic>
              </a:graphicData>
            </a:graphic>
          </wp:anchor>
        </w:drawing>
      </w:r>
    </w:p>
    <w:p w:rsidR="000304A9">
      <w:pPr>
        <w:spacing w:after="0"/>
        <w:rPr>
          <w:rFonts w:hint="eastAsia"/>
          <w:color w:val="000000"/>
          <w:lang w:eastAsia="zh-CN"/>
        </w:rPr>
      </w:pPr>
    </w:p>
    <w:p w:rsidR="000304A9">
      <w:pPr>
        <w:spacing w:after="0"/>
        <w:rPr>
          <w:rFonts w:hint="eastAsia"/>
          <w:color w:val="000000"/>
          <w:lang w:eastAsia="zh-CN"/>
        </w:rPr>
      </w:pPr>
    </w:p>
    <w:p w:rsidR="007E36BA">
      <w:pPr>
        <w:spacing w:after="0"/>
        <w:rPr>
          <w:lang w:eastAsia="zh-CN"/>
        </w:rPr>
      </w:pPr>
      <w:r>
        <w:rPr>
          <w:color w:val="000000"/>
          <w:lang w:eastAsia="zh-CN"/>
        </w:rPr>
        <w:t>①________</w:t>
      </w:r>
      <w:r>
        <w:rPr>
          <w:color w:val="000000"/>
          <w:lang w:eastAsia="zh-CN"/>
        </w:rPr>
        <w:t>；</w:t>
      </w:r>
    </w:p>
    <w:p w:rsidR="007E36BA">
      <w:pPr>
        <w:spacing w:after="0"/>
        <w:rPr>
          <w:lang w:eastAsia="zh-CN"/>
        </w:rPr>
      </w:pPr>
      <w:r>
        <w:rPr>
          <w:color w:val="000000"/>
          <w:lang w:eastAsia="zh-CN"/>
        </w:rPr>
        <w:t>②________</w:t>
      </w:r>
      <w:r>
        <w:rPr>
          <w:color w:val="000000"/>
          <w:lang w:eastAsia="zh-CN"/>
        </w:rPr>
        <w:t>；</w:t>
      </w:r>
    </w:p>
    <w:p w:rsidR="007E36BA">
      <w:pPr>
        <w:spacing w:after="0"/>
        <w:rPr>
          <w:lang w:eastAsia="zh-CN"/>
        </w:rPr>
      </w:pPr>
      <w:r>
        <w:rPr>
          <w:color w:val="000000"/>
          <w:lang w:eastAsia="zh-CN"/>
        </w:rPr>
        <w:t>③________</w:t>
      </w:r>
      <w:r w:rsidR="002B3C16">
        <w:rPr>
          <w:color w:val="000000"/>
          <w:lang w:eastAsia="zh-CN"/>
        </w:rPr>
        <w:t>。</w:t>
      </w:r>
    </w:p>
    <w:p w:rsidR="007E36BA">
      <w:pPr>
        <w:spacing w:after="0"/>
        <w:rPr>
          <w:lang w:eastAsia="zh-CN"/>
        </w:rPr>
      </w:pPr>
      <w:r>
        <w:rPr>
          <w:color w:val="000000"/>
          <w:lang w:eastAsia="zh-CN"/>
        </w:rPr>
        <w:t>28.</w:t>
      </w:r>
      <w:r w:rsidR="003802F8">
        <w:rPr>
          <w:color w:val="000000"/>
          <w:lang w:eastAsia="zh-CN"/>
        </w:rPr>
        <w:t>我国长江中下游流域发生大面积旱情．抗旱指挥部采用人工降雨缓解旱情。人工降雨时，飞机将干冰撒入高空的云层中，干冰很快从固态</w:t>
      </w:r>
      <w:r w:rsidR="003802F8">
        <w:rPr>
          <w:color w:val="000000"/>
          <w:lang w:eastAsia="zh-CN"/>
        </w:rPr>
        <w:t>________</w:t>
      </w:r>
      <w:r w:rsidR="003802F8">
        <w:rPr>
          <w:color w:val="000000"/>
          <w:lang w:eastAsia="zh-CN"/>
        </w:rPr>
        <w:t>（选填物态变化的名称</w:t>
      </w:r>
      <w:r w:rsidR="003802F8">
        <w:rPr>
          <w:color w:val="000000"/>
          <w:lang w:eastAsia="zh-CN"/>
        </w:rPr>
        <w:t>)</w:t>
      </w:r>
      <w:r w:rsidR="003802F8">
        <w:rPr>
          <w:color w:val="000000"/>
          <w:lang w:eastAsia="zh-CN"/>
        </w:rPr>
        <w:t>成气态，并从周围空气</w:t>
      </w:r>
      <w:r w:rsidR="003802F8">
        <w:rPr>
          <w:color w:val="000000"/>
          <w:lang w:eastAsia="zh-CN"/>
        </w:rPr>
        <w:t>________</w:t>
      </w:r>
      <w:r w:rsidR="003802F8">
        <w:rPr>
          <w:color w:val="000000"/>
          <w:lang w:eastAsia="zh-CN"/>
        </w:rPr>
        <w:t>（选填</w:t>
      </w:r>
      <w:r w:rsidR="003802F8">
        <w:rPr>
          <w:color w:val="000000"/>
          <w:lang w:eastAsia="zh-CN"/>
        </w:rPr>
        <w:t>“</w:t>
      </w:r>
      <w:r w:rsidR="003802F8">
        <w:rPr>
          <w:color w:val="000000"/>
          <w:lang w:eastAsia="zh-CN"/>
        </w:rPr>
        <w:t>吸收</w:t>
      </w:r>
      <w:r w:rsidR="003802F8">
        <w:rPr>
          <w:color w:val="000000"/>
          <w:lang w:eastAsia="zh-CN"/>
        </w:rPr>
        <w:t>”</w:t>
      </w:r>
      <w:r w:rsidR="003802F8">
        <w:rPr>
          <w:color w:val="000000"/>
          <w:lang w:eastAsia="zh-CN"/>
        </w:rPr>
        <w:t>或</w:t>
      </w:r>
      <w:r w:rsidR="003802F8">
        <w:rPr>
          <w:color w:val="000000"/>
          <w:lang w:eastAsia="zh-CN"/>
        </w:rPr>
        <w:t>“</w:t>
      </w:r>
      <w:r w:rsidR="003802F8">
        <w:rPr>
          <w:color w:val="000000"/>
          <w:lang w:eastAsia="zh-CN"/>
        </w:rPr>
        <w:t>放出</w:t>
      </w:r>
      <w:r w:rsidR="003802F8">
        <w:rPr>
          <w:color w:val="000000"/>
          <w:lang w:eastAsia="zh-CN"/>
        </w:rPr>
        <w:t>”</w:t>
      </w:r>
      <w:r w:rsidR="003802F8">
        <w:rPr>
          <w:color w:val="000000"/>
          <w:lang w:eastAsia="zh-CN"/>
        </w:rPr>
        <w:t>）大量的热，于是高空中的部分水蒸气</w:t>
      </w:r>
      <w:r w:rsidR="003802F8">
        <w:rPr>
          <w:color w:val="000000"/>
          <w:lang w:eastAsia="zh-CN"/>
        </w:rPr>
        <w:t>________</w:t>
      </w:r>
      <w:r w:rsidR="003802F8">
        <w:rPr>
          <w:color w:val="000000"/>
          <w:lang w:eastAsia="zh-CN"/>
        </w:rPr>
        <w:t>（选填物态变化的名称</w:t>
      </w:r>
      <w:r w:rsidR="003802F8">
        <w:rPr>
          <w:color w:val="000000"/>
          <w:lang w:eastAsia="zh-CN"/>
        </w:rPr>
        <w:t>)</w:t>
      </w:r>
      <w:r w:rsidR="003802F8">
        <w:rPr>
          <w:color w:val="000000"/>
          <w:lang w:eastAsia="zh-CN"/>
        </w:rPr>
        <w:t>成小冰粒，这些小冰粒在下降过程中，遇到暖气流就熔化为雨点并降落到地面</w:t>
      </w:r>
      <w:r>
        <w:rPr>
          <w:color w:val="000000"/>
          <w:lang w:eastAsia="zh-CN"/>
        </w:rPr>
        <w:t>。</w:t>
      </w:r>
      <w:r w:rsidR="003802F8">
        <w:rPr>
          <w:color w:val="000000"/>
          <w:lang w:eastAsia="zh-CN"/>
        </w:rPr>
        <w:t xml:space="preserve">    </w:t>
      </w:r>
    </w:p>
    <w:p w:rsidR="007E36BA">
      <w:pPr>
        <w:spacing w:after="0"/>
        <w:rPr>
          <w:lang w:eastAsia="zh-CN"/>
        </w:rPr>
      </w:pPr>
      <w:r>
        <w:rPr>
          <w:color w:val="000000"/>
          <w:lang w:eastAsia="zh-CN"/>
        </w:rPr>
        <w:t>29.</w:t>
      </w:r>
      <w:r>
        <w:rPr>
          <w:color w:val="000000"/>
          <w:lang w:eastAsia="zh-CN"/>
        </w:rPr>
        <w:t>小明向较远的高山大喊一声，经过</w:t>
      </w:r>
      <w:r>
        <w:rPr>
          <w:color w:val="000000"/>
          <w:lang w:eastAsia="zh-CN"/>
        </w:rPr>
        <w:t>1.2s</w:t>
      </w:r>
      <w:r>
        <w:rPr>
          <w:color w:val="000000"/>
          <w:lang w:eastAsia="zh-CN"/>
        </w:rPr>
        <w:t>听到回声，则小明距离高山</w:t>
      </w:r>
      <w:r>
        <w:rPr>
          <w:color w:val="000000"/>
          <w:lang w:eastAsia="zh-CN"/>
        </w:rPr>
        <w:t>________m</w:t>
      </w:r>
      <w:r>
        <w:rPr>
          <w:color w:val="000000"/>
          <w:lang w:eastAsia="zh-CN"/>
        </w:rPr>
        <w:t>，这种方法不能测月球到地球的距离，原因</w:t>
      </w:r>
      <w:r>
        <w:rPr>
          <w:color w:val="000000"/>
          <w:lang w:eastAsia="zh-CN"/>
        </w:rPr>
        <w:t>________</w:t>
      </w:r>
      <w:r>
        <w:rPr>
          <w:color w:val="000000"/>
          <w:lang w:eastAsia="zh-CN"/>
        </w:rPr>
        <w:t>。</w:t>
      </w:r>
      <w:r>
        <w:rPr>
          <w:color w:val="000000"/>
          <w:lang w:eastAsia="zh-CN"/>
        </w:rPr>
        <w:t xml:space="preserve">    </w:t>
      </w:r>
    </w:p>
    <w:p w:rsidR="007E36BA">
      <w:pPr>
        <w:spacing w:after="0"/>
        <w:rPr>
          <w:lang w:eastAsia="zh-CN"/>
        </w:rPr>
      </w:pPr>
      <w:r>
        <w:rPr>
          <w:color w:val="000000"/>
          <w:lang w:eastAsia="zh-CN"/>
        </w:rPr>
        <w:t>30.</w:t>
      </w:r>
      <w:r>
        <w:rPr>
          <w:color w:val="000000"/>
          <w:lang w:eastAsia="zh-CN"/>
        </w:rPr>
        <w:t>日常生活中，炸麻花用油，煮饺子用水，这是因为油和水的</w:t>
      </w:r>
      <w:r>
        <w:rPr>
          <w:color w:val="000000"/>
          <w:lang w:eastAsia="zh-CN"/>
        </w:rPr>
        <w:t>________</w:t>
      </w:r>
      <w:r>
        <w:rPr>
          <w:color w:val="000000"/>
          <w:lang w:eastAsia="zh-CN"/>
        </w:rPr>
        <w:t>不同，可以对不同烹饪手段提供各自所需的</w:t>
      </w:r>
      <w:r>
        <w:rPr>
          <w:color w:val="000000"/>
          <w:lang w:eastAsia="zh-CN"/>
        </w:rPr>
        <w:t>________</w:t>
      </w:r>
      <w:r>
        <w:rPr>
          <w:color w:val="000000"/>
          <w:lang w:eastAsia="zh-CN"/>
        </w:rPr>
        <w:t>。</w:t>
      </w:r>
    </w:p>
    <w:p w:rsidR="007E36BA">
      <w:pPr>
        <w:spacing w:after="0"/>
        <w:rPr>
          <w:lang w:eastAsia="zh-CN"/>
        </w:rPr>
      </w:pPr>
      <w:r>
        <w:rPr>
          <w:color w:val="000000"/>
          <w:lang w:eastAsia="zh-CN"/>
        </w:rPr>
        <w:t>31.</w:t>
      </w:r>
      <w:r>
        <w:rPr>
          <w:color w:val="000000"/>
          <w:lang w:eastAsia="zh-CN"/>
        </w:rPr>
        <w:t>如图所示，中国运动员李</w:t>
      </w:r>
      <w:r>
        <w:rPr>
          <w:color w:val="000000"/>
          <w:lang w:eastAsia="zh-CN"/>
        </w:rPr>
        <w:t>坚柔在</w:t>
      </w:r>
      <w:r>
        <w:rPr>
          <w:color w:val="000000"/>
          <w:lang w:eastAsia="zh-CN"/>
        </w:rPr>
        <w:t>2014</w:t>
      </w:r>
      <w:r>
        <w:rPr>
          <w:color w:val="000000"/>
          <w:lang w:eastAsia="zh-CN"/>
        </w:rPr>
        <w:t>年索契冬奥会短道速滑女子</w:t>
      </w:r>
      <w:r>
        <w:rPr>
          <w:color w:val="000000"/>
          <w:lang w:eastAsia="zh-CN"/>
        </w:rPr>
        <w:t>500</w:t>
      </w:r>
      <w:r>
        <w:rPr>
          <w:color w:val="000000"/>
          <w:lang w:eastAsia="zh-CN"/>
        </w:rPr>
        <w:t>米决赛中以</w:t>
      </w:r>
      <w:r>
        <w:rPr>
          <w:color w:val="000000"/>
          <w:lang w:eastAsia="zh-CN"/>
        </w:rPr>
        <w:t>45</w:t>
      </w:r>
      <w:r>
        <w:rPr>
          <w:color w:val="000000"/>
          <w:lang w:eastAsia="zh-CN"/>
        </w:rPr>
        <w:t>秒</w:t>
      </w:r>
      <w:r>
        <w:rPr>
          <w:color w:val="000000"/>
          <w:lang w:eastAsia="zh-CN"/>
        </w:rPr>
        <w:t>263</w:t>
      </w:r>
      <w:r>
        <w:rPr>
          <w:color w:val="000000"/>
          <w:lang w:eastAsia="zh-CN"/>
        </w:rPr>
        <w:t>夺得中国代表团在本届奥运会上的首枚金牌，若以</w:t>
      </w:r>
      <w:r>
        <w:rPr>
          <w:color w:val="000000"/>
          <w:lang w:eastAsia="zh-CN"/>
        </w:rPr>
        <w:t>45</w:t>
      </w:r>
      <w:r>
        <w:rPr>
          <w:color w:val="000000"/>
          <w:lang w:eastAsia="zh-CN"/>
        </w:rPr>
        <w:t>秒计算，李</w:t>
      </w:r>
      <w:r>
        <w:rPr>
          <w:color w:val="000000"/>
          <w:lang w:eastAsia="zh-CN"/>
        </w:rPr>
        <w:t>坚柔完成</w:t>
      </w:r>
      <w:r>
        <w:rPr>
          <w:color w:val="000000"/>
          <w:lang w:eastAsia="zh-CN"/>
        </w:rPr>
        <w:t>比赛全程的平均速度为</w:t>
      </w:r>
      <w:r>
        <w:rPr>
          <w:color w:val="000000"/>
          <w:lang w:eastAsia="zh-CN"/>
        </w:rPr>
        <w:t>________ m/s</w:t>
      </w:r>
      <w:r>
        <w:rPr>
          <w:color w:val="000000"/>
          <w:lang w:eastAsia="zh-CN"/>
        </w:rPr>
        <w:t>，</w:t>
      </w:r>
      <w:r w:rsidR="000304A9">
        <w:rPr>
          <w:noProof/>
          <w:lang w:eastAsia="zh-CN"/>
        </w:rPr>
        <w:t xml:space="preserve"> </w:t>
      </w:r>
      <w:r>
        <w:rPr>
          <w:noProof/>
          <w:lang w:eastAsia="zh-CN"/>
        </w:rPr>
        <w:drawing>
          <wp:inline distT="0" distB="0" distL="0" distR="0">
            <wp:extent cx="811682" cy="983564"/>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530778" name=""/>
                    <pic:cNvPicPr/>
                  </pic:nvPicPr>
                  <pic:blipFill>
                    <a:blip xmlns:r="http://schemas.openxmlformats.org/officeDocument/2006/relationships" r:embed="rId21" cstate="print"/>
                    <a:stretch>
                      <a:fillRect/>
                    </a:stretch>
                  </pic:blipFill>
                  <pic:spPr>
                    <a:xfrm>
                      <a:off x="0" y="0"/>
                      <a:ext cx="811682" cy="983564"/>
                    </a:xfrm>
                    <a:prstGeom prst="rect">
                      <a:avLst/>
                    </a:prstGeom>
                  </pic:spPr>
                </pic:pic>
              </a:graphicData>
            </a:graphic>
          </wp:inline>
        </w:drawing>
      </w:r>
    </w:p>
    <w:p w:rsidR="007E36BA">
      <w:pPr>
        <w:spacing w:after="0"/>
        <w:rPr>
          <w:lang w:eastAsia="zh-CN"/>
        </w:rPr>
      </w:pPr>
      <w:r>
        <w:rPr>
          <w:color w:val="000000"/>
          <w:lang w:eastAsia="zh-CN"/>
        </w:rPr>
        <w:t>32.</w:t>
      </w:r>
      <w:r>
        <w:rPr>
          <w:color w:val="000000"/>
          <w:lang w:eastAsia="zh-CN"/>
        </w:rPr>
        <w:t>某汽车以</w:t>
      </w:r>
      <w:r>
        <w:rPr>
          <w:color w:val="000000"/>
          <w:lang w:eastAsia="zh-CN"/>
        </w:rPr>
        <w:t>10m/s</w:t>
      </w:r>
      <w:r>
        <w:rPr>
          <w:color w:val="000000"/>
          <w:lang w:eastAsia="zh-CN"/>
        </w:rPr>
        <w:t>的速度匀速驶向一座陡峭的高山，司机按了一声喇叭，经</w:t>
      </w:r>
      <w:r>
        <w:rPr>
          <w:color w:val="000000"/>
          <w:lang w:eastAsia="zh-CN"/>
        </w:rPr>
        <w:t>5s</w:t>
      </w:r>
      <w:r>
        <w:rPr>
          <w:color w:val="000000"/>
          <w:lang w:eastAsia="zh-CN"/>
        </w:rPr>
        <w:t>听到回声，求：（</w:t>
      </w:r>
      <w:r>
        <w:rPr>
          <w:color w:val="000000"/>
          <w:lang w:eastAsia="zh-CN"/>
        </w:rPr>
        <w:t>V</w:t>
      </w:r>
      <w:r>
        <w:rPr>
          <w:color w:val="000000"/>
          <w:vertAlign w:val="subscript"/>
          <w:lang w:eastAsia="zh-CN"/>
        </w:rPr>
        <w:t>空</w:t>
      </w:r>
      <w:r>
        <w:rPr>
          <w:color w:val="000000"/>
          <w:lang w:eastAsia="zh-CN"/>
        </w:rPr>
        <w:t>=340m/s</w:t>
      </w:r>
      <w:r>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1</w:t>
      </w:r>
      <w:r>
        <w:rPr>
          <w:color w:val="000000"/>
          <w:lang w:eastAsia="zh-CN"/>
        </w:rPr>
        <w:t>）声音在空气中传播的距离；</w:t>
      </w:r>
      <w:r w:rsidR="000304A9">
        <w:rPr>
          <w:rFonts w:hint="eastAsia"/>
          <w:color w:val="000000"/>
          <w:u w:val="single"/>
          <w:lang w:eastAsia="zh-CN"/>
        </w:rPr>
        <w:t xml:space="preserve">           </w:t>
      </w:r>
      <w:r>
        <w:rPr>
          <w:color w:val="000000"/>
          <w:lang w:eastAsia="zh-CN"/>
        </w:rPr>
        <w:t xml:space="preserve">    </w:t>
      </w:r>
    </w:p>
    <w:p w:rsidR="007E36BA">
      <w:pPr>
        <w:spacing w:after="0"/>
        <w:rPr>
          <w:lang w:eastAsia="zh-CN"/>
        </w:rPr>
      </w:pPr>
      <w:r>
        <w:rPr>
          <w:color w:val="000000"/>
          <w:lang w:eastAsia="zh-CN"/>
        </w:rPr>
        <w:t>（</w:t>
      </w:r>
      <w:r>
        <w:rPr>
          <w:color w:val="000000"/>
          <w:lang w:eastAsia="zh-CN"/>
        </w:rPr>
        <w:t>2</w:t>
      </w:r>
      <w:r>
        <w:rPr>
          <w:color w:val="000000"/>
          <w:lang w:eastAsia="zh-CN"/>
        </w:rPr>
        <w:t>）汽车从按了喇叭到听到回声行驶的距离；</w:t>
      </w:r>
      <w:r w:rsidR="000304A9">
        <w:rPr>
          <w:rFonts w:hint="eastAsia"/>
          <w:color w:val="000000"/>
          <w:u w:val="single"/>
          <w:lang w:eastAsia="zh-CN"/>
        </w:rPr>
        <w:t xml:space="preserve">              </w:t>
      </w:r>
      <w:r>
        <w:rPr>
          <w:color w:val="000000"/>
          <w:lang w:eastAsia="zh-CN"/>
        </w:rPr>
        <w:t xml:space="preserve">    </w:t>
      </w:r>
    </w:p>
    <w:p w:rsidR="007E36BA">
      <w:pPr>
        <w:spacing w:after="0"/>
        <w:rPr>
          <w:lang w:eastAsia="zh-CN"/>
        </w:rPr>
      </w:pPr>
      <w:r>
        <w:rPr>
          <w:color w:val="000000"/>
          <w:lang w:eastAsia="zh-CN"/>
        </w:rPr>
        <w:t>（</w:t>
      </w:r>
      <w:r>
        <w:rPr>
          <w:color w:val="000000"/>
          <w:lang w:eastAsia="zh-CN"/>
        </w:rPr>
        <w:t>3</w:t>
      </w:r>
      <w:r>
        <w:rPr>
          <w:color w:val="000000"/>
          <w:lang w:eastAsia="zh-CN"/>
        </w:rPr>
        <w:t>）司机听到回声时与前面高山的距离是多少？</w:t>
      </w:r>
      <w:r>
        <w:rPr>
          <w:color w:val="000000"/>
          <w:lang w:eastAsia="zh-CN"/>
        </w:rPr>
        <w:t xml:space="preserve"> </w:t>
      </w:r>
      <w:r w:rsidR="000304A9">
        <w:rPr>
          <w:rFonts w:hint="eastAsia"/>
          <w:color w:val="000000"/>
          <w:u w:val="single"/>
          <w:lang w:eastAsia="zh-CN"/>
        </w:rPr>
        <w:t xml:space="preserve">           </w:t>
      </w:r>
      <w:r>
        <w:rPr>
          <w:color w:val="000000"/>
          <w:lang w:eastAsia="zh-CN"/>
        </w:rPr>
        <w:t xml:space="preserve">   </w:t>
      </w:r>
    </w:p>
    <w:p w:rsidR="002B3C16" w:rsidRPr="002B3C16">
      <w:pPr>
        <w:spacing w:after="0"/>
        <w:rPr>
          <w:rFonts w:hint="eastAsia"/>
          <w:lang w:eastAsia="zh-CN"/>
        </w:rPr>
      </w:pPr>
      <w:r>
        <w:rPr>
          <w:color w:val="000000"/>
          <w:lang w:eastAsia="zh-CN"/>
        </w:rPr>
        <w:t>33.</w:t>
      </w:r>
      <w:r>
        <w:rPr>
          <w:color w:val="000000"/>
          <w:lang w:eastAsia="zh-CN"/>
        </w:rPr>
        <w:t>一列长</w:t>
      </w:r>
      <w:r>
        <w:rPr>
          <w:color w:val="000000"/>
          <w:lang w:eastAsia="zh-CN"/>
        </w:rPr>
        <w:t>200m</w:t>
      </w:r>
      <w:r>
        <w:rPr>
          <w:color w:val="000000"/>
          <w:lang w:eastAsia="zh-CN"/>
        </w:rPr>
        <w:t>的火车，以</w:t>
      </w:r>
      <w:r>
        <w:rPr>
          <w:color w:val="000000"/>
          <w:lang w:eastAsia="zh-CN"/>
        </w:rPr>
        <w:t>72km/h</w:t>
      </w:r>
      <w:r>
        <w:rPr>
          <w:color w:val="000000"/>
          <w:lang w:eastAsia="zh-CN"/>
        </w:rPr>
        <w:t>的速度匀速进入长为</w:t>
      </w:r>
      <w:r>
        <w:rPr>
          <w:color w:val="000000"/>
          <w:lang w:eastAsia="zh-CN"/>
        </w:rPr>
        <w:t>2km</w:t>
      </w:r>
      <w:r>
        <w:rPr>
          <w:color w:val="000000"/>
          <w:lang w:eastAsia="zh-CN"/>
        </w:rPr>
        <w:t>的隧洞，乘客看见洞中的路灯在后退，乘客是以</w:t>
      </w:r>
      <w:r>
        <w:rPr>
          <w:color w:val="000000"/>
          <w:lang w:eastAsia="zh-CN"/>
        </w:rPr>
        <w:t>________</w:t>
      </w:r>
      <w:r>
        <w:rPr>
          <w:color w:val="000000"/>
          <w:lang w:eastAsia="zh-CN"/>
        </w:rPr>
        <w:t>为参照物，火车完全在洞中的时间是</w:t>
      </w:r>
      <w:r>
        <w:rPr>
          <w:color w:val="000000"/>
          <w:lang w:eastAsia="zh-CN"/>
        </w:rPr>
        <w:t>________s</w:t>
      </w:r>
      <w:r>
        <w:rPr>
          <w:color w:val="000000"/>
          <w:lang w:eastAsia="zh-CN"/>
        </w:rPr>
        <w:t>。</w:t>
      </w:r>
      <w:r>
        <w:rPr>
          <w:color w:val="000000"/>
          <w:lang w:eastAsia="zh-CN"/>
        </w:rPr>
        <w:t xml:space="preserve"> </w:t>
      </w:r>
    </w:p>
    <w:p w:rsidR="007E36BA">
      <w:pPr>
        <w:spacing w:after="0"/>
        <w:rPr>
          <w:lang w:eastAsia="zh-CN"/>
        </w:rPr>
      </w:pPr>
      <w:r>
        <w:rPr>
          <w:color w:val="000000"/>
          <w:lang w:eastAsia="zh-CN"/>
        </w:rPr>
        <w:t>3</w:t>
      </w:r>
      <w:r w:rsidR="002B3C16">
        <w:rPr>
          <w:rFonts w:hint="eastAsia"/>
          <w:color w:val="000000"/>
          <w:lang w:eastAsia="zh-CN"/>
        </w:rPr>
        <w:t>4</w:t>
      </w:r>
      <w:r>
        <w:rPr>
          <w:color w:val="000000"/>
          <w:lang w:eastAsia="zh-CN"/>
        </w:rPr>
        <w:t>.</w:t>
      </w:r>
      <w:r>
        <w:rPr>
          <w:color w:val="000000"/>
          <w:lang w:eastAsia="zh-CN"/>
        </w:rPr>
        <w:t>用如图</w:t>
      </w:r>
      <w:r>
        <w:rPr>
          <w:color w:val="000000"/>
          <w:lang w:eastAsia="zh-CN"/>
        </w:rPr>
        <w:t>1</w:t>
      </w:r>
      <w:r>
        <w:rPr>
          <w:color w:val="000000"/>
          <w:lang w:eastAsia="zh-CN"/>
        </w:rPr>
        <w:t>所示装置探究</w:t>
      </w:r>
      <w:r>
        <w:rPr>
          <w:color w:val="000000"/>
          <w:lang w:eastAsia="zh-CN"/>
        </w:rPr>
        <w:t>萘</w:t>
      </w:r>
      <w:r>
        <w:rPr>
          <w:color w:val="000000"/>
          <w:lang w:eastAsia="zh-CN"/>
        </w:rPr>
        <w:t>熔化时温度的变化规律．请回答下列问题：</w:t>
      </w:r>
      <w:r>
        <w:rPr>
          <w:color w:val="000000"/>
          <w:lang w:eastAsia="zh-CN"/>
        </w:rPr>
        <w:t xml:space="preserve">  </w:t>
      </w:r>
    </w:p>
    <w:p w:rsidR="007E36BA">
      <w:pPr>
        <w:spacing w:after="0"/>
        <w:rPr>
          <w:lang w:eastAsia="zh-CN"/>
        </w:rPr>
      </w:pPr>
      <w:r>
        <w:rPr>
          <w:noProof/>
          <w:lang w:eastAsia="zh-CN"/>
        </w:rPr>
        <w:drawing>
          <wp:anchor distT="0" distB="0" distL="114300" distR="114300" simplePos="0" relativeHeight="251670528" behindDoc="0" locked="0" layoutInCell="1" allowOverlap="1">
            <wp:simplePos x="0" y="0"/>
            <wp:positionH relativeFrom="column">
              <wp:posOffset>3810</wp:posOffset>
            </wp:positionH>
            <wp:positionV relativeFrom="paragraph">
              <wp:posOffset>38735</wp:posOffset>
            </wp:positionV>
            <wp:extent cx="2781300" cy="1314450"/>
            <wp:effectExtent l="19050" t="0" r="0" b="0"/>
            <wp:wrapSquare wrapText="bothSides"/>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241090" name=""/>
                    <pic:cNvPicPr/>
                  </pic:nvPicPr>
                  <pic:blipFill>
                    <a:blip xmlns:r="http://schemas.openxmlformats.org/officeDocument/2006/relationships" r:embed="rId22" cstate="print"/>
                    <a:stretch>
                      <a:fillRect/>
                    </a:stretch>
                  </pic:blipFill>
                  <pic:spPr>
                    <a:xfrm>
                      <a:off x="0" y="0"/>
                      <a:ext cx="2781300" cy="1314450"/>
                    </a:xfrm>
                    <a:prstGeom prst="rect">
                      <a:avLst/>
                    </a:prstGeom>
                  </pic:spPr>
                </pic:pic>
              </a:graphicData>
            </a:graphic>
          </wp:anchor>
        </w:drawing>
      </w:r>
    </w:p>
    <w:p w:rsidR="002B3C16">
      <w:pPr>
        <w:spacing w:after="0"/>
        <w:rPr>
          <w:rFonts w:hint="eastAsia"/>
          <w:color w:val="000000"/>
          <w:lang w:eastAsia="zh-CN"/>
        </w:rPr>
      </w:pPr>
    </w:p>
    <w:p w:rsidR="002B3C16">
      <w:pPr>
        <w:spacing w:after="0"/>
        <w:rPr>
          <w:rFonts w:hint="eastAsia"/>
          <w:color w:val="000000"/>
          <w:lang w:eastAsia="zh-CN"/>
        </w:rPr>
      </w:pPr>
    </w:p>
    <w:p w:rsidR="002B3C16">
      <w:pPr>
        <w:spacing w:after="0"/>
        <w:rPr>
          <w:rFonts w:hint="eastAsia"/>
          <w:color w:val="000000"/>
          <w:lang w:eastAsia="zh-CN"/>
        </w:rPr>
      </w:pPr>
    </w:p>
    <w:p w:rsidR="002B3C16">
      <w:pPr>
        <w:spacing w:after="0"/>
        <w:rPr>
          <w:rFonts w:hint="eastAsia"/>
          <w:color w:val="000000"/>
          <w:lang w:eastAsia="zh-CN"/>
        </w:rPr>
      </w:pPr>
    </w:p>
    <w:p w:rsidR="002B3C16">
      <w:pPr>
        <w:spacing w:after="0"/>
        <w:rPr>
          <w:rFonts w:hint="eastAsia"/>
          <w:color w:val="000000"/>
          <w:lang w:eastAsia="zh-CN"/>
        </w:rPr>
      </w:pPr>
    </w:p>
    <w:p w:rsidR="007E36BA">
      <w:pPr>
        <w:spacing w:after="0"/>
        <w:rPr>
          <w:lang w:eastAsia="zh-CN"/>
        </w:rPr>
      </w:pPr>
      <w:r>
        <w:rPr>
          <w:color w:val="000000"/>
          <w:lang w:eastAsia="zh-CN"/>
        </w:rPr>
        <w:t>（</w:t>
      </w:r>
      <w:r>
        <w:rPr>
          <w:color w:val="000000"/>
          <w:lang w:eastAsia="zh-CN"/>
        </w:rPr>
        <w:t>1</w:t>
      </w:r>
      <w:r>
        <w:rPr>
          <w:color w:val="000000"/>
          <w:lang w:eastAsia="zh-CN"/>
        </w:rPr>
        <w:t>）将装有</w:t>
      </w:r>
      <w:r>
        <w:rPr>
          <w:color w:val="000000"/>
          <w:lang w:eastAsia="zh-CN"/>
        </w:rPr>
        <w:t>萘</w:t>
      </w:r>
      <w:r>
        <w:rPr>
          <w:color w:val="000000"/>
          <w:lang w:eastAsia="zh-CN"/>
        </w:rPr>
        <w:t>的试管放入水中加热，而不是用酒精灯直接对试管加热，这样做不但能使试管受热</w:t>
      </w:r>
      <w:r>
        <w:rPr>
          <w:color w:val="000000"/>
          <w:lang w:eastAsia="zh-CN"/>
        </w:rPr>
        <w:t>________</w:t>
      </w:r>
      <w:r>
        <w:rPr>
          <w:color w:val="000000"/>
          <w:lang w:eastAsia="zh-CN"/>
        </w:rPr>
        <w:t>，而且</w:t>
      </w:r>
      <w:r>
        <w:rPr>
          <w:color w:val="000000"/>
          <w:lang w:eastAsia="zh-CN"/>
        </w:rPr>
        <w:t>萘</w:t>
      </w:r>
      <w:r>
        <w:rPr>
          <w:color w:val="000000"/>
          <w:lang w:eastAsia="zh-CN"/>
        </w:rPr>
        <w:t>的温度上升速度较</w:t>
      </w:r>
      <w:r>
        <w:rPr>
          <w:color w:val="000000"/>
          <w:lang w:eastAsia="zh-CN"/>
        </w:rPr>
        <w:t>________</w:t>
      </w:r>
      <w:r>
        <w:rPr>
          <w:color w:val="000000"/>
          <w:lang w:eastAsia="zh-CN"/>
        </w:rPr>
        <w:t>（选填</w:t>
      </w:r>
      <w:r>
        <w:rPr>
          <w:color w:val="000000"/>
          <w:lang w:eastAsia="zh-CN"/>
        </w:rPr>
        <w:t>“</w:t>
      </w:r>
      <w:r>
        <w:rPr>
          <w:color w:val="000000"/>
          <w:lang w:eastAsia="zh-CN"/>
        </w:rPr>
        <w:t>快</w:t>
      </w:r>
      <w:r>
        <w:rPr>
          <w:color w:val="000000"/>
          <w:lang w:eastAsia="zh-CN"/>
        </w:rPr>
        <w:t>”</w:t>
      </w:r>
      <w:r>
        <w:rPr>
          <w:color w:val="000000"/>
          <w:lang w:eastAsia="zh-CN"/>
        </w:rPr>
        <w:t>或</w:t>
      </w:r>
      <w:r>
        <w:rPr>
          <w:color w:val="000000"/>
          <w:lang w:eastAsia="zh-CN"/>
        </w:rPr>
        <w:t>“</w:t>
      </w:r>
      <w:r>
        <w:rPr>
          <w:color w:val="000000"/>
          <w:lang w:eastAsia="zh-CN"/>
        </w:rPr>
        <w:t>慢</w:t>
      </w:r>
      <w:r>
        <w:rPr>
          <w:color w:val="000000"/>
          <w:lang w:eastAsia="zh-CN"/>
        </w:rPr>
        <w:t>”</w:t>
      </w:r>
      <w:r>
        <w:rPr>
          <w:color w:val="000000"/>
          <w:lang w:eastAsia="zh-CN"/>
        </w:rPr>
        <w:t>），便于及时记录各个时刻的</w:t>
      </w:r>
      <w:r>
        <w:rPr>
          <w:color w:val="000000"/>
          <w:lang w:eastAsia="zh-CN"/>
        </w:rPr>
        <w:t>________</w:t>
      </w:r>
      <w:r w:rsidR="002B3C16">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除图</w:t>
      </w:r>
      <w:r>
        <w:rPr>
          <w:color w:val="000000"/>
          <w:lang w:eastAsia="zh-CN"/>
        </w:rPr>
        <w:t>1</w:t>
      </w:r>
      <w:r>
        <w:rPr>
          <w:color w:val="000000"/>
          <w:lang w:eastAsia="zh-CN"/>
        </w:rPr>
        <w:t>所</w:t>
      </w:r>
      <w:r>
        <w:rPr>
          <w:color w:val="000000"/>
          <w:lang w:eastAsia="zh-CN"/>
        </w:rPr>
        <w:t>示实验器材外，还需要的实验器材有火柴和</w:t>
      </w:r>
      <w:r>
        <w:rPr>
          <w:color w:val="000000"/>
          <w:lang w:eastAsia="zh-CN"/>
        </w:rPr>
        <w:t>________</w:t>
      </w:r>
      <w:r w:rsidR="002B3C16">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3</w:t>
      </w:r>
      <w:r>
        <w:rPr>
          <w:color w:val="000000"/>
          <w:lang w:eastAsia="zh-CN"/>
        </w:rPr>
        <w:t>）</w:t>
      </w:r>
      <w:r>
        <w:rPr>
          <w:color w:val="000000"/>
          <w:lang w:eastAsia="zh-CN"/>
        </w:rPr>
        <w:t>萘</w:t>
      </w:r>
      <w:r>
        <w:rPr>
          <w:color w:val="000000"/>
          <w:lang w:eastAsia="zh-CN"/>
        </w:rPr>
        <w:t>加热一段时间后，可看到烧杯中有</w:t>
      </w:r>
      <w:r>
        <w:rPr>
          <w:color w:val="000000"/>
          <w:lang w:eastAsia="zh-CN"/>
        </w:rPr>
        <w:t>“</w:t>
      </w:r>
      <w:r>
        <w:rPr>
          <w:color w:val="000000"/>
          <w:lang w:eastAsia="zh-CN"/>
        </w:rPr>
        <w:t>白气</w:t>
      </w:r>
      <w:r>
        <w:rPr>
          <w:color w:val="000000"/>
          <w:lang w:eastAsia="zh-CN"/>
        </w:rPr>
        <w:t>”</w:t>
      </w:r>
      <w:r>
        <w:rPr>
          <w:color w:val="000000"/>
          <w:lang w:eastAsia="zh-CN"/>
        </w:rPr>
        <w:t>冒出，</w:t>
      </w:r>
      <w:r>
        <w:rPr>
          <w:color w:val="000000"/>
          <w:lang w:eastAsia="zh-CN"/>
        </w:rPr>
        <w:t>“</w:t>
      </w:r>
      <w:r>
        <w:rPr>
          <w:color w:val="000000"/>
          <w:lang w:eastAsia="zh-CN"/>
        </w:rPr>
        <w:t>白气</w:t>
      </w:r>
      <w:r>
        <w:rPr>
          <w:color w:val="000000"/>
          <w:lang w:eastAsia="zh-CN"/>
        </w:rPr>
        <w:t>”</w:t>
      </w:r>
      <w:r>
        <w:rPr>
          <w:color w:val="000000"/>
          <w:lang w:eastAsia="zh-CN"/>
        </w:rPr>
        <w:t>是</w:t>
      </w:r>
      <w:r>
        <w:rPr>
          <w:color w:val="000000"/>
          <w:u w:val="single"/>
          <w:lang w:eastAsia="zh-CN"/>
        </w:rPr>
        <w:t xml:space="preserve">       </w:t>
      </w:r>
      <w:r>
        <w:rPr>
          <w:color w:val="000000"/>
          <w:lang w:eastAsia="zh-CN"/>
        </w:rPr>
        <w:t>（填序号）</w:t>
      </w:r>
      <w:r w:rsidR="002B3C16">
        <w:rPr>
          <w:color w:val="000000"/>
          <w:lang w:eastAsia="zh-CN"/>
        </w:rPr>
        <w:t>。</w:t>
      </w:r>
      <w:r>
        <w:rPr>
          <w:color w:val="000000"/>
          <w:lang w:eastAsia="zh-CN"/>
        </w:rPr>
        <w:t xml:space="preserve">            </w:t>
      </w:r>
    </w:p>
    <w:p w:rsidR="007E36BA">
      <w:pPr>
        <w:spacing w:after="0"/>
        <w:ind w:left="150"/>
        <w:rPr>
          <w:lang w:eastAsia="zh-CN"/>
        </w:rPr>
      </w:pPr>
      <w:r>
        <w:rPr>
          <w:color w:val="000000"/>
          <w:lang w:eastAsia="zh-CN"/>
        </w:rPr>
        <w:t>A. </w:t>
      </w:r>
      <w:r>
        <w:rPr>
          <w:color w:val="000000"/>
          <w:lang w:eastAsia="zh-CN"/>
        </w:rPr>
        <w:t>水蒸汽</w:t>
      </w:r>
      <w:r>
        <w:rPr>
          <w:color w:val="000000"/>
          <w:lang w:eastAsia="zh-CN"/>
        </w:rPr>
        <w:t>                                           </w:t>
      </w:r>
      <w:r>
        <w:rPr>
          <w:noProof/>
          <w:lang w:eastAsia="zh-CN"/>
        </w:rPr>
        <w:drawing>
          <wp:inline distT="0" distB="0" distL="0" distR="0">
            <wp:extent cx="19101" cy="38202"/>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209584"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小水珠</w:t>
      </w:r>
    </w:p>
    <w:p w:rsidR="007E36BA">
      <w:pPr>
        <w:spacing w:after="0"/>
        <w:rPr>
          <w:lang w:eastAsia="zh-CN"/>
        </w:rPr>
      </w:pPr>
      <w:r>
        <w:rPr>
          <w:color w:val="000000"/>
          <w:lang w:eastAsia="zh-CN"/>
        </w:rPr>
        <w:t>（</w:t>
      </w:r>
      <w:r>
        <w:rPr>
          <w:color w:val="000000"/>
          <w:lang w:eastAsia="zh-CN"/>
        </w:rPr>
        <w:t>4</w:t>
      </w:r>
      <w:r>
        <w:rPr>
          <w:color w:val="000000"/>
          <w:lang w:eastAsia="zh-CN"/>
        </w:rPr>
        <w:t>）图</w:t>
      </w:r>
      <w:r>
        <w:rPr>
          <w:color w:val="000000"/>
          <w:lang w:eastAsia="zh-CN"/>
        </w:rPr>
        <w:t>2</w:t>
      </w:r>
      <w:r>
        <w:rPr>
          <w:color w:val="000000"/>
          <w:lang w:eastAsia="zh-CN"/>
        </w:rPr>
        <w:t>是</w:t>
      </w:r>
      <w:r>
        <w:rPr>
          <w:color w:val="000000"/>
          <w:lang w:eastAsia="zh-CN"/>
        </w:rPr>
        <w:t>萘</w:t>
      </w:r>
      <w:r>
        <w:rPr>
          <w:color w:val="000000"/>
          <w:lang w:eastAsia="zh-CN"/>
        </w:rPr>
        <w:t>熔化时温度随时间变化的图像．从开始熔化到完全熔化，大约持续了</w:t>
      </w:r>
      <w:r>
        <w:rPr>
          <w:color w:val="000000"/>
          <w:lang w:eastAsia="zh-CN"/>
        </w:rPr>
        <w:t>________</w:t>
      </w:r>
      <w:r>
        <w:rPr>
          <w:color w:val="000000"/>
          <w:lang w:eastAsia="zh-CN"/>
        </w:rPr>
        <w:t>分钟．</w:t>
      </w:r>
      <w:r>
        <w:rPr>
          <w:color w:val="000000"/>
          <w:lang w:eastAsia="zh-CN"/>
        </w:rPr>
        <w:t xml:space="preserve">    </w:t>
      </w:r>
    </w:p>
    <w:p w:rsidR="007E36BA">
      <w:pPr>
        <w:spacing w:after="0"/>
        <w:rPr>
          <w:lang w:eastAsia="zh-CN"/>
        </w:rPr>
      </w:pPr>
      <w:r>
        <w:rPr>
          <w:color w:val="000000"/>
          <w:lang w:eastAsia="zh-CN"/>
        </w:rPr>
        <w:t>3</w:t>
      </w:r>
      <w:r w:rsidR="002B3C16">
        <w:rPr>
          <w:rFonts w:hint="eastAsia"/>
          <w:color w:val="000000"/>
          <w:lang w:eastAsia="zh-CN"/>
        </w:rPr>
        <w:t>5</w:t>
      </w:r>
      <w:r>
        <w:rPr>
          <w:color w:val="000000"/>
          <w:lang w:eastAsia="zh-CN"/>
        </w:rPr>
        <w:t>.</w:t>
      </w:r>
      <w:r>
        <w:rPr>
          <w:color w:val="000000"/>
          <w:lang w:eastAsia="zh-CN"/>
        </w:rPr>
        <w:t>如图在斜面上测量小车运动的平均速度．让小车从斜面</w:t>
      </w:r>
      <w:r>
        <w:rPr>
          <w:color w:val="000000"/>
          <w:lang w:eastAsia="zh-CN"/>
        </w:rPr>
        <w:t>A</w:t>
      </w:r>
      <w:r>
        <w:rPr>
          <w:color w:val="000000"/>
          <w:lang w:eastAsia="zh-CN"/>
        </w:rPr>
        <w:t>点由静止开始下滑，分别测出小车到达</w:t>
      </w:r>
      <w:r>
        <w:rPr>
          <w:color w:val="000000"/>
          <w:lang w:eastAsia="zh-CN"/>
        </w:rPr>
        <w:t>B</w:t>
      </w:r>
      <w:r>
        <w:rPr>
          <w:color w:val="000000"/>
          <w:lang w:eastAsia="zh-CN"/>
        </w:rPr>
        <w:t>点和</w:t>
      </w:r>
      <w:r>
        <w:rPr>
          <w:color w:val="000000"/>
          <w:lang w:eastAsia="zh-CN"/>
        </w:rPr>
        <w:t>C</w:t>
      </w:r>
      <w:r>
        <w:rPr>
          <w:color w:val="000000"/>
          <w:lang w:eastAsia="zh-CN"/>
        </w:rPr>
        <w:t>点的时间，即可测出不同阶段的平均速度</w:t>
      </w:r>
      <w:r w:rsidR="002B3C16">
        <w:rPr>
          <w:color w:val="000000"/>
          <w:lang w:eastAsia="zh-CN"/>
        </w:rPr>
        <w:t>。</w:t>
      </w:r>
      <w:r>
        <w:rPr>
          <w:color w:val="000000"/>
          <w:lang w:eastAsia="zh-CN"/>
        </w:rPr>
        <w:t xml:space="preserve">  </w:t>
      </w:r>
    </w:p>
    <w:p w:rsidR="007E36BA">
      <w:pPr>
        <w:spacing w:after="0"/>
        <w:rPr>
          <w:lang w:eastAsia="zh-CN"/>
        </w:rPr>
      </w:pPr>
      <w:r>
        <w:rPr>
          <w:noProof/>
          <w:lang w:eastAsia="zh-CN"/>
        </w:rPr>
        <w:drawing>
          <wp:anchor distT="0" distB="0" distL="114300" distR="114300" simplePos="0" relativeHeight="251671552" behindDoc="0" locked="0" layoutInCell="1" allowOverlap="1">
            <wp:simplePos x="0" y="0"/>
            <wp:positionH relativeFrom="column">
              <wp:posOffset>3810</wp:posOffset>
            </wp:positionH>
            <wp:positionV relativeFrom="paragraph">
              <wp:posOffset>82550</wp:posOffset>
            </wp:positionV>
            <wp:extent cx="3848100" cy="1019175"/>
            <wp:effectExtent l="19050" t="0" r="0" b="0"/>
            <wp:wrapSquare wrapText="bothSides"/>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542134" name=""/>
                    <pic:cNvPicPr/>
                  </pic:nvPicPr>
                  <pic:blipFill>
                    <a:blip xmlns:r="http://schemas.openxmlformats.org/officeDocument/2006/relationships" r:embed="rId23" cstate="print"/>
                    <a:stretch>
                      <a:fillRect/>
                    </a:stretch>
                  </pic:blipFill>
                  <pic:spPr>
                    <a:xfrm>
                      <a:off x="0" y="0"/>
                      <a:ext cx="3848100" cy="1019175"/>
                    </a:xfrm>
                    <a:prstGeom prst="rect">
                      <a:avLst/>
                    </a:prstGeom>
                  </pic:spPr>
                </pic:pic>
              </a:graphicData>
            </a:graphic>
          </wp:anchor>
        </w:drawing>
      </w:r>
    </w:p>
    <w:p w:rsidR="002B3C16">
      <w:pPr>
        <w:spacing w:after="0"/>
        <w:rPr>
          <w:rFonts w:hint="eastAsia"/>
          <w:color w:val="000000"/>
          <w:lang w:eastAsia="zh-CN"/>
        </w:rPr>
      </w:pPr>
    </w:p>
    <w:p w:rsidR="002B3C16">
      <w:pPr>
        <w:spacing w:after="0"/>
        <w:rPr>
          <w:rFonts w:hint="eastAsia"/>
          <w:color w:val="000000"/>
          <w:lang w:eastAsia="zh-CN"/>
        </w:rPr>
      </w:pPr>
    </w:p>
    <w:p w:rsidR="002B3C16">
      <w:pPr>
        <w:spacing w:after="0"/>
        <w:rPr>
          <w:rFonts w:hint="eastAsia"/>
          <w:color w:val="000000"/>
          <w:lang w:eastAsia="zh-CN"/>
        </w:rPr>
      </w:pPr>
    </w:p>
    <w:p w:rsidR="002B3C16">
      <w:pPr>
        <w:spacing w:after="0"/>
        <w:rPr>
          <w:rFonts w:hint="eastAsia"/>
          <w:color w:val="000000"/>
          <w:lang w:eastAsia="zh-CN"/>
        </w:rPr>
      </w:pPr>
    </w:p>
    <w:p w:rsidR="007E36BA">
      <w:pPr>
        <w:spacing w:after="0"/>
        <w:rPr>
          <w:lang w:eastAsia="zh-CN"/>
        </w:rPr>
      </w:pPr>
      <w:r>
        <w:rPr>
          <w:color w:val="000000"/>
          <w:lang w:eastAsia="zh-CN"/>
        </w:rPr>
        <w:t>（</w:t>
      </w:r>
      <w:r>
        <w:rPr>
          <w:color w:val="000000"/>
          <w:lang w:eastAsia="zh-CN"/>
        </w:rPr>
        <w:t>1</w:t>
      </w:r>
      <w:r>
        <w:rPr>
          <w:color w:val="000000"/>
          <w:lang w:eastAsia="zh-CN"/>
        </w:rPr>
        <w:t>）图中</w:t>
      </w:r>
      <w:r>
        <w:rPr>
          <w:color w:val="000000"/>
          <w:lang w:eastAsia="zh-CN"/>
        </w:rPr>
        <w:t>AB</w:t>
      </w:r>
      <w:r>
        <w:rPr>
          <w:color w:val="000000"/>
          <w:lang w:eastAsia="zh-CN"/>
        </w:rPr>
        <w:t>段的路程</w:t>
      </w:r>
      <w:r>
        <w:rPr>
          <w:color w:val="000000"/>
          <w:lang w:eastAsia="zh-CN"/>
        </w:rPr>
        <w:t>s</w:t>
      </w:r>
      <w:r>
        <w:rPr>
          <w:color w:val="000000"/>
          <w:vertAlign w:val="subscript"/>
          <w:lang w:eastAsia="zh-CN"/>
        </w:rPr>
        <w:t>AB</w:t>
      </w:r>
      <w:r>
        <w:rPr>
          <w:color w:val="000000"/>
          <w:lang w:eastAsia="zh-CN"/>
        </w:rPr>
        <w:t>=________cm</w:t>
      </w:r>
      <w:r>
        <w:rPr>
          <w:color w:val="000000"/>
          <w:lang w:eastAsia="zh-CN"/>
        </w:rPr>
        <w:t>，如果测得时间</w:t>
      </w:r>
      <w:r>
        <w:rPr>
          <w:color w:val="000000"/>
          <w:lang w:eastAsia="zh-CN"/>
        </w:rPr>
        <w:t>t</w:t>
      </w:r>
      <w:r>
        <w:rPr>
          <w:color w:val="000000"/>
          <w:vertAlign w:val="subscript"/>
          <w:lang w:eastAsia="zh-CN"/>
        </w:rPr>
        <w:t>AB</w:t>
      </w:r>
      <w:r>
        <w:rPr>
          <w:color w:val="000000"/>
          <w:lang w:eastAsia="zh-CN"/>
        </w:rPr>
        <w:t>=1.6s</w:t>
      </w:r>
      <w:r>
        <w:rPr>
          <w:color w:val="000000"/>
          <w:lang w:eastAsia="zh-CN"/>
        </w:rPr>
        <w:t>．那么</w:t>
      </w:r>
      <w:r>
        <w:rPr>
          <w:color w:val="000000"/>
          <w:lang w:eastAsia="zh-CN"/>
        </w:rPr>
        <w:t>AB</w:t>
      </w:r>
      <w:r>
        <w:rPr>
          <w:color w:val="000000"/>
          <w:lang w:eastAsia="zh-CN"/>
        </w:rPr>
        <w:t>段的平均速度为</w:t>
      </w:r>
      <w:r>
        <w:rPr>
          <w:color w:val="000000"/>
          <w:lang w:eastAsia="zh-CN"/>
        </w:rPr>
        <w:t>v</w:t>
      </w:r>
      <w:r>
        <w:rPr>
          <w:color w:val="000000"/>
          <w:vertAlign w:val="subscript"/>
          <w:lang w:eastAsia="zh-CN"/>
        </w:rPr>
        <w:t>AB</w:t>
      </w:r>
      <w:r>
        <w:rPr>
          <w:color w:val="000000"/>
          <w:lang w:eastAsia="zh-CN"/>
        </w:rPr>
        <w:t>=________cm/s</w:t>
      </w:r>
      <w:r>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2</w:t>
      </w:r>
      <w:r>
        <w:rPr>
          <w:color w:val="000000"/>
          <w:lang w:eastAsia="zh-CN"/>
        </w:rPr>
        <w:t>）在测量小车到达</w:t>
      </w:r>
      <w:r>
        <w:rPr>
          <w:color w:val="000000"/>
          <w:lang w:eastAsia="zh-CN"/>
        </w:rPr>
        <w:t>B</w:t>
      </w:r>
      <w:r>
        <w:rPr>
          <w:color w:val="000000"/>
          <w:lang w:eastAsia="zh-CN"/>
        </w:rPr>
        <w:t>点的时间时，如果小车过了</w:t>
      </w:r>
      <w:r>
        <w:rPr>
          <w:color w:val="000000"/>
          <w:lang w:eastAsia="zh-CN"/>
        </w:rPr>
        <w:t>B</w:t>
      </w:r>
      <w:r>
        <w:rPr>
          <w:color w:val="000000"/>
          <w:lang w:eastAsia="zh-CN"/>
        </w:rPr>
        <w:t>点才停止记时，测得</w:t>
      </w:r>
      <w:r>
        <w:rPr>
          <w:color w:val="000000"/>
          <w:lang w:eastAsia="zh-CN"/>
        </w:rPr>
        <w:t>AB</w:t>
      </w:r>
      <w:r>
        <w:rPr>
          <w:color w:val="000000"/>
          <w:lang w:eastAsia="zh-CN"/>
        </w:rPr>
        <w:t>段的平均速度</w:t>
      </w:r>
      <w:r>
        <w:rPr>
          <w:color w:val="000000"/>
          <w:lang w:eastAsia="zh-CN"/>
        </w:rPr>
        <w:t>v</w:t>
      </w:r>
      <w:r>
        <w:rPr>
          <w:color w:val="000000"/>
          <w:vertAlign w:val="subscript"/>
          <w:lang w:eastAsia="zh-CN"/>
        </w:rPr>
        <w:t>AB</w:t>
      </w:r>
      <w:r>
        <w:rPr>
          <w:color w:val="000000"/>
          <w:lang w:eastAsia="zh-CN"/>
        </w:rPr>
        <w:t>会偏</w:t>
      </w:r>
      <w:r>
        <w:rPr>
          <w:color w:val="000000"/>
          <w:lang w:eastAsia="zh-CN"/>
        </w:rPr>
        <w:t>________</w:t>
      </w:r>
      <w:r w:rsidR="002B3C16">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3</w:t>
      </w:r>
      <w:r>
        <w:rPr>
          <w:color w:val="000000"/>
          <w:lang w:eastAsia="zh-CN"/>
        </w:rPr>
        <w:t>）为了测量小车运动过程中下半程的平均速度，某同学让小车从</w:t>
      </w:r>
      <w:r>
        <w:rPr>
          <w:color w:val="000000"/>
          <w:lang w:eastAsia="zh-CN"/>
        </w:rPr>
        <w:t>B</w:t>
      </w:r>
      <w:r>
        <w:rPr>
          <w:color w:val="000000"/>
          <w:lang w:eastAsia="zh-CN"/>
        </w:rPr>
        <w:t>点由静止释放，测出小车到达</w:t>
      </w:r>
      <w:r>
        <w:rPr>
          <w:color w:val="000000"/>
          <w:lang w:eastAsia="zh-CN"/>
        </w:rPr>
        <w:t>C</w:t>
      </w:r>
      <w:r>
        <w:rPr>
          <w:color w:val="000000"/>
          <w:lang w:eastAsia="zh-CN"/>
        </w:rPr>
        <w:t>点的时间，从而计算出小车运动过程中下半程的平均速度．他的做法正确吗？</w:t>
      </w:r>
      <w:r>
        <w:rPr>
          <w:color w:val="000000"/>
          <w:lang w:eastAsia="zh-CN"/>
        </w:rPr>
        <w:t>________</w:t>
      </w:r>
      <w:r>
        <w:rPr>
          <w:color w:val="000000"/>
          <w:lang w:eastAsia="zh-CN"/>
        </w:rPr>
        <w:t>，理由是：</w:t>
      </w:r>
      <w:r>
        <w:rPr>
          <w:color w:val="000000"/>
          <w:lang w:eastAsia="zh-CN"/>
        </w:rPr>
        <w:t>________</w:t>
      </w:r>
      <w:r w:rsidR="002B3C16">
        <w:rPr>
          <w:color w:val="000000"/>
          <w:lang w:eastAsia="zh-CN"/>
        </w:rPr>
        <w:t>。</w:t>
      </w:r>
      <w:r>
        <w:rPr>
          <w:color w:val="000000"/>
          <w:lang w:eastAsia="zh-CN"/>
        </w:rPr>
        <w:t xml:space="preserve">    </w:t>
      </w:r>
    </w:p>
    <w:p w:rsidR="007E36BA">
      <w:pPr>
        <w:rPr>
          <w:lang w:eastAsia="zh-CN"/>
        </w:rPr>
      </w:pPr>
      <w:r>
        <w:rPr>
          <w:lang w:eastAsia="zh-CN"/>
        </w:rPr>
        <w:br w:type="page"/>
      </w:r>
    </w:p>
    <w:p w:rsidR="007E36BA">
      <w:pPr>
        <w:jc w:val="center"/>
        <w:rPr>
          <w:lang w:eastAsia="zh-CN"/>
        </w:rPr>
      </w:pPr>
      <w:r>
        <w:rPr>
          <w:b/>
          <w:bCs/>
          <w:sz w:val="28"/>
          <w:szCs w:val="28"/>
          <w:lang w:eastAsia="zh-CN"/>
        </w:rPr>
        <w:t>参考</w:t>
      </w:r>
      <w:r w:rsidR="003802F8">
        <w:rPr>
          <w:b/>
          <w:bCs/>
          <w:sz w:val="28"/>
          <w:szCs w:val="28"/>
          <w:lang w:eastAsia="zh-CN"/>
        </w:rPr>
        <w:t>答案</w:t>
      </w:r>
    </w:p>
    <w:p w:rsidR="007E36BA">
      <w:pPr>
        <w:rPr>
          <w:lang w:eastAsia="zh-CN"/>
        </w:rPr>
      </w:pPr>
      <w:r>
        <w:rPr>
          <w:lang w:eastAsia="zh-CN"/>
        </w:rPr>
        <w:t>一、单项选择题</w:t>
      </w:r>
      <w:r>
        <w:rPr>
          <w:lang w:eastAsia="zh-CN"/>
        </w:rPr>
        <w:t xml:space="preserve"> </w:t>
      </w:r>
    </w:p>
    <w:p w:rsidR="007E36BA">
      <w:pPr>
        <w:spacing w:after="0"/>
        <w:rPr>
          <w:lang w:eastAsia="zh-CN"/>
        </w:rPr>
      </w:pPr>
      <w:r>
        <w:rPr>
          <w:color w:val="000000"/>
          <w:lang w:eastAsia="zh-CN"/>
        </w:rPr>
        <w:t xml:space="preserve">1. B   2. </w:t>
      </w:r>
      <w:r>
        <w:rPr>
          <w:color w:val="000000"/>
          <w:lang w:eastAsia="zh-CN"/>
        </w:rPr>
        <w:t>B   3.</w:t>
      </w:r>
      <w:r>
        <w:rPr>
          <w:color w:val="000000"/>
          <w:lang w:eastAsia="zh-CN"/>
        </w:rPr>
        <w:t xml:space="preserve"> </w:t>
      </w:r>
      <w:r>
        <w:rPr>
          <w:color w:val="000000"/>
          <w:lang w:eastAsia="zh-CN"/>
        </w:rPr>
        <w:t xml:space="preserve">D   </w:t>
      </w:r>
      <w:r>
        <w:rPr>
          <w:color w:val="000000"/>
        </w:rPr>
        <w:t>4.</w:t>
      </w:r>
      <w:r>
        <w:rPr>
          <w:color w:val="000000"/>
        </w:rPr>
        <w:t xml:space="preserve"> </w:t>
      </w:r>
      <w:r>
        <w:rPr>
          <w:color w:val="000000"/>
        </w:rPr>
        <w:t>B   5.</w:t>
      </w:r>
      <w:r>
        <w:rPr>
          <w:color w:val="000000"/>
        </w:rPr>
        <w:t xml:space="preserve"> D   </w:t>
      </w:r>
      <w:r>
        <w:rPr>
          <w:color w:val="000000"/>
        </w:rPr>
        <w:t>6.C  7.B</w:t>
      </w:r>
      <w:r>
        <w:rPr>
          <w:color w:val="000000"/>
        </w:rPr>
        <w:t xml:space="preserve">  8. </w:t>
      </w:r>
      <w:r>
        <w:rPr>
          <w:color w:val="000000"/>
        </w:rPr>
        <w:t>A   9.</w:t>
      </w:r>
      <w:r>
        <w:rPr>
          <w:color w:val="000000"/>
        </w:rPr>
        <w:t xml:space="preserve"> </w:t>
      </w:r>
      <w:r>
        <w:rPr>
          <w:color w:val="000000"/>
        </w:rPr>
        <w:t>B   10.</w:t>
      </w:r>
      <w:r>
        <w:rPr>
          <w:color w:val="000000"/>
        </w:rPr>
        <w:t xml:space="preserve"> </w:t>
      </w:r>
      <w:r>
        <w:rPr>
          <w:color w:val="000000"/>
        </w:rPr>
        <w:t>C   11.</w:t>
      </w:r>
      <w:r>
        <w:rPr>
          <w:color w:val="000000"/>
        </w:rPr>
        <w:t xml:space="preserve"> </w:t>
      </w:r>
      <w:r>
        <w:rPr>
          <w:color w:val="000000"/>
          <w:lang w:eastAsia="zh-CN"/>
        </w:rPr>
        <w:t>D   12.</w:t>
      </w:r>
      <w:r>
        <w:rPr>
          <w:color w:val="000000"/>
          <w:lang w:eastAsia="zh-CN"/>
        </w:rPr>
        <w:t xml:space="preserve"> </w:t>
      </w:r>
      <w:r>
        <w:rPr>
          <w:color w:val="000000"/>
          <w:lang w:eastAsia="zh-CN"/>
        </w:rPr>
        <w:t>C   13.</w:t>
      </w:r>
      <w:r>
        <w:rPr>
          <w:color w:val="000000"/>
          <w:lang w:eastAsia="zh-CN"/>
        </w:rPr>
        <w:t xml:space="preserve"> B   </w:t>
      </w:r>
      <w:r>
        <w:rPr>
          <w:color w:val="000000"/>
          <w:lang w:eastAsia="zh-CN"/>
        </w:rPr>
        <w:t>14.B  15</w:t>
      </w:r>
      <w:r>
        <w:rPr>
          <w:color w:val="000000"/>
          <w:lang w:eastAsia="zh-CN"/>
        </w:rPr>
        <w:t xml:space="preserve">. D   </w:t>
      </w:r>
    </w:p>
    <w:p w:rsidR="007E36BA">
      <w:pPr>
        <w:rPr>
          <w:lang w:eastAsia="zh-CN"/>
        </w:rPr>
      </w:pPr>
      <w:r>
        <w:rPr>
          <w:lang w:eastAsia="zh-CN"/>
        </w:rPr>
        <w:t>二、填空题</w:t>
      </w:r>
      <w:r>
        <w:rPr>
          <w:lang w:eastAsia="zh-CN"/>
        </w:rPr>
        <w:t xml:space="preserve">  </w:t>
      </w:r>
    </w:p>
    <w:p w:rsidR="002B3C16">
      <w:pPr>
        <w:spacing w:after="0"/>
        <w:rPr>
          <w:rFonts w:hint="eastAsia"/>
          <w:lang w:eastAsia="zh-CN"/>
        </w:rPr>
      </w:pPr>
      <w:r>
        <w:rPr>
          <w:color w:val="000000"/>
          <w:lang w:eastAsia="zh-CN"/>
        </w:rPr>
        <w:t xml:space="preserve">16. </w:t>
      </w:r>
      <w:r>
        <w:rPr>
          <w:color w:val="000000"/>
          <w:lang w:eastAsia="zh-CN"/>
        </w:rPr>
        <w:t>（</w:t>
      </w:r>
      <w:r>
        <w:rPr>
          <w:color w:val="000000"/>
          <w:lang w:eastAsia="zh-CN"/>
        </w:rPr>
        <w:t>1</w:t>
      </w:r>
      <w:r>
        <w:rPr>
          <w:color w:val="000000"/>
          <w:lang w:eastAsia="zh-CN"/>
        </w:rPr>
        <w:t>）汽化；液化（</w:t>
      </w:r>
      <w:r>
        <w:rPr>
          <w:color w:val="000000"/>
          <w:lang w:eastAsia="zh-CN"/>
        </w:rPr>
        <w:t>2</w:t>
      </w:r>
      <w:r>
        <w:rPr>
          <w:color w:val="000000"/>
          <w:lang w:eastAsia="zh-CN"/>
        </w:rPr>
        <w:t>）熔化；升华；吸热（</w:t>
      </w:r>
      <w:r>
        <w:rPr>
          <w:color w:val="000000"/>
          <w:lang w:eastAsia="zh-CN"/>
        </w:rPr>
        <w:t>3</w:t>
      </w:r>
      <w:r>
        <w:rPr>
          <w:color w:val="000000"/>
          <w:lang w:eastAsia="zh-CN"/>
        </w:rPr>
        <w:t>）真空不能传声；音色；飞船</w:t>
      </w:r>
      <w:r>
        <w:rPr>
          <w:color w:val="000000"/>
          <w:lang w:eastAsia="zh-CN"/>
        </w:rPr>
        <w:t xml:space="preserve">   </w:t>
      </w:r>
    </w:p>
    <w:p w:rsidR="007E36BA">
      <w:pPr>
        <w:spacing w:after="0"/>
        <w:rPr>
          <w:lang w:eastAsia="zh-CN"/>
        </w:rPr>
      </w:pPr>
      <w:r>
        <w:rPr>
          <w:color w:val="000000"/>
          <w:lang w:eastAsia="zh-CN"/>
        </w:rPr>
        <w:t>17.</w:t>
      </w:r>
      <w:r>
        <w:rPr>
          <w:color w:val="000000"/>
          <w:lang w:eastAsia="zh-CN"/>
        </w:rPr>
        <w:t>人耳；传播过程中</w:t>
      </w:r>
      <w:r>
        <w:rPr>
          <w:color w:val="000000"/>
          <w:lang w:eastAsia="zh-CN"/>
        </w:rPr>
        <w:t xml:space="preserve">  </w:t>
      </w:r>
      <w:r w:rsidR="002B3C16">
        <w:rPr>
          <w:rFonts w:hint="eastAsia"/>
          <w:color w:val="000000"/>
          <w:lang w:eastAsia="zh-CN"/>
        </w:rPr>
        <w:t xml:space="preserve">   </w:t>
      </w:r>
      <w:r>
        <w:rPr>
          <w:color w:val="000000"/>
          <w:lang w:eastAsia="zh-CN"/>
        </w:rPr>
        <w:t xml:space="preserve">18. </w:t>
      </w:r>
      <w:r>
        <w:rPr>
          <w:color w:val="000000"/>
          <w:lang w:eastAsia="zh-CN"/>
        </w:rPr>
        <w:t>熔化；升华；凝固；凝华</w:t>
      </w:r>
      <w:r w:rsidR="002B3C16">
        <w:rPr>
          <w:rFonts w:hint="eastAsia"/>
          <w:lang w:eastAsia="zh-CN"/>
        </w:rPr>
        <w:t xml:space="preserve">       </w:t>
      </w:r>
      <w:r>
        <w:rPr>
          <w:color w:val="000000"/>
          <w:lang w:eastAsia="zh-CN"/>
        </w:rPr>
        <w:t>19.</w:t>
      </w:r>
      <w:r>
        <w:rPr>
          <w:color w:val="000000"/>
          <w:lang w:eastAsia="zh-CN"/>
        </w:rPr>
        <w:t>温度；控制变量法</w:t>
      </w:r>
      <w:r>
        <w:rPr>
          <w:color w:val="000000"/>
          <w:lang w:eastAsia="zh-CN"/>
        </w:rPr>
        <w:t xml:space="preserve">  </w:t>
      </w:r>
    </w:p>
    <w:p w:rsidR="007E36BA">
      <w:pPr>
        <w:spacing w:after="0"/>
        <w:rPr>
          <w:lang w:eastAsia="zh-CN"/>
        </w:rPr>
      </w:pPr>
      <w:r>
        <w:rPr>
          <w:color w:val="000000"/>
          <w:lang w:eastAsia="zh-CN"/>
        </w:rPr>
        <w:t>20.</w:t>
      </w:r>
      <w:r>
        <w:rPr>
          <w:color w:val="000000"/>
          <w:lang w:eastAsia="zh-CN"/>
        </w:rPr>
        <w:t>升华；凝华；熔化</w:t>
      </w:r>
      <w:r>
        <w:rPr>
          <w:color w:val="000000"/>
          <w:lang w:eastAsia="zh-CN"/>
        </w:rPr>
        <w:t xml:space="preserve">  21.</w:t>
      </w:r>
      <w:r>
        <w:rPr>
          <w:color w:val="000000"/>
          <w:lang w:eastAsia="zh-CN"/>
        </w:rPr>
        <w:t>润湿（沾水）；音调；低</w:t>
      </w:r>
      <w:r>
        <w:rPr>
          <w:color w:val="000000"/>
          <w:lang w:eastAsia="zh-CN"/>
        </w:rPr>
        <w:t xml:space="preserve">  22.</w:t>
      </w:r>
      <w:r>
        <w:rPr>
          <w:color w:val="000000"/>
          <w:lang w:eastAsia="zh-CN"/>
        </w:rPr>
        <w:t>相对于舟来说</w:t>
      </w:r>
      <w:r>
        <w:rPr>
          <w:color w:val="000000"/>
          <w:lang w:eastAsia="zh-CN"/>
        </w:rPr>
        <w:t>，剑是运动的</w:t>
      </w:r>
      <w:r>
        <w:rPr>
          <w:color w:val="000000"/>
          <w:lang w:eastAsia="zh-CN"/>
        </w:rPr>
        <w:t xml:space="preserve">  23. 100</w:t>
      </w:r>
      <w:r>
        <w:rPr>
          <w:color w:val="000000"/>
          <w:lang w:eastAsia="zh-CN"/>
        </w:rPr>
        <w:t>；</w:t>
      </w:r>
      <w:r>
        <w:rPr>
          <w:color w:val="000000"/>
          <w:lang w:eastAsia="zh-CN"/>
        </w:rPr>
        <w:t>200</w:t>
      </w:r>
      <w:r>
        <w:rPr>
          <w:color w:val="000000"/>
          <w:lang w:eastAsia="zh-CN"/>
        </w:rPr>
        <w:t>；</w:t>
      </w:r>
      <w:r>
        <w:rPr>
          <w:color w:val="000000"/>
          <w:lang w:eastAsia="zh-CN"/>
        </w:rPr>
        <w:t xml:space="preserve">1   </w:t>
      </w:r>
    </w:p>
    <w:p w:rsidR="007E36BA">
      <w:pPr>
        <w:rPr>
          <w:lang w:eastAsia="zh-CN"/>
        </w:rPr>
      </w:pPr>
      <w:r>
        <w:rPr>
          <w:lang w:eastAsia="zh-CN"/>
        </w:rPr>
        <w:t>三、计算题</w:t>
      </w:r>
      <w:r>
        <w:rPr>
          <w:lang w:eastAsia="zh-CN"/>
        </w:rPr>
        <w:t xml:space="preserve">  </w:t>
      </w:r>
    </w:p>
    <w:p w:rsidR="007E36BA">
      <w:pPr>
        <w:spacing w:after="0"/>
      </w:pPr>
      <w:r>
        <w:rPr>
          <w:color w:val="000000"/>
        </w:rPr>
        <w:t>24.</w:t>
      </w:r>
      <w:r>
        <w:rPr>
          <w:color w:val="000000"/>
        </w:rPr>
        <w:t>（</w:t>
      </w:r>
      <w:r>
        <w:rPr>
          <w:color w:val="000000"/>
        </w:rPr>
        <w:t>1</w:t>
      </w:r>
      <w:r>
        <w:rPr>
          <w:color w:val="000000"/>
        </w:rPr>
        <w:t>）解：</w:t>
      </w:r>
      <w:r>
        <w:rPr>
          <w:color w:val="000000"/>
        </w:rPr>
        <w:t xml:space="preserve">∵v= </w:t>
      </w:r>
      <w:r>
        <w:rPr>
          <w:noProof/>
          <w:lang w:eastAsia="zh-CN"/>
        </w:rPr>
        <w:drawing>
          <wp:inline distT="0" distB="0" distL="0" distR="0">
            <wp:extent cx="143243" cy="391516"/>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180784" name=""/>
                    <pic:cNvPicPr/>
                  </pic:nvPicPr>
                  <pic:blipFill>
                    <a:blip xmlns:r="http://schemas.openxmlformats.org/officeDocument/2006/relationships" r:embed="rId24" cstate="print"/>
                    <a:stretch>
                      <a:fillRect/>
                    </a:stretch>
                  </pic:blipFill>
                  <pic:spPr>
                    <a:xfrm>
                      <a:off x="0" y="0"/>
                      <a:ext cx="143243" cy="391516"/>
                    </a:xfrm>
                    <a:prstGeom prst="rect">
                      <a:avLst/>
                    </a:prstGeom>
                  </pic:spPr>
                </pic:pic>
              </a:graphicData>
            </a:graphic>
          </wp:inline>
        </w:drawing>
      </w:r>
      <w:r>
        <w:rPr>
          <w:color w:val="000000"/>
        </w:rPr>
        <w:t>，</w:t>
      </w:r>
      <w:r>
        <w:rPr>
          <w:color w:val="000000"/>
        </w:rPr>
        <w:t xml:space="preserve">  </w:t>
      </w:r>
      <w:r>
        <w:br/>
      </w:r>
      <w:r>
        <w:rPr>
          <w:color w:val="000000"/>
        </w:rPr>
        <w:t>∴</w:t>
      </w:r>
      <w:r>
        <w:rPr>
          <w:color w:val="000000"/>
        </w:rPr>
        <w:t>反应路程</w:t>
      </w:r>
      <w:r>
        <w:rPr>
          <w:color w:val="000000"/>
        </w:rPr>
        <w:t>：</w:t>
      </w:r>
      <w:r>
        <w:br/>
      </w:r>
      <w:r>
        <w:rPr>
          <w:color w:val="000000"/>
        </w:rPr>
        <w:t>s</w:t>
      </w:r>
      <w:r>
        <w:rPr>
          <w:color w:val="000000"/>
          <w:vertAlign w:val="subscript"/>
        </w:rPr>
        <w:t>反</w:t>
      </w:r>
      <w:r>
        <w:rPr>
          <w:color w:val="000000"/>
        </w:rPr>
        <w:t>=</w:t>
      </w:r>
      <w:r>
        <w:rPr>
          <w:color w:val="000000"/>
        </w:rPr>
        <w:t>v</w:t>
      </w:r>
      <w:r>
        <w:rPr>
          <w:color w:val="000000"/>
          <w:vertAlign w:val="subscript"/>
        </w:rPr>
        <w:t>反</w:t>
      </w:r>
      <w:r>
        <w:rPr>
          <w:color w:val="000000"/>
        </w:rPr>
        <w:t>t</w:t>
      </w:r>
      <w:r>
        <w:rPr>
          <w:color w:val="000000"/>
          <w:vertAlign w:val="subscript"/>
        </w:rPr>
        <w:t>反</w:t>
      </w:r>
      <w:r>
        <w:rPr>
          <w:color w:val="000000"/>
        </w:rPr>
        <w:t>=25m/s×0.5s=12.5m</w:t>
      </w:r>
      <w:r>
        <w:rPr>
          <w:color w:val="000000"/>
        </w:rPr>
        <w:t>，</w:t>
      </w:r>
      <w:r>
        <w:br/>
      </w:r>
      <w:r>
        <w:rPr>
          <w:color w:val="000000"/>
        </w:rPr>
        <w:t>汽车从发现情况到完全停止的路程为</w:t>
      </w:r>
      <w:r>
        <w:rPr>
          <w:color w:val="000000"/>
        </w:rPr>
        <w:t>：</w:t>
      </w:r>
      <w:r>
        <w:br/>
      </w:r>
      <w:r>
        <w:rPr>
          <w:color w:val="000000"/>
        </w:rPr>
        <w:t>s=</w:t>
      </w:r>
      <w:r>
        <w:rPr>
          <w:color w:val="000000"/>
        </w:rPr>
        <w:t>s</w:t>
      </w:r>
      <w:r>
        <w:rPr>
          <w:color w:val="000000"/>
          <w:vertAlign w:val="subscript"/>
        </w:rPr>
        <w:t>反</w:t>
      </w:r>
      <w:r>
        <w:rPr>
          <w:color w:val="000000"/>
        </w:rPr>
        <w:t>+s</w:t>
      </w:r>
      <w:r>
        <w:rPr>
          <w:color w:val="000000"/>
          <w:vertAlign w:val="subscript"/>
        </w:rPr>
        <w:t>制</w:t>
      </w:r>
      <w:r>
        <w:rPr>
          <w:color w:val="000000"/>
        </w:rPr>
        <w:t>=12.5m+60m=72.5m</w:t>
      </w:r>
      <w:r>
        <w:rPr>
          <w:color w:val="000000"/>
        </w:rPr>
        <w:t>，</w:t>
      </w:r>
      <w:r>
        <w:br/>
      </w:r>
      <w:r>
        <w:rPr>
          <w:color w:val="000000"/>
        </w:rPr>
        <w:t>（</w:t>
      </w:r>
      <w:r>
        <w:rPr>
          <w:color w:val="000000"/>
        </w:rPr>
        <w:t>2</w:t>
      </w:r>
      <w:r>
        <w:rPr>
          <w:color w:val="000000"/>
        </w:rPr>
        <w:t>）解：汽车从发现情况到完全停止的时间：</w:t>
      </w:r>
      <w:r>
        <w:rPr>
          <w:color w:val="000000"/>
        </w:rPr>
        <w:t>t=</w:t>
      </w:r>
      <w:r>
        <w:rPr>
          <w:color w:val="000000"/>
        </w:rPr>
        <w:t>t</w:t>
      </w:r>
      <w:r>
        <w:rPr>
          <w:color w:val="000000"/>
          <w:vertAlign w:val="subscript"/>
        </w:rPr>
        <w:t>反</w:t>
      </w:r>
      <w:r>
        <w:rPr>
          <w:color w:val="000000"/>
        </w:rPr>
        <w:t>+t</w:t>
      </w:r>
      <w:r>
        <w:rPr>
          <w:color w:val="000000"/>
          <w:vertAlign w:val="subscript"/>
        </w:rPr>
        <w:t>制</w:t>
      </w:r>
      <w:r>
        <w:rPr>
          <w:color w:val="000000"/>
        </w:rPr>
        <w:t>=0.5s+4.5s=5s</w:t>
      </w:r>
      <w:r>
        <w:rPr>
          <w:color w:val="000000"/>
        </w:rPr>
        <w:t>，</w:t>
      </w:r>
      <w:r>
        <w:rPr>
          <w:color w:val="000000"/>
        </w:rPr>
        <w:t xml:space="preserve">  </w:t>
      </w:r>
      <w:r>
        <w:br/>
      </w:r>
      <w:r>
        <w:rPr>
          <w:color w:val="000000"/>
        </w:rPr>
        <w:t>汽车从发现情况到完全停止的平均速度</w:t>
      </w:r>
      <w:r>
        <w:rPr>
          <w:color w:val="000000"/>
        </w:rPr>
        <w:t>：</w:t>
      </w:r>
      <w:r>
        <w:br/>
      </w:r>
      <w:r>
        <w:rPr>
          <w:color w:val="000000"/>
        </w:rPr>
        <w:t xml:space="preserve">v= </w:t>
      </w:r>
      <w:r>
        <w:rPr>
          <w:noProof/>
          <w:lang w:eastAsia="zh-CN"/>
        </w:rPr>
        <w:drawing>
          <wp:inline distT="0" distB="0" distL="0" distR="0">
            <wp:extent cx="143243" cy="391516"/>
            <wp:effectExtent l="0" t="0" r="0" b="0"/>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927788" name=""/>
                    <pic:cNvPicPr/>
                  </pic:nvPicPr>
                  <pic:blipFill>
                    <a:blip xmlns:r="http://schemas.openxmlformats.org/officeDocument/2006/relationships" r:embed="rId24" cstate="print"/>
                    <a:stretch>
                      <a:fillRect/>
                    </a:stretch>
                  </pic:blipFill>
                  <pic:spPr>
                    <a:xfrm>
                      <a:off x="0" y="0"/>
                      <a:ext cx="143243" cy="391516"/>
                    </a:xfrm>
                    <a:prstGeom prst="rect">
                      <a:avLst/>
                    </a:prstGeom>
                  </pic:spPr>
                </pic:pic>
              </a:graphicData>
            </a:graphic>
          </wp:inline>
        </w:drawing>
      </w:r>
      <w:r>
        <w:rPr>
          <w:color w:val="000000"/>
        </w:rPr>
        <w:t xml:space="preserve">= </w:t>
      </w:r>
      <w:r>
        <w:rPr>
          <w:noProof/>
          <w:lang w:eastAsia="zh-CN"/>
        </w:rPr>
        <w:drawing>
          <wp:inline distT="0" distB="0" distL="0" distR="0">
            <wp:extent cx="448805" cy="391516"/>
            <wp:effectExtent l="0" t="0" r="0" b="0"/>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44197" name=""/>
                    <pic:cNvPicPr/>
                  </pic:nvPicPr>
                  <pic:blipFill>
                    <a:blip xmlns:r="http://schemas.openxmlformats.org/officeDocument/2006/relationships" r:embed="rId25" cstate="print"/>
                    <a:stretch>
                      <a:fillRect/>
                    </a:stretch>
                  </pic:blipFill>
                  <pic:spPr>
                    <a:xfrm>
                      <a:off x="0" y="0"/>
                      <a:ext cx="448805" cy="391516"/>
                    </a:xfrm>
                    <a:prstGeom prst="rect">
                      <a:avLst/>
                    </a:prstGeom>
                  </pic:spPr>
                </pic:pic>
              </a:graphicData>
            </a:graphic>
          </wp:inline>
        </w:drawing>
      </w:r>
      <w:r>
        <w:rPr>
          <w:color w:val="000000"/>
        </w:rPr>
        <w:t>=14.5m/s</w:t>
      </w:r>
      <w:r>
        <w:rPr>
          <w:color w:val="000000"/>
        </w:rPr>
        <w:t>．</w:t>
      </w:r>
      <w:r>
        <w:rPr>
          <w:color w:val="000000"/>
        </w:rPr>
        <w:t xml:space="preserve">  </w:t>
      </w:r>
    </w:p>
    <w:p w:rsidR="007E36BA">
      <w:pPr>
        <w:spacing w:after="0"/>
        <w:rPr>
          <w:lang w:eastAsia="zh-CN"/>
        </w:rPr>
      </w:pPr>
      <w:r>
        <w:rPr>
          <w:color w:val="000000"/>
          <w:lang w:eastAsia="zh-CN"/>
        </w:rPr>
        <w:t xml:space="preserve">25. </w:t>
      </w:r>
      <w:r>
        <w:rPr>
          <w:color w:val="000000"/>
          <w:lang w:eastAsia="zh-CN"/>
        </w:rPr>
        <w:t>（</w:t>
      </w:r>
      <w:r>
        <w:rPr>
          <w:color w:val="000000"/>
          <w:lang w:eastAsia="zh-CN"/>
        </w:rPr>
        <w:t>1</w:t>
      </w:r>
      <w:r>
        <w:rPr>
          <w:color w:val="000000"/>
          <w:lang w:eastAsia="zh-CN"/>
        </w:rPr>
        <w:t>）解：因为声在空气中的传播速度远远小于光在空气中的传播速度，计时员在听到发令枪响开始计，测量结果会偏小，计时不准确</w:t>
      </w:r>
      <w:r>
        <w:rPr>
          <w:lang w:eastAsia="zh-CN"/>
        </w:rPr>
        <w:br/>
      </w:r>
      <w:r>
        <w:rPr>
          <w:color w:val="000000"/>
          <w:lang w:eastAsia="zh-CN"/>
        </w:rPr>
        <w:t>（</w:t>
      </w:r>
      <w:r>
        <w:rPr>
          <w:color w:val="000000"/>
          <w:lang w:eastAsia="zh-CN"/>
        </w:rPr>
        <w:t>2</w:t>
      </w:r>
      <w:r>
        <w:rPr>
          <w:color w:val="000000"/>
          <w:lang w:eastAsia="zh-CN"/>
        </w:rPr>
        <w:t>）解：测量结果会偏小，成绩会偏高</w:t>
      </w:r>
      <w:r>
        <w:rPr>
          <w:lang w:eastAsia="zh-CN"/>
        </w:rPr>
        <w:br/>
      </w:r>
      <w:r>
        <w:rPr>
          <w:color w:val="000000"/>
          <w:lang w:eastAsia="zh-CN"/>
        </w:rPr>
        <w:t>（</w:t>
      </w:r>
      <w:r>
        <w:rPr>
          <w:color w:val="000000"/>
          <w:lang w:eastAsia="zh-CN"/>
        </w:rPr>
        <w:t>3</w:t>
      </w:r>
      <w:r>
        <w:rPr>
          <w:color w:val="000000"/>
          <w:lang w:eastAsia="zh-CN"/>
        </w:rPr>
        <w:t>）解：</w:t>
      </w:r>
      <w:r>
        <w:rPr>
          <w:color w:val="000000"/>
          <w:lang w:eastAsia="zh-CN"/>
        </w:rPr>
        <w:t>∵v</w:t>
      </w:r>
      <w:r>
        <w:rPr>
          <w:color w:val="000000"/>
          <w:lang w:eastAsia="zh-CN"/>
        </w:rPr>
        <w:t>＝</w:t>
      </w:r>
      <w:r>
        <w:rPr>
          <w:color w:val="000000"/>
          <w:lang w:eastAsia="zh-CN"/>
        </w:rPr>
        <w:t xml:space="preserve"> </w:t>
      </w:r>
      <m:oMath>
        <m:f>
          <m:fPr>
            <m:ctrlPr>
              <w:rPr>
                <w:rFonts w:ascii="Cambria Math" w:hAnsi="Cambria Math"/>
              </w:rPr>
            </m:ctrlPr>
          </m:fPr>
          <m:num>
            <m:r>
              <w:rPr>
                <w:rFonts w:ascii="Cambria Math" w:hint="eastAsia"/>
                <w:lang w:eastAsia="zh-CN"/>
              </w:rPr>
              <m:t>s</m:t>
            </m:r>
          </m:num>
          <m:den>
            <m:r>
              <w:rPr>
                <w:rFonts w:ascii="Cambria Math" w:hint="eastAsia"/>
                <w:lang w:eastAsia="zh-CN"/>
              </w:rPr>
              <m:t>t</m:t>
            </m:r>
          </m:den>
        </m:f>
      </m:oMath>
      <w:r>
        <w:rPr>
          <w:color w:val="000000"/>
          <w:lang w:eastAsia="zh-CN"/>
        </w:rPr>
        <w:t xml:space="preserve"> </w:t>
      </w:r>
      <w:r>
        <w:rPr>
          <w:color w:val="000000"/>
          <w:lang w:eastAsia="zh-CN"/>
        </w:rPr>
        <w:t>，</w:t>
      </w:r>
      <w:r>
        <w:rPr>
          <w:color w:val="000000"/>
          <w:lang w:eastAsia="zh-CN"/>
        </w:rPr>
        <w:t xml:space="preserve">   </w:t>
      </w:r>
    </w:p>
    <w:p w:rsidR="007E36BA">
      <w:pPr>
        <w:spacing w:after="0"/>
        <w:rPr>
          <w:lang w:eastAsia="zh-CN"/>
        </w:rPr>
      </w:pPr>
      <w:r>
        <w:rPr>
          <w:color w:val="000000"/>
          <w:lang w:eastAsia="zh-CN"/>
        </w:rPr>
        <w:t>∴</w:t>
      </w:r>
      <w:r>
        <w:rPr>
          <w:color w:val="000000"/>
          <w:lang w:eastAsia="zh-CN"/>
        </w:rPr>
        <w:t>枪声在</w:t>
      </w:r>
      <w:r>
        <w:rPr>
          <w:color w:val="000000"/>
          <w:lang w:eastAsia="zh-CN"/>
        </w:rPr>
        <w:t>100m</w:t>
      </w:r>
      <w:r>
        <w:rPr>
          <w:color w:val="000000"/>
          <w:lang w:eastAsia="zh-CN"/>
        </w:rPr>
        <w:t>空气中的传播时间为：</w:t>
      </w:r>
      <w:r>
        <w:rPr>
          <w:color w:val="000000"/>
          <w:lang w:eastAsia="zh-CN"/>
        </w:rPr>
        <w:t>t′</w:t>
      </w:r>
      <w:r>
        <w:rPr>
          <w:color w:val="000000"/>
          <w:lang w:eastAsia="zh-CN"/>
        </w:rPr>
        <w:t>＝</w:t>
      </w:r>
      <w:r>
        <w:rPr>
          <w:color w:val="000000"/>
          <w:lang w:eastAsia="zh-CN"/>
        </w:rPr>
        <w:t xml:space="preserve"> </w:t>
      </w:r>
      <m:oMath>
        <m:f>
          <m:fPr>
            <m:ctrlPr>
              <w:rPr>
                <w:rFonts w:ascii="Cambria Math" w:hAnsi="Cambria Math"/>
              </w:rPr>
            </m:ctrlPr>
          </m:fPr>
          <m:num>
            <m:r>
              <w:rPr>
                <w:rFonts w:ascii="Cambria Math" w:hint="eastAsia"/>
                <w:lang w:eastAsia="zh-CN"/>
              </w:rPr>
              <m:t>s</m:t>
            </m:r>
          </m:num>
          <m:den>
            <m:sSup>
              <m:sSupPr>
                <m:ctrlPr>
                  <w:rPr>
                    <w:rFonts w:ascii="Cambria Math" w:hAnsi="Cambria Math"/>
                  </w:rPr>
                </m:ctrlPr>
              </m:sSupPr>
              <m:e>
                <m:r>
                  <w:rPr>
                    <w:rFonts w:ascii="Cambria Math" w:hint="eastAsia"/>
                    <w:lang w:eastAsia="zh-CN"/>
                  </w:rPr>
                  <m:t>v</m:t>
                </m:r>
              </m:e>
              <m:sup>
                <m:r>
                  <w:rPr>
                    <w:rFonts w:ascii="Cambria Math" w:hint="eastAsia"/>
                    <w:lang w:eastAsia="zh-CN"/>
                  </w:rPr>
                  <m:t>'</m:t>
                </m:r>
              </m:sup>
            </m:sSup>
          </m:den>
        </m:f>
      </m:oMath>
      <w:r>
        <w:rPr>
          <w:color w:val="000000"/>
          <w:lang w:eastAsia="zh-CN"/>
        </w:rPr>
        <w:t xml:space="preserve"> </w:t>
      </w:r>
      <w:r>
        <w:rPr>
          <w:color w:val="000000"/>
          <w:lang w:eastAsia="zh-CN"/>
        </w:rPr>
        <w:t>＝</w:t>
      </w:r>
      <w:r>
        <w:rPr>
          <w:color w:val="000000"/>
          <w:lang w:eastAsia="zh-CN"/>
        </w:rPr>
        <w:t xml:space="preserve"> </w:t>
      </w:r>
      <m:oMath>
        <m:f>
          <m:fPr>
            <m:ctrlPr>
              <w:rPr>
                <w:rFonts w:ascii="Cambria Math" w:hAnsi="Cambria Math"/>
              </w:rPr>
            </m:ctrlPr>
          </m:fPr>
          <m:num>
            <m:r>
              <w:rPr>
                <w:rFonts w:ascii="Cambria Math" w:hint="eastAsia"/>
                <w:lang w:eastAsia="zh-CN"/>
              </w:rPr>
              <m:t>100m</m:t>
            </m:r>
          </m:num>
          <m:den>
            <m:r>
              <w:rPr>
                <w:rFonts w:ascii="Cambria Math" w:hint="eastAsia"/>
                <w:lang w:eastAsia="zh-CN"/>
              </w:rPr>
              <m:t>340m/s</m:t>
            </m:r>
          </m:den>
        </m:f>
      </m:oMath>
      <w:r>
        <w:rPr>
          <w:color w:val="000000"/>
          <w:lang w:eastAsia="zh-CN"/>
        </w:rPr>
        <w:t xml:space="preserve"> ≈0.294s</w:t>
      </w:r>
      <w:r>
        <w:rPr>
          <w:color w:val="000000"/>
          <w:lang w:eastAsia="zh-CN"/>
        </w:rPr>
        <w:t>。</w:t>
      </w:r>
    </w:p>
    <w:p w:rsidR="007E36BA">
      <w:pPr>
        <w:spacing w:after="0"/>
      </w:pPr>
      <w:r>
        <w:rPr>
          <w:color w:val="000000"/>
        </w:rPr>
        <w:t>∴</w:t>
      </w:r>
      <w:r>
        <w:rPr>
          <w:color w:val="000000"/>
        </w:rPr>
        <w:t>运动员跑百米的实际时间为：</w:t>
      </w:r>
      <w:r>
        <w:rPr>
          <w:color w:val="000000"/>
        </w:rPr>
        <w:t>t</w:t>
      </w:r>
      <w:r>
        <w:rPr>
          <w:color w:val="000000"/>
        </w:rPr>
        <w:t>＝</w:t>
      </w:r>
      <w:r>
        <w:rPr>
          <w:color w:val="000000"/>
        </w:rPr>
        <w:t>t′+t</w:t>
      </w:r>
      <w:r>
        <w:rPr>
          <w:color w:val="000000"/>
        </w:rPr>
        <w:t>″</w:t>
      </w:r>
      <w:r>
        <w:rPr>
          <w:color w:val="000000"/>
        </w:rPr>
        <w:t>＝</w:t>
      </w:r>
      <w:r>
        <w:rPr>
          <w:color w:val="000000"/>
        </w:rPr>
        <w:t>0.294s+9.706s</w:t>
      </w:r>
      <w:r>
        <w:rPr>
          <w:color w:val="000000"/>
        </w:rPr>
        <w:t>＝</w:t>
      </w:r>
      <w:r>
        <w:rPr>
          <w:color w:val="000000"/>
        </w:rPr>
        <w:t>10s</w:t>
      </w:r>
      <w:r>
        <w:br/>
      </w:r>
      <w:r>
        <w:rPr>
          <w:color w:val="000000"/>
        </w:rPr>
        <w:t>（</w:t>
      </w:r>
      <w:r>
        <w:rPr>
          <w:color w:val="000000"/>
        </w:rPr>
        <w:t>4</w:t>
      </w:r>
      <w:r>
        <w:rPr>
          <w:color w:val="000000"/>
        </w:rPr>
        <w:t>）解：运动员的百米平均速度：</w:t>
      </w:r>
      <w:r>
        <w:rPr>
          <w:color w:val="000000"/>
        </w:rPr>
        <w:t>v</w:t>
      </w:r>
      <w:r>
        <w:rPr>
          <w:color w:val="000000"/>
        </w:rPr>
        <w:t>＝</w:t>
      </w:r>
      <w:r>
        <w:rPr>
          <w:color w:val="000000"/>
        </w:rPr>
        <w:t xml:space="preserve"> </w:t>
      </w:r>
      <m:oMath>
        <m:f>
          <m:fPr>
            <m:ctrlPr>
              <w:rPr>
                <w:rFonts w:ascii="Cambria Math" w:hAnsi="Cambria Math"/>
              </w:rPr>
            </m:ctrlPr>
          </m:fPr>
          <m:num>
            <m:r>
              <w:rPr>
                <w:rFonts w:ascii="Cambria Math" w:hint="eastAsia"/>
                <w:lang w:eastAsia="zh-CN"/>
              </w:rPr>
              <m:t>s</m:t>
            </m:r>
          </m:num>
          <m:den>
            <m:r>
              <w:rPr>
                <w:rFonts w:ascii="Cambria Math" w:hint="eastAsia"/>
                <w:lang w:eastAsia="zh-CN"/>
              </w:rPr>
              <m:t>t</m:t>
            </m:r>
          </m:den>
        </m:f>
      </m:oMath>
      <w:r>
        <w:rPr>
          <w:color w:val="000000"/>
        </w:rPr>
        <w:t xml:space="preserve"> </w:t>
      </w:r>
      <w:r>
        <w:rPr>
          <w:color w:val="000000"/>
        </w:rPr>
        <w:t>＝</w:t>
      </w:r>
      <w:r>
        <w:rPr>
          <w:color w:val="000000"/>
        </w:rPr>
        <w:t xml:space="preserve"> </w:t>
      </w:r>
      <m:oMath>
        <m:f>
          <m:fPr>
            <m:ctrlPr>
              <w:rPr>
                <w:rFonts w:ascii="Cambria Math" w:hAnsi="Cambria Math"/>
              </w:rPr>
            </m:ctrlPr>
          </m:fPr>
          <m:num>
            <m:r>
              <w:rPr>
                <w:rFonts w:ascii="Cambria Math" w:hint="eastAsia"/>
                <w:lang w:eastAsia="zh-CN"/>
              </w:rPr>
              <m:t>100m</m:t>
            </m:r>
          </m:num>
          <m:den>
            <m:r>
              <w:rPr>
                <w:rFonts w:ascii="Cambria Math" w:hint="eastAsia"/>
                <w:lang w:eastAsia="zh-CN"/>
              </w:rPr>
              <m:t>10m/s</m:t>
            </m:r>
          </m:den>
        </m:f>
      </m:oMath>
      <w:r>
        <w:rPr>
          <w:color w:val="000000"/>
        </w:rPr>
        <w:t xml:space="preserve"> </w:t>
      </w:r>
      <w:r>
        <w:rPr>
          <w:color w:val="000000"/>
        </w:rPr>
        <w:t>＝</w:t>
      </w:r>
      <w:r>
        <w:rPr>
          <w:color w:val="000000"/>
        </w:rPr>
        <w:t xml:space="preserve">10m/s   </w:t>
      </w:r>
    </w:p>
    <w:p w:rsidR="007E36BA">
      <w:pPr>
        <w:rPr>
          <w:lang w:eastAsia="zh-CN"/>
        </w:rPr>
      </w:pPr>
      <w:r>
        <w:rPr>
          <w:lang w:eastAsia="zh-CN"/>
        </w:rPr>
        <w:t>四、综合题</w:t>
      </w:r>
      <w:r>
        <w:rPr>
          <w:lang w:eastAsia="zh-CN"/>
        </w:rPr>
        <w:t xml:space="preserve"> </w:t>
      </w:r>
    </w:p>
    <w:p w:rsidR="007E36BA">
      <w:pPr>
        <w:spacing w:after="0"/>
        <w:rPr>
          <w:lang w:eastAsia="zh-CN"/>
        </w:rPr>
      </w:pPr>
      <w:r>
        <w:rPr>
          <w:color w:val="000000"/>
          <w:lang w:eastAsia="zh-CN"/>
        </w:rPr>
        <w:t>26. 1mm</w:t>
      </w:r>
      <w:r>
        <w:rPr>
          <w:color w:val="000000"/>
          <w:lang w:eastAsia="zh-CN"/>
        </w:rPr>
        <w:t>；</w:t>
      </w:r>
      <w:r>
        <w:rPr>
          <w:color w:val="000000"/>
          <w:lang w:eastAsia="zh-CN"/>
        </w:rPr>
        <w:t>18.4cm</w:t>
      </w:r>
      <w:r>
        <w:rPr>
          <w:color w:val="000000"/>
          <w:lang w:eastAsia="zh-CN"/>
        </w:rPr>
        <w:t>；</w:t>
      </w:r>
      <w:r>
        <w:rPr>
          <w:color w:val="000000"/>
          <w:lang w:eastAsia="zh-CN"/>
        </w:rPr>
        <w:t>0.06cm27.</w:t>
      </w:r>
      <w:r>
        <w:rPr>
          <w:color w:val="000000"/>
          <w:lang w:eastAsia="zh-CN"/>
        </w:rPr>
        <w:t>量程不同；分度值不同；体温计上有缩口等</w:t>
      </w:r>
      <w:r>
        <w:rPr>
          <w:color w:val="000000"/>
          <w:lang w:eastAsia="zh-CN"/>
        </w:rPr>
        <w:t xml:space="preserve">  28.</w:t>
      </w:r>
      <w:r>
        <w:rPr>
          <w:color w:val="000000"/>
          <w:lang w:eastAsia="zh-CN"/>
        </w:rPr>
        <w:t>升华；吸收；凝华</w:t>
      </w:r>
      <w:r>
        <w:rPr>
          <w:color w:val="000000"/>
          <w:lang w:eastAsia="zh-CN"/>
        </w:rPr>
        <w:t xml:space="preserve">  </w:t>
      </w:r>
    </w:p>
    <w:p w:rsidR="007E36BA" w:rsidRPr="002B3C16">
      <w:pPr>
        <w:spacing w:after="0"/>
        <w:rPr>
          <w:lang w:eastAsia="zh-CN"/>
        </w:rPr>
      </w:pPr>
      <w:r>
        <w:rPr>
          <w:color w:val="000000"/>
          <w:lang w:eastAsia="zh-CN"/>
        </w:rPr>
        <w:t>29. 204</w:t>
      </w:r>
      <w:r>
        <w:rPr>
          <w:color w:val="000000"/>
          <w:lang w:eastAsia="zh-CN"/>
        </w:rPr>
        <w:t>；真空不能传声</w:t>
      </w:r>
      <w:r>
        <w:rPr>
          <w:color w:val="000000"/>
          <w:lang w:eastAsia="zh-CN"/>
        </w:rPr>
        <w:t xml:space="preserve">      30. </w:t>
      </w:r>
      <w:r>
        <w:rPr>
          <w:color w:val="000000"/>
          <w:lang w:eastAsia="zh-CN"/>
        </w:rPr>
        <w:t>沸点；温度</w:t>
      </w:r>
    </w:p>
    <w:p w:rsidR="002B3C16">
      <w:pPr>
        <w:spacing w:after="0"/>
        <w:rPr>
          <w:rFonts w:hint="eastAsia"/>
          <w:lang w:eastAsia="zh-CN"/>
        </w:rPr>
      </w:pPr>
      <w:r>
        <w:rPr>
          <w:color w:val="000000"/>
          <w:lang w:eastAsia="zh-CN"/>
        </w:rPr>
        <w:t>31.11.11</w:t>
      </w:r>
      <w:r>
        <w:rPr>
          <w:color w:val="000000"/>
          <w:lang w:eastAsia="zh-CN"/>
        </w:rPr>
        <w:t>；力可以改变物体的运动状态；做功</w:t>
      </w:r>
      <w:r>
        <w:rPr>
          <w:color w:val="000000"/>
          <w:lang w:eastAsia="zh-CN"/>
        </w:rPr>
        <w:t xml:space="preserve">  </w:t>
      </w:r>
    </w:p>
    <w:p w:rsidR="007E36BA">
      <w:pPr>
        <w:spacing w:after="0"/>
        <w:rPr>
          <w:lang w:eastAsia="zh-CN"/>
        </w:rPr>
      </w:pPr>
      <w:r>
        <w:rPr>
          <w:color w:val="000000"/>
          <w:lang w:eastAsia="zh-CN"/>
        </w:rPr>
        <w:t>32.</w:t>
      </w:r>
      <w:r>
        <w:rPr>
          <w:color w:val="000000"/>
          <w:lang w:eastAsia="zh-CN"/>
        </w:rPr>
        <w:t>（</w:t>
      </w:r>
      <w:r>
        <w:rPr>
          <w:color w:val="000000"/>
          <w:lang w:eastAsia="zh-CN"/>
        </w:rPr>
        <w:t>1</w:t>
      </w:r>
      <w:r>
        <w:rPr>
          <w:color w:val="000000"/>
          <w:lang w:eastAsia="zh-CN"/>
        </w:rPr>
        <w:t>）解：由</w:t>
      </w:r>
      <w:r>
        <w:rPr>
          <w:color w:val="000000"/>
          <w:lang w:eastAsia="zh-CN"/>
        </w:rPr>
        <w:t>v</w:t>
      </w:r>
      <w:r>
        <w:rPr>
          <w:color w:val="000000"/>
          <w:lang w:eastAsia="zh-CN"/>
        </w:rPr>
        <w:t>＝</w:t>
      </w:r>
      <w:r>
        <w:rPr>
          <w:color w:val="000000"/>
          <w:lang w:eastAsia="zh-CN"/>
        </w:rPr>
        <w:t xml:space="preserve"> </w:t>
      </w:r>
      <m:oMath>
        <m:f>
          <m:fPr>
            <m:ctrlPr>
              <w:rPr>
                <w:rFonts w:ascii="Cambria Math" w:hAnsi="Cambria Math"/>
              </w:rPr>
            </m:ctrlPr>
          </m:fPr>
          <m:num>
            <m:r>
              <w:rPr>
                <w:rFonts w:ascii="Cambria Math" w:hint="eastAsia"/>
                <w:lang w:eastAsia="zh-CN"/>
              </w:rPr>
              <m:t>s</m:t>
            </m:r>
          </m:num>
          <m:den>
            <m:r>
              <w:rPr>
                <w:rFonts w:ascii="Cambria Math" w:hint="eastAsia"/>
                <w:lang w:eastAsia="zh-CN"/>
              </w:rPr>
              <m:t>t</m:t>
            </m:r>
          </m:den>
        </m:f>
      </m:oMath>
      <w:r>
        <w:rPr>
          <w:color w:val="000000"/>
          <w:lang w:eastAsia="zh-CN"/>
        </w:rPr>
        <w:t xml:space="preserve"> </w:t>
      </w:r>
      <w:r>
        <w:rPr>
          <w:color w:val="000000"/>
          <w:lang w:eastAsia="zh-CN"/>
        </w:rPr>
        <w:t>可得，声音在空气中传播的距离：</w:t>
      </w:r>
      <w:r>
        <w:rPr>
          <w:color w:val="000000"/>
          <w:lang w:eastAsia="zh-CN"/>
        </w:rPr>
        <w:t>s</w:t>
      </w:r>
      <w:r>
        <w:rPr>
          <w:color w:val="000000"/>
          <w:vertAlign w:val="subscript"/>
          <w:lang w:eastAsia="zh-CN"/>
        </w:rPr>
        <w:t>声</w:t>
      </w:r>
      <w:r>
        <w:rPr>
          <w:color w:val="000000"/>
          <w:lang w:eastAsia="zh-CN"/>
        </w:rPr>
        <w:t>＝</w:t>
      </w:r>
      <w:r>
        <w:rPr>
          <w:color w:val="000000"/>
          <w:lang w:eastAsia="zh-CN"/>
        </w:rPr>
        <w:t>v</w:t>
      </w:r>
      <w:r>
        <w:rPr>
          <w:color w:val="000000"/>
          <w:vertAlign w:val="subscript"/>
          <w:lang w:eastAsia="zh-CN"/>
        </w:rPr>
        <w:t>空</w:t>
      </w:r>
      <w:r>
        <w:rPr>
          <w:color w:val="000000"/>
          <w:lang w:eastAsia="zh-CN"/>
        </w:rPr>
        <w:t>t</w:t>
      </w:r>
      <w:r>
        <w:rPr>
          <w:color w:val="000000"/>
          <w:lang w:eastAsia="zh-CN"/>
        </w:rPr>
        <w:t>＝</w:t>
      </w:r>
      <w:r>
        <w:rPr>
          <w:color w:val="000000"/>
          <w:lang w:eastAsia="zh-CN"/>
        </w:rPr>
        <w:t>340m/s×5s</w:t>
      </w:r>
      <w:r>
        <w:rPr>
          <w:color w:val="000000"/>
          <w:lang w:eastAsia="zh-CN"/>
        </w:rPr>
        <w:t>＝</w:t>
      </w:r>
      <w:r>
        <w:rPr>
          <w:color w:val="000000"/>
          <w:lang w:eastAsia="zh-CN"/>
        </w:rPr>
        <w:t>1700m</w:t>
      </w:r>
      <w:r>
        <w:rPr>
          <w:color w:val="000000"/>
          <w:lang w:eastAsia="zh-CN"/>
        </w:rPr>
        <w:t>；</w:t>
      </w:r>
      <w:r>
        <w:rPr>
          <w:lang w:eastAsia="zh-CN"/>
        </w:rPr>
        <w:br/>
      </w:r>
      <w:r>
        <w:rPr>
          <w:color w:val="000000"/>
          <w:lang w:eastAsia="zh-CN"/>
        </w:rPr>
        <w:t>（</w:t>
      </w:r>
      <w:r>
        <w:rPr>
          <w:color w:val="000000"/>
          <w:lang w:eastAsia="zh-CN"/>
        </w:rPr>
        <w:t>2</w:t>
      </w:r>
      <w:r>
        <w:rPr>
          <w:color w:val="000000"/>
          <w:lang w:eastAsia="zh-CN"/>
        </w:rPr>
        <w:t>）解：汽车从按了喇叭到听到回声行驶的距离：</w:t>
      </w:r>
      <w:r>
        <w:rPr>
          <w:color w:val="000000"/>
          <w:lang w:eastAsia="zh-CN"/>
        </w:rPr>
        <w:t>s</w:t>
      </w:r>
      <w:r>
        <w:rPr>
          <w:color w:val="000000"/>
          <w:vertAlign w:val="subscript"/>
          <w:lang w:eastAsia="zh-CN"/>
        </w:rPr>
        <w:t>车</w:t>
      </w:r>
      <w:r>
        <w:rPr>
          <w:color w:val="000000"/>
          <w:lang w:eastAsia="zh-CN"/>
        </w:rPr>
        <w:t>＝</w:t>
      </w:r>
      <w:r>
        <w:rPr>
          <w:color w:val="000000"/>
          <w:lang w:eastAsia="zh-CN"/>
        </w:rPr>
        <w:t>v</w:t>
      </w:r>
      <w:r>
        <w:rPr>
          <w:color w:val="000000"/>
          <w:vertAlign w:val="subscript"/>
          <w:lang w:eastAsia="zh-CN"/>
        </w:rPr>
        <w:t>车</w:t>
      </w:r>
      <w:r>
        <w:rPr>
          <w:color w:val="000000"/>
          <w:lang w:eastAsia="zh-CN"/>
        </w:rPr>
        <w:t>t</w:t>
      </w:r>
      <w:r>
        <w:rPr>
          <w:color w:val="000000"/>
          <w:lang w:eastAsia="zh-CN"/>
        </w:rPr>
        <w:t>＝</w:t>
      </w:r>
      <w:r>
        <w:rPr>
          <w:color w:val="000000"/>
          <w:lang w:eastAsia="zh-CN"/>
        </w:rPr>
        <w:t>10m/s×5s</w:t>
      </w:r>
      <w:r>
        <w:rPr>
          <w:color w:val="000000"/>
          <w:lang w:eastAsia="zh-CN"/>
        </w:rPr>
        <w:t>＝</w:t>
      </w:r>
      <w:r>
        <w:rPr>
          <w:color w:val="000000"/>
          <w:lang w:eastAsia="zh-CN"/>
        </w:rPr>
        <w:t>50m</w:t>
      </w:r>
      <w:r>
        <w:rPr>
          <w:color w:val="000000"/>
          <w:lang w:eastAsia="zh-CN"/>
        </w:rPr>
        <w:t>；</w:t>
      </w:r>
      <w:r>
        <w:rPr>
          <w:lang w:eastAsia="zh-CN"/>
        </w:rPr>
        <w:br/>
      </w:r>
      <w:r>
        <w:rPr>
          <w:color w:val="000000"/>
          <w:lang w:eastAsia="zh-CN"/>
        </w:rPr>
        <w:t>（</w:t>
      </w:r>
      <w:r>
        <w:rPr>
          <w:color w:val="000000"/>
          <w:lang w:eastAsia="zh-CN"/>
        </w:rPr>
        <w:t>3</w:t>
      </w:r>
      <w:r>
        <w:rPr>
          <w:color w:val="000000"/>
          <w:lang w:eastAsia="zh-CN"/>
        </w:rPr>
        <w:t>）解：因声音传播的距离和汽车行驶距离之和等于汽车鸣笛时与前面高山距离的</w:t>
      </w:r>
      <w:r>
        <w:rPr>
          <w:color w:val="000000"/>
          <w:lang w:eastAsia="zh-CN"/>
        </w:rPr>
        <w:t>2</w:t>
      </w:r>
      <w:r>
        <w:rPr>
          <w:color w:val="000000"/>
          <w:lang w:eastAsia="zh-CN"/>
        </w:rPr>
        <w:t>倍，</w:t>
      </w:r>
    </w:p>
    <w:p w:rsidR="007E36BA">
      <w:pPr>
        <w:spacing w:after="0"/>
        <w:rPr>
          <w:lang w:eastAsia="zh-CN"/>
        </w:rPr>
      </w:pPr>
      <w:r>
        <w:rPr>
          <w:color w:val="000000"/>
          <w:lang w:eastAsia="zh-CN"/>
        </w:rPr>
        <w:t>所以，汽车鸣笛时与前面高山的距离：</w:t>
      </w:r>
      <w:r>
        <w:rPr>
          <w:color w:val="000000"/>
          <w:lang w:eastAsia="zh-CN"/>
        </w:rPr>
        <w:t>s</w:t>
      </w:r>
      <w:r>
        <w:rPr>
          <w:color w:val="000000"/>
          <w:lang w:eastAsia="zh-CN"/>
        </w:rPr>
        <w:t>＝</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w:rPr>
                    <w:rFonts w:ascii="Cambria Math" w:hint="eastAsia"/>
                    <w:lang w:eastAsia="zh-CN"/>
                  </w:rPr>
                  <m:t>s</m:t>
                </m:r>
              </m:e>
              <m:sub>
                <m:r>
                  <w:rPr>
                    <w:rFonts w:ascii="Cambria Math" w:hint="eastAsia"/>
                    <w:lang w:eastAsia="zh-CN"/>
                  </w:rPr>
                  <m:t>声</m:t>
                </m:r>
              </m:sub>
            </m:sSub>
            <m:r>
              <w:rPr>
                <w:rFonts w:ascii="Cambria Math" w:hint="eastAsia"/>
                <w:lang w:eastAsia="zh-CN"/>
              </w:rPr>
              <m:t>+</m:t>
            </m:r>
            <m:sSub>
              <m:sSubPr>
                <m:ctrlPr>
                  <w:rPr>
                    <w:rFonts w:ascii="Cambria Math" w:hAnsi="Cambria Math"/>
                  </w:rPr>
                </m:ctrlPr>
              </m:sSubPr>
              <m:e>
                <m:r>
                  <w:rPr>
                    <w:rFonts w:ascii="Cambria Math" w:hint="eastAsia"/>
                    <w:lang w:eastAsia="zh-CN"/>
                  </w:rPr>
                  <m:t>s</m:t>
                </m:r>
              </m:e>
              <m:sub>
                <m:r>
                  <w:rPr>
                    <w:rFonts w:ascii="Cambria Math" w:hint="eastAsia"/>
                    <w:lang w:eastAsia="zh-CN"/>
                  </w:rPr>
                  <m:t>车</m:t>
                </m:r>
              </m:sub>
            </m:sSub>
          </m:num>
          <m:den>
            <m:r>
              <w:rPr>
                <w:rFonts w:ascii="Cambria Math" w:hint="eastAsia"/>
                <w:lang w:eastAsia="zh-CN"/>
              </w:rPr>
              <m:t>2</m:t>
            </m:r>
          </m:den>
        </m:f>
        <m:r>
          <w:rPr>
            <w:rFonts w:ascii="Cambria Math" w:hint="eastAsia"/>
            <w:lang w:eastAsia="zh-CN"/>
          </w:rPr>
          <m:t>＝</m:t>
        </m:r>
        <m:f>
          <m:fPr>
            <m:ctrlPr>
              <w:rPr>
                <w:rFonts w:ascii="Cambria Math" w:hAnsi="Cambria Math"/>
              </w:rPr>
            </m:ctrlPr>
          </m:fPr>
          <m:num>
            <m:r>
              <w:rPr>
                <w:rFonts w:ascii="Cambria Math" w:hint="eastAsia"/>
                <w:lang w:eastAsia="zh-CN"/>
              </w:rPr>
              <m:t>1700m+50m</m:t>
            </m:r>
          </m:num>
          <m:den>
            <m:r>
              <w:rPr>
                <w:rFonts w:ascii="Cambria Math" w:hint="eastAsia"/>
                <w:lang w:eastAsia="zh-CN"/>
              </w:rPr>
              <m:t>2</m:t>
            </m:r>
          </m:den>
        </m:f>
      </m:oMath>
      <w:r>
        <w:rPr>
          <w:color w:val="000000"/>
          <w:lang w:eastAsia="zh-CN"/>
        </w:rPr>
        <w:t xml:space="preserve"> </w:t>
      </w:r>
      <w:r>
        <w:rPr>
          <w:color w:val="000000"/>
          <w:lang w:eastAsia="zh-CN"/>
        </w:rPr>
        <w:t>＝</w:t>
      </w:r>
      <w:r>
        <w:rPr>
          <w:color w:val="000000"/>
          <w:lang w:eastAsia="zh-CN"/>
        </w:rPr>
        <w:t>875m</w:t>
      </w:r>
      <w:r>
        <w:rPr>
          <w:color w:val="000000"/>
          <w:lang w:eastAsia="zh-CN"/>
        </w:rPr>
        <w:t>，</w:t>
      </w:r>
    </w:p>
    <w:p w:rsidR="007E36BA">
      <w:pPr>
        <w:spacing w:after="0"/>
        <w:rPr>
          <w:lang w:eastAsia="zh-CN"/>
        </w:rPr>
      </w:pPr>
      <w:r>
        <w:rPr>
          <w:color w:val="000000"/>
          <w:lang w:eastAsia="zh-CN"/>
        </w:rPr>
        <w:t>司机听到回声时与前面高山的距离</w:t>
      </w:r>
      <w:r>
        <w:rPr>
          <w:color w:val="000000"/>
          <w:lang w:eastAsia="zh-CN"/>
        </w:rPr>
        <w:t xml:space="preserve">875m </w:t>
      </w:r>
      <m:oMath>
        <m:r>
          <w:rPr>
            <w:rFonts w:ascii="Cambria Math" w:hint="eastAsia"/>
            <w:lang w:eastAsia="zh-CN"/>
          </w:rPr>
          <m:t>-</m:t>
        </m:r>
      </m:oMath>
      <w:r>
        <w:rPr>
          <w:color w:val="000000"/>
          <w:lang w:eastAsia="zh-CN"/>
        </w:rPr>
        <w:t xml:space="preserve"> 50m</w:t>
      </w:r>
      <w:r>
        <w:rPr>
          <w:color w:val="000000"/>
          <w:lang w:eastAsia="zh-CN"/>
        </w:rPr>
        <w:t>＝</w:t>
      </w:r>
      <w:r>
        <w:rPr>
          <w:color w:val="000000"/>
          <w:lang w:eastAsia="zh-CN"/>
        </w:rPr>
        <w:t>825m .</w:t>
      </w:r>
    </w:p>
    <w:p w:rsidR="007E36BA">
      <w:pPr>
        <w:spacing w:after="0"/>
        <w:rPr>
          <w:lang w:eastAsia="zh-CN"/>
        </w:rPr>
      </w:pPr>
      <w:r>
        <w:rPr>
          <w:color w:val="000000"/>
          <w:lang w:eastAsia="zh-CN"/>
        </w:rPr>
        <w:t>33.</w:t>
      </w:r>
      <w:r>
        <w:rPr>
          <w:color w:val="000000"/>
          <w:lang w:eastAsia="zh-CN"/>
        </w:rPr>
        <w:t>火车；</w:t>
      </w:r>
      <w:r>
        <w:rPr>
          <w:color w:val="000000"/>
          <w:lang w:eastAsia="zh-CN"/>
        </w:rPr>
        <w:t xml:space="preserve">110  </w:t>
      </w:r>
    </w:p>
    <w:p w:rsidR="007E36BA">
      <w:pPr>
        <w:spacing w:after="0"/>
        <w:rPr>
          <w:lang w:eastAsia="zh-CN"/>
        </w:rPr>
      </w:pPr>
      <w:r>
        <w:rPr>
          <w:color w:val="000000"/>
          <w:lang w:eastAsia="zh-CN"/>
        </w:rPr>
        <w:t>3</w:t>
      </w:r>
      <w:r w:rsidR="002B3C16">
        <w:rPr>
          <w:rFonts w:hint="eastAsia"/>
          <w:color w:val="000000"/>
          <w:lang w:eastAsia="zh-CN"/>
        </w:rPr>
        <w:t>4</w:t>
      </w:r>
      <w:r>
        <w:rPr>
          <w:color w:val="000000"/>
          <w:lang w:eastAsia="zh-CN"/>
        </w:rPr>
        <w:t xml:space="preserve">. </w:t>
      </w:r>
      <w:r>
        <w:rPr>
          <w:color w:val="000000"/>
          <w:lang w:eastAsia="zh-CN"/>
        </w:rPr>
        <w:t>（</w:t>
      </w:r>
      <w:r>
        <w:rPr>
          <w:color w:val="000000"/>
          <w:lang w:eastAsia="zh-CN"/>
        </w:rPr>
        <w:t>1</w:t>
      </w:r>
      <w:r>
        <w:rPr>
          <w:color w:val="000000"/>
          <w:lang w:eastAsia="zh-CN"/>
        </w:rPr>
        <w:t>）使</w:t>
      </w:r>
      <w:r>
        <w:rPr>
          <w:color w:val="000000"/>
          <w:lang w:eastAsia="zh-CN"/>
        </w:rPr>
        <w:t>萘</w:t>
      </w:r>
      <w:r>
        <w:rPr>
          <w:color w:val="000000"/>
          <w:lang w:eastAsia="zh-CN"/>
        </w:rPr>
        <w:t>受热均匀；慢；温度（</w:t>
      </w:r>
      <w:r>
        <w:rPr>
          <w:color w:val="000000"/>
          <w:lang w:eastAsia="zh-CN"/>
        </w:rPr>
        <w:t>2</w:t>
      </w:r>
      <w:r>
        <w:rPr>
          <w:color w:val="000000"/>
          <w:lang w:eastAsia="zh-CN"/>
        </w:rPr>
        <w:t>）秒表（</w:t>
      </w:r>
      <w:r>
        <w:rPr>
          <w:color w:val="000000"/>
          <w:lang w:eastAsia="zh-CN"/>
        </w:rPr>
        <w:t>3</w:t>
      </w:r>
      <w:r>
        <w:rPr>
          <w:color w:val="000000"/>
          <w:lang w:eastAsia="zh-CN"/>
        </w:rPr>
        <w:t>）</w:t>
      </w:r>
      <w:r>
        <w:rPr>
          <w:color w:val="000000"/>
          <w:lang w:eastAsia="zh-CN"/>
        </w:rPr>
        <w:t>B</w:t>
      </w:r>
      <w:r>
        <w:rPr>
          <w:color w:val="000000"/>
          <w:lang w:eastAsia="zh-CN"/>
        </w:rPr>
        <w:t>（</w:t>
      </w:r>
      <w:r>
        <w:rPr>
          <w:color w:val="000000"/>
          <w:lang w:eastAsia="zh-CN"/>
        </w:rPr>
        <w:t>4</w:t>
      </w:r>
      <w:r>
        <w:rPr>
          <w:color w:val="000000"/>
          <w:lang w:eastAsia="zh-CN"/>
        </w:rPr>
        <w:t>）</w:t>
      </w:r>
      <w:r>
        <w:rPr>
          <w:color w:val="000000"/>
          <w:lang w:eastAsia="zh-CN"/>
        </w:rPr>
        <w:t xml:space="preserve">15   </w:t>
      </w:r>
    </w:p>
    <w:p w:rsidR="007E36BA">
      <w:pPr>
        <w:spacing w:after="0"/>
        <w:rPr>
          <w:lang w:eastAsia="zh-CN"/>
        </w:rPr>
      </w:pPr>
      <w:r>
        <w:rPr>
          <w:color w:val="000000"/>
          <w:lang w:eastAsia="zh-CN"/>
        </w:rPr>
        <w:t>3</w:t>
      </w:r>
      <w:r w:rsidR="002B3C16">
        <w:rPr>
          <w:rFonts w:hint="eastAsia"/>
          <w:color w:val="000000"/>
          <w:lang w:eastAsia="zh-CN"/>
        </w:rPr>
        <w:t>5</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40.0</w:t>
      </w:r>
      <w:r>
        <w:rPr>
          <w:color w:val="000000"/>
          <w:lang w:eastAsia="zh-CN"/>
        </w:rPr>
        <w:t>；</w:t>
      </w:r>
      <w:r>
        <w:rPr>
          <w:color w:val="000000"/>
          <w:lang w:eastAsia="zh-CN"/>
        </w:rPr>
        <w:t>25.0</w:t>
      </w:r>
      <w:r>
        <w:rPr>
          <w:color w:val="000000"/>
          <w:lang w:eastAsia="zh-CN"/>
        </w:rPr>
        <w:t>（</w:t>
      </w:r>
      <w:r>
        <w:rPr>
          <w:color w:val="000000"/>
          <w:lang w:eastAsia="zh-CN"/>
        </w:rPr>
        <w:t>2</w:t>
      </w:r>
      <w:r>
        <w:rPr>
          <w:color w:val="000000"/>
          <w:lang w:eastAsia="zh-CN"/>
        </w:rPr>
        <w:t>）小</w:t>
      </w:r>
      <w:r>
        <w:rPr>
          <w:lang w:eastAsia="zh-CN"/>
        </w:rPr>
        <w:br/>
      </w:r>
      <w:r>
        <w:rPr>
          <w:color w:val="000000"/>
          <w:lang w:eastAsia="zh-CN"/>
        </w:rPr>
        <w:t>（</w:t>
      </w:r>
      <w:r>
        <w:rPr>
          <w:color w:val="000000"/>
          <w:lang w:eastAsia="zh-CN"/>
        </w:rPr>
        <w:t>3</w:t>
      </w:r>
      <w:r>
        <w:rPr>
          <w:color w:val="000000"/>
          <w:lang w:eastAsia="zh-CN"/>
        </w:rPr>
        <w:t>）不正确；因为所测时间不是运动过程中下半程的时间；小车从</w:t>
      </w:r>
      <w:r>
        <w:rPr>
          <w:color w:val="000000"/>
          <w:lang w:eastAsia="zh-CN"/>
        </w:rPr>
        <w:t>A</w:t>
      </w:r>
      <w:r>
        <w:rPr>
          <w:color w:val="000000"/>
          <w:lang w:eastAsia="zh-CN"/>
        </w:rPr>
        <w:t>到</w:t>
      </w:r>
      <w:r>
        <w:rPr>
          <w:color w:val="000000"/>
          <w:lang w:eastAsia="zh-CN"/>
        </w:rPr>
        <w:t>C</w:t>
      </w:r>
      <w:r>
        <w:rPr>
          <w:color w:val="000000"/>
          <w:lang w:eastAsia="zh-CN"/>
        </w:rPr>
        <w:t>的过程中通过</w:t>
      </w:r>
      <w:r>
        <w:rPr>
          <w:color w:val="000000"/>
          <w:lang w:eastAsia="zh-CN"/>
        </w:rPr>
        <w:t>B</w:t>
      </w:r>
      <w:r>
        <w:rPr>
          <w:color w:val="000000"/>
          <w:lang w:eastAsia="zh-CN"/>
        </w:rPr>
        <w:t>点时的速度不为</w:t>
      </w:r>
      <w:r>
        <w:rPr>
          <w:color w:val="000000"/>
          <w:lang w:eastAsia="zh-CN"/>
        </w:rPr>
        <w:t>0</w:t>
      </w:r>
      <w:r>
        <w:rPr>
          <w:color w:val="000000"/>
          <w:lang w:eastAsia="zh-CN"/>
        </w:rPr>
        <w:t>；小车通过</w:t>
      </w:r>
      <w:r>
        <w:rPr>
          <w:color w:val="000000"/>
          <w:lang w:eastAsia="zh-CN"/>
        </w:rPr>
        <w:t>AC</w:t>
      </w:r>
      <w:r>
        <w:rPr>
          <w:color w:val="000000"/>
          <w:lang w:eastAsia="zh-CN"/>
        </w:rPr>
        <w:t>段的时间与</w:t>
      </w:r>
      <w:r>
        <w:rPr>
          <w:color w:val="000000"/>
          <w:lang w:eastAsia="zh-CN"/>
        </w:rPr>
        <w:t>AB</w:t>
      </w:r>
      <w:r>
        <w:rPr>
          <w:color w:val="000000"/>
          <w:lang w:eastAsia="zh-CN"/>
        </w:rPr>
        <w:t>段的时间之差才是下半程</w:t>
      </w:r>
      <w:r>
        <w:rPr>
          <w:color w:val="000000"/>
          <w:lang w:eastAsia="zh-CN"/>
        </w:rPr>
        <w:t>BC</w:t>
      </w:r>
      <w:r>
        <w:rPr>
          <w:color w:val="000000"/>
          <w:lang w:eastAsia="zh-CN"/>
        </w:rPr>
        <w:t>段的时间．</w:t>
      </w:r>
      <w:r>
        <w:rPr>
          <w:color w:val="000000"/>
          <w:lang w:eastAsia="zh-CN"/>
        </w:rPr>
        <w:t xml:space="preserve">   </w:t>
      </w:r>
    </w:p>
    <w:sectPr w:rsidSect="007E36BA">
      <w:headerReference w:type="even" r:id="rId26"/>
      <w:footerReference w:type="default" r:id="rId2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BA">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BA">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7E36BA">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7E36BA" w:rsidP="00AB5A5C">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7E36BA">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3312D41"/>
    <w:multiLevelType w:val="hybridMultilevel"/>
    <w:tmpl w:val="C184977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C1D1A57"/>
    <w:multiLevelType w:val="hybridMultilevel"/>
    <w:tmpl w:val="682A76E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0F36F94"/>
    <w:multiLevelType w:val="hybridMultilevel"/>
    <w:tmpl w:val="41BC5C16"/>
    <w:lvl w:ilvl="0">
      <w:start w:val="1"/>
      <w:numFmt w:val="decimal"/>
      <w:lvlText w:val="（%1）"/>
      <w:lvlJc w:val="left"/>
      <w:pPr>
        <w:ind w:left="720" w:hanging="720"/>
      </w:pPr>
      <w:rPr>
        <w:rFonts w:hint="default"/>
        <w:color w:val="00000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
  </w:num>
  <w:num w:numId="2">
    <w:abstractNumId w:val="6"/>
  </w:num>
  <w:num w:numId="3">
    <w:abstractNumId w:val="8"/>
  </w:num>
  <w:num w:numId="4">
    <w:abstractNumId w:val="5"/>
  </w:num>
  <w:num w:numId="5">
    <w:abstractNumId w:val="1"/>
  </w:num>
  <w:num w:numId="6">
    <w:abstractNumId w:val="0"/>
  </w:num>
  <w:num w:numId="7">
    <w:abstractNumId w:val="3"/>
  </w:num>
  <w:num w:numId="8">
    <w:abstractNumId w:val="7"/>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304A9"/>
    <w:rsid w:val="00035A1A"/>
    <w:rsid w:val="000619A2"/>
    <w:rsid w:val="00081CD1"/>
    <w:rsid w:val="00105B32"/>
    <w:rsid w:val="0016193D"/>
    <w:rsid w:val="0019595E"/>
    <w:rsid w:val="00243F78"/>
    <w:rsid w:val="00244DEA"/>
    <w:rsid w:val="002A22FB"/>
    <w:rsid w:val="002B1B52"/>
    <w:rsid w:val="002B3C16"/>
    <w:rsid w:val="002B79A1"/>
    <w:rsid w:val="002C5454"/>
    <w:rsid w:val="002F406B"/>
    <w:rsid w:val="003802F8"/>
    <w:rsid w:val="003C7056"/>
    <w:rsid w:val="004621D6"/>
    <w:rsid w:val="004A7EC2"/>
    <w:rsid w:val="004B0B79"/>
    <w:rsid w:val="0052166A"/>
    <w:rsid w:val="00570E98"/>
    <w:rsid w:val="006B7A92"/>
    <w:rsid w:val="006D054F"/>
    <w:rsid w:val="00751BBD"/>
    <w:rsid w:val="00777D0A"/>
    <w:rsid w:val="007E36B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B5A5C"/>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6BA"/>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7E36BA"/>
    <w:rPr>
      <w:sz w:val="18"/>
      <w:szCs w:val="18"/>
    </w:rPr>
  </w:style>
  <w:style w:type="paragraph" w:styleId="Footer">
    <w:name w:val="footer"/>
    <w:basedOn w:val="Normal"/>
    <w:link w:val="Char0"/>
    <w:uiPriority w:val="99"/>
    <w:unhideWhenUsed/>
    <w:qFormat/>
    <w:rsid w:val="007E36BA"/>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7E36BA"/>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7E36BA"/>
    <w:rPr>
      <w:sz w:val="18"/>
      <w:szCs w:val="18"/>
    </w:rPr>
  </w:style>
  <w:style w:type="character" w:customStyle="1" w:styleId="Char0">
    <w:name w:val="页脚 Char"/>
    <w:link w:val="Footer"/>
    <w:uiPriority w:val="99"/>
    <w:qFormat/>
    <w:rsid w:val="007E36BA"/>
    <w:rPr>
      <w:sz w:val="18"/>
      <w:szCs w:val="18"/>
    </w:rPr>
  </w:style>
  <w:style w:type="character" w:customStyle="1" w:styleId="Char1">
    <w:name w:val="批注框文本 Char"/>
    <w:link w:val="BalloonText"/>
    <w:uiPriority w:val="99"/>
    <w:semiHidden/>
    <w:qFormat/>
    <w:rsid w:val="007E36BA"/>
    <w:rPr>
      <w:sz w:val="18"/>
      <w:szCs w:val="18"/>
    </w:rPr>
  </w:style>
  <w:style w:type="paragraph" w:customStyle="1" w:styleId="1">
    <w:name w:val="正文1"/>
    <w:qFormat/>
    <w:rsid w:val="007E36BA"/>
    <w:pPr>
      <w:jc w:val="both"/>
    </w:pPr>
    <w:rPr>
      <w:kern w:val="2"/>
      <w:sz w:val="21"/>
      <w:szCs w:val="21"/>
    </w:rPr>
  </w:style>
  <w:style w:type="character" w:customStyle="1" w:styleId="15">
    <w:name w:val="15"/>
    <w:qFormat/>
    <w:rsid w:val="007E36BA"/>
    <w:rPr>
      <w:rFonts w:ascii="Times New Roman" w:hAnsi="Times New Roman" w:cs="Times New Roman" w:hint="default"/>
      <w:color w:val="0000FF"/>
      <w:u w:val="single"/>
    </w:rPr>
  </w:style>
  <w:style w:type="paragraph" w:customStyle="1" w:styleId="2">
    <w:name w:val="正文2"/>
    <w:qFormat/>
    <w:rsid w:val="007E36BA"/>
    <w:pPr>
      <w:jc w:val="both"/>
    </w:pPr>
    <w:rPr>
      <w:kern w:val="2"/>
      <w:sz w:val="21"/>
      <w:szCs w:val="21"/>
    </w:rPr>
  </w:style>
  <w:style w:type="character" w:customStyle="1" w:styleId="DefaultParagraphFontPHPDOCX">
    <w:name w:val="Default Paragraph Font PHPDOCX"/>
    <w:uiPriority w:val="1"/>
    <w:semiHidden/>
    <w:unhideWhenUsed/>
    <w:rsid w:val="007E36BA"/>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7E36BA"/>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paragraph" w:styleId="ListParagraph">
    <w:name w:val="List Paragraph"/>
    <w:basedOn w:val="Normal"/>
    <w:uiPriority w:val="99"/>
    <w:unhideWhenUsed/>
    <w:rsid w:val="000304A9"/>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jpe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AFB0B-94C5-45C6-A26B-162D066BF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1054</Words>
  <Characters>6011</Characters>
  <Application>Microsoft Office Word</Application>
  <DocSecurity>0</DocSecurity>
  <Lines>50</Lines>
  <Paragraphs>14</Paragraphs>
  <ScaleCrop>false</ScaleCrop>
  <Company/>
  <LinksUpToDate>false</LinksUpToDate>
  <CharactersWithSpaces>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3</cp:revision>
  <dcterms:created xsi:type="dcterms:W3CDTF">2019-11-10T01:47:00Z</dcterms:created>
  <dcterms:modified xsi:type="dcterms:W3CDTF">2019-11-10T12:56:00Z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