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55E" w:rsidRPr="000329C9" w:rsidRDefault="00822994" w:rsidP="000329C9">
      <w:pPr>
        <w:spacing w:line="360" w:lineRule="auto"/>
        <w:jc w:val="center"/>
      </w:pPr>
      <w:bookmarkStart w:id="0" w:name="_GoBack"/>
      <w:bookmarkEnd w:id="0"/>
      <w:r w:rsidRPr="00822994">
        <w:rPr>
          <w:rFonts w:hint="eastAsia"/>
          <w:b/>
          <w:bCs/>
          <w:sz w:val="28"/>
          <w:szCs w:val="28"/>
        </w:rPr>
        <w:t>四年级上册数学单元测试</w:t>
      </w:r>
      <w:r w:rsidRPr="00822994">
        <w:rPr>
          <w:rFonts w:hint="eastAsia"/>
          <w:b/>
          <w:bCs/>
          <w:sz w:val="28"/>
          <w:szCs w:val="28"/>
        </w:rPr>
        <w:t>-6.</w:t>
      </w:r>
      <w:r w:rsidRPr="00822994">
        <w:rPr>
          <w:rFonts w:hint="eastAsia"/>
          <w:b/>
          <w:bCs/>
          <w:sz w:val="28"/>
          <w:szCs w:val="28"/>
        </w:rPr>
        <w:t>除法</w:t>
      </w:r>
      <w:r w:rsidRPr="00822994">
        <w:rPr>
          <w:rFonts w:hint="eastAsia"/>
          <w:b/>
          <w:bCs/>
          <w:sz w:val="28"/>
          <w:szCs w:val="28"/>
        </w:rPr>
        <w:t xml:space="preserve"> </w:t>
      </w:r>
    </w:p>
    <w:p w:rsidR="0009755E" w:rsidRPr="000329C9" w:rsidRDefault="000329C9" w:rsidP="000329C9">
      <w:pPr>
        <w:spacing w:line="360" w:lineRule="auto"/>
      </w:pPr>
      <w:r w:rsidRPr="000329C9">
        <w:rPr>
          <w:b/>
          <w:bCs/>
          <w:sz w:val="24"/>
          <w:szCs w:val="24"/>
        </w:rPr>
        <w:t>一、单选题</w:t>
      </w:r>
      <w:r w:rsidRPr="000329C9">
        <w:rPr>
          <w:b/>
          <w:bCs/>
          <w:sz w:val="24"/>
          <w:szCs w:val="24"/>
        </w:rPr>
        <w:t xml:space="preserve"> </w:t>
      </w:r>
    </w:p>
    <w:p w:rsidR="000329C9" w:rsidRPr="000329C9" w:rsidRDefault="000329C9" w:rsidP="000329C9">
      <w:pPr>
        <w:spacing w:after="0" w:line="360" w:lineRule="auto"/>
      </w:pPr>
      <w:r w:rsidRPr="000329C9">
        <w:t>1.</w:t>
      </w:r>
      <w:r w:rsidRPr="000329C9">
        <w:t>求汽车每小时行多少千米，要知道（</w:t>
      </w:r>
      <w:r w:rsidRPr="000329C9">
        <w:t xml:space="preserve">   </w:t>
      </w:r>
      <w:r w:rsidRPr="000329C9">
        <w:t>）</w:t>
      </w:r>
    </w:p>
    <w:p w:rsidR="0009755E" w:rsidRPr="000329C9" w:rsidRDefault="000329C9" w:rsidP="000329C9">
      <w:pPr>
        <w:spacing w:after="0" w:line="360" w:lineRule="auto"/>
        <w:ind w:left="150"/>
      </w:pPr>
      <w:r w:rsidRPr="000329C9">
        <w:t>A. </w:t>
      </w:r>
      <w:r w:rsidRPr="000329C9">
        <w:t>速度和时间</w:t>
      </w:r>
      <w:r w:rsidRPr="000329C9">
        <w:t>                       B. </w:t>
      </w:r>
      <w:r w:rsidRPr="000329C9">
        <w:t>速度和路程</w:t>
      </w:r>
      <w:r w:rsidRPr="000329C9">
        <w:t>                       C. </w:t>
      </w:r>
      <w:r w:rsidRPr="000329C9">
        <w:t>路程和时间</w:t>
      </w:r>
      <w:r w:rsidRPr="000329C9">
        <w:t>                       D. </w:t>
      </w:r>
      <w:r w:rsidRPr="000329C9">
        <w:t>单价和时间</w:t>
      </w:r>
    </w:p>
    <w:p w:rsidR="0009755E" w:rsidRPr="000329C9" w:rsidRDefault="000329C9" w:rsidP="000329C9">
      <w:pPr>
        <w:spacing w:after="0" w:line="360" w:lineRule="auto"/>
      </w:pPr>
      <w:r w:rsidRPr="000329C9">
        <w:t>2.</w:t>
      </w:r>
      <w:r w:rsidRPr="000329C9">
        <w:t>一个大于</w:t>
      </w:r>
      <w:r w:rsidRPr="000329C9">
        <w:t>0</w:t>
      </w:r>
      <w:r w:rsidRPr="000329C9">
        <w:t>的自然数除以</w:t>
      </w:r>
      <w:r w:rsidRPr="000329C9">
        <w:rPr>
          <w:u w:val="single"/>
        </w:rPr>
        <w:t xml:space="preserve">     </w:t>
      </w:r>
      <w:r w:rsidRPr="000329C9">
        <w:t>的数所得的商比被除数小。（</w:t>
      </w:r>
      <w:r w:rsidRPr="000329C9">
        <w:t xml:space="preserve">   </w:t>
      </w:r>
      <w:r w:rsidRPr="000329C9">
        <w:t>）</w:t>
      </w:r>
      <w:r w:rsidRPr="000329C9">
        <w:t xml:space="preserve">            </w:t>
      </w:r>
    </w:p>
    <w:p w:rsidR="0009755E" w:rsidRPr="000329C9" w:rsidRDefault="000329C9" w:rsidP="000329C9">
      <w:pPr>
        <w:spacing w:after="0" w:line="360" w:lineRule="auto"/>
        <w:ind w:left="150"/>
      </w:pPr>
      <w:r w:rsidRPr="000329C9">
        <w:t>A. </w:t>
      </w:r>
      <w:r w:rsidRPr="000329C9">
        <w:t>大于</w:t>
      </w:r>
      <w:r w:rsidRPr="000329C9">
        <w:t>1                                       </w:t>
      </w:r>
      <w:r w:rsidR="00386E0F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5pt;height:3pt;visibility:visible;mso-wrap-style:square">
            <v:imagedata r:id="rId10" o:title=""/>
          </v:shape>
        </w:pict>
      </w:r>
      <w:r w:rsidRPr="000329C9">
        <w:t>B. </w:t>
      </w:r>
      <w:r w:rsidRPr="000329C9">
        <w:t>等于</w:t>
      </w:r>
      <w:r w:rsidRPr="000329C9">
        <w:t>1                                       </w:t>
      </w:r>
      <w:r w:rsidR="00386E0F">
        <w:rPr>
          <w:noProof/>
          <w:lang w:eastAsia="zh-CN"/>
        </w:rPr>
        <w:pict>
          <v:shape id="图片 2" o:spid="_x0000_i1026" type="#_x0000_t75" style="width:1.5pt;height:3pt;visibility:visible;mso-wrap-style:square">
            <v:imagedata r:id="rId10" o:title=""/>
          </v:shape>
        </w:pict>
      </w:r>
      <w:r w:rsidRPr="000329C9">
        <w:t>C. </w:t>
      </w:r>
      <w:r w:rsidRPr="000329C9">
        <w:t>小于</w:t>
      </w:r>
      <w:r w:rsidRPr="000329C9">
        <w:t>1</w:t>
      </w:r>
    </w:p>
    <w:p w:rsidR="0009755E" w:rsidRPr="000329C9" w:rsidRDefault="000329C9" w:rsidP="000329C9">
      <w:pPr>
        <w:spacing w:after="0" w:line="360" w:lineRule="auto"/>
      </w:pPr>
      <w:r w:rsidRPr="000329C9">
        <w:t>3.</w:t>
      </w:r>
      <w:r w:rsidRPr="000329C9">
        <w:t>两数相除商为</w:t>
      </w:r>
      <w:r w:rsidRPr="000329C9">
        <w:t>60</w:t>
      </w:r>
      <w:r w:rsidRPr="000329C9">
        <w:t>，如果被除数和除数都乘</w:t>
      </w:r>
      <w:r w:rsidRPr="000329C9">
        <w:t>100</w:t>
      </w:r>
      <w:r w:rsidRPr="000329C9">
        <w:t>，那么商是（</w:t>
      </w:r>
      <w:r w:rsidRPr="000329C9">
        <w:t xml:space="preserve">    </w:t>
      </w:r>
      <w:r w:rsidRPr="000329C9">
        <w:t>）</w:t>
      </w:r>
      <w:r w:rsidRPr="000329C9">
        <w:t xml:space="preserve">            </w:t>
      </w:r>
    </w:p>
    <w:p w:rsidR="0009755E" w:rsidRPr="000329C9" w:rsidRDefault="000329C9" w:rsidP="000329C9">
      <w:pPr>
        <w:spacing w:after="0" w:line="360" w:lineRule="auto"/>
        <w:ind w:left="150"/>
      </w:pPr>
      <w:r w:rsidRPr="000329C9">
        <w:t>A. 6000                                       </w:t>
      </w:r>
      <w:r w:rsidR="00386E0F">
        <w:rPr>
          <w:noProof/>
          <w:lang w:eastAsia="zh-CN"/>
        </w:rPr>
        <w:pict>
          <v:shape id="图片 3" o:spid="_x0000_i1027" type="#_x0000_t75" style="width:2.25pt;height:3pt;visibility:visible;mso-wrap-style:square">
            <v:imagedata r:id="rId11" o:title=""/>
          </v:shape>
        </w:pict>
      </w:r>
      <w:r w:rsidRPr="000329C9">
        <w:t>B. 600                                       </w:t>
      </w:r>
      <w:r w:rsidR="00386E0F">
        <w:rPr>
          <w:noProof/>
          <w:lang w:eastAsia="zh-CN"/>
        </w:rPr>
        <w:pict>
          <v:shape id="图片 4" o:spid="_x0000_i1028" type="#_x0000_t75" style="width:2.25pt;height:3pt;visibility:visible;mso-wrap-style:square">
            <v:imagedata r:id="rId11" o:title=""/>
          </v:shape>
        </w:pict>
      </w:r>
      <w:r w:rsidRPr="000329C9">
        <w:t>C. 60                                       </w:t>
      </w:r>
      <w:r w:rsidR="00386E0F">
        <w:rPr>
          <w:noProof/>
          <w:lang w:eastAsia="zh-CN"/>
        </w:rPr>
        <w:pict>
          <v:shape id="图片 5" o:spid="_x0000_i1029" type="#_x0000_t75" style="width:2.25pt;height:3pt;visibility:visible;mso-wrap-style:square">
            <v:imagedata r:id="rId11" o:title=""/>
          </v:shape>
        </w:pict>
      </w:r>
      <w:r w:rsidRPr="000329C9">
        <w:t>D. 6</w:t>
      </w:r>
    </w:p>
    <w:p w:rsidR="000329C9" w:rsidRPr="000329C9" w:rsidRDefault="000329C9" w:rsidP="000329C9">
      <w:pPr>
        <w:spacing w:after="0" w:line="360" w:lineRule="auto"/>
      </w:pPr>
      <w:r w:rsidRPr="000329C9">
        <w:t>4.</w:t>
      </w:r>
      <w:r w:rsidRPr="000329C9">
        <w:t>小明在一次越野赛中，以</w:t>
      </w:r>
      <w:r w:rsidRPr="000329C9">
        <w:t>16</w:t>
      </w:r>
      <w:r w:rsidRPr="000329C9">
        <w:t>千米</w:t>
      </w:r>
      <w:r w:rsidRPr="000329C9">
        <w:t>/</w:t>
      </w:r>
      <w:r w:rsidRPr="000329C9">
        <w:t>时的速度跑了前半程，又以</w:t>
      </w:r>
      <w:r w:rsidRPr="000329C9">
        <w:t>8</w:t>
      </w:r>
      <w:r w:rsidRPr="000329C9">
        <w:t>千米</w:t>
      </w:r>
      <w:r w:rsidRPr="000329C9">
        <w:t>/</w:t>
      </w:r>
      <w:r w:rsidRPr="000329C9">
        <w:t>时的速度跑完后半程，那么小明跑完全程的平均速度为</w:t>
      </w:r>
      <w:r w:rsidRPr="000329C9">
        <w:t>(   )</w:t>
      </w:r>
      <w:r w:rsidRPr="000329C9">
        <w:t>千米</w:t>
      </w:r>
      <w:r w:rsidRPr="000329C9">
        <w:t>/</w:t>
      </w:r>
      <w:r w:rsidRPr="000329C9">
        <w:t>时</w:t>
      </w:r>
    </w:p>
    <w:p w:rsidR="0009755E" w:rsidRPr="000329C9" w:rsidRDefault="000329C9" w:rsidP="000329C9">
      <w:pPr>
        <w:spacing w:after="0" w:line="360" w:lineRule="auto"/>
        <w:ind w:left="150"/>
      </w:pPr>
      <w:r w:rsidRPr="000329C9">
        <w:t>A. 32                                        </w:t>
      </w:r>
      <w:r w:rsidR="00386E0F">
        <w:rPr>
          <w:noProof/>
          <w:lang w:eastAsia="zh-CN"/>
        </w:rPr>
        <w:pict>
          <v:shape id="图片 6" o:spid="_x0000_i1030" type="#_x0000_t75" style="width:2.25pt;height:3pt;visibility:visible;mso-wrap-style:square">
            <v:imagedata r:id="rId11" o:title=""/>
          </v:shape>
        </w:pict>
      </w:r>
      <w:r w:rsidRPr="000329C9">
        <w:t>B. 16                                        </w:t>
      </w:r>
      <w:r w:rsidR="00386E0F">
        <w:rPr>
          <w:noProof/>
          <w:lang w:eastAsia="zh-CN"/>
        </w:rPr>
        <w:pict>
          <v:shape id="图片 7" o:spid="_x0000_i1031" type="#_x0000_t75" style="width:2.25pt;height:3pt;visibility:visible;mso-wrap-style:square">
            <v:imagedata r:id="rId11" o:title=""/>
          </v:shape>
        </w:pict>
      </w:r>
      <w:r w:rsidRPr="000329C9">
        <w:t>C. 10                                        </w:t>
      </w:r>
      <w:r w:rsidR="00386E0F">
        <w:rPr>
          <w:noProof/>
          <w:lang w:eastAsia="zh-CN"/>
        </w:rPr>
        <w:pict>
          <v:shape id="图片 8" o:spid="_x0000_i1032" type="#_x0000_t75" style="width:2.25pt;height:3pt;visibility:visible;mso-wrap-style:square">
            <v:imagedata r:id="rId11" o:title=""/>
          </v:shape>
        </w:pict>
      </w:r>
      <w:r w:rsidRPr="000329C9">
        <w:t>D. </w:t>
      </w:r>
      <w:r w:rsidR="00386E0F">
        <w:rPr>
          <w:noProof/>
          <w:lang w:eastAsia="zh-CN"/>
        </w:rPr>
        <w:pict>
          <v:shape id="图片 9" o:spid="_x0000_i1033" type="#_x0000_t75" style="width:15.75pt;height:21pt;visibility:visible;mso-wrap-style:square">
            <v:imagedata r:id="rId12" o:title=""/>
          </v:shape>
        </w:pict>
      </w:r>
    </w:p>
    <w:p w:rsidR="0009755E" w:rsidRPr="000329C9" w:rsidRDefault="000329C9" w:rsidP="000329C9">
      <w:pPr>
        <w:spacing w:line="360" w:lineRule="auto"/>
      </w:pPr>
      <w:r w:rsidRPr="000329C9">
        <w:rPr>
          <w:b/>
          <w:bCs/>
          <w:sz w:val="24"/>
          <w:szCs w:val="24"/>
        </w:rPr>
        <w:t>二、判断题</w:t>
      </w:r>
      <w:r w:rsidRPr="000329C9">
        <w:rPr>
          <w:b/>
          <w:bCs/>
          <w:sz w:val="24"/>
          <w:szCs w:val="24"/>
        </w:rPr>
        <w:t xml:space="preserve"> </w:t>
      </w:r>
    </w:p>
    <w:p w:rsidR="0009755E" w:rsidRPr="000329C9" w:rsidRDefault="000329C9" w:rsidP="000329C9">
      <w:pPr>
        <w:spacing w:after="0" w:line="360" w:lineRule="auto"/>
      </w:pPr>
      <w:r w:rsidRPr="000329C9">
        <w:t>5.</w:t>
      </w:r>
      <w:r w:rsidRPr="000329C9">
        <w:t>爸爸</w:t>
      </w:r>
      <w:r w:rsidRPr="000329C9">
        <w:t>2</w:t>
      </w:r>
      <w:r w:rsidRPr="000329C9">
        <w:t>小时步行了</w:t>
      </w:r>
      <w:r w:rsidRPr="000329C9">
        <w:t>60</w:t>
      </w:r>
      <w:r w:rsidRPr="000329C9">
        <w:t>千米。</w:t>
      </w:r>
      <w:r w:rsidRPr="000329C9">
        <w:t xml:space="preserve">    </w:t>
      </w:r>
    </w:p>
    <w:p w:rsidR="0009755E" w:rsidRPr="000329C9" w:rsidRDefault="000329C9" w:rsidP="000329C9">
      <w:pPr>
        <w:spacing w:after="0" w:line="360" w:lineRule="auto"/>
      </w:pPr>
      <w:r w:rsidRPr="000329C9">
        <w:t>6.</w:t>
      </w:r>
      <w:r w:rsidRPr="000329C9">
        <w:t>两个数相除，商不一定小于被除数。</w:t>
      </w:r>
      <w:r w:rsidRPr="000329C9">
        <w:t xml:space="preserve">    </w:t>
      </w:r>
    </w:p>
    <w:p w:rsidR="0009755E" w:rsidRPr="000329C9" w:rsidRDefault="000329C9" w:rsidP="000329C9">
      <w:pPr>
        <w:spacing w:after="0" w:line="360" w:lineRule="auto"/>
      </w:pPr>
      <w:r w:rsidRPr="000329C9">
        <w:t xml:space="preserve">7.67200÷320=6720÷32    </w:t>
      </w:r>
    </w:p>
    <w:p w:rsidR="0009755E" w:rsidRPr="000329C9" w:rsidRDefault="000329C9" w:rsidP="000329C9">
      <w:pPr>
        <w:spacing w:after="0" w:line="360" w:lineRule="auto"/>
      </w:pPr>
      <w:r w:rsidRPr="000329C9">
        <w:t>8.</w:t>
      </w:r>
      <w:r w:rsidRPr="000329C9">
        <w:t>判断对错．</w:t>
      </w:r>
    </w:p>
    <w:p w:rsidR="0009755E" w:rsidRPr="000329C9" w:rsidRDefault="000329C9" w:rsidP="000329C9">
      <w:pPr>
        <w:spacing w:after="0" w:line="360" w:lineRule="auto"/>
      </w:pPr>
      <w:r w:rsidRPr="000329C9">
        <w:t>两个数相除，所得的商一定小于被除数．</w:t>
      </w:r>
      <w:r w:rsidRPr="000329C9">
        <w:t>(</w:t>
      </w:r>
      <w:r w:rsidRPr="000329C9">
        <w:t>除数不为</w:t>
      </w:r>
      <w:r w:rsidRPr="000329C9">
        <w:t>0)</w:t>
      </w:r>
    </w:p>
    <w:p w:rsidR="0009755E" w:rsidRPr="000329C9" w:rsidRDefault="000329C9" w:rsidP="000329C9">
      <w:pPr>
        <w:spacing w:line="360" w:lineRule="auto"/>
      </w:pPr>
      <w:r w:rsidRPr="000329C9">
        <w:rPr>
          <w:b/>
          <w:bCs/>
          <w:sz w:val="24"/>
          <w:szCs w:val="24"/>
        </w:rPr>
        <w:t>三、填空题</w:t>
      </w:r>
      <w:r w:rsidRPr="000329C9">
        <w:rPr>
          <w:b/>
          <w:bCs/>
          <w:sz w:val="24"/>
          <w:szCs w:val="24"/>
        </w:rPr>
        <w:t xml:space="preserve"> </w:t>
      </w:r>
    </w:p>
    <w:p w:rsidR="0009755E" w:rsidRPr="000329C9" w:rsidRDefault="000329C9" w:rsidP="000329C9">
      <w:pPr>
        <w:spacing w:after="0" w:line="360" w:lineRule="auto"/>
      </w:pPr>
      <w:r w:rsidRPr="000329C9">
        <w:t>9.</w:t>
      </w:r>
      <w:r w:rsidRPr="000329C9">
        <w:t>小明</w:t>
      </w:r>
      <w:r w:rsidRPr="000329C9">
        <w:t>1</w:t>
      </w:r>
      <w:r w:rsidRPr="000329C9">
        <w:t>分钟步行</w:t>
      </w:r>
      <w:r w:rsidRPr="000329C9">
        <w:t>55</w:t>
      </w:r>
      <w:r w:rsidRPr="000329C9">
        <w:t>米，即步行的速度是</w:t>
      </w:r>
      <w:r w:rsidRPr="000329C9">
        <w:t>55</w:t>
      </w:r>
      <w:r w:rsidRPr="000329C9">
        <w:t>米</w:t>
      </w:r>
      <w:r w:rsidRPr="000329C9">
        <w:t>/</w:t>
      </w:r>
      <w:r w:rsidRPr="000329C9">
        <w:t>分，小明</w:t>
      </w:r>
      <w:r w:rsidRPr="000329C9">
        <w:t>30</w:t>
      </w:r>
      <w:r w:rsidRPr="000329C9">
        <w:t>分钟步行多少米？解答这个问题所用的数量关系式是</w:t>
      </w:r>
      <w:r w:rsidRPr="000329C9">
        <w:t>________</w:t>
      </w:r>
      <w:r w:rsidRPr="000329C9">
        <w:t>。</w:t>
      </w:r>
      <w:r w:rsidRPr="000329C9">
        <w:t xml:space="preserve">    </w:t>
      </w:r>
    </w:p>
    <w:p w:rsidR="0009755E" w:rsidRPr="000329C9" w:rsidRDefault="000329C9" w:rsidP="000329C9">
      <w:pPr>
        <w:spacing w:after="0" w:line="360" w:lineRule="auto"/>
      </w:pPr>
      <w:r w:rsidRPr="000329C9">
        <w:t>10.</w:t>
      </w:r>
      <w:r w:rsidRPr="000329C9">
        <w:t>最大的三位数除以</w:t>
      </w:r>
      <w:r w:rsidRPr="000329C9">
        <w:t>7</w:t>
      </w:r>
      <w:r w:rsidRPr="000329C9">
        <w:t>，商是</w:t>
      </w:r>
      <w:r w:rsidRPr="000329C9">
        <w:t>________</w:t>
      </w:r>
      <w:r w:rsidRPr="000329C9">
        <w:t>，余数是</w:t>
      </w:r>
      <w:r w:rsidRPr="000329C9">
        <w:t>________</w:t>
      </w:r>
      <w:r w:rsidRPr="000329C9">
        <w:t>。</w:t>
      </w:r>
      <w:r w:rsidRPr="000329C9">
        <w:t xml:space="preserve">    </w:t>
      </w:r>
    </w:p>
    <w:p w:rsidR="0009755E" w:rsidRPr="000329C9" w:rsidRDefault="000329C9" w:rsidP="000329C9">
      <w:pPr>
        <w:spacing w:after="0" w:line="360" w:lineRule="auto"/>
      </w:pPr>
      <w:r w:rsidRPr="000329C9">
        <w:t>11.</w:t>
      </w:r>
      <w:r w:rsidRPr="000329C9">
        <w:t>根据</w:t>
      </w:r>
      <w:r w:rsidRPr="000329C9">
        <w:t>15×17=225</w:t>
      </w:r>
      <w:r w:rsidRPr="000329C9">
        <w:t>填空．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21"/>
        <w:gridCol w:w="1821"/>
      </w:tblGrid>
      <w:tr w:rsidR="0009755E" w:rsidRPr="000329C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755E" w:rsidRPr="000329C9" w:rsidRDefault="000329C9" w:rsidP="000329C9">
            <w:pPr>
              <w:spacing w:after="0" w:line="360" w:lineRule="auto"/>
            </w:pPr>
            <w:r w:rsidRPr="000329C9">
              <w:t>1.5×0.17=________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755E" w:rsidRPr="000329C9" w:rsidRDefault="000329C9" w:rsidP="000329C9">
            <w:pPr>
              <w:spacing w:after="0" w:line="360" w:lineRule="auto"/>
            </w:pPr>
            <w:r w:rsidRPr="000329C9">
              <w:t>15×________=2.55</w:t>
            </w:r>
          </w:p>
        </w:tc>
      </w:tr>
      <w:tr w:rsidR="0009755E" w:rsidRPr="000329C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755E" w:rsidRPr="000329C9" w:rsidRDefault="000329C9" w:rsidP="000329C9">
            <w:pPr>
              <w:spacing w:after="0" w:line="360" w:lineRule="auto"/>
            </w:pPr>
            <w:r w:rsidRPr="000329C9">
              <w:t>2.55÷________=17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755E" w:rsidRPr="000329C9" w:rsidRDefault="000329C9" w:rsidP="000329C9">
            <w:pPr>
              <w:spacing w:after="0" w:line="360" w:lineRule="auto"/>
            </w:pPr>
            <w:r w:rsidRPr="000329C9">
              <w:t>2.55÷________=0.15</w:t>
            </w:r>
          </w:p>
        </w:tc>
      </w:tr>
      <w:tr w:rsidR="0009755E" w:rsidRPr="000329C9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755E" w:rsidRPr="000329C9" w:rsidRDefault="000329C9" w:rsidP="000329C9">
            <w:pPr>
              <w:spacing w:after="0" w:line="360" w:lineRule="auto"/>
            </w:pPr>
            <w:r w:rsidRPr="000329C9">
              <w:t>25.5÷0.17=________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9755E" w:rsidRPr="000329C9" w:rsidRDefault="000329C9" w:rsidP="000329C9">
            <w:pPr>
              <w:spacing w:after="0" w:line="360" w:lineRule="auto"/>
            </w:pPr>
            <w:r w:rsidRPr="000329C9">
              <w:t>2.55÷________=1.7</w:t>
            </w:r>
          </w:p>
        </w:tc>
      </w:tr>
    </w:tbl>
    <w:p w:rsidR="0009755E" w:rsidRPr="000329C9" w:rsidRDefault="000329C9" w:rsidP="000329C9">
      <w:pPr>
        <w:spacing w:after="0" w:line="360" w:lineRule="auto"/>
      </w:pPr>
      <w:r w:rsidRPr="000329C9">
        <w:t>12.</w:t>
      </w:r>
      <w:r w:rsidRPr="000329C9">
        <w:t>一位数除两位数，商可能是</w:t>
      </w:r>
      <w:r w:rsidRPr="000329C9">
        <w:t>________</w:t>
      </w:r>
      <w:r w:rsidRPr="000329C9">
        <w:t>位数或</w:t>
      </w:r>
      <w:r w:rsidRPr="000329C9">
        <w:t>________</w:t>
      </w:r>
      <w:r w:rsidRPr="000329C9">
        <w:t>位数。</w:t>
      </w:r>
      <w:r w:rsidRPr="000329C9">
        <w:br/>
        <w:t xml:space="preserve">    </w:t>
      </w:r>
    </w:p>
    <w:p w:rsidR="0009755E" w:rsidRPr="000329C9" w:rsidRDefault="000329C9" w:rsidP="000329C9">
      <w:pPr>
        <w:spacing w:after="0" w:line="360" w:lineRule="auto"/>
      </w:pPr>
      <w:r w:rsidRPr="000329C9">
        <w:t>13.</w:t>
      </w:r>
      <w:r w:rsidRPr="000329C9">
        <w:t>如果被除数不是</w:t>
      </w:r>
      <w:r w:rsidRPr="000329C9">
        <w:t>0</w:t>
      </w:r>
      <w:r w:rsidRPr="000329C9">
        <w:t>，除数小于</w:t>
      </w:r>
      <w:r w:rsidRPr="000329C9">
        <w:t>1</w:t>
      </w:r>
      <w:r w:rsidRPr="000329C9">
        <w:t>，那么所得的商一定</w:t>
      </w:r>
      <w:r w:rsidRPr="000329C9">
        <w:t>________</w:t>
      </w:r>
      <w:r w:rsidRPr="000329C9">
        <w:t>被除数</w:t>
      </w:r>
      <w:r w:rsidRPr="000329C9">
        <w:t xml:space="preserve">.    </w:t>
      </w:r>
    </w:p>
    <w:p w:rsidR="0009755E" w:rsidRPr="000329C9" w:rsidRDefault="000329C9" w:rsidP="000329C9">
      <w:pPr>
        <w:spacing w:line="360" w:lineRule="auto"/>
      </w:pPr>
      <w:r w:rsidRPr="000329C9">
        <w:rPr>
          <w:b/>
          <w:bCs/>
          <w:sz w:val="24"/>
          <w:szCs w:val="24"/>
        </w:rPr>
        <w:t>四、解答题</w:t>
      </w:r>
      <w:r w:rsidRPr="000329C9">
        <w:rPr>
          <w:b/>
          <w:bCs/>
          <w:sz w:val="24"/>
          <w:szCs w:val="24"/>
        </w:rPr>
        <w:t xml:space="preserve"> </w:t>
      </w:r>
    </w:p>
    <w:p w:rsidR="0009755E" w:rsidRPr="000329C9" w:rsidRDefault="000329C9" w:rsidP="000329C9">
      <w:pPr>
        <w:spacing w:after="0" w:line="360" w:lineRule="auto"/>
      </w:pPr>
      <w:r w:rsidRPr="000329C9">
        <w:lastRenderedPageBreak/>
        <w:t>14.</w:t>
      </w:r>
      <w:r w:rsidRPr="000329C9">
        <w:t>印刷厂有一批图书要打包，故事书有</w:t>
      </w:r>
      <w:r w:rsidRPr="000329C9">
        <w:t>350</w:t>
      </w:r>
      <w:r w:rsidRPr="000329C9">
        <w:t>本，科技书有</w:t>
      </w:r>
      <w:r w:rsidRPr="000329C9">
        <w:t>100</w:t>
      </w:r>
      <w:r w:rsidRPr="000329C9">
        <w:t>本。如果每</w:t>
      </w:r>
      <w:r w:rsidRPr="000329C9">
        <w:t>50</w:t>
      </w:r>
      <w:r w:rsidRPr="000329C9">
        <w:t>本书装成一包，这批图书一共可以装成多少包？</w:t>
      </w:r>
      <w:r w:rsidRPr="000329C9">
        <w:t xml:space="preserve">    </w:t>
      </w:r>
    </w:p>
    <w:p w:rsidR="0009755E" w:rsidRPr="000329C9" w:rsidRDefault="000329C9" w:rsidP="000329C9">
      <w:pPr>
        <w:spacing w:after="0" w:line="360" w:lineRule="auto"/>
      </w:pPr>
      <w:r w:rsidRPr="000329C9">
        <w:t>15.</w:t>
      </w:r>
      <w:r w:rsidRPr="000329C9">
        <w:t>看图回答</w:t>
      </w:r>
      <w:r w:rsidRPr="000329C9">
        <w:t xml:space="preserve">  </w:t>
      </w:r>
    </w:p>
    <w:p w:rsidR="0009755E" w:rsidRPr="000329C9" w:rsidRDefault="00386E0F" w:rsidP="000329C9">
      <w:pPr>
        <w:spacing w:after="0" w:line="360" w:lineRule="auto"/>
      </w:pPr>
      <w:r>
        <w:rPr>
          <w:noProof/>
          <w:lang w:eastAsia="zh-CN"/>
        </w:rPr>
        <w:pict>
          <v:shape id="图片 10" o:spid="_x0000_i1034" type="#_x0000_t75" style="width:302.25pt;height:183pt;visibility:visible;mso-wrap-style:square">
            <v:imagedata r:id="rId13" o:title=""/>
          </v:shape>
        </w:pict>
      </w:r>
    </w:p>
    <w:p w:rsidR="0009755E" w:rsidRPr="000329C9" w:rsidRDefault="000329C9" w:rsidP="000329C9">
      <w:pPr>
        <w:spacing w:line="360" w:lineRule="auto"/>
      </w:pPr>
      <w:r w:rsidRPr="000329C9">
        <w:rPr>
          <w:b/>
          <w:bCs/>
          <w:sz w:val="24"/>
          <w:szCs w:val="24"/>
        </w:rPr>
        <w:t>五、综合题</w:t>
      </w:r>
      <w:r w:rsidRPr="000329C9">
        <w:rPr>
          <w:b/>
          <w:bCs/>
          <w:sz w:val="24"/>
          <w:szCs w:val="24"/>
        </w:rPr>
        <w:t xml:space="preserve"> </w:t>
      </w:r>
    </w:p>
    <w:p w:rsidR="0009755E" w:rsidRPr="000329C9" w:rsidRDefault="000329C9" w:rsidP="000329C9">
      <w:pPr>
        <w:spacing w:after="0" w:line="360" w:lineRule="auto"/>
      </w:pPr>
      <w:r w:rsidRPr="000329C9">
        <w:t>16.</w:t>
      </w:r>
      <w:r w:rsidRPr="000329C9">
        <w:t>钢笔</w:t>
      </w:r>
      <w:r w:rsidRPr="000329C9">
        <w:t>8</w:t>
      </w:r>
      <w:r w:rsidRPr="000329C9">
        <w:t>元</w:t>
      </w:r>
      <w:r w:rsidRPr="000329C9">
        <w:t>/</w:t>
      </w:r>
      <w:r w:rsidRPr="000329C9">
        <w:t>支，皮球</w:t>
      </w:r>
      <w:r w:rsidRPr="000329C9">
        <w:t>7</w:t>
      </w:r>
      <w:r w:rsidRPr="000329C9">
        <w:t>元</w:t>
      </w:r>
      <w:r w:rsidRPr="000329C9">
        <w:t>/</w:t>
      </w:r>
      <w:r w:rsidRPr="000329C9">
        <w:t>个，圆珠笔</w:t>
      </w:r>
      <w:r w:rsidRPr="000329C9">
        <w:t>3</w:t>
      </w:r>
      <w:r w:rsidRPr="000329C9">
        <w:t>元</w:t>
      </w:r>
      <w:r w:rsidRPr="000329C9">
        <w:t>/</w:t>
      </w:r>
      <w:r w:rsidRPr="000329C9">
        <w:t>支，乒乓球</w:t>
      </w:r>
      <w:r w:rsidRPr="000329C9">
        <w:t>2</w:t>
      </w:r>
      <w:r w:rsidRPr="000329C9">
        <w:t>元</w:t>
      </w:r>
      <w:r w:rsidRPr="000329C9">
        <w:t>/</w:t>
      </w:r>
      <w:r w:rsidRPr="000329C9">
        <w:t>个，笔记本</w:t>
      </w:r>
      <w:r w:rsidRPr="000329C9">
        <w:t>9</w:t>
      </w:r>
      <w:r w:rsidRPr="000329C9">
        <w:t>元</w:t>
      </w:r>
      <w:r w:rsidRPr="000329C9">
        <w:t>/</w:t>
      </w:r>
      <w:r w:rsidRPr="000329C9">
        <w:t>本。</w:t>
      </w:r>
      <w:r w:rsidRPr="000329C9">
        <w:t xml:space="preserve">    </w:t>
      </w:r>
    </w:p>
    <w:p w:rsidR="0009755E" w:rsidRPr="000329C9" w:rsidRDefault="000329C9" w:rsidP="000329C9">
      <w:pPr>
        <w:spacing w:after="0" w:line="360" w:lineRule="auto"/>
      </w:pPr>
      <w:r w:rsidRPr="000329C9">
        <w:t>（</w:t>
      </w:r>
      <w:r w:rsidRPr="000329C9">
        <w:t>1</w:t>
      </w:r>
      <w:r w:rsidRPr="000329C9">
        <w:t>）李老师买一种笔刚好用去</w:t>
      </w:r>
      <w:r w:rsidRPr="000329C9">
        <w:t>108</w:t>
      </w:r>
      <w:r w:rsidRPr="000329C9">
        <w:t>元，买一种球刚好用去</w:t>
      </w:r>
      <w:r w:rsidRPr="000329C9">
        <w:t>60</w:t>
      </w:r>
      <w:r w:rsidRPr="000329C9">
        <w:t>元。他买的是哪一种笔，哪一种球，各买了多少？</w:t>
      </w:r>
      <w:r w:rsidRPr="000329C9">
        <w:br/>
        <w:t xml:space="preserve">    </w:t>
      </w:r>
    </w:p>
    <w:p w:rsidR="0009755E" w:rsidRPr="000329C9" w:rsidRDefault="000329C9" w:rsidP="000329C9">
      <w:pPr>
        <w:spacing w:after="0" w:line="360" w:lineRule="auto"/>
      </w:pPr>
      <w:r w:rsidRPr="000329C9">
        <w:t>（</w:t>
      </w:r>
      <w:r w:rsidRPr="000329C9">
        <w:t>2</w:t>
      </w:r>
      <w:r w:rsidRPr="000329C9">
        <w:t>）如果用买笔和球的这些钱买笔记本，最多可以买多少本？</w:t>
      </w:r>
      <w:r w:rsidRPr="000329C9">
        <w:t xml:space="preserve">    </w:t>
      </w:r>
    </w:p>
    <w:p w:rsidR="0009755E" w:rsidRPr="000329C9" w:rsidRDefault="000329C9" w:rsidP="000329C9">
      <w:pPr>
        <w:spacing w:after="0" w:line="360" w:lineRule="auto"/>
      </w:pPr>
      <w:r w:rsidRPr="000329C9">
        <w:t>（</w:t>
      </w:r>
      <w:r w:rsidRPr="000329C9">
        <w:t>3</w:t>
      </w:r>
      <w:r w:rsidRPr="000329C9">
        <w:t>）你还能出并解决哪些数学问题、</w:t>
      </w:r>
      <w:r w:rsidRPr="000329C9">
        <w:t xml:space="preserve">    </w:t>
      </w:r>
    </w:p>
    <w:p w:rsidR="0009755E" w:rsidRPr="000329C9" w:rsidRDefault="000329C9" w:rsidP="000329C9">
      <w:pPr>
        <w:spacing w:line="360" w:lineRule="auto"/>
      </w:pPr>
      <w:r w:rsidRPr="000329C9">
        <w:rPr>
          <w:b/>
          <w:bCs/>
          <w:sz w:val="24"/>
          <w:szCs w:val="24"/>
        </w:rPr>
        <w:t>六、应用题</w:t>
      </w:r>
      <w:r w:rsidRPr="000329C9">
        <w:rPr>
          <w:b/>
          <w:bCs/>
          <w:sz w:val="24"/>
          <w:szCs w:val="24"/>
        </w:rPr>
        <w:t xml:space="preserve"> </w:t>
      </w:r>
    </w:p>
    <w:p w:rsidR="000329C9" w:rsidRPr="000329C9" w:rsidRDefault="000329C9" w:rsidP="000329C9">
      <w:pPr>
        <w:spacing w:after="0" w:line="360" w:lineRule="auto"/>
      </w:pPr>
      <w:r w:rsidRPr="000329C9">
        <w:t>17.</w:t>
      </w:r>
      <w:r w:rsidRPr="000329C9">
        <w:t>乙地和丙地在甲地的同一个方向上，且三地处于同一条线上，从甲地到乙地是</w:t>
      </w:r>
      <w:r w:rsidRPr="000329C9">
        <w:t>5</w:t>
      </w:r>
      <w:r w:rsidRPr="000329C9">
        <w:t>千米，从乙地到丙地是</w:t>
      </w:r>
      <w:r w:rsidRPr="000329C9">
        <w:t>1000</w:t>
      </w:r>
      <w:r w:rsidRPr="000329C9">
        <w:t>米。从甲地到丙地最近是多少千米</w:t>
      </w:r>
      <w:r w:rsidRPr="000329C9">
        <w:t>?</w:t>
      </w:r>
      <w:r w:rsidRPr="000329C9">
        <w:t>最远是多少千米？</w:t>
      </w:r>
    </w:p>
    <w:p w:rsidR="0009755E" w:rsidRPr="000329C9" w:rsidRDefault="000329C9" w:rsidP="000329C9">
      <w:pPr>
        <w:spacing w:after="0" w:line="360" w:lineRule="auto"/>
      </w:pPr>
      <w:r w:rsidRPr="000329C9">
        <w:t>18.</w:t>
      </w:r>
      <w:r w:rsidRPr="000329C9">
        <w:t>一列火车从甲城开往乙城，行驶速度为</w:t>
      </w:r>
      <w:r w:rsidRPr="000329C9">
        <w:t>120</w:t>
      </w:r>
      <w:r w:rsidRPr="000329C9">
        <w:t>千米</w:t>
      </w:r>
      <w:r w:rsidRPr="000329C9">
        <w:t>/</w:t>
      </w:r>
      <w:r w:rsidRPr="000329C9">
        <w:t>时，</w:t>
      </w:r>
      <w:r w:rsidRPr="000329C9">
        <w:t>4</w:t>
      </w:r>
      <w:r w:rsidRPr="000329C9">
        <w:t>小时到达，返回时提前了</w:t>
      </w:r>
      <w:r w:rsidRPr="000329C9">
        <w:t>1</w:t>
      </w:r>
      <w:r w:rsidRPr="000329C9">
        <w:t>小时到达，返回时这列火车的速度是多少？</w:t>
      </w:r>
      <w:r w:rsidRPr="000329C9">
        <w:t xml:space="preserve">    </w:t>
      </w:r>
    </w:p>
    <w:p w:rsidR="0009755E" w:rsidRPr="000329C9" w:rsidRDefault="000329C9" w:rsidP="000329C9">
      <w:pPr>
        <w:spacing w:line="360" w:lineRule="auto"/>
      </w:pPr>
      <w:r w:rsidRPr="000329C9">
        <w:br w:type="page"/>
      </w:r>
    </w:p>
    <w:p w:rsidR="0009755E" w:rsidRPr="000329C9" w:rsidRDefault="000329C9" w:rsidP="000329C9">
      <w:pPr>
        <w:spacing w:line="360" w:lineRule="auto"/>
        <w:jc w:val="center"/>
      </w:pPr>
      <w:r w:rsidRPr="000329C9">
        <w:rPr>
          <w:b/>
          <w:bCs/>
          <w:sz w:val="28"/>
          <w:szCs w:val="28"/>
        </w:rPr>
        <w:t>参考答案</w:t>
      </w:r>
    </w:p>
    <w:p w:rsidR="0009755E" w:rsidRPr="000329C9" w:rsidRDefault="000329C9" w:rsidP="000329C9">
      <w:pPr>
        <w:spacing w:line="360" w:lineRule="auto"/>
      </w:pPr>
      <w:r w:rsidRPr="000329C9">
        <w:t>一、单选题</w:t>
      </w:r>
    </w:p>
    <w:p w:rsidR="0009755E" w:rsidRPr="000329C9" w:rsidRDefault="000329C9" w:rsidP="000329C9">
      <w:pPr>
        <w:spacing w:after="0" w:line="360" w:lineRule="auto"/>
      </w:pPr>
      <w:r w:rsidRPr="000329C9">
        <w:t>1.</w:t>
      </w:r>
      <w:r w:rsidRPr="000329C9">
        <w:t>【答案】</w:t>
      </w:r>
      <w:r w:rsidRPr="000329C9">
        <w:t xml:space="preserve"> C   </w:t>
      </w:r>
    </w:p>
    <w:p w:rsidR="000329C9" w:rsidRPr="000329C9" w:rsidRDefault="000329C9" w:rsidP="000329C9">
      <w:pPr>
        <w:spacing w:after="0" w:line="360" w:lineRule="auto"/>
      </w:pPr>
      <w:r w:rsidRPr="000329C9">
        <w:t>【解析】【解答】求每小时行多少千米是求速度．</w:t>
      </w:r>
    </w:p>
    <w:p w:rsidR="0009755E" w:rsidRPr="000329C9" w:rsidRDefault="000329C9" w:rsidP="000329C9">
      <w:pPr>
        <w:spacing w:after="0" w:line="360" w:lineRule="auto"/>
      </w:pPr>
      <w:r w:rsidRPr="000329C9">
        <w:t>【分析】路程</w:t>
      </w:r>
      <w:r w:rsidRPr="000329C9">
        <w:t>=</w:t>
      </w:r>
      <w:r w:rsidRPr="000329C9">
        <w:t>速度</w:t>
      </w:r>
      <w:r w:rsidRPr="000329C9">
        <w:t>×</w:t>
      </w:r>
      <w:r w:rsidRPr="000329C9">
        <w:t>时间</w:t>
      </w:r>
    </w:p>
    <w:p w:rsidR="0009755E" w:rsidRPr="000329C9" w:rsidRDefault="000329C9" w:rsidP="000329C9">
      <w:pPr>
        <w:spacing w:after="0" w:line="360" w:lineRule="auto"/>
      </w:pPr>
      <w:r w:rsidRPr="000329C9">
        <w:t>2.</w:t>
      </w:r>
      <w:r w:rsidRPr="000329C9">
        <w:t>【答案】</w:t>
      </w:r>
      <w:r w:rsidRPr="000329C9">
        <w:t xml:space="preserve"> A   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【解析】【解答】解：根据商的变化规律可知，一个大于</w:t>
      </w:r>
      <w:r w:rsidRPr="000329C9">
        <w:t>0</w:t>
      </w:r>
      <w:r w:rsidRPr="000329C9">
        <w:t>的自然数除以大于</w:t>
      </w:r>
      <w:r w:rsidRPr="000329C9">
        <w:t>1</w:t>
      </w:r>
      <w:r w:rsidRPr="000329C9">
        <w:t>的数，所得的商比被除数小</w:t>
      </w:r>
      <w:r w:rsidRPr="000329C9">
        <w:t>.</w:t>
      </w:r>
      <w:r w:rsidRPr="000329C9">
        <w:br/>
      </w:r>
      <w:r w:rsidRPr="000329C9">
        <w:t>故答案为：</w:t>
      </w:r>
      <w:r w:rsidRPr="000329C9">
        <w:t>A</w:t>
      </w:r>
    </w:p>
    <w:p w:rsidR="0009755E" w:rsidRPr="000329C9" w:rsidRDefault="000329C9" w:rsidP="000329C9">
      <w:pPr>
        <w:spacing w:after="0" w:line="360" w:lineRule="auto"/>
      </w:pPr>
      <w:r w:rsidRPr="000329C9">
        <w:t>【分析】一个大于</w:t>
      </w:r>
      <w:r w:rsidRPr="000329C9">
        <w:t>0</w:t>
      </w:r>
      <w:r w:rsidRPr="000329C9">
        <w:t>的数除以一个大于</w:t>
      </w:r>
      <w:r w:rsidRPr="000329C9">
        <w:t>1</w:t>
      </w:r>
      <w:r w:rsidRPr="000329C9">
        <w:t>的数，商小于被除数；除以一个小于</w:t>
      </w:r>
      <w:r w:rsidRPr="000329C9">
        <w:t>1</w:t>
      </w:r>
      <w:r w:rsidRPr="000329C9">
        <w:t>的非</w:t>
      </w:r>
      <w:r w:rsidRPr="000329C9">
        <w:t>0</w:t>
      </w:r>
      <w:r w:rsidRPr="000329C9">
        <w:t>数，商大于被除数</w:t>
      </w:r>
      <w:r w:rsidRPr="000329C9">
        <w:t>.</w:t>
      </w:r>
    </w:p>
    <w:p w:rsidR="0009755E" w:rsidRPr="000329C9" w:rsidRDefault="000329C9" w:rsidP="000329C9">
      <w:pPr>
        <w:spacing w:after="0" w:line="360" w:lineRule="auto"/>
      </w:pPr>
      <w:r w:rsidRPr="000329C9">
        <w:t>3.</w:t>
      </w:r>
      <w:r w:rsidRPr="000329C9">
        <w:t>【答案】</w:t>
      </w:r>
      <w:r w:rsidRPr="000329C9">
        <w:t xml:space="preserve"> C   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【解析】【解答】两数相除商为</w:t>
      </w:r>
      <w:r w:rsidRPr="000329C9">
        <w:t>60</w:t>
      </w:r>
      <w:r w:rsidRPr="000329C9">
        <w:t>，如果被除数和除数都乘</w:t>
      </w:r>
      <w:r w:rsidRPr="000329C9">
        <w:t>100</w:t>
      </w:r>
      <w:r w:rsidRPr="000329C9">
        <w:t>，那么商是</w:t>
      </w:r>
      <w:r w:rsidRPr="000329C9">
        <w:t>60.</w:t>
      </w:r>
      <w:r w:rsidRPr="000329C9">
        <w:br/>
        <w:t xml:space="preserve"> </w:t>
      </w:r>
      <w:r w:rsidRPr="000329C9">
        <w:t>故答案为：</w:t>
      </w:r>
      <w:r w:rsidRPr="000329C9">
        <w:t>C.</w:t>
      </w:r>
      <w:r w:rsidRPr="000329C9">
        <w:br/>
        <w:t xml:space="preserve"> </w:t>
      </w:r>
      <w:r w:rsidRPr="000329C9">
        <w:t>【分析】在除法里，被除数和除数同时乘或除以一个相同的数（</w:t>
      </w:r>
      <w:r w:rsidRPr="000329C9">
        <w:t>0</w:t>
      </w:r>
      <w:r w:rsidRPr="000329C9">
        <w:t>除外），商不变，据此解答</w:t>
      </w:r>
      <w:r w:rsidRPr="000329C9">
        <w:t>.</w:t>
      </w:r>
    </w:p>
    <w:p w:rsidR="0009755E" w:rsidRPr="000329C9" w:rsidRDefault="000329C9" w:rsidP="000329C9">
      <w:pPr>
        <w:spacing w:after="0" w:line="360" w:lineRule="auto"/>
      </w:pPr>
      <w:r w:rsidRPr="000329C9">
        <w:t>4.</w:t>
      </w:r>
      <w:r w:rsidRPr="000329C9">
        <w:t>【答案】</w:t>
      </w:r>
      <w:r w:rsidRPr="000329C9">
        <w:t xml:space="preserve"> D   </w:t>
      </w:r>
    </w:p>
    <w:p w:rsidR="000329C9" w:rsidRPr="000329C9" w:rsidRDefault="000329C9" w:rsidP="000329C9">
      <w:pPr>
        <w:spacing w:after="0" w:line="360" w:lineRule="auto"/>
      </w:pPr>
      <w:r w:rsidRPr="000329C9">
        <w:t>【解析】【解答】设小明在这次越野赛中所跑的路程为</w:t>
      </w:r>
      <w:r w:rsidRPr="000329C9">
        <w:t>2s</w:t>
      </w:r>
    </w:p>
    <w:p w:rsidR="0009755E" w:rsidRPr="000329C9" w:rsidRDefault="000329C9" w:rsidP="000329C9">
      <w:pPr>
        <w:spacing w:after="0" w:line="360" w:lineRule="auto"/>
      </w:pPr>
      <w:r w:rsidRPr="000329C9">
        <w:t>则它前半程所用的时间为：</w:t>
      </w:r>
      <w:r w:rsidR="00386E0F">
        <w:rPr>
          <w:noProof/>
          <w:lang w:eastAsia="zh-CN"/>
        </w:rPr>
        <w:pict>
          <v:shape id="图片 11" o:spid="_x0000_i1035" type="#_x0000_t75" style="width:15.75pt;height:18pt;visibility:visible;mso-wrap-style:square">
            <v:imagedata r:id="rId14" o:title=""/>
          </v:shape>
        </w:pict>
      </w:r>
      <w:r w:rsidRPr="000329C9">
        <w:t>，</w:t>
      </w:r>
      <w:r w:rsidRPr="000329C9">
        <w:t xml:space="preserve"> </w:t>
      </w:r>
      <w:r w:rsidRPr="000329C9">
        <w:t>后半程所用的时间为：</w:t>
      </w:r>
      <w:r w:rsidR="00386E0F">
        <w:rPr>
          <w:noProof/>
          <w:lang w:eastAsia="zh-CN"/>
        </w:rPr>
        <w:pict>
          <v:shape id="图片 12" o:spid="_x0000_i1036" type="#_x0000_t75" style="width:9.75pt;height:18pt;visibility:visible;mso-wrap-style:square">
            <v:imagedata r:id="rId15" o:title=""/>
          </v:shape>
        </w:pict>
      </w:r>
      <w:r w:rsidRPr="000329C9">
        <w:t>明跑完全程的平均速度为：</w:t>
      </w:r>
    </w:p>
    <w:p w:rsidR="0009755E" w:rsidRPr="000329C9" w:rsidRDefault="000329C9" w:rsidP="000329C9">
      <w:pPr>
        <w:spacing w:after="0" w:line="360" w:lineRule="auto"/>
      </w:pPr>
      <w:r w:rsidRPr="000329C9">
        <w:t>2s÷(</w:t>
      </w:r>
      <w:r w:rsidR="00386E0F">
        <w:rPr>
          <w:noProof/>
          <w:lang w:eastAsia="zh-CN"/>
        </w:rPr>
        <w:pict>
          <v:shape id="图片 13" o:spid="_x0000_i1037" type="#_x0000_t75" style="width:36pt;height:18pt;visibility:visible;mso-wrap-style:square">
            <v:imagedata r:id="rId16" o:title=""/>
          </v:shape>
        </w:pict>
      </w:r>
      <w:r w:rsidRPr="000329C9">
        <w:t>)</w:t>
      </w:r>
    </w:p>
    <w:p w:rsidR="0009755E" w:rsidRPr="000329C9" w:rsidRDefault="000329C9" w:rsidP="000329C9">
      <w:pPr>
        <w:spacing w:after="0" w:line="360" w:lineRule="auto"/>
      </w:pPr>
      <w:r w:rsidRPr="000329C9">
        <w:t>＝</w:t>
      </w:r>
      <w:r w:rsidRPr="000329C9">
        <w:t>2s÷</w:t>
      </w:r>
      <w:r w:rsidR="00386E0F">
        <w:rPr>
          <w:noProof/>
          <w:lang w:eastAsia="zh-CN"/>
        </w:rPr>
        <w:pict>
          <v:shape id="图片 14" o:spid="_x0000_i1038" type="#_x0000_t75" style="width:20.25pt;height:21pt;visibility:visible;mso-wrap-style:square">
            <v:imagedata r:id="rId17" o:title=""/>
          </v:shape>
        </w:pict>
      </w:r>
    </w:p>
    <w:p w:rsidR="0009755E" w:rsidRPr="000329C9" w:rsidRDefault="000329C9" w:rsidP="000329C9">
      <w:pPr>
        <w:spacing w:after="0" w:line="360" w:lineRule="auto"/>
      </w:pPr>
      <w:r w:rsidRPr="000329C9">
        <w:t>＝</w:t>
      </w:r>
      <w:r w:rsidRPr="000329C9">
        <w:t>2÷</w:t>
      </w:r>
      <w:r w:rsidR="00386E0F">
        <w:rPr>
          <w:noProof/>
          <w:lang w:eastAsia="zh-CN"/>
        </w:rPr>
        <w:pict>
          <v:shape id="图片 15" o:spid="_x0000_i1039" type="#_x0000_t75" style="width:15.75pt;height:21pt;visibility:visible;mso-wrap-style:square">
            <v:imagedata r:id="rId18" o:title=""/>
          </v:shape>
        </w:pict>
      </w:r>
    </w:p>
    <w:p w:rsidR="0009755E" w:rsidRPr="000329C9" w:rsidRDefault="000329C9" w:rsidP="000329C9">
      <w:pPr>
        <w:spacing w:after="0" w:line="360" w:lineRule="auto"/>
      </w:pPr>
      <w:r w:rsidRPr="000329C9">
        <w:t>＝</w:t>
      </w:r>
      <w:r w:rsidR="00386E0F">
        <w:rPr>
          <w:noProof/>
          <w:lang w:eastAsia="zh-CN"/>
        </w:rPr>
        <w:pict>
          <v:shape id="图片 16" o:spid="_x0000_i1040" type="#_x0000_t75" style="width:15.75pt;height:21pt;visibility:visible;mso-wrap-style:square">
            <v:imagedata r:id="rId12" o:title=""/>
          </v:shape>
        </w:pict>
      </w:r>
      <w:r w:rsidRPr="000329C9">
        <w:t>(</w:t>
      </w:r>
      <w:r w:rsidRPr="000329C9">
        <w:t>千米</w:t>
      </w:r>
      <w:r w:rsidRPr="000329C9">
        <w:t>/</w:t>
      </w:r>
      <w:r w:rsidRPr="000329C9">
        <w:t>时</w:t>
      </w:r>
      <w:r w:rsidRPr="000329C9">
        <w:t>)</w:t>
      </w:r>
    </w:p>
    <w:p w:rsidR="0009755E" w:rsidRPr="000329C9" w:rsidRDefault="000329C9" w:rsidP="000329C9">
      <w:pPr>
        <w:spacing w:after="0" w:line="360" w:lineRule="auto"/>
      </w:pPr>
      <w:r w:rsidRPr="000329C9">
        <w:t>故答案为：</w:t>
      </w:r>
      <w:r w:rsidRPr="000329C9">
        <w:t>D</w:t>
      </w:r>
    </w:p>
    <w:p w:rsidR="0009755E" w:rsidRPr="000329C9" w:rsidRDefault="000329C9" w:rsidP="000329C9">
      <w:pPr>
        <w:spacing w:after="0" w:line="360" w:lineRule="auto"/>
      </w:pPr>
      <w:r w:rsidRPr="000329C9">
        <w:t>【分析】解答本题的关键是明确路程、速度与时间之间的关系，即路程</w:t>
      </w:r>
      <w:r w:rsidRPr="000329C9">
        <w:t>÷</w:t>
      </w:r>
      <w:r w:rsidRPr="000329C9">
        <w:t>速度＝时间，路程</w:t>
      </w:r>
      <w:r w:rsidRPr="000329C9">
        <w:t>÷</w:t>
      </w:r>
      <w:r w:rsidRPr="000329C9">
        <w:t>时间＝速度</w:t>
      </w:r>
      <w:r w:rsidRPr="000329C9">
        <w:t>.</w:t>
      </w:r>
    </w:p>
    <w:p w:rsidR="0009755E" w:rsidRPr="000329C9" w:rsidRDefault="000329C9" w:rsidP="000329C9">
      <w:pPr>
        <w:spacing w:line="360" w:lineRule="auto"/>
      </w:pPr>
      <w:r w:rsidRPr="000329C9">
        <w:t>二、判断题</w:t>
      </w:r>
    </w:p>
    <w:p w:rsidR="0009755E" w:rsidRPr="000329C9" w:rsidRDefault="000329C9" w:rsidP="000329C9">
      <w:pPr>
        <w:spacing w:after="0" w:line="360" w:lineRule="auto"/>
      </w:pPr>
      <w:r w:rsidRPr="000329C9">
        <w:t>5.</w:t>
      </w:r>
      <w:r w:rsidRPr="000329C9">
        <w:t>【答案】</w:t>
      </w:r>
      <w:r w:rsidRPr="000329C9">
        <w:t xml:space="preserve"> </w:t>
      </w:r>
      <w:r w:rsidRPr="000329C9">
        <w:t>错误</w:t>
      </w:r>
      <w:r w:rsidRPr="000329C9">
        <w:t xml:space="preserve">   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【解析】【解答】根据生活实际可知，爸爸</w:t>
      </w:r>
      <w:r w:rsidRPr="000329C9">
        <w:t>2</w:t>
      </w:r>
      <w:r w:rsidRPr="000329C9">
        <w:t>小时步行了</w:t>
      </w:r>
      <w:r w:rsidRPr="000329C9">
        <w:t>60</w:t>
      </w:r>
      <w:r w:rsidRPr="000329C9">
        <w:t>千米是不可能的事情，原题说法错误</w:t>
      </w:r>
      <w:r w:rsidRPr="000329C9">
        <w:t>.</w:t>
      </w:r>
      <w:r w:rsidRPr="000329C9">
        <w:br/>
      </w:r>
      <w:r w:rsidRPr="000329C9">
        <w:t>故答案为：错误</w:t>
      </w:r>
      <w:r w:rsidRPr="000329C9">
        <w:t>.</w:t>
      </w:r>
    </w:p>
    <w:p w:rsidR="0009755E" w:rsidRPr="000329C9" w:rsidRDefault="000329C9" w:rsidP="000329C9">
      <w:pPr>
        <w:spacing w:after="0" w:line="360" w:lineRule="auto"/>
      </w:pPr>
      <w:r w:rsidRPr="000329C9">
        <w:lastRenderedPageBreak/>
        <w:t>【分析】根据生活常识可知，人类的正常行走平均速度为</w:t>
      </w:r>
      <w:r w:rsidRPr="000329C9">
        <w:t>5</w:t>
      </w:r>
      <w:r w:rsidRPr="000329C9">
        <w:rPr>
          <w:i/>
        </w:rPr>
        <w:t>千米</w:t>
      </w:r>
      <w:r w:rsidRPr="000329C9">
        <w:t>/</w:t>
      </w:r>
      <w:r w:rsidRPr="000329C9">
        <w:rPr>
          <w:i/>
        </w:rPr>
        <w:t>每小时</w:t>
      </w:r>
      <w:r w:rsidRPr="000329C9">
        <w:t>,</w:t>
      </w:r>
      <w:r w:rsidRPr="000329C9">
        <w:t>一般在</w:t>
      </w:r>
      <w:r w:rsidRPr="000329C9">
        <w:rPr>
          <w:i/>
        </w:rPr>
        <w:t>每小时</w:t>
      </w:r>
      <w:r w:rsidRPr="000329C9">
        <w:t>6-9</w:t>
      </w:r>
      <w:r w:rsidRPr="000329C9">
        <w:rPr>
          <w:i/>
        </w:rPr>
        <w:t>千米</w:t>
      </w:r>
      <w:r w:rsidRPr="000329C9">
        <w:t>就是快走了，据此判断</w:t>
      </w:r>
      <w:r w:rsidRPr="000329C9">
        <w:t>.</w:t>
      </w:r>
    </w:p>
    <w:p w:rsidR="0009755E" w:rsidRPr="000329C9" w:rsidRDefault="000329C9" w:rsidP="000329C9">
      <w:pPr>
        <w:spacing w:after="0" w:line="360" w:lineRule="auto"/>
      </w:pPr>
      <w:r w:rsidRPr="000329C9">
        <w:t>6.</w:t>
      </w:r>
      <w:r w:rsidRPr="000329C9">
        <w:t>【答案】</w:t>
      </w:r>
      <w:r w:rsidRPr="000329C9">
        <w:t xml:space="preserve"> </w:t>
      </w:r>
      <w:r w:rsidRPr="000329C9">
        <w:t>正确</w:t>
      </w:r>
      <w:r w:rsidRPr="000329C9">
        <w:t xml:space="preserve">   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【解析】【解答】解：两个数相除，商可能大于被除数，可能小于被除数，也可能等于被除数，所以商不一定小于被除数的说法正确。</w:t>
      </w:r>
      <w:r w:rsidRPr="000329C9">
        <w:br/>
      </w:r>
      <w:r w:rsidRPr="000329C9">
        <w:t>故答案为：正确</w:t>
      </w:r>
    </w:p>
    <w:p w:rsidR="0009755E" w:rsidRPr="000329C9" w:rsidRDefault="000329C9" w:rsidP="000329C9">
      <w:pPr>
        <w:spacing w:after="0" w:line="360" w:lineRule="auto"/>
      </w:pPr>
      <w:r w:rsidRPr="000329C9">
        <w:t>【分析】一个非</w:t>
      </w:r>
      <w:r w:rsidRPr="000329C9">
        <w:t>0</w:t>
      </w:r>
      <w:r w:rsidRPr="000329C9">
        <w:t>数除以一个大于</w:t>
      </w:r>
      <w:r w:rsidRPr="000329C9">
        <w:t>1</w:t>
      </w:r>
      <w:r w:rsidRPr="000329C9">
        <w:t>的数，商小于这个数；除以</w:t>
      </w:r>
      <w:r w:rsidRPr="000329C9">
        <w:t>1</w:t>
      </w:r>
      <w:r w:rsidRPr="000329C9">
        <w:t>，商等于这个数；除以一个小于</w:t>
      </w:r>
      <w:r w:rsidRPr="000329C9">
        <w:t>1</w:t>
      </w:r>
      <w:r w:rsidRPr="000329C9">
        <w:t>的非</w:t>
      </w:r>
      <w:r w:rsidRPr="000329C9">
        <w:t>0</w:t>
      </w:r>
      <w:r w:rsidRPr="000329C9">
        <w:t>数，商大于这个数。</w:t>
      </w:r>
    </w:p>
    <w:p w:rsidR="0009755E" w:rsidRPr="000329C9" w:rsidRDefault="000329C9" w:rsidP="000329C9">
      <w:pPr>
        <w:spacing w:after="0" w:line="360" w:lineRule="auto"/>
      </w:pPr>
      <w:r w:rsidRPr="000329C9">
        <w:t>7.</w:t>
      </w:r>
      <w:r w:rsidRPr="000329C9">
        <w:t>【答案】正确</w:t>
      </w:r>
      <w:r w:rsidRPr="000329C9">
        <w:t xml:space="preserve">  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【解析】【解答】解：</w:t>
      </w:r>
      <w:r w:rsidRPr="000329C9">
        <w:t>67200÷320=6720÷32=210</w:t>
      </w:r>
      <w:r w:rsidRPr="000329C9">
        <w:t>。</w:t>
      </w:r>
      <w:r w:rsidRPr="000329C9">
        <w:br/>
      </w:r>
      <w:r w:rsidRPr="000329C9">
        <w:t>故答案为：正确。</w:t>
      </w:r>
      <w:r w:rsidRPr="000329C9">
        <w:br/>
      </w:r>
      <w:r w:rsidRPr="000329C9">
        <w:t>【分析】商不变的规律：被除数和除数同时乘或除以相同的数（</w:t>
      </w:r>
      <w:r w:rsidRPr="000329C9">
        <w:t>0</w:t>
      </w:r>
      <w:r w:rsidRPr="000329C9">
        <w:t>除外），商不变。</w:t>
      </w:r>
    </w:p>
    <w:p w:rsidR="0009755E" w:rsidRPr="000329C9" w:rsidRDefault="000329C9" w:rsidP="000329C9">
      <w:pPr>
        <w:spacing w:after="0" w:line="360" w:lineRule="auto"/>
      </w:pPr>
      <w:r w:rsidRPr="000329C9">
        <w:t>8.</w:t>
      </w:r>
      <w:r w:rsidRPr="000329C9">
        <w:t>【答案】</w:t>
      </w:r>
      <w:r w:rsidRPr="000329C9">
        <w:t xml:space="preserve"> </w:t>
      </w:r>
      <w:r w:rsidRPr="000329C9">
        <w:t>错误</w:t>
      </w:r>
      <w:r w:rsidRPr="000329C9">
        <w:t xml:space="preserve">   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【解析】【解答】被除数不是</w:t>
      </w:r>
      <w:r w:rsidRPr="000329C9">
        <w:t>0</w:t>
      </w:r>
      <w:r w:rsidRPr="000329C9">
        <w:t>，只有除数大于</w:t>
      </w:r>
      <w:r w:rsidRPr="000329C9">
        <w:t>1</w:t>
      </w:r>
      <w:r w:rsidRPr="000329C9">
        <w:t>时，所得的商才小于被除数，原题说法错误</w:t>
      </w:r>
      <w:r w:rsidRPr="000329C9">
        <w:t>.</w:t>
      </w:r>
      <w:r w:rsidRPr="000329C9">
        <w:br/>
      </w:r>
      <w:r w:rsidRPr="000329C9">
        <w:t>故答案为：错误</w:t>
      </w:r>
    </w:p>
    <w:p w:rsidR="0009755E" w:rsidRPr="000329C9" w:rsidRDefault="000329C9" w:rsidP="000329C9">
      <w:pPr>
        <w:spacing w:after="0" w:line="360" w:lineRule="auto"/>
      </w:pPr>
      <w:r w:rsidRPr="000329C9">
        <w:t>【分析】商的变化规律：一个非</w:t>
      </w:r>
      <w:r w:rsidRPr="000329C9">
        <w:t>0</w:t>
      </w:r>
      <w:r w:rsidRPr="000329C9">
        <w:t>数除以一个大于</w:t>
      </w:r>
      <w:r w:rsidRPr="000329C9">
        <w:t>1</w:t>
      </w:r>
      <w:r w:rsidRPr="000329C9">
        <w:t>的数，商就小于被除数；除以一个等于</w:t>
      </w:r>
      <w:r w:rsidRPr="000329C9">
        <w:t>1</w:t>
      </w:r>
      <w:r w:rsidRPr="000329C9">
        <w:t>的数，商就等与被除数；除以一个小于</w:t>
      </w:r>
      <w:r w:rsidRPr="000329C9">
        <w:t>1</w:t>
      </w:r>
      <w:r w:rsidRPr="000329C9">
        <w:t>的数</w:t>
      </w:r>
      <w:r w:rsidRPr="000329C9">
        <w:t>(0</w:t>
      </w:r>
      <w:r w:rsidRPr="000329C9">
        <w:t>除外</w:t>
      </w:r>
      <w:r w:rsidRPr="000329C9">
        <w:t>)</w:t>
      </w:r>
      <w:r w:rsidRPr="000329C9">
        <w:t>，商就大于被除数</w:t>
      </w:r>
      <w:r w:rsidRPr="000329C9">
        <w:t>.</w:t>
      </w:r>
    </w:p>
    <w:p w:rsidR="0009755E" w:rsidRPr="000329C9" w:rsidRDefault="000329C9" w:rsidP="000329C9">
      <w:pPr>
        <w:spacing w:line="360" w:lineRule="auto"/>
      </w:pPr>
      <w:r w:rsidRPr="000329C9">
        <w:t>三、填空题</w:t>
      </w:r>
    </w:p>
    <w:p w:rsidR="0009755E" w:rsidRPr="000329C9" w:rsidRDefault="000329C9" w:rsidP="000329C9">
      <w:pPr>
        <w:spacing w:after="0" w:line="360" w:lineRule="auto"/>
      </w:pPr>
      <w:r w:rsidRPr="000329C9">
        <w:t>9.</w:t>
      </w:r>
      <w:r w:rsidRPr="000329C9">
        <w:t>【答案】</w:t>
      </w:r>
      <w:r w:rsidRPr="000329C9">
        <w:t xml:space="preserve"> </w:t>
      </w:r>
      <w:r w:rsidRPr="000329C9">
        <w:t>速度</w:t>
      </w:r>
      <w:r w:rsidRPr="000329C9">
        <w:t>×</w:t>
      </w:r>
      <w:r w:rsidRPr="000329C9">
        <w:t>时间</w:t>
      </w:r>
      <w:r w:rsidRPr="000329C9">
        <w:t>=</w:t>
      </w:r>
      <w:r w:rsidRPr="000329C9">
        <w:t>路程</w:t>
      </w:r>
      <w:r w:rsidRPr="000329C9">
        <w:t xml:space="preserve">   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【解析】【解答】</w:t>
      </w:r>
      <w:r w:rsidRPr="000329C9">
        <w:t xml:space="preserve"> </w:t>
      </w:r>
      <w:r w:rsidRPr="000329C9">
        <w:t>小明</w:t>
      </w:r>
      <w:r w:rsidRPr="000329C9">
        <w:t>1</w:t>
      </w:r>
      <w:r w:rsidRPr="000329C9">
        <w:t>分钟步行</w:t>
      </w:r>
      <w:r w:rsidRPr="000329C9">
        <w:t>55</w:t>
      </w:r>
      <w:r w:rsidRPr="000329C9">
        <w:t>米，即步行的速度是</w:t>
      </w:r>
      <w:r w:rsidRPr="000329C9">
        <w:t>55</w:t>
      </w:r>
      <w:r w:rsidRPr="000329C9">
        <w:t>米</w:t>
      </w:r>
      <w:r w:rsidRPr="000329C9">
        <w:t>/</w:t>
      </w:r>
      <w:r w:rsidRPr="000329C9">
        <w:t>分，小明</w:t>
      </w:r>
      <w:r w:rsidRPr="000329C9">
        <w:t>30</w:t>
      </w:r>
      <w:r w:rsidRPr="000329C9">
        <w:t>分钟步行多少米？解答这个问题所用的数量关系式是：速度</w:t>
      </w:r>
      <w:r w:rsidRPr="000329C9">
        <w:t>×</w:t>
      </w:r>
      <w:r w:rsidRPr="000329C9">
        <w:t>时间</w:t>
      </w:r>
      <w:r w:rsidRPr="000329C9">
        <w:t>=</w:t>
      </w:r>
      <w:r w:rsidRPr="000329C9">
        <w:t>路程。</w:t>
      </w:r>
      <w:r w:rsidRPr="000329C9">
        <w:br/>
        <w:t xml:space="preserve"> </w:t>
      </w:r>
      <w:r w:rsidRPr="000329C9">
        <w:t>故答案为：</w:t>
      </w:r>
      <w:r w:rsidRPr="000329C9">
        <w:t xml:space="preserve"> </w:t>
      </w:r>
      <w:r w:rsidRPr="000329C9">
        <w:t>速度</w:t>
      </w:r>
      <w:r w:rsidRPr="000329C9">
        <w:t>×</w:t>
      </w:r>
      <w:r w:rsidRPr="000329C9">
        <w:t>时间</w:t>
      </w:r>
      <w:r w:rsidRPr="000329C9">
        <w:t>=</w:t>
      </w:r>
      <w:r w:rsidRPr="000329C9">
        <w:t>路程。</w:t>
      </w:r>
      <w:r w:rsidRPr="000329C9">
        <w:br/>
        <w:t xml:space="preserve"> </w:t>
      </w:r>
      <w:r w:rsidRPr="000329C9">
        <w:t>【分析】根据题意可知，已知小明步行的速度与时间，要求小明行驶的路程，用速度</w:t>
      </w:r>
      <w:r w:rsidRPr="000329C9">
        <w:t>×</w:t>
      </w:r>
      <w:r w:rsidRPr="000329C9">
        <w:t>时间</w:t>
      </w:r>
      <w:r w:rsidRPr="000329C9">
        <w:t>=</w:t>
      </w:r>
      <w:r w:rsidRPr="000329C9">
        <w:t>路程，据此解答。</w:t>
      </w:r>
    </w:p>
    <w:p w:rsidR="0009755E" w:rsidRPr="000329C9" w:rsidRDefault="000329C9" w:rsidP="000329C9">
      <w:pPr>
        <w:spacing w:after="0" w:line="360" w:lineRule="auto"/>
      </w:pPr>
      <w:r w:rsidRPr="000329C9">
        <w:t>10.</w:t>
      </w:r>
      <w:r w:rsidRPr="000329C9">
        <w:t>【答案】</w:t>
      </w:r>
      <w:r w:rsidRPr="000329C9">
        <w:t>142</w:t>
      </w:r>
      <w:r w:rsidRPr="000329C9">
        <w:t>；</w:t>
      </w:r>
      <w:r w:rsidRPr="000329C9">
        <w:t xml:space="preserve">5  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【解析】【解答】</w:t>
      </w:r>
      <w:r w:rsidRPr="000329C9">
        <w:t>999÷7</w:t>
      </w:r>
      <w:r w:rsidRPr="000329C9">
        <w:t>＝</w:t>
      </w:r>
      <w:r w:rsidRPr="000329C9">
        <w:t>142······5</w:t>
      </w:r>
      <w:r w:rsidRPr="000329C9">
        <w:br/>
      </w:r>
      <w:r w:rsidRPr="000329C9">
        <w:t>【分析】考察有余数的除法的计算，最大的三位数是</w:t>
      </w:r>
      <w:r w:rsidRPr="000329C9">
        <w:t>999</w:t>
      </w:r>
      <w:r w:rsidRPr="000329C9">
        <w:t>，</w:t>
      </w:r>
      <w:r w:rsidRPr="000329C9">
        <w:t xml:space="preserve"> 999÷7</w:t>
      </w:r>
      <w:r w:rsidRPr="000329C9">
        <w:t>＝</w:t>
      </w:r>
      <w:r w:rsidRPr="000329C9">
        <w:t>142······5</w:t>
      </w:r>
    </w:p>
    <w:p w:rsidR="0009755E" w:rsidRPr="000329C9" w:rsidRDefault="000329C9" w:rsidP="000329C9">
      <w:pPr>
        <w:spacing w:after="0" w:line="360" w:lineRule="auto"/>
      </w:pPr>
      <w:r w:rsidRPr="000329C9">
        <w:t>11.</w:t>
      </w:r>
      <w:r w:rsidRPr="000329C9">
        <w:t>【答案】</w:t>
      </w:r>
      <w:r w:rsidRPr="000329C9">
        <w:t>0.255</w:t>
      </w:r>
      <w:r w:rsidRPr="000329C9">
        <w:t>；</w:t>
      </w:r>
      <w:r w:rsidRPr="000329C9">
        <w:t>0.17</w:t>
      </w:r>
      <w:r w:rsidRPr="000329C9">
        <w:t>；</w:t>
      </w:r>
      <w:r w:rsidRPr="000329C9">
        <w:t>0.15</w:t>
      </w:r>
      <w:r w:rsidRPr="000329C9">
        <w:t>；</w:t>
      </w:r>
      <w:r w:rsidRPr="000329C9">
        <w:t>17</w:t>
      </w:r>
      <w:r w:rsidRPr="000329C9">
        <w:t>；</w:t>
      </w:r>
      <w:r w:rsidRPr="000329C9">
        <w:t>150</w:t>
      </w:r>
      <w:r w:rsidRPr="000329C9">
        <w:t>；</w:t>
      </w:r>
      <w:r w:rsidRPr="000329C9">
        <w:t xml:space="preserve">1.5  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【解析】【解答】解：</w:t>
      </w:r>
      <w:r w:rsidRPr="000329C9">
        <w:t>1.5×0.17=0.225</w:t>
      </w:r>
      <w:r w:rsidRPr="000329C9">
        <w:t>；</w:t>
      </w:r>
      <w:r w:rsidRPr="000329C9">
        <w:t>15×0.17</w:t>
      </w:r>
      <w:r w:rsidRPr="000329C9">
        <w:t>＝</w:t>
      </w:r>
      <w:r w:rsidRPr="000329C9">
        <w:t>2.55</w:t>
      </w:r>
      <w:r w:rsidRPr="000329C9">
        <w:t>；</w:t>
      </w:r>
      <w:r w:rsidRPr="000329C9">
        <w:t>2.55÷0.15</w:t>
      </w:r>
      <w:r w:rsidRPr="000329C9">
        <w:t>＝</w:t>
      </w:r>
      <w:r w:rsidRPr="000329C9">
        <w:t>17</w:t>
      </w:r>
      <w:r w:rsidRPr="000329C9">
        <w:t>；</w:t>
      </w:r>
      <w:r w:rsidRPr="000329C9">
        <w:t>2.55</w:t>
      </w:r>
      <w:r w:rsidRPr="000329C9">
        <w:t>车</w:t>
      </w:r>
      <w:r w:rsidRPr="000329C9">
        <w:t>17</w:t>
      </w:r>
      <w:r w:rsidRPr="000329C9">
        <w:t>＝</w:t>
      </w:r>
      <w:r w:rsidRPr="000329C9">
        <w:t>0.15</w:t>
      </w:r>
      <w:r w:rsidRPr="000329C9">
        <w:t>；</w:t>
      </w:r>
      <w:r w:rsidRPr="000329C9">
        <w:t>25.5÷0.17</w:t>
      </w:r>
      <w:r w:rsidRPr="000329C9">
        <w:t>＝</w:t>
      </w:r>
      <w:r w:rsidRPr="000329C9">
        <w:t>150</w:t>
      </w:r>
      <w:r w:rsidRPr="000329C9">
        <w:t>；</w:t>
      </w:r>
      <w:r w:rsidRPr="000329C9">
        <w:t>2.55÷1.5</w:t>
      </w:r>
      <w:r w:rsidRPr="000329C9">
        <w:t>＝</w:t>
      </w:r>
      <w:r w:rsidRPr="000329C9">
        <w:t>1.5</w:t>
      </w:r>
      <w:r w:rsidRPr="000329C9">
        <w:br/>
      </w:r>
      <w:r w:rsidRPr="000329C9">
        <w:t>故答案为：</w:t>
      </w:r>
      <w:r w:rsidRPr="000329C9">
        <w:t>0.255</w:t>
      </w:r>
      <w:r w:rsidRPr="000329C9">
        <w:t>；</w:t>
      </w:r>
      <w:r w:rsidRPr="000329C9">
        <w:t>0.17</w:t>
      </w:r>
      <w:r w:rsidRPr="000329C9">
        <w:t>；</w:t>
      </w:r>
      <w:r w:rsidRPr="000329C9">
        <w:t>0.15</w:t>
      </w:r>
      <w:r w:rsidRPr="000329C9">
        <w:t>；</w:t>
      </w:r>
      <w:r w:rsidRPr="000329C9">
        <w:t>17</w:t>
      </w:r>
      <w:r w:rsidRPr="000329C9">
        <w:t>；</w:t>
      </w:r>
      <w:r w:rsidRPr="000329C9">
        <w:t>150</w:t>
      </w:r>
      <w:r w:rsidRPr="000329C9">
        <w:t>；</w:t>
      </w:r>
      <w:r w:rsidRPr="000329C9">
        <w:t>1.5</w:t>
      </w:r>
      <w:r w:rsidRPr="000329C9">
        <w:t>；</w:t>
      </w:r>
      <w:r w:rsidRPr="000329C9">
        <w:br/>
      </w:r>
      <w:r w:rsidRPr="000329C9">
        <w:t>【分析】根据被除数和除数同时扩大或缩小相同的倍数，商不变进行分析</w:t>
      </w:r>
      <w:r w:rsidRPr="000329C9">
        <w:t>.</w:t>
      </w:r>
    </w:p>
    <w:p w:rsidR="0009755E" w:rsidRPr="000329C9" w:rsidRDefault="000329C9" w:rsidP="000329C9">
      <w:pPr>
        <w:spacing w:after="0" w:line="360" w:lineRule="auto"/>
      </w:pPr>
      <w:r w:rsidRPr="000329C9">
        <w:t>12.</w:t>
      </w:r>
      <w:r w:rsidRPr="000329C9">
        <w:t>【答案】</w:t>
      </w:r>
      <w:r w:rsidRPr="000329C9">
        <w:t xml:space="preserve"> </w:t>
      </w:r>
      <w:r w:rsidRPr="000329C9">
        <w:t>一；两</w:t>
      </w:r>
      <w:r w:rsidRPr="000329C9">
        <w:t xml:space="preserve">   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【解析】【解答】比如</w:t>
      </w:r>
      <w:r w:rsidRPr="000329C9">
        <w:t>:120÷5=24</w:t>
      </w:r>
      <w:r w:rsidRPr="000329C9">
        <w:t>；</w:t>
      </w:r>
      <w:r w:rsidRPr="000329C9">
        <w:t>120÷30=4</w:t>
      </w:r>
      <w:r w:rsidRPr="000329C9">
        <w:t>则：一位数除两位数，商可能是一位数或两位数。</w:t>
      </w:r>
      <w:r w:rsidRPr="000329C9">
        <w:br/>
      </w:r>
      <w:r w:rsidRPr="000329C9">
        <w:t>故答案为：一；两。</w:t>
      </w:r>
    </w:p>
    <w:p w:rsidR="0009755E" w:rsidRPr="000329C9" w:rsidRDefault="000329C9" w:rsidP="000329C9">
      <w:pPr>
        <w:spacing w:after="0" w:line="360" w:lineRule="auto"/>
      </w:pPr>
      <w:r w:rsidRPr="000329C9">
        <w:t>【分析】商位数的确定：要看被除数的最高位，如果它比除数小，则商为两位数；若被除数上的数字比除数大，则商为两位数，由此即可得出答案。</w:t>
      </w:r>
    </w:p>
    <w:p w:rsidR="0009755E" w:rsidRPr="000329C9" w:rsidRDefault="000329C9" w:rsidP="000329C9">
      <w:pPr>
        <w:spacing w:after="0" w:line="360" w:lineRule="auto"/>
      </w:pPr>
      <w:r w:rsidRPr="000329C9">
        <w:t>13.</w:t>
      </w:r>
      <w:r w:rsidRPr="000329C9">
        <w:t>【答案】</w:t>
      </w:r>
      <w:r w:rsidRPr="000329C9">
        <w:t xml:space="preserve"> </w:t>
      </w:r>
      <w:r w:rsidRPr="000329C9">
        <w:t>大于</w:t>
      </w:r>
      <w:r w:rsidRPr="000329C9">
        <w:t xml:space="preserve">   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【解析】【解答】根据商的变化规律可知，被除数不是</w:t>
      </w:r>
      <w:r w:rsidRPr="000329C9">
        <w:t>0</w:t>
      </w:r>
      <w:r w:rsidRPr="000329C9">
        <w:t>，除数小于</w:t>
      </w:r>
      <w:r w:rsidRPr="000329C9">
        <w:t>1</w:t>
      </w:r>
      <w:r w:rsidRPr="000329C9">
        <w:t>，那么所得的商一定大于被除数</w:t>
      </w:r>
      <w:r w:rsidRPr="000329C9">
        <w:t>.</w:t>
      </w:r>
      <w:r w:rsidRPr="000329C9">
        <w:br/>
      </w:r>
      <w:r w:rsidRPr="000329C9">
        <w:t>故答案为：大于</w:t>
      </w:r>
    </w:p>
    <w:p w:rsidR="0009755E" w:rsidRPr="000329C9" w:rsidRDefault="000329C9" w:rsidP="000329C9">
      <w:pPr>
        <w:spacing w:after="0" w:line="360" w:lineRule="auto"/>
      </w:pPr>
      <w:r w:rsidRPr="000329C9">
        <w:t>【分析】商的变化规律：一个非</w:t>
      </w:r>
      <w:r w:rsidRPr="000329C9">
        <w:t>0</w:t>
      </w:r>
      <w:r w:rsidRPr="000329C9">
        <w:t>数除以一个大于</w:t>
      </w:r>
      <w:r w:rsidRPr="000329C9">
        <w:t>1</w:t>
      </w:r>
      <w:r w:rsidRPr="000329C9">
        <w:t>的数，商就小于被除数；除以一个等于</w:t>
      </w:r>
      <w:r w:rsidRPr="000329C9">
        <w:t>1</w:t>
      </w:r>
      <w:r w:rsidRPr="000329C9">
        <w:t>的数，商就等与被除数；除以一个小于</w:t>
      </w:r>
      <w:r w:rsidRPr="000329C9">
        <w:t>1</w:t>
      </w:r>
      <w:r w:rsidRPr="000329C9">
        <w:t>的数</w:t>
      </w:r>
      <w:r w:rsidRPr="000329C9">
        <w:t>(0</w:t>
      </w:r>
      <w:r w:rsidRPr="000329C9">
        <w:t>除外</w:t>
      </w:r>
      <w:r w:rsidRPr="000329C9">
        <w:t>)</w:t>
      </w:r>
      <w:r w:rsidRPr="000329C9">
        <w:t>，商就大于被除数</w:t>
      </w:r>
      <w:r w:rsidRPr="000329C9">
        <w:t>.</w:t>
      </w:r>
    </w:p>
    <w:p w:rsidR="0009755E" w:rsidRPr="000329C9" w:rsidRDefault="000329C9" w:rsidP="000329C9">
      <w:pPr>
        <w:spacing w:line="360" w:lineRule="auto"/>
      </w:pPr>
      <w:r w:rsidRPr="000329C9">
        <w:t>四、解答题</w:t>
      </w:r>
    </w:p>
    <w:p w:rsidR="0009755E" w:rsidRPr="000329C9" w:rsidRDefault="000329C9" w:rsidP="000329C9">
      <w:pPr>
        <w:spacing w:after="0" w:line="360" w:lineRule="auto"/>
      </w:pPr>
      <w:r w:rsidRPr="000329C9">
        <w:t>14.</w:t>
      </w:r>
      <w:r w:rsidRPr="000329C9">
        <w:t>【答案】解：（</w:t>
      </w:r>
      <w:r w:rsidRPr="000329C9">
        <w:t>350+100</w:t>
      </w:r>
      <w:r w:rsidRPr="000329C9">
        <w:t>）</w:t>
      </w:r>
      <w:r w:rsidRPr="000329C9">
        <w:t>÷50</w:t>
      </w:r>
      <w:r w:rsidRPr="000329C9">
        <w:br/>
        <w:t>=450÷50</w:t>
      </w:r>
      <w:r w:rsidRPr="000329C9">
        <w:br/>
        <w:t>=9</w:t>
      </w:r>
      <w:r w:rsidRPr="000329C9">
        <w:t>（包）</w:t>
      </w:r>
      <w:r w:rsidRPr="000329C9">
        <w:br/>
      </w:r>
      <w:r w:rsidRPr="000329C9">
        <w:t>答：这批图书一共可以装成</w:t>
      </w:r>
      <w:r w:rsidRPr="000329C9">
        <w:t>9</w:t>
      </w:r>
      <w:r w:rsidRPr="000329C9">
        <w:t>包</w:t>
      </w:r>
      <w:r w:rsidRPr="000329C9">
        <w:t xml:space="preserve">.  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【解析】【分析】根据题意可知，用故事书的本数</w:t>
      </w:r>
      <w:r w:rsidRPr="000329C9">
        <w:t>+</w:t>
      </w:r>
      <w:r w:rsidRPr="000329C9">
        <w:t>科技书的本数</w:t>
      </w:r>
      <w:r w:rsidRPr="000329C9">
        <w:t>=</w:t>
      </w:r>
      <w:r w:rsidRPr="000329C9">
        <w:t>这批图书的总本数，然后用这批图书的总本数</w:t>
      </w:r>
      <w:r w:rsidRPr="000329C9">
        <w:t>÷</w:t>
      </w:r>
      <w:r w:rsidRPr="000329C9">
        <w:t>每包的本数</w:t>
      </w:r>
      <w:r w:rsidRPr="000329C9">
        <w:t>=</w:t>
      </w:r>
      <w:r w:rsidRPr="000329C9">
        <w:t>一共可以装的包数，据此列式解答</w:t>
      </w:r>
      <w:r w:rsidRPr="000329C9">
        <w:t>.</w:t>
      </w:r>
    </w:p>
    <w:p w:rsidR="0009755E" w:rsidRPr="000329C9" w:rsidRDefault="000329C9" w:rsidP="000329C9">
      <w:pPr>
        <w:spacing w:after="0" w:line="360" w:lineRule="auto"/>
      </w:pPr>
      <w:r w:rsidRPr="000329C9">
        <w:t>15.</w:t>
      </w:r>
      <w:r w:rsidRPr="000329C9">
        <w:t>【答案】</w:t>
      </w:r>
      <w:r w:rsidRPr="000329C9">
        <w:t xml:space="preserve"> </w:t>
      </w:r>
      <w:r w:rsidRPr="000329C9">
        <w:t>解：</w:t>
      </w:r>
      <w:r w:rsidRPr="000329C9">
        <w:t>350÷65</w:t>
      </w:r>
      <w:r w:rsidRPr="000329C9">
        <w:t>＝</w:t>
      </w:r>
      <w:r w:rsidRPr="000329C9">
        <w:t>5</w:t>
      </w:r>
      <w:r w:rsidRPr="000329C9">
        <w:t>（组）</w:t>
      </w:r>
      <w:r w:rsidRPr="000329C9">
        <w:t>……25</w:t>
      </w:r>
      <w:r w:rsidRPr="000329C9">
        <w:t>（元）</w:t>
      </w:r>
      <w:r w:rsidRPr="000329C9">
        <w:t xml:space="preserve">   </w:t>
      </w:r>
    </w:p>
    <w:p w:rsidR="0009755E" w:rsidRPr="000329C9" w:rsidRDefault="000329C9" w:rsidP="000329C9">
      <w:pPr>
        <w:spacing w:after="0" w:line="360" w:lineRule="auto"/>
      </w:pPr>
      <w:r w:rsidRPr="000329C9">
        <w:t>25</w:t>
      </w:r>
      <w:r w:rsidRPr="000329C9">
        <w:t>＜</w:t>
      </w:r>
      <w:r w:rsidRPr="000329C9">
        <w:t>36</w:t>
      </w:r>
      <w:r w:rsidRPr="000329C9">
        <w:t>，余下的钱数不够再买</w:t>
      </w:r>
      <w:r w:rsidRPr="000329C9">
        <w:t>1</w:t>
      </w:r>
      <w:r w:rsidRPr="000329C9">
        <w:t>套</w:t>
      </w:r>
      <w:r w:rsidRPr="000329C9">
        <w:t>.</w:t>
      </w:r>
    </w:p>
    <w:p w:rsidR="0009755E" w:rsidRPr="000329C9" w:rsidRDefault="000329C9" w:rsidP="000329C9">
      <w:pPr>
        <w:spacing w:after="0" w:line="360" w:lineRule="auto"/>
      </w:pPr>
      <w:r w:rsidRPr="000329C9">
        <w:t>5×2</w:t>
      </w:r>
      <w:r w:rsidRPr="000329C9">
        <w:t>＝</w:t>
      </w:r>
      <w:r w:rsidRPr="000329C9">
        <w:t>10</w:t>
      </w:r>
      <w:r w:rsidRPr="000329C9">
        <w:t>（套）</w:t>
      </w:r>
    </w:p>
    <w:p w:rsidR="0009755E" w:rsidRPr="000329C9" w:rsidRDefault="000329C9" w:rsidP="000329C9">
      <w:pPr>
        <w:spacing w:after="0" w:line="360" w:lineRule="auto"/>
      </w:pPr>
      <w:r w:rsidRPr="000329C9">
        <w:t>答：最多可以买</w:t>
      </w:r>
      <w:r w:rsidRPr="000329C9">
        <w:t>10</w:t>
      </w:r>
      <w:r w:rsidRPr="000329C9">
        <w:t>套。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【解析】【分析】根据题意可知，一次买两套比较合算，用带的钱数</w:t>
      </w:r>
      <w:r w:rsidRPr="000329C9">
        <w:t>÷</w:t>
      </w:r>
      <w:r w:rsidRPr="000329C9">
        <w:t>每两套的价钱</w:t>
      </w:r>
      <w:r w:rsidRPr="000329C9">
        <w:t>=</w:t>
      </w:r>
      <w:r w:rsidRPr="000329C9">
        <w:t>可以买几个两套</w:t>
      </w:r>
      <w:r w:rsidRPr="000329C9">
        <w:t>……</w:t>
      </w:r>
      <w:r w:rsidRPr="000329C9">
        <w:t>剩下的钱数，然后对比，剩下的钱数够不够买</w:t>
      </w:r>
      <w:r w:rsidRPr="000329C9">
        <w:t>1</w:t>
      </w:r>
      <w:r w:rsidRPr="000329C9">
        <w:t>套，最后用求出的商</w:t>
      </w:r>
      <w:r w:rsidRPr="000329C9">
        <w:t>×2=</w:t>
      </w:r>
      <w:r w:rsidRPr="000329C9">
        <w:t>最多可以买的套数，据此列式解答。</w:t>
      </w:r>
    </w:p>
    <w:p w:rsidR="0009755E" w:rsidRPr="000329C9" w:rsidRDefault="000329C9" w:rsidP="000329C9">
      <w:pPr>
        <w:spacing w:line="360" w:lineRule="auto"/>
      </w:pPr>
      <w:r w:rsidRPr="000329C9">
        <w:t>五、综合题</w:t>
      </w:r>
    </w:p>
    <w:p w:rsidR="0009755E" w:rsidRPr="000329C9" w:rsidRDefault="000329C9" w:rsidP="000329C9">
      <w:pPr>
        <w:spacing w:after="0" w:line="360" w:lineRule="auto"/>
      </w:pPr>
      <w:r w:rsidRPr="000329C9">
        <w:t>16.</w:t>
      </w:r>
      <w:r w:rsidRPr="000329C9">
        <w:t>【答案】（</w:t>
      </w:r>
      <w:r w:rsidRPr="000329C9">
        <w:t>1</w:t>
      </w:r>
      <w:r w:rsidRPr="000329C9">
        <w:t>）解：</w:t>
      </w:r>
      <w:r w:rsidRPr="000329C9">
        <w:t>108÷3=36</w:t>
      </w:r>
      <w:r w:rsidRPr="000329C9">
        <w:t>（支）</w:t>
      </w:r>
    </w:p>
    <w:p w:rsidR="0009755E" w:rsidRPr="000329C9" w:rsidRDefault="000329C9" w:rsidP="000329C9">
      <w:pPr>
        <w:spacing w:after="0" w:line="360" w:lineRule="auto"/>
      </w:pPr>
      <w:r w:rsidRPr="000329C9">
        <w:t>60÷2=30</w:t>
      </w:r>
      <w:r w:rsidRPr="000329C9">
        <w:t>（个）</w:t>
      </w:r>
    </w:p>
    <w:p w:rsidR="000329C9" w:rsidRPr="000329C9" w:rsidRDefault="000329C9" w:rsidP="000329C9">
      <w:pPr>
        <w:spacing w:after="0" w:line="360" w:lineRule="auto"/>
      </w:pPr>
      <w:r w:rsidRPr="000329C9">
        <w:t>答：买了圆珠笔</w:t>
      </w:r>
      <w:r w:rsidRPr="000329C9">
        <w:t>36</w:t>
      </w:r>
      <w:r w:rsidRPr="000329C9">
        <w:t>支，乒乓球</w:t>
      </w:r>
      <w:r w:rsidRPr="000329C9">
        <w:t>30</w:t>
      </w:r>
      <w:r w:rsidRPr="000329C9">
        <w:t>个。</w:t>
      </w:r>
    </w:p>
    <w:p w:rsidR="0009755E" w:rsidRPr="000329C9" w:rsidRDefault="000329C9" w:rsidP="000329C9">
      <w:pPr>
        <w:spacing w:after="0" w:line="360" w:lineRule="auto"/>
      </w:pPr>
      <w:r w:rsidRPr="000329C9">
        <w:t>（</w:t>
      </w:r>
      <w:r w:rsidRPr="000329C9">
        <w:t>2</w:t>
      </w:r>
      <w:r w:rsidRPr="000329C9">
        <w:t>）解：（</w:t>
      </w:r>
      <w:r w:rsidRPr="000329C9">
        <w:t>108+60</w:t>
      </w:r>
      <w:r w:rsidRPr="000329C9">
        <w:t>）</w:t>
      </w:r>
      <w:r w:rsidRPr="000329C9">
        <w:t>÷9=18</w:t>
      </w:r>
      <w:r w:rsidRPr="000329C9">
        <w:t>（本）</w:t>
      </w:r>
      <w:r w:rsidRPr="000329C9">
        <w:t>……6</w:t>
      </w:r>
      <w:r w:rsidRPr="000329C9">
        <w:t>（元）</w:t>
      </w:r>
    </w:p>
    <w:p w:rsidR="000329C9" w:rsidRPr="000329C9" w:rsidRDefault="000329C9" w:rsidP="000329C9">
      <w:pPr>
        <w:spacing w:after="0" w:line="360" w:lineRule="auto"/>
      </w:pPr>
      <w:r w:rsidRPr="000329C9">
        <w:t>答：最多可买</w:t>
      </w:r>
      <w:r w:rsidRPr="000329C9">
        <w:t>18</w:t>
      </w:r>
      <w:r w:rsidRPr="000329C9">
        <w:t>本。</w:t>
      </w:r>
    </w:p>
    <w:p w:rsidR="0009755E" w:rsidRPr="000329C9" w:rsidRDefault="000329C9" w:rsidP="000329C9">
      <w:pPr>
        <w:spacing w:after="0" w:line="360" w:lineRule="auto"/>
      </w:pPr>
      <w:r w:rsidRPr="000329C9">
        <w:t>（</w:t>
      </w:r>
      <w:r w:rsidRPr="000329C9">
        <w:t>3</w:t>
      </w:r>
      <w:r w:rsidRPr="000329C9">
        <w:t>）解：买</w:t>
      </w:r>
      <w:r w:rsidRPr="000329C9">
        <w:t>3</w:t>
      </w:r>
      <w:r w:rsidRPr="000329C9">
        <w:t>支钢笔的钱可以买几支圆珠笔？</w:t>
      </w:r>
    </w:p>
    <w:p w:rsidR="0009755E" w:rsidRPr="000329C9" w:rsidRDefault="000329C9" w:rsidP="000329C9">
      <w:pPr>
        <w:spacing w:after="0" w:line="360" w:lineRule="auto"/>
      </w:pPr>
      <w:r w:rsidRPr="000329C9">
        <w:t>3×8÷3=8</w:t>
      </w:r>
      <w:r w:rsidRPr="000329C9">
        <w:t>（支）</w:t>
      </w:r>
    </w:p>
    <w:p w:rsidR="0009755E" w:rsidRPr="000329C9" w:rsidRDefault="000329C9" w:rsidP="000329C9">
      <w:pPr>
        <w:spacing w:after="0" w:line="360" w:lineRule="auto"/>
      </w:pPr>
      <w:r w:rsidRPr="000329C9">
        <w:t>答：买</w:t>
      </w:r>
      <w:r w:rsidRPr="000329C9">
        <w:t>3</w:t>
      </w:r>
      <w:r w:rsidRPr="000329C9">
        <w:t>支钢笔的钱可以买</w:t>
      </w:r>
      <w:r w:rsidRPr="000329C9">
        <w:t>8</w:t>
      </w:r>
      <w:r w:rsidRPr="000329C9">
        <w:t>支圆珠笔。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【解析】【分析】第</w:t>
      </w:r>
      <w:r w:rsidRPr="000329C9">
        <w:t>1</w:t>
      </w:r>
      <w:r w:rsidRPr="000329C9">
        <w:t>题，根据条件可知，用总价</w:t>
      </w:r>
      <w:r w:rsidRPr="000329C9">
        <w:t>÷</w:t>
      </w:r>
      <w:r w:rsidRPr="000329C9">
        <w:t>单价</w:t>
      </w:r>
      <w:r w:rsidRPr="000329C9">
        <w:t>=</w:t>
      </w:r>
      <w:r w:rsidRPr="000329C9">
        <w:t>数量，没有余数的即为所求；第</w:t>
      </w:r>
      <w:r w:rsidRPr="000329C9">
        <w:t>2</w:t>
      </w:r>
      <w:r w:rsidRPr="000329C9">
        <w:t>题，用买笔和球的总钱数</w:t>
      </w:r>
      <w:r w:rsidRPr="000329C9">
        <w:t>÷</w:t>
      </w:r>
      <w:r w:rsidRPr="000329C9">
        <w:t>笔记本的单价</w:t>
      </w:r>
      <w:r w:rsidRPr="000329C9">
        <w:t>=</w:t>
      </w:r>
      <w:r w:rsidRPr="000329C9">
        <w:t>可以买的数量</w:t>
      </w:r>
      <w:r w:rsidRPr="000329C9">
        <w:t>……</w:t>
      </w:r>
      <w:r w:rsidRPr="000329C9">
        <w:t>剩下的钱数，商即为所求；第</w:t>
      </w:r>
      <w:r w:rsidRPr="000329C9">
        <w:t>3</w:t>
      </w:r>
      <w:r w:rsidRPr="000329C9">
        <w:t>题，根据条件可以推出有关乘法和除法的数学问题，答案不唯一</w:t>
      </w:r>
      <w:r w:rsidRPr="000329C9">
        <w:t>.</w:t>
      </w:r>
    </w:p>
    <w:p w:rsidR="0009755E" w:rsidRPr="000329C9" w:rsidRDefault="000329C9" w:rsidP="000329C9">
      <w:pPr>
        <w:spacing w:line="360" w:lineRule="auto"/>
      </w:pPr>
      <w:r w:rsidRPr="000329C9">
        <w:t>六、应用题</w:t>
      </w:r>
    </w:p>
    <w:p w:rsidR="000329C9" w:rsidRPr="000329C9" w:rsidRDefault="000329C9" w:rsidP="000329C9">
      <w:pPr>
        <w:spacing w:after="0" w:line="360" w:lineRule="auto"/>
      </w:pPr>
      <w:r w:rsidRPr="000329C9">
        <w:t>17.</w:t>
      </w:r>
      <w:r w:rsidRPr="000329C9">
        <w:t>【答案】</w:t>
      </w:r>
      <w:r w:rsidRPr="000329C9">
        <w:t xml:space="preserve"> 1000</w:t>
      </w:r>
      <w:r w:rsidRPr="000329C9">
        <w:t>米</w:t>
      </w:r>
      <w:r w:rsidRPr="000329C9">
        <w:t>=1</w:t>
      </w:r>
      <w:r w:rsidRPr="000329C9">
        <w:t>千米</w:t>
      </w:r>
      <w:r w:rsidRPr="000329C9">
        <w:t>   </w:t>
      </w:r>
    </w:p>
    <w:p w:rsidR="0009755E" w:rsidRPr="000329C9" w:rsidRDefault="000329C9" w:rsidP="000329C9">
      <w:pPr>
        <w:spacing w:after="0" w:line="360" w:lineRule="auto"/>
      </w:pPr>
      <w:r w:rsidRPr="000329C9">
        <w:t>最近：</w:t>
      </w:r>
      <w:r w:rsidRPr="000329C9">
        <w:t>5-1=4(</w:t>
      </w:r>
      <w:r w:rsidRPr="000329C9">
        <w:t>千米</w:t>
      </w:r>
      <w:r w:rsidRPr="000329C9">
        <w:t>)</w:t>
      </w:r>
    </w:p>
    <w:p w:rsidR="0009755E" w:rsidRPr="000329C9" w:rsidRDefault="000329C9" w:rsidP="000329C9">
      <w:pPr>
        <w:spacing w:after="0" w:line="360" w:lineRule="auto"/>
      </w:pPr>
      <w:r w:rsidRPr="000329C9">
        <w:t>最远：</w:t>
      </w:r>
      <w:r w:rsidRPr="000329C9">
        <w:t>5+1=6(</w:t>
      </w:r>
      <w:r w:rsidRPr="000329C9">
        <w:t>千米</w:t>
      </w:r>
      <w:r w:rsidRPr="000329C9">
        <w:t>)</w:t>
      </w:r>
    </w:p>
    <w:p w:rsidR="0009755E" w:rsidRPr="000329C9" w:rsidRDefault="000329C9" w:rsidP="000329C9">
      <w:pPr>
        <w:spacing w:after="0" w:line="360" w:lineRule="auto"/>
      </w:pPr>
      <w:r w:rsidRPr="000329C9">
        <w:t>答：从甲地到丙地最近是</w:t>
      </w:r>
      <w:r w:rsidRPr="000329C9">
        <w:t>4</w:t>
      </w:r>
      <w:r w:rsidRPr="000329C9">
        <w:t>千米，最远是</w:t>
      </w:r>
      <w:r w:rsidRPr="000329C9">
        <w:t>6</w:t>
      </w:r>
      <w:r w:rsidRPr="000329C9">
        <w:t>千米</w:t>
      </w:r>
    </w:p>
    <w:p w:rsidR="000329C9" w:rsidRPr="000329C9" w:rsidRDefault="000329C9" w:rsidP="000329C9">
      <w:pPr>
        <w:spacing w:after="0" w:line="360" w:lineRule="auto"/>
      </w:pPr>
      <w:r w:rsidRPr="000329C9">
        <w:t>【解析】</w:t>
      </w:r>
    </w:p>
    <w:p w:rsidR="0009755E" w:rsidRPr="000329C9" w:rsidRDefault="000329C9" w:rsidP="000329C9">
      <w:pPr>
        <w:spacing w:after="0" w:line="360" w:lineRule="auto"/>
      </w:pPr>
      <w:r w:rsidRPr="000329C9">
        <w:t>18.</w:t>
      </w:r>
      <w:r w:rsidRPr="000329C9">
        <w:t>【答案】</w:t>
      </w:r>
      <w:r w:rsidRPr="000329C9">
        <w:t xml:space="preserve"> </w:t>
      </w:r>
      <w:r w:rsidRPr="000329C9">
        <w:t>解：</w:t>
      </w:r>
      <w:r w:rsidRPr="000329C9">
        <w:t>120×4÷(4-1)</w:t>
      </w:r>
      <w:r w:rsidRPr="000329C9">
        <w:br/>
        <w:t>=480÷3</w:t>
      </w:r>
      <w:r w:rsidRPr="000329C9">
        <w:br/>
        <w:t>=160(</w:t>
      </w:r>
      <w:r w:rsidRPr="000329C9">
        <w:t>千米</w:t>
      </w:r>
      <w:r w:rsidRPr="000329C9">
        <w:t>/</w:t>
      </w:r>
      <w:r w:rsidRPr="000329C9">
        <w:t>时</w:t>
      </w:r>
      <w:r w:rsidRPr="000329C9">
        <w:t>)</w:t>
      </w:r>
      <w:r w:rsidRPr="000329C9">
        <w:br/>
      </w:r>
      <w:r w:rsidRPr="000329C9">
        <w:t>答：返回时这列火车的速度是</w:t>
      </w:r>
      <w:r w:rsidRPr="000329C9">
        <w:t>160</w:t>
      </w:r>
      <w:r w:rsidRPr="000329C9">
        <w:t>千米</w:t>
      </w:r>
      <w:r w:rsidRPr="000329C9">
        <w:t>/</w:t>
      </w:r>
      <w:r w:rsidRPr="000329C9">
        <w:t>时</w:t>
      </w:r>
      <w:r w:rsidRPr="000329C9">
        <w:t>.</w:t>
      </w:r>
      <w:r w:rsidRPr="000329C9">
        <w:br/>
        <w:t xml:space="preserve">   </w:t>
      </w:r>
    </w:p>
    <w:p w:rsidR="0009755E" w:rsidRPr="000329C9" w:rsidRDefault="000329C9" w:rsidP="000329C9">
      <w:pPr>
        <w:spacing w:after="0" w:line="360" w:lineRule="auto"/>
      </w:pPr>
      <w:r w:rsidRPr="000329C9">
        <w:t>【解析】【分析】用去时的速度乘时间求出两地之间的路程，用路程除以返回的时间即可求出返回的速度</w:t>
      </w:r>
      <w:r w:rsidRPr="000329C9">
        <w:t>.</w:t>
      </w:r>
    </w:p>
    <w:sectPr w:rsidR="0009755E" w:rsidRPr="000329C9">
      <w:headerReference w:type="even" r:id="rId19"/>
      <w:headerReference w:type="default" r:id="rId20"/>
      <w:footerReference w:type="default" r:id="rId21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E1E" w:rsidRDefault="00E22E1E">
      <w:pPr>
        <w:spacing w:after="0" w:line="240" w:lineRule="auto"/>
      </w:pPr>
      <w:r>
        <w:separator/>
      </w:r>
    </w:p>
  </w:endnote>
  <w:endnote w:type="continuationSeparator" w:id="0">
    <w:p w:rsidR="00E22E1E" w:rsidRDefault="00E22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55E" w:rsidRPr="000329C9" w:rsidRDefault="000329C9" w:rsidP="000329C9">
    <w:pPr>
      <w:pStyle w:val="a4"/>
    </w:pPr>
    <w:r>
      <w:t xml:space="preserve"> </w:t>
    </w:r>
    <w:r w:rsidRPr="000329C9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E1E" w:rsidRDefault="00E22E1E">
      <w:pPr>
        <w:spacing w:after="0" w:line="240" w:lineRule="auto"/>
      </w:pPr>
      <w:r>
        <w:separator/>
      </w:r>
    </w:p>
  </w:footnote>
  <w:footnote w:type="continuationSeparator" w:id="0">
    <w:p w:rsidR="00E22E1E" w:rsidRDefault="00E22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55E" w:rsidRDefault="00386E0F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09755E" w:rsidRDefault="000329C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09755E" w:rsidRDefault="000329C9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09755E" w:rsidRDefault="000329C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55E" w:rsidRPr="000329C9" w:rsidRDefault="000329C9" w:rsidP="00386E0F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14FB4"/>
    <w:multiLevelType w:val="hybridMultilevel"/>
    <w:tmpl w:val="E118EBC0"/>
    <w:lvl w:ilvl="0" w:tplc="8844582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BD9098E"/>
    <w:multiLevelType w:val="hybridMultilevel"/>
    <w:tmpl w:val="695A0800"/>
    <w:lvl w:ilvl="0" w:tplc="76234888">
      <w:start w:val="1"/>
      <w:numFmt w:val="decimal"/>
      <w:lvlText w:val="%1."/>
      <w:lvlJc w:val="left"/>
      <w:pPr>
        <w:ind w:left="720" w:hanging="360"/>
      </w:pPr>
    </w:lvl>
    <w:lvl w:ilvl="1" w:tplc="76234888" w:tentative="1">
      <w:start w:val="1"/>
      <w:numFmt w:val="lowerLetter"/>
      <w:lvlText w:val="%2."/>
      <w:lvlJc w:val="left"/>
      <w:pPr>
        <w:ind w:left="1440" w:hanging="360"/>
      </w:pPr>
    </w:lvl>
    <w:lvl w:ilvl="2" w:tplc="76234888" w:tentative="1">
      <w:start w:val="1"/>
      <w:numFmt w:val="lowerRoman"/>
      <w:lvlText w:val="%3."/>
      <w:lvlJc w:val="right"/>
      <w:pPr>
        <w:ind w:left="2160" w:hanging="180"/>
      </w:pPr>
    </w:lvl>
    <w:lvl w:ilvl="3" w:tplc="76234888" w:tentative="1">
      <w:start w:val="1"/>
      <w:numFmt w:val="decimal"/>
      <w:lvlText w:val="%4."/>
      <w:lvlJc w:val="left"/>
      <w:pPr>
        <w:ind w:left="2880" w:hanging="360"/>
      </w:pPr>
    </w:lvl>
    <w:lvl w:ilvl="4" w:tplc="76234888" w:tentative="1">
      <w:start w:val="1"/>
      <w:numFmt w:val="lowerLetter"/>
      <w:lvlText w:val="%5."/>
      <w:lvlJc w:val="left"/>
      <w:pPr>
        <w:ind w:left="3600" w:hanging="360"/>
      </w:pPr>
    </w:lvl>
    <w:lvl w:ilvl="5" w:tplc="76234888" w:tentative="1">
      <w:start w:val="1"/>
      <w:numFmt w:val="lowerRoman"/>
      <w:lvlText w:val="%6."/>
      <w:lvlJc w:val="right"/>
      <w:pPr>
        <w:ind w:left="4320" w:hanging="180"/>
      </w:pPr>
    </w:lvl>
    <w:lvl w:ilvl="6" w:tplc="76234888" w:tentative="1">
      <w:start w:val="1"/>
      <w:numFmt w:val="decimal"/>
      <w:lvlText w:val="%7."/>
      <w:lvlJc w:val="left"/>
      <w:pPr>
        <w:ind w:left="5040" w:hanging="360"/>
      </w:pPr>
    </w:lvl>
    <w:lvl w:ilvl="7" w:tplc="76234888" w:tentative="1">
      <w:start w:val="1"/>
      <w:numFmt w:val="lowerLetter"/>
      <w:lvlText w:val="%8."/>
      <w:lvlJc w:val="left"/>
      <w:pPr>
        <w:ind w:left="5760" w:hanging="360"/>
      </w:pPr>
    </w:lvl>
    <w:lvl w:ilvl="8" w:tplc="762348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29C9"/>
    <w:rsid w:val="00035A1A"/>
    <w:rsid w:val="00081CD1"/>
    <w:rsid w:val="0009755E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86E0F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2994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7D58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2E1E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E64D83-03BA-4865-9F28-5047FBB3B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591</Words>
  <Characters>3373</Characters>
  <Application>Microsoft Office Word</Application>
  <DocSecurity>0</DocSecurity>
  <Lines>28</Lines>
  <Paragraphs>7</Paragraphs>
  <ScaleCrop>false</ScaleCrop>
  <Company>Microsoft</Company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10</cp:revision>
  <dcterms:created xsi:type="dcterms:W3CDTF">2013-12-09T06:44:00Z</dcterms:created>
  <dcterms:modified xsi:type="dcterms:W3CDTF">2019-11-19T03:31:00Z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