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5F4" w:rsidRPr="00122EEE" w:rsidRDefault="00DF19B2" w:rsidP="00122EEE">
      <w:pPr>
        <w:spacing w:line="360" w:lineRule="auto"/>
        <w:jc w:val="center"/>
      </w:pPr>
      <w:bookmarkStart w:id="0" w:name="_GoBack"/>
      <w:bookmarkEnd w:id="0"/>
      <w:r w:rsidRPr="00DF19B2">
        <w:rPr>
          <w:rFonts w:hint="eastAsia"/>
          <w:b/>
          <w:bCs/>
          <w:sz w:val="28"/>
          <w:szCs w:val="28"/>
        </w:rPr>
        <w:t>四年级上册数学单元测试</w:t>
      </w:r>
      <w:r w:rsidRPr="00DF19B2">
        <w:rPr>
          <w:rFonts w:hint="eastAsia"/>
          <w:b/>
          <w:bCs/>
          <w:sz w:val="28"/>
          <w:szCs w:val="28"/>
        </w:rPr>
        <w:t>-7.</w:t>
      </w:r>
      <w:r w:rsidRPr="00DF19B2">
        <w:rPr>
          <w:rFonts w:hint="eastAsia"/>
          <w:b/>
          <w:bCs/>
          <w:sz w:val="28"/>
          <w:szCs w:val="28"/>
        </w:rPr>
        <w:t>用计算器探索规律</w:t>
      </w:r>
      <w:r w:rsidRPr="00DF19B2">
        <w:rPr>
          <w:rFonts w:hint="eastAsia"/>
          <w:b/>
          <w:bCs/>
          <w:sz w:val="28"/>
          <w:szCs w:val="28"/>
        </w:rPr>
        <w:t xml:space="preserve"> </w:t>
      </w:r>
    </w:p>
    <w:p w:rsidR="00F635F4" w:rsidRPr="00122EEE" w:rsidRDefault="00122EEE" w:rsidP="00122EEE">
      <w:pPr>
        <w:spacing w:line="360" w:lineRule="auto"/>
      </w:pPr>
      <w:r w:rsidRPr="00122EEE">
        <w:rPr>
          <w:b/>
          <w:bCs/>
          <w:sz w:val="24"/>
          <w:szCs w:val="24"/>
        </w:rPr>
        <w:t>一、单选题</w:t>
      </w:r>
      <w:r w:rsidRPr="00122EEE">
        <w:rPr>
          <w:b/>
          <w:bCs/>
          <w:sz w:val="24"/>
          <w:szCs w:val="24"/>
        </w:rPr>
        <w:t xml:space="preserve"> </w:t>
      </w:r>
    </w:p>
    <w:p w:rsidR="00F635F4" w:rsidRPr="00122EEE" w:rsidRDefault="00122EEE" w:rsidP="00122EEE">
      <w:pPr>
        <w:spacing w:after="0" w:line="360" w:lineRule="auto"/>
      </w:pPr>
      <w:r w:rsidRPr="00122EEE">
        <w:t>1.</w:t>
      </w:r>
      <w:r w:rsidRPr="00122EEE">
        <w:t>用计算器计算</w:t>
      </w:r>
    </w:p>
    <w:p w:rsidR="00F635F4" w:rsidRPr="00122EEE" w:rsidRDefault="00122EEE" w:rsidP="00122EEE">
      <w:pPr>
        <w:spacing w:after="0" w:line="360" w:lineRule="auto"/>
      </w:pPr>
      <w:r w:rsidRPr="00122EEE">
        <w:t>(136</w:t>
      </w:r>
      <w:r w:rsidRPr="00122EEE">
        <w:t>＋</w:t>
      </w:r>
      <w:r w:rsidRPr="00122EEE">
        <w:t>313)×426=</w:t>
      </w:r>
      <w:r w:rsidRPr="00122EEE">
        <w:t>（</w:t>
      </w:r>
      <w:r w:rsidRPr="00122EEE">
        <w:t xml:space="preserve">   </w:t>
      </w:r>
      <w:r w:rsidRPr="00122EEE">
        <w:t>）</w:t>
      </w:r>
    </w:p>
    <w:p w:rsidR="00F635F4" w:rsidRPr="00122EEE" w:rsidRDefault="00122EEE" w:rsidP="00122EEE">
      <w:pPr>
        <w:spacing w:after="0" w:line="360" w:lineRule="auto"/>
        <w:ind w:left="150"/>
      </w:pPr>
      <w:r w:rsidRPr="00122EEE">
        <w:t>A. 116224                              B. 144721                              C. 191274                              D. 122661</w:t>
      </w:r>
    </w:p>
    <w:p w:rsidR="00F635F4" w:rsidRPr="00122EEE" w:rsidRDefault="00122EEE" w:rsidP="00122EEE">
      <w:pPr>
        <w:spacing w:after="0" w:line="360" w:lineRule="auto"/>
      </w:pPr>
      <w:r w:rsidRPr="00122EEE">
        <w:t>2.</w:t>
      </w:r>
      <w:r w:rsidRPr="00122EEE">
        <w:t>按下列规律印刷笑脸图案，第</w:t>
      </w:r>
      <w:r w:rsidRPr="00122EEE">
        <w:t>8</w:t>
      </w:r>
      <w:r w:rsidRPr="00122EEE">
        <w:t>副图案有（</w:t>
      </w:r>
      <w:r w:rsidRPr="00122EEE">
        <w:t xml:space="preserve">   </w:t>
      </w:r>
      <w:r w:rsidRPr="00122EEE">
        <w:t>）个笑脸．</w:t>
      </w:r>
    </w:p>
    <w:p w:rsidR="00F635F4" w:rsidRPr="00122EEE" w:rsidRDefault="00435020" w:rsidP="00122EEE">
      <w:pPr>
        <w:spacing w:after="0" w:line="360" w:lineRule="auto"/>
      </w:pPr>
      <w:r>
        <w:rPr>
          <w:noProof/>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234pt;height:68.25pt;visibility:visible;mso-wrap-style:square">
            <v:imagedata r:id="rId10" o:title=""/>
          </v:shape>
        </w:pict>
      </w:r>
    </w:p>
    <w:p w:rsidR="00F635F4" w:rsidRPr="00122EEE" w:rsidRDefault="00122EEE" w:rsidP="00122EEE">
      <w:pPr>
        <w:spacing w:after="0" w:line="360" w:lineRule="auto"/>
        <w:ind w:left="150"/>
      </w:pPr>
      <w:r w:rsidRPr="00122EEE">
        <w:t>A. 8                                             B. 32                                             C. 36</w:t>
      </w:r>
    </w:p>
    <w:p w:rsidR="00122EEE" w:rsidRPr="00122EEE" w:rsidRDefault="00122EEE" w:rsidP="00122EEE">
      <w:pPr>
        <w:spacing w:after="0" w:line="360" w:lineRule="auto"/>
      </w:pPr>
      <w:r w:rsidRPr="00122EEE">
        <w:t>3.</w:t>
      </w:r>
      <w:r w:rsidRPr="00122EEE">
        <w:t>先用计算器算出前面四道的得数，再直接填出最后一道题的答案。（</w:t>
      </w:r>
      <w:r w:rsidRPr="00122EEE">
        <w:t xml:space="preserve">    </w:t>
      </w:r>
      <w:r w:rsidRPr="00122EEE">
        <w:t>）</w:t>
      </w:r>
    </w:p>
    <w:p w:rsidR="00F635F4" w:rsidRPr="00122EEE" w:rsidRDefault="00435020" w:rsidP="00122EEE">
      <w:pPr>
        <w:spacing w:after="0" w:line="360" w:lineRule="auto"/>
      </w:pPr>
      <w:r>
        <w:rPr>
          <w:noProof/>
          <w:lang w:eastAsia="zh-CN"/>
        </w:rPr>
        <w:pict>
          <v:shape id="图片 2" o:spid="_x0000_i1026" type="#_x0000_t75" style="width:201pt;height:246.75pt;visibility:visible;mso-wrap-style:square">
            <v:imagedata r:id="rId11" o:title=""/>
          </v:shape>
        </w:pict>
      </w:r>
    </w:p>
    <w:p w:rsidR="00122EEE" w:rsidRPr="00122EEE" w:rsidRDefault="00122EEE" w:rsidP="00122EEE">
      <w:pPr>
        <w:spacing w:after="0" w:line="360" w:lineRule="auto"/>
        <w:ind w:left="150"/>
      </w:pPr>
      <w:r w:rsidRPr="00122EEE">
        <w:t>A. 9</w:t>
      </w:r>
      <w:r w:rsidRPr="00122EEE">
        <w:t>；</w:t>
      </w:r>
      <w:r w:rsidRPr="00122EEE">
        <w:t>108</w:t>
      </w:r>
      <w:r w:rsidRPr="00122EEE">
        <w:t>；</w:t>
      </w:r>
      <w:r w:rsidRPr="00122EEE">
        <w:t>1107</w:t>
      </w:r>
      <w:r w:rsidRPr="00122EEE">
        <w:t>；</w:t>
      </w:r>
      <w:r w:rsidRPr="00122EEE">
        <w:t>11106</w:t>
      </w:r>
      <w:r w:rsidRPr="00122EEE">
        <w:t>；</w:t>
      </w:r>
      <w:r w:rsidRPr="00122EEE">
        <w:t>11111103</w:t>
      </w:r>
    </w:p>
    <w:p w:rsidR="00122EEE" w:rsidRPr="00122EEE" w:rsidRDefault="00122EEE" w:rsidP="00122EEE">
      <w:pPr>
        <w:spacing w:after="0" w:line="360" w:lineRule="auto"/>
      </w:pPr>
      <w:r w:rsidRPr="00122EEE">
        <w:t>B. 9</w:t>
      </w:r>
      <w:r w:rsidRPr="00122EEE">
        <w:t>；</w:t>
      </w:r>
      <w:r w:rsidRPr="00122EEE">
        <w:t>18,27</w:t>
      </w:r>
      <w:r w:rsidRPr="00122EEE">
        <w:t>；</w:t>
      </w:r>
      <w:r w:rsidRPr="00122EEE">
        <w:t>36</w:t>
      </w:r>
      <w:r w:rsidRPr="00122EEE">
        <w:t>；</w:t>
      </w:r>
      <w:r w:rsidRPr="00122EEE">
        <w:t>63</w:t>
      </w:r>
    </w:p>
    <w:p w:rsidR="00122EEE" w:rsidRPr="00122EEE" w:rsidRDefault="00122EEE" w:rsidP="00122EEE">
      <w:pPr>
        <w:spacing w:after="0" w:line="360" w:lineRule="auto"/>
      </w:pPr>
      <w:r w:rsidRPr="00122EEE">
        <w:t>C. 9</w:t>
      </w:r>
      <w:r w:rsidRPr="00122EEE">
        <w:t>；</w:t>
      </w:r>
      <w:r w:rsidRPr="00122EEE">
        <w:t>108</w:t>
      </w:r>
      <w:r w:rsidRPr="00122EEE">
        <w:t>；</w:t>
      </w:r>
      <w:r w:rsidRPr="00122EEE">
        <w:t>1107</w:t>
      </w:r>
      <w:r w:rsidRPr="00122EEE">
        <w:t>；</w:t>
      </w:r>
      <w:r w:rsidRPr="00122EEE">
        <w:t>11106</w:t>
      </w:r>
      <w:r w:rsidRPr="00122EEE">
        <w:t>；</w:t>
      </w:r>
      <w:r w:rsidRPr="00122EEE">
        <w:t>1111105</w:t>
      </w:r>
    </w:p>
    <w:p w:rsidR="00F635F4" w:rsidRPr="00122EEE" w:rsidRDefault="00122EEE" w:rsidP="00122EEE">
      <w:pPr>
        <w:spacing w:after="0" w:line="360" w:lineRule="auto"/>
      </w:pPr>
      <w:r w:rsidRPr="00122EEE">
        <w:t>4.</w:t>
      </w:r>
      <w:r w:rsidRPr="00122EEE">
        <w:t>用计算器计算</w:t>
      </w:r>
    </w:p>
    <w:p w:rsidR="00F635F4" w:rsidRPr="00122EEE" w:rsidRDefault="00122EEE" w:rsidP="00122EEE">
      <w:pPr>
        <w:spacing w:after="0" w:line="360" w:lineRule="auto"/>
      </w:pPr>
      <w:r w:rsidRPr="00122EEE">
        <w:t>一个养鸡场，去年出售山鸡</w:t>
      </w:r>
      <w:r w:rsidRPr="00122EEE">
        <w:t>38600</w:t>
      </w:r>
      <w:r w:rsidRPr="00122EEE">
        <w:t>只，留下的比售出的少</w:t>
      </w:r>
      <w:r w:rsidRPr="00122EEE">
        <w:t>16000</w:t>
      </w:r>
      <w:r w:rsidRPr="00122EEE">
        <w:t>只．养鸡场去年共养山鸡（</w:t>
      </w:r>
      <w:r w:rsidRPr="00122EEE">
        <w:t xml:space="preserve">   </w:t>
      </w:r>
      <w:r w:rsidRPr="00122EEE">
        <w:t>）</w:t>
      </w:r>
    </w:p>
    <w:p w:rsidR="00F635F4" w:rsidRPr="00122EEE" w:rsidRDefault="00122EEE" w:rsidP="00122EEE">
      <w:pPr>
        <w:spacing w:after="0" w:line="360" w:lineRule="auto"/>
        <w:ind w:left="150"/>
      </w:pPr>
      <w:r w:rsidRPr="00122EEE">
        <w:t>A. 54600</w:t>
      </w:r>
      <w:r w:rsidRPr="00122EEE">
        <w:t>只</w:t>
      </w:r>
      <w:r w:rsidRPr="00122EEE">
        <w:t>                            B. 22600</w:t>
      </w:r>
      <w:r w:rsidRPr="00122EEE">
        <w:t>只</w:t>
      </w:r>
      <w:r w:rsidRPr="00122EEE">
        <w:t>                            C. 61200</w:t>
      </w:r>
      <w:r w:rsidRPr="00122EEE">
        <w:t>只</w:t>
      </w:r>
      <w:r w:rsidRPr="00122EEE">
        <w:t>                            D. 34233</w:t>
      </w:r>
      <w:r w:rsidRPr="00122EEE">
        <w:t>只</w:t>
      </w:r>
    </w:p>
    <w:p w:rsidR="00F635F4" w:rsidRPr="00122EEE" w:rsidRDefault="00122EEE" w:rsidP="00122EEE">
      <w:pPr>
        <w:spacing w:line="360" w:lineRule="auto"/>
      </w:pPr>
      <w:r w:rsidRPr="00122EEE">
        <w:rPr>
          <w:b/>
          <w:bCs/>
          <w:sz w:val="24"/>
          <w:szCs w:val="24"/>
        </w:rPr>
        <w:t>二、判断题</w:t>
      </w:r>
      <w:r w:rsidRPr="00122EEE">
        <w:rPr>
          <w:b/>
          <w:bCs/>
          <w:sz w:val="24"/>
          <w:szCs w:val="24"/>
        </w:rPr>
        <w:t xml:space="preserve"> </w:t>
      </w:r>
    </w:p>
    <w:p w:rsidR="00F635F4" w:rsidRPr="00122EEE" w:rsidRDefault="00122EEE" w:rsidP="00122EEE">
      <w:pPr>
        <w:spacing w:after="0" w:line="360" w:lineRule="auto"/>
      </w:pPr>
      <w:r w:rsidRPr="00122EEE">
        <w:lastRenderedPageBreak/>
        <w:t>5.</w:t>
      </w:r>
      <w:r w:rsidR="00435020">
        <w:rPr>
          <w:noProof/>
          <w:lang w:eastAsia="zh-CN"/>
        </w:rPr>
        <w:pict>
          <v:shape id="图片 3" o:spid="_x0000_i1027" type="#_x0000_t75" style="width:21pt;height:30pt;visibility:visible;mso-wrap-style:square">
            <v:imagedata r:id="rId12" o:title=""/>
          </v:shape>
        </w:pict>
      </w:r>
      <w:r w:rsidRPr="00122EEE">
        <w:t>键是开机键。</w:t>
      </w:r>
      <w:r w:rsidRPr="00122EEE">
        <w:br/>
        <w:t xml:space="preserve">    </w:t>
      </w:r>
    </w:p>
    <w:p w:rsidR="00122EEE" w:rsidRPr="00122EEE" w:rsidRDefault="00122EEE" w:rsidP="00122EEE">
      <w:pPr>
        <w:spacing w:after="0" w:line="360" w:lineRule="auto"/>
      </w:pPr>
      <w:r w:rsidRPr="00122EEE">
        <w:t>6.</w:t>
      </w:r>
      <w:r w:rsidRPr="00122EEE">
        <w:t>现在人们普遍用计算器和算盘进行计算。</w:t>
      </w:r>
    </w:p>
    <w:p w:rsidR="00F635F4" w:rsidRPr="00122EEE" w:rsidRDefault="00122EEE" w:rsidP="00122EEE">
      <w:pPr>
        <w:spacing w:after="0" w:line="360" w:lineRule="auto"/>
      </w:pPr>
      <w:r w:rsidRPr="00122EEE">
        <w:t>7.</w:t>
      </w:r>
      <w:r w:rsidRPr="00122EEE">
        <w:t>判断对错用</w:t>
      </w:r>
      <w:r w:rsidRPr="00122EEE">
        <w:t>(</w:t>
      </w:r>
      <w:r w:rsidRPr="00122EEE">
        <w:t>计算器计算</w:t>
      </w:r>
      <w:r w:rsidRPr="00122EEE">
        <w:t>)</w:t>
      </w:r>
      <w:r w:rsidRPr="00122EEE">
        <w:br/>
        <w:t>x÷360=173</w:t>
      </w:r>
      <w:r w:rsidRPr="00122EEE">
        <w:br/>
        <w:t>         x=360×173</w:t>
      </w:r>
      <w:r w:rsidRPr="00122EEE">
        <w:br/>
        <w:t xml:space="preserve">         x=62280    </w:t>
      </w:r>
    </w:p>
    <w:p w:rsidR="00F635F4" w:rsidRPr="00122EEE" w:rsidRDefault="00122EEE" w:rsidP="00122EEE">
      <w:pPr>
        <w:spacing w:line="360" w:lineRule="auto"/>
      </w:pPr>
      <w:r w:rsidRPr="00122EEE">
        <w:rPr>
          <w:b/>
          <w:bCs/>
          <w:sz w:val="24"/>
          <w:szCs w:val="24"/>
        </w:rPr>
        <w:t>三、填空题</w:t>
      </w:r>
      <w:r w:rsidRPr="00122EEE">
        <w:rPr>
          <w:b/>
          <w:bCs/>
          <w:sz w:val="24"/>
          <w:szCs w:val="24"/>
        </w:rPr>
        <w:t xml:space="preserve"> </w:t>
      </w:r>
    </w:p>
    <w:p w:rsidR="00F635F4" w:rsidRPr="00122EEE" w:rsidRDefault="00122EEE" w:rsidP="00122EEE">
      <w:pPr>
        <w:spacing w:after="0" w:line="360" w:lineRule="auto"/>
      </w:pPr>
      <w:r w:rsidRPr="00122EEE">
        <w:t>8.</w:t>
      </w:r>
      <w:r w:rsidRPr="00122EEE">
        <w:t>找出规律填数。</w:t>
      </w:r>
      <w:r w:rsidRPr="00122EEE">
        <w:br/>
      </w:r>
      <w:r w:rsidRPr="00122EEE">
        <w:t>数列：</w:t>
      </w:r>
      <w:r w:rsidRPr="00122EEE">
        <w:t>1</w:t>
      </w:r>
      <w:r w:rsidRPr="00122EEE">
        <w:t>、</w:t>
      </w:r>
      <w:r w:rsidRPr="00122EEE">
        <w:t>4</w:t>
      </w:r>
      <w:r w:rsidRPr="00122EEE">
        <w:t>、</w:t>
      </w:r>
      <w:r w:rsidRPr="00122EEE">
        <w:t>9</w:t>
      </w:r>
      <w:r w:rsidRPr="00122EEE">
        <w:t>、</w:t>
      </w:r>
      <w:r w:rsidRPr="00122EEE">
        <w:t>16</w:t>
      </w:r>
      <w:r w:rsidRPr="00122EEE">
        <w:t>、</w:t>
      </w:r>
      <w:r w:rsidRPr="00122EEE">
        <w:t>________</w:t>
      </w:r>
      <w:r w:rsidRPr="00122EEE">
        <w:t>、</w:t>
      </w:r>
      <w:r w:rsidRPr="00122EEE">
        <w:t>36</w:t>
      </w:r>
      <w:r w:rsidRPr="00122EEE">
        <w:t>。</w:t>
      </w:r>
      <w:r w:rsidRPr="00122EEE">
        <w:t xml:space="preserve">    </w:t>
      </w:r>
    </w:p>
    <w:p w:rsidR="00F635F4" w:rsidRPr="00122EEE" w:rsidRDefault="00122EEE" w:rsidP="00122EEE">
      <w:pPr>
        <w:spacing w:after="0" w:line="360" w:lineRule="auto"/>
      </w:pPr>
      <w:r w:rsidRPr="00122EEE">
        <w:t>9.</w:t>
      </w:r>
      <w:r w:rsidRPr="00122EEE">
        <w:t>找规律，填数字。</w:t>
      </w:r>
      <w:r w:rsidRPr="00122EEE">
        <w:br/>
        <w:t>22</w:t>
      </w:r>
      <w:r w:rsidRPr="00122EEE">
        <w:t>；</w:t>
      </w:r>
      <w:r w:rsidRPr="00122EEE">
        <w:t>24</w:t>
      </w:r>
      <w:r w:rsidRPr="00122EEE">
        <w:t>；</w:t>
      </w:r>
      <w:r w:rsidRPr="00122EEE">
        <w:t>________</w:t>
      </w:r>
      <w:r w:rsidRPr="00122EEE">
        <w:t>；</w:t>
      </w:r>
      <w:r w:rsidRPr="00122EEE">
        <w:t>________</w:t>
      </w:r>
      <w:r w:rsidRPr="00122EEE">
        <w:t>；</w:t>
      </w:r>
      <w:r w:rsidRPr="00122EEE">
        <w:t>30</w:t>
      </w:r>
      <w:r w:rsidRPr="00122EEE">
        <w:t>；</w:t>
      </w:r>
      <w:r w:rsidRPr="00122EEE">
        <w:t>________</w:t>
      </w:r>
      <w:r w:rsidRPr="00122EEE">
        <w:t>。</w:t>
      </w:r>
      <w:r w:rsidRPr="00122EEE">
        <w:t xml:space="preserve">    </w:t>
      </w:r>
    </w:p>
    <w:p w:rsidR="00122EEE" w:rsidRPr="00122EEE" w:rsidRDefault="00122EEE" w:rsidP="00122EEE">
      <w:pPr>
        <w:spacing w:after="0" w:line="360" w:lineRule="auto"/>
      </w:pPr>
      <w:r w:rsidRPr="00122EEE">
        <w:t>10.2  4  6  8   (________)   (________ )   14   (________)</w:t>
      </w:r>
    </w:p>
    <w:p w:rsidR="00F635F4" w:rsidRPr="00122EEE" w:rsidRDefault="00122EEE" w:rsidP="00122EEE">
      <w:pPr>
        <w:spacing w:after="0" w:line="360" w:lineRule="auto"/>
      </w:pPr>
      <w:r w:rsidRPr="00122EEE">
        <w:t>11.</w:t>
      </w:r>
      <w:r w:rsidRPr="00122EEE">
        <w:t>用计算器计算</w:t>
      </w:r>
      <w:r w:rsidRPr="00122EEE">
        <w:br/>
        <w:t xml:space="preserve">7029+9954=________    </w:t>
      </w:r>
    </w:p>
    <w:p w:rsidR="00F635F4" w:rsidRPr="00122EEE" w:rsidRDefault="00122EEE" w:rsidP="00122EEE">
      <w:pPr>
        <w:spacing w:after="0" w:line="360" w:lineRule="auto"/>
      </w:pPr>
      <w:r w:rsidRPr="00122EEE">
        <w:t>12.</w:t>
      </w:r>
      <w:r w:rsidRPr="00122EEE">
        <w:t>用计算器算一算：</w:t>
      </w:r>
    </w:p>
    <w:p w:rsidR="00F635F4" w:rsidRPr="00122EEE" w:rsidRDefault="00122EEE" w:rsidP="00122EEE">
      <w:pPr>
        <w:spacing w:after="0" w:line="360" w:lineRule="auto"/>
      </w:pPr>
      <w:r w:rsidRPr="00122EEE">
        <w:t>12345679×9=________ 12345679×18=________</w:t>
      </w:r>
    </w:p>
    <w:p w:rsidR="00F635F4" w:rsidRPr="00122EEE" w:rsidRDefault="00122EEE" w:rsidP="00122EEE">
      <w:pPr>
        <w:spacing w:after="0" w:line="360" w:lineRule="auto"/>
      </w:pPr>
      <w:r w:rsidRPr="00122EEE">
        <w:t>12345679×27=________ 12345679×36=________</w:t>
      </w:r>
    </w:p>
    <w:p w:rsidR="00F635F4" w:rsidRPr="00122EEE" w:rsidRDefault="00122EEE" w:rsidP="00122EEE">
      <w:pPr>
        <w:spacing w:after="0" w:line="360" w:lineRule="auto"/>
      </w:pPr>
      <w:r w:rsidRPr="00122EEE">
        <w:t>你发现了什么规律？</w:t>
      </w:r>
    </w:p>
    <w:p w:rsidR="00F635F4" w:rsidRPr="00122EEE" w:rsidRDefault="00122EEE" w:rsidP="00122EEE">
      <w:pPr>
        <w:spacing w:line="360" w:lineRule="auto"/>
      </w:pPr>
      <w:r w:rsidRPr="00122EEE">
        <w:rPr>
          <w:b/>
          <w:bCs/>
          <w:sz w:val="24"/>
          <w:szCs w:val="24"/>
        </w:rPr>
        <w:t>四、解答题</w:t>
      </w:r>
      <w:r w:rsidRPr="00122EEE">
        <w:rPr>
          <w:b/>
          <w:bCs/>
          <w:sz w:val="24"/>
          <w:szCs w:val="24"/>
        </w:rPr>
        <w:t xml:space="preserve"> </w:t>
      </w:r>
    </w:p>
    <w:p w:rsidR="00F635F4" w:rsidRPr="00122EEE" w:rsidRDefault="00122EEE" w:rsidP="00122EEE">
      <w:pPr>
        <w:spacing w:after="0" w:line="360" w:lineRule="auto"/>
      </w:pPr>
      <w:r w:rsidRPr="00122EEE">
        <w:t>13.</w:t>
      </w:r>
      <w:r w:rsidRPr="00122EEE">
        <w:t>列式计算．</w:t>
      </w:r>
      <w:r w:rsidRPr="00122EEE">
        <w:br/>
      </w:r>
      <w:r w:rsidRPr="00122EEE">
        <w:t>两个加数都是</w:t>
      </w:r>
      <w:r w:rsidRPr="00122EEE">
        <w:t>7869</w:t>
      </w:r>
      <w:r w:rsidRPr="00122EEE">
        <w:t>，和是多少？</w:t>
      </w:r>
      <w:r w:rsidRPr="00122EEE">
        <w:t xml:space="preserve">    </w:t>
      </w:r>
    </w:p>
    <w:p w:rsidR="00F635F4" w:rsidRPr="00122EEE" w:rsidRDefault="00122EEE" w:rsidP="00122EEE">
      <w:pPr>
        <w:spacing w:after="0" w:line="360" w:lineRule="auto"/>
      </w:pPr>
      <w:r w:rsidRPr="00122EEE">
        <w:lastRenderedPageBreak/>
        <w:t>14.</w:t>
      </w:r>
      <w:r w:rsidRPr="00122EEE">
        <w:t>用线把数连起来，间隔为</w:t>
      </w:r>
      <w:r w:rsidRPr="00122EEE">
        <w:t>2</w:t>
      </w:r>
      <w:r w:rsidRPr="00122EEE">
        <w:t>．</w:t>
      </w:r>
      <w:r w:rsidRPr="00122EEE">
        <w:t xml:space="preserve">  </w:t>
      </w:r>
      <w:r w:rsidRPr="00122EEE">
        <w:br/>
      </w:r>
      <w:r w:rsidR="00435020">
        <w:rPr>
          <w:noProof/>
          <w:lang w:eastAsia="zh-CN"/>
        </w:rPr>
        <w:pict>
          <v:shape id="图片 4" o:spid="_x0000_i1028" type="#_x0000_t75" style="width:324pt;height:213pt;visibility:visible;mso-wrap-style:square">
            <v:imagedata r:id="rId13" o:title=""/>
          </v:shape>
        </w:pict>
      </w:r>
    </w:p>
    <w:p w:rsidR="00F635F4" w:rsidRPr="00122EEE" w:rsidRDefault="00122EEE" w:rsidP="00122EEE">
      <w:pPr>
        <w:spacing w:line="360" w:lineRule="auto"/>
      </w:pPr>
      <w:r w:rsidRPr="00122EEE">
        <w:rPr>
          <w:b/>
          <w:bCs/>
          <w:sz w:val="24"/>
          <w:szCs w:val="24"/>
        </w:rPr>
        <w:t>五、综合题</w:t>
      </w:r>
      <w:r w:rsidRPr="00122EEE">
        <w:rPr>
          <w:b/>
          <w:bCs/>
          <w:sz w:val="24"/>
          <w:szCs w:val="24"/>
        </w:rPr>
        <w:t xml:space="preserve"> </w:t>
      </w:r>
    </w:p>
    <w:p w:rsidR="00F635F4" w:rsidRPr="00122EEE" w:rsidRDefault="00122EEE" w:rsidP="00122EEE">
      <w:pPr>
        <w:spacing w:after="0" w:line="360" w:lineRule="auto"/>
      </w:pPr>
      <w:r w:rsidRPr="00122EEE">
        <w:t>15.</w:t>
      </w:r>
      <w:r w:rsidRPr="00122EEE">
        <w:t>按规律填一填。</w:t>
      </w:r>
      <w:r w:rsidRPr="00122EEE">
        <w:t xml:space="preserve">    </w:t>
      </w:r>
    </w:p>
    <w:p w:rsidR="00F635F4" w:rsidRPr="00122EEE" w:rsidRDefault="00122EEE" w:rsidP="00122EEE">
      <w:pPr>
        <w:spacing w:after="0" w:line="360" w:lineRule="auto"/>
      </w:pPr>
      <w:r w:rsidRPr="00122EEE">
        <w:t>（</w:t>
      </w:r>
      <w:r w:rsidRPr="00122EEE">
        <w:t>1</w:t>
      </w:r>
      <w:r w:rsidRPr="00122EEE">
        <w:t>）</w:t>
      </w:r>
      <w:r w:rsidRPr="00122EEE">
        <w:t>28</w:t>
      </w:r>
      <w:r w:rsidRPr="00122EEE">
        <w:t>，</w:t>
      </w:r>
      <w:r w:rsidRPr="00122EEE">
        <w:t>32</w:t>
      </w:r>
      <w:r w:rsidRPr="00122EEE">
        <w:t>，</w:t>
      </w:r>
      <w:r w:rsidRPr="00122EEE">
        <w:t>36</w:t>
      </w:r>
      <w:r w:rsidRPr="00122EEE">
        <w:t>，</w:t>
      </w:r>
      <w:r w:rsidRPr="00122EEE">
        <w:t>________ </w:t>
      </w:r>
      <w:r w:rsidRPr="00122EEE">
        <w:t>，</w:t>
      </w:r>
      <w:r w:rsidRPr="00122EEE">
        <w:t>________ </w:t>
      </w:r>
      <w:r w:rsidRPr="00122EEE">
        <w:t>，</w:t>
      </w:r>
      <w:r w:rsidRPr="00122EEE">
        <w:t>48</w:t>
      </w:r>
      <w:r w:rsidRPr="00122EEE">
        <w:t>，</w:t>
      </w:r>
      <w:r w:rsidRPr="00122EEE">
        <w:t>________</w:t>
      </w:r>
      <w:r w:rsidRPr="00122EEE">
        <w:t>。</w:t>
      </w:r>
      <w:r w:rsidRPr="00122EEE">
        <w:t xml:space="preserve">    </w:t>
      </w:r>
    </w:p>
    <w:p w:rsidR="00F635F4" w:rsidRPr="00122EEE" w:rsidRDefault="00122EEE" w:rsidP="00122EEE">
      <w:pPr>
        <w:spacing w:after="0" w:line="360" w:lineRule="auto"/>
      </w:pPr>
      <w:r w:rsidRPr="00122EEE">
        <w:t>（</w:t>
      </w:r>
      <w:r w:rsidRPr="00122EEE">
        <w:t>2</w:t>
      </w:r>
      <w:r w:rsidRPr="00122EEE">
        <w:t>）</w:t>
      </w:r>
      <w:r w:rsidRPr="00122EEE">
        <w:t>9</w:t>
      </w:r>
      <w:r w:rsidRPr="00122EEE">
        <w:t>，</w:t>
      </w:r>
      <w:r w:rsidRPr="00122EEE">
        <w:t>18</w:t>
      </w:r>
      <w:r w:rsidRPr="00122EEE">
        <w:t>，</w:t>
      </w:r>
      <w:r w:rsidRPr="00122EEE">
        <w:t>27</w:t>
      </w:r>
      <w:r w:rsidRPr="00122EEE">
        <w:t>，</w:t>
      </w:r>
      <w:r w:rsidRPr="00122EEE">
        <w:t>________</w:t>
      </w:r>
      <w:r w:rsidRPr="00122EEE">
        <w:t>，</w:t>
      </w:r>
      <w:r w:rsidRPr="00122EEE">
        <w:t>________</w:t>
      </w:r>
      <w:r w:rsidRPr="00122EEE">
        <w:t>，</w:t>
      </w:r>
      <w:r w:rsidRPr="00122EEE">
        <w:t xml:space="preserve"> 20</w:t>
      </w:r>
      <w:r w:rsidRPr="00122EEE">
        <w:t>，</w:t>
      </w:r>
      <w:r w:rsidRPr="00122EEE">
        <w:t>________</w:t>
      </w:r>
      <w:r w:rsidRPr="00122EEE">
        <w:t>。</w:t>
      </w:r>
      <w:r w:rsidRPr="00122EEE">
        <w:t xml:space="preserve">    </w:t>
      </w:r>
    </w:p>
    <w:p w:rsidR="00F635F4" w:rsidRPr="00122EEE" w:rsidRDefault="00122EEE" w:rsidP="00122EEE">
      <w:pPr>
        <w:spacing w:line="360" w:lineRule="auto"/>
      </w:pPr>
      <w:r w:rsidRPr="00122EEE">
        <w:rPr>
          <w:b/>
          <w:bCs/>
          <w:sz w:val="24"/>
          <w:szCs w:val="24"/>
        </w:rPr>
        <w:t>六、应用题</w:t>
      </w:r>
      <w:r w:rsidRPr="00122EEE">
        <w:rPr>
          <w:b/>
          <w:bCs/>
          <w:sz w:val="24"/>
          <w:szCs w:val="24"/>
        </w:rPr>
        <w:t xml:space="preserve"> </w:t>
      </w:r>
    </w:p>
    <w:p w:rsidR="00F635F4" w:rsidRPr="00122EEE" w:rsidRDefault="00122EEE" w:rsidP="00122EEE">
      <w:pPr>
        <w:spacing w:after="0" w:line="360" w:lineRule="auto"/>
      </w:pPr>
      <w:r w:rsidRPr="00122EEE">
        <w:t>16.</w:t>
      </w:r>
      <w:r w:rsidRPr="00122EEE">
        <w:t>用计算器计算</w:t>
      </w:r>
      <w:r w:rsidRPr="00122EEE">
        <w:br/>
      </w:r>
      <w:r w:rsidRPr="00122EEE">
        <w:t>今年农场植树</w:t>
      </w:r>
      <w:r w:rsidRPr="00122EEE">
        <w:t>23840</w:t>
      </w:r>
      <w:r w:rsidRPr="00122EEE">
        <w:t>棵，比去年多植</w:t>
      </w:r>
      <w:r w:rsidRPr="00122EEE">
        <w:t>4982</w:t>
      </w:r>
      <w:r w:rsidRPr="00122EEE">
        <w:t>棵，两年共植树多少棵？</w:t>
      </w:r>
      <w:r w:rsidRPr="00122EEE">
        <w:t xml:space="preserve">    </w:t>
      </w:r>
    </w:p>
    <w:p w:rsidR="00F635F4" w:rsidRPr="00122EEE" w:rsidRDefault="00122EEE" w:rsidP="00122EEE">
      <w:pPr>
        <w:spacing w:line="360" w:lineRule="auto"/>
      </w:pPr>
      <w:r w:rsidRPr="00122EEE">
        <w:br w:type="page"/>
      </w:r>
    </w:p>
    <w:p w:rsidR="00F635F4" w:rsidRPr="00122EEE" w:rsidRDefault="00122EEE" w:rsidP="00122EEE">
      <w:pPr>
        <w:spacing w:line="360" w:lineRule="auto"/>
        <w:jc w:val="center"/>
      </w:pPr>
      <w:r w:rsidRPr="00122EEE">
        <w:rPr>
          <w:b/>
          <w:bCs/>
          <w:sz w:val="28"/>
          <w:szCs w:val="28"/>
        </w:rPr>
        <w:t>参考答案</w:t>
      </w:r>
    </w:p>
    <w:p w:rsidR="00F635F4" w:rsidRPr="00122EEE" w:rsidRDefault="00122EEE" w:rsidP="00122EEE">
      <w:pPr>
        <w:spacing w:line="360" w:lineRule="auto"/>
      </w:pPr>
      <w:r w:rsidRPr="00122EEE">
        <w:t>一、单选题</w:t>
      </w:r>
    </w:p>
    <w:p w:rsidR="00F635F4" w:rsidRPr="00122EEE" w:rsidRDefault="00122EEE" w:rsidP="00122EEE">
      <w:pPr>
        <w:spacing w:after="0" w:line="360" w:lineRule="auto"/>
      </w:pPr>
      <w:r w:rsidRPr="00122EEE">
        <w:t>1.</w:t>
      </w:r>
      <w:r w:rsidRPr="00122EEE">
        <w:t>【答案】</w:t>
      </w:r>
      <w:r w:rsidRPr="00122EEE">
        <w:t xml:space="preserve"> C   </w:t>
      </w:r>
    </w:p>
    <w:p w:rsidR="00F635F4" w:rsidRPr="00122EEE" w:rsidRDefault="00122EEE" w:rsidP="00122EEE">
      <w:pPr>
        <w:spacing w:after="0" w:line="360" w:lineRule="auto"/>
      </w:pPr>
      <w:r w:rsidRPr="00122EEE">
        <w:t>【解析】【解答】</w:t>
      </w:r>
      <w:r w:rsidRPr="00122EEE">
        <w:t>(136+313)×426</w:t>
      </w:r>
      <w:r w:rsidRPr="00122EEE">
        <w:br/>
        <w:t>=449×426</w:t>
      </w:r>
      <w:r w:rsidRPr="00122EEE">
        <w:br/>
        <w:t>=191274</w:t>
      </w:r>
      <w:r w:rsidRPr="00122EEE">
        <w:br/>
      </w:r>
      <w:r w:rsidRPr="00122EEE">
        <w:t>故答案为：</w:t>
      </w:r>
      <w:r w:rsidRPr="00122EEE">
        <w:t>C</w:t>
      </w:r>
    </w:p>
    <w:p w:rsidR="00F635F4" w:rsidRPr="00122EEE" w:rsidRDefault="00122EEE" w:rsidP="00122EEE">
      <w:pPr>
        <w:spacing w:after="0" w:line="360" w:lineRule="auto"/>
      </w:pPr>
      <w:r w:rsidRPr="00122EEE">
        <w:t>【分析】先算括号里面的加法，再算乘法；用计算器时先键入</w:t>
      </w:r>
      <w:r w:rsidRPr="00122EEE">
        <w:t>136</w:t>
      </w:r>
      <w:r w:rsidRPr="00122EEE">
        <w:t>，再键入加号，然后键入</w:t>
      </w:r>
      <w:r w:rsidRPr="00122EEE">
        <w:t>313</w:t>
      </w:r>
      <w:r w:rsidRPr="00122EEE">
        <w:t>，键入等号后得到和，接着键入乘号，再键入</w:t>
      </w:r>
      <w:r w:rsidRPr="00122EEE">
        <w:t>426</w:t>
      </w:r>
      <w:r w:rsidRPr="00122EEE">
        <w:t>，最后键入等号即可</w:t>
      </w:r>
      <w:r w:rsidRPr="00122EEE">
        <w:t>.</w:t>
      </w:r>
    </w:p>
    <w:p w:rsidR="00F635F4" w:rsidRPr="00122EEE" w:rsidRDefault="00122EEE" w:rsidP="00122EEE">
      <w:pPr>
        <w:spacing w:after="0" w:line="360" w:lineRule="auto"/>
      </w:pPr>
      <w:r w:rsidRPr="00122EEE">
        <w:t>2.</w:t>
      </w:r>
      <w:r w:rsidRPr="00122EEE">
        <w:t>【答案】</w:t>
      </w:r>
      <w:r w:rsidRPr="00122EEE">
        <w:t xml:space="preserve"> C   </w:t>
      </w:r>
    </w:p>
    <w:p w:rsidR="00F635F4" w:rsidRPr="00122EEE" w:rsidRDefault="00122EEE" w:rsidP="00122EEE">
      <w:pPr>
        <w:spacing w:after="0" w:line="360" w:lineRule="auto"/>
      </w:pPr>
      <w:r w:rsidRPr="00122EEE">
        <w:t>【解析】【解答】</w:t>
      </w:r>
      <w:r w:rsidRPr="00122EEE">
        <w:t>1+2+3+4+5+6+7+8=36</w:t>
      </w:r>
      <w:r w:rsidRPr="00122EEE">
        <w:t>个</w:t>
      </w:r>
      <w:r w:rsidRPr="00122EEE">
        <w:br/>
      </w:r>
      <w:r w:rsidRPr="00122EEE">
        <w:t>故答案为：</w:t>
      </w:r>
      <w:r w:rsidRPr="00122EEE">
        <w:t>36</w:t>
      </w:r>
    </w:p>
    <w:p w:rsidR="00F635F4" w:rsidRPr="00122EEE" w:rsidRDefault="00122EEE" w:rsidP="00122EEE">
      <w:pPr>
        <w:spacing w:after="0" w:line="360" w:lineRule="auto"/>
      </w:pPr>
      <w:r w:rsidRPr="00122EEE">
        <w:t>【分析】笑脸的个数：第一幅图：</w:t>
      </w:r>
      <w:r w:rsidRPr="00122EEE">
        <w:t>1</w:t>
      </w:r>
      <w:r w:rsidRPr="00122EEE">
        <w:t>个；第二幅图</w:t>
      </w:r>
      <w:r w:rsidRPr="00122EEE">
        <w:t>1+2=3</w:t>
      </w:r>
      <w:r w:rsidRPr="00122EEE">
        <w:t>个，第三幅图</w:t>
      </w:r>
      <w:r w:rsidRPr="00122EEE">
        <w:t>1+2+3=6</w:t>
      </w:r>
      <w:r w:rsidRPr="00122EEE">
        <w:t>个；第四幅图</w:t>
      </w:r>
      <w:r w:rsidRPr="00122EEE">
        <w:t>1+2+3+4.....</w:t>
      </w:r>
      <w:r w:rsidRPr="00122EEE">
        <w:t>第</w:t>
      </w:r>
      <w:r w:rsidRPr="00122EEE">
        <w:t>n</w:t>
      </w:r>
      <w:r w:rsidRPr="00122EEE">
        <w:t>幅图笑脸的个数是</w:t>
      </w:r>
      <w:r w:rsidRPr="00122EEE">
        <w:t>1+2+3+4+......+n</w:t>
      </w:r>
      <w:r w:rsidRPr="00122EEE">
        <w:t>所以第八副图的笑脸的个数是</w:t>
      </w:r>
      <w:r w:rsidRPr="00122EEE">
        <w:t>1+2+3+4+5+6+7+8=36</w:t>
      </w:r>
      <w:r w:rsidRPr="00122EEE">
        <w:t>个。</w:t>
      </w:r>
    </w:p>
    <w:p w:rsidR="00F635F4" w:rsidRPr="00122EEE" w:rsidRDefault="00122EEE" w:rsidP="00122EEE">
      <w:pPr>
        <w:spacing w:after="0" w:line="360" w:lineRule="auto"/>
      </w:pPr>
      <w:r w:rsidRPr="00122EEE">
        <w:t>3.</w:t>
      </w:r>
      <w:r w:rsidRPr="00122EEE">
        <w:t>【答案】</w:t>
      </w:r>
      <w:r w:rsidRPr="00122EEE">
        <w:t xml:space="preserve">A  </w:t>
      </w:r>
    </w:p>
    <w:p w:rsidR="00122EEE" w:rsidRPr="00122EEE" w:rsidRDefault="00122EEE" w:rsidP="00122EEE">
      <w:pPr>
        <w:spacing w:after="0" w:line="360" w:lineRule="auto"/>
      </w:pPr>
      <w:r w:rsidRPr="00122EEE">
        <w:t>【解析】观察算式可知，从</w:t>
      </w:r>
      <w:r w:rsidRPr="00122EEE">
        <w:t>9×12</w:t>
      </w:r>
      <w:r w:rsidRPr="00122EEE">
        <w:t>开始，得数位数等于两乘数之和，得数的个位逐次递减，十位为</w:t>
      </w:r>
      <w:r w:rsidRPr="00122EEE">
        <w:t>0</w:t>
      </w:r>
      <w:r w:rsidRPr="00122EEE">
        <w:t>，其余位为</w:t>
      </w:r>
      <w:r w:rsidRPr="00122EEE">
        <w:t>1</w:t>
      </w:r>
      <w:r w:rsidRPr="00122EEE">
        <w:t>，所以</w:t>
      </w:r>
      <w:r w:rsidRPr="00122EEE">
        <w:t>9×1=9,9×12=108,9×123=1107</w:t>
      </w:r>
      <w:r w:rsidRPr="00122EEE">
        <w:t>，</w:t>
      </w:r>
      <w:r w:rsidRPr="00122EEE">
        <w:t>9×1234=11106</w:t>
      </w:r>
      <w:r w:rsidRPr="00122EEE">
        <w:t>，所以</w:t>
      </w:r>
      <w:r w:rsidRPr="00122EEE">
        <w:t>9×1234567=11111103</w:t>
      </w:r>
      <w:r w:rsidRPr="00122EEE">
        <w:t>，选</w:t>
      </w:r>
      <w:r w:rsidRPr="00122EEE">
        <w:t>A</w:t>
      </w:r>
      <w:r w:rsidRPr="00122EEE">
        <w:t>。</w:t>
      </w:r>
    </w:p>
    <w:p w:rsidR="00F635F4" w:rsidRPr="00122EEE" w:rsidRDefault="00122EEE" w:rsidP="00122EEE">
      <w:pPr>
        <w:spacing w:after="0" w:line="360" w:lineRule="auto"/>
      </w:pPr>
      <w:r w:rsidRPr="00122EEE">
        <w:t>4.</w:t>
      </w:r>
      <w:r w:rsidRPr="00122EEE">
        <w:t>【答案】</w:t>
      </w:r>
      <w:r w:rsidRPr="00122EEE">
        <w:t xml:space="preserve"> C   </w:t>
      </w:r>
    </w:p>
    <w:p w:rsidR="00F635F4" w:rsidRPr="00122EEE" w:rsidRDefault="00122EEE" w:rsidP="00122EEE">
      <w:pPr>
        <w:spacing w:after="0" w:line="360" w:lineRule="auto"/>
      </w:pPr>
      <w:r w:rsidRPr="00122EEE">
        <w:t>【解析】【解答】解：</w:t>
      </w:r>
      <w:r w:rsidRPr="00122EEE">
        <w:t>38600-16000+38600</w:t>
      </w:r>
      <w:r w:rsidRPr="00122EEE">
        <w:br/>
        <w:t>=22600+38600</w:t>
      </w:r>
      <w:r w:rsidRPr="00122EEE">
        <w:br/>
        <w:t>=61200(</w:t>
      </w:r>
      <w:r w:rsidRPr="00122EEE">
        <w:t>只</w:t>
      </w:r>
      <w:r w:rsidRPr="00122EEE">
        <w:t>)</w:t>
      </w:r>
      <w:r w:rsidRPr="00122EEE">
        <w:br/>
      </w:r>
      <w:r w:rsidRPr="00122EEE">
        <w:t>故答案为：</w:t>
      </w:r>
      <w:r w:rsidRPr="00122EEE">
        <w:t>C</w:t>
      </w:r>
    </w:p>
    <w:p w:rsidR="00F635F4" w:rsidRPr="00122EEE" w:rsidRDefault="00122EEE" w:rsidP="00122EEE">
      <w:pPr>
        <w:spacing w:after="0" w:line="360" w:lineRule="auto"/>
      </w:pPr>
      <w:r w:rsidRPr="00122EEE">
        <w:t>【分析】用去年出售的只数减去留下的比售出的少的只数即可求出留下的只数，然后把去年出售的只数加上留下的只数就是共养山鸡的只数。</w:t>
      </w:r>
    </w:p>
    <w:p w:rsidR="00F635F4" w:rsidRPr="00122EEE" w:rsidRDefault="00122EEE" w:rsidP="00122EEE">
      <w:pPr>
        <w:spacing w:line="360" w:lineRule="auto"/>
      </w:pPr>
      <w:r w:rsidRPr="00122EEE">
        <w:t>二、判断题</w:t>
      </w:r>
    </w:p>
    <w:p w:rsidR="00F635F4" w:rsidRPr="00122EEE" w:rsidRDefault="00122EEE" w:rsidP="00122EEE">
      <w:pPr>
        <w:spacing w:after="0" w:line="360" w:lineRule="auto"/>
      </w:pPr>
      <w:r w:rsidRPr="00122EEE">
        <w:t>5.</w:t>
      </w:r>
      <w:r w:rsidRPr="00122EEE">
        <w:t>【答案】正确</w:t>
      </w:r>
      <w:r w:rsidRPr="00122EEE">
        <w:t xml:space="preserve">  </w:t>
      </w:r>
    </w:p>
    <w:p w:rsidR="00F635F4" w:rsidRPr="00122EEE" w:rsidRDefault="00122EEE" w:rsidP="00122EEE">
      <w:pPr>
        <w:spacing w:after="0" w:line="360" w:lineRule="auto"/>
      </w:pPr>
      <w:r w:rsidRPr="00122EEE">
        <w:t>【解析】【解答】</w:t>
      </w:r>
      <w:r w:rsidR="00435020">
        <w:rPr>
          <w:noProof/>
          <w:lang w:eastAsia="zh-CN"/>
        </w:rPr>
        <w:pict>
          <v:shape id="图片 5" o:spid="_x0000_i1029" type="#_x0000_t75" style="width:21pt;height:30pt;visibility:visible;mso-wrap-style:square">
            <v:imagedata r:id="rId12" o:title=""/>
          </v:shape>
        </w:pict>
      </w:r>
      <w:r w:rsidRPr="00122EEE">
        <w:t>键是开机键，此题说法正确</w:t>
      </w:r>
      <w:r w:rsidRPr="00122EEE">
        <w:t>.</w:t>
      </w:r>
      <w:r w:rsidRPr="00122EEE">
        <w:br/>
      </w:r>
      <w:r w:rsidRPr="00122EEE">
        <w:t>故答案为：正确</w:t>
      </w:r>
      <w:r w:rsidRPr="00122EEE">
        <w:t>.</w:t>
      </w:r>
    </w:p>
    <w:p w:rsidR="00F635F4" w:rsidRPr="00122EEE" w:rsidRDefault="00122EEE" w:rsidP="00122EEE">
      <w:pPr>
        <w:spacing w:after="0" w:line="360" w:lineRule="auto"/>
      </w:pPr>
      <w:r w:rsidRPr="00122EEE">
        <w:t>【分析】根据对计算器的认识可知，</w:t>
      </w:r>
      <w:r w:rsidRPr="00122EEE">
        <w:t>ON/AC</w:t>
      </w:r>
      <w:r w:rsidRPr="00122EEE">
        <w:t>键是开机键，</w:t>
      </w:r>
      <w:r w:rsidRPr="00122EEE">
        <w:t>OFF</w:t>
      </w:r>
      <w:r w:rsidRPr="00122EEE">
        <w:t>是关机键，</w:t>
      </w:r>
      <w:r w:rsidRPr="00122EEE">
        <w:t>CE</w:t>
      </w:r>
      <w:r w:rsidRPr="00122EEE">
        <w:t>是清除键，据此判断</w:t>
      </w:r>
      <w:r w:rsidRPr="00122EEE">
        <w:t>.</w:t>
      </w:r>
    </w:p>
    <w:p w:rsidR="00F635F4" w:rsidRPr="00122EEE" w:rsidRDefault="00122EEE" w:rsidP="00122EEE">
      <w:pPr>
        <w:spacing w:after="0" w:line="360" w:lineRule="auto"/>
      </w:pPr>
      <w:r w:rsidRPr="00122EEE">
        <w:t>6.</w:t>
      </w:r>
      <w:r w:rsidRPr="00122EEE">
        <w:t>【答案】错误</w:t>
      </w:r>
      <w:r w:rsidRPr="00122EEE">
        <w:t xml:space="preserve">  </w:t>
      </w:r>
    </w:p>
    <w:p w:rsidR="00F635F4" w:rsidRPr="00122EEE" w:rsidRDefault="00122EEE" w:rsidP="00122EEE">
      <w:pPr>
        <w:spacing w:after="0" w:line="360" w:lineRule="auto"/>
      </w:pPr>
      <w:r w:rsidRPr="00122EEE">
        <w:t>【解析】【解答】课本中有提到，现在人们普遍使用的计算工具应该是计算器和计算机，而不是算盘</w:t>
      </w:r>
    </w:p>
    <w:p w:rsidR="00F635F4" w:rsidRPr="00122EEE" w:rsidRDefault="00122EEE" w:rsidP="00122EEE">
      <w:pPr>
        <w:spacing w:after="0" w:line="360" w:lineRule="auto"/>
      </w:pPr>
      <w:r w:rsidRPr="00122EEE">
        <w:t>【分析】本题考查学生对人们的计算工具的了解，算盘是古时人们的计算工具，即使现在也有用到，但也不是普遍使用的，所以此说法错误</w:t>
      </w:r>
    </w:p>
    <w:p w:rsidR="00F635F4" w:rsidRPr="00122EEE" w:rsidRDefault="00122EEE" w:rsidP="00122EEE">
      <w:pPr>
        <w:spacing w:after="0" w:line="360" w:lineRule="auto"/>
      </w:pPr>
      <w:r w:rsidRPr="00122EEE">
        <w:t>7.</w:t>
      </w:r>
      <w:r w:rsidRPr="00122EEE">
        <w:t>【答案】正确</w:t>
      </w:r>
      <w:r w:rsidRPr="00122EEE">
        <w:t xml:space="preserve">  </w:t>
      </w:r>
    </w:p>
    <w:p w:rsidR="00F635F4" w:rsidRPr="00122EEE" w:rsidRDefault="00122EEE" w:rsidP="00122EEE">
      <w:pPr>
        <w:spacing w:after="0" w:line="360" w:lineRule="auto"/>
      </w:pPr>
      <w:r w:rsidRPr="00122EEE">
        <w:t>【解析】【解答】解：根据等式的性质判断，原题计算正确。</w:t>
      </w:r>
      <w:r w:rsidRPr="00122EEE">
        <w:br/>
      </w:r>
      <w:r w:rsidRPr="00122EEE">
        <w:t>故答案为：正确</w:t>
      </w:r>
      <w:r w:rsidRPr="00122EEE">
        <w:br/>
      </w:r>
      <w:r w:rsidRPr="00122EEE">
        <w:t>【分析】根据等式的性质，把方程两边同时乘</w:t>
      </w:r>
      <w:r w:rsidRPr="00122EEE">
        <w:t>360</w:t>
      </w:r>
      <w:r w:rsidRPr="00122EEE">
        <w:t>即可求出未知数的值，运用计算器计算即可。</w:t>
      </w:r>
    </w:p>
    <w:p w:rsidR="00F635F4" w:rsidRPr="00122EEE" w:rsidRDefault="00122EEE" w:rsidP="00122EEE">
      <w:pPr>
        <w:spacing w:line="360" w:lineRule="auto"/>
      </w:pPr>
      <w:r w:rsidRPr="00122EEE">
        <w:t>三、填空题</w:t>
      </w:r>
    </w:p>
    <w:p w:rsidR="00F635F4" w:rsidRPr="00122EEE" w:rsidRDefault="00122EEE" w:rsidP="00122EEE">
      <w:pPr>
        <w:spacing w:after="0" w:line="360" w:lineRule="auto"/>
      </w:pPr>
      <w:r w:rsidRPr="00122EEE">
        <w:t>8.</w:t>
      </w:r>
      <w:r w:rsidRPr="00122EEE">
        <w:t>【答案】</w:t>
      </w:r>
      <w:r w:rsidRPr="00122EEE">
        <w:t xml:space="preserve">25  </w:t>
      </w:r>
    </w:p>
    <w:p w:rsidR="00F635F4" w:rsidRPr="00122EEE" w:rsidRDefault="00122EEE" w:rsidP="00122EEE">
      <w:pPr>
        <w:spacing w:after="0" w:line="360" w:lineRule="auto"/>
      </w:pPr>
      <w:r w:rsidRPr="00122EEE">
        <w:t>【解析】【解答】</w:t>
      </w:r>
      <w:r w:rsidRPr="00122EEE">
        <w:t>1×1</w:t>
      </w:r>
      <w:r w:rsidRPr="00122EEE">
        <w:t>＝</w:t>
      </w:r>
      <w:r w:rsidRPr="00122EEE">
        <w:t>1</w:t>
      </w:r>
      <w:r w:rsidRPr="00122EEE">
        <w:t>，</w:t>
      </w:r>
      <w:r w:rsidRPr="00122EEE">
        <w:t>2×2</w:t>
      </w:r>
      <w:r w:rsidRPr="00122EEE">
        <w:t>＝</w:t>
      </w:r>
      <w:r w:rsidRPr="00122EEE">
        <w:t>4</w:t>
      </w:r>
      <w:r w:rsidRPr="00122EEE">
        <w:t>，</w:t>
      </w:r>
      <w:r w:rsidRPr="00122EEE">
        <w:t>3×3</w:t>
      </w:r>
      <w:r w:rsidRPr="00122EEE">
        <w:t>＝</w:t>
      </w:r>
      <w:r w:rsidRPr="00122EEE">
        <w:t>9</w:t>
      </w:r>
      <w:r w:rsidRPr="00122EEE">
        <w:t>，</w:t>
      </w:r>
      <w:r w:rsidRPr="00122EEE">
        <w:t>4×4</w:t>
      </w:r>
      <w:r w:rsidRPr="00122EEE">
        <w:t>＝</w:t>
      </w:r>
      <w:r w:rsidRPr="00122EEE">
        <w:t>16</w:t>
      </w:r>
      <w:r w:rsidRPr="00122EEE">
        <w:t>，所以</w:t>
      </w:r>
      <w:r w:rsidRPr="00122EEE">
        <w:t>5×5</w:t>
      </w:r>
      <w:r w:rsidRPr="00122EEE">
        <w:t>＝</w:t>
      </w:r>
      <w:r w:rsidRPr="00122EEE">
        <w:t>25</w:t>
      </w:r>
      <w:r w:rsidRPr="00122EEE">
        <w:br/>
      </w:r>
      <w:r w:rsidRPr="00122EEE">
        <w:t>故答案为：</w:t>
      </w:r>
      <w:r w:rsidRPr="00122EEE">
        <w:t>25</w:t>
      </w:r>
      <w:r w:rsidRPr="00122EEE">
        <w:br/>
      </w:r>
      <w:r w:rsidRPr="00122EEE">
        <w:t>【分析】解答此题的关键是根据所给出的数列，找出规律，再根据规律解决问题</w:t>
      </w:r>
      <w:r w:rsidRPr="00122EEE">
        <w:t>.</w:t>
      </w:r>
    </w:p>
    <w:p w:rsidR="00F635F4" w:rsidRPr="00122EEE" w:rsidRDefault="00122EEE" w:rsidP="00122EEE">
      <w:pPr>
        <w:spacing w:after="0" w:line="360" w:lineRule="auto"/>
      </w:pPr>
      <w:r w:rsidRPr="00122EEE">
        <w:t>9.</w:t>
      </w:r>
      <w:r w:rsidRPr="00122EEE">
        <w:t>【答案】</w:t>
      </w:r>
      <w:r w:rsidRPr="00122EEE">
        <w:t>26</w:t>
      </w:r>
      <w:r w:rsidRPr="00122EEE">
        <w:t>；</w:t>
      </w:r>
      <w:r w:rsidRPr="00122EEE">
        <w:t>28</w:t>
      </w:r>
      <w:r w:rsidRPr="00122EEE">
        <w:t>；</w:t>
      </w:r>
      <w:r w:rsidRPr="00122EEE">
        <w:t xml:space="preserve">32  </w:t>
      </w:r>
    </w:p>
    <w:p w:rsidR="00F635F4" w:rsidRPr="00122EEE" w:rsidRDefault="00122EEE" w:rsidP="00122EEE">
      <w:pPr>
        <w:spacing w:after="0" w:line="360" w:lineRule="auto"/>
      </w:pPr>
      <w:r w:rsidRPr="00122EEE">
        <w:t>【解析】</w:t>
      </w:r>
    </w:p>
    <w:p w:rsidR="00122EEE" w:rsidRPr="00122EEE" w:rsidRDefault="00122EEE" w:rsidP="00122EEE">
      <w:pPr>
        <w:spacing w:after="0" w:line="360" w:lineRule="auto"/>
      </w:pPr>
      <w:r w:rsidRPr="00122EEE">
        <w:t>10.</w:t>
      </w:r>
      <w:r w:rsidRPr="00122EEE">
        <w:t>【答案】</w:t>
      </w:r>
      <w:r w:rsidRPr="00122EEE">
        <w:t xml:space="preserve"> 10 </w:t>
      </w:r>
      <w:r w:rsidRPr="00122EEE">
        <w:t>；</w:t>
      </w:r>
      <w:r w:rsidRPr="00122EEE">
        <w:t xml:space="preserve">12 </w:t>
      </w:r>
      <w:r w:rsidRPr="00122EEE">
        <w:t>；</w:t>
      </w:r>
      <w:r w:rsidRPr="00122EEE">
        <w:t>16</w:t>
      </w:r>
    </w:p>
    <w:p w:rsidR="00122EEE" w:rsidRPr="00122EEE" w:rsidRDefault="00122EEE" w:rsidP="00122EEE">
      <w:pPr>
        <w:spacing w:after="0" w:line="360" w:lineRule="auto"/>
      </w:pPr>
      <w:r w:rsidRPr="00122EEE">
        <w:t>【解析】</w:t>
      </w:r>
    </w:p>
    <w:p w:rsidR="00F635F4" w:rsidRPr="00122EEE" w:rsidRDefault="00122EEE" w:rsidP="00122EEE">
      <w:pPr>
        <w:spacing w:after="0" w:line="360" w:lineRule="auto"/>
      </w:pPr>
      <w:r w:rsidRPr="00122EEE">
        <w:t>11.</w:t>
      </w:r>
      <w:r w:rsidRPr="00122EEE">
        <w:t>【答案】</w:t>
      </w:r>
      <w:r w:rsidRPr="00122EEE">
        <w:t xml:space="preserve">16983  </w:t>
      </w:r>
    </w:p>
    <w:p w:rsidR="00F635F4" w:rsidRPr="00122EEE" w:rsidRDefault="00122EEE" w:rsidP="00122EEE">
      <w:pPr>
        <w:spacing w:after="0" w:line="360" w:lineRule="auto"/>
      </w:pPr>
      <w:r w:rsidRPr="00122EEE">
        <w:t>【解析】【解答】解：</w:t>
      </w:r>
      <w:r w:rsidRPr="00122EEE">
        <w:t>7029+9954=16983</w:t>
      </w:r>
      <w:r w:rsidRPr="00122EEE">
        <w:br/>
      </w:r>
      <w:r w:rsidRPr="00122EEE">
        <w:t>故答案为：</w:t>
      </w:r>
      <w:r w:rsidRPr="00122EEE">
        <w:t>16983</w:t>
      </w:r>
      <w:r w:rsidRPr="00122EEE">
        <w:br/>
      </w:r>
      <w:r w:rsidRPr="00122EEE">
        <w:t>【分析】用计算器计算时依次键入第一个数字、运算符号、第二个数字、等号，这样就能计算出得数。</w:t>
      </w:r>
    </w:p>
    <w:p w:rsidR="00F635F4" w:rsidRPr="00122EEE" w:rsidRDefault="00122EEE" w:rsidP="00122EEE">
      <w:pPr>
        <w:spacing w:after="0" w:line="360" w:lineRule="auto"/>
      </w:pPr>
      <w:r w:rsidRPr="00122EEE">
        <w:t>12.</w:t>
      </w:r>
      <w:r w:rsidRPr="00122EEE">
        <w:t>【答案】</w:t>
      </w:r>
      <w:r w:rsidRPr="00122EEE">
        <w:t>111111111</w:t>
      </w:r>
      <w:r w:rsidRPr="00122EEE">
        <w:t>；</w:t>
      </w:r>
      <w:r w:rsidRPr="00122EEE">
        <w:t>222222222</w:t>
      </w:r>
      <w:r w:rsidRPr="00122EEE">
        <w:t>；</w:t>
      </w:r>
      <w:r w:rsidRPr="00122EEE">
        <w:t>333333333</w:t>
      </w:r>
      <w:r w:rsidRPr="00122EEE">
        <w:t>；</w:t>
      </w:r>
      <w:r w:rsidRPr="00122EEE">
        <w:t>444444444</w:t>
      </w:r>
      <w:r w:rsidRPr="00122EEE">
        <w:t>；一个因数不变，另一个因数扩大若干倍</w:t>
      </w:r>
      <w:r w:rsidRPr="00122EEE">
        <w:t>(0</w:t>
      </w:r>
      <w:r w:rsidRPr="00122EEE">
        <w:t>除外</w:t>
      </w:r>
      <w:r w:rsidRPr="00122EEE">
        <w:t>)</w:t>
      </w:r>
      <w:r w:rsidRPr="00122EEE">
        <w:t>，积也随着扩大若干倍。</w:t>
      </w:r>
      <w:r w:rsidRPr="00122EEE">
        <w:br/>
        <w:t xml:space="preserve">  </w:t>
      </w:r>
    </w:p>
    <w:p w:rsidR="00F635F4" w:rsidRPr="00122EEE" w:rsidRDefault="00122EEE" w:rsidP="00122EEE">
      <w:pPr>
        <w:spacing w:after="0" w:line="360" w:lineRule="auto"/>
      </w:pPr>
      <w:r w:rsidRPr="00122EEE">
        <w:t>【解析】【解答】解：</w:t>
      </w:r>
      <w:r w:rsidRPr="00122EEE">
        <w:t>12345679×9=111111111</w:t>
      </w:r>
      <w:r w:rsidRPr="00122EEE">
        <w:t>；</w:t>
      </w:r>
      <w:r w:rsidRPr="00122EEE">
        <w:t>12345679×18=222222222</w:t>
      </w:r>
      <w:r w:rsidRPr="00122EEE">
        <w:t>；</w:t>
      </w:r>
      <w:r w:rsidRPr="00122EEE">
        <w:t>12345679×27=333333333</w:t>
      </w:r>
      <w:r w:rsidRPr="00122EEE">
        <w:t>；</w:t>
      </w:r>
      <w:r w:rsidRPr="00122EEE">
        <w:t>12345679×36=444444444</w:t>
      </w:r>
      <w:r w:rsidRPr="00122EEE">
        <w:t>；规律：一个因数不变，另一个因数扩大若干倍</w:t>
      </w:r>
      <w:r w:rsidRPr="00122EEE">
        <w:t>(0</w:t>
      </w:r>
      <w:r w:rsidRPr="00122EEE">
        <w:t>除外</w:t>
      </w:r>
      <w:r w:rsidRPr="00122EEE">
        <w:t>)</w:t>
      </w:r>
      <w:r w:rsidRPr="00122EEE">
        <w:t>，积也随着扩大若干倍。</w:t>
      </w:r>
      <w:r w:rsidRPr="00122EEE">
        <w:br/>
      </w:r>
      <w:r w:rsidRPr="00122EEE">
        <w:t>故答案为：</w:t>
      </w:r>
      <w:r w:rsidRPr="00122EEE">
        <w:t>111111111</w:t>
      </w:r>
      <w:r w:rsidRPr="00122EEE">
        <w:t>；</w:t>
      </w:r>
      <w:r w:rsidRPr="00122EEE">
        <w:t>222222222</w:t>
      </w:r>
      <w:r w:rsidRPr="00122EEE">
        <w:t>；</w:t>
      </w:r>
      <w:r w:rsidRPr="00122EEE">
        <w:t>333333333</w:t>
      </w:r>
      <w:r w:rsidRPr="00122EEE">
        <w:t>；</w:t>
      </w:r>
      <w:r w:rsidRPr="00122EEE">
        <w:t>444444444</w:t>
      </w:r>
      <w:r w:rsidRPr="00122EEE">
        <w:t>；一个因数不变，另一个因数扩大若干倍</w:t>
      </w:r>
      <w:r w:rsidRPr="00122EEE">
        <w:t>(0</w:t>
      </w:r>
      <w:r w:rsidRPr="00122EEE">
        <w:t>除外</w:t>
      </w:r>
      <w:r w:rsidRPr="00122EEE">
        <w:t>)</w:t>
      </w:r>
      <w:r w:rsidRPr="00122EEE">
        <w:t>，积也随着扩大若干倍。</w:t>
      </w:r>
    </w:p>
    <w:p w:rsidR="00F635F4" w:rsidRPr="00122EEE" w:rsidRDefault="00122EEE" w:rsidP="00122EEE">
      <w:pPr>
        <w:spacing w:after="0" w:line="360" w:lineRule="auto"/>
      </w:pPr>
      <w:r w:rsidRPr="00122EEE">
        <w:t>【分析】用计算器计算时先键入第一个数字，再键入运算符号，接着键入第二个数字和等号即可得到得数。先计算再总结规律。</w:t>
      </w:r>
    </w:p>
    <w:p w:rsidR="00F635F4" w:rsidRPr="00122EEE" w:rsidRDefault="00122EEE" w:rsidP="00122EEE">
      <w:pPr>
        <w:spacing w:line="360" w:lineRule="auto"/>
      </w:pPr>
      <w:r w:rsidRPr="00122EEE">
        <w:t>四、解答题</w:t>
      </w:r>
    </w:p>
    <w:p w:rsidR="00F635F4" w:rsidRPr="00122EEE" w:rsidRDefault="00122EEE" w:rsidP="00122EEE">
      <w:pPr>
        <w:spacing w:after="0" w:line="360" w:lineRule="auto"/>
      </w:pPr>
      <w:r w:rsidRPr="00122EEE">
        <w:t>13.</w:t>
      </w:r>
      <w:r w:rsidRPr="00122EEE">
        <w:t>【答案】</w:t>
      </w:r>
      <w:r w:rsidRPr="00122EEE">
        <w:t xml:space="preserve">15738  </w:t>
      </w:r>
    </w:p>
    <w:p w:rsidR="00F635F4" w:rsidRPr="00122EEE" w:rsidRDefault="00122EEE" w:rsidP="00122EEE">
      <w:pPr>
        <w:spacing w:after="0" w:line="360" w:lineRule="auto"/>
      </w:pPr>
      <w:r w:rsidRPr="00122EEE">
        <w:t>【解析】【解答】解：</w:t>
      </w:r>
      <w:r w:rsidRPr="00122EEE">
        <w:t>7868</w:t>
      </w:r>
      <w:r w:rsidRPr="00122EEE">
        <w:t>＋</w:t>
      </w:r>
      <w:r w:rsidRPr="00122EEE">
        <w:t>7869=15738</w:t>
      </w:r>
      <w:r w:rsidRPr="00122EEE">
        <w:br/>
      </w:r>
      <w:r w:rsidRPr="00122EEE">
        <w:t>【分析】根据题意，用</w:t>
      </w:r>
      <w:r w:rsidRPr="00122EEE">
        <w:t>7869</w:t>
      </w:r>
      <w:r w:rsidRPr="00122EEE">
        <w:t>加</w:t>
      </w:r>
      <w:r w:rsidRPr="00122EEE">
        <w:t>7869</w:t>
      </w:r>
      <w:r w:rsidRPr="00122EEE">
        <w:t>，再根据计算器的使用方法进行计算即可。</w:t>
      </w:r>
    </w:p>
    <w:p w:rsidR="00F635F4" w:rsidRPr="00122EEE" w:rsidRDefault="00122EEE" w:rsidP="00122EEE">
      <w:pPr>
        <w:spacing w:after="0" w:line="360" w:lineRule="auto"/>
      </w:pPr>
      <w:r w:rsidRPr="00122EEE">
        <w:t>14.</w:t>
      </w:r>
      <w:r w:rsidRPr="00122EEE">
        <w:t>【答案】</w:t>
      </w:r>
      <w:r w:rsidR="00435020">
        <w:rPr>
          <w:noProof/>
          <w:lang w:eastAsia="zh-CN"/>
        </w:rPr>
        <w:pict>
          <v:shape id="图片 6" o:spid="_x0000_i1030" type="#_x0000_t75" style="width:182.25pt;height:183.75pt;visibility:visible;mso-wrap-style:square">
            <v:imagedata r:id="rId14" o:title=""/>
          </v:shape>
        </w:pict>
      </w:r>
    </w:p>
    <w:p w:rsidR="00F635F4" w:rsidRPr="00122EEE" w:rsidRDefault="00122EEE" w:rsidP="00122EEE">
      <w:pPr>
        <w:spacing w:after="0" w:line="360" w:lineRule="auto"/>
      </w:pPr>
      <w:r w:rsidRPr="00122EEE">
        <w:t>【解析】</w:t>
      </w:r>
    </w:p>
    <w:p w:rsidR="00F635F4" w:rsidRPr="00122EEE" w:rsidRDefault="00122EEE" w:rsidP="00122EEE">
      <w:pPr>
        <w:spacing w:line="360" w:lineRule="auto"/>
      </w:pPr>
      <w:r w:rsidRPr="00122EEE">
        <w:t>五、综合题</w:t>
      </w:r>
    </w:p>
    <w:p w:rsidR="00F635F4" w:rsidRPr="00122EEE" w:rsidRDefault="00122EEE" w:rsidP="00122EEE">
      <w:pPr>
        <w:spacing w:after="0" w:line="360" w:lineRule="auto"/>
      </w:pPr>
      <w:r w:rsidRPr="00122EEE">
        <w:t>15.</w:t>
      </w:r>
      <w:r w:rsidRPr="00122EEE">
        <w:t>【答案】</w:t>
      </w:r>
      <w:r w:rsidRPr="00122EEE">
        <w:t xml:space="preserve"> </w:t>
      </w:r>
      <w:r w:rsidRPr="00122EEE">
        <w:t>（</w:t>
      </w:r>
      <w:r w:rsidRPr="00122EEE">
        <w:t>1</w:t>
      </w:r>
      <w:r w:rsidRPr="00122EEE">
        <w:t>）</w:t>
      </w:r>
      <w:r w:rsidRPr="00122EEE">
        <w:t>40</w:t>
      </w:r>
      <w:r w:rsidRPr="00122EEE">
        <w:t>；</w:t>
      </w:r>
      <w:r w:rsidRPr="00122EEE">
        <w:t>44</w:t>
      </w:r>
      <w:r w:rsidRPr="00122EEE">
        <w:t>；</w:t>
      </w:r>
      <w:r w:rsidRPr="00122EEE">
        <w:t>52</w:t>
      </w:r>
      <w:r w:rsidRPr="00122EEE">
        <w:br/>
      </w:r>
      <w:r w:rsidRPr="00122EEE">
        <w:t>（</w:t>
      </w:r>
      <w:r w:rsidRPr="00122EEE">
        <w:t>2</w:t>
      </w:r>
      <w:r w:rsidRPr="00122EEE">
        <w:t>）</w:t>
      </w:r>
      <w:r w:rsidRPr="00122EEE">
        <w:t>36</w:t>
      </w:r>
      <w:r w:rsidRPr="00122EEE">
        <w:t>；</w:t>
      </w:r>
      <w:r w:rsidRPr="00122EEE">
        <w:t>45</w:t>
      </w:r>
      <w:r w:rsidRPr="00122EEE">
        <w:t>；</w:t>
      </w:r>
      <w:r w:rsidRPr="00122EEE">
        <w:t xml:space="preserve">54   </w:t>
      </w:r>
    </w:p>
    <w:p w:rsidR="00F635F4" w:rsidRPr="00122EEE" w:rsidRDefault="00122EEE" w:rsidP="00122EEE">
      <w:pPr>
        <w:spacing w:after="0" w:line="360" w:lineRule="auto"/>
      </w:pPr>
      <w:r w:rsidRPr="00122EEE">
        <w:t>【解析】【解答】解：（</w:t>
      </w:r>
      <w:r w:rsidRPr="00122EEE">
        <w:t>1</w:t>
      </w:r>
      <w:r w:rsidRPr="00122EEE">
        <w:t>）</w:t>
      </w:r>
      <w:r w:rsidRPr="00122EEE">
        <w:t>28</w:t>
      </w:r>
      <w:r w:rsidRPr="00122EEE">
        <w:t>，</w:t>
      </w:r>
      <w:r w:rsidRPr="00122EEE">
        <w:t>32</w:t>
      </w:r>
      <w:r w:rsidRPr="00122EEE">
        <w:t>，</w:t>
      </w:r>
      <w:r w:rsidRPr="00122EEE">
        <w:t>36</w:t>
      </w:r>
      <w:r w:rsidRPr="00122EEE">
        <w:t>，</w:t>
      </w:r>
      <w:r w:rsidRPr="00122EEE">
        <w:t>40</w:t>
      </w:r>
      <w:r w:rsidRPr="00122EEE">
        <w:t>，</w:t>
      </w:r>
      <w:r w:rsidRPr="00122EEE">
        <w:t>44</w:t>
      </w:r>
      <w:r w:rsidRPr="00122EEE">
        <w:t>，</w:t>
      </w:r>
      <w:r w:rsidRPr="00122EEE">
        <w:t>48</w:t>
      </w:r>
      <w:r w:rsidRPr="00122EEE">
        <w:t>，</w:t>
      </w:r>
      <w:r w:rsidRPr="00122EEE">
        <w:t>52</w:t>
      </w:r>
      <w:r w:rsidRPr="00122EEE">
        <w:t>；</w:t>
      </w:r>
      <w:r w:rsidRPr="00122EEE">
        <w:br/>
        <w:t xml:space="preserve"> </w:t>
      </w:r>
      <w:r w:rsidRPr="00122EEE">
        <w:t>（</w:t>
      </w:r>
      <w:r w:rsidRPr="00122EEE">
        <w:t>2</w:t>
      </w:r>
      <w:r w:rsidRPr="00122EEE">
        <w:t>）</w:t>
      </w:r>
      <w:r w:rsidRPr="00122EEE">
        <w:t>9</w:t>
      </w:r>
      <w:r w:rsidRPr="00122EEE">
        <w:t>，</w:t>
      </w:r>
      <w:r w:rsidRPr="00122EEE">
        <w:t>18</w:t>
      </w:r>
      <w:r w:rsidRPr="00122EEE">
        <w:t>，</w:t>
      </w:r>
      <w:r w:rsidRPr="00122EEE">
        <w:t>27</w:t>
      </w:r>
      <w:r w:rsidRPr="00122EEE">
        <w:t>，</w:t>
      </w:r>
      <w:r w:rsidRPr="00122EEE">
        <w:t>36</w:t>
      </w:r>
      <w:r w:rsidRPr="00122EEE">
        <w:t>，</w:t>
      </w:r>
      <w:r w:rsidRPr="00122EEE">
        <w:t>45</w:t>
      </w:r>
      <w:r w:rsidRPr="00122EEE">
        <w:t>，</w:t>
      </w:r>
      <w:r w:rsidRPr="00122EEE">
        <w:t>54</w:t>
      </w:r>
      <w:r w:rsidRPr="00122EEE">
        <w:t>。</w:t>
      </w:r>
      <w:r w:rsidRPr="00122EEE">
        <w:br/>
        <w:t xml:space="preserve"> </w:t>
      </w:r>
      <w:r w:rsidRPr="00122EEE">
        <w:t>故答案为：（</w:t>
      </w:r>
      <w:r w:rsidRPr="00122EEE">
        <w:t>1</w:t>
      </w:r>
      <w:r w:rsidRPr="00122EEE">
        <w:t>）</w:t>
      </w:r>
      <w:r w:rsidRPr="00122EEE">
        <w:t>40</w:t>
      </w:r>
      <w:r w:rsidRPr="00122EEE">
        <w:t>；</w:t>
      </w:r>
      <w:r w:rsidRPr="00122EEE">
        <w:t>44</w:t>
      </w:r>
      <w:r w:rsidRPr="00122EEE">
        <w:t>；</w:t>
      </w:r>
      <w:r w:rsidRPr="00122EEE">
        <w:t>52</w:t>
      </w:r>
      <w:r w:rsidRPr="00122EEE">
        <w:t>；（</w:t>
      </w:r>
      <w:r w:rsidRPr="00122EEE">
        <w:t>2</w:t>
      </w:r>
      <w:r w:rsidRPr="00122EEE">
        <w:t>）</w:t>
      </w:r>
      <w:r w:rsidRPr="00122EEE">
        <w:t>36</w:t>
      </w:r>
      <w:r w:rsidRPr="00122EEE">
        <w:t>；</w:t>
      </w:r>
      <w:r w:rsidRPr="00122EEE">
        <w:t>45</w:t>
      </w:r>
      <w:r w:rsidRPr="00122EEE">
        <w:t>；</w:t>
      </w:r>
      <w:r w:rsidRPr="00122EEE">
        <w:t>54</w:t>
      </w:r>
      <w:r w:rsidRPr="00122EEE">
        <w:t>。</w:t>
      </w:r>
      <w:r w:rsidRPr="00122EEE">
        <w:t xml:space="preserve"> </w:t>
      </w:r>
    </w:p>
    <w:p w:rsidR="00F635F4" w:rsidRPr="00122EEE" w:rsidRDefault="00122EEE" w:rsidP="00122EEE">
      <w:pPr>
        <w:spacing w:after="0" w:line="360" w:lineRule="auto"/>
      </w:pPr>
      <w:r w:rsidRPr="00122EEE">
        <w:t>【分析】（</w:t>
      </w:r>
      <w:r w:rsidRPr="00122EEE">
        <w:t>1</w:t>
      </w:r>
      <w:r w:rsidRPr="00122EEE">
        <w:t>）从已给的数据可以看出，每一个数比前一个数多</w:t>
      </w:r>
      <w:r w:rsidRPr="00122EEE">
        <w:t>4</w:t>
      </w:r>
      <w:r w:rsidRPr="00122EEE">
        <w:t>；</w:t>
      </w:r>
      <w:r w:rsidRPr="00122EEE">
        <w:br/>
        <w:t xml:space="preserve"> </w:t>
      </w:r>
      <w:r w:rsidRPr="00122EEE">
        <w:t>（</w:t>
      </w:r>
      <w:r w:rsidRPr="00122EEE">
        <w:t>2</w:t>
      </w:r>
      <w:r w:rsidRPr="00122EEE">
        <w:t>）从已给的数据可以看出，每一个数比前一个数多</w:t>
      </w:r>
      <w:r w:rsidRPr="00122EEE">
        <w:t>9</w:t>
      </w:r>
      <w:r w:rsidRPr="00122EEE">
        <w:t>。</w:t>
      </w:r>
    </w:p>
    <w:p w:rsidR="00F635F4" w:rsidRPr="00122EEE" w:rsidRDefault="00122EEE" w:rsidP="00122EEE">
      <w:pPr>
        <w:spacing w:line="360" w:lineRule="auto"/>
      </w:pPr>
      <w:r w:rsidRPr="00122EEE">
        <w:t>六、应用题</w:t>
      </w:r>
    </w:p>
    <w:p w:rsidR="00F635F4" w:rsidRPr="00122EEE" w:rsidRDefault="00122EEE" w:rsidP="00122EEE">
      <w:pPr>
        <w:spacing w:after="0" w:line="360" w:lineRule="auto"/>
      </w:pPr>
      <w:r w:rsidRPr="00122EEE">
        <w:t>16.</w:t>
      </w:r>
      <w:r w:rsidRPr="00122EEE">
        <w:t>【答案】解：去年植树：</w:t>
      </w:r>
      <w:r w:rsidRPr="00122EEE">
        <w:t>23840-4982=18858(</w:t>
      </w:r>
      <w:r w:rsidRPr="00122EEE">
        <w:t>棵</w:t>
      </w:r>
      <w:r w:rsidRPr="00122EEE">
        <w:t>)</w:t>
      </w:r>
      <w:r w:rsidRPr="00122EEE">
        <w:br/>
      </w:r>
      <w:r w:rsidRPr="00122EEE">
        <w:t>两年共植树：</w:t>
      </w:r>
      <w:r w:rsidRPr="00122EEE">
        <w:t>23840+18858=42698(</w:t>
      </w:r>
      <w:r w:rsidRPr="00122EEE">
        <w:t>棵</w:t>
      </w:r>
      <w:r w:rsidRPr="00122EEE">
        <w:t>)</w:t>
      </w:r>
      <w:r w:rsidRPr="00122EEE">
        <w:br/>
      </w:r>
      <w:r w:rsidRPr="00122EEE">
        <w:t>答：两年共植树</w:t>
      </w:r>
      <w:r w:rsidRPr="00122EEE">
        <w:t>42698</w:t>
      </w:r>
      <w:r w:rsidRPr="00122EEE">
        <w:t>棵。</w:t>
      </w:r>
      <w:r w:rsidRPr="00122EEE">
        <w:t xml:space="preserve">  </w:t>
      </w:r>
    </w:p>
    <w:p w:rsidR="00F635F4" w:rsidRPr="00122EEE" w:rsidRDefault="00122EEE" w:rsidP="00122EEE">
      <w:pPr>
        <w:spacing w:after="0" w:line="360" w:lineRule="auto"/>
      </w:pPr>
      <w:r w:rsidRPr="00122EEE">
        <w:t>【解析】【分析】用今年植树棵数减去比去年多的棵数，求出去年植树棵数，再把两年植树的棵数相加即可。用计算器计算时依次键入第一个数字、运算符号、第二个数字、等号，这样就能计算出得数。</w:t>
      </w:r>
    </w:p>
    <w:sectPr w:rsidR="00F635F4" w:rsidRPr="00122EEE">
      <w:headerReference w:type="even" r:id="rId15"/>
      <w:headerReference w:type="default" r:id="rId16"/>
      <w:footerReference w:type="default" r:id="rId17"/>
      <w:pgSz w:w="11907" w:h="16839"/>
      <w:pgMar w:top="1134" w:right="1134" w:bottom="1134" w:left="1134" w:header="397" w:footer="340" w:gutter="0"/>
      <w:pgNumType w:chapStyle="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6FF2" w:rsidRDefault="008B6FF2">
      <w:pPr>
        <w:spacing w:after="0" w:line="240" w:lineRule="auto"/>
      </w:pPr>
      <w:r>
        <w:separator/>
      </w:r>
    </w:p>
  </w:endnote>
  <w:endnote w:type="continuationSeparator" w:id="0">
    <w:p w:rsidR="008B6FF2" w:rsidRDefault="008B6F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5F4" w:rsidRPr="00122EEE" w:rsidRDefault="00122EEE" w:rsidP="00122EEE">
    <w:pPr>
      <w:pStyle w:val="a4"/>
    </w:pPr>
    <w:r>
      <w:t xml:space="preserve"> </w:t>
    </w:r>
    <w:r w:rsidRPr="00122EEE">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6FF2" w:rsidRDefault="008B6FF2">
      <w:pPr>
        <w:spacing w:after="0" w:line="240" w:lineRule="auto"/>
      </w:pPr>
      <w:r>
        <w:separator/>
      </w:r>
    </w:p>
  </w:footnote>
  <w:footnote w:type="continuationSeparator" w:id="0">
    <w:p w:rsidR="008B6FF2" w:rsidRDefault="008B6F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5F4" w:rsidRDefault="00435020">
    <w:pPr>
      <w:pStyle w:val="a5"/>
      <w:pBdr>
        <w:bottom w:val="none" w:sz="0" w:space="0" w:color="auto"/>
      </w:pBdr>
    </w:pPr>
    <w:r>
      <w:pict>
        <v:rect id="Rectangle 7" o:spid="_x0000_s3073" style="position:absolute;left:0;text-align:left;margin-left:1056.4pt;margin-top:-43pt;width:42.15pt;height:57pt;z-index:251656192;mso-width-relative:page;mso-height-relative:page" o:preferrelative="t" fillcolor="gray">
          <v:stroke miterlimit="2"/>
        </v:rect>
      </w:pict>
    </w:r>
    <w:r>
      <w:pict>
        <v:shapetype id="_x0000_t202" coordsize="21600,21600" o:spt="202" path="m,l,21600r21600,l21600,xe">
          <v:stroke joinstyle="miter"/>
          <v:path gradientshapeok="t" o:connecttype="rect"/>
        </v:shapetype>
        <v:shape id="Quad Arrow 1" o:spid="_x0000_s3074" type="#_x0000_t202" style="position:absolute;left:0;text-align:left;margin-left:1098.55pt;margin-top:-43pt;width:31.6pt;height:843pt;z-index:251657216;mso-width-relative:page;mso-height-relative:page;v-text-anchor:middle" o:preferrelative="t">
          <v:stroke miterlimit="2"/>
          <v:textbox style="layout-flow:vertical;mso-layout-flow-alt:bottom-to-top">
            <w:txbxContent>
              <w:p w:rsidR="00F635F4" w:rsidRDefault="00122EEE">
                <w:pPr>
                  <w:spacing w:after="0" w:line="240" w:lineRule="auto"/>
                  <w:jc w:val="distribute"/>
                  <w:rPr>
                    <w:lang w:eastAsia="zh-CN"/>
                  </w:rPr>
                </w:pPr>
                <w:r>
                  <w:rPr>
                    <w:rFonts w:hint="eastAsia"/>
                    <w:lang w:eastAsia="zh-CN"/>
                  </w:rPr>
                  <w:t>…………○…………外…………○…………装…………○…………订…………○…………线…………○…………</w:t>
                </w:r>
              </w:p>
            </w:txbxContent>
          </v:textbox>
        </v:shape>
      </w:pict>
    </w:r>
    <w:r>
      <w:pict>
        <v:shape id="Quad Arrow 3" o:spid="_x0000_s3075" type="#_x0000_t202" style="position:absolute;left:0;text-align:left;margin-left:1056.4pt;margin-top:-43pt;width:42.15pt;height:843pt;z-index:251658240;mso-width-relative:page;mso-height-relative:page;v-text-anchor:middle" o:preferrelative="t" fillcolor="#d8d8d8">
          <v:stroke miterlimit="2"/>
          <v:textbox style="layout-flow:vertical;mso-layout-flow-alt:bottom-to-top">
            <w:txbxContent>
              <w:p w:rsidR="00F635F4" w:rsidRDefault="00122EEE">
                <w:pPr>
                  <w:spacing w:beforeLines="100" w:before="240" w:afterLines="100" w:after="240" w:line="240" w:lineRule="auto"/>
                  <w:jc w:val="center"/>
                  <w:rPr>
                    <w:lang w:eastAsia="zh-CN"/>
                  </w:rPr>
                </w:pPr>
                <w:r>
                  <w:rPr>
                    <w:rFonts w:hint="eastAsia"/>
                    <w:lang w:eastAsia="zh-CN"/>
                  </w:rPr>
                  <w:t>※※请※※不※※要※※在※※装※※订※※线※※内※※答※※题※※</w:t>
                </w:r>
              </w:p>
            </w:txbxContent>
          </v:textbox>
        </v:shape>
      </w:pict>
    </w:r>
    <w:r>
      <w:pict>
        <v:shape id="Quad Arrow 5" o:spid="_x0000_s3076" type="#_x0000_t202" style="position:absolute;left:0;text-align:left;margin-left:1025.45pt;margin-top:-43pt;width:30.95pt;height:843pt;z-index:251659264;mso-width-relative:page;mso-height-relative:page;v-text-anchor:middle" o:preferrelative="t">
          <v:stroke miterlimit="2"/>
          <v:textbox style="layout-flow:vertical;mso-layout-flow-alt:bottom-to-top">
            <w:txbxContent>
              <w:p w:rsidR="00F635F4" w:rsidRDefault="00122EEE">
                <w:pPr>
                  <w:spacing w:after="0" w:line="240" w:lineRule="auto"/>
                  <w:jc w:val="distribute"/>
                  <w:rPr>
                    <w:lang w:eastAsia="zh-CN"/>
                  </w:rPr>
                </w:pPr>
                <w:r>
                  <w:rPr>
                    <w:rFonts w:hint="eastAsia"/>
                    <w:lang w:eastAsia="zh-CN"/>
                  </w:rPr>
                  <w:t>…………○…………内…………○…………装…………○…………订…………○…………线…………○…………</w:t>
                </w:r>
              </w:p>
            </w:txbxContent>
          </v:textbox>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5F4" w:rsidRPr="00122EEE" w:rsidRDefault="00122EEE" w:rsidP="00435020">
    <w:pPr>
      <w:pStyle w:val="a5"/>
      <w:pBdr>
        <w:bottom w:val="none" w:sz="0" w:space="0" w:color="auto"/>
      </w:pBdr>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1439F"/>
    <w:multiLevelType w:val="hybridMultilevel"/>
    <w:tmpl w:val="E5BAD068"/>
    <w:lvl w:ilvl="0" w:tplc="35220817">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268F7C2C"/>
    <w:multiLevelType w:val="hybridMultilevel"/>
    <w:tmpl w:val="02EA3EB6"/>
    <w:lvl w:ilvl="0" w:tplc="55044480">
      <w:start w:val="1"/>
      <w:numFmt w:val="decimal"/>
      <w:lvlText w:val="%1."/>
      <w:lvlJc w:val="left"/>
      <w:pPr>
        <w:ind w:left="720" w:hanging="360"/>
      </w:pPr>
    </w:lvl>
    <w:lvl w:ilvl="1" w:tplc="55044480" w:tentative="1">
      <w:start w:val="1"/>
      <w:numFmt w:val="lowerLetter"/>
      <w:lvlText w:val="%2."/>
      <w:lvlJc w:val="left"/>
      <w:pPr>
        <w:ind w:left="1440" w:hanging="360"/>
      </w:pPr>
    </w:lvl>
    <w:lvl w:ilvl="2" w:tplc="55044480" w:tentative="1">
      <w:start w:val="1"/>
      <w:numFmt w:val="lowerRoman"/>
      <w:lvlText w:val="%3."/>
      <w:lvlJc w:val="right"/>
      <w:pPr>
        <w:ind w:left="2160" w:hanging="180"/>
      </w:pPr>
    </w:lvl>
    <w:lvl w:ilvl="3" w:tplc="55044480" w:tentative="1">
      <w:start w:val="1"/>
      <w:numFmt w:val="decimal"/>
      <w:lvlText w:val="%4."/>
      <w:lvlJc w:val="left"/>
      <w:pPr>
        <w:ind w:left="2880" w:hanging="360"/>
      </w:pPr>
    </w:lvl>
    <w:lvl w:ilvl="4" w:tplc="55044480" w:tentative="1">
      <w:start w:val="1"/>
      <w:numFmt w:val="lowerLetter"/>
      <w:lvlText w:val="%5."/>
      <w:lvlJc w:val="left"/>
      <w:pPr>
        <w:ind w:left="3600" w:hanging="360"/>
      </w:pPr>
    </w:lvl>
    <w:lvl w:ilvl="5" w:tplc="55044480" w:tentative="1">
      <w:start w:val="1"/>
      <w:numFmt w:val="lowerRoman"/>
      <w:lvlText w:val="%6."/>
      <w:lvlJc w:val="right"/>
      <w:pPr>
        <w:ind w:left="4320" w:hanging="180"/>
      </w:pPr>
    </w:lvl>
    <w:lvl w:ilvl="6" w:tplc="55044480" w:tentative="1">
      <w:start w:val="1"/>
      <w:numFmt w:val="decimal"/>
      <w:lvlText w:val="%7."/>
      <w:lvlJc w:val="left"/>
      <w:pPr>
        <w:ind w:left="5040" w:hanging="360"/>
      </w:pPr>
    </w:lvl>
    <w:lvl w:ilvl="7" w:tplc="55044480" w:tentative="1">
      <w:start w:val="1"/>
      <w:numFmt w:val="lowerLetter"/>
      <w:lvlText w:val="%8."/>
      <w:lvlJc w:val="left"/>
      <w:pPr>
        <w:ind w:left="5760" w:hanging="360"/>
      </w:pPr>
    </w:lvl>
    <w:lvl w:ilvl="8" w:tplc="55044480" w:tentative="1">
      <w:start w:val="1"/>
      <w:numFmt w:val="lowerRoman"/>
      <w:lvlText w:val="%9."/>
      <w:lvlJc w:val="right"/>
      <w:pPr>
        <w:ind w:left="6480" w:hanging="180"/>
      </w:pPr>
    </w:lvl>
  </w:abstractNum>
  <w:abstractNum w:abstractNumId="3">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8"/>
  </w:num>
  <w:num w:numId="4">
    <w:abstractNumId w:val="6"/>
  </w:num>
  <w:num w:numId="5">
    <w:abstractNumId w:val="3"/>
  </w:num>
  <w:num w:numId="6">
    <w:abstractNumId w:val="1"/>
  </w:num>
  <w:num w:numId="7">
    <w:abstractNumId w:val="4"/>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8"/>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1CD1"/>
    <w:rsid w:val="00035A1A"/>
    <w:rsid w:val="00081CD1"/>
    <w:rsid w:val="00105B32"/>
    <w:rsid w:val="00122EEE"/>
    <w:rsid w:val="0016193D"/>
    <w:rsid w:val="0019595E"/>
    <w:rsid w:val="00243F78"/>
    <w:rsid w:val="00244DEA"/>
    <w:rsid w:val="002A22FB"/>
    <w:rsid w:val="002B1B52"/>
    <w:rsid w:val="002B79A1"/>
    <w:rsid w:val="002C5454"/>
    <w:rsid w:val="002F406B"/>
    <w:rsid w:val="003C7056"/>
    <w:rsid w:val="00435020"/>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B6FF2"/>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679E2"/>
    <w:rsid w:val="00B71ACD"/>
    <w:rsid w:val="00C00B1C"/>
    <w:rsid w:val="00C205D4"/>
    <w:rsid w:val="00C26A2D"/>
    <w:rsid w:val="00C84C25"/>
    <w:rsid w:val="00D035E3"/>
    <w:rsid w:val="00D2160C"/>
    <w:rsid w:val="00D36692"/>
    <w:rsid w:val="00D51F5D"/>
    <w:rsid w:val="00D67A68"/>
    <w:rsid w:val="00DA5268"/>
    <w:rsid w:val="00DC3A35"/>
    <w:rsid w:val="00DD58AD"/>
    <w:rsid w:val="00DF19B2"/>
    <w:rsid w:val="00E200C6"/>
    <w:rsid w:val="00E629F3"/>
    <w:rsid w:val="00E7434B"/>
    <w:rsid w:val="00E74CE9"/>
    <w:rsid w:val="00E84440"/>
    <w:rsid w:val="00EA7F9A"/>
    <w:rsid w:val="00ED4BBB"/>
    <w:rsid w:val="00EE6DE3"/>
    <w:rsid w:val="00EE7645"/>
    <w:rsid w:val="00F47B26"/>
    <w:rsid w:val="00F635F4"/>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20" w:line="288" w:lineRule="auto"/>
      <w:textAlignment w:val="center"/>
    </w:pPr>
    <w:rPr>
      <w:rFonts w:ascii="Calibri" w:hAnsi="Calibri"/>
      <w:sz w:val="21"/>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a5">
    <w:name w:val="header"/>
    <w:basedOn w:val="a"/>
    <w:link w:val="Char1"/>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1">
    <w:name w:val="页眉 Char"/>
    <w:link w:val="a5"/>
    <w:uiPriority w:val="99"/>
    <w:qFormat/>
    <w:rPr>
      <w:sz w:val="18"/>
      <w:szCs w:val="18"/>
    </w:rPr>
  </w:style>
  <w:style w:type="character" w:customStyle="1" w:styleId="Char0">
    <w:name w:val="页脚 Char"/>
    <w:link w:val="a4"/>
    <w:uiPriority w:val="99"/>
    <w:qFormat/>
    <w:rPr>
      <w:sz w:val="18"/>
      <w:szCs w:val="18"/>
    </w:rPr>
  </w:style>
  <w:style w:type="character" w:customStyle="1" w:styleId="Char">
    <w:name w:val="批注框文本 Char"/>
    <w:link w:val="a3"/>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pBdr>
      <w:spacing w:after="300"/>
      <w:contextualSpacing/>
    </w:pPr>
    <w:rPr>
      <w:rFonts w:ascii="Cambria" w:hAnsi="Cambria"/>
      <w:color w:val="17365D"/>
      <w:spacing w:val="5"/>
      <w:kern w:val="28"/>
      <w:sz w:val="52"/>
      <w:szCs w:val="52"/>
    </w:rPr>
  </w:style>
  <w:style w:type="character" w:customStyle="1" w:styleId="TitleCarPHPDOCX">
    <w:name w:val="Title Car PHPDOCX"/>
    <w:link w:val="TitlePHPDOCX"/>
    <w:uiPriority w:val="10"/>
    <w:rsid w:val="00DF064E"/>
    <w:rPr>
      <w:rFonts w:ascii="Cambria" w:eastAsia="宋体" w:hAnsi="Cambria" w:cs="Times New Roman"/>
      <w:color w:val="17365D"/>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Cambria" w:hAnsi="Cambria"/>
      <w:i/>
      <w:iCs/>
      <w:color w:val="4F81BD"/>
      <w:spacing w:val="15"/>
      <w:sz w:val="24"/>
      <w:szCs w:val="24"/>
    </w:rPr>
  </w:style>
  <w:style w:type="character" w:customStyle="1" w:styleId="SubtitleCarPHPDOCX">
    <w:name w:val="Subtitle Car PHPDOCX"/>
    <w:link w:val="SubtitlePHPDOCX"/>
    <w:uiPriority w:val="11"/>
    <w:rsid w:val="00DF064E"/>
    <w:rPr>
      <w:rFonts w:ascii="Cambria" w:eastAsia="宋体" w:hAnsi="Cambria" w:cs="Times New Roman"/>
      <w:i/>
      <w:iCs/>
      <w:color w:val="4F81BD"/>
      <w:spacing w:val="15"/>
      <w:sz w:val="24"/>
      <w:szCs w:val="24"/>
    </w:rPr>
  </w:style>
  <w:style w:type="table" w:customStyle="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link w:val="footnoteTextPHPDOCX"/>
    <w:uiPriority w:val="99"/>
    <w:semiHidden/>
    <w:rsid w:val="006E0FDA"/>
    <w:rPr>
      <w:sz w:val="20"/>
      <w:szCs w:val="20"/>
    </w:rPr>
  </w:style>
  <w:style w:type="character" w:customStyle="1" w:styleId="footnoteReferencePHPDOCX">
    <w:name w:val="footnote Reference 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link w:val="endnoteTextPHPDOCX"/>
    <w:uiPriority w:val="99"/>
    <w:semiHidden/>
    <w:rsid w:val="006E0FDA"/>
    <w:rPr>
      <w:sz w:val="20"/>
      <w:szCs w:val="20"/>
    </w:rPr>
  </w:style>
  <w:style w:type="character" w:customStyle="1" w:styleId="endnoteReferencePHPDOCX">
    <w:name w:val="endnote Reference PHPDOCX"/>
    <w:uiPriority w:val="99"/>
    <w:semiHidden/>
    <w:unhideWhenUsed/>
    <w:rsid w:val="006E0FD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gif"/><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E71CA12-BBBF-42E2-B58F-11EAA6D32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477</Words>
  <Characters>2721</Characters>
  <Application>Microsoft Office Word</Application>
  <DocSecurity>0</DocSecurity>
  <Lines>22</Lines>
  <Paragraphs>6</Paragraphs>
  <ScaleCrop>false</ScaleCrop>
  <Company>Microsoft</Company>
  <LinksUpToDate>false</LinksUpToDate>
  <CharactersWithSpaces>3192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lam</dc:creator>
  <cp:lastModifiedBy>刘德强</cp:lastModifiedBy>
  <cp:revision>10</cp:revision>
  <dcterms:created xsi:type="dcterms:W3CDTF">2013-12-09T06:44:00Z</dcterms:created>
  <dcterms:modified xsi:type="dcterms:W3CDTF">2019-11-19T03:31:00Z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