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354" w:rsidRPr="008056BF" w:rsidRDefault="00A41FD8" w:rsidP="008056BF">
      <w:pPr>
        <w:spacing w:line="360" w:lineRule="auto"/>
        <w:jc w:val="center"/>
      </w:pPr>
      <w:bookmarkStart w:id="0" w:name="_GoBack"/>
      <w:bookmarkEnd w:id="0"/>
      <w:r w:rsidRPr="00A41FD8">
        <w:rPr>
          <w:rFonts w:hint="eastAsia"/>
          <w:b/>
          <w:bCs/>
          <w:sz w:val="28"/>
          <w:szCs w:val="28"/>
        </w:rPr>
        <w:t>四年级上册数学单元测试</w:t>
      </w:r>
      <w:r w:rsidRPr="00A41FD8">
        <w:rPr>
          <w:rFonts w:hint="eastAsia"/>
          <w:b/>
          <w:bCs/>
          <w:sz w:val="28"/>
          <w:szCs w:val="28"/>
        </w:rPr>
        <w:t>-8.</w:t>
      </w:r>
      <w:r w:rsidRPr="00A41FD8">
        <w:rPr>
          <w:rFonts w:hint="eastAsia"/>
          <w:b/>
          <w:bCs/>
          <w:sz w:val="28"/>
          <w:szCs w:val="28"/>
        </w:rPr>
        <w:t>条形统计图</w:t>
      </w:r>
      <w:r w:rsidRPr="00A41FD8">
        <w:rPr>
          <w:rFonts w:hint="eastAsia"/>
          <w:b/>
          <w:bCs/>
          <w:sz w:val="28"/>
          <w:szCs w:val="28"/>
        </w:rPr>
        <w:t xml:space="preserve"> </w:t>
      </w:r>
    </w:p>
    <w:p w:rsidR="002D2354" w:rsidRPr="008056BF" w:rsidRDefault="008056BF" w:rsidP="008056BF">
      <w:pPr>
        <w:spacing w:line="360" w:lineRule="auto"/>
      </w:pPr>
      <w:r w:rsidRPr="008056BF">
        <w:rPr>
          <w:b/>
          <w:bCs/>
          <w:sz w:val="24"/>
          <w:szCs w:val="24"/>
        </w:rPr>
        <w:t>一、单选题</w:t>
      </w:r>
      <w:r w:rsidRPr="008056BF">
        <w:rPr>
          <w:b/>
          <w:bCs/>
          <w:sz w:val="24"/>
          <w:szCs w:val="24"/>
        </w:rPr>
        <w:t xml:space="preserve"> </w:t>
      </w:r>
    </w:p>
    <w:p w:rsidR="002D2354" w:rsidRPr="008056BF" w:rsidRDefault="008056BF" w:rsidP="008056BF">
      <w:pPr>
        <w:spacing w:after="0" w:line="360" w:lineRule="auto"/>
      </w:pPr>
      <w:r w:rsidRPr="008056BF">
        <w:t>1.</w:t>
      </w:r>
      <w:r w:rsidRPr="008056BF">
        <w:t>如图表示各种颜色气球的数目：</w:t>
      </w:r>
    </w:p>
    <w:p w:rsidR="002D2354" w:rsidRPr="008056BF" w:rsidRDefault="008056BF" w:rsidP="008056BF">
      <w:pPr>
        <w:spacing w:after="0" w:line="360" w:lineRule="auto"/>
      </w:pPr>
      <w:r w:rsidRPr="008056BF">
        <w:t>红色、蓝色和白色的气球总共有（</w:t>
      </w:r>
      <w:r w:rsidRPr="008056BF">
        <w:t xml:space="preserve">   </w:t>
      </w:r>
      <w:r w:rsidRPr="008056BF">
        <w:t>）个．</w:t>
      </w:r>
    </w:p>
    <w:p w:rsidR="002D2354" w:rsidRPr="008056BF" w:rsidRDefault="00DF6A76" w:rsidP="008056BF">
      <w:pPr>
        <w:spacing w:after="0" w:line="360" w:lineRule="auto"/>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05.5pt;height:171pt;visibility:visible;mso-wrap-style:square">
            <v:imagedata r:id="rId10" o:title=""/>
          </v:shape>
        </w:pict>
      </w:r>
    </w:p>
    <w:p w:rsidR="002D2354" w:rsidRPr="008056BF" w:rsidRDefault="008056BF" w:rsidP="008056BF">
      <w:pPr>
        <w:spacing w:after="0" w:line="360" w:lineRule="auto"/>
        <w:ind w:left="150"/>
      </w:pPr>
      <w:r w:rsidRPr="008056BF">
        <w:t>A. 45                                         B. 46                                         C. 51                                         D. 69</w:t>
      </w:r>
    </w:p>
    <w:p w:rsidR="002D2354" w:rsidRPr="008056BF" w:rsidRDefault="008056BF" w:rsidP="008056BF">
      <w:pPr>
        <w:spacing w:after="0" w:line="360" w:lineRule="auto"/>
      </w:pPr>
      <w:r w:rsidRPr="008056BF">
        <w:t>2.</w:t>
      </w:r>
      <w:r w:rsidRPr="008056BF">
        <w:t>观察图，跳绳的有</w:t>
      </w:r>
      <w:r w:rsidRPr="008056BF">
        <w:t>30</w:t>
      </w:r>
      <w:r w:rsidRPr="008056BF">
        <w:t>人，跑步的大约有（</w:t>
      </w:r>
      <w:r w:rsidRPr="008056BF">
        <w:t xml:space="preserve">   </w:t>
      </w:r>
      <w:r w:rsidRPr="008056BF">
        <w:t>）人．</w:t>
      </w:r>
    </w:p>
    <w:p w:rsidR="002D2354" w:rsidRPr="008056BF" w:rsidRDefault="00DF6A76" w:rsidP="008056BF">
      <w:pPr>
        <w:spacing w:after="0" w:line="360" w:lineRule="auto"/>
      </w:pPr>
      <w:r>
        <w:rPr>
          <w:noProof/>
          <w:lang w:eastAsia="zh-CN"/>
        </w:rPr>
        <w:pict>
          <v:shape id="图片 2" o:spid="_x0000_i1026" type="#_x0000_t75" style="width:147pt;height:110.25pt;visibility:visible;mso-wrap-style:square">
            <v:imagedata r:id="rId11" o:title=""/>
          </v:shape>
        </w:pict>
      </w:r>
    </w:p>
    <w:p w:rsidR="002D2354" w:rsidRPr="008056BF" w:rsidRDefault="008056BF" w:rsidP="008056BF">
      <w:pPr>
        <w:spacing w:after="0" w:line="360" w:lineRule="auto"/>
        <w:ind w:left="150"/>
      </w:pPr>
      <w:r w:rsidRPr="008056BF">
        <w:t>A. 60                                       </w:t>
      </w:r>
      <w:r w:rsidR="00DF6A76">
        <w:rPr>
          <w:noProof/>
          <w:lang w:eastAsia="zh-CN"/>
        </w:rPr>
        <w:pict>
          <v:shape id="图片 3" o:spid="_x0000_i1027" type="#_x0000_t75" style="width:1.5pt;height:3pt;visibility:visible;mso-wrap-style:square">
            <v:imagedata r:id="rId12" o:title=""/>
          </v:shape>
        </w:pict>
      </w:r>
      <w:r w:rsidRPr="008056BF">
        <w:t>B. 90                                       </w:t>
      </w:r>
      <w:r w:rsidR="00DF6A76">
        <w:rPr>
          <w:noProof/>
          <w:lang w:eastAsia="zh-CN"/>
        </w:rPr>
        <w:pict>
          <v:shape id="图片 4" o:spid="_x0000_i1028" type="#_x0000_t75" style="width:1.5pt;height:3pt;visibility:visible;mso-wrap-style:square">
            <v:imagedata r:id="rId12" o:title=""/>
          </v:shape>
        </w:pict>
      </w:r>
      <w:r w:rsidRPr="008056BF">
        <w:t>C. 120                                       </w:t>
      </w:r>
      <w:r w:rsidR="00DF6A76">
        <w:rPr>
          <w:noProof/>
          <w:lang w:eastAsia="zh-CN"/>
        </w:rPr>
        <w:pict>
          <v:shape id="图片 5" o:spid="_x0000_i1029" type="#_x0000_t75" style="width:1.5pt;height:3pt;visibility:visible;mso-wrap-style:square">
            <v:imagedata r:id="rId12" o:title=""/>
          </v:shape>
        </w:pict>
      </w:r>
      <w:r w:rsidRPr="008056BF">
        <w:t>D. 160</w:t>
      </w:r>
    </w:p>
    <w:p w:rsidR="002D2354" w:rsidRPr="008056BF" w:rsidRDefault="008056BF" w:rsidP="008056BF">
      <w:pPr>
        <w:spacing w:after="0" w:line="360" w:lineRule="auto"/>
      </w:pPr>
      <w:r w:rsidRPr="008056BF">
        <w:t>3.</w:t>
      </w:r>
      <w:r w:rsidRPr="008056BF">
        <w:t>如图是某校四年级学生体育成绩统计图．根据统计图，下面（</w:t>
      </w:r>
      <w:r w:rsidRPr="008056BF">
        <w:t xml:space="preserve">   </w:t>
      </w:r>
      <w:r w:rsidRPr="008056BF">
        <w:t>）的说法是错误的．</w:t>
      </w:r>
    </w:p>
    <w:p w:rsidR="002D2354" w:rsidRPr="008056BF" w:rsidRDefault="00DF6A76" w:rsidP="008056BF">
      <w:pPr>
        <w:spacing w:after="0" w:line="360" w:lineRule="auto"/>
      </w:pPr>
      <w:r>
        <w:rPr>
          <w:noProof/>
          <w:lang w:eastAsia="zh-CN"/>
        </w:rPr>
        <w:pict>
          <v:shape id="图片 6" o:spid="_x0000_i1030" type="#_x0000_t75" style="width:129.75pt;height:87pt;visibility:visible;mso-wrap-style:square">
            <v:imagedata r:id="rId13" o:title=""/>
          </v:shape>
        </w:pict>
      </w:r>
    </w:p>
    <w:p w:rsidR="002D2354" w:rsidRPr="008056BF" w:rsidRDefault="008056BF" w:rsidP="008056BF">
      <w:pPr>
        <w:spacing w:after="0" w:line="360" w:lineRule="auto"/>
        <w:ind w:left="150"/>
      </w:pPr>
      <w:r w:rsidRPr="008056BF">
        <w:t>A. </w:t>
      </w:r>
      <w:r w:rsidRPr="008056BF">
        <w:t>一格表示</w:t>
      </w:r>
      <w:r w:rsidRPr="008056BF">
        <w:t>60</w:t>
      </w:r>
      <w:r w:rsidRPr="008056BF">
        <w:t>人</w:t>
      </w:r>
      <w:r w:rsidRPr="008056BF">
        <w:t>           </w:t>
      </w:r>
      <w:r w:rsidR="00DF6A76">
        <w:rPr>
          <w:noProof/>
          <w:lang w:eastAsia="zh-CN"/>
        </w:rPr>
        <w:pict>
          <v:shape id="图片 7" o:spid="_x0000_i1031" type="#_x0000_t75" style="width:2.25pt;height:3pt;visibility:visible;mso-wrap-style:square">
            <v:imagedata r:id="rId14" o:title=""/>
          </v:shape>
        </w:pict>
      </w:r>
      <w:r w:rsidRPr="008056BF">
        <w:t>B. B</w:t>
      </w:r>
      <w:r w:rsidRPr="008056BF">
        <w:t>等人数最多，占总人数的一半</w:t>
      </w:r>
      <w:r w:rsidRPr="008056BF">
        <w:t>           </w:t>
      </w:r>
      <w:r w:rsidR="00DF6A76">
        <w:rPr>
          <w:noProof/>
          <w:lang w:eastAsia="zh-CN"/>
        </w:rPr>
        <w:pict>
          <v:shape id="图片 8" o:spid="_x0000_i1032" type="#_x0000_t75" style="width:2.25pt;height:3pt;visibility:visible;mso-wrap-style:square">
            <v:imagedata r:id="rId14" o:title=""/>
          </v:shape>
        </w:pict>
      </w:r>
      <w:r w:rsidRPr="008056BF">
        <w:t>C. A</w:t>
      </w:r>
      <w:r w:rsidRPr="008056BF">
        <w:t>等人数比</w:t>
      </w:r>
      <w:r w:rsidRPr="008056BF">
        <w:t>C</w:t>
      </w:r>
      <w:r w:rsidRPr="008056BF">
        <w:t>等人数少</w:t>
      </w:r>
      <w:r w:rsidRPr="008056BF">
        <w:t>30</w:t>
      </w:r>
      <w:r w:rsidRPr="008056BF">
        <w:t>人</w:t>
      </w:r>
    </w:p>
    <w:p w:rsidR="002D2354" w:rsidRPr="008056BF" w:rsidRDefault="008056BF" w:rsidP="008056BF">
      <w:pPr>
        <w:spacing w:line="360" w:lineRule="auto"/>
      </w:pPr>
      <w:r w:rsidRPr="008056BF">
        <w:rPr>
          <w:b/>
          <w:bCs/>
          <w:sz w:val="24"/>
          <w:szCs w:val="24"/>
        </w:rPr>
        <w:t>二、判断题</w:t>
      </w:r>
      <w:r w:rsidRPr="008056BF">
        <w:rPr>
          <w:b/>
          <w:bCs/>
          <w:sz w:val="24"/>
          <w:szCs w:val="24"/>
        </w:rPr>
        <w:t xml:space="preserve"> </w:t>
      </w:r>
    </w:p>
    <w:p w:rsidR="002D2354" w:rsidRPr="008056BF" w:rsidRDefault="008056BF" w:rsidP="008056BF">
      <w:pPr>
        <w:spacing w:after="0" w:line="360" w:lineRule="auto"/>
      </w:pPr>
      <w:r w:rsidRPr="008056BF">
        <w:t>4.</w:t>
      </w:r>
      <w:r w:rsidRPr="008056BF">
        <w:t>条形统计图能清楚地反映各种数量的多少。</w:t>
      </w:r>
      <w:r w:rsidRPr="008056BF">
        <w:t xml:space="preserve">    </w:t>
      </w:r>
    </w:p>
    <w:p w:rsidR="002D2354" w:rsidRPr="008056BF" w:rsidRDefault="008056BF" w:rsidP="008056BF">
      <w:pPr>
        <w:spacing w:after="0" w:line="360" w:lineRule="auto"/>
      </w:pPr>
      <w:r w:rsidRPr="008056BF">
        <w:t>5.</w:t>
      </w:r>
      <w:r w:rsidRPr="008056BF">
        <w:t>为了清楚地知道你的各科成绩，你可以选择制作条形统计图。</w:t>
      </w:r>
      <w:r w:rsidRPr="008056BF">
        <w:t xml:space="preserve">    </w:t>
      </w:r>
    </w:p>
    <w:p w:rsidR="002D2354" w:rsidRPr="008056BF" w:rsidRDefault="008056BF" w:rsidP="008056BF">
      <w:pPr>
        <w:spacing w:after="0" w:line="360" w:lineRule="auto"/>
      </w:pPr>
      <w:r w:rsidRPr="008056BF">
        <w:t>6.</w:t>
      </w:r>
      <w:r w:rsidRPr="008056BF">
        <w:t>条形统计图用宽度相等的条形的长短表示数量的多少。</w:t>
      </w:r>
      <w:r w:rsidRPr="008056BF">
        <w:t xml:space="preserve">    </w:t>
      </w:r>
    </w:p>
    <w:p w:rsidR="002D2354" w:rsidRPr="008056BF" w:rsidRDefault="008056BF" w:rsidP="008056BF">
      <w:pPr>
        <w:spacing w:line="360" w:lineRule="auto"/>
      </w:pPr>
      <w:r w:rsidRPr="008056BF">
        <w:rPr>
          <w:b/>
          <w:bCs/>
          <w:sz w:val="24"/>
          <w:szCs w:val="24"/>
        </w:rPr>
        <w:lastRenderedPageBreak/>
        <w:t>三、填空题</w:t>
      </w:r>
      <w:r w:rsidRPr="008056BF">
        <w:rPr>
          <w:b/>
          <w:bCs/>
          <w:sz w:val="24"/>
          <w:szCs w:val="24"/>
        </w:rPr>
        <w:t xml:space="preserve"> </w:t>
      </w:r>
    </w:p>
    <w:p w:rsidR="002D2354" w:rsidRPr="008056BF" w:rsidRDefault="008056BF" w:rsidP="008056BF">
      <w:pPr>
        <w:spacing w:after="0" w:line="360" w:lineRule="auto"/>
      </w:pPr>
      <w:r w:rsidRPr="008056BF">
        <w:t>7.</w:t>
      </w:r>
      <w:r w:rsidRPr="008056BF">
        <w:t>下面是同学们参加兴趣小组的统计图。同学们最喜欢的项目是</w:t>
      </w:r>
      <w:r w:rsidRPr="008056BF">
        <w:t>________</w:t>
      </w:r>
      <w:r w:rsidRPr="008056BF">
        <w:t>。</w:t>
      </w:r>
      <w:r w:rsidRPr="008056BF">
        <w:br/>
      </w:r>
      <w:r w:rsidR="00DF6A76">
        <w:rPr>
          <w:noProof/>
          <w:lang w:eastAsia="zh-CN"/>
        </w:rPr>
        <w:pict>
          <v:shape id="图片 9" o:spid="_x0000_i1033" type="#_x0000_t75" style="width:372.75pt;height:169.5pt;visibility:visible;mso-wrap-style:square">
            <v:imagedata r:id="rId15" o:title=""/>
          </v:shape>
        </w:pict>
      </w:r>
    </w:p>
    <w:p w:rsidR="002D2354" w:rsidRPr="008056BF" w:rsidRDefault="008056BF" w:rsidP="008056BF">
      <w:pPr>
        <w:spacing w:after="0" w:line="360" w:lineRule="auto"/>
      </w:pPr>
      <w:r w:rsidRPr="008056BF">
        <w:t>8.</w:t>
      </w:r>
      <w:r w:rsidRPr="008056BF">
        <w:t>看图填空</w:t>
      </w:r>
    </w:p>
    <w:p w:rsidR="002D2354" w:rsidRPr="008056BF" w:rsidRDefault="00DF6A76" w:rsidP="008056BF">
      <w:pPr>
        <w:spacing w:after="0" w:line="360" w:lineRule="auto"/>
      </w:pPr>
      <w:r>
        <w:rPr>
          <w:noProof/>
          <w:lang w:eastAsia="zh-CN"/>
        </w:rPr>
        <w:pict>
          <v:shape id="图片 10" o:spid="_x0000_i1034" type="#_x0000_t75" style="width:213.75pt;height:118.5pt;visibility:visible;mso-wrap-style:square">
            <v:imagedata r:id="rId16" o:title=""/>
          </v:shape>
        </w:pict>
      </w:r>
    </w:p>
    <w:p w:rsidR="002D2354" w:rsidRPr="008056BF" w:rsidRDefault="008056BF" w:rsidP="008056BF">
      <w:pPr>
        <w:spacing w:after="0" w:line="360" w:lineRule="auto"/>
      </w:pPr>
      <w:r w:rsidRPr="008056BF">
        <w:t>根据上面的统计图填空</w:t>
      </w:r>
    </w:p>
    <w:p w:rsidR="002D2354" w:rsidRPr="008056BF" w:rsidRDefault="008056BF" w:rsidP="008056BF">
      <w:pPr>
        <w:spacing w:after="0" w:line="360" w:lineRule="auto"/>
      </w:pPr>
      <w:r w:rsidRPr="008056BF">
        <w:t>（</w:t>
      </w:r>
      <w:r w:rsidRPr="008056BF">
        <w:t>1</w:t>
      </w:r>
      <w:r w:rsidRPr="008056BF">
        <w:t>）纵轴上</w:t>
      </w:r>
      <w:r w:rsidRPr="008056BF">
        <w:t>1</w:t>
      </w:r>
      <w:r w:rsidRPr="008056BF">
        <w:t>格长度表示</w:t>
      </w:r>
      <w:r w:rsidRPr="008056BF">
        <w:t>________</w:t>
      </w:r>
      <w:r w:rsidRPr="008056BF">
        <w:t>台．</w:t>
      </w:r>
      <w:r w:rsidRPr="008056BF">
        <w:t xml:space="preserve">    </w:t>
      </w:r>
    </w:p>
    <w:p w:rsidR="002D2354" w:rsidRPr="008056BF" w:rsidRDefault="008056BF" w:rsidP="008056BF">
      <w:pPr>
        <w:spacing w:after="0" w:line="360" w:lineRule="auto"/>
      </w:pPr>
      <w:r w:rsidRPr="008056BF">
        <w:t>（</w:t>
      </w:r>
      <w:r w:rsidRPr="008056BF">
        <w:t>2</w:t>
      </w:r>
      <w:r w:rsidRPr="008056BF">
        <w:t>）</w:t>
      </w:r>
      <w:r w:rsidRPr="008056BF">
        <w:t>________</w:t>
      </w:r>
      <w:r w:rsidRPr="008056BF">
        <w:t>月份生产的台数最多，是</w:t>
      </w:r>
      <w:r w:rsidRPr="008056BF">
        <w:t>________</w:t>
      </w:r>
      <w:r w:rsidRPr="008056BF">
        <w:t>台．</w:t>
      </w:r>
      <w:r w:rsidRPr="008056BF">
        <w:t xml:space="preserve">    </w:t>
      </w:r>
    </w:p>
    <w:p w:rsidR="002D2354" w:rsidRPr="008056BF" w:rsidRDefault="008056BF" w:rsidP="008056BF">
      <w:pPr>
        <w:spacing w:after="0" w:line="360" w:lineRule="auto"/>
      </w:pPr>
      <w:r w:rsidRPr="008056BF">
        <w:t>9.</w:t>
      </w:r>
      <w:r w:rsidRPr="008056BF">
        <w:t>王丽同学调查二（一）班学生的年龄，制成了下面的条形图。</w:t>
      </w:r>
      <w:r w:rsidRPr="008056BF">
        <w:t xml:space="preserve">  </w:t>
      </w:r>
      <w:r w:rsidRPr="008056BF">
        <w:br/>
      </w:r>
      <w:r w:rsidR="00DF6A76">
        <w:rPr>
          <w:noProof/>
          <w:lang w:eastAsia="zh-CN"/>
        </w:rPr>
        <w:pict>
          <v:shape id="图片 11" o:spid="_x0000_i1035" type="#_x0000_t75" style="width:258pt;height:156.75pt;visibility:visible;mso-wrap-style:square">
            <v:imagedata r:id="rId17" o:title=""/>
          </v:shape>
        </w:pict>
      </w:r>
      <w:r w:rsidRPr="008056BF">
        <w:br/>
      </w:r>
      <w:r w:rsidRPr="008056BF">
        <w:t>这个班年龄最大的是</w:t>
      </w:r>
      <w:r w:rsidRPr="008056BF">
        <w:t>________</w:t>
      </w:r>
      <w:r w:rsidRPr="008056BF">
        <w:t>岁，最小的是</w:t>
      </w:r>
      <w:r w:rsidRPr="008056BF">
        <w:t>________</w:t>
      </w:r>
      <w:r w:rsidRPr="008056BF">
        <w:t>岁。任意在班上找一名学生，他的年龄最有可能是</w:t>
      </w:r>
      <w:r w:rsidRPr="008056BF">
        <w:t>________</w:t>
      </w:r>
      <w:r w:rsidRPr="008056BF">
        <w:t>岁。</w:t>
      </w:r>
      <w:r w:rsidRPr="008056BF">
        <w:t xml:space="preserve">    </w:t>
      </w:r>
    </w:p>
    <w:p w:rsidR="002D2354" w:rsidRPr="008056BF" w:rsidRDefault="008056BF" w:rsidP="008056BF">
      <w:pPr>
        <w:spacing w:line="360" w:lineRule="auto"/>
      </w:pPr>
      <w:r w:rsidRPr="008056BF">
        <w:rPr>
          <w:b/>
          <w:bCs/>
          <w:sz w:val="24"/>
          <w:szCs w:val="24"/>
        </w:rPr>
        <w:t>四、应用题</w:t>
      </w:r>
      <w:r w:rsidRPr="008056BF">
        <w:rPr>
          <w:b/>
          <w:bCs/>
          <w:sz w:val="24"/>
          <w:szCs w:val="24"/>
        </w:rPr>
        <w:t xml:space="preserve"> </w:t>
      </w:r>
    </w:p>
    <w:p w:rsidR="002D2354" w:rsidRPr="008056BF" w:rsidRDefault="008056BF" w:rsidP="008056BF">
      <w:pPr>
        <w:spacing w:after="0" w:line="360" w:lineRule="auto"/>
      </w:pPr>
      <w:r w:rsidRPr="008056BF">
        <w:lastRenderedPageBreak/>
        <w:t>10.</w:t>
      </w:r>
      <w:r w:rsidRPr="008056BF">
        <w:t>下面是某年</w:t>
      </w:r>
      <w:r w:rsidRPr="008056BF">
        <w:t>6</w:t>
      </w:r>
      <w:r w:rsidRPr="008056BF">
        <w:t>月份部分城市空气质量统计图。</w:t>
      </w:r>
    </w:p>
    <w:p w:rsidR="002D2354" w:rsidRPr="008056BF" w:rsidRDefault="008056BF" w:rsidP="008056BF">
      <w:pPr>
        <w:spacing w:after="0" w:line="360" w:lineRule="auto"/>
      </w:pPr>
      <w:r w:rsidRPr="008056BF">
        <w:t xml:space="preserve"> </w:t>
      </w:r>
      <w:r w:rsidR="00DF6A76">
        <w:rPr>
          <w:noProof/>
          <w:lang w:eastAsia="zh-CN"/>
        </w:rPr>
        <w:pict>
          <v:shape id="图片 12" o:spid="_x0000_i1036" type="#_x0000_t75" style="width:219pt;height:105pt;visibility:visible;mso-wrap-style:square">
            <v:imagedata r:id="rId18" o:title=""/>
          </v:shape>
        </w:pict>
      </w:r>
    </w:p>
    <w:p w:rsidR="002D2354" w:rsidRPr="008056BF" w:rsidRDefault="008056BF" w:rsidP="008056BF">
      <w:pPr>
        <w:spacing w:after="0" w:line="360" w:lineRule="auto"/>
      </w:pPr>
      <w:r w:rsidRPr="008056BF">
        <w:t>①</w:t>
      </w:r>
      <w:r w:rsidRPr="008056BF">
        <w:t>该年</w:t>
      </w:r>
      <w:r w:rsidRPr="008056BF">
        <w:t>6</w:t>
      </w:r>
      <w:r w:rsidRPr="008056BF">
        <w:t>月空气质量为</w:t>
      </w:r>
      <w:r w:rsidRPr="008056BF">
        <w:t>“</w:t>
      </w:r>
      <w:r w:rsidRPr="008056BF">
        <w:t>优</w:t>
      </w:r>
      <w:r w:rsidRPr="008056BF">
        <w:t>”</w:t>
      </w:r>
      <w:r w:rsidRPr="008056BF">
        <w:t>的城市是</w:t>
      </w:r>
      <w:r w:rsidRPr="008056BF">
        <w:t>________</w:t>
      </w:r>
      <w:r w:rsidRPr="008056BF">
        <w:t>。</w:t>
      </w:r>
      <w:r w:rsidRPr="008056BF">
        <w:t xml:space="preserve"> </w:t>
      </w:r>
    </w:p>
    <w:p w:rsidR="002D2354" w:rsidRPr="008056BF" w:rsidRDefault="008056BF" w:rsidP="008056BF">
      <w:pPr>
        <w:spacing w:after="0" w:line="360" w:lineRule="auto"/>
      </w:pPr>
      <w:r w:rsidRPr="008056BF">
        <w:t>②</w:t>
      </w:r>
      <w:r w:rsidRPr="008056BF">
        <w:t>该年</w:t>
      </w:r>
      <w:r w:rsidRPr="008056BF">
        <w:t>6</w:t>
      </w:r>
      <w:r w:rsidRPr="008056BF">
        <w:t>月空气质量为</w:t>
      </w:r>
      <w:r w:rsidRPr="008056BF">
        <w:t>“</w:t>
      </w:r>
      <w:r w:rsidRPr="008056BF">
        <w:t>轻微污染</w:t>
      </w:r>
      <w:r w:rsidRPr="008056BF">
        <w:t>”</w:t>
      </w:r>
      <w:r w:rsidRPr="008056BF">
        <w:t>的城市是</w:t>
      </w:r>
      <w:r w:rsidRPr="008056BF">
        <w:t>________</w:t>
      </w:r>
      <w:r w:rsidRPr="008056BF">
        <w:t>。</w:t>
      </w:r>
      <w:r w:rsidRPr="008056BF">
        <w:t xml:space="preserve"> </w:t>
      </w:r>
    </w:p>
    <w:p w:rsidR="002D2354" w:rsidRPr="008056BF" w:rsidRDefault="008056BF" w:rsidP="008056BF">
      <w:pPr>
        <w:spacing w:after="0" w:line="360" w:lineRule="auto"/>
      </w:pPr>
      <w:r w:rsidRPr="008056BF">
        <w:t>③</w:t>
      </w:r>
      <w:r w:rsidRPr="008056BF">
        <w:t>想办法查查资料，看影响空气质量的原因有哪些？</w:t>
      </w:r>
      <w:r w:rsidRPr="008056BF">
        <w:t>________</w:t>
      </w:r>
    </w:p>
    <w:p w:rsidR="002D2354" w:rsidRPr="008056BF" w:rsidRDefault="008056BF" w:rsidP="008056BF">
      <w:pPr>
        <w:spacing w:after="0" w:line="360" w:lineRule="auto"/>
      </w:pPr>
      <w:r w:rsidRPr="008056BF">
        <w:t>④</w:t>
      </w:r>
      <w:r w:rsidRPr="008056BF">
        <w:t>你能想出哪些提高空气质量的建议？</w:t>
      </w:r>
      <w:r w:rsidRPr="008056BF">
        <w:t>________</w:t>
      </w:r>
      <w:r w:rsidRPr="008056BF">
        <w:rPr>
          <w:b/>
        </w:rPr>
        <w:t>  </w:t>
      </w:r>
    </w:p>
    <w:p w:rsidR="002D2354" w:rsidRPr="008056BF" w:rsidRDefault="008056BF" w:rsidP="008056BF">
      <w:pPr>
        <w:spacing w:line="360" w:lineRule="auto"/>
      </w:pPr>
      <w:r w:rsidRPr="008056BF">
        <w:rPr>
          <w:b/>
          <w:bCs/>
          <w:sz w:val="24"/>
          <w:szCs w:val="24"/>
        </w:rPr>
        <w:t>五、解答题</w:t>
      </w:r>
      <w:r w:rsidRPr="008056BF">
        <w:rPr>
          <w:b/>
          <w:bCs/>
          <w:sz w:val="24"/>
          <w:szCs w:val="24"/>
        </w:rPr>
        <w:t xml:space="preserve"> </w:t>
      </w:r>
    </w:p>
    <w:p w:rsidR="002D2354" w:rsidRPr="008056BF" w:rsidRDefault="008056BF" w:rsidP="008056BF">
      <w:pPr>
        <w:spacing w:after="0" w:line="360" w:lineRule="auto"/>
      </w:pPr>
      <w:r w:rsidRPr="008056BF">
        <w:t>11.</w:t>
      </w:r>
      <w:r w:rsidRPr="008056BF">
        <w:t>下面是小华</w:t>
      </w:r>
      <w:r w:rsidRPr="008056BF">
        <w:t>100</w:t>
      </w:r>
      <w:r w:rsidRPr="008056BF">
        <w:t>元零花钱的消费情况</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742"/>
        <w:gridCol w:w="243"/>
        <w:gridCol w:w="450"/>
        <w:gridCol w:w="450"/>
        <w:gridCol w:w="450"/>
      </w:tblGrid>
      <w:tr w:rsidR="002D2354" w:rsidRPr="008056BF">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种类</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玩具</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零食</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文具</w:t>
            </w:r>
          </w:p>
        </w:tc>
      </w:tr>
      <w:tr w:rsidR="002D2354" w:rsidRPr="008056BF">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钱数</w:t>
            </w:r>
            <w:r w:rsidRPr="008056BF">
              <w:t>/</w:t>
            </w:r>
            <w:r w:rsidRPr="008056BF">
              <w:t>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25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50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D2354" w:rsidRPr="008056BF" w:rsidRDefault="008056BF" w:rsidP="008056BF">
            <w:pPr>
              <w:spacing w:after="0" w:line="360" w:lineRule="auto"/>
              <w:jc w:val="center"/>
            </w:pPr>
            <w:r w:rsidRPr="008056BF">
              <w:t>5</w:t>
            </w:r>
          </w:p>
        </w:tc>
      </w:tr>
    </w:tbl>
    <w:p w:rsidR="002D2354" w:rsidRPr="008056BF" w:rsidRDefault="008056BF" w:rsidP="008056BF">
      <w:pPr>
        <w:spacing w:after="0" w:line="360" w:lineRule="auto"/>
      </w:pPr>
      <w:r w:rsidRPr="008056BF">
        <w:t>（</w:t>
      </w:r>
      <w:r w:rsidRPr="008056BF">
        <w:t>1</w:t>
      </w:r>
      <w:r w:rsidRPr="008056BF">
        <w:t>）完成下面条形图。</w:t>
      </w:r>
    </w:p>
    <w:p w:rsidR="002D2354" w:rsidRPr="008056BF" w:rsidRDefault="00DF6A76" w:rsidP="008056BF">
      <w:pPr>
        <w:spacing w:after="0" w:line="360" w:lineRule="auto"/>
      </w:pPr>
      <w:r>
        <w:rPr>
          <w:noProof/>
          <w:lang w:eastAsia="zh-CN"/>
        </w:rPr>
        <w:pict>
          <v:shape id="图片 13" o:spid="_x0000_i1037" type="#_x0000_t75" style="width:157.5pt;height:112.5pt;visibility:visible;mso-wrap-style:square">
            <v:imagedata r:id="rId19" o:title=""/>
          </v:shape>
        </w:pict>
      </w:r>
    </w:p>
    <w:p w:rsidR="002D2354" w:rsidRPr="008056BF" w:rsidRDefault="008056BF" w:rsidP="008056BF">
      <w:pPr>
        <w:spacing w:after="0" w:line="360" w:lineRule="auto"/>
      </w:pPr>
      <w:r w:rsidRPr="008056BF">
        <w:t>（</w:t>
      </w:r>
      <w:r w:rsidRPr="008056BF">
        <w:t>2</w:t>
      </w:r>
      <w:r w:rsidRPr="008056BF">
        <w:t>）每格代表</w:t>
      </w:r>
      <w:r w:rsidRPr="008056BF">
        <w:t>________</w:t>
      </w:r>
      <w:r w:rsidRPr="008056BF">
        <w:t>元。</w:t>
      </w:r>
      <w:r w:rsidRPr="008056BF">
        <w:t xml:space="preserve">    </w:t>
      </w:r>
    </w:p>
    <w:p w:rsidR="002D2354" w:rsidRPr="008056BF" w:rsidRDefault="008056BF" w:rsidP="008056BF">
      <w:pPr>
        <w:spacing w:after="0" w:line="360" w:lineRule="auto"/>
      </w:pPr>
      <w:r w:rsidRPr="008056BF">
        <w:t>（</w:t>
      </w:r>
      <w:r w:rsidRPr="008056BF">
        <w:t>3</w:t>
      </w:r>
      <w:r w:rsidRPr="008056BF">
        <w:t>）小华买零食的钱比买书的钱多多少？</w:t>
      </w:r>
      <w:r w:rsidRPr="008056BF">
        <w:t xml:space="preserve">    </w:t>
      </w:r>
    </w:p>
    <w:p w:rsidR="002D2354" w:rsidRPr="008056BF" w:rsidRDefault="008056BF" w:rsidP="008056BF">
      <w:pPr>
        <w:spacing w:after="0" w:line="360" w:lineRule="auto"/>
      </w:pPr>
      <w:r w:rsidRPr="008056BF">
        <w:t>（</w:t>
      </w:r>
      <w:r w:rsidRPr="008056BF">
        <w:t>4</w:t>
      </w:r>
      <w:r w:rsidRPr="008056BF">
        <w:t>）根据小华的消费情况，你想对他说什么？</w:t>
      </w:r>
      <w:r w:rsidRPr="008056BF">
        <w:t xml:space="preserve">    </w:t>
      </w:r>
    </w:p>
    <w:p w:rsidR="002D2354" w:rsidRPr="008056BF" w:rsidRDefault="008056BF" w:rsidP="008056BF">
      <w:pPr>
        <w:spacing w:after="0" w:line="360" w:lineRule="auto"/>
      </w:pPr>
      <w:r w:rsidRPr="008056BF">
        <w:t>12.</w:t>
      </w:r>
      <w:r w:rsidRPr="008056BF">
        <w:t>下面是三年级四班最喜欢的运动项目统计表，请完成统计图．</w:t>
      </w:r>
      <w:r w:rsidRPr="008056BF">
        <w:t xml:space="preserve">  </w:t>
      </w:r>
    </w:p>
    <w:p w:rsidR="002D2354" w:rsidRPr="008056BF" w:rsidRDefault="008056BF" w:rsidP="008056BF">
      <w:pPr>
        <w:spacing w:after="0" w:line="360" w:lineRule="auto"/>
      </w:pPr>
      <w:r w:rsidRPr="008056BF">
        <w:t xml:space="preserve"> </w:t>
      </w:r>
      <w:r w:rsidR="00DF6A76">
        <w:rPr>
          <w:noProof/>
          <w:lang w:eastAsia="zh-CN"/>
        </w:rPr>
        <w:pict>
          <v:shape id="图片 14" o:spid="_x0000_i1038" type="#_x0000_t75" style="width:327.75pt;height:79.5pt;visibility:visible;mso-wrap-style:square">
            <v:imagedata r:id="rId20" o:title=""/>
          </v:shape>
        </w:pict>
      </w:r>
    </w:p>
    <w:p w:rsidR="002D2354" w:rsidRPr="008056BF" w:rsidRDefault="008056BF" w:rsidP="008056BF">
      <w:pPr>
        <w:spacing w:after="0" w:line="360" w:lineRule="auto"/>
      </w:pPr>
      <w:r w:rsidRPr="008056BF">
        <w:lastRenderedPageBreak/>
        <w:t xml:space="preserve"> </w:t>
      </w:r>
      <w:r w:rsidR="00DF6A76">
        <w:rPr>
          <w:noProof/>
          <w:lang w:eastAsia="zh-CN"/>
        </w:rPr>
        <w:pict>
          <v:shape id="图片 15" o:spid="_x0000_i1039" type="#_x0000_t75" style="width:279.75pt;height:173.25pt;visibility:visible;mso-wrap-style:square">
            <v:imagedata r:id="rId21" o:title=""/>
          </v:shape>
        </w:pict>
      </w:r>
    </w:p>
    <w:p w:rsidR="002D2354" w:rsidRPr="008056BF" w:rsidRDefault="008056BF" w:rsidP="008056BF">
      <w:pPr>
        <w:spacing w:line="360" w:lineRule="auto"/>
      </w:pPr>
      <w:r w:rsidRPr="008056BF">
        <w:rPr>
          <w:b/>
          <w:bCs/>
          <w:sz w:val="24"/>
          <w:szCs w:val="24"/>
        </w:rPr>
        <w:t>六、综合题</w:t>
      </w:r>
      <w:r w:rsidRPr="008056BF">
        <w:rPr>
          <w:b/>
          <w:bCs/>
          <w:sz w:val="24"/>
          <w:szCs w:val="24"/>
        </w:rPr>
        <w:t xml:space="preserve"> </w:t>
      </w:r>
    </w:p>
    <w:p w:rsidR="002D2354" w:rsidRPr="008056BF" w:rsidRDefault="008056BF" w:rsidP="008056BF">
      <w:pPr>
        <w:spacing w:after="0" w:line="360" w:lineRule="auto"/>
      </w:pPr>
      <w:r w:rsidRPr="008056BF">
        <w:t>13.</w:t>
      </w:r>
      <w:r w:rsidRPr="008056BF">
        <w:t>如图是银河超市某种饮料四个季度销售量统计图</w:t>
      </w:r>
    </w:p>
    <w:p w:rsidR="002D2354" w:rsidRPr="008056BF" w:rsidRDefault="00DF6A76" w:rsidP="008056BF">
      <w:pPr>
        <w:spacing w:after="0" w:line="360" w:lineRule="auto"/>
      </w:pPr>
      <w:r>
        <w:rPr>
          <w:noProof/>
          <w:lang w:eastAsia="zh-CN"/>
        </w:rPr>
        <w:pict>
          <v:shape id="图片 16" o:spid="_x0000_i1040" type="#_x0000_t75" style="width:225pt;height:158.25pt;visibility:visible;mso-wrap-style:square">
            <v:imagedata r:id="rId22" o:title=""/>
          </v:shape>
        </w:pict>
      </w:r>
    </w:p>
    <w:p w:rsidR="002D2354" w:rsidRPr="008056BF" w:rsidRDefault="008056BF" w:rsidP="008056BF">
      <w:pPr>
        <w:spacing w:after="0" w:line="360" w:lineRule="auto"/>
      </w:pPr>
      <w:r w:rsidRPr="008056BF">
        <w:t>（</w:t>
      </w:r>
      <w:r w:rsidRPr="008056BF">
        <w:t>1</w:t>
      </w:r>
      <w:r w:rsidRPr="008056BF">
        <w:t>）哪个季度的销售量最多？比最少的多多少？</w:t>
      </w:r>
      <w:r w:rsidRPr="008056BF">
        <w:t xml:space="preserve">    </w:t>
      </w:r>
    </w:p>
    <w:p w:rsidR="002D2354" w:rsidRPr="008056BF" w:rsidRDefault="008056BF" w:rsidP="008056BF">
      <w:pPr>
        <w:spacing w:after="0" w:line="360" w:lineRule="auto"/>
      </w:pPr>
      <w:r w:rsidRPr="008056BF">
        <w:t>（</w:t>
      </w:r>
      <w:r w:rsidRPr="008056BF">
        <w:t>2</w:t>
      </w:r>
      <w:r w:rsidRPr="008056BF">
        <w:t>）</w:t>
      </w:r>
      <w:r w:rsidRPr="008056BF">
        <w:t xml:space="preserve">        </w:t>
      </w:r>
      <w:r w:rsidRPr="008056BF">
        <w:t>根据统计图，你认为该季度销售量最多的原因是什么？</w:t>
      </w:r>
      <w:r w:rsidRPr="008056BF">
        <w:t xml:space="preserve">    </w:t>
      </w:r>
    </w:p>
    <w:p w:rsidR="002D2354" w:rsidRPr="008056BF" w:rsidRDefault="008056BF" w:rsidP="008056BF">
      <w:pPr>
        <w:spacing w:after="0" w:line="360" w:lineRule="auto"/>
      </w:pPr>
      <w:r w:rsidRPr="008056BF">
        <w:t>（</w:t>
      </w:r>
      <w:r w:rsidRPr="008056BF">
        <w:t>3</w:t>
      </w:r>
      <w:r w:rsidRPr="008056BF">
        <w:t>）平均每个季度的销售量是多少？</w:t>
      </w:r>
      <w:r w:rsidRPr="008056BF">
        <w:t xml:space="preserve">    </w:t>
      </w:r>
    </w:p>
    <w:p w:rsidR="008056BF" w:rsidRPr="008056BF" w:rsidRDefault="008056BF" w:rsidP="008056BF">
      <w:pPr>
        <w:spacing w:after="0" w:line="360" w:lineRule="auto"/>
      </w:pPr>
      <w:r w:rsidRPr="008056BF">
        <w:t>14.</w:t>
      </w:r>
      <w:r w:rsidRPr="008056BF">
        <w:t>幸福小学四年级全体学生参加课外兴趣小组，体育、音乐、绘画、数学与电脑的人数分别是：</w:t>
      </w:r>
      <w:r w:rsidRPr="008056BF">
        <w:t>16</w:t>
      </w:r>
      <w:r w:rsidRPr="008056BF">
        <w:t>人、</w:t>
      </w:r>
      <w:r w:rsidRPr="008056BF">
        <w:t>20</w:t>
      </w:r>
      <w:r w:rsidRPr="008056BF">
        <w:t>人、</w:t>
      </w:r>
      <w:r w:rsidRPr="008056BF">
        <w:t>18</w:t>
      </w:r>
      <w:r w:rsidRPr="008056BF">
        <w:t>人、</w:t>
      </w:r>
      <w:r w:rsidRPr="008056BF">
        <w:t>26</w:t>
      </w:r>
      <w:r w:rsidRPr="008056BF">
        <w:t>人、</w:t>
      </w:r>
      <w:r w:rsidRPr="008056BF">
        <w:t>40</w:t>
      </w:r>
      <w:r w:rsidRPr="008056BF">
        <w:t>人．统计图如下：</w:t>
      </w:r>
    </w:p>
    <w:p w:rsidR="002D2354" w:rsidRPr="008056BF" w:rsidRDefault="00DF6A76" w:rsidP="008056BF">
      <w:pPr>
        <w:spacing w:after="0" w:line="360" w:lineRule="auto"/>
      </w:pPr>
      <w:r>
        <w:rPr>
          <w:noProof/>
          <w:lang w:eastAsia="zh-CN"/>
        </w:rPr>
        <w:pict>
          <v:shape id="图片 17" o:spid="_x0000_i1041" type="#_x0000_t75" style="width:213.75pt;height:167.25pt;visibility:visible;mso-wrap-style:square">
            <v:imagedata r:id="rId23" o:title=""/>
          </v:shape>
        </w:pict>
      </w:r>
    </w:p>
    <w:p w:rsidR="008056BF" w:rsidRPr="008056BF" w:rsidRDefault="008056BF" w:rsidP="008056BF">
      <w:pPr>
        <w:spacing w:after="0" w:line="360" w:lineRule="auto"/>
      </w:pPr>
      <w:r w:rsidRPr="008056BF">
        <w:t>（</w:t>
      </w:r>
      <w:r w:rsidRPr="008056BF">
        <w:t>1</w:t>
      </w:r>
      <w:r w:rsidRPr="008056BF">
        <w:t>）参加哪个小组的人数是参加哪个小组的人数的</w:t>
      </w:r>
      <w:r w:rsidRPr="008056BF">
        <w:t>2</w:t>
      </w:r>
      <w:r w:rsidRPr="008056BF">
        <w:t>倍。</w:t>
      </w:r>
    </w:p>
    <w:p w:rsidR="008056BF" w:rsidRPr="008056BF" w:rsidRDefault="008056BF" w:rsidP="008056BF">
      <w:pPr>
        <w:spacing w:after="0" w:line="360" w:lineRule="auto"/>
      </w:pPr>
      <w:r w:rsidRPr="008056BF">
        <w:t>（</w:t>
      </w:r>
      <w:r w:rsidRPr="008056BF">
        <w:t>2</w:t>
      </w:r>
      <w:r w:rsidRPr="008056BF">
        <w:t>）从图中你还能获得哪些信息？</w:t>
      </w:r>
    </w:p>
    <w:p w:rsidR="008056BF" w:rsidRPr="008056BF" w:rsidRDefault="008056BF" w:rsidP="008056BF">
      <w:pPr>
        <w:spacing w:after="0" w:line="360" w:lineRule="auto"/>
      </w:pPr>
      <w:r w:rsidRPr="008056BF">
        <w:t>（</w:t>
      </w:r>
      <w:r w:rsidRPr="008056BF">
        <w:t>3</w:t>
      </w:r>
      <w:r w:rsidRPr="008056BF">
        <w:t>）参加哪个小组的人数最多，参加哪个小组的人数最少。</w:t>
      </w:r>
    </w:p>
    <w:p w:rsidR="002D2354" w:rsidRPr="008056BF" w:rsidRDefault="008056BF" w:rsidP="008056BF">
      <w:pPr>
        <w:spacing w:line="360" w:lineRule="auto"/>
      </w:pPr>
      <w:r w:rsidRPr="008056BF">
        <w:br w:type="page"/>
      </w:r>
    </w:p>
    <w:p w:rsidR="002D2354" w:rsidRPr="008056BF" w:rsidRDefault="008056BF" w:rsidP="008056BF">
      <w:pPr>
        <w:spacing w:line="360" w:lineRule="auto"/>
        <w:jc w:val="center"/>
      </w:pPr>
      <w:r w:rsidRPr="008056BF">
        <w:rPr>
          <w:b/>
          <w:bCs/>
          <w:sz w:val="28"/>
          <w:szCs w:val="28"/>
        </w:rPr>
        <w:t>参考答案</w:t>
      </w:r>
    </w:p>
    <w:p w:rsidR="002D2354" w:rsidRPr="008056BF" w:rsidRDefault="008056BF" w:rsidP="008056BF">
      <w:pPr>
        <w:spacing w:line="360" w:lineRule="auto"/>
      </w:pPr>
      <w:r w:rsidRPr="008056BF">
        <w:t>一、单选题</w:t>
      </w:r>
    </w:p>
    <w:p w:rsidR="002D2354" w:rsidRPr="008056BF" w:rsidRDefault="008056BF" w:rsidP="008056BF">
      <w:pPr>
        <w:spacing w:after="0" w:line="360" w:lineRule="auto"/>
      </w:pPr>
      <w:r w:rsidRPr="008056BF">
        <w:t>1.</w:t>
      </w:r>
      <w:r w:rsidRPr="008056BF">
        <w:t>【答案】</w:t>
      </w:r>
      <w:r w:rsidRPr="008056BF">
        <w:t xml:space="preserve"> A   </w:t>
      </w:r>
    </w:p>
    <w:p w:rsidR="002D2354" w:rsidRPr="008056BF" w:rsidRDefault="008056BF" w:rsidP="008056BF">
      <w:pPr>
        <w:spacing w:after="0" w:line="360" w:lineRule="auto"/>
      </w:pPr>
      <w:r w:rsidRPr="008056BF">
        <w:t>【解析】【解答】解：</w:t>
      </w:r>
      <w:r w:rsidRPr="008056BF">
        <w:t>12+15+18=45(</w:t>
      </w:r>
      <w:r w:rsidRPr="008056BF">
        <w:t>个</w:t>
      </w:r>
      <w:r w:rsidRPr="008056BF">
        <w:t>)</w:t>
      </w:r>
      <w:r w:rsidRPr="008056BF">
        <w:t>。</w:t>
      </w:r>
      <w:r w:rsidRPr="008056BF">
        <w:br/>
      </w:r>
      <w:r w:rsidRPr="008056BF">
        <w:t>故答案为：</w:t>
      </w:r>
      <w:r w:rsidRPr="008056BF">
        <w:t>A</w:t>
      </w:r>
    </w:p>
    <w:p w:rsidR="002D2354" w:rsidRPr="008056BF" w:rsidRDefault="008056BF" w:rsidP="008056BF">
      <w:pPr>
        <w:spacing w:after="0" w:line="360" w:lineRule="auto"/>
      </w:pPr>
      <w:r w:rsidRPr="008056BF">
        <w:t>【分析】一格表示</w:t>
      </w:r>
      <w:r w:rsidRPr="008056BF">
        <w:t>2</w:t>
      </w:r>
      <w:r w:rsidRPr="008056BF">
        <w:t>个，红色有</w:t>
      </w:r>
      <w:r w:rsidRPr="008056BF">
        <w:t>12</w:t>
      </w:r>
      <w:r w:rsidRPr="008056BF">
        <w:t>个，白色有</w:t>
      </w:r>
      <w:r w:rsidRPr="008056BF">
        <w:t>15</w:t>
      </w:r>
      <w:r w:rsidRPr="008056BF">
        <w:t>个，蓝色有</w:t>
      </w:r>
      <w:r w:rsidRPr="008056BF">
        <w:t>18</w:t>
      </w:r>
      <w:r w:rsidRPr="008056BF">
        <w:t>个，用加法计算总数。</w:t>
      </w:r>
    </w:p>
    <w:p w:rsidR="002D2354" w:rsidRPr="008056BF" w:rsidRDefault="008056BF" w:rsidP="008056BF">
      <w:pPr>
        <w:spacing w:after="0" w:line="360" w:lineRule="auto"/>
      </w:pPr>
      <w:r w:rsidRPr="008056BF">
        <w:t>2.</w:t>
      </w:r>
      <w:r w:rsidRPr="008056BF">
        <w:t>【答案】</w:t>
      </w:r>
      <w:r w:rsidRPr="008056BF">
        <w:t xml:space="preserve"> B   </w:t>
      </w:r>
    </w:p>
    <w:p w:rsidR="002D2354" w:rsidRPr="008056BF" w:rsidRDefault="008056BF" w:rsidP="008056BF">
      <w:pPr>
        <w:spacing w:after="0" w:line="360" w:lineRule="auto"/>
      </w:pPr>
      <w:r w:rsidRPr="008056BF">
        <w:t>【解析】【解答】解：如图，</w:t>
      </w:r>
    </w:p>
    <w:p w:rsidR="002D2354" w:rsidRPr="008056BF" w:rsidRDefault="00DF6A76" w:rsidP="008056BF">
      <w:pPr>
        <w:spacing w:after="0" w:line="360" w:lineRule="auto"/>
      </w:pPr>
      <w:r>
        <w:rPr>
          <w:noProof/>
          <w:lang w:eastAsia="zh-CN"/>
        </w:rPr>
        <w:pict>
          <v:shape id="图片 18" o:spid="_x0000_i1042" type="#_x0000_t75" style="width:147pt;height:110.25pt;visibility:visible;mso-wrap-style:square">
            <v:imagedata r:id="rId24" o:title=""/>
          </v:shape>
        </w:pict>
      </w:r>
    </w:p>
    <w:p w:rsidR="002D2354" w:rsidRPr="008056BF" w:rsidRDefault="008056BF" w:rsidP="008056BF">
      <w:pPr>
        <w:spacing w:after="0" w:line="360" w:lineRule="auto"/>
      </w:pPr>
      <w:r w:rsidRPr="008056BF">
        <w:t>30×3=90(</w:t>
      </w:r>
      <w:r w:rsidRPr="008056BF">
        <w:t>人</w:t>
      </w:r>
      <w:r w:rsidRPr="008056BF">
        <w:t>)</w:t>
      </w:r>
    </w:p>
    <w:p w:rsidR="002D2354" w:rsidRPr="008056BF" w:rsidRDefault="008056BF" w:rsidP="008056BF">
      <w:pPr>
        <w:spacing w:after="0" w:line="360" w:lineRule="auto"/>
      </w:pPr>
      <w:r w:rsidRPr="008056BF">
        <w:t>即跑步的大约有</w:t>
      </w:r>
      <w:r w:rsidRPr="008056BF">
        <w:t>90</w:t>
      </w:r>
      <w:r w:rsidRPr="008056BF">
        <w:t>人．</w:t>
      </w:r>
    </w:p>
    <w:p w:rsidR="002D2354" w:rsidRPr="008056BF" w:rsidRDefault="008056BF" w:rsidP="008056BF">
      <w:pPr>
        <w:spacing w:after="0" w:line="360" w:lineRule="auto"/>
      </w:pPr>
      <w:r w:rsidRPr="008056BF">
        <w:t>故答案为：</w:t>
      </w:r>
      <w:r w:rsidRPr="008056BF">
        <w:t>B</w:t>
      </w:r>
    </w:p>
    <w:p w:rsidR="002D2354" w:rsidRPr="008056BF" w:rsidRDefault="008056BF" w:rsidP="008056BF">
      <w:pPr>
        <w:spacing w:after="0" w:line="360" w:lineRule="auto"/>
      </w:pPr>
      <w:r w:rsidRPr="008056BF">
        <w:t>【分析】表示跑步的长条高，表示跳绳的长条低，根据长条的高低判断跑步的有多少人即可。</w:t>
      </w:r>
    </w:p>
    <w:p w:rsidR="002D2354" w:rsidRPr="008056BF" w:rsidRDefault="008056BF" w:rsidP="008056BF">
      <w:pPr>
        <w:spacing w:after="0" w:line="360" w:lineRule="auto"/>
      </w:pPr>
      <w:r w:rsidRPr="008056BF">
        <w:t>3.</w:t>
      </w:r>
      <w:r w:rsidRPr="008056BF">
        <w:t>【答案】</w:t>
      </w:r>
      <w:r w:rsidRPr="008056BF">
        <w:t xml:space="preserve"> A   </w:t>
      </w:r>
    </w:p>
    <w:p w:rsidR="002D2354" w:rsidRPr="008056BF" w:rsidRDefault="008056BF" w:rsidP="008056BF">
      <w:pPr>
        <w:spacing w:after="0" w:line="360" w:lineRule="auto"/>
      </w:pPr>
      <w:r w:rsidRPr="008056BF">
        <w:t>【解析】【解答】解：从</w:t>
      </w:r>
      <w:r w:rsidRPr="008056BF">
        <w:t>0</w:t>
      </w:r>
      <w:r w:rsidRPr="008056BF">
        <w:t>到</w:t>
      </w:r>
      <w:r w:rsidRPr="008056BF">
        <w:t>30</w:t>
      </w:r>
      <w:r w:rsidRPr="008056BF">
        <w:t>可知一格表示</w:t>
      </w:r>
      <w:r w:rsidRPr="008056BF">
        <w:t>30</w:t>
      </w:r>
      <w:r w:rsidRPr="008056BF">
        <w:t>人，所以一格表示</w:t>
      </w:r>
      <w:r w:rsidRPr="008056BF">
        <w:t>60</w:t>
      </w:r>
      <w:r w:rsidRPr="008056BF">
        <w:t>人是错误的。</w:t>
      </w:r>
      <w:r w:rsidRPr="008056BF">
        <w:br/>
      </w:r>
      <w:r w:rsidRPr="008056BF">
        <w:t>故答案为：</w:t>
      </w:r>
      <w:r w:rsidRPr="008056BF">
        <w:t>A</w:t>
      </w:r>
    </w:p>
    <w:p w:rsidR="002D2354" w:rsidRPr="008056BF" w:rsidRDefault="008056BF" w:rsidP="008056BF">
      <w:pPr>
        <w:spacing w:after="0" w:line="360" w:lineRule="auto"/>
      </w:pPr>
      <w:r w:rsidRPr="008056BF">
        <w:t>【分析】根据竖轴上的单位确定每格表示的人数；根据长条对应的数据判断总人数，还能计算不同等级人数之间的关系。</w:t>
      </w:r>
    </w:p>
    <w:p w:rsidR="002D2354" w:rsidRPr="008056BF" w:rsidRDefault="008056BF" w:rsidP="008056BF">
      <w:pPr>
        <w:spacing w:line="360" w:lineRule="auto"/>
      </w:pPr>
      <w:r w:rsidRPr="008056BF">
        <w:t>二、判断题</w:t>
      </w:r>
    </w:p>
    <w:p w:rsidR="002D2354" w:rsidRPr="008056BF" w:rsidRDefault="008056BF" w:rsidP="008056BF">
      <w:pPr>
        <w:spacing w:after="0" w:line="360" w:lineRule="auto"/>
      </w:pPr>
      <w:r w:rsidRPr="008056BF">
        <w:t>4.</w:t>
      </w:r>
      <w:r w:rsidRPr="008056BF">
        <w:t>【答案】</w:t>
      </w:r>
      <w:r w:rsidRPr="008056BF">
        <w:t xml:space="preserve"> </w:t>
      </w:r>
      <w:r w:rsidRPr="008056BF">
        <w:t>正确</w:t>
      </w:r>
      <w:r w:rsidRPr="008056BF">
        <w:t xml:space="preserve">   </w:t>
      </w:r>
    </w:p>
    <w:p w:rsidR="002D2354" w:rsidRPr="008056BF" w:rsidRDefault="008056BF" w:rsidP="008056BF">
      <w:pPr>
        <w:spacing w:after="0" w:line="360" w:lineRule="auto"/>
      </w:pPr>
      <w:r w:rsidRPr="008056BF">
        <w:t>【解析】【解答】解：条形统计图是用一个单位长度表示一定的数量，根据数量的多少画长短不同的直条，所以能清楚地反映各种数量的多少。</w:t>
      </w:r>
      <w:r w:rsidRPr="008056BF">
        <w:t xml:space="preserve"> </w:t>
      </w:r>
    </w:p>
    <w:p w:rsidR="002D2354" w:rsidRPr="008056BF" w:rsidRDefault="008056BF" w:rsidP="008056BF">
      <w:pPr>
        <w:spacing w:after="0" w:line="360" w:lineRule="auto"/>
      </w:pPr>
      <w:r w:rsidRPr="008056BF">
        <w:t>故答案为：正确。</w:t>
      </w:r>
      <w:r w:rsidRPr="008056BF">
        <w:br/>
        <w:t xml:space="preserve"> </w:t>
      </w:r>
      <w:r w:rsidRPr="008056BF">
        <w:t>【分析】条形统计图分为单式条形统计图和复式条形统计图，特点是形象，直观，便于比较。</w:t>
      </w:r>
    </w:p>
    <w:p w:rsidR="002D2354" w:rsidRPr="008056BF" w:rsidRDefault="008056BF" w:rsidP="008056BF">
      <w:pPr>
        <w:spacing w:after="0" w:line="360" w:lineRule="auto"/>
      </w:pPr>
      <w:r w:rsidRPr="008056BF">
        <w:t>5.</w:t>
      </w:r>
      <w:r w:rsidRPr="008056BF">
        <w:t>【答案】</w:t>
      </w:r>
      <w:r w:rsidRPr="008056BF">
        <w:t xml:space="preserve"> </w:t>
      </w:r>
      <w:r w:rsidRPr="008056BF">
        <w:t>正确</w:t>
      </w:r>
      <w:r w:rsidRPr="008056BF">
        <w:t xml:space="preserve">   </w:t>
      </w:r>
    </w:p>
    <w:p w:rsidR="002D2354" w:rsidRPr="008056BF" w:rsidRDefault="008056BF" w:rsidP="008056BF">
      <w:pPr>
        <w:spacing w:after="0" w:line="360" w:lineRule="auto"/>
      </w:pPr>
      <w:r w:rsidRPr="008056BF">
        <w:t>【解析】【解答】要想直观地看出数量的多少，可以选择条形统计图。</w:t>
      </w:r>
      <w:r w:rsidRPr="008056BF">
        <w:t xml:space="preserve"> </w:t>
      </w:r>
    </w:p>
    <w:p w:rsidR="002D2354" w:rsidRPr="008056BF" w:rsidRDefault="008056BF" w:rsidP="008056BF">
      <w:pPr>
        <w:spacing w:after="0" w:line="360" w:lineRule="auto"/>
      </w:pPr>
      <w:r w:rsidRPr="008056BF">
        <w:t>【分析】对条形统计图的理解</w:t>
      </w:r>
    </w:p>
    <w:p w:rsidR="002D2354" w:rsidRPr="008056BF" w:rsidRDefault="008056BF" w:rsidP="008056BF">
      <w:pPr>
        <w:spacing w:after="0" w:line="360" w:lineRule="auto"/>
      </w:pPr>
      <w:r w:rsidRPr="008056BF">
        <w:t>6.</w:t>
      </w:r>
      <w:r w:rsidRPr="008056BF">
        <w:t>【答案】</w:t>
      </w:r>
      <w:r w:rsidRPr="008056BF">
        <w:t xml:space="preserve"> </w:t>
      </w:r>
      <w:r w:rsidRPr="008056BF">
        <w:t>正确</w:t>
      </w:r>
      <w:r w:rsidRPr="008056BF">
        <w:t xml:space="preserve">   </w:t>
      </w:r>
    </w:p>
    <w:p w:rsidR="002D2354" w:rsidRPr="008056BF" w:rsidRDefault="008056BF" w:rsidP="008056BF">
      <w:pPr>
        <w:spacing w:after="0" w:line="360" w:lineRule="auto"/>
      </w:pPr>
      <w:r w:rsidRPr="008056BF">
        <w:t>【解析】【解答】解：条形统计图是用宽度相对均匀的条形表示数量的多少，原题说法正确</w:t>
      </w:r>
      <w:r w:rsidRPr="008056BF">
        <w:t>.</w:t>
      </w:r>
      <w:r w:rsidRPr="008056BF">
        <w:br/>
        <w:t xml:space="preserve"> </w:t>
      </w:r>
      <w:r w:rsidRPr="008056BF">
        <w:t>故答案为：正确</w:t>
      </w:r>
      <w:r w:rsidRPr="008056BF">
        <w:t xml:space="preserve"> </w:t>
      </w:r>
    </w:p>
    <w:p w:rsidR="002D2354" w:rsidRPr="008056BF" w:rsidRDefault="008056BF" w:rsidP="008056BF">
      <w:pPr>
        <w:spacing w:after="0" w:line="360" w:lineRule="auto"/>
      </w:pPr>
      <w:r w:rsidRPr="008056BF">
        <w:t>【分析】条形统计图就是用长短不同的均匀长条来表示数量的多少，比较形象</w:t>
      </w:r>
      <w:r w:rsidRPr="008056BF">
        <w:t>.</w:t>
      </w:r>
    </w:p>
    <w:p w:rsidR="002D2354" w:rsidRPr="008056BF" w:rsidRDefault="008056BF" w:rsidP="008056BF">
      <w:pPr>
        <w:spacing w:line="360" w:lineRule="auto"/>
      </w:pPr>
      <w:r w:rsidRPr="008056BF">
        <w:t>三、填空题</w:t>
      </w:r>
    </w:p>
    <w:p w:rsidR="002D2354" w:rsidRPr="008056BF" w:rsidRDefault="008056BF" w:rsidP="008056BF">
      <w:pPr>
        <w:spacing w:after="0" w:line="360" w:lineRule="auto"/>
      </w:pPr>
      <w:r w:rsidRPr="008056BF">
        <w:t>7.</w:t>
      </w:r>
      <w:r w:rsidRPr="008056BF">
        <w:t>【答案】足球</w:t>
      </w:r>
      <w:r w:rsidRPr="008056BF">
        <w:t xml:space="preserve">  </w:t>
      </w:r>
    </w:p>
    <w:p w:rsidR="002D2354" w:rsidRPr="008056BF" w:rsidRDefault="008056BF" w:rsidP="008056BF">
      <w:pPr>
        <w:spacing w:after="0" w:line="360" w:lineRule="auto"/>
      </w:pPr>
      <w:r w:rsidRPr="008056BF">
        <w:t>【解析】【解答】同学们最喜欢的项目是足球。</w:t>
      </w:r>
      <w:r w:rsidRPr="008056BF">
        <w:br/>
      </w:r>
      <w:r w:rsidRPr="008056BF">
        <w:t>【分析】根据从统计图表中获取信息，即得同学们最喜欢的项目是足球。</w:t>
      </w:r>
    </w:p>
    <w:p w:rsidR="002D2354" w:rsidRPr="008056BF" w:rsidRDefault="008056BF" w:rsidP="008056BF">
      <w:pPr>
        <w:spacing w:after="0" w:line="360" w:lineRule="auto"/>
      </w:pPr>
      <w:r w:rsidRPr="008056BF">
        <w:t>8.</w:t>
      </w:r>
      <w:r w:rsidRPr="008056BF">
        <w:t>【答案】</w:t>
      </w:r>
      <w:r w:rsidRPr="008056BF">
        <w:t xml:space="preserve"> </w:t>
      </w:r>
      <w:r w:rsidRPr="008056BF">
        <w:t>（</w:t>
      </w:r>
      <w:r w:rsidRPr="008056BF">
        <w:t>1</w:t>
      </w:r>
      <w:r w:rsidRPr="008056BF">
        <w:t>）</w:t>
      </w:r>
      <w:r w:rsidRPr="008056BF">
        <w:t>50</w:t>
      </w:r>
      <w:r w:rsidRPr="008056BF">
        <w:br/>
      </w:r>
      <w:r w:rsidRPr="008056BF">
        <w:t>（</w:t>
      </w:r>
      <w:r w:rsidRPr="008056BF">
        <w:t>2</w:t>
      </w:r>
      <w:r w:rsidRPr="008056BF">
        <w:t>）五；</w:t>
      </w:r>
      <w:r w:rsidRPr="008056BF">
        <w:t xml:space="preserve">610   </w:t>
      </w:r>
    </w:p>
    <w:p w:rsidR="002D2354" w:rsidRPr="008056BF" w:rsidRDefault="008056BF" w:rsidP="008056BF">
      <w:pPr>
        <w:spacing w:after="0" w:line="360" w:lineRule="auto"/>
      </w:pPr>
      <w:r w:rsidRPr="008056BF">
        <w:t>【解析】【解答】</w:t>
      </w:r>
      <w:r w:rsidRPr="008056BF">
        <w:t>1.</w:t>
      </w:r>
      <w:r w:rsidRPr="008056BF">
        <w:t>根据条形统计图的纵轴可知</w:t>
      </w:r>
      <w:r w:rsidRPr="008056BF">
        <w:t>1</w:t>
      </w:r>
      <w:r w:rsidRPr="008056BF">
        <w:t>格长度表示为：</w:t>
      </w:r>
      <w:r w:rsidRPr="008056BF">
        <w:t>100÷2=50</w:t>
      </w:r>
      <w:r w:rsidRPr="008056BF">
        <w:t>（台）</w:t>
      </w:r>
      <w:r w:rsidRPr="008056BF">
        <w:t>.</w:t>
      </w:r>
      <w:r w:rsidRPr="008056BF">
        <w:br/>
        <w:t xml:space="preserve"> </w:t>
      </w:r>
      <w:r w:rsidRPr="008056BF">
        <w:t>故答案为：</w:t>
      </w:r>
      <w:r w:rsidRPr="008056BF">
        <w:t>50.</w:t>
      </w:r>
      <w:r w:rsidRPr="008056BF">
        <w:br/>
        <w:t xml:space="preserve"> 2.</w:t>
      </w:r>
      <w:r w:rsidRPr="008056BF">
        <w:t>根据条形图条形的高低即可得出五月份生产的台数最多，是</w:t>
      </w:r>
      <w:r w:rsidRPr="008056BF">
        <w:t>610</w:t>
      </w:r>
      <w:r w:rsidRPr="008056BF">
        <w:t>台</w:t>
      </w:r>
      <w:r w:rsidRPr="008056BF">
        <w:t>.</w:t>
      </w:r>
      <w:r w:rsidRPr="008056BF">
        <w:br/>
        <w:t xml:space="preserve"> </w:t>
      </w:r>
      <w:r w:rsidRPr="008056BF">
        <w:t>故答案为：五；</w:t>
      </w:r>
      <w:r w:rsidRPr="008056BF">
        <w:t xml:space="preserve">610. </w:t>
      </w:r>
    </w:p>
    <w:p w:rsidR="002D2354" w:rsidRPr="008056BF" w:rsidRDefault="008056BF" w:rsidP="008056BF">
      <w:pPr>
        <w:spacing w:after="0" w:line="360" w:lineRule="auto"/>
      </w:pPr>
      <w:r w:rsidRPr="008056BF">
        <w:t>【分析】根据纵轴两个格是</w:t>
      </w:r>
      <w:r w:rsidRPr="008056BF">
        <w:t>100</w:t>
      </w:r>
      <w:r w:rsidRPr="008056BF">
        <w:t>台，则一格表示的台数是</w:t>
      </w:r>
      <w:r w:rsidRPr="008056BF">
        <w:t>100</w:t>
      </w:r>
      <w:r w:rsidRPr="008056BF">
        <w:t>的一半；根据条形图条形的高低即可得出哪个月生产的台数最多，再读出对应纵轴上的数据即可解答</w:t>
      </w:r>
      <w:r w:rsidRPr="008056BF">
        <w:t>.</w:t>
      </w:r>
    </w:p>
    <w:p w:rsidR="002D2354" w:rsidRPr="008056BF" w:rsidRDefault="008056BF" w:rsidP="008056BF">
      <w:pPr>
        <w:spacing w:after="0" w:line="360" w:lineRule="auto"/>
      </w:pPr>
      <w:r w:rsidRPr="008056BF">
        <w:t>9.</w:t>
      </w:r>
      <w:r w:rsidRPr="008056BF">
        <w:t>【答案】</w:t>
      </w:r>
      <w:r w:rsidRPr="008056BF">
        <w:t>8</w:t>
      </w:r>
      <w:r w:rsidRPr="008056BF">
        <w:t>；</w:t>
      </w:r>
      <w:r w:rsidRPr="008056BF">
        <w:t>6</w:t>
      </w:r>
      <w:r w:rsidRPr="008056BF">
        <w:t>；</w:t>
      </w:r>
      <w:r w:rsidRPr="008056BF">
        <w:t xml:space="preserve">7  </w:t>
      </w:r>
    </w:p>
    <w:p w:rsidR="002D2354" w:rsidRPr="008056BF" w:rsidRDefault="008056BF" w:rsidP="008056BF">
      <w:pPr>
        <w:spacing w:after="0" w:line="360" w:lineRule="auto"/>
      </w:pPr>
      <w:r w:rsidRPr="008056BF">
        <w:t>【解析】</w:t>
      </w:r>
    </w:p>
    <w:p w:rsidR="002D2354" w:rsidRPr="008056BF" w:rsidRDefault="008056BF" w:rsidP="008056BF">
      <w:pPr>
        <w:spacing w:line="360" w:lineRule="auto"/>
      </w:pPr>
      <w:r w:rsidRPr="008056BF">
        <w:t>四、应用题</w:t>
      </w:r>
    </w:p>
    <w:p w:rsidR="002D2354" w:rsidRPr="008056BF" w:rsidRDefault="008056BF" w:rsidP="008056BF">
      <w:pPr>
        <w:spacing w:after="0" w:line="360" w:lineRule="auto"/>
      </w:pPr>
      <w:r w:rsidRPr="008056BF">
        <w:t>10.</w:t>
      </w:r>
      <w:r w:rsidRPr="008056BF">
        <w:t>【答案】厦门、昆明；太原、重庆；影响空气质量的原因主要有</w:t>
      </w:r>
      <w:r w:rsidRPr="008056BF">
        <w:t>:</w:t>
      </w:r>
      <w:r w:rsidRPr="008056BF">
        <w:t>车辆、船舶、飞机的尾气</w:t>
      </w:r>
      <w:r w:rsidRPr="008056BF">
        <w:t>,</w:t>
      </w:r>
      <w:r w:rsidRPr="008056BF">
        <w:t>工业、企业生产的排放物、居民生活和取暖及垃圾焚烧产生的废气等；建议</w:t>
      </w:r>
      <w:r w:rsidRPr="008056BF">
        <w:t>:</w:t>
      </w:r>
      <w:r w:rsidRPr="008056BF">
        <w:t>减少污染物的排放</w:t>
      </w:r>
      <w:r w:rsidRPr="008056BF">
        <w:t>,</w:t>
      </w:r>
      <w:r w:rsidRPr="008056BF">
        <w:t>大面积进行绿化造林</w:t>
      </w:r>
      <w:r w:rsidRPr="008056BF">
        <w:t>,</w:t>
      </w:r>
      <w:r w:rsidRPr="008056BF">
        <w:t>使更多植物吸收污染物</w:t>
      </w:r>
      <w:r w:rsidRPr="008056BF">
        <w:t>,</w:t>
      </w:r>
      <w:r w:rsidRPr="008056BF">
        <w:t>减轻大气污染程度等。</w:t>
      </w:r>
      <w:r w:rsidRPr="008056BF">
        <w:t xml:space="preserve">  </w:t>
      </w:r>
    </w:p>
    <w:p w:rsidR="002D2354" w:rsidRPr="008056BF" w:rsidRDefault="008056BF" w:rsidP="008056BF">
      <w:pPr>
        <w:spacing w:after="0" w:line="360" w:lineRule="auto"/>
      </w:pPr>
      <w:r w:rsidRPr="008056BF">
        <w:t>【解析】【解答】观察统计图可知：</w:t>
      </w:r>
    </w:p>
    <w:p w:rsidR="002D2354" w:rsidRPr="008056BF" w:rsidRDefault="008056BF" w:rsidP="008056BF">
      <w:pPr>
        <w:spacing w:after="0" w:line="360" w:lineRule="auto"/>
      </w:pPr>
      <w:r w:rsidRPr="008056BF">
        <w:t>①</w:t>
      </w:r>
      <w:r w:rsidRPr="008056BF">
        <w:t>该年</w:t>
      </w:r>
      <w:r w:rsidRPr="008056BF">
        <w:t>6</w:t>
      </w:r>
      <w:r w:rsidRPr="008056BF">
        <w:t>月空气质量为</w:t>
      </w:r>
      <w:r w:rsidRPr="008056BF">
        <w:t>“</w:t>
      </w:r>
      <w:r w:rsidRPr="008056BF">
        <w:t>优</w:t>
      </w:r>
      <w:r w:rsidRPr="008056BF">
        <w:t>”</w:t>
      </w:r>
      <w:r w:rsidRPr="008056BF">
        <w:t>的城市是厦门、昆明。</w:t>
      </w:r>
    </w:p>
    <w:p w:rsidR="002D2354" w:rsidRPr="008056BF" w:rsidRDefault="008056BF" w:rsidP="008056BF">
      <w:pPr>
        <w:spacing w:after="0" w:line="360" w:lineRule="auto"/>
      </w:pPr>
      <w:r w:rsidRPr="008056BF">
        <w:t>②</w:t>
      </w:r>
      <w:r w:rsidRPr="008056BF">
        <w:t>该年</w:t>
      </w:r>
      <w:r w:rsidRPr="008056BF">
        <w:t>6</w:t>
      </w:r>
      <w:r w:rsidRPr="008056BF">
        <w:t>月空气质量为</w:t>
      </w:r>
      <w:r w:rsidRPr="008056BF">
        <w:t>“</w:t>
      </w:r>
      <w:r w:rsidRPr="008056BF">
        <w:t>轻微污染</w:t>
      </w:r>
      <w:r w:rsidRPr="008056BF">
        <w:t>”</w:t>
      </w:r>
      <w:r w:rsidRPr="008056BF">
        <w:t>的城市是太原、重庆。</w:t>
      </w:r>
    </w:p>
    <w:p w:rsidR="002D2354" w:rsidRPr="008056BF" w:rsidRDefault="008056BF" w:rsidP="008056BF">
      <w:pPr>
        <w:spacing w:after="0" w:line="360" w:lineRule="auto"/>
      </w:pPr>
      <w:r w:rsidRPr="008056BF">
        <w:t xml:space="preserve">③ </w:t>
      </w:r>
      <w:r w:rsidRPr="008056BF">
        <w:t>影响空气质量的原因主要有：车辆、船舶、飞机的尾气，工业、企业生产的排放物、居民生活和取暖及垃圾焚烧产生的废气等。</w:t>
      </w:r>
      <w:r w:rsidRPr="008056BF">
        <w:br/>
        <w:t>④</w:t>
      </w:r>
      <w:r w:rsidRPr="008056BF">
        <w:t>提高空气质量的建议：减少污染物的排放，大面积进行绿化造林，使更多植物吸收污染物，减轻大气污染程度等。</w:t>
      </w:r>
    </w:p>
    <w:p w:rsidR="002D2354" w:rsidRPr="008056BF" w:rsidRDefault="008056BF" w:rsidP="008056BF">
      <w:pPr>
        <w:spacing w:after="0" w:line="360" w:lineRule="auto"/>
      </w:pPr>
      <w:r w:rsidRPr="008056BF">
        <w:t>【分析】</w:t>
      </w:r>
      <w:r w:rsidRPr="008056BF">
        <w:t>①</w:t>
      </w:r>
      <w:r w:rsidRPr="008056BF">
        <w:t>观察条形统计图可知，空气污染指数低于</w:t>
      </w:r>
      <w:r w:rsidRPr="008056BF">
        <w:t>50</w:t>
      </w:r>
      <w:r w:rsidRPr="008056BF">
        <w:t>的为优，根据条形统计图中各城市的空气质量数据判断即可；</w:t>
      </w:r>
      <w:r w:rsidRPr="008056BF">
        <w:br/>
        <w:t>②</w:t>
      </w:r>
      <w:r w:rsidRPr="008056BF">
        <w:t>观察条形统计图可知，空气污染指数高于</w:t>
      </w:r>
      <w:r w:rsidRPr="008056BF">
        <w:t>100</w:t>
      </w:r>
      <w:r w:rsidRPr="008056BF">
        <w:t>的为轻微污染，根据条形统计图中各城市的空气质量数据判断即可；</w:t>
      </w:r>
      <w:r w:rsidRPr="008056BF">
        <w:br/>
        <w:t>③</w:t>
      </w:r>
      <w:r w:rsidRPr="008056BF">
        <w:t>通过调查可知，影响空气质量的原因主要有：车辆、船舶、飞机的尾气，工业、企业生产的排放物、居民生活和取暖及垃圾焚烧产生的废气等；</w:t>
      </w:r>
      <w:r w:rsidRPr="008056BF">
        <w:br/>
        <w:t>④</w:t>
      </w:r>
      <w:r w:rsidRPr="008056BF">
        <w:t>针对影响空气质量的原因，建议是：减少污染物的排放，大面积进行绿化造林，使更多植物吸收污染物，减轻大气污染程度等。</w:t>
      </w:r>
    </w:p>
    <w:p w:rsidR="002D2354" w:rsidRPr="008056BF" w:rsidRDefault="008056BF" w:rsidP="008056BF">
      <w:pPr>
        <w:spacing w:line="360" w:lineRule="auto"/>
      </w:pPr>
      <w:r w:rsidRPr="008056BF">
        <w:t>五、解答题</w:t>
      </w:r>
    </w:p>
    <w:p w:rsidR="002D2354" w:rsidRPr="008056BF" w:rsidRDefault="008056BF" w:rsidP="008056BF">
      <w:pPr>
        <w:spacing w:after="0" w:line="360" w:lineRule="auto"/>
      </w:pPr>
      <w:r w:rsidRPr="008056BF">
        <w:t>11.</w:t>
      </w:r>
      <w:r w:rsidRPr="008056BF">
        <w:t>【答案】（</w:t>
      </w:r>
      <w:r w:rsidRPr="008056BF">
        <w:t>1</w:t>
      </w:r>
      <w:r w:rsidRPr="008056BF">
        <w:t>）</w:t>
      </w:r>
      <w:r w:rsidR="00DF6A76">
        <w:rPr>
          <w:noProof/>
          <w:lang w:eastAsia="zh-CN"/>
        </w:rPr>
        <w:pict>
          <v:shape id="图片 19" o:spid="_x0000_i1043" type="#_x0000_t75" style="width:170.25pt;height:121.5pt;visibility:visible;mso-wrap-style:square">
            <v:imagedata r:id="rId25" o:title=""/>
          </v:shape>
        </w:pict>
      </w:r>
      <w:r w:rsidRPr="008056BF">
        <w:br/>
      </w:r>
      <w:r w:rsidRPr="008056BF">
        <w:br/>
      </w:r>
      <w:r w:rsidRPr="008056BF">
        <w:t>（</w:t>
      </w:r>
      <w:r w:rsidRPr="008056BF">
        <w:t>2</w:t>
      </w:r>
      <w:r w:rsidRPr="008056BF">
        <w:t>）</w:t>
      </w:r>
      <w:r w:rsidRPr="008056BF">
        <w:t>10</w:t>
      </w:r>
      <w:r w:rsidRPr="008056BF">
        <w:br/>
      </w:r>
      <w:r w:rsidRPr="008056BF">
        <w:br/>
      </w:r>
      <w:r w:rsidRPr="008056BF">
        <w:t>（</w:t>
      </w:r>
      <w:r w:rsidRPr="008056BF">
        <w:t>3</w:t>
      </w:r>
      <w:r w:rsidRPr="008056BF">
        <w:t>）</w:t>
      </w:r>
      <w:r w:rsidRPr="008056BF">
        <w:t>30</w:t>
      </w:r>
      <w:r w:rsidRPr="008056BF">
        <w:t>元</w:t>
      </w:r>
      <w:r w:rsidRPr="008056BF">
        <w:br/>
      </w:r>
      <w:r w:rsidRPr="008056BF">
        <w:br/>
      </w:r>
      <w:r w:rsidRPr="008056BF">
        <w:t>（</w:t>
      </w:r>
      <w:r w:rsidRPr="008056BF">
        <w:t>4</w:t>
      </w:r>
      <w:r w:rsidRPr="008056BF">
        <w:t>）建议把买零食的钱拿一部分出来买书，少吃零食</w:t>
      </w:r>
      <w:r w:rsidRPr="008056BF">
        <w:t>.</w:t>
      </w:r>
      <w:r w:rsidRPr="008056BF">
        <w:br/>
        <w:t xml:space="preserve">  </w:t>
      </w:r>
    </w:p>
    <w:p w:rsidR="002D2354" w:rsidRPr="008056BF" w:rsidRDefault="008056BF" w:rsidP="008056BF">
      <w:pPr>
        <w:spacing w:after="0" w:line="360" w:lineRule="auto"/>
      </w:pPr>
      <w:r w:rsidRPr="008056BF">
        <w:t>【解析】【解答】（</w:t>
      </w:r>
      <w:r w:rsidRPr="008056BF">
        <w:t>1</w:t>
      </w:r>
      <w:r w:rsidRPr="008056BF">
        <w:t>）根据统计表中的数据，绘制统计图如下：</w:t>
      </w:r>
      <w:r w:rsidRPr="008056BF">
        <w:br/>
      </w:r>
      <w:r w:rsidR="00DF6A76">
        <w:rPr>
          <w:noProof/>
          <w:lang w:eastAsia="zh-CN"/>
        </w:rPr>
        <w:pict>
          <v:shape id="图片 20" o:spid="_x0000_i1044" type="#_x0000_t75" style="width:170.25pt;height:121.5pt;visibility:visible;mso-wrap-style:square">
            <v:imagedata r:id="rId25" o:title=""/>
          </v:shape>
        </w:pict>
      </w:r>
      <w:r w:rsidRPr="008056BF">
        <w:br/>
      </w:r>
      <w:r w:rsidRPr="008056BF">
        <w:t>（</w:t>
      </w:r>
      <w:r w:rsidRPr="008056BF">
        <w:t>2</w:t>
      </w:r>
      <w:r w:rsidRPr="008056BF">
        <w:t>）观察条形统计图的纵轴可知，每格代表</w:t>
      </w:r>
      <w:r w:rsidRPr="008056BF">
        <w:t>10</w:t>
      </w:r>
      <w:r w:rsidRPr="008056BF">
        <w:t>元；</w:t>
      </w:r>
      <w:r w:rsidRPr="008056BF">
        <w:br/>
      </w:r>
      <w:r w:rsidRPr="008056BF">
        <w:t>（</w:t>
      </w:r>
      <w:r w:rsidRPr="008056BF">
        <w:t>3</w:t>
      </w:r>
      <w:r w:rsidRPr="008056BF">
        <w:t>）</w:t>
      </w:r>
      <w:r w:rsidRPr="008056BF">
        <w:t>50-20=30</w:t>
      </w:r>
      <w:r w:rsidRPr="008056BF">
        <w:t>（元）</w:t>
      </w:r>
      <w:r w:rsidRPr="008056BF">
        <w:br/>
      </w:r>
      <w:r w:rsidRPr="008056BF">
        <w:t>答：小华买零食的钱比买书的钱多</w:t>
      </w:r>
      <w:r w:rsidRPr="008056BF">
        <w:t>30</w:t>
      </w:r>
      <w:r w:rsidRPr="008056BF">
        <w:t>元</w:t>
      </w:r>
      <w:r w:rsidRPr="008056BF">
        <w:t>.</w:t>
      </w:r>
      <w:r w:rsidRPr="008056BF">
        <w:br/>
      </w:r>
      <w:r w:rsidRPr="008056BF">
        <w:t>（</w:t>
      </w:r>
      <w:r w:rsidRPr="008056BF">
        <w:t>4</w:t>
      </w:r>
      <w:r w:rsidRPr="008056BF">
        <w:t>）根据小华的消费情况，我建议他把买零食的钱拿一部分出来买书，少吃零食</w:t>
      </w:r>
      <w:r w:rsidRPr="008056BF">
        <w:t>.</w:t>
      </w:r>
      <w:r w:rsidRPr="008056BF">
        <w:br/>
      </w:r>
      <w:r w:rsidRPr="008056BF">
        <w:t>【分析】绘制条形统计图的关键是弄清纵轴上每格代表多少，然后根据统计表中数据绘制图形；要求一个数比另一个数多几，用减法计算</w:t>
      </w:r>
      <w:r w:rsidRPr="008056BF">
        <w:t>.</w:t>
      </w:r>
    </w:p>
    <w:p w:rsidR="002D2354" w:rsidRPr="008056BF" w:rsidRDefault="008056BF" w:rsidP="008056BF">
      <w:pPr>
        <w:spacing w:after="0" w:line="360" w:lineRule="auto"/>
      </w:pPr>
      <w:r w:rsidRPr="008056BF">
        <w:t>12.</w:t>
      </w:r>
      <w:r w:rsidRPr="008056BF">
        <w:t>【答案】</w:t>
      </w:r>
      <w:r w:rsidRPr="008056BF">
        <w:t xml:space="preserve"> </w:t>
      </w:r>
      <w:r w:rsidRPr="008056BF">
        <w:t>解：</w:t>
      </w:r>
      <w:r w:rsidRPr="008056BF">
        <w:t xml:space="preserve"> </w:t>
      </w:r>
      <w:r w:rsidR="00DF6A76">
        <w:rPr>
          <w:noProof/>
          <w:lang w:eastAsia="zh-CN"/>
        </w:rPr>
        <w:pict>
          <v:shape id="图片 21" o:spid="_x0000_i1045" type="#_x0000_t75" style="width:276pt;height:175.5pt;visibility:visible;mso-wrap-style:square">
            <v:imagedata r:id="rId26" o:title=""/>
          </v:shape>
        </w:pict>
      </w:r>
    </w:p>
    <w:p w:rsidR="002D2354" w:rsidRPr="008056BF" w:rsidRDefault="008056BF" w:rsidP="008056BF">
      <w:pPr>
        <w:spacing w:after="0" w:line="360" w:lineRule="auto"/>
      </w:pPr>
      <w:r w:rsidRPr="008056BF">
        <w:t>【解析】【分析】横轴上表示游戏项目名称，纵轴上表示人数，根据题中的数据和统计图的格数，可以确定一格表示</w:t>
      </w:r>
      <w:r w:rsidRPr="008056BF">
        <w:t>50</w:t>
      </w:r>
      <w:r w:rsidRPr="008056BF">
        <w:t>，然后再统计图上画出直条，最后在直条上面标上数字。</w:t>
      </w:r>
    </w:p>
    <w:p w:rsidR="002D2354" w:rsidRPr="008056BF" w:rsidRDefault="008056BF" w:rsidP="008056BF">
      <w:pPr>
        <w:spacing w:line="360" w:lineRule="auto"/>
      </w:pPr>
      <w:r w:rsidRPr="008056BF">
        <w:t>六、综合题</w:t>
      </w:r>
    </w:p>
    <w:p w:rsidR="002D2354" w:rsidRPr="008056BF" w:rsidRDefault="008056BF" w:rsidP="008056BF">
      <w:pPr>
        <w:spacing w:after="0" w:line="360" w:lineRule="auto"/>
      </w:pPr>
      <w:r w:rsidRPr="008056BF">
        <w:t>13.</w:t>
      </w:r>
      <w:r w:rsidRPr="008056BF">
        <w:t>【答案】（</w:t>
      </w:r>
      <w:r w:rsidRPr="008056BF">
        <w:t>1</w:t>
      </w:r>
      <w:r w:rsidRPr="008056BF">
        <w:t>）</w:t>
      </w:r>
      <w:r w:rsidRPr="008056BF">
        <w:t>53</w:t>
      </w:r>
      <w:r w:rsidRPr="008056BF">
        <w:t>－</w:t>
      </w:r>
      <w:r w:rsidRPr="008056BF">
        <w:t>30</w:t>
      </w:r>
      <w:r w:rsidRPr="008056BF">
        <w:t>＝</w:t>
      </w:r>
      <w:r w:rsidRPr="008056BF">
        <w:t>23</w:t>
      </w:r>
      <w:r w:rsidRPr="008056BF">
        <w:t>（箱）</w:t>
      </w:r>
    </w:p>
    <w:p w:rsidR="008056BF" w:rsidRPr="008056BF" w:rsidRDefault="008056BF" w:rsidP="008056BF">
      <w:pPr>
        <w:spacing w:after="0" w:line="360" w:lineRule="auto"/>
      </w:pPr>
      <w:r w:rsidRPr="008056BF">
        <w:t>答：第二季度销售量最多，比最少的多</w:t>
      </w:r>
      <w:r w:rsidRPr="008056BF">
        <w:t>23</w:t>
      </w:r>
      <w:r w:rsidRPr="008056BF">
        <w:t>箱。</w:t>
      </w:r>
    </w:p>
    <w:p w:rsidR="002D2354" w:rsidRPr="008056BF" w:rsidRDefault="008056BF" w:rsidP="008056BF">
      <w:pPr>
        <w:spacing w:after="0" w:line="360" w:lineRule="auto"/>
      </w:pPr>
      <w:r w:rsidRPr="008056BF">
        <w:t>（</w:t>
      </w:r>
      <w:r w:rsidRPr="008056BF">
        <w:t>2</w:t>
      </w:r>
      <w:r w:rsidRPr="008056BF">
        <w:t>）第二季度的销售量最多可能是因为该季度天气渐热或银河超市对这种饮料进行了促销活动，所以该季度的销售量最多。</w:t>
      </w:r>
      <w:r w:rsidRPr="008056BF">
        <w:br/>
      </w:r>
      <w:r w:rsidRPr="008056BF">
        <w:t>（</w:t>
      </w:r>
      <w:r w:rsidRPr="008056BF">
        <w:t>3</w:t>
      </w:r>
      <w:r w:rsidRPr="008056BF">
        <w:t>）（</w:t>
      </w:r>
      <w:r w:rsidRPr="008056BF">
        <w:t>35</w:t>
      </w:r>
      <w:r w:rsidRPr="008056BF">
        <w:t>＋</w:t>
      </w:r>
      <w:r w:rsidRPr="008056BF">
        <w:t>53</w:t>
      </w:r>
      <w:r w:rsidRPr="008056BF">
        <w:t>＋</w:t>
      </w:r>
      <w:r w:rsidRPr="008056BF">
        <w:t>40</w:t>
      </w:r>
      <w:r w:rsidRPr="008056BF">
        <w:t>＋</w:t>
      </w:r>
      <w:r w:rsidRPr="008056BF">
        <w:t>30</w:t>
      </w:r>
      <w:r w:rsidRPr="008056BF">
        <w:t>）</w:t>
      </w:r>
      <w:r w:rsidRPr="008056BF">
        <w:t>÷4</w:t>
      </w:r>
    </w:p>
    <w:p w:rsidR="002D2354" w:rsidRPr="008056BF" w:rsidRDefault="008056BF" w:rsidP="008056BF">
      <w:pPr>
        <w:spacing w:after="0" w:line="360" w:lineRule="auto"/>
      </w:pPr>
      <w:r w:rsidRPr="008056BF">
        <w:t>＝</w:t>
      </w:r>
      <w:r w:rsidRPr="008056BF">
        <w:t>158÷4</w:t>
      </w:r>
    </w:p>
    <w:p w:rsidR="002D2354" w:rsidRPr="008056BF" w:rsidRDefault="008056BF" w:rsidP="008056BF">
      <w:pPr>
        <w:spacing w:after="0" w:line="360" w:lineRule="auto"/>
      </w:pPr>
      <w:r w:rsidRPr="008056BF">
        <w:t>＝</w:t>
      </w:r>
      <w:r w:rsidRPr="008056BF">
        <w:t>39.5</w:t>
      </w:r>
      <w:r w:rsidRPr="008056BF">
        <w:t>（箱）</w:t>
      </w:r>
    </w:p>
    <w:p w:rsidR="002D2354" w:rsidRPr="008056BF" w:rsidRDefault="008056BF" w:rsidP="008056BF">
      <w:pPr>
        <w:spacing w:after="0" w:line="360" w:lineRule="auto"/>
      </w:pPr>
      <w:r w:rsidRPr="008056BF">
        <w:t>答：平均每个季度销售量是</w:t>
      </w:r>
      <w:r w:rsidRPr="008056BF">
        <w:t>39.5</w:t>
      </w:r>
      <w:r w:rsidRPr="008056BF">
        <w:t>箱</w:t>
      </w:r>
    </w:p>
    <w:p w:rsidR="008056BF" w:rsidRPr="008056BF" w:rsidRDefault="008056BF" w:rsidP="008056BF">
      <w:pPr>
        <w:spacing w:after="0" w:line="360" w:lineRule="auto"/>
      </w:pPr>
      <w:r w:rsidRPr="008056BF">
        <w:t>【解析】【分析】先从统计图中找出销售最多的和最少的，然后相减；结合实际分析销售最多的原因；把四个季度销售量相加的和除以</w:t>
      </w:r>
      <w:r w:rsidRPr="008056BF">
        <w:t>4</w:t>
      </w:r>
      <w:r w:rsidRPr="008056BF">
        <w:t>，列式计算；此题主要考查的是如何从条形统计图中获取信息，然后再根据信息进行相应的计算、猜测。</w:t>
      </w:r>
    </w:p>
    <w:p w:rsidR="008056BF" w:rsidRPr="008056BF" w:rsidRDefault="008056BF" w:rsidP="008056BF">
      <w:pPr>
        <w:spacing w:after="0" w:line="360" w:lineRule="auto"/>
      </w:pPr>
      <w:r w:rsidRPr="008056BF">
        <w:t>14.</w:t>
      </w:r>
      <w:r w:rsidRPr="008056BF">
        <w:t>【答案】</w:t>
      </w:r>
      <w:r w:rsidRPr="008056BF">
        <w:t xml:space="preserve"> </w:t>
      </w:r>
      <w:r w:rsidRPr="008056BF">
        <w:t>（</w:t>
      </w:r>
      <w:r w:rsidRPr="008056BF">
        <w:t>1</w:t>
      </w:r>
      <w:r w:rsidRPr="008056BF">
        <w:t>）</w:t>
      </w:r>
      <w:r w:rsidRPr="008056BF">
        <w:t>40÷20</w:t>
      </w:r>
      <w:r w:rsidRPr="008056BF">
        <w:t>＝</w:t>
      </w:r>
      <w:r w:rsidRPr="008056BF">
        <w:t>2</w:t>
      </w:r>
    </w:p>
    <w:p w:rsidR="008056BF" w:rsidRPr="008056BF" w:rsidRDefault="008056BF" w:rsidP="008056BF">
      <w:pPr>
        <w:spacing w:after="0" w:line="360" w:lineRule="auto"/>
      </w:pPr>
      <w:r w:rsidRPr="008056BF">
        <w:t>参加电脑小组的人数是参加音乐小组的人数的</w:t>
      </w:r>
      <w:r w:rsidRPr="008056BF">
        <w:t>2</w:t>
      </w:r>
      <w:r w:rsidRPr="008056BF">
        <w:t>倍</w:t>
      </w:r>
    </w:p>
    <w:p w:rsidR="008056BF" w:rsidRPr="008056BF" w:rsidRDefault="008056BF" w:rsidP="008056BF">
      <w:pPr>
        <w:spacing w:after="0" w:line="360" w:lineRule="auto"/>
      </w:pPr>
      <w:r w:rsidRPr="008056BF">
        <w:t>（</w:t>
      </w:r>
      <w:r w:rsidRPr="008056BF">
        <w:t>2</w:t>
      </w:r>
      <w:r w:rsidRPr="008056BF">
        <w:t>）参加音乐小组的人数比参加绘画小组的人数多</w:t>
      </w:r>
      <w:r w:rsidRPr="008056BF">
        <w:t>2</w:t>
      </w:r>
      <w:r w:rsidRPr="008056BF">
        <w:t>人</w:t>
      </w:r>
    </w:p>
    <w:p w:rsidR="008056BF" w:rsidRPr="008056BF" w:rsidRDefault="008056BF" w:rsidP="008056BF">
      <w:pPr>
        <w:spacing w:after="0" w:line="360" w:lineRule="auto"/>
      </w:pPr>
      <w:r w:rsidRPr="008056BF">
        <w:t>（</w:t>
      </w:r>
      <w:r w:rsidRPr="008056BF">
        <w:t>3</w:t>
      </w:r>
      <w:r w:rsidRPr="008056BF">
        <w:t>）参加电脑小组的人数最多，参加体育小组的人数最少</w:t>
      </w:r>
    </w:p>
    <w:p w:rsidR="008056BF" w:rsidRPr="008056BF" w:rsidRDefault="008056BF" w:rsidP="008056BF">
      <w:pPr>
        <w:spacing w:after="0" w:line="360" w:lineRule="auto"/>
      </w:pPr>
      <w:r w:rsidRPr="008056BF">
        <w:t>【解析】【分析】先根据给出的数据画出条形统计图，（</w:t>
      </w:r>
      <w:r w:rsidRPr="008056BF">
        <w:t>1</w:t>
      </w:r>
      <w:r w:rsidRPr="008056BF">
        <w:t>）直条最高的人数最多，直条最矮的人数最少；（</w:t>
      </w:r>
      <w:r w:rsidRPr="008056BF">
        <w:t>2</w:t>
      </w:r>
      <w:r w:rsidRPr="008056BF">
        <w:t>）根据数据，找出是</w:t>
      </w:r>
      <w:r w:rsidRPr="008056BF">
        <w:t>2</w:t>
      </w:r>
      <w:r w:rsidRPr="008056BF">
        <w:t>倍关系的即可；</w:t>
      </w:r>
      <w:r w:rsidRPr="008056BF">
        <w:t>(3)</w:t>
      </w:r>
      <w:r w:rsidRPr="008056BF">
        <w:t>根据图，找出可以知道的信息。</w:t>
      </w:r>
    </w:p>
    <w:p w:rsidR="002D2354" w:rsidRPr="008056BF" w:rsidRDefault="002D2354" w:rsidP="008056BF">
      <w:pPr>
        <w:spacing w:after="0" w:line="360" w:lineRule="auto"/>
      </w:pPr>
    </w:p>
    <w:sectPr w:rsidR="002D2354" w:rsidRPr="008056BF">
      <w:headerReference w:type="even" r:id="rId27"/>
      <w:headerReference w:type="default" r:id="rId28"/>
      <w:footerReference w:type="default" r:id="rId29"/>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3B3" w:rsidRDefault="000F33B3">
      <w:pPr>
        <w:spacing w:after="0" w:line="240" w:lineRule="auto"/>
      </w:pPr>
      <w:r>
        <w:separator/>
      </w:r>
    </w:p>
  </w:endnote>
  <w:endnote w:type="continuationSeparator" w:id="0">
    <w:p w:rsidR="000F33B3" w:rsidRDefault="000F3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54" w:rsidRPr="008056BF" w:rsidRDefault="008056BF" w:rsidP="008056BF">
    <w:pPr>
      <w:pStyle w:val="a4"/>
    </w:pPr>
    <w:r>
      <w:t xml:space="preserve"> </w:t>
    </w:r>
    <w:r w:rsidRPr="008056BF">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3B3" w:rsidRDefault="000F33B3">
      <w:pPr>
        <w:spacing w:after="0" w:line="240" w:lineRule="auto"/>
      </w:pPr>
      <w:r>
        <w:separator/>
      </w:r>
    </w:p>
  </w:footnote>
  <w:footnote w:type="continuationSeparator" w:id="0">
    <w:p w:rsidR="000F33B3" w:rsidRDefault="000F33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54" w:rsidRDefault="00DF6A76">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2D2354" w:rsidRDefault="008056BF">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2D2354" w:rsidRDefault="008056BF">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2D2354" w:rsidRDefault="008056BF">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54" w:rsidRPr="008056BF" w:rsidRDefault="008056BF" w:rsidP="00DF6A76">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39607A5"/>
    <w:multiLevelType w:val="hybridMultilevel"/>
    <w:tmpl w:val="C566667C"/>
    <w:lvl w:ilvl="0" w:tplc="108415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D5B5332"/>
    <w:multiLevelType w:val="hybridMultilevel"/>
    <w:tmpl w:val="C23E717E"/>
    <w:lvl w:ilvl="0" w:tplc="94081678">
      <w:start w:val="1"/>
      <w:numFmt w:val="decimal"/>
      <w:lvlText w:val="%1."/>
      <w:lvlJc w:val="left"/>
      <w:pPr>
        <w:ind w:left="720" w:hanging="360"/>
      </w:pPr>
    </w:lvl>
    <w:lvl w:ilvl="1" w:tplc="94081678" w:tentative="1">
      <w:start w:val="1"/>
      <w:numFmt w:val="lowerLetter"/>
      <w:lvlText w:val="%2."/>
      <w:lvlJc w:val="left"/>
      <w:pPr>
        <w:ind w:left="1440" w:hanging="360"/>
      </w:pPr>
    </w:lvl>
    <w:lvl w:ilvl="2" w:tplc="94081678" w:tentative="1">
      <w:start w:val="1"/>
      <w:numFmt w:val="lowerRoman"/>
      <w:lvlText w:val="%3."/>
      <w:lvlJc w:val="right"/>
      <w:pPr>
        <w:ind w:left="2160" w:hanging="180"/>
      </w:pPr>
    </w:lvl>
    <w:lvl w:ilvl="3" w:tplc="94081678" w:tentative="1">
      <w:start w:val="1"/>
      <w:numFmt w:val="decimal"/>
      <w:lvlText w:val="%4."/>
      <w:lvlJc w:val="left"/>
      <w:pPr>
        <w:ind w:left="2880" w:hanging="360"/>
      </w:pPr>
    </w:lvl>
    <w:lvl w:ilvl="4" w:tplc="94081678" w:tentative="1">
      <w:start w:val="1"/>
      <w:numFmt w:val="lowerLetter"/>
      <w:lvlText w:val="%5."/>
      <w:lvlJc w:val="left"/>
      <w:pPr>
        <w:ind w:left="3600" w:hanging="360"/>
      </w:pPr>
    </w:lvl>
    <w:lvl w:ilvl="5" w:tplc="94081678" w:tentative="1">
      <w:start w:val="1"/>
      <w:numFmt w:val="lowerRoman"/>
      <w:lvlText w:val="%6."/>
      <w:lvlJc w:val="right"/>
      <w:pPr>
        <w:ind w:left="4320" w:hanging="180"/>
      </w:pPr>
    </w:lvl>
    <w:lvl w:ilvl="6" w:tplc="94081678" w:tentative="1">
      <w:start w:val="1"/>
      <w:numFmt w:val="decimal"/>
      <w:lvlText w:val="%7."/>
      <w:lvlJc w:val="left"/>
      <w:pPr>
        <w:ind w:left="5040" w:hanging="360"/>
      </w:pPr>
    </w:lvl>
    <w:lvl w:ilvl="7" w:tplc="94081678" w:tentative="1">
      <w:start w:val="1"/>
      <w:numFmt w:val="lowerLetter"/>
      <w:lvlText w:val="%8."/>
      <w:lvlJc w:val="left"/>
      <w:pPr>
        <w:ind w:left="5760" w:hanging="360"/>
      </w:pPr>
    </w:lvl>
    <w:lvl w:ilvl="8" w:tplc="9408167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0F33B3"/>
    <w:rsid w:val="00105B32"/>
    <w:rsid w:val="0016193D"/>
    <w:rsid w:val="0019595E"/>
    <w:rsid w:val="00243F78"/>
    <w:rsid w:val="00244DEA"/>
    <w:rsid w:val="002A22FB"/>
    <w:rsid w:val="002B1B52"/>
    <w:rsid w:val="002B79A1"/>
    <w:rsid w:val="002C5454"/>
    <w:rsid w:val="002D2354"/>
    <w:rsid w:val="002F406B"/>
    <w:rsid w:val="003C7056"/>
    <w:rsid w:val="004621D6"/>
    <w:rsid w:val="004A7EC2"/>
    <w:rsid w:val="004B0B79"/>
    <w:rsid w:val="0052166A"/>
    <w:rsid w:val="00570E98"/>
    <w:rsid w:val="006B7A92"/>
    <w:rsid w:val="006D054F"/>
    <w:rsid w:val="00751BBD"/>
    <w:rsid w:val="00777D0A"/>
    <w:rsid w:val="008056BF"/>
    <w:rsid w:val="008222E8"/>
    <w:rsid w:val="00827CAC"/>
    <w:rsid w:val="008512EA"/>
    <w:rsid w:val="008860DB"/>
    <w:rsid w:val="008977BC"/>
    <w:rsid w:val="008E0712"/>
    <w:rsid w:val="00903B0A"/>
    <w:rsid w:val="009413CA"/>
    <w:rsid w:val="0099608E"/>
    <w:rsid w:val="009A1E5B"/>
    <w:rsid w:val="009B1FC3"/>
    <w:rsid w:val="00A00BCA"/>
    <w:rsid w:val="00A35226"/>
    <w:rsid w:val="00A41FD8"/>
    <w:rsid w:val="00A45102"/>
    <w:rsid w:val="00A747B5"/>
    <w:rsid w:val="00A8793C"/>
    <w:rsid w:val="00A93CE9"/>
    <w:rsid w:val="00AA525A"/>
    <w:rsid w:val="00AD40B2"/>
    <w:rsid w:val="00AE4496"/>
    <w:rsid w:val="00AF3E37"/>
    <w:rsid w:val="00B255F7"/>
    <w:rsid w:val="00B63FEF"/>
    <w:rsid w:val="00B71ACD"/>
    <w:rsid w:val="00BC07A0"/>
    <w:rsid w:val="00C00B1C"/>
    <w:rsid w:val="00C205D4"/>
    <w:rsid w:val="00C26A2D"/>
    <w:rsid w:val="00C84C25"/>
    <w:rsid w:val="00D035E3"/>
    <w:rsid w:val="00D2160C"/>
    <w:rsid w:val="00D36692"/>
    <w:rsid w:val="00D51F5D"/>
    <w:rsid w:val="00D67A68"/>
    <w:rsid w:val="00DA5268"/>
    <w:rsid w:val="00DC3A35"/>
    <w:rsid w:val="00DD58AD"/>
    <w:rsid w:val="00DF6A76"/>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jpeg"/><Relationship Id="rId3" Type="http://schemas.openxmlformats.org/officeDocument/2006/relationships/numbering" Target="numbering.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gi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jpe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23DB18-4AAE-49F3-A146-7B1C0DB1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547</Words>
  <Characters>3119</Characters>
  <Application>Microsoft Office Word</Application>
  <DocSecurity>0</DocSecurity>
  <Lines>25</Lines>
  <Paragraphs>7</Paragraphs>
  <ScaleCrop>false</ScaleCrop>
  <Company>Microsoft</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2019-11-19T03:31:00Z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