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75" w:rsidRPr="00E602F5" w:rsidRDefault="000D447E" w:rsidP="00E602F5">
      <w:pPr>
        <w:spacing w:line="240" w:lineRule="auto"/>
        <w:jc w:val="center"/>
        <w:rPr>
          <w:sz w:val="24"/>
          <w:szCs w:val="24"/>
          <w:lang w:eastAsia="zh-CN"/>
        </w:rPr>
      </w:pPr>
      <w:r w:rsidRPr="00E602F5">
        <w:rPr>
          <w:rFonts w:hint="eastAsia"/>
          <w:b/>
          <w:bCs/>
          <w:sz w:val="24"/>
          <w:szCs w:val="24"/>
          <w:lang w:eastAsia="zh-CN"/>
        </w:rPr>
        <w:t>四年级上册数学单元测试</w:t>
      </w:r>
      <w:r w:rsidRPr="00E602F5">
        <w:rPr>
          <w:rFonts w:hint="eastAsia"/>
          <w:b/>
          <w:bCs/>
          <w:sz w:val="24"/>
          <w:szCs w:val="24"/>
          <w:lang w:eastAsia="zh-CN"/>
        </w:rPr>
        <w:t>-3.</w:t>
      </w:r>
      <w:r w:rsidRPr="00E602F5">
        <w:rPr>
          <w:rFonts w:hint="eastAsia"/>
          <w:b/>
          <w:bCs/>
          <w:sz w:val="24"/>
          <w:szCs w:val="24"/>
          <w:lang w:eastAsia="zh-CN"/>
        </w:rPr>
        <w:t>角</w:t>
      </w:r>
      <w:r w:rsidRPr="00E602F5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一、单选题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1.</w:t>
      </w:r>
      <w:r w:rsidRPr="00E602F5">
        <w:rPr>
          <w:sz w:val="24"/>
          <w:szCs w:val="24"/>
          <w:lang w:eastAsia="zh-CN"/>
        </w:rPr>
        <w:t>一条直线上的两点把这条直线分成</w:t>
      </w:r>
      <w:r w:rsidRPr="00E602F5">
        <w:rPr>
          <w:sz w:val="24"/>
          <w:szCs w:val="24"/>
          <w:lang w:eastAsia="zh-CN"/>
        </w:rPr>
        <w:t>(   )</w:t>
      </w:r>
      <w:r w:rsidRPr="00E602F5">
        <w:rPr>
          <w:sz w:val="24"/>
          <w:szCs w:val="24"/>
          <w:lang w:eastAsia="zh-CN"/>
        </w:rPr>
        <w:t>条射线．</w:t>
      </w:r>
    </w:p>
    <w:p w:rsidR="00576675" w:rsidRPr="00E602F5" w:rsidRDefault="00F76861" w:rsidP="00E602F5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A. 2                                              </w:t>
      </w:r>
      <w:r w:rsidR="005A420E" w:rsidRPr="00E602F5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E602F5">
        <w:rPr>
          <w:sz w:val="24"/>
          <w:szCs w:val="24"/>
          <w:lang w:eastAsia="zh-CN"/>
        </w:rPr>
        <w:t>B. 3                                              </w:t>
      </w:r>
      <w:r w:rsidR="005A420E" w:rsidRPr="00E602F5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E602F5">
        <w:rPr>
          <w:sz w:val="24"/>
          <w:szCs w:val="24"/>
          <w:lang w:eastAsia="zh-CN"/>
        </w:rPr>
        <w:t>C. 4</w:t>
      </w:r>
    </w:p>
    <w:p w:rsidR="00F76861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2.</w:t>
      </w:r>
      <w:r w:rsidRPr="00E602F5">
        <w:rPr>
          <w:sz w:val="24"/>
          <w:szCs w:val="24"/>
          <w:lang w:eastAsia="zh-CN"/>
        </w:rPr>
        <w:t>如果将线段的一端无限延长，会得到一条</w:t>
      </w:r>
      <w:r w:rsidRPr="00E602F5">
        <w:rPr>
          <w:sz w:val="24"/>
          <w:szCs w:val="24"/>
          <w:lang w:eastAsia="zh-CN"/>
        </w:rPr>
        <w:t>(    )</w:t>
      </w:r>
      <w:r w:rsidRPr="00E602F5">
        <w:rPr>
          <w:sz w:val="24"/>
          <w:szCs w:val="24"/>
          <w:lang w:eastAsia="zh-CN"/>
        </w:rPr>
        <w:t>。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A. </w:t>
      </w:r>
      <w:r w:rsidRPr="00E602F5">
        <w:rPr>
          <w:sz w:val="24"/>
          <w:szCs w:val="24"/>
          <w:lang w:eastAsia="zh-CN"/>
        </w:rPr>
        <w:t>直线</w:t>
      </w:r>
      <w:r w:rsidRPr="00E602F5">
        <w:rPr>
          <w:sz w:val="24"/>
          <w:szCs w:val="24"/>
          <w:lang w:eastAsia="zh-CN"/>
        </w:rPr>
        <w:t>                                     B. </w:t>
      </w:r>
      <w:r w:rsidRPr="00E602F5">
        <w:rPr>
          <w:sz w:val="24"/>
          <w:szCs w:val="24"/>
          <w:lang w:eastAsia="zh-CN"/>
        </w:rPr>
        <w:t>线段</w:t>
      </w:r>
      <w:r w:rsidRPr="00E602F5">
        <w:rPr>
          <w:sz w:val="24"/>
          <w:szCs w:val="24"/>
          <w:lang w:eastAsia="zh-CN"/>
        </w:rPr>
        <w:t>                                     C. </w:t>
      </w:r>
      <w:r w:rsidRPr="00E602F5">
        <w:rPr>
          <w:sz w:val="24"/>
          <w:szCs w:val="24"/>
          <w:lang w:eastAsia="zh-CN"/>
        </w:rPr>
        <w:t>射线</w:t>
      </w:r>
      <w:r w:rsidRPr="00E602F5">
        <w:rPr>
          <w:sz w:val="24"/>
          <w:szCs w:val="24"/>
          <w:lang w:eastAsia="zh-CN"/>
        </w:rPr>
        <w:t>                                     D. </w:t>
      </w:r>
      <w:r w:rsidRPr="00E602F5">
        <w:rPr>
          <w:sz w:val="24"/>
          <w:szCs w:val="24"/>
          <w:lang w:eastAsia="zh-CN"/>
        </w:rPr>
        <w:t>垂线</w:t>
      </w:r>
    </w:p>
    <w:p w:rsidR="00F76861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3.</w:t>
      </w:r>
      <w:r w:rsidRPr="00E602F5">
        <w:rPr>
          <w:sz w:val="24"/>
          <w:szCs w:val="24"/>
        </w:rPr>
        <w:t>图中有（</w:t>
      </w:r>
      <w:r w:rsidRPr="00E602F5">
        <w:rPr>
          <w:sz w:val="24"/>
          <w:szCs w:val="24"/>
        </w:rPr>
        <w:t xml:space="preserve">  </w:t>
      </w:r>
      <w:r w:rsidRPr="00E602F5">
        <w:rPr>
          <w:sz w:val="24"/>
          <w:szCs w:val="24"/>
        </w:rPr>
        <w:t>）条线段？</w:t>
      </w:r>
    </w:p>
    <w:p w:rsidR="00576675" w:rsidRPr="00E602F5" w:rsidRDefault="005A420E" w:rsidP="00E602F5">
      <w:pPr>
        <w:spacing w:after="0" w:line="240" w:lineRule="auto"/>
        <w:rPr>
          <w:sz w:val="24"/>
          <w:szCs w:val="24"/>
        </w:rPr>
      </w:pPr>
      <w:r w:rsidRPr="00E602F5">
        <w:rPr>
          <w:noProof/>
          <w:sz w:val="24"/>
          <w:szCs w:val="24"/>
          <w:lang w:eastAsia="zh-CN"/>
        </w:rPr>
        <w:pict>
          <v:shape id="图片 3" o:spid="_x0000_i1027" type="#_x0000_t75" style="width:72.95pt;height:63.6pt;visibility:visible;mso-wrap-style:square">
            <v:imagedata r:id="rId11" o:title=""/>
          </v:shape>
        </w:pict>
      </w:r>
    </w:p>
    <w:p w:rsidR="00F76861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A. 4</w:t>
      </w:r>
      <w:r w:rsidRPr="00E602F5">
        <w:rPr>
          <w:sz w:val="24"/>
          <w:szCs w:val="24"/>
          <w:lang w:eastAsia="zh-CN"/>
        </w:rPr>
        <w:t>条</w:t>
      </w:r>
      <w:r w:rsidRPr="00E602F5">
        <w:rPr>
          <w:sz w:val="24"/>
          <w:szCs w:val="24"/>
          <w:lang w:eastAsia="zh-CN"/>
        </w:rPr>
        <w:t xml:space="preserve">                                        B. 6</w:t>
      </w:r>
      <w:r w:rsidRPr="00E602F5">
        <w:rPr>
          <w:sz w:val="24"/>
          <w:szCs w:val="24"/>
          <w:lang w:eastAsia="zh-CN"/>
        </w:rPr>
        <w:t>条</w:t>
      </w:r>
      <w:r w:rsidRPr="00E602F5">
        <w:rPr>
          <w:sz w:val="24"/>
          <w:szCs w:val="24"/>
          <w:lang w:eastAsia="zh-CN"/>
        </w:rPr>
        <w:t xml:space="preserve">                                        C. 7</w:t>
      </w:r>
      <w:r w:rsidRPr="00E602F5">
        <w:rPr>
          <w:sz w:val="24"/>
          <w:szCs w:val="24"/>
          <w:lang w:eastAsia="zh-CN"/>
        </w:rPr>
        <w:t>条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4.</w:t>
      </w:r>
      <w:r w:rsidRPr="00E602F5">
        <w:rPr>
          <w:sz w:val="24"/>
          <w:szCs w:val="24"/>
          <w:lang w:eastAsia="zh-CN"/>
        </w:rPr>
        <w:t>一个长方形是由两组（</w:t>
      </w:r>
      <w:r w:rsidRPr="00E602F5">
        <w:rPr>
          <w:sz w:val="24"/>
          <w:szCs w:val="24"/>
          <w:lang w:eastAsia="zh-CN"/>
        </w:rPr>
        <w:t xml:space="preserve"> </w:t>
      </w:r>
      <w:r w:rsidRPr="00E602F5">
        <w:rPr>
          <w:sz w:val="24"/>
          <w:szCs w:val="24"/>
          <w:lang w:eastAsia="zh-CN"/>
        </w:rPr>
        <w:t>）的线段组成的。</w:t>
      </w:r>
      <w:r w:rsidRPr="00E602F5">
        <w:rPr>
          <w:sz w:val="24"/>
          <w:szCs w:val="24"/>
          <w:lang w:eastAsia="zh-CN"/>
        </w:rPr>
        <w:t xml:space="preserve">            </w:t>
      </w:r>
    </w:p>
    <w:p w:rsidR="00576675" w:rsidRPr="00E602F5" w:rsidRDefault="00F76861" w:rsidP="00E602F5">
      <w:pPr>
        <w:spacing w:after="0" w:line="240" w:lineRule="auto"/>
        <w:ind w:left="150"/>
        <w:rPr>
          <w:sz w:val="24"/>
          <w:szCs w:val="24"/>
        </w:rPr>
      </w:pPr>
      <w:r w:rsidRPr="00E602F5">
        <w:rPr>
          <w:sz w:val="24"/>
          <w:szCs w:val="24"/>
        </w:rPr>
        <w:t>A. </w:t>
      </w:r>
      <w:r w:rsidRPr="00E602F5">
        <w:rPr>
          <w:sz w:val="24"/>
          <w:szCs w:val="24"/>
        </w:rPr>
        <w:t>平行</w:t>
      </w:r>
      <w:r w:rsidRPr="00E602F5">
        <w:rPr>
          <w:sz w:val="24"/>
          <w:szCs w:val="24"/>
        </w:rPr>
        <w:t>                                 </w:t>
      </w:r>
      <w:r w:rsidR="005A420E" w:rsidRPr="00E602F5">
        <w:rPr>
          <w:noProof/>
          <w:sz w:val="24"/>
          <w:szCs w:val="24"/>
          <w:lang w:eastAsia="zh-CN"/>
        </w:rPr>
        <w:pict>
          <v:shape id="图片 4" o:spid="_x0000_i1028" type="#_x0000_t75" style="width:1.85pt;height:2.8pt;visibility:visible;mso-wrap-style:square">
            <v:imagedata r:id="rId10" o:title=""/>
          </v:shape>
        </w:pict>
      </w:r>
      <w:r w:rsidRPr="00E602F5">
        <w:rPr>
          <w:sz w:val="24"/>
          <w:szCs w:val="24"/>
        </w:rPr>
        <w:t>B. </w:t>
      </w:r>
      <w:r w:rsidRPr="00E602F5">
        <w:rPr>
          <w:sz w:val="24"/>
          <w:szCs w:val="24"/>
        </w:rPr>
        <w:t>相等</w:t>
      </w:r>
      <w:r w:rsidRPr="00E602F5">
        <w:rPr>
          <w:sz w:val="24"/>
          <w:szCs w:val="24"/>
        </w:rPr>
        <w:t>                                 </w:t>
      </w:r>
      <w:r w:rsidR="005A420E" w:rsidRPr="00E602F5">
        <w:rPr>
          <w:noProof/>
          <w:sz w:val="24"/>
          <w:szCs w:val="24"/>
          <w:lang w:eastAsia="zh-CN"/>
        </w:rPr>
        <w:pict>
          <v:shape id="图片 5" o:spid="_x0000_i1029" type="#_x0000_t75" style="width:1.85pt;height:2.8pt;visibility:visible;mso-wrap-style:square">
            <v:imagedata r:id="rId10" o:title=""/>
          </v:shape>
        </w:pict>
      </w:r>
      <w:r w:rsidRPr="00E602F5">
        <w:rPr>
          <w:sz w:val="24"/>
          <w:szCs w:val="24"/>
        </w:rPr>
        <w:t>C. </w:t>
      </w:r>
      <w:r w:rsidRPr="00E602F5">
        <w:rPr>
          <w:sz w:val="24"/>
          <w:szCs w:val="24"/>
        </w:rPr>
        <w:t>相交</w:t>
      </w:r>
      <w:r w:rsidRPr="00E602F5">
        <w:rPr>
          <w:sz w:val="24"/>
          <w:szCs w:val="24"/>
        </w:rPr>
        <w:t>                                 </w:t>
      </w:r>
      <w:r w:rsidR="005A420E" w:rsidRPr="00E602F5">
        <w:rPr>
          <w:noProof/>
          <w:sz w:val="24"/>
          <w:szCs w:val="24"/>
          <w:lang w:eastAsia="zh-CN"/>
        </w:rPr>
        <w:pict>
          <v:shape id="图片 6" o:spid="_x0000_i1030" type="#_x0000_t75" style="width:1.85pt;height:2.8pt;visibility:visible;mso-wrap-style:square">
            <v:imagedata r:id="rId10" o:title=""/>
          </v:shape>
        </w:pict>
      </w:r>
      <w:r w:rsidRPr="00E602F5">
        <w:rPr>
          <w:sz w:val="24"/>
          <w:szCs w:val="24"/>
        </w:rPr>
        <w:t>D. </w:t>
      </w:r>
      <w:r w:rsidRPr="00E602F5">
        <w:rPr>
          <w:sz w:val="24"/>
          <w:szCs w:val="24"/>
        </w:rPr>
        <w:t>平行且相等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二、判断题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  <w:bookmarkStart w:id="0" w:name="_GoBack"/>
      <w:bookmarkEnd w:id="0"/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5.</w:t>
      </w:r>
      <w:r w:rsidRPr="00E602F5">
        <w:rPr>
          <w:sz w:val="24"/>
          <w:szCs w:val="24"/>
          <w:lang w:eastAsia="zh-CN"/>
        </w:rPr>
        <w:t>王强画了一条</w:t>
      </w:r>
      <w:r w:rsidRPr="00E602F5">
        <w:rPr>
          <w:sz w:val="24"/>
          <w:szCs w:val="24"/>
          <w:lang w:eastAsia="zh-CN"/>
        </w:rPr>
        <w:t>10</w:t>
      </w:r>
      <w:r w:rsidRPr="00E602F5">
        <w:rPr>
          <w:sz w:val="24"/>
          <w:szCs w:val="24"/>
          <w:lang w:eastAsia="zh-CN"/>
        </w:rPr>
        <w:t>厘米长的射线。（</w:t>
      </w:r>
      <w:r w:rsidRPr="00E602F5">
        <w:rPr>
          <w:sz w:val="24"/>
          <w:szCs w:val="24"/>
          <w:lang w:eastAsia="zh-CN"/>
        </w:rPr>
        <w:t xml:space="preserve">    </w:t>
      </w:r>
      <w:r w:rsidRPr="00E602F5">
        <w:rPr>
          <w:sz w:val="24"/>
          <w:szCs w:val="24"/>
          <w:lang w:eastAsia="zh-CN"/>
        </w:rPr>
        <w:t>）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6.</w:t>
      </w:r>
      <w:r w:rsidRPr="00E602F5">
        <w:rPr>
          <w:sz w:val="24"/>
          <w:szCs w:val="24"/>
          <w:lang w:eastAsia="zh-CN"/>
        </w:rPr>
        <w:t>判断对错</w:t>
      </w:r>
      <w:r w:rsidRPr="00E602F5">
        <w:rPr>
          <w:sz w:val="24"/>
          <w:szCs w:val="24"/>
          <w:lang w:eastAsia="zh-CN"/>
        </w:rPr>
        <w:t xml:space="preserve">.  </w:t>
      </w:r>
      <w:r w:rsidRPr="00E602F5">
        <w:rPr>
          <w:sz w:val="24"/>
          <w:szCs w:val="24"/>
          <w:lang w:eastAsia="zh-CN"/>
        </w:rPr>
        <w:br/>
      </w:r>
      <w:r w:rsidR="005A420E" w:rsidRPr="00E602F5">
        <w:rPr>
          <w:noProof/>
          <w:sz w:val="24"/>
          <w:szCs w:val="24"/>
          <w:lang w:eastAsia="zh-CN"/>
        </w:rPr>
        <w:pict>
          <v:shape id="图片 7" o:spid="_x0000_i1031" type="#_x0000_t75" style="width:65.45pt;height:16.85pt;visibility:visible;mso-wrap-style:square">
            <v:imagedata r:id="rId12" o:title=""/>
          </v:shape>
        </w:pict>
      </w:r>
      <w:r w:rsidRPr="00E602F5">
        <w:rPr>
          <w:sz w:val="24"/>
          <w:szCs w:val="24"/>
          <w:lang w:eastAsia="zh-CN"/>
        </w:rPr>
        <w:t>是线段</w:t>
      </w:r>
      <w:r w:rsidRPr="00E602F5">
        <w:rPr>
          <w:sz w:val="24"/>
          <w:szCs w:val="24"/>
          <w:lang w:eastAsia="zh-CN"/>
        </w:rPr>
        <w:t xml:space="preserve">.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 xml:space="preserve">7.“ </w:t>
      </w:r>
      <w:r w:rsidR="005A420E" w:rsidRPr="00E602F5">
        <w:rPr>
          <w:noProof/>
          <w:sz w:val="24"/>
          <w:szCs w:val="24"/>
          <w:lang w:eastAsia="zh-CN"/>
        </w:rPr>
        <w:pict>
          <v:shape id="图片 8" o:spid="_x0000_i1032" type="#_x0000_t75" style="width:88.85pt;height:30.85pt;visibility:visible;mso-wrap-style:square">
            <v:imagedata r:id="rId13" o:title=""/>
          </v:shape>
        </w:pict>
      </w:r>
      <w:r w:rsidRPr="00E602F5">
        <w:rPr>
          <w:sz w:val="24"/>
          <w:szCs w:val="24"/>
          <w:lang w:eastAsia="zh-CN"/>
        </w:rPr>
        <w:t>"</w:t>
      </w:r>
      <w:r w:rsidRPr="00E602F5">
        <w:rPr>
          <w:sz w:val="24"/>
          <w:szCs w:val="24"/>
          <w:lang w:eastAsia="zh-CN"/>
        </w:rPr>
        <w:t>这是一条线段。（判断对错）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8.</w:t>
      </w:r>
      <w:r w:rsidRPr="00E602F5">
        <w:rPr>
          <w:sz w:val="24"/>
          <w:szCs w:val="24"/>
          <w:lang w:eastAsia="zh-CN"/>
        </w:rPr>
        <w:t>经过一点可以画无数条直线，经过两点只能画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条直线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9.</w:t>
      </w:r>
      <w:r w:rsidRPr="00E602F5">
        <w:rPr>
          <w:sz w:val="24"/>
          <w:szCs w:val="24"/>
          <w:lang w:eastAsia="zh-CN"/>
        </w:rPr>
        <w:t>判断对错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直线总比射线长．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三、填空题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10.</w:t>
      </w:r>
      <w:r w:rsidRPr="00E602F5">
        <w:rPr>
          <w:sz w:val="24"/>
          <w:szCs w:val="24"/>
          <w:lang w:eastAsia="zh-CN"/>
        </w:rPr>
        <w:t>六时整，时针和分针的夹角是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度．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11.</w:t>
      </w:r>
      <w:r w:rsidRPr="00E602F5">
        <w:rPr>
          <w:sz w:val="24"/>
          <w:szCs w:val="24"/>
          <w:lang w:eastAsia="zh-CN"/>
        </w:rPr>
        <w:t>线段有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个端点，射线有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个端点，直线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端点。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12.</w:t>
      </w:r>
      <w:r w:rsidRPr="00E602F5">
        <w:rPr>
          <w:sz w:val="24"/>
          <w:szCs w:val="24"/>
          <w:lang w:eastAsia="zh-CN"/>
        </w:rPr>
        <w:t>在直线、射线和线段中，可以量出长度的是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，只有一个端点的是</w:t>
      </w:r>
      <w:r w:rsidRPr="00E602F5">
        <w:rPr>
          <w:sz w:val="24"/>
          <w:szCs w:val="24"/>
          <w:lang w:eastAsia="zh-CN"/>
        </w:rPr>
        <w:t xml:space="preserve">________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13.</w:t>
      </w:r>
      <w:r w:rsidRPr="00E602F5">
        <w:rPr>
          <w:sz w:val="24"/>
          <w:szCs w:val="24"/>
          <w:lang w:eastAsia="zh-CN"/>
        </w:rPr>
        <w:t>下面图形由</w: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条线段组成</w:t>
      </w:r>
      <w:r w:rsidRPr="00E602F5">
        <w:rPr>
          <w:sz w:val="24"/>
          <w:szCs w:val="24"/>
          <w:lang w:eastAsia="zh-CN"/>
        </w:rPr>
        <w:t xml:space="preserve">.  </w:t>
      </w:r>
      <w:r w:rsidRPr="00E602F5">
        <w:rPr>
          <w:sz w:val="24"/>
          <w:szCs w:val="24"/>
          <w:lang w:eastAsia="zh-CN"/>
        </w:rPr>
        <w:br/>
      </w:r>
      <w:r w:rsidR="005A420E" w:rsidRPr="00E602F5">
        <w:rPr>
          <w:noProof/>
          <w:sz w:val="24"/>
          <w:szCs w:val="24"/>
          <w:lang w:eastAsia="zh-CN"/>
        </w:rPr>
        <w:pict>
          <v:shape id="图片 9" o:spid="_x0000_i1033" type="#_x0000_t75" style="width:64.5pt;height:49.55pt;visibility:visible;mso-wrap-style:square">
            <v:imagedata r:id="rId14" o:title=""/>
          </v:shape>
        </w:pic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14.</w:t>
      </w:r>
      <w:r w:rsidRPr="00E602F5">
        <w:rPr>
          <w:sz w:val="24"/>
          <w:szCs w:val="24"/>
          <w:lang w:eastAsia="zh-CN"/>
        </w:rPr>
        <w:t>图中有</w:t>
      </w:r>
      <w:r w:rsidRPr="00E602F5">
        <w:rPr>
          <w:sz w:val="24"/>
          <w:szCs w:val="24"/>
          <w:lang w:eastAsia="zh-CN"/>
        </w:rPr>
        <w:t>(   )</w:t>
      </w:r>
      <w:r w:rsidRPr="00E602F5">
        <w:rPr>
          <w:sz w:val="24"/>
          <w:szCs w:val="24"/>
          <w:lang w:eastAsia="zh-CN"/>
        </w:rPr>
        <w:t>条线段？</w:t>
      </w:r>
      <w:r w:rsidRPr="00E602F5">
        <w:rPr>
          <w:sz w:val="24"/>
          <w:szCs w:val="24"/>
          <w:lang w:eastAsia="zh-CN"/>
        </w:rPr>
        <w:br/>
      </w:r>
      <w:r w:rsidR="00E602F5" w:rsidRPr="00E602F5">
        <w:rPr>
          <w:noProof/>
          <w:sz w:val="24"/>
          <w:szCs w:val="24"/>
          <w:lang w:eastAsia="zh-CN"/>
        </w:rPr>
        <w:pict>
          <v:shape id="图片 10" o:spid="_x0000_i1034" type="#_x0000_t75" style="width:135.6pt;height:7.5pt;visibility:visible;mso-wrap-style:square">
            <v:imagedata r:id="rId15" o:title=""/>
          </v:shape>
        </w:pic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四、解答题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15.</w:t>
      </w:r>
      <w:r w:rsidRPr="00E602F5">
        <w:rPr>
          <w:sz w:val="24"/>
          <w:szCs w:val="24"/>
          <w:lang w:eastAsia="zh-CN"/>
        </w:rPr>
        <w:t>认一认，在线段下面画</w:t>
      </w:r>
      <w:r w:rsidRPr="00E602F5">
        <w:rPr>
          <w:sz w:val="24"/>
          <w:szCs w:val="24"/>
          <w:lang w:eastAsia="zh-CN"/>
        </w:rPr>
        <w:t>“√”</w:t>
      </w:r>
      <w:r w:rsidRPr="00E602F5">
        <w:rPr>
          <w:sz w:val="24"/>
          <w:szCs w:val="24"/>
          <w:lang w:eastAsia="zh-CN"/>
        </w:rPr>
        <w:t>。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  <w:lang w:eastAsia="zh-CN"/>
        </w:rPr>
        <w:t xml:space="preserve"> </w:t>
      </w:r>
      <w:r w:rsidR="00E602F5" w:rsidRPr="00E602F5">
        <w:rPr>
          <w:noProof/>
          <w:sz w:val="24"/>
          <w:szCs w:val="24"/>
          <w:lang w:eastAsia="zh-CN"/>
        </w:rPr>
        <w:pict>
          <v:shape id="图片 11" o:spid="_x0000_i1035" type="#_x0000_t75" style="width:323.55pt;height:86.95pt;visibility:visible;mso-wrap-style:square">
            <v:imagedata r:id="rId16" o:title=""/>
          </v:shape>
        </w:pic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lastRenderedPageBreak/>
        <w:t>16.</w:t>
      </w:r>
      <w:r w:rsidRPr="00E602F5">
        <w:rPr>
          <w:sz w:val="24"/>
          <w:szCs w:val="24"/>
          <w:lang w:eastAsia="zh-CN"/>
        </w:rPr>
        <w:t>在平面上画</w:t>
      </w:r>
      <w:r w:rsidRPr="00E602F5">
        <w:rPr>
          <w:sz w:val="24"/>
          <w:szCs w:val="24"/>
          <w:lang w:eastAsia="zh-CN"/>
        </w:rPr>
        <w:t>2005</w:t>
      </w:r>
      <w:r w:rsidRPr="00E602F5">
        <w:rPr>
          <w:sz w:val="24"/>
          <w:szCs w:val="24"/>
          <w:lang w:eastAsia="zh-CN"/>
        </w:rPr>
        <w:t>条直线，这些直线最多能形成多少个交点？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五、作图题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17.</w:t>
      </w:r>
      <w:r w:rsidRPr="00E602F5">
        <w:rPr>
          <w:sz w:val="24"/>
          <w:szCs w:val="24"/>
          <w:lang w:eastAsia="zh-CN"/>
        </w:rPr>
        <w:t>过两点画一条直线．</w:t>
      </w:r>
      <w:r w:rsidRPr="00E602F5">
        <w:rPr>
          <w:sz w:val="24"/>
          <w:szCs w:val="24"/>
          <w:lang w:eastAsia="zh-CN"/>
        </w:rPr>
        <w:br/>
      </w:r>
      <w:r w:rsidR="005A420E" w:rsidRPr="00E602F5">
        <w:rPr>
          <w:noProof/>
          <w:sz w:val="24"/>
          <w:szCs w:val="24"/>
          <w:lang w:eastAsia="zh-CN"/>
        </w:rPr>
        <w:pict>
          <v:shape id="图片 12" o:spid="_x0000_i1036" type="#_x0000_t75" style="width:91.65pt;height:85.1pt;visibility:visible;mso-wrap-style:square">
            <v:imagedata r:id="rId17" o:title=""/>
          </v:shape>
        </w:pict>
      </w:r>
    </w:p>
    <w:p w:rsidR="000D447E" w:rsidRPr="00E602F5" w:rsidRDefault="000D447E" w:rsidP="00E602F5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0D447E" w:rsidRPr="00E602F5" w:rsidRDefault="000D447E" w:rsidP="00E602F5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0D447E" w:rsidRPr="00E602F5" w:rsidRDefault="000D447E" w:rsidP="00E602F5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六、综合题</w:t>
      </w:r>
      <w:r w:rsidRPr="00E602F5">
        <w:rPr>
          <w:b/>
          <w:bCs/>
          <w:sz w:val="24"/>
          <w:szCs w:val="24"/>
          <w:lang w:eastAsia="zh-CN"/>
        </w:rPr>
        <w:t xml:space="preserve">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18.</w:t>
      </w:r>
      <w:r w:rsidRPr="00E602F5">
        <w:rPr>
          <w:sz w:val="24"/>
          <w:szCs w:val="24"/>
          <w:lang w:eastAsia="zh-CN"/>
        </w:rPr>
        <w:t>找一找，下面图形里有几条线段</w:t>
      </w:r>
      <w:r w:rsidRPr="00E602F5">
        <w:rPr>
          <w:sz w:val="24"/>
          <w:szCs w:val="24"/>
          <w:lang w:eastAsia="zh-CN"/>
        </w:rPr>
        <w:t xml:space="preserve">?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（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）</w:t>
      </w:r>
      <w:r w:rsidR="005A420E" w:rsidRPr="00E602F5">
        <w:rPr>
          <w:noProof/>
          <w:sz w:val="24"/>
          <w:szCs w:val="24"/>
          <w:lang w:eastAsia="zh-CN"/>
        </w:rPr>
        <w:pict>
          <v:shape id="图片 13" o:spid="_x0000_i1037" type="#_x0000_t75" style="width:122.5pt;height:50.5pt;visibility:visible;mso-wrap-style:square">
            <v:imagedata r:id="rId18" o:title=""/>
          </v:shape>
        </w:pic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条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（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）</w:t>
      </w:r>
      <w:r w:rsidR="00E602F5" w:rsidRPr="00E602F5">
        <w:rPr>
          <w:noProof/>
          <w:sz w:val="24"/>
          <w:szCs w:val="24"/>
          <w:lang w:eastAsia="zh-CN"/>
        </w:rPr>
        <w:pict>
          <v:shape id="图片 14" o:spid="_x0000_i1038" type="#_x0000_t75" style="width:134.65pt;height:14.05pt;visibility:visible;mso-wrap-style:square">
            <v:imagedata r:id="rId19" o:title=""/>
          </v:shape>
        </w:pict>
      </w:r>
      <w:r w:rsidRPr="00E602F5">
        <w:rPr>
          <w:sz w:val="24"/>
          <w:szCs w:val="24"/>
          <w:lang w:eastAsia="zh-CN"/>
        </w:rPr>
        <w:t>________</w:t>
      </w:r>
      <w:r w:rsidRPr="00E602F5">
        <w:rPr>
          <w:sz w:val="24"/>
          <w:szCs w:val="24"/>
          <w:lang w:eastAsia="zh-CN"/>
        </w:rPr>
        <w:t>条</w:t>
      </w:r>
      <w:r w:rsidRPr="00E602F5">
        <w:rPr>
          <w:sz w:val="24"/>
          <w:szCs w:val="24"/>
          <w:lang w:eastAsia="zh-CN"/>
        </w:rPr>
        <w:t xml:space="preserve">    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br w:type="page"/>
      </w:r>
    </w:p>
    <w:p w:rsidR="00576675" w:rsidRPr="00E602F5" w:rsidRDefault="00F76861" w:rsidP="00E602F5">
      <w:pPr>
        <w:spacing w:line="240" w:lineRule="auto"/>
        <w:jc w:val="center"/>
        <w:rPr>
          <w:sz w:val="24"/>
          <w:szCs w:val="24"/>
          <w:lang w:eastAsia="zh-CN"/>
        </w:rPr>
      </w:pPr>
      <w:r w:rsidRPr="00E602F5">
        <w:rPr>
          <w:b/>
          <w:bCs/>
          <w:sz w:val="24"/>
          <w:szCs w:val="24"/>
          <w:lang w:eastAsia="zh-CN"/>
        </w:rPr>
        <w:t>参考答案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一、单选题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A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【解析】【解答】一条直线上的两点把这条直线分成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条射线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</w:t>
      </w:r>
      <w:r w:rsidRPr="00E602F5">
        <w:rPr>
          <w:sz w:val="24"/>
          <w:szCs w:val="24"/>
          <w:lang w:eastAsia="zh-CN"/>
        </w:rPr>
        <w:t>A.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【分析】线段有两个端点，长度有限；射线有一个端点，长度无限；直线没有端点，长度无限，据此解答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2.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C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【解析】【解答】如果将线段的一端无限延长，会得到一条射线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故答案为：</w:t>
      </w:r>
      <w:r w:rsidRPr="00E602F5">
        <w:rPr>
          <w:sz w:val="24"/>
          <w:szCs w:val="24"/>
          <w:lang w:eastAsia="zh-CN"/>
        </w:rPr>
        <w:t xml:space="preserve">C.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【分析】根据直线、射线和线段的特点可知，直线没有端点，无限长；射线只有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个端点，可以向一端无限延长；线段有两个端点，长度有限，据此解答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3.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A  </w:t>
      </w:r>
    </w:p>
    <w:p w:rsidR="00F76861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【解析】【解答】直线上两个点和它们之间的部分叫做线段。所以有</w:t>
      </w:r>
      <w:r w:rsidRPr="00E602F5">
        <w:rPr>
          <w:sz w:val="24"/>
          <w:szCs w:val="24"/>
          <w:lang w:eastAsia="zh-CN"/>
        </w:rPr>
        <w:t>4</w:t>
      </w:r>
      <w:r w:rsidRPr="00E602F5">
        <w:rPr>
          <w:sz w:val="24"/>
          <w:szCs w:val="24"/>
          <w:lang w:eastAsia="zh-CN"/>
        </w:rPr>
        <w:t>条。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【分析】直线上两个点和它们之间的部分叫做线段。图中的比较直的有</w:t>
      </w:r>
      <w:r w:rsidRPr="00E602F5">
        <w:rPr>
          <w:sz w:val="24"/>
          <w:szCs w:val="24"/>
          <w:lang w:eastAsia="zh-CN"/>
        </w:rPr>
        <w:t>4</w:t>
      </w:r>
      <w:r w:rsidRPr="00E602F5">
        <w:rPr>
          <w:sz w:val="24"/>
          <w:szCs w:val="24"/>
          <w:lang w:eastAsia="zh-CN"/>
        </w:rPr>
        <w:t>条，还有几段虽也是一段一段的但它们不是直的，故答案为</w:t>
      </w:r>
      <w:r w:rsidRPr="00E602F5">
        <w:rPr>
          <w:sz w:val="24"/>
          <w:szCs w:val="24"/>
          <w:lang w:eastAsia="zh-CN"/>
        </w:rPr>
        <w:t>4</w:t>
      </w:r>
      <w:r w:rsidRPr="00E602F5">
        <w:rPr>
          <w:sz w:val="24"/>
          <w:szCs w:val="24"/>
          <w:lang w:eastAsia="zh-CN"/>
        </w:rPr>
        <w:t>条。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4.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D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【解析】【解答】一个长方形是由两组平行且相等的线段组成的。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 xml:space="preserve"> </w:t>
      </w:r>
      <w:r w:rsidRPr="00E602F5">
        <w:rPr>
          <w:sz w:val="24"/>
          <w:szCs w:val="24"/>
          <w:lang w:eastAsia="zh-CN"/>
        </w:rPr>
        <w:t>【分析】长方形的两组对边平行且相等。本题考查线的认识。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二、判断题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5.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</w:t>
      </w:r>
      <w:r w:rsidRPr="00E602F5">
        <w:rPr>
          <w:sz w:val="24"/>
          <w:szCs w:val="24"/>
          <w:lang w:eastAsia="zh-CN"/>
        </w:rPr>
        <w:t>错误</w:t>
      </w:r>
      <w:r w:rsidRPr="00E602F5">
        <w:rPr>
          <w:sz w:val="24"/>
          <w:szCs w:val="24"/>
          <w:lang w:eastAsia="zh-CN"/>
        </w:rPr>
        <w:t xml:space="preserve">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【解析】【解答】射线无法测量。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故答案为：错误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【分析】射线只有一个端点，向一方无限延伸，无法测量长度。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6.</w:t>
      </w:r>
      <w:r w:rsidRPr="00E602F5">
        <w:rPr>
          <w:sz w:val="24"/>
          <w:szCs w:val="24"/>
          <w:lang w:eastAsia="zh-CN"/>
        </w:rPr>
        <w:t>【答案】错误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7.</w:t>
      </w:r>
      <w:r w:rsidRPr="00E602F5">
        <w:rPr>
          <w:sz w:val="24"/>
          <w:szCs w:val="24"/>
          <w:lang w:eastAsia="zh-CN"/>
        </w:rPr>
        <w:t>【答案】错误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【解析】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8.</w:t>
      </w:r>
      <w:r w:rsidRPr="00E602F5">
        <w:rPr>
          <w:sz w:val="24"/>
          <w:szCs w:val="24"/>
        </w:rPr>
        <w:t>【答案】正确</w:t>
      </w:r>
      <w:r w:rsidRPr="00E602F5">
        <w:rPr>
          <w:sz w:val="24"/>
          <w:szCs w:val="24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【解析】【解答】解：如图所示：</w:t>
      </w:r>
      <w:r w:rsidRPr="00E602F5">
        <w:rPr>
          <w:sz w:val="24"/>
          <w:szCs w:val="24"/>
          <w:lang w:eastAsia="zh-CN"/>
        </w:rPr>
        <w:t xml:space="preserve">  </w:t>
      </w:r>
      <w:r w:rsidRPr="00E602F5">
        <w:rPr>
          <w:sz w:val="24"/>
          <w:szCs w:val="24"/>
          <w:lang w:eastAsia="zh-CN"/>
        </w:rPr>
        <w:br/>
      </w:r>
      <w:r w:rsidR="00E602F5" w:rsidRPr="00E602F5">
        <w:rPr>
          <w:noProof/>
          <w:sz w:val="24"/>
          <w:szCs w:val="24"/>
          <w:lang w:eastAsia="zh-CN"/>
        </w:rPr>
        <w:pict>
          <v:shape id="图片 15" o:spid="_x0000_i1039" type="#_x0000_t75" style="width:220.7pt;height:77.6pt;visibility:visible;mso-wrap-style:square">
            <v:imagedata r:id="rId20" o:title=""/>
          </v:shape>
        </w:pic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经过平面上的一点可以画无数条直线，经过平面上的两点只能画一条直线；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故答案为：正确．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【分析】根据根据直线的性质：过两点可以画一条直线，过一点可以画无数条直线；进行解答即可．直线的性质：两点确定一条直线；进行解答即可．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9.</w:t>
      </w:r>
      <w:r w:rsidRPr="00E602F5">
        <w:rPr>
          <w:sz w:val="24"/>
          <w:szCs w:val="24"/>
          <w:lang w:eastAsia="zh-CN"/>
        </w:rPr>
        <w:t>【答案】错误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【解析】【解答】解：直线和射线都无法测量长度，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故答案为：错误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【分析】根据直线和射线的定义进行判断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lastRenderedPageBreak/>
        <w:t>三、填空题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10.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180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【解析】【解答】六时整，时针指向</w:t>
      </w:r>
      <w:r w:rsidRPr="00E602F5">
        <w:rPr>
          <w:sz w:val="24"/>
          <w:szCs w:val="24"/>
          <w:lang w:eastAsia="zh-CN"/>
        </w:rPr>
        <w:t>6</w:t>
      </w:r>
      <w:r w:rsidRPr="00E602F5">
        <w:rPr>
          <w:sz w:val="24"/>
          <w:szCs w:val="24"/>
          <w:lang w:eastAsia="zh-CN"/>
        </w:rPr>
        <w:t>，分针指向</w:t>
      </w:r>
      <w:r w:rsidRPr="00E602F5">
        <w:rPr>
          <w:sz w:val="24"/>
          <w:szCs w:val="24"/>
          <w:lang w:eastAsia="zh-CN"/>
        </w:rPr>
        <w:t>12</w:t>
      </w:r>
      <w:r w:rsidRPr="00E602F5">
        <w:rPr>
          <w:sz w:val="24"/>
          <w:szCs w:val="24"/>
          <w:lang w:eastAsia="zh-CN"/>
        </w:rPr>
        <w:t>，时针和分针在一条直线上，夹角是</w:t>
      </w:r>
      <w:r w:rsidRPr="00E602F5">
        <w:rPr>
          <w:sz w:val="24"/>
          <w:szCs w:val="24"/>
          <w:lang w:eastAsia="zh-CN"/>
        </w:rPr>
        <w:t>180</w:t>
      </w:r>
      <w:r w:rsidRPr="00E602F5">
        <w:rPr>
          <w:sz w:val="24"/>
          <w:szCs w:val="24"/>
          <w:lang w:eastAsia="zh-CN"/>
        </w:rPr>
        <w:t>度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</w:t>
      </w:r>
      <w:r w:rsidRPr="00E602F5">
        <w:rPr>
          <w:sz w:val="24"/>
          <w:szCs w:val="24"/>
          <w:lang w:eastAsia="zh-CN"/>
        </w:rPr>
        <w:t>180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【分析】解答此题要弄清楚六时整时时针和分针的位置，注意平角是</w:t>
      </w:r>
      <w:r w:rsidRPr="00E602F5">
        <w:rPr>
          <w:sz w:val="24"/>
          <w:szCs w:val="24"/>
          <w:lang w:eastAsia="zh-CN"/>
        </w:rPr>
        <w:t>180</w:t>
      </w:r>
      <w:r w:rsidRPr="00E602F5">
        <w:rPr>
          <w:sz w:val="24"/>
          <w:szCs w:val="24"/>
          <w:lang w:eastAsia="zh-CN"/>
        </w:rPr>
        <w:t>度的角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11.</w:t>
      </w:r>
      <w:r w:rsidRPr="00E602F5">
        <w:rPr>
          <w:sz w:val="24"/>
          <w:szCs w:val="24"/>
          <w:lang w:eastAsia="zh-CN"/>
        </w:rPr>
        <w:t>【答案】两；一；没有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【解析】【解答】解：线段有两个端点，射线有一个端点，直线没有端点。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故答案为：两；一；没有【分析】直线没有端点，射线有一个端点，都是无限长的；线段有两个端点，有限长。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12.</w:t>
      </w:r>
      <w:r w:rsidRPr="00E602F5">
        <w:rPr>
          <w:sz w:val="24"/>
          <w:szCs w:val="24"/>
          <w:lang w:eastAsia="zh-CN"/>
        </w:rPr>
        <w:t>【答案】线段；射线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【解析】【解答】在直线、射线和线段中，可以量出长度的是线段，只有一个端点的是射线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故答案为：线段；射线</w:t>
      </w:r>
      <w:r w:rsidRPr="00E602F5">
        <w:rPr>
          <w:sz w:val="24"/>
          <w:szCs w:val="24"/>
          <w:lang w:eastAsia="zh-CN"/>
        </w:rPr>
        <w:t>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【分析】直线可以向两端无限延长，不能量出长度，射线可以向一端无限延长，不能量出长度，射线只有一个端点，线段有两个端点，可以量出长度，据此解答即可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13.</w:t>
      </w:r>
      <w:r w:rsidRPr="00E602F5">
        <w:rPr>
          <w:sz w:val="24"/>
          <w:szCs w:val="24"/>
        </w:rPr>
        <w:t>【答案】</w:t>
      </w:r>
      <w:r w:rsidRPr="00E602F5">
        <w:rPr>
          <w:sz w:val="24"/>
          <w:szCs w:val="24"/>
        </w:rPr>
        <w:t xml:space="preserve">4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【解析】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</w:rPr>
      </w:pPr>
      <w:r w:rsidRPr="00E602F5">
        <w:rPr>
          <w:sz w:val="24"/>
          <w:szCs w:val="24"/>
        </w:rPr>
        <w:t>14.</w:t>
      </w:r>
      <w:r w:rsidRPr="00E602F5">
        <w:rPr>
          <w:sz w:val="24"/>
          <w:szCs w:val="24"/>
        </w:rPr>
        <w:t>【答案】</w:t>
      </w:r>
      <w:r w:rsidRPr="00E602F5">
        <w:rPr>
          <w:sz w:val="24"/>
          <w:szCs w:val="24"/>
        </w:rPr>
        <w:t xml:space="preserve">45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</w:t>
      </w:r>
      <w:r w:rsidRPr="00E602F5">
        <w:rPr>
          <w:sz w:val="24"/>
          <w:szCs w:val="24"/>
          <w:lang w:eastAsia="zh-CN"/>
        </w:rPr>
        <w:t>9+8+7+……=1=45</w:t>
      </w:r>
      <w:r w:rsidRPr="00E602F5">
        <w:rPr>
          <w:sz w:val="24"/>
          <w:szCs w:val="24"/>
          <w:lang w:eastAsia="zh-CN"/>
        </w:rPr>
        <w:t>（条）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故答案为：</w:t>
      </w:r>
      <w:r w:rsidRPr="00E602F5">
        <w:rPr>
          <w:sz w:val="24"/>
          <w:szCs w:val="24"/>
          <w:lang w:eastAsia="zh-CN"/>
        </w:rPr>
        <w:t>45.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【分析】根据题意，从第一个点开始数有</w:t>
      </w:r>
      <w:r w:rsidRPr="00E602F5">
        <w:rPr>
          <w:sz w:val="24"/>
          <w:szCs w:val="24"/>
          <w:lang w:eastAsia="zh-CN"/>
        </w:rPr>
        <w:t>9</w:t>
      </w:r>
      <w:r w:rsidRPr="00E602F5">
        <w:rPr>
          <w:sz w:val="24"/>
          <w:szCs w:val="24"/>
          <w:lang w:eastAsia="zh-CN"/>
        </w:rPr>
        <w:t>条，从第二个点开始数有</w:t>
      </w:r>
      <w:r w:rsidRPr="00E602F5">
        <w:rPr>
          <w:sz w:val="24"/>
          <w:szCs w:val="24"/>
          <w:lang w:eastAsia="zh-CN"/>
        </w:rPr>
        <w:t>8</w:t>
      </w:r>
      <w:r w:rsidRPr="00E602F5">
        <w:rPr>
          <w:sz w:val="24"/>
          <w:szCs w:val="24"/>
          <w:lang w:eastAsia="zh-CN"/>
        </w:rPr>
        <w:t>条，从第三个点开始数有</w:t>
      </w:r>
      <w:r w:rsidRPr="00E602F5">
        <w:rPr>
          <w:sz w:val="24"/>
          <w:szCs w:val="24"/>
          <w:lang w:eastAsia="zh-CN"/>
        </w:rPr>
        <w:t>7</w:t>
      </w:r>
      <w:r w:rsidRPr="00E602F5">
        <w:rPr>
          <w:sz w:val="24"/>
          <w:szCs w:val="24"/>
          <w:lang w:eastAsia="zh-CN"/>
        </w:rPr>
        <w:t>条，</w:t>
      </w:r>
      <w:r w:rsidRPr="00E602F5">
        <w:rPr>
          <w:sz w:val="24"/>
          <w:szCs w:val="24"/>
          <w:lang w:eastAsia="zh-CN"/>
        </w:rPr>
        <w:t>……</w:t>
      </w:r>
      <w:r w:rsidRPr="00E602F5">
        <w:rPr>
          <w:sz w:val="24"/>
          <w:szCs w:val="24"/>
          <w:lang w:eastAsia="zh-CN"/>
        </w:rPr>
        <w:t>，从第九个点开始数有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条，用加法求出线段的总条数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四、解答题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15.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</w:t>
      </w:r>
      <w:r w:rsidR="00E602F5" w:rsidRPr="00E602F5">
        <w:rPr>
          <w:noProof/>
          <w:sz w:val="24"/>
          <w:szCs w:val="24"/>
          <w:lang w:eastAsia="zh-CN"/>
        </w:rPr>
        <w:pict>
          <v:shape id="图片 16" o:spid="_x0000_i1040" type="#_x0000_t75" style="width:314.2pt;height:81.35pt;visibility:visible;mso-wrap-style:square">
            <v:imagedata r:id="rId21" o:title=""/>
          </v:shape>
        </w:pic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【解析】【分析】线段是一条直直的线，它有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个端点，它的两端不能延伸。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16.</w:t>
      </w:r>
      <w:r w:rsidRPr="00E602F5">
        <w:rPr>
          <w:sz w:val="24"/>
          <w:szCs w:val="24"/>
          <w:lang w:eastAsia="zh-CN"/>
        </w:rPr>
        <w:t>【答案】解：由于</w:t>
      </w:r>
      <w:r w:rsidRPr="00E602F5">
        <w:rPr>
          <w:sz w:val="24"/>
          <w:szCs w:val="24"/>
          <w:lang w:eastAsia="zh-CN"/>
        </w:rPr>
        <w:t>2005</w:t>
      </w:r>
      <w:r w:rsidRPr="00E602F5">
        <w:rPr>
          <w:sz w:val="24"/>
          <w:szCs w:val="24"/>
          <w:lang w:eastAsia="zh-CN"/>
        </w:rPr>
        <w:t>条直线太多，无法画出，更不可能直接去数交点的个数，可以将直线条数与交点个数排列，看是否有规律。一条直线、两条直线、三条直线、四条直线分别相交时交点个数情况如下：</w:t>
      </w:r>
      <w:r w:rsidRPr="00E602F5">
        <w:rPr>
          <w:sz w:val="24"/>
          <w:szCs w:val="24"/>
          <w:lang w:eastAsia="zh-C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96"/>
        <w:gridCol w:w="2415"/>
        <w:gridCol w:w="2524"/>
        <w:gridCol w:w="2434"/>
      </w:tblGrid>
      <w:tr w:rsidR="00576675" w:rsidRPr="00E602F5"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5A420E" w:rsidP="00E602F5">
            <w:pPr>
              <w:spacing w:line="240" w:lineRule="auto"/>
              <w:rPr>
                <w:sz w:val="24"/>
                <w:szCs w:val="24"/>
              </w:rPr>
            </w:pPr>
            <w:r w:rsidRPr="00E602F5">
              <w:rPr>
                <w:noProof/>
                <w:sz w:val="24"/>
                <w:szCs w:val="24"/>
                <w:lang w:eastAsia="zh-CN"/>
              </w:rPr>
              <w:pict>
                <v:shape id="图片 17" o:spid="_x0000_i1041" type="#_x0000_t75" style="width:47.7pt;height:16.85pt;visibility:visible;mso-wrap-style:square">
                  <v:imagedata r:id="rId22" o:title=""/>
                </v:shape>
              </w:pic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6675" w:rsidRPr="00E602F5" w:rsidRDefault="005A420E" w:rsidP="00E602F5">
            <w:pPr>
              <w:spacing w:line="240" w:lineRule="auto"/>
              <w:rPr>
                <w:sz w:val="24"/>
                <w:szCs w:val="24"/>
              </w:rPr>
            </w:pPr>
            <w:r w:rsidRPr="00E602F5">
              <w:rPr>
                <w:noProof/>
                <w:sz w:val="24"/>
                <w:szCs w:val="24"/>
                <w:lang w:eastAsia="zh-CN"/>
              </w:rPr>
              <w:pict>
                <v:shape id="图片 18" o:spid="_x0000_i1042" type="#_x0000_t75" style="width:54.25pt;height:39.25pt;visibility:visible;mso-wrap-style:square">
                  <v:imagedata r:id="rId23" o:title=""/>
                </v:shape>
              </w:pic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6675" w:rsidRPr="00E602F5" w:rsidRDefault="005A420E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noProof/>
                <w:sz w:val="24"/>
                <w:szCs w:val="24"/>
                <w:lang w:eastAsia="zh-CN"/>
              </w:rPr>
              <w:pict>
                <v:shape id="图片 19" o:spid="_x0000_i1043" type="#_x0000_t75" style="width:57.95pt;height:40.2pt;visibility:visible;mso-wrap-style:square">
                  <v:imagedata r:id="rId24" o:title=""/>
                </v:shape>
              </w:pic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6675" w:rsidRPr="00E602F5" w:rsidRDefault="005A420E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noProof/>
                <w:sz w:val="24"/>
                <w:szCs w:val="24"/>
                <w:lang w:eastAsia="zh-CN"/>
              </w:rPr>
              <w:pict>
                <v:shape id="图片 20" o:spid="_x0000_i1044" type="#_x0000_t75" style="width:57.95pt;height:43.95pt;visibility:visible;mso-wrap-style:square">
                  <v:imagedata r:id="rId25" o:title=""/>
                </v:shape>
              </w:pict>
            </w:r>
          </w:p>
        </w:tc>
      </w:tr>
      <w:tr w:rsidR="00576675" w:rsidRPr="00E602F5"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一条直线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两条直线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三条直线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四条直线</w:t>
            </w:r>
          </w:p>
        </w:tc>
      </w:tr>
      <w:tr w:rsidR="00576675" w:rsidRPr="00E602F5"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0</w:t>
            </w:r>
            <w:r w:rsidRPr="00E602F5">
              <w:rPr>
                <w:sz w:val="24"/>
                <w:szCs w:val="24"/>
              </w:rPr>
              <w:t>个交点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1</w:t>
            </w:r>
            <w:r w:rsidRPr="00E602F5">
              <w:rPr>
                <w:sz w:val="24"/>
                <w:szCs w:val="24"/>
              </w:rPr>
              <w:t>个交点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3</w:t>
            </w:r>
            <w:r w:rsidRPr="00E602F5">
              <w:rPr>
                <w:sz w:val="24"/>
                <w:szCs w:val="24"/>
              </w:rPr>
              <w:t>个交点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6675" w:rsidRPr="00E602F5" w:rsidRDefault="00F76861" w:rsidP="00E602F5">
            <w:pPr>
              <w:spacing w:after="0" w:line="240" w:lineRule="auto"/>
              <w:rPr>
                <w:sz w:val="24"/>
                <w:szCs w:val="24"/>
              </w:rPr>
            </w:pPr>
            <w:r w:rsidRPr="00E602F5">
              <w:rPr>
                <w:sz w:val="24"/>
                <w:szCs w:val="24"/>
              </w:rPr>
              <w:t>6</w:t>
            </w:r>
            <w:r w:rsidRPr="00E602F5">
              <w:rPr>
                <w:sz w:val="24"/>
                <w:szCs w:val="24"/>
              </w:rPr>
              <w:t>个交点</w:t>
            </w:r>
          </w:p>
        </w:tc>
      </w:tr>
    </w:tbl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当画两条直线时，可以看出比一条直线时增加了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个交点；当画三条直线时，可以看出比两条直线时增加了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个交点，</w:t>
      </w:r>
      <w:r w:rsidRPr="00E602F5">
        <w:rPr>
          <w:sz w:val="24"/>
          <w:szCs w:val="24"/>
          <w:lang w:eastAsia="zh-CN"/>
        </w:rPr>
        <w:t>…</w:t>
      </w:r>
      <w:r w:rsidRPr="00E602F5">
        <w:rPr>
          <w:sz w:val="24"/>
          <w:szCs w:val="24"/>
          <w:lang w:eastAsia="zh-CN"/>
        </w:rPr>
        <w:t>。由此可得出规律如下：</w:t>
      </w:r>
      <w:r w:rsidRPr="00E602F5">
        <w:rPr>
          <w:sz w:val="24"/>
          <w:szCs w:val="24"/>
          <w:lang w:eastAsia="zh-CN"/>
        </w:rPr>
        <w:t xml:space="preserve"> </w:t>
      </w:r>
      <w:r w:rsidRPr="00E602F5">
        <w:rPr>
          <w:sz w:val="24"/>
          <w:szCs w:val="24"/>
          <w:lang w:eastAsia="zh-CN"/>
        </w:rPr>
        <w:br/>
      </w:r>
      <w:r w:rsidR="005A420E" w:rsidRPr="00E602F5">
        <w:rPr>
          <w:noProof/>
          <w:sz w:val="24"/>
          <w:szCs w:val="24"/>
          <w:lang w:eastAsia="zh-CN"/>
        </w:rPr>
        <w:pict>
          <v:shape id="图片 21" o:spid="_x0000_i1045" type="#_x0000_t75" style="width:343.15pt;height:76.7pt;visibility:visible;mso-wrap-style:square">
            <v:imagedata r:id="rId26" o:title=""/>
          </v:shape>
        </w:pic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lastRenderedPageBreak/>
        <w:t>由上表可知当画</w:t>
      </w:r>
      <w:r w:rsidRPr="00E602F5">
        <w:rPr>
          <w:sz w:val="24"/>
          <w:szCs w:val="24"/>
          <w:lang w:eastAsia="zh-CN"/>
        </w:rPr>
        <w:t>2005</w:t>
      </w:r>
      <w:r w:rsidRPr="00E602F5">
        <w:rPr>
          <w:sz w:val="24"/>
          <w:szCs w:val="24"/>
          <w:lang w:eastAsia="zh-CN"/>
        </w:rPr>
        <w:t>条直线时，共有</w:t>
      </w:r>
      <w:r w:rsidRPr="00E602F5">
        <w:rPr>
          <w:sz w:val="24"/>
          <w:szCs w:val="24"/>
          <w:lang w:eastAsia="zh-CN"/>
        </w:rPr>
        <w:t>0+1+2+3+…+2004</w:t>
      </w:r>
      <w:r w:rsidRPr="00E602F5">
        <w:rPr>
          <w:sz w:val="24"/>
          <w:szCs w:val="24"/>
          <w:lang w:eastAsia="zh-CN"/>
        </w:rPr>
        <w:t>＝</w:t>
      </w:r>
      <w:r w:rsidRPr="00E602F5">
        <w:rPr>
          <w:sz w:val="24"/>
          <w:szCs w:val="24"/>
          <w:lang w:eastAsia="zh-CN"/>
        </w:rPr>
        <w:t>(0+2004)×2005÷2</w:t>
      </w:r>
      <w:r w:rsidRPr="00E602F5">
        <w:rPr>
          <w:sz w:val="24"/>
          <w:szCs w:val="24"/>
          <w:lang w:eastAsia="zh-CN"/>
        </w:rPr>
        <w:t>＝</w:t>
      </w:r>
      <w:r w:rsidRPr="00E602F5">
        <w:rPr>
          <w:sz w:val="24"/>
          <w:szCs w:val="24"/>
          <w:lang w:eastAsia="zh-CN"/>
        </w:rPr>
        <w:t>2004×2005÷2</w:t>
      </w:r>
      <w:r w:rsidRPr="00E602F5">
        <w:rPr>
          <w:sz w:val="24"/>
          <w:szCs w:val="24"/>
          <w:lang w:eastAsia="zh-CN"/>
        </w:rPr>
        <w:t>＝</w:t>
      </w:r>
      <w:r w:rsidRPr="00E602F5">
        <w:rPr>
          <w:sz w:val="24"/>
          <w:szCs w:val="24"/>
          <w:lang w:eastAsia="zh-CN"/>
        </w:rPr>
        <w:t>2009010</w:t>
      </w:r>
      <w:r w:rsidRPr="00E602F5">
        <w:rPr>
          <w:sz w:val="24"/>
          <w:szCs w:val="24"/>
          <w:lang w:eastAsia="zh-CN"/>
        </w:rPr>
        <w:t>个交点。</w:t>
      </w:r>
      <w:r w:rsidRPr="00E602F5">
        <w:rPr>
          <w:sz w:val="24"/>
          <w:szCs w:val="24"/>
          <w:lang w:eastAsia="zh-CN"/>
        </w:rPr>
        <w:t xml:space="preserve">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【解析】【分析】在列举直线与交点个数时要注意有次序，不能杂乱无章地罗列，同时要仔细观察其中的规律。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五、作图题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17.</w:t>
      </w:r>
      <w:r w:rsidRPr="00E602F5">
        <w:rPr>
          <w:sz w:val="24"/>
          <w:szCs w:val="24"/>
          <w:lang w:eastAsia="zh-CN"/>
        </w:rPr>
        <w:t>【答案】解：如图所示</w:t>
      </w:r>
      <w:r w:rsidRPr="00E602F5">
        <w:rPr>
          <w:sz w:val="24"/>
          <w:szCs w:val="24"/>
          <w:lang w:eastAsia="zh-CN"/>
        </w:rPr>
        <w:br/>
      </w:r>
      <w:r w:rsidR="005A420E" w:rsidRPr="00E602F5">
        <w:rPr>
          <w:noProof/>
          <w:sz w:val="24"/>
          <w:szCs w:val="24"/>
          <w:lang w:eastAsia="zh-CN"/>
        </w:rPr>
        <w:pict>
          <v:shape id="图片 22" o:spid="_x0000_i1046" type="#_x0000_t75" style="width:275.85pt;height:92.55pt;visibility:visible;mso-wrap-style:square">
            <v:imagedata r:id="rId27" o:title=""/>
          </v:shape>
        </w:pic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【解析】【分析】用直尺有刻度的一边紧靠两点，然后沿着直尺过两点画出一条直线即可</w:t>
      </w:r>
      <w:r w:rsidRPr="00E602F5">
        <w:rPr>
          <w:sz w:val="24"/>
          <w:szCs w:val="24"/>
          <w:lang w:eastAsia="zh-CN"/>
        </w:rPr>
        <w:t>.</w:t>
      </w:r>
    </w:p>
    <w:p w:rsidR="00576675" w:rsidRPr="00E602F5" w:rsidRDefault="00F76861" w:rsidP="00E602F5">
      <w:pPr>
        <w:spacing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六、综合题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18.</w:t>
      </w:r>
      <w:r w:rsidRPr="00E602F5">
        <w:rPr>
          <w:sz w:val="24"/>
          <w:szCs w:val="24"/>
          <w:lang w:eastAsia="zh-CN"/>
        </w:rPr>
        <w:t>【答案】</w:t>
      </w:r>
      <w:r w:rsidRPr="00E602F5">
        <w:rPr>
          <w:sz w:val="24"/>
          <w:szCs w:val="24"/>
          <w:lang w:eastAsia="zh-CN"/>
        </w:rPr>
        <w:t xml:space="preserve"> </w:t>
      </w:r>
      <w:r w:rsidRPr="00E602F5">
        <w:rPr>
          <w:sz w:val="24"/>
          <w:szCs w:val="24"/>
          <w:lang w:eastAsia="zh-CN"/>
        </w:rPr>
        <w:t>（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）</w:t>
      </w:r>
      <w:r w:rsidRPr="00E602F5">
        <w:rPr>
          <w:sz w:val="24"/>
          <w:szCs w:val="24"/>
          <w:lang w:eastAsia="zh-CN"/>
        </w:rPr>
        <w:t>5</w:t>
      </w:r>
      <w:r w:rsidRPr="00E602F5">
        <w:rPr>
          <w:sz w:val="24"/>
          <w:szCs w:val="24"/>
          <w:lang w:eastAsia="zh-CN"/>
        </w:rPr>
        <w:br/>
      </w:r>
      <w:r w:rsidRPr="00E602F5">
        <w:rPr>
          <w:sz w:val="24"/>
          <w:szCs w:val="24"/>
          <w:lang w:eastAsia="zh-CN"/>
        </w:rPr>
        <w:t>（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）</w:t>
      </w:r>
      <w:r w:rsidRPr="00E602F5">
        <w:rPr>
          <w:sz w:val="24"/>
          <w:szCs w:val="24"/>
          <w:lang w:eastAsia="zh-CN"/>
        </w:rPr>
        <w:t xml:space="preserve">6   </w:t>
      </w:r>
    </w:p>
    <w:p w:rsidR="00576675" w:rsidRPr="00E602F5" w:rsidRDefault="00F76861" w:rsidP="00E602F5">
      <w:pPr>
        <w:spacing w:after="0" w:line="240" w:lineRule="auto"/>
        <w:rPr>
          <w:sz w:val="24"/>
          <w:szCs w:val="24"/>
          <w:lang w:eastAsia="zh-CN"/>
        </w:rPr>
      </w:pPr>
      <w:r w:rsidRPr="00E602F5">
        <w:rPr>
          <w:sz w:val="24"/>
          <w:szCs w:val="24"/>
          <w:lang w:eastAsia="zh-CN"/>
        </w:rPr>
        <w:t>【解析】【解答】解：（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）有</w:t>
      </w:r>
      <w:r w:rsidRPr="00E602F5">
        <w:rPr>
          <w:sz w:val="24"/>
          <w:szCs w:val="24"/>
          <w:lang w:eastAsia="zh-CN"/>
        </w:rPr>
        <w:t>5</w:t>
      </w:r>
      <w:r w:rsidRPr="00E602F5">
        <w:rPr>
          <w:sz w:val="24"/>
          <w:szCs w:val="24"/>
          <w:lang w:eastAsia="zh-CN"/>
        </w:rPr>
        <w:t>条线段；（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）有</w:t>
      </w:r>
      <w:r w:rsidRPr="00E602F5">
        <w:rPr>
          <w:sz w:val="24"/>
          <w:szCs w:val="24"/>
          <w:lang w:eastAsia="zh-CN"/>
        </w:rPr>
        <w:t>6</w:t>
      </w:r>
      <w:r w:rsidRPr="00E602F5">
        <w:rPr>
          <w:sz w:val="24"/>
          <w:szCs w:val="24"/>
          <w:lang w:eastAsia="zh-CN"/>
        </w:rPr>
        <w:t>条线段。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故答案为：（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）</w:t>
      </w:r>
      <w:r w:rsidRPr="00E602F5">
        <w:rPr>
          <w:sz w:val="24"/>
          <w:szCs w:val="24"/>
          <w:lang w:eastAsia="zh-CN"/>
        </w:rPr>
        <w:t>5</w:t>
      </w:r>
      <w:r w:rsidRPr="00E602F5">
        <w:rPr>
          <w:sz w:val="24"/>
          <w:szCs w:val="24"/>
          <w:lang w:eastAsia="zh-CN"/>
        </w:rPr>
        <w:t>；（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）</w:t>
      </w:r>
      <w:r w:rsidRPr="00E602F5">
        <w:rPr>
          <w:sz w:val="24"/>
          <w:szCs w:val="24"/>
          <w:lang w:eastAsia="zh-CN"/>
        </w:rPr>
        <w:t>6</w:t>
      </w:r>
      <w:r w:rsidRPr="00E602F5">
        <w:rPr>
          <w:sz w:val="24"/>
          <w:szCs w:val="24"/>
          <w:lang w:eastAsia="zh-CN"/>
        </w:rPr>
        <w:t>。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【分析】（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）根据线段的特征作答即可；</w:t>
      </w:r>
      <w:r w:rsidRPr="00E602F5">
        <w:rPr>
          <w:sz w:val="24"/>
          <w:szCs w:val="24"/>
          <w:lang w:eastAsia="zh-CN"/>
        </w:rPr>
        <w:br/>
        <w:t xml:space="preserve"> </w:t>
      </w:r>
      <w:r w:rsidRPr="00E602F5">
        <w:rPr>
          <w:sz w:val="24"/>
          <w:szCs w:val="24"/>
          <w:lang w:eastAsia="zh-CN"/>
        </w:rPr>
        <w:t>（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）一小段线段有</w:t>
      </w:r>
      <w:r w:rsidRPr="00E602F5">
        <w:rPr>
          <w:sz w:val="24"/>
          <w:szCs w:val="24"/>
          <w:lang w:eastAsia="zh-CN"/>
        </w:rPr>
        <w:t>3</w:t>
      </w:r>
      <w:r w:rsidRPr="00E602F5">
        <w:rPr>
          <w:sz w:val="24"/>
          <w:szCs w:val="24"/>
          <w:lang w:eastAsia="zh-CN"/>
        </w:rPr>
        <w:t>条，两小段线段组成的线段有</w:t>
      </w:r>
      <w:r w:rsidRPr="00E602F5">
        <w:rPr>
          <w:sz w:val="24"/>
          <w:szCs w:val="24"/>
          <w:lang w:eastAsia="zh-CN"/>
        </w:rPr>
        <w:t>2</w:t>
      </w:r>
      <w:r w:rsidRPr="00E602F5">
        <w:rPr>
          <w:sz w:val="24"/>
          <w:szCs w:val="24"/>
          <w:lang w:eastAsia="zh-CN"/>
        </w:rPr>
        <w:t>条，三小段线段组成的线段有</w:t>
      </w:r>
      <w:r w:rsidRPr="00E602F5">
        <w:rPr>
          <w:sz w:val="24"/>
          <w:szCs w:val="24"/>
          <w:lang w:eastAsia="zh-CN"/>
        </w:rPr>
        <w:t>1</w:t>
      </w:r>
      <w:r w:rsidRPr="00E602F5">
        <w:rPr>
          <w:sz w:val="24"/>
          <w:szCs w:val="24"/>
          <w:lang w:eastAsia="zh-CN"/>
        </w:rPr>
        <w:t>条，一共</w:t>
      </w:r>
      <w:r w:rsidRPr="00E602F5">
        <w:rPr>
          <w:sz w:val="24"/>
          <w:szCs w:val="24"/>
          <w:lang w:eastAsia="zh-CN"/>
        </w:rPr>
        <w:t>3+2+1=6</w:t>
      </w:r>
      <w:r w:rsidRPr="00E602F5">
        <w:rPr>
          <w:sz w:val="24"/>
          <w:szCs w:val="24"/>
          <w:lang w:eastAsia="zh-CN"/>
        </w:rPr>
        <w:t>条。</w:t>
      </w:r>
    </w:p>
    <w:sectPr w:rsidR="00576675" w:rsidRPr="00E602F5">
      <w:headerReference w:type="even" r:id="rId28"/>
      <w:headerReference w:type="default" r:id="rId29"/>
      <w:footerReference w:type="default" r:id="rId3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20E" w:rsidRDefault="005A420E">
      <w:pPr>
        <w:spacing w:after="0" w:line="240" w:lineRule="auto"/>
      </w:pPr>
      <w:r>
        <w:separator/>
      </w:r>
    </w:p>
  </w:endnote>
  <w:endnote w:type="continuationSeparator" w:id="0">
    <w:p w:rsidR="005A420E" w:rsidRDefault="005A4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75" w:rsidRPr="00F76861" w:rsidRDefault="00F76861" w:rsidP="00F76861">
    <w:pPr>
      <w:pStyle w:val="a4"/>
    </w:pPr>
    <w:r>
      <w:t xml:space="preserve"> </w:t>
    </w:r>
    <w:r w:rsidRPr="00F7686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20E" w:rsidRDefault="005A420E">
      <w:pPr>
        <w:spacing w:after="0" w:line="240" w:lineRule="auto"/>
      </w:pPr>
      <w:r>
        <w:separator/>
      </w:r>
    </w:p>
  </w:footnote>
  <w:footnote w:type="continuationSeparator" w:id="0">
    <w:p w:rsidR="005A420E" w:rsidRDefault="005A4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75" w:rsidRDefault="005A420E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576675" w:rsidRDefault="00F7686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576675" w:rsidRDefault="00F7686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576675" w:rsidRDefault="00F7686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75" w:rsidRPr="00F76861" w:rsidRDefault="00F76861" w:rsidP="00CC1EB4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7658"/>
    <w:multiLevelType w:val="hybridMultilevel"/>
    <w:tmpl w:val="C16E1C44"/>
    <w:lvl w:ilvl="0" w:tplc="57782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A133A9B"/>
    <w:multiLevelType w:val="hybridMultilevel"/>
    <w:tmpl w:val="27D0C580"/>
    <w:lvl w:ilvl="0" w:tplc="98885539">
      <w:start w:val="1"/>
      <w:numFmt w:val="decimal"/>
      <w:lvlText w:val="%1."/>
      <w:lvlJc w:val="left"/>
      <w:pPr>
        <w:ind w:left="720" w:hanging="360"/>
      </w:pPr>
    </w:lvl>
    <w:lvl w:ilvl="1" w:tplc="98885539" w:tentative="1">
      <w:start w:val="1"/>
      <w:numFmt w:val="lowerLetter"/>
      <w:lvlText w:val="%2."/>
      <w:lvlJc w:val="left"/>
      <w:pPr>
        <w:ind w:left="1440" w:hanging="360"/>
      </w:pPr>
    </w:lvl>
    <w:lvl w:ilvl="2" w:tplc="98885539" w:tentative="1">
      <w:start w:val="1"/>
      <w:numFmt w:val="lowerRoman"/>
      <w:lvlText w:val="%3."/>
      <w:lvlJc w:val="right"/>
      <w:pPr>
        <w:ind w:left="2160" w:hanging="180"/>
      </w:pPr>
    </w:lvl>
    <w:lvl w:ilvl="3" w:tplc="98885539" w:tentative="1">
      <w:start w:val="1"/>
      <w:numFmt w:val="decimal"/>
      <w:lvlText w:val="%4."/>
      <w:lvlJc w:val="left"/>
      <w:pPr>
        <w:ind w:left="2880" w:hanging="360"/>
      </w:pPr>
    </w:lvl>
    <w:lvl w:ilvl="4" w:tplc="98885539" w:tentative="1">
      <w:start w:val="1"/>
      <w:numFmt w:val="lowerLetter"/>
      <w:lvlText w:val="%5."/>
      <w:lvlJc w:val="left"/>
      <w:pPr>
        <w:ind w:left="3600" w:hanging="360"/>
      </w:pPr>
    </w:lvl>
    <w:lvl w:ilvl="5" w:tplc="98885539" w:tentative="1">
      <w:start w:val="1"/>
      <w:numFmt w:val="lowerRoman"/>
      <w:lvlText w:val="%6."/>
      <w:lvlJc w:val="right"/>
      <w:pPr>
        <w:ind w:left="4320" w:hanging="180"/>
      </w:pPr>
    </w:lvl>
    <w:lvl w:ilvl="6" w:tplc="98885539" w:tentative="1">
      <w:start w:val="1"/>
      <w:numFmt w:val="decimal"/>
      <w:lvlText w:val="%7."/>
      <w:lvlJc w:val="left"/>
      <w:pPr>
        <w:ind w:left="5040" w:hanging="360"/>
      </w:pPr>
    </w:lvl>
    <w:lvl w:ilvl="7" w:tplc="98885539" w:tentative="1">
      <w:start w:val="1"/>
      <w:numFmt w:val="lowerLetter"/>
      <w:lvlText w:val="%8."/>
      <w:lvlJc w:val="left"/>
      <w:pPr>
        <w:ind w:left="5760" w:hanging="360"/>
      </w:pPr>
    </w:lvl>
    <w:lvl w:ilvl="8" w:tplc="9888553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D447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6675"/>
    <w:rsid w:val="005A420E"/>
    <w:rsid w:val="005F266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57C2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1EB4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02F5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6861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gif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gif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gif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gif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B39471-7C4C-4DC9-B5E8-BDBD6D98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2450</Characters>
  <Application>Microsoft Office Word</Application>
  <DocSecurity>0</DocSecurity>
  <Lines>20</Lines>
  <Paragraphs>5</Paragraphs>
  <ScaleCrop>false</ScaleCrop>
  <Company>Microsoft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