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D1" w:rsidRPr="00EC2F77" w:rsidRDefault="00C404DA" w:rsidP="00EC2F77">
      <w:pPr>
        <w:spacing w:line="360" w:lineRule="auto"/>
        <w:jc w:val="center"/>
      </w:pPr>
      <w:bookmarkStart w:id="0" w:name="_GoBack"/>
      <w:bookmarkEnd w:id="0"/>
      <w:r w:rsidRPr="00C404DA">
        <w:rPr>
          <w:rFonts w:hint="eastAsia"/>
          <w:b/>
          <w:bCs/>
          <w:sz w:val="28"/>
          <w:szCs w:val="28"/>
        </w:rPr>
        <w:t>五年级上册数学单元测试</w:t>
      </w:r>
      <w:r w:rsidRPr="00C404DA">
        <w:rPr>
          <w:rFonts w:hint="eastAsia"/>
          <w:b/>
          <w:bCs/>
          <w:sz w:val="28"/>
          <w:szCs w:val="28"/>
        </w:rPr>
        <w:t>-6.</w:t>
      </w:r>
      <w:r w:rsidRPr="00C404DA">
        <w:rPr>
          <w:rFonts w:hint="eastAsia"/>
          <w:b/>
          <w:bCs/>
          <w:sz w:val="28"/>
          <w:szCs w:val="28"/>
        </w:rPr>
        <w:t>因数与倍数</w:t>
      </w:r>
      <w:r w:rsidRPr="00C404DA">
        <w:rPr>
          <w:rFonts w:hint="eastAsia"/>
          <w:b/>
          <w:bCs/>
          <w:sz w:val="28"/>
          <w:szCs w:val="28"/>
        </w:rPr>
        <w:t xml:space="preserve"> 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一、单选题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1.</w:t>
      </w:r>
      <w:r w:rsidRPr="00EC2F77">
        <w:t>奶奶家有小鸡</w:t>
      </w:r>
      <w:r w:rsidRPr="00EC2F77">
        <w:t>8</w:t>
      </w:r>
      <w:r w:rsidRPr="00EC2F77">
        <w:t>只，小鸭</w:t>
      </w:r>
      <w:r w:rsidRPr="00EC2F77">
        <w:t>4</w:t>
      </w:r>
      <w:r w:rsidRPr="00EC2F77">
        <w:t>只，小鸡的个数是小鸭的（</w:t>
      </w:r>
      <w:r w:rsidRPr="00EC2F77">
        <w:t xml:space="preserve">    </w:t>
      </w:r>
      <w:r w:rsidRPr="00EC2F77">
        <w:t>）倍。</w:t>
      </w:r>
      <w:r w:rsidRPr="00EC2F77">
        <w:t xml:space="preserve">            </w:t>
      </w:r>
    </w:p>
    <w:p w:rsidR="003B5DD1" w:rsidRPr="00EC2F77" w:rsidRDefault="00EC2F77" w:rsidP="00EC2F77">
      <w:pPr>
        <w:spacing w:after="0" w:line="360" w:lineRule="auto"/>
        <w:ind w:left="150"/>
      </w:pPr>
      <w:r w:rsidRPr="00EC2F77">
        <w:t>A. 2                                           B. 8                                           C. 4                                           D. 12</w:t>
      </w:r>
    </w:p>
    <w:p w:rsidR="003B5DD1" w:rsidRPr="00EC2F77" w:rsidRDefault="00EC2F77" w:rsidP="00EC2F77">
      <w:pPr>
        <w:spacing w:after="0" w:line="360" w:lineRule="auto"/>
      </w:pPr>
      <w:r w:rsidRPr="00EC2F77">
        <w:t>2.</w:t>
      </w:r>
      <w:r w:rsidRPr="00EC2F77">
        <w:t>用</w:t>
      </w:r>
      <w:r w:rsidRPr="00EC2F77">
        <w:t>0</w:t>
      </w:r>
      <w:r w:rsidRPr="00EC2F77">
        <w:t>、</w:t>
      </w:r>
      <w:r w:rsidRPr="00EC2F77">
        <w:t>9</w:t>
      </w:r>
      <w:r w:rsidRPr="00EC2F77">
        <w:t>、</w:t>
      </w:r>
      <w:r w:rsidRPr="00EC2F77">
        <w:t>7</w:t>
      </w:r>
      <w:r w:rsidRPr="00EC2F77">
        <w:t>、</w:t>
      </w:r>
      <w:r w:rsidRPr="00EC2F77">
        <w:t>5</w:t>
      </w:r>
      <w:r w:rsidRPr="00EC2F77">
        <w:t>这四个数字，组成最小的奇数是（</w:t>
      </w:r>
      <w:r w:rsidRPr="00EC2F77">
        <w:t xml:space="preserve">   </w:t>
      </w:r>
      <w:r w:rsidRPr="00EC2F77">
        <w:t>）。</w:t>
      </w:r>
      <w:r w:rsidRPr="00EC2F77">
        <w:t xml:space="preserve">            </w:t>
      </w:r>
    </w:p>
    <w:p w:rsidR="003B5DD1" w:rsidRPr="00EC2F77" w:rsidRDefault="00EC2F77" w:rsidP="00EC2F77">
      <w:pPr>
        <w:spacing w:after="0" w:line="360" w:lineRule="auto"/>
        <w:ind w:left="150"/>
      </w:pPr>
      <w:r w:rsidRPr="00EC2F77">
        <w:t>A. 9570                                   </w:t>
      </w:r>
      <w:r w:rsidR="00901BE1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10" o:title=""/>
          </v:shape>
        </w:pict>
      </w:r>
      <w:r w:rsidRPr="00EC2F77">
        <w:t>B. 5079                                   </w:t>
      </w:r>
      <w:r w:rsidR="00901BE1">
        <w:rPr>
          <w:noProof/>
          <w:lang w:eastAsia="zh-CN"/>
        </w:rPr>
        <w:pict>
          <v:shape id="图片 2" o:spid="_x0000_i1026" type="#_x0000_t75" style="width:2.25pt;height:3pt;visibility:visible;mso-wrap-style:square">
            <v:imagedata r:id="rId10" o:title=""/>
          </v:shape>
        </w:pict>
      </w:r>
      <w:r w:rsidRPr="00EC2F77">
        <w:t>C. 7950                                   </w:t>
      </w:r>
      <w:r w:rsidR="00901BE1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0" o:title=""/>
          </v:shape>
        </w:pict>
      </w:r>
      <w:r w:rsidRPr="00EC2F77">
        <w:t>D. 5097</w:t>
      </w:r>
    </w:p>
    <w:p w:rsidR="003B5DD1" w:rsidRPr="00EC2F77" w:rsidRDefault="00EC2F77" w:rsidP="00EC2F77">
      <w:pPr>
        <w:spacing w:after="0" w:line="360" w:lineRule="auto"/>
      </w:pPr>
      <w:r w:rsidRPr="00EC2F77">
        <w:t>3.4</w:t>
      </w:r>
      <w:r w:rsidRPr="00EC2F77">
        <w:t>的倍数都是</w:t>
      </w:r>
      <w:r w:rsidRPr="00EC2F77">
        <w:t>(   )</w:t>
      </w:r>
      <w:r w:rsidRPr="00EC2F77">
        <w:t>的倍数。</w:t>
      </w:r>
      <w:r w:rsidRPr="00EC2F77">
        <w:t xml:space="preserve">            </w:t>
      </w:r>
    </w:p>
    <w:p w:rsidR="003B5DD1" w:rsidRPr="00EC2F77" w:rsidRDefault="00EC2F77" w:rsidP="00EC2F77">
      <w:pPr>
        <w:spacing w:after="0" w:line="360" w:lineRule="auto"/>
        <w:ind w:left="150"/>
      </w:pPr>
      <w:r w:rsidRPr="00EC2F77">
        <w:t>A. 2                                           B. 3                                           C. 8                                           D. 12</w:t>
      </w:r>
    </w:p>
    <w:p w:rsidR="003B5DD1" w:rsidRPr="00EC2F77" w:rsidRDefault="00EC2F77" w:rsidP="00EC2F77">
      <w:pPr>
        <w:spacing w:after="0" w:line="360" w:lineRule="auto"/>
      </w:pPr>
      <w:r w:rsidRPr="00EC2F77">
        <w:t>4.</w:t>
      </w:r>
      <w:r w:rsidRPr="00EC2F77">
        <w:t>在三位数</w:t>
      </w:r>
      <w:r w:rsidRPr="00EC2F77">
        <w:t>2□0</w:t>
      </w:r>
      <w:r w:rsidRPr="00EC2F77">
        <w:t>的方框里填入一个数字，使它同时是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5</w:t>
      </w:r>
      <w:r w:rsidRPr="00EC2F77">
        <w:t>的倍数，最多有（</w:t>
      </w:r>
      <w:r w:rsidRPr="00EC2F77">
        <w:t xml:space="preserve">    </w:t>
      </w:r>
      <w:r w:rsidRPr="00EC2F77">
        <w:t>）种填法。</w:t>
      </w:r>
      <w:r w:rsidRPr="00EC2F77">
        <w:t xml:space="preserve">            </w:t>
      </w:r>
    </w:p>
    <w:p w:rsidR="003B5DD1" w:rsidRPr="00EC2F77" w:rsidRDefault="00EC2F77" w:rsidP="00EC2F77">
      <w:pPr>
        <w:spacing w:after="0" w:line="360" w:lineRule="auto"/>
        <w:ind w:left="150"/>
      </w:pPr>
      <w:r w:rsidRPr="00EC2F77">
        <w:t>A. 1                                           </w:t>
      </w:r>
      <w:r w:rsidR="00901BE1">
        <w:rPr>
          <w:noProof/>
          <w:lang w:eastAsia="zh-CN"/>
        </w:rPr>
        <w:pict>
          <v:shape id="图片 4" o:spid="_x0000_i1028" type="#_x0000_t75" style="width:2.25pt;height:3pt;visibility:visible;mso-wrap-style:square">
            <v:imagedata r:id="rId10" o:title=""/>
          </v:shape>
        </w:pict>
      </w:r>
      <w:r w:rsidRPr="00EC2F77">
        <w:t>B. 2                                           </w:t>
      </w:r>
      <w:r w:rsidR="00901BE1">
        <w:rPr>
          <w:noProof/>
          <w:lang w:eastAsia="zh-CN"/>
        </w:rPr>
        <w:pict>
          <v:shape id="图片 5" o:spid="_x0000_i1029" type="#_x0000_t75" style="width:2.25pt;height:3pt;visibility:visible;mso-wrap-style:square">
            <v:imagedata r:id="rId10" o:title=""/>
          </v:shape>
        </w:pict>
      </w:r>
      <w:r w:rsidRPr="00EC2F77">
        <w:t>C. 3                                           </w:t>
      </w:r>
      <w:r w:rsidR="00901BE1">
        <w:rPr>
          <w:noProof/>
          <w:lang w:eastAsia="zh-CN"/>
        </w:rPr>
        <w:pict>
          <v:shape id="图片 6" o:spid="_x0000_i1030" type="#_x0000_t75" style="width:2.25pt;height:3pt;visibility:visible;mso-wrap-style:square">
            <v:imagedata r:id="rId10" o:title=""/>
          </v:shape>
        </w:pict>
      </w:r>
      <w:r w:rsidRPr="00EC2F77">
        <w:t>D. 4</w:t>
      </w:r>
    </w:p>
    <w:p w:rsidR="00EC2F77" w:rsidRPr="00EC2F77" w:rsidRDefault="00EC2F77" w:rsidP="00EC2F77">
      <w:pPr>
        <w:spacing w:after="0" w:line="360" w:lineRule="auto"/>
      </w:pPr>
      <w:r w:rsidRPr="00EC2F77">
        <w:t>5.</w:t>
      </w:r>
      <w:r w:rsidRPr="00EC2F77">
        <w:t>要使一个三位数</w:t>
      </w:r>
      <w:r w:rsidRPr="00EC2F77">
        <w:t>15□</w:t>
      </w:r>
      <w:r w:rsidRPr="00EC2F77">
        <w:t>既是</w:t>
      </w:r>
      <w:r w:rsidRPr="00EC2F77">
        <w:t>2</w:t>
      </w:r>
      <w:r w:rsidRPr="00EC2F77">
        <w:t>的倍数又是</w:t>
      </w:r>
      <w:r w:rsidRPr="00EC2F77">
        <w:t>3</w:t>
      </w:r>
      <w:r w:rsidRPr="00EC2F77">
        <w:t>的倍数，</w:t>
      </w:r>
      <w:r w:rsidRPr="00EC2F77">
        <w:t>□</w:t>
      </w:r>
      <w:r w:rsidRPr="00EC2F77">
        <w:t xml:space="preserve">里有（　　）种不同的填法．　</w:t>
      </w:r>
    </w:p>
    <w:p w:rsidR="003B5DD1" w:rsidRPr="00EC2F77" w:rsidRDefault="00EC2F77" w:rsidP="00EC2F77">
      <w:pPr>
        <w:spacing w:after="0" w:line="360" w:lineRule="auto"/>
        <w:ind w:left="150"/>
      </w:pPr>
      <w:r w:rsidRPr="00EC2F77">
        <w:t>A. 2                                            </w:t>
      </w:r>
      <w:r w:rsidR="00901BE1">
        <w:rPr>
          <w:noProof/>
          <w:lang w:eastAsia="zh-CN"/>
        </w:rPr>
        <w:pict>
          <v:shape id="图片 7" o:spid="_x0000_i1031" type="#_x0000_t75" style="width:.75pt;height:3pt;visibility:visible;mso-wrap-style:square">
            <v:imagedata r:id="rId11" o:title=""/>
          </v:shape>
        </w:pict>
      </w:r>
      <w:r w:rsidRPr="00EC2F77">
        <w:t>B. 3                                          </w:t>
      </w:r>
      <w:r w:rsidR="00901BE1">
        <w:rPr>
          <w:noProof/>
          <w:lang w:eastAsia="zh-CN"/>
        </w:rPr>
        <w:pict>
          <v:shape id="图片 8" o:spid="_x0000_i1032" type="#_x0000_t75" style="width:.75pt;height:3pt;visibility:visible;mso-wrap-style:square">
            <v:imagedata r:id="rId11" o:title=""/>
          </v:shape>
        </w:pict>
      </w:r>
      <w:r w:rsidRPr="00EC2F77">
        <w:t>C. 4                                            </w:t>
      </w:r>
      <w:r w:rsidR="00901BE1">
        <w:rPr>
          <w:noProof/>
          <w:lang w:eastAsia="zh-CN"/>
        </w:rPr>
        <w:pict>
          <v:shape id="图片 9" o:spid="_x0000_i1033" type="#_x0000_t75" style="width:.75pt;height:3pt;visibility:visible;mso-wrap-style:square">
            <v:imagedata r:id="rId11" o:title=""/>
          </v:shape>
        </w:pict>
      </w:r>
      <w:r w:rsidRPr="00EC2F77">
        <w:t>D. 5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二、判断题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6.5</w:t>
      </w:r>
      <w:r w:rsidRPr="00EC2F77">
        <w:t>是因数，</w:t>
      </w:r>
      <w:r w:rsidRPr="00EC2F77">
        <w:t>10</w:t>
      </w:r>
      <w:r w:rsidRPr="00EC2F77">
        <w:t>是倍数。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7.</w:t>
      </w:r>
      <w:r w:rsidRPr="00EC2F77">
        <w:t>判断对错．</w:t>
      </w:r>
      <w:r w:rsidRPr="00EC2F77">
        <w:br/>
      </w:r>
      <w:r w:rsidRPr="00EC2F77">
        <w:t>一个自然数，不是偶数就是奇数．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8.</w:t>
      </w:r>
      <w:r w:rsidRPr="00EC2F77">
        <w:t>一个数的倍数总比这个数的因数大。（</w:t>
      </w:r>
      <w:r w:rsidRPr="00EC2F77">
        <w:t xml:space="preserve">   </w:t>
      </w:r>
      <w:r w:rsidRPr="00EC2F77">
        <w:t>）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9. 3</w:t>
      </w:r>
      <w:r w:rsidRPr="00EC2F77">
        <w:t>的倍数都是奇数</w:t>
      </w:r>
      <w:r w:rsidRPr="00EC2F77">
        <w:br/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10.</w:t>
      </w:r>
      <w:r w:rsidRPr="00EC2F77">
        <w:t>判断对错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两个非</w:t>
      </w:r>
      <w:r w:rsidRPr="00EC2F77">
        <w:t>0</w:t>
      </w:r>
      <w:r w:rsidRPr="00EC2F77">
        <w:t>自然数的商是奇数，这两个非</w:t>
      </w:r>
      <w:r w:rsidRPr="00EC2F77">
        <w:t>0</w:t>
      </w:r>
      <w:r w:rsidRPr="00EC2F77">
        <w:t>自然数都是奇数．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三、填空题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11.</w:t>
      </w:r>
      <w:r w:rsidRPr="00EC2F77">
        <w:t>如果</w:t>
      </w:r>
      <w:r w:rsidRPr="00EC2F77">
        <w:rPr>
          <w:i/>
        </w:rPr>
        <w:t>a</w:t>
      </w:r>
      <w:r w:rsidRPr="00EC2F77">
        <w:t>×</w:t>
      </w:r>
      <w:r w:rsidRPr="00EC2F77">
        <w:rPr>
          <w:i/>
        </w:rPr>
        <w:t>b</w:t>
      </w:r>
      <w:r w:rsidRPr="00EC2F77">
        <w:t>＝</w:t>
      </w:r>
      <w:r w:rsidRPr="00EC2F77">
        <w:rPr>
          <w:i/>
        </w:rPr>
        <w:t>c</w:t>
      </w:r>
      <w:r w:rsidRPr="00EC2F77">
        <w:t>(</w:t>
      </w:r>
      <w:r w:rsidRPr="00EC2F77">
        <w:rPr>
          <w:i/>
        </w:rPr>
        <w:t>a</w:t>
      </w:r>
      <w:r w:rsidRPr="00EC2F77">
        <w:t xml:space="preserve">  </w:t>
      </w:r>
      <w:r w:rsidRPr="00EC2F77">
        <w:t>，</w:t>
      </w:r>
      <w:r w:rsidRPr="00EC2F77">
        <w:t xml:space="preserve"> </w:t>
      </w:r>
      <w:r w:rsidRPr="00EC2F77">
        <w:rPr>
          <w:i/>
        </w:rPr>
        <w:t>b</w:t>
      </w:r>
      <w:r w:rsidRPr="00EC2F77">
        <w:t xml:space="preserve">  </w:t>
      </w:r>
      <w:r w:rsidRPr="00EC2F77">
        <w:t>，</w:t>
      </w:r>
      <w:r w:rsidRPr="00EC2F77">
        <w:t xml:space="preserve"> </w:t>
      </w:r>
      <w:r w:rsidRPr="00EC2F77">
        <w:rPr>
          <w:i/>
        </w:rPr>
        <w:t>c</w:t>
      </w:r>
      <w:r w:rsidRPr="00EC2F77">
        <w:t>是不为</w:t>
      </w:r>
      <w:r w:rsidRPr="00EC2F77">
        <w:t>0</w:t>
      </w:r>
      <w:r w:rsidRPr="00EC2F77">
        <w:t>的整数</w:t>
      </w:r>
      <w:r w:rsidRPr="00EC2F77">
        <w:t>)</w:t>
      </w:r>
      <w:r w:rsidRPr="00EC2F77">
        <w:t>，那么</w:t>
      </w:r>
      <w:r w:rsidRPr="00EC2F77">
        <w:rPr>
          <w:i/>
        </w:rPr>
        <w:t>c</w:t>
      </w:r>
      <w:r w:rsidRPr="00EC2F77">
        <w:t>是</w:t>
      </w:r>
      <w:r w:rsidRPr="00EC2F77">
        <w:t>________</w:t>
      </w:r>
      <w:r w:rsidRPr="00EC2F77">
        <w:t>和</w:t>
      </w:r>
      <w:r w:rsidRPr="00EC2F77">
        <w:t>________</w:t>
      </w:r>
      <w:r w:rsidRPr="00EC2F77">
        <w:t>的倍数，</w:t>
      </w:r>
      <w:r w:rsidRPr="00EC2F77">
        <w:rPr>
          <w:i/>
        </w:rPr>
        <w:t>a</w:t>
      </w:r>
      <w:r w:rsidRPr="00EC2F77">
        <w:t>和</w:t>
      </w:r>
      <w:r w:rsidRPr="00EC2F77">
        <w:rPr>
          <w:i/>
        </w:rPr>
        <w:t>b</w:t>
      </w:r>
      <w:r w:rsidRPr="00EC2F77">
        <w:t>是</w:t>
      </w:r>
      <w:r w:rsidRPr="00EC2F77">
        <w:rPr>
          <w:i/>
        </w:rPr>
        <w:t>c</w:t>
      </w:r>
      <w:r w:rsidRPr="00EC2F77">
        <w:t>的</w:t>
      </w:r>
      <w:r w:rsidRPr="00EC2F77">
        <w:t xml:space="preserve">________    </w:t>
      </w:r>
    </w:p>
    <w:p w:rsidR="003B5DD1" w:rsidRPr="00EC2F77" w:rsidRDefault="00EC2F77" w:rsidP="00EC2F77">
      <w:pPr>
        <w:spacing w:after="0" w:line="360" w:lineRule="auto"/>
      </w:pPr>
      <w:r w:rsidRPr="00EC2F77">
        <w:t>12.</w:t>
      </w:r>
      <w:r w:rsidRPr="00EC2F77">
        <w:t>因为</w:t>
      </w:r>
      <w:r w:rsidRPr="00EC2F77">
        <w:t>12÷1</w:t>
      </w:r>
      <w:r w:rsidRPr="00EC2F77">
        <w:t>＝</w:t>
      </w:r>
      <w:r w:rsidRPr="00EC2F77">
        <w:t>________</w:t>
      </w:r>
      <w:r w:rsidRPr="00EC2F77">
        <w:t>，</w:t>
      </w:r>
      <w:r w:rsidRPr="00EC2F77">
        <w:t>12÷2</w:t>
      </w:r>
      <w:r w:rsidRPr="00EC2F77">
        <w:t>＝</w:t>
      </w:r>
      <w:r w:rsidRPr="00EC2F77">
        <w:t>________</w:t>
      </w:r>
      <w:r w:rsidRPr="00EC2F77">
        <w:t>，</w:t>
      </w:r>
      <w:r w:rsidRPr="00EC2F77">
        <w:t>12÷3</w:t>
      </w:r>
      <w:r w:rsidRPr="00EC2F77">
        <w:t>＝</w:t>
      </w:r>
      <w:r w:rsidRPr="00EC2F77">
        <w:t>________</w:t>
      </w:r>
      <w:r w:rsidRPr="00EC2F77">
        <w:t>，所以</w:t>
      </w:r>
      <w:r w:rsidRPr="00EC2F77">
        <w:t>12</w:t>
      </w:r>
      <w:r w:rsidRPr="00EC2F77">
        <w:t>的因数有</w:t>
      </w:r>
      <w:r w:rsidRPr="00EC2F77">
        <w:t>________</w:t>
      </w:r>
      <w:r w:rsidRPr="00EC2F77">
        <w:t>，其中最大因数是</w:t>
      </w:r>
      <w:r w:rsidRPr="00EC2F77">
        <w:t>________</w:t>
      </w:r>
      <w:r w:rsidRPr="00EC2F77">
        <w:t>，最小因数是</w:t>
      </w:r>
      <w:r w:rsidRPr="00EC2F77">
        <w:t>________</w:t>
      </w:r>
      <w:r w:rsidRPr="00EC2F77">
        <w:t>。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13.3</w:t>
      </w:r>
      <w:r w:rsidRPr="00EC2F77">
        <w:t>、</w:t>
      </w:r>
      <w:r w:rsidRPr="00EC2F77">
        <w:t>6</w:t>
      </w:r>
      <w:r w:rsidRPr="00EC2F77">
        <w:t>、</w:t>
      </w:r>
      <w:r w:rsidRPr="00EC2F77">
        <w:t>30</w:t>
      </w:r>
      <w:r w:rsidRPr="00EC2F77">
        <w:t>、</w:t>
      </w:r>
      <w:r w:rsidRPr="00EC2F77">
        <w:t>25</w:t>
      </w:r>
      <w:r w:rsidRPr="00EC2F77">
        <w:t>、</w:t>
      </w:r>
      <w:r w:rsidRPr="00EC2F77">
        <w:t>0.9</w:t>
      </w:r>
      <w:r w:rsidRPr="00EC2F77">
        <w:t>、</w:t>
      </w:r>
      <w:r w:rsidRPr="00EC2F77">
        <w:t>75</w:t>
      </w:r>
      <w:r w:rsidRPr="00EC2F77">
        <w:t>、</w:t>
      </w:r>
      <w:r w:rsidRPr="00EC2F77">
        <w:t>1</w:t>
      </w:r>
      <w:r w:rsidRPr="00EC2F77">
        <w:t>、</w:t>
      </w:r>
      <w:r w:rsidRPr="00EC2F77">
        <w:t>45</w:t>
      </w:r>
      <w:r w:rsidRPr="00EC2F77">
        <w:t>、</w:t>
      </w:r>
      <w:r w:rsidRPr="00EC2F77">
        <w:t>5</w:t>
      </w:r>
      <w:r w:rsidRPr="00EC2F77">
        <w:t>、</w:t>
      </w:r>
      <w:r w:rsidRPr="00EC2F77">
        <w:t>4.5</w:t>
      </w:r>
      <w:r w:rsidRPr="00EC2F77">
        <w:t>、</w:t>
      </w:r>
      <w:r w:rsidRPr="00EC2F77">
        <w:t>15</w:t>
      </w:r>
    </w:p>
    <w:p w:rsidR="003B5DD1" w:rsidRPr="00EC2F77" w:rsidRDefault="00EC2F77" w:rsidP="00EC2F77">
      <w:pPr>
        <w:spacing w:after="0" w:line="360" w:lineRule="auto"/>
      </w:pPr>
      <w:r w:rsidRPr="00EC2F77">
        <w:t>在上面这些数中：（按题中数的顺序填写）</w:t>
      </w:r>
    </w:p>
    <w:p w:rsidR="003B5DD1" w:rsidRPr="00EC2F77" w:rsidRDefault="00EC2F77" w:rsidP="00EC2F77">
      <w:pPr>
        <w:spacing w:after="0" w:line="360" w:lineRule="auto"/>
      </w:pPr>
      <w:r w:rsidRPr="00EC2F77">
        <w:t>（</w:t>
      </w:r>
      <w:r w:rsidRPr="00EC2F77">
        <w:t>1</w:t>
      </w:r>
      <w:r w:rsidRPr="00EC2F77">
        <w:t>）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是</w:t>
      </w:r>
      <w:r w:rsidRPr="00EC2F77">
        <w:t>15</w:t>
      </w:r>
      <w:r w:rsidRPr="00EC2F77">
        <w:t>的倍数</w:t>
      </w:r>
      <w:r w:rsidRPr="00EC2F77">
        <w:t xml:space="preserve">.    </w:t>
      </w:r>
    </w:p>
    <w:p w:rsidR="003B5DD1" w:rsidRPr="00EC2F77" w:rsidRDefault="00EC2F77" w:rsidP="00EC2F77">
      <w:pPr>
        <w:spacing w:after="0" w:line="360" w:lineRule="auto"/>
      </w:pPr>
      <w:r w:rsidRPr="00EC2F77">
        <w:lastRenderedPageBreak/>
        <w:t>（</w:t>
      </w:r>
      <w:r w:rsidRPr="00EC2F77">
        <w:t>2</w:t>
      </w:r>
      <w:r w:rsidRPr="00EC2F77">
        <w:t>）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、</w:t>
      </w:r>
      <w:r w:rsidRPr="00EC2F77">
        <w:t>________</w:t>
      </w:r>
      <w:r w:rsidRPr="00EC2F77">
        <w:t>是</w:t>
      </w:r>
      <w:r w:rsidRPr="00EC2F77">
        <w:t>15</w:t>
      </w:r>
      <w:r w:rsidRPr="00EC2F77">
        <w:t>的约数．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14.30</w:t>
      </w:r>
      <w:r w:rsidRPr="00EC2F77">
        <w:t>的因数有</w:t>
      </w:r>
      <w:r w:rsidRPr="00EC2F77">
        <w:t>________</w:t>
      </w:r>
      <w:r w:rsidRPr="00EC2F77">
        <w:t>，说明一个数的因数的个数是</w:t>
      </w:r>
      <w:r w:rsidRPr="00EC2F77">
        <w:t>________</w:t>
      </w:r>
      <w:r w:rsidRPr="00EC2F77">
        <w:t>的。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15.</w:t>
      </w:r>
      <w:r w:rsidRPr="00EC2F77">
        <w:t>在括号里填上合适的素数．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10</w:t>
      </w:r>
      <w:r w:rsidRPr="00EC2F77">
        <w:t>＝</w:t>
      </w:r>
      <w:r w:rsidRPr="00EC2F77">
        <w:t>________×________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四、解答题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16.</w:t>
      </w:r>
      <w:r w:rsidRPr="00EC2F77">
        <w:t>写出与</w:t>
      </w:r>
      <w:r w:rsidRPr="00EC2F77">
        <w:t>18</w:t>
      </w:r>
      <w:r w:rsidRPr="00EC2F77">
        <w:t>相邻的两个奇数、两个偶数。</w:t>
      </w:r>
      <w:r w:rsidRPr="00EC2F77">
        <w:t xml:space="preserve">    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五、综合题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17.</w:t>
      </w:r>
      <w:r w:rsidRPr="00EC2F77">
        <w:t>按要求写出下列因数和倍数．（倍数至少写</w:t>
      </w:r>
      <w:r w:rsidRPr="00EC2F77">
        <w:t>5</w:t>
      </w:r>
      <w:r w:rsidRPr="00EC2F77">
        <w:t>个）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（</w:t>
      </w:r>
      <w:r w:rsidRPr="00EC2F77">
        <w:t>1</w:t>
      </w:r>
      <w:r w:rsidRPr="00EC2F77">
        <w:t>）</w:t>
      </w:r>
      <w:r w:rsidRPr="00EC2F77">
        <w:t>18</w:t>
      </w:r>
      <w:r w:rsidRPr="00EC2F77">
        <w:t>的因数：</w:t>
      </w:r>
      <w:r w:rsidRPr="00EC2F77">
        <w:t>________</w:t>
      </w:r>
      <w:r w:rsidRPr="00EC2F77">
        <w:t>．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（</w:t>
      </w:r>
      <w:r w:rsidRPr="00EC2F77">
        <w:t>2</w:t>
      </w:r>
      <w:r w:rsidRPr="00EC2F77">
        <w:t>）</w:t>
      </w:r>
      <w:r w:rsidRPr="00EC2F77">
        <w:t>39</w:t>
      </w:r>
      <w:r w:rsidRPr="00EC2F77">
        <w:t>的因数：</w:t>
      </w:r>
      <w:r w:rsidRPr="00EC2F77">
        <w:t>________</w:t>
      </w:r>
      <w:r w:rsidRPr="00EC2F77">
        <w:t>．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（</w:t>
      </w:r>
      <w:r w:rsidRPr="00EC2F77">
        <w:t>3</w:t>
      </w:r>
      <w:r w:rsidRPr="00EC2F77">
        <w:t>）</w:t>
      </w:r>
      <w:r w:rsidRPr="00EC2F77">
        <w:t>15</w:t>
      </w:r>
      <w:r w:rsidRPr="00EC2F77">
        <w:t>的倍数：</w:t>
      </w:r>
      <w:r w:rsidRPr="00EC2F77">
        <w:t>________</w:t>
      </w:r>
      <w:r w:rsidRPr="00EC2F77">
        <w:t>．</w:t>
      </w:r>
      <w:r w:rsidRPr="00EC2F77">
        <w:t xml:space="preserve">    </w:t>
      </w:r>
    </w:p>
    <w:p w:rsidR="003B5DD1" w:rsidRPr="00EC2F77" w:rsidRDefault="00EC2F77" w:rsidP="00EC2F77">
      <w:pPr>
        <w:spacing w:after="0" w:line="360" w:lineRule="auto"/>
      </w:pPr>
      <w:r w:rsidRPr="00EC2F77">
        <w:t>（</w:t>
      </w:r>
      <w:r w:rsidRPr="00EC2F77">
        <w:t>4</w:t>
      </w:r>
      <w:r w:rsidRPr="00EC2F77">
        <w:t>）</w:t>
      </w:r>
      <w:r w:rsidRPr="00EC2F77">
        <w:t>27</w:t>
      </w:r>
      <w:r w:rsidRPr="00EC2F77">
        <w:t>的倍数：</w:t>
      </w:r>
      <w:r w:rsidRPr="00EC2F77">
        <w:t>________</w:t>
      </w:r>
      <w:r w:rsidRPr="00EC2F77">
        <w:t>．</w:t>
      </w:r>
      <w:r w:rsidRPr="00EC2F77">
        <w:t xml:space="preserve">    </w:t>
      </w:r>
    </w:p>
    <w:p w:rsidR="003B5DD1" w:rsidRPr="00EC2F77" w:rsidRDefault="00EC2F77" w:rsidP="00EC2F77">
      <w:pPr>
        <w:spacing w:line="360" w:lineRule="auto"/>
      </w:pPr>
      <w:r w:rsidRPr="00EC2F77">
        <w:rPr>
          <w:b/>
          <w:bCs/>
          <w:sz w:val="24"/>
          <w:szCs w:val="24"/>
        </w:rPr>
        <w:t>六、应用题</w:t>
      </w:r>
      <w:r w:rsidRPr="00EC2F77">
        <w:rPr>
          <w:b/>
          <w:bCs/>
          <w:sz w:val="24"/>
          <w:szCs w:val="24"/>
        </w:rPr>
        <w:t xml:space="preserve"> </w:t>
      </w:r>
    </w:p>
    <w:p w:rsidR="003B5DD1" w:rsidRDefault="00EC2F77" w:rsidP="00EC2F77">
      <w:pPr>
        <w:spacing w:after="0" w:line="360" w:lineRule="auto"/>
        <w:rPr>
          <w:lang w:eastAsia="zh-CN"/>
        </w:rPr>
      </w:pPr>
      <w:r w:rsidRPr="00EC2F77">
        <w:t>18.</w:t>
      </w:r>
      <w:r w:rsidRPr="00EC2F77">
        <w:t>参加美术小组的有</w:t>
      </w:r>
      <w:r w:rsidRPr="00EC2F77">
        <w:t>6</w:t>
      </w:r>
      <w:r w:rsidRPr="00EC2F77">
        <w:t>人，音乐小组的是美术小组的</w:t>
      </w:r>
      <w:r w:rsidRPr="00EC2F77">
        <w:t>2</w:t>
      </w:r>
      <w:r w:rsidRPr="00EC2F77">
        <w:t>倍，表演小组的人数比音乐小组多</w:t>
      </w:r>
      <w:r w:rsidRPr="00EC2F77">
        <w:t>7</w:t>
      </w:r>
      <w:r w:rsidRPr="00EC2F77">
        <w:t>人，问：音乐和表演小组各多少人？</w:t>
      </w:r>
      <w:r w:rsidRPr="00EC2F77">
        <w:br/>
        <w:t xml:space="preserve">    </w:t>
      </w:r>
    </w:p>
    <w:p w:rsidR="00C404DA" w:rsidRDefault="00C404DA" w:rsidP="00EC2F77">
      <w:pPr>
        <w:spacing w:after="0" w:line="360" w:lineRule="auto"/>
        <w:rPr>
          <w:lang w:eastAsia="zh-CN"/>
        </w:rPr>
      </w:pPr>
    </w:p>
    <w:p w:rsidR="00C404DA" w:rsidRDefault="00C404DA" w:rsidP="00EC2F77">
      <w:pPr>
        <w:spacing w:after="0" w:line="360" w:lineRule="auto"/>
        <w:rPr>
          <w:lang w:eastAsia="zh-CN"/>
        </w:rPr>
      </w:pPr>
    </w:p>
    <w:p w:rsidR="00C404DA" w:rsidRDefault="00C404DA" w:rsidP="00EC2F77">
      <w:pPr>
        <w:spacing w:after="0" w:line="360" w:lineRule="auto"/>
        <w:rPr>
          <w:lang w:eastAsia="zh-CN"/>
        </w:rPr>
      </w:pPr>
    </w:p>
    <w:p w:rsidR="00C404DA" w:rsidRPr="00EC2F77" w:rsidRDefault="00C404DA" w:rsidP="00EC2F77">
      <w:pPr>
        <w:spacing w:after="0" w:line="360" w:lineRule="auto"/>
        <w:rPr>
          <w:lang w:eastAsia="zh-CN"/>
        </w:rPr>
      </w:pPr>
    </w:p>
    <w:p w:rsidR="003B5DD1" w:rsidRPr="00EC2F77" w:rsidRDefault="00EC2F77" w:rsidP="00EC2F77">
      <w:pPr>
        <w:spacing w:after="0" w:line="360" w:lineRule="auto"/>
      </w:pPr>
      <w:r w:rsidRPr="00EC2F77">
        <w:t>19.</w:t>
      </w:r>
      <w:r w:rsidRPr="00EC2F77">
        <w:t>问题：同学们儿童节布置教室，一长串气球有</w:t>
      </w:r>
      <w:r w:rsidRPr="00EC2F77">
        <w:t>3</w:t>
      </w:r>
      <w:r w:rsidRPr="00EC2F77">
        <w:t>种颜色，每种颜色的气球数量相等。气球的数量在</w:t>
      </w:r>
      <w:r w:rsidRPr="00EC2F77">
        <w:t>50</w:t>
      </w:r>
      <w:r w:rsidRPr="00EC2F77">
        <w:t>～</w:t>
      </w:r>
      <w:r w:rsidRPr="00EC2F77">
        <w:t>60</w:t>
      </w:r>
      <w:r w:rsidRPr="00EC2F77">
        <w:t>之间。猜一猜，可能有多少个气球？</w:t>
      </w:r>
      <w:r w:rsidRPr="00EC2F77">
        <w:t xml:space="preserve">    </w:t>
      </w:r>
    </w:p>
    <w:p w:rsidR="003B5DD1" w:rsidRPr="00EC2F77" w:rsidRDefault="00EC2F77" w:rsidP="00EC2F77">
      <w:pPr>
        <w:spacing w:line="360" w:lineRule="auto"/>
      </w:pPr>
      <w:r w:rsidRPr="00EC2F77">
        <w:br w:type="page"/>
      </w:r>
    </w:p>
    <w:p w:rsidR="003B5DD1" w:rsidRPr="00EC2F77" w:rsidRDefault="00EC2F77" w:rsidP="00EC2F77">
      <w:pPr>
        <w:spacing w:line="360" w:lineRule="auto"/>
        <w:jc w:val="center"/>
      </w:pPr>
      <w:r w:rsidRPr="00EC2F77">
        <w:rPr>
          <w:b/>
          <w:bCs/>
          <w:sz w:val="28"/>
          <w:szCs w:val="28"/>
        </w:rPr>
        <w:t>参考答案</w:t>
      </w:r>
    </w:p>
    <w:p w:rsidR="003B5DD1" w:rsidRPr="00EC2F77" w:rsidRDefault="00EC2F77" w:rsidP="00EC2F77">
      <w:pPr>
        <w:spacing w:line="360" w:lineRule="auto"/>
      </w:pPr>
      <w:r w:rsidRPr="00EC2F77">
        <w:t>一、单选题</w:t>
      </w:r>
    </w:p>
    <w:p w:rsidR="003B5DD1" w:rsidRPr="00EC2F77" w:rsidRDefault="00EC2F77" w:rsidP="00EC2F77">
      <w:pPr>
        <w:spacing w:after="0" w:line="360" w:lineRule="auto"/>
      </w:pPr>
      <w:r w:rsidRPr="00EC2F77">
        <w:t>1.</w:t>
      </w:r>
      <w:r w:rsidRPr="00EC2F77">
        <w:t>【答案】</w:t>
      </w:r>
      <w:r w:rsidRPr="00EC2F77">
        <w:t xml:space="preserve">A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</w:t>
      </w:r>
      <w:r w:rsidRPr="00EC2F77">
        <w:t>8÷4=2</w:t>
      </w:r>
      <w:r w:rsidRPr="00EC2F77">
        <w:br/>
      </w:r>
      <w:r w:rsidRPr="00EC2F77">
        <w:t>故答案为：</w:t>
      </w:r>
      <w:r w:rsidRPr="00EC2F77">
        <w:t>A.</w:t>
      </w:r>
    </w:p>
    <w:p w:rsidR="003B5DD1" w:rsidRPr="00EC2F77" w:rsidRDefault="00EC2F77" w:rsidP="00EC2F77">
      <w:pPr>
        <w:spacing w:after="0" w:line="360" w:lineRule="auto"/>
      </w:pPr>
      <w:r w:rsidRPr="00EC2F77">
        <w:t>【分析】根据倍的认识可知，求一个数是另一个数的几倍，用除法计算，用小鸡的只数</w:t>
      </w:r>
      <w:r w:rsidRPr="00EC2F77">
        <w:t>÷</w:t>
      </w:r>
      <w:r w:rsidRPr="00EC2F77">
        <w:t>小鸭的只数</w:t>
      </w:r>
      <w:r w:rsidRPr="00EC2F77">
        <w:t>=</w:t>
      </w:r>
      <w:r w:rsidRPr="00EC2F77">
        <w:t>小鸡的只数是小鸭的几倍，据此列式解答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2.</w:t>
      </w:r>
      <w:r w:rsidRPr="00EC2F77">
        <w:t>【答案】</w:t>
      </w:r>
      <w:r w:rsidRPr="00EC2F77">
        <w:t xml:space="preserve"> B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【解析】【解答】解：组成的最小奇数是</w:t>
      </w:r>
      <w:r w:rsidRPr="00EC2F77">
        <w:t>5079</w:t>
      </w:r>
      <w:r w:rsidRPr="00EC2F77">
        <w:t>。</w:t>
      </w:r>
      <w:r w:rsidRPr="00EC2F77">
        <w:br/>
        <w:t xml:space="preserve"> </w:t>
      </w:r>
      <w:r w:rsidRPr="00EC2F77">
        <w:t>故答案为：</w:t>
      </w:r>
      <w:r w:rsidRPr="00EC2F77">
        <w:t>B</w:t>
      </w:r>
      <w:r w:rsidRPr="00EC2F77">
        <w:t>。</w:t>
      </w:r>
      <w:r w:rsidRPr="00EC2F77"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【分析】要使这个数是奇数，那么</w:t>
      </w:r>
      <w:r w:rsidRPr="00EC2F77">
        <w:t>0</w:t>
      </w:r>
      <w:r w:rsidRPr="00EC2F77">
        <w:t>不能是个位数字。要使这个数最小，那么最高位数字是</w:t>
      </w:r>
      <w:r w:rsidRPr="00EC2F77">
        <w:t>5</w:t>
      </w:r>
      <w:r w:rsidRPr="00EC2F77">
        <w:t>，最大的数字</w:t>
      </w:r>
      <w:r w:rsidRPr="00EC2F77">
        <w:t>9</w:t>
      </w:r>
      <w:r w:rsidRPr="00EC2F77">
        <w:t>在个位上。</w:t>
      </w:r>
    </w:p>
    <w:p w:rsidR="003B5DD1" w:rsidRPr="00EC2F77" w:rsidRDefault="00EC2F77" w:rsidP="00EC2F77">
      <w:pPr>
        <w:spacing w:after="0" w:line="360" w:lineRule="auto"/>
      </w:pPr>
      <w:r w:rsidRPr="00EC2F77">
        <w:t>3.</w:t>
      </w:r>
      <w:r w:rsidRPr="00EC2F77">
        <w:t>【答案】</w:t>
      </w:r>
      <w:r w:rsidRPr="00EC2F77">
        <w:t xml:space="preserve"> A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</w:t>
      </w:r>
      <w:r w:rsidRPr="00EC2F77">
        <w:t xml:space="preserve"> 4</w:t>
      </w:r>
      <w:r w:rsidRPr="00EC2F77">
        <w:t>的倍数都是</w:t>
      </w:r>
      <w:r w:rsidRPr="00EC2F77">
        <w:t>2</w:t>
      </w:r>
      <w:r w:rsidRPr="00EC2F77">
        <w:t>的倍数</w:t>
      </w:r>
      <w:r w:rsidRPr="00EC2F77">
        <w:t>.</w:t>
      </w:r>
      <w:r w:rsidRPr="00EC2F77">
        <w:br/>
        <w:t xml:space="preserve"> </w:t>
      </w:r>
      <w:r w:rsidRPr="00EC2F77">
        <w:t>故答案为：</w:t>
      </w:r>
      <w:r w:rsidRPr="00EC2F77">
        <w:t xml:space="preserve">A. </w:t>
      </w:r>
    </w:p>
    <w:p w:rsidR="003B5DD1" w:rsidRPr="00EC2F77" w:rsidRDefault="00EC2F77" w:rsidP="00EC2F77">
      <w:pPr>
        <w:spacing w:after="0" w:line="360" w:lineRule="auto"/>
      </w:pPr>
      <w:r w:rsidRPr="00EC2F77">
        <w:t>【分析】因为</w:t>
      </w:r>
      <w:r w:rsidRPr="00EC2F77">
        <w:t>4</w:t>
      </w:r>
      <w:r w:rsidRPr="00EC2F77">
        <w:t>是</w:t>
      </w:r>
      <w:r w:rsidRPr="00EC2F77">
        <w:t>2</w:t>
      </w:r>
      <w:r w:rsidRPr="00EC2F77">
        <w:t>的倍数，所以不管</w:t>
      </w:r>
      <w:r w:rsidRPr="00EC2F77">
        <w:t>4</w:t>
      </w:r>
      <w:r w:rsidRPr="00EC2F77">
        <w:t>的多少倍都是</w:t>
      </w:r>
      <w:r w:rsidRPr="00EC2F77">
        <w:t>2</w:t>
      </w:r>
      <w:r w:rsidRPr="00EC2F77">
        <w:t>的倍数，据此解答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4.</w:t>
      </w:r>
      <w:r w:rsidRPr="00EC2F77">
        <w:t>【答案】</w:t>
      </w:r>
      <w:r w:rsidRPr="00EC2F77">
        <w:t xml:space="preserve"> C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【解析】【解答】解：可以填</w:t>
      </w:r>
      <w:r w:rsidRPr="00EC2F77">
        <w:t>1</w:t>
      </w:r>
      <w:r w:rsidRPr="00EC2F77">
        <w:t>、</w:t>
      </w:r>
      <w:r w:rsidRPr="00EC2F77">
        <w:t>4</w:t>
      </w:r>
      <w:r w:rsidRPr="00EC2F77">
        <w:t>、</w:t>
      </w:r>
      <w:r w:rsidRPr="00EC2F77">
        <w:t>7</w:t>
      </w:r>
      <w:r w:rsidRPr="00EC2F77">
        <w:t>，最多有</w:t>
      </w:r>
      <w:r w:rsidRPr="00EC2F77">
        <w:t>3</w:t>
      </w:r>
      <w:r w:rsidRPr="00EC2F77">
        <w:t>种填法。</w:t>
      </w:r>
      <w:r w:rsidRPr="00EC2F77">
        <w:br/>
        <w:t xml:space="preserve"> </w:t>
      </w:r>
      <w:r w:rsidRPr="00EC2F77">
        <w:t>故答案为：</w:t>
      </w:r>
      <w:r w:rsidRPr="00EC2F77">
        <w:t>C</w:t>
      </w:r>
      <w:r w:rsidRPr="00EC2F77">
        <w:t>。</w:t>
      </w:r>
      <w:r w:rsidRPr="00EC2F77"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【分析】个位数字是</w:t>
      </w:r>
      <w:r w:rsidRPr="00EC2F77">
        <w:t>0</w:t>
      </w:r>
      <w:r w:rsidRPr="00EC2F77">
        <w:t>，它是</w:t>
      </w:r>
      <w:r w:rsidRPr="00EC2F77">
        <w:t>2</w:t>
      </w:r>
      <w:r w:rsidRPr="00EC2F77">
        <w:t>和</w:t>
      </w:r>
      <w:r w:rsidRPr="00EC2F77">
        <w:t>5</w:t>
      </w:r>
      <w:r w:rsidRPr="00EC2F77">
        <w:t>的倍数。百位数字是</w:t>
      </w:r>
      <w:r w:rsidRPr="00EC2F77">
        <w:t>2</w:t>
      </w:r>
      <w:r w:rsidRPr="00EC2F77">
        <w:t>，再加上</w:t>
      </w:r>
      <w:r w:rsidRPr="00EC2F77">
        <w:t>1</w:t>
      </w:r>
      <w:r w:rsidRPr="00EC2F77">
        <w:t>、</w:t>
      </w:r>
      <w:r w:rsidRPr="00EC2F77">
        <w:t>4</w:t>
      </w:r>
      <w:r w:rsidRPr="00EC2F77">
        <w:t>或</w:t>
      </w:r>
      <w:r w:rsidRPr="00EC2F77">
        <w:t>7</w:t>
      </w:r>
      <w:r w:rsidRPr="00EC2F77">
        <w:t>就是</w:t>
      </w:r>
      <w:r w:rsidRPr="00EC2F77">
        <w:t>3</w:t>
      </w:r>
      <w:r w:rsidRPr="00EC2F77">
        <w:t>的倍数，由此确定十位数字并确定填的方法即可。</w:t>
      </w:r>
    </w:p>
    <w:p w:rsidR="003B5DD1" w:rsidRPr="00EC2F77" w:rsidRDefault="00EC2F77" w:rsidP="00EC2F77">
      <w:pPr>
        <w:spacing w:after="0" w:line="360" w:lineRule="auto"/>
      </w:pPr>
      <w:r w:rsidRPr="00EC2F77">
        <w:t>5.</w:t>
      </w:r>
      <w:r w:rsidRPr="00EC2F77">
        <w:t>【答案】</w:t>
      </w:r>
      <w:r w:rsidRPr="00EC2F77">
        <w:t xml:space="preserve"> A   </w:t>
      </w:r>
    </w:p>
    <w:p w:rsidR="00EC2F77" w:rsidRPr="00EC2F77" w:rsidRDefault="00EC2F77" w:rsidP="00EC2F77">
      <w:pPr>
        <w:spacing w:after="0" w:line="360" w:lineRule="auto"/>
      </w:pPr>
      <w:r w:rsidRPr="00EC2F77">
        <w:t>【解析】【解答】解：个位数字是</w:t>
      </w:r>
      <w:r w:rsidRPr="00EC2F77">
        <w:t>0</w:t>
      </w:r>
      <w:r w:rsidRPr="00EC2F77">
        <w:t>，</w:t>
      </w:r>
      <w:r w:rsidRPr="00EC2F77">
        <w:t>2</w:t>
      </w:r>
      <w:r w:rsidRPr="00EC2F77">
        <w:t>，</w:t>
      </w:r>
      <w:r w:rsidRPr="00EC2F77">
        <w:t>4</w:t>
      </w:r>
      <w:r w:rsidRPr="00EC2F77">
        <w:t>，</w:t>
      </w:r>
      <w:r w:rsidRPr="00EC2F77">
        <w:t>6</w:t>
      </w:r>
      <w:r w:rsidRPr="00EC2F77">
        <w:t>，</w:t>
      </w:r>
      <w:r w:rsidRPr="00EC2F77">
        <w:t>8</w:t>
      </w:r>
      <w:r w:rsidRPr="00EC2F77">
        <w:t>的数是</w:t>
      </w:r>
      <w:r w:rsidRPr="00EC2F77">
        <w:t>2</w:t>
      </w:r>
      <w:r w:rsidRPr="00EC2F77">
        <w:t>的倍数；</w:t>
      </w:r>
    </w:p>
    <w:p w:rsidR="003B5DD1" w:rsidRPr="00EC2F77" w:rsidRDefault="00EC2F77" w:rsidP="00EC2F77">
      <w:pPr>
        <w:spacing w:after="0" w:line="360" w:lineRule="auto"/>
      </w:pPr>
      <w:r w:rsidRPr="00EC2F77">
        <w:t>1+5+0=6</w:t>
      </w:r>
      <w:r w:rsidRPr="00EC2F77">
        <w:t>，是</w:t>
      </w:r>
      <w:r w:rsidRPr="00EC2F77">
        <w:t>3</w:t>
      </w:r>
      <w:r w:rsidRPr="00EC2F77">
        <w:t>的倍数，符合题意；</w:t>
      </w:r>
    </w:p>
    <w:p w:rsidR="003B5DD1" w:rsidRPr="00EC2F77" w:rsidRDefault="00EC2F77" w:rsidP="00EC2F77">
      <w:pPr>
        <w:spacing w:after="0" w:line="360" w:lineRule="auto"/>
      </w:pPr>
      <w:r w:rsidRPr="00EC2F77">
        <w:t>1+5+2=8</w:t>
      </w:r>
      <w:r w:rsidRPr="00EC2F77">
        <w:t>，不是</w:t>
      </w:r>
      <w:r w:rsidRPr="00EC2F77">
        <w:t>3</w:t>
      </w:r>
      <w:r w:rsidRPr="00EC2F77">
        <w:t>的倍数，不符合题意；</w:t>
      </w:r>
    </w:p>
    <w:p w:rsidR="003B5DD1" w:rsidRPr="00EC2F77" w:rsidRDefault="00EC2F77" w:rsidP="00EC2F77">
      <w:pPr>
        <w:spacing w:after="0" w:line="360" w:lineRule="auto"/>
      </w:pPr>
      <w:r w:rsidRPr="00EC2F77">
        <w:t>1+5+4=10</w:t>
      </w:r>
      <w:r w:rsidRPr="00EC2F77">
        <w:t>，不是</w:t>
      </w:r>
      <w:r w:rsidRPr="00EC2F77">
        <w:t>3</w:t>
      </w:r>
      <w:r w:rsidRPr="00EC2F77">
        <w:t>的倍数，不符合题意；</w:t>
      </w:r>
    </w:p>
    <w:p w:rsidR="003B5DD1" w:rsidRPr="00EC2F77" w:rsidRDefault="00EC2F77" w:rsidP="00EC2F77">
      <w:pPr>
        <w:spacing w:after="0" w:line="360" w:lineRule="auto"/>
      </w:pPr>
      <w:r w:rsidRPr="00EC2F77">
        <w:t>1+5+6=12</w:t>
      </w:r>
      <w:r w:rsidRPr="00EC2F77">
        <w:t>，是</w:t>
      </w:r>
      <w:r w:rsidRPr="00EC2F77">
        <w:t>3</w:t>
      </w:r>
      <w:r w:rsidRPr="00EC2F77">
        <w:t>的倍数，符合题意；</w:t>
      </w:r>
    </w:p>
    <w:p w:rsidR="003B5DD1" w:rsidRPr="00EC2F77" w:rsidRDefault="00EC2F77" w:rsidP="00EC2F77">
      <w:pPr>
        <w:spacing w:after="0" w:line="360" w:lineRule="auto"/>
      </w:pPr>
      <w:r w:rsidRPr="00EC2F77">
        <w:t>1+5+8=14</w:t>
      </w:r>
      <w:r w:rsidRPr="00EC2F77">
        <w:t>，不是</w:t>
      </w:r>
      <w:r w:rsidRPr="00EC2F77">
        <w:t>3</w:t>
      </w:r>
      <w:r w:rsidRPr="00EC2F77">
        <w:t>的倍数，不符合题意；</w:t>
      </w:r>
    </w:p>
    <w:p w:rsidR="003B5DD1" w:rsidRPr="00EC2F77" w:rsidRDefault="00EC2F77" w:rsidP="00EC2F77">
      <w:pPr>
        <w:spacing w:after="0" w:line="360" w:lineRule="auto"/>
      </w:pPr>
      <w:r w:rsidRPr="00EC2F77">
        <w:t>所以一共有</w:t>
      </w:r>
      <w:r w:rsidRPr="00EC2F77">
        <w:t>2</w:t>
      </w:r>
      <w:r w:rsidRPr="00EC2F77">
        <w:t>种不同的填法．</w:t>
      </w:r>
    </w:p>
    <w:p w:rsidR="003B5DD1" w:rsidRPr="00EC2F77" w:rsidRDefault="00EC2F77" w:rsidP="00EC2F77">
      <w:pPr>
        <w:spacing w:after="0" w:line="360" w:lineRule="auto"/>
      </w:pPr>
      <w:r w:rsidRPr="00EC2F77">
        <w:lastRenderedPageBreak/>
        <w:t>故选：</w:t>
      </w:r>
      <w:r w:rsidRPr="00EC2F77">
        <w:t>A</w:t>
      </w:r>
      <w:r w:rsidRPr="00EC2F77">
        <w:t>．</w:t>
      </w:r>
    </w:p>
    <w:p w:rsidR="003B5DD1" w:rsidRPr="00EC2F77" w:rsidRDefault="00EC2F77" w:rsidP="00EC2F77">
      <w:pPr>
        <w:spacing w:after="0" w:line="360" w:lineRule="auto"/>
      </w:pPr>
      <w:r w:rsidRPr="00EC2F77">
        <w:t>【分析】根据</w:t>
      </w:r>
      <w:r w:rsidRPr="00EC2F77">
        <w:t>2</w:t>
      </w:r>
      <w:r w:rsidRPr="00EC2F77">
        <w:t>，</w:t>
      </w:r>
      <w:r w:rsidRPr="00EC2F77">
        <w:t>3</w:t>
      </w:r>
      <w:r w:rsidRPr="00EC2F77">
        <w:t>倍数的特征可知：个位上是</w:t>
      </w:r>
      <w:r w:rsidRPr="00EC2F77">
        <w:t>0</w:t>
      </w:r>
      <w:r w:rsidRPr="00EC2F77">
        <w:t>，</w:t>
      </w:r>
      <w:r w:rsidRPr="00EC2F77">
        <w:t>2</w:t>
      </w:r>
      <w:r w:rsidRPr="00EC2F77">
        <w:t>，</w:t>
      </w:r>
      <w:r w:rsidRPr="00EC2F77">
        <w:t>4</w:t>
      </w:r>
      <w:r w:rsidRPr="00EC2F77">
        <w:t>，</w:t>
      </w:r>
      <w:r w:rsidRPr="00EC2F77">
        <w:t>6</w:t>
      </w:r>
      <w:r w:rsidRPr="00EC2F77">
        <w:t>，</w:t>
      </w:r>
      <w:r w:rsidRPr="00EC2F77">
        <w:t>8</w:t>
      </w:r>
      <w:r w:rsidRPr="00EC2F77">
        <w:t>的数是</w:t>
      </w:r>
      <w:r w:rsidRPr="00EC2F77">
        <w:t>2</w:t>
      </w:r>
      <w:r w:rsidRPr="00EC2F77">
        <w:t>的倍数；根据</w:t>
      </w:r>
      <w:r w:rsidRPr="00EC2F77">
        <w:t>3</w:t>
      </w:r>
      <w:r w:rsidRPr="00EC2F77">
        <w:t>的倍数特征，各个数位上的和是</w:t>
      </w:r>
      <w:r w:rsidRPr="00EC2F77">
        <w:t>3</w:t>
      </w:r>
      <w:r w:rsidRPr="00EC2F77">
        <w:t>的倍数，这个数就是</w:t>
      </w:r>
      <w:r w:rsidRPr="00EC2F77">
        <w:t>3</w:t>
      </w:r>
      <w:r w:rsidRPr="00EC2F77">
        <w:t>的倍数；据此找到符合题意的三位数即可解答．</w:t>
      </w:r>
    </w:p>
    <w:p w:rsidR="003B5DD1" w:rsidRPr="00EC2F77" w:rsidRDefault="00EC2F77" w:rsidP="00EC2F77">
      <w:pPr>
        <w:spacing w:line="360" w:lineRule="auto"/>
      </w:pPr>
      <w:r w:rsidRPr="00EC2F77">
        <w:t>二、判断题</w:t>
      </w:r>
    </w:p>
    <w:p w:rsidR="003B5DD1" w:rsidRPr="00EC2F77" w:rsidRDefault="00EC2F77" w:rsidP="00EC2F77">
      <w:pPr>
        <w:spacing w:after="0" w:line="360" w:lineRule="auto"/>
      </w:pPr>
      <w:r w:rsidRPr="00EC2F77">
        <w:t>6.</w:t>
      </w:r>
      <w:r w:rsidRPr="00EC2F77">
        <w:t>【答案】错误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【解析】【解答】因数（倍数）指的是一个数是另一个数的因数（倍数），而不是说单独的一个数是因数和倍数，原题说法错误</w:t>
      </w:r>
      <w:r w:rsidRPr="00EC2F77">
        <w:t>.</w:t>
      </w:r>
      <w:r w:rsidRPr="00EC2F77">
        <w:br/>
      </w:r>
      <w:r w:rsidRPr="00EC2F77">
        <w:t>故答案为：错误</w:t>
      </w:r>
      <w:r w:rsidRPr="00EC2F77">
        <w:t>.</w:t>
      </w:r>
      <w:r w:rsidRPr="00EC2F77">
        <w:t>【分析】如果整数</w:t>
      </w:r>
      <w:r w:rsidRPr="00EC2F77">
        <w:t>a</w:t>
      </w:r>
      <w:r w:rsidRPr="00EC2F77">
        <w:t>能被整数</w:t>
      </w:r>
      <w:r w:rsidRPr="00EC2F77">
        <w:t>b</w:t>
      </w:r>
      <w:r w:rsidRPr="00EC2F77">
        <w:t>（</w:t>
      </w:r>
      <w:r w:rsidRPr="00EC2F77">
        <w:t>b ≠ 0</w:t>
      </w:r>
      <w:r w:rsidRPr="00EC2F77">
        <w:t>）整除，</w:t>
      </w:r>
      <w:r w:rsidRPr="00EC2F77">
        <w:t>a</w:t>
      </w:r>
      <w:r w:rsidRPr="00EC2F77">
        <w:t>就叫做</w:t>
      </w:r>
      <w:r w:rsidRPr="00EC2F77">
        <w:t>b</w:t>
      </w:r>
      <w:r w:rsidRPr="00EC2F77">
        <w:t>的倍数，</w:t>
      </w:r>
      <w:r w:rsidRPr="00EC2F77">
        <w:t>b</w:t>
      </w:r>
      <w:r w:rsidRPr="00EC2F77">
        <w:t>就叫做</w:t>
      </w:r>
      <w:r w:rsidRPr="00EC2F77">
        <w:t>a</w:t>
      </w:r>
      <w:r w:rsidRPr="00EC2F77">
        <w:t>的因数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7.</w:t>
      </w:r>
      <w:r w:rsidRPr="00EC2F77">
        <w:t>【答案】正确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【解析】【解答】自然数中除了</w:t>
      </w:r>
      <w:r w:rsidRPr="00EC2F77">
        <w:t>2</w:t>
      </w:r>
      <w:r w:rsidRPr="00EC2F77">
        <w:t>的倍数外，其它都不是</w:t>
      </w:r>
      <w:r w:rsidRPr="00EC2F77">
        <w:t>2</w:t>
      </w:r>
      <w:r w:rsidRPr="00EC2F77">
        <w:t>的倍数，也就是一个自然数不是偶数就是奇数</w:t>
      </w:r>
      <w:r w:rsidRPr="00EC2F77">
        <w:t>.</w:t>
      </w:r>
      <w:r w:rsidRPr="00EC2F77">
        <w:t>原题说法正确</w:t>
      </w:r>
      <w:r w:rsidRPr="00EC2F77">
        <w:t>.</w:t>
      </w:r>
      <w:r w:rsidRPr="00EC2F77">
        <w:br/>
      </w:r>
      <w:r w:rsidRPr="00EC2F77">
        <w:t>故答案为：正确</w:t>
      </w:r>
      <w:r w:rsidRPr="00EC2F77">
        <w:br/>
      </w:r>
      <w:r w:rsidRPr="00EC2F77">
        <w:t>【分析】一个数是</w:t>
      </w:r>
      <w:r w:rsidRPr="00EC2F77">
        <w:t>2</w:t>
      </w:r>
      <w:r w:rsidRPr="00EC2F77">
        <w:t>的倍数，这个数就是偶数，不是</w:t>
      </w:r>
      <w:r w:rsidRPr="00EC2F77">
        <w:t>2</w:t>
      </w:r>
      <w:r w:rsidRPr="00EC2F77">
        <w:t>的倍数的数是奇数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8.</w:t>
      </w:r>
      <w:r w:rsidRPr="00EC2F77">
        <w:t>【答案】</w:t>
      </w:r>
      <w:r w:rsidRPr="00EC2F77">
        <w:t xml:space="preserve"> </w:t>
      </w:r>
      <w:r w:rsidRPr="00EC2F77">
        <w:t>错误</w:t>
      </w:r>
      <w:r w:rsidRPr="00EC2F77">
        <w:t xml:space="preserve">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【解析】【解答】解：一个数的最小倍数和最大因数是相等的，原题说法错误。</w:t>
      </w:r>
      <w:r w:rsidRPr="00EC2F77">
        <w:br/>
        <w:t xml:space="preserve"> </w:t>
      </w:r>
      <w:r w:rsidRPr="00EC2F77">
        <w:t>故答案为：错误。</w:t>
      </w:r>
      <w:r w:rsidRPr="00EC2F77">
        <w:t xml:space="preserve"> </w:t>
      </w:r>
    </w:p>
    <w:p w:rsidR="003B5DD1" w:rsidRPr="00EC2F77" w:rsidRDefault="00EC2F77" w:rsidP="00EC2F77">
      <w:pPr>
        <w:spacing w:after="0" w:line="360" w:lineRule="auto"/>
      </w:pPr>
      <w:r w:rsidRPr="00EC2F77">
        <w:t>【分析】一个数最大的因数是它本身，最小的倍数也是它本身，所以一个数的最小倍数和最大因数是相等的。</w:t>
      </w:r>
    </w:p>
    <w:p w:rsidR="003B5DD1" w:rsidRPr="00EC2F77" w:rsidRDefault="00EC2F77" w:rsidP="00EC2F77">
      <w:pPr>
        <w:spacing w:after="0" w:line="360" w:lineRule="auto"/>
      </w:pPr>
      <w:r w:rsidRPr="00EC2F77">
        <w:t>9.</w:t>
      </w:r>
      <w:r w:rsidRPr="00EC2F77">
        <w:t>【答案】错误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</w:t>
      </w:r>
      <w:r w:rsidRPr="00EC2F77">
        <w:t>6</w:t>
      </w:r>
      <w:r w:rsidRPr="00EC2F77">
        <w:t>是</w:t>
      </w:r>
      <w:r w:rsidRPr="00EC2F77">
        <w:t>3</w:t>
      </w:r>
      <w:r w:rsidRPr="00EC2F77">
        <w:t>的倍数，</w:t>
      </w:r>
      <w:r w:rsidRPr="00EC2F77">
        <w:t>6</w:t>
      </w:r>
      <w:r w:rsidRPr="00EC2F77">
        <w:t>是偶数。</w:t>
      </w:r>
      <w:r w:rsidRPr="00EC2F77">
        <w:br/>
      </w:r>
      <w:r w:rsidRPr="00EC2F77">
        <w:t>故答案为：错误。</w:t>
      </w:r>
    </w:p>
    <w:p w:rsidR="003B5DD1" w:rsidRPr="00EC2F77" w:rsidRDefault="00EC2F77" w:rsidP="00EC2F77">
      <w:pPr>
        <w:spacing w:after="0" w:line="360" w:lineRule="auto"/>
      </w:pPr>
      <w:r w:rsidRPr="00EC2F77">
        <w:t>【分析】</w:t>
      </w:r>
      <w:r w:rsidRPr="00EC2F77">
        <w:t>3</w:t>
      </w:r>
      <w:r w:rsidRPr="00EC2F77">
        <w:t>的倍数既有奇数，如</w:t>
      </w:r>
      <w:r w:rsidRPr="00EC2F77">
        <w:t>9</w:t>
      </w:r>
      <w:r w:rsidRPr="00EC2F77">
        <w:t>，又有偶数，如</w:t>
      </w:r>
      <w:r w:rsidRPr="00EC2F77">
        <w:t>6</w:t>
      </w:r>
      <w:r w:rsidRPr="00EC2F77">
        <w:t>。不是</w:t>
      </w:r>
      <w:r w:rsidRPr="00EC2F77">
        <w:t>2</w:t>
      </w:r>
      <w:r w:rsidRPr="00EC2F77">
        <w:t>的倍数的数是奇数，是</w:t>
      </w:r>
      <w:r w:rsidRPr="00EC2F77">
        <w:t>2</w:t>
      </w:r>
      <w:r w:rsidRPr="00EC2F77">
        <w:t>的倍数的数是偶数。</w:t>
      </w:r>
    </w:p>
    <w:p w:rsidR="003B5DD1" w:rsidRPr="00EC2F77" w:rsidRDefault="00EC2F77" w:rsidP="00EC2F77">
      <w:pPr>
        <w:spacing w:after="0" w:line="360" w:lineRule="auto"/>
      </w:pPr>
      <w:r w:rsidRPr="00EC2F77">
        <w:t>10.</w:t>
      </w:r>
      <w:r w:rsidRPr="00EC2F77">
        <w:t>【答案】错误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【解析】【解答】例如</w:t>
      </w:r>
      <w:r w:rsidRPr="00EC2F77">
        <w:t>20÷4=5</w:t>
      </w:r>
      <w:r w:rsidRPr="00EC2F77">
        <w:t>，商是奇数，但是这两个数都是偶数</w:t>
      </w:r>
      <w:r w:rsidRPr="00EC2F77">
        <w:t>.</w:t>
      </w:r>
      <w:r w:rsidRPr="00EC2F77">
        <w:t>原题说法错误</w:t>
      </w:r>
      <w:r w:rsidRPr="00EC2F77">
        <w:t>.</w:t>
      </w:r>
      <w:r w:rsidRPr="00EC2F77">
        <w:br/>
      </w:r>
      <w:r w:rsidRPr="00EC2F77">
        <w:t>故答案为：错误</w:t>
      </w:r>
    </w:p>
    <w:p w:rsidR="003B5DD1" w:rsidRPr="00EC2F77" w:rsidRDefault="00EC2F77" w:rsidP="00EC2F77">
      <w:pPr>
        <w:spacing w:after="0" w:line="360" w:lineRule="auto"/>
      </w:pPr>
      <w:r w:rsidRPr="00EC2F77">
        <w:t>【分析】两个数的商是奇数，这两个数可能都是奇数，也可能都是偶数，由此判断即可</w:t>
      </w:r>
      <w:r w:rsidRPr="00EC2F77">
        <w:t>.</w:t>
      </w:r>
    </w:p>
    <w:p w:rsidR="003B5DD1" w:rsidRPr="00EC2F77" w:rsidRDefault="00EC2F77" w:rsidP="00EC2F77">
      <w:pPr>
        <w:spacing w:line="360" w:lineRule="auto"/>
      </w:pPr>
      <w:r w:rsidRPr="00EC2F77">
        <w:t>三、填空题</w:t>
      </w:r>
    </w:p>
    <w:p w:rsidR="003B5DD1" w:rsidRPr="00EC2F77" w:rsidRDefault="00EC2F77" w:rsidP="00EC2F77">
      <w:pPr>
        <w:spacing w:after="0" w:line="360" w:lineRule="auto"/>
      </w:pPr>
      <w:r w:rsidRPr="00EC2F77">
        <w:t>11.</w:t>
      </w:r>
      <w:r w:rsidRPr="00EC2F77">
        <w:t>【答案】</w:t>
      </w:r>
      <w:r w:rsidRPr="00EC2F77">
        <w:t>a</w:t>
      </w:r>
      <w:r w:rsidRPr="00EC2F77">
        <w:t>；</w:t>
      </w:r>
      <w:r w:rsidRPr="00EC2F77">
        <w:t>b</w:t>
      </w:r>
      <w:r w:rsidRPr="00EC2F77">
        <w:t>；因数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</w:t>
      </w:r>
      <w:r w:rsidRPr="00EC2F77">
        <w:t>a,b,</w:t>
      </w:r>
      <w:r w:rsidRPr="00EC2F77">
        <w:t>因数</w:t>
      </w:r>
      <w:r w:rsidRPr="00EC2F77">
        <w:t xml:space="preserve"> </w:t>
      </w:r>
      <w:r w:rsidRPr="00EC2F77">
        <w:t>或</w:t>
      </w:r>
      <w:r w:rsidRPr="00EC2F77">
        <w:t xml:space="preserve"> b,a,</w:t>
      </w:r>
      <w:r w:rsidRPr="00EC2F77">
        <w:t>因数</w:t>
      </w:r>
      <w:r w:rsidRPr="00EC2F77">
        <w:t xml:space="preserve">   </w:t>
      </w:r>
      <w:r w:rsidRPr="00EC2F77">
        <w:t>【分析】</w:t>
      </w:r>
    </w:p>
    <w:p w:rsidR="003B5DD1" w:rsidRPr="00EC2F77" w:rsidRDefault="00EC2F77" w:rsidP="00EC2F77">
      <w:pPr>
        <w:spacing w:after="0" w:line="360" w:lineRule="auto"/>
      </w:pPr>
      <w:r w:rsidRPr="00EC2F77">
        <w:t>12.</w:t>
      </w:r>
      <w:r w:rsidRPr="00EC2F77">
        <w:t>【答案】</w:t>
      </w:r>
      <w:r w:rsidRPr="00EC2F77">
        <w:t xml:space="preserve"> 12</w:t>
      </w:r>
      <w:r w:rsidRPr="00EC2F77">
        <w:t>；</w:t>
      </w:r>
      <w:r w:rsidRPr="00EC2F77">
        <w:t>6</w:t>
      </w:r>
      <w:r w:rsidRPr="00EC2F77">
        <w:t>；</w:t>
      </w:r>
      <w:r w:rsidRPr="00EC2F77">
        <w:t>4</w:t>
      </w:r>
      <w:r w:rsidRPr="00EC2F77">
        <w:t>；</w:t>
      </w:r>
      <w:r w:rsidRPr="00EC2F77">
        <w:t>1</w:t>
      </w:r>
      <w:r w:rsidRPr="00EC2F77">
        <w:t>，</w:t>
      </w:r>
      <w:r w:rsidRPr="00EC2F77">
        <w:t>12</w:t>
      </w:r>
      <w:r w:rsidRPr="00EC2F77">
        <w:t>，</w:t>
      </w:r>
      <w:r w:rsidRPr="00EC2F77">
        <w:t>2</w:t>
      </w:r>
      <w:r w:rsidRPr="00EC2F77">
        <w:t>，</w:t>
      </w:r>
      <w:r w:rsidRPr="00EC2F77">
        <w:t>6</w:t>
      </w:r>
      <w:r w:rsidRPr="00EC2F77">
        <w:t>，</w:t>
      </w:r>
      <w:r w:rsidRPr="00EC2F77">
        <w:t>3</w:t>
      </w:r>
      <w:r w:rsidRPr="00EC2F77">
        <w:t>，</w:t>
      </w:r>
      <w:r w:rsidRPr="00EC2F77">
        <w:t>4</w:t>
      </w:r>
      <w:r w:rsidRPr="00EC2F77">
        <w:t>；</w:t>
      </w:r>
      <w:r w:rsidRPr="00EC2F77">
        <w:t>12</w:t>
      </w:r>
      <w:r w:rsidRPr="00EC2F77">
        <w:t>；</w:t>
      </w:r>
      <w:r w:rsidRPr="00EC2F77">
        <w:t xml:space="preserve">1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</w:t>
      </w:r>
      <w:r w:rsidRPr="00EC2F77">
        <w:t xml:space="preserve"> </w:t>
      </w:r>
      <w:r w:rsidRPr="00EC2F77">
        <w:t>因为</w:t>
      </w:r>
      <w:r w:rsidRPr="00EC2F77">
        <w:t>12÷1</w:t>
      </w:r>
      <w:r w:rsidRPr="00EC2F77">
        <w:t>＝</w:t>
      </w:r>
      <w:r w:rsidRPr="00EC2F77">
        <w:t>12</w:t>
      </w:r>
      <w:r w:rsidRPr="00EC2F77">
        <w:t>，</w:t>
      </w:r>
      <w:r w:rsidRPr="00EC2F77">
        <w:t>12÷2</w:t>
      </w:r>
      <w:r w:rsidRPr="00EC2F77">
        <w:t>＝</w:t>
      </w:r>
      <w:r w:rsidRPr="00EC2F77">
        <w:t>6</w:t>
      </w:r>
      <w:r w:rsidRPr="00EC2F77">
        <w:t>，</w:t>
      </w:r>
      <w:r w:rsidRPr="00EC2F77">
        <w:t>12÷3</w:t>
      </w:r>
      <w:r w:rsidRPr="00EC2F77">
        <w:t>＝</w:t>
      </w:r>
      <w:r w:rsidRPr="00EC2F77">
        <w:t>4</w:t>
      </w:r>
      <w:r w:rsidRPr="00EC2F77">
        <w:t>，所以</w:t>
      </w:r>
      <w:r w:rsidRPr="00EC2F77">
        <w:t>12</w:t>
      </w:r>
      <w:r w:rsidRPr="00EC2F77">
        <w:t>的因数有</w:t>
      </w:r>
      <w:r w:rsidRPr="00EC2F77">
        <w:t>1</w:t>
      </w:r>
      <w:r w:rsidRPr="00EC2F77">
        <w:t>、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4</w:t>
      </w:r>
      <w:r w:rsidRPr="00EC2F77">
        <w:t>、</w:t>
      </w:r>
      <w:r w:rsidRPr="00EC2F77">
        <w:t>6</w:t>
      </w:r>
      <w:r w:rsidRPr="00EC2F77">
        <w:t>、</w:t>
      </w:r>
      <w:r w:rsidRPr="00EC2F77">
        <w:t>12</w:t>
      </w:r>
      <w:r w:rsidRPr="00EC2F77">
        <w:t>，其中最大因数是</w:t>
      </w:r>
      <w:r w:rsidRPr="00EC2F77">
        <w:t>12</w:t>
      </w:r>
      <w:r w:rsidRPr="00EC2F77">
        <w:t>，最小因数是</w:t>
      </w:r>
      <w:r w:rsidRPr="00EC2F77">
        <w:t>1.</w:t>
      </w:r>
      <w:r w:rsidRPr="00EC2F77">
        <w:br/>
        <w:t xml:space="preserve"> </w:t>
      </w:r>
      <w:r w:rsidRPr="00EC2F77">
        <w:t>故答案为：</w:t>
      </w:r>
      <w:r w:rsidRPr="00EC2F77">
        <w:t>12</w:t>
      </w:r>
      <w:r w:rsidRPr="00EC2F77">
        <w:t>；</w:t>
      </w:r>
      <w:r w:rsidRPr="00EC2F77">
        <w:t>6</w:t>
      </w:r>
      <w:r w:rsidRPr="00EC2F77">
        <w:t>；</w:t>
      </w:r>
      <w:r w:rsidRPr="00EC2F77">
        <w:t>4</w:t>
      </w:r>
      <w:r w:rsidRPr="00EC2F77">
        <w:t>；</w:t>
      </w:r>
      <w:r w:rsidRPr="00EC2F77">
        <w:t>1</w:t>
      </w:r>
      <w:r w:rsidRPr="00EC2F77">
        <w:t>，</w:t>
      </w:r>
      <w:r w:rsidRPr="00EC2F77">
        <w:t>2</w:t>
      </w:r>
      <w:r w:rsidRPr="00EC2F77">
        <w:t>，</w:t>
      </w:r>
      <w:r w:rsidRPr="00EC2F77">
        <w:t>3</w:t>
      </w:r>
      <w:r w:rsidRPr="00EC2F77">
        <w:t>，</w:t>
      </w:r>
      <w:r w:rsidRPr="00EC2F77">
        <w:t>4</w:t>
      </w:r>
      <w:r w:rsidRPr="00EC2F77">
        <w:t>，</w:t>
      </w:r>
      <w:r w:rsidRPr="00EC2F77">
        <w:t>6</w:t>
      </w:r>
      <w:r w:rsidRPr="00EC2F77">
        <w:t>，</w:t>
      </w:r>
      <w:r w:rsidRPr="00EC2F77">
        <w:t>12</w:t>
      </w:r>
      <w:r w:rsidRPr="00EC2F77">
        <w:t>；</w:t>
      </w:r>
      <w:r w:rsidRPr="00EC2F77">
        <w:t>12</w:t>
      </w:r>
      <w:r w:rsidRPr="00EC2F77">
        <w:t>；</w:t>
      </w:r>
      <w:r w:rsidRPr="00EC2F77">
        <w:t>1.</w:t>
      </w:r>
      <w:r w:rsidRPr="00EC2F77">
        <w:br/>
        <w:t xml:space="preserve"> </w:t>
      </w:r>
      <w:r w:rsidRPr="00EC2F77">
        <w:t>【分析】求一个数的因数的方法最简单的就是用除法，用这个数连续除以</w:t>
      </w:r>
      <w:r w:rsidRPr="00EC2F77">
        <w:t>1</w:t>
      </w:r>
      <w:r w:rsidRPr="00EC2F77">
        <w:t>，</w:t>
      </w:r>
      <w:r w:rsidRPr="00EC2F77">
        <w:t>2</w:t>
      </w:r>
      <w:r w:rsidRPr="00EC2F77">
        <w:t>，</w:t>
      </w:r>
      <w:r w:rsidRPr="00EC2F77">
        <w:t>3</w:t>
      </w:r>
      <w:r w:rsidRPr="00EC2F77">
        <w:t>，</w:t>
      </w:r>
      <w:r w:rsidRPr="00EC2F77">
        <w:t>……</w:t>
      </w:r>
      <w:r w:rsidRPr="00EC2F77">
        <w:t>，除到它本身为止，能整除的就是它的因数，据此解答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13.</w:t>
      </w:r>
      <w:r w:rsidRPr="00EC2F77">
        <w:t>【答案】（</w:t>
      </w:r>
      <w:r w:rsidRPr="00EC2F77">
        <w:t>1</w:t>
      </w:r>
      <w:r w:rsidRPr="00EC2F77">
        <w:t>）</w:t>
      </w:r>
      <w:r w:rsidRPr="00EC2F77">
        <w:t>30</w:t>
      </w:r>
      <w:r w:rsidRPr="00EC2F77">
        <w:t>；</w:t>
      </w:r>
      <w:r w:rsidRPr="00EC2F77">
        <w:t>75</w:t>
      </w:r>
      <w:r w:rsidRPr="00EC2F77">
        <w:t>；</w:t>
      </w:r>
      <w:r w:rsidRPr="00EC2F77">
        <w:t>45</w:t>
      </w:r>
      <w:r w:rsidRPr="00EC2F77">
        <w:t>；</w:t>
      </w:r>
      <w:r w:rsidRPr="00EC2F77">
        <w:t>15</w:t>
      </w:r>
      <w:r w:rsidRPr="00EC2F77">
        <w:br/>
      </w:r>
      <w:r w:rsidRPr="00EC2F77">
        <w:t>（</w:t>
      </w:r>
      <w:r w:rsidRPr="00EC2F77">
        <w:t>2</w:t>
      </w:r>
      <w:r w:rsidRPr="00EC2F77">
        <w:t>）</w:t>
      </w:r>
      <w:r w:rsidRPr="00EC2F77">
        <w:t>3</w:t>
      </w:r>
      <w:r w:rsidRPr="00EC2F77">
        <w:t>；</w:t>
      </w:r>
      <w:r w:rsidRPr="00EC2F77">
        <w:t>1</w:t>
      </w:r>
      <w:r w:rsidRPr="00EC2F77">
        <w:t>；</w:t>
      </w:r>
      <w:r w:rsidRPr="00EC2F77">
        <w:t>5</w:t>
      </w:r>
      <w:r w:rsidRPr="00EC2F77">
        <w:t>；</w:t>
      </w:r>
      <w:r w:rsidRPr="00EC2F77">
        <w:t xml:space="preserve">15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</w:t>
      </w:r>
      <w:r w:rsidRPr="00EC2F77">
        <w:t>30</w:t>
      </w:r>
      <w:r w:rsidRPr="00EC2F77">
        <w:t>；</w:t>
      </w:r>
      <w:r w:rsidRPr="00EC2F77">
        <w:t>75</w:t>
      </w:r>
      <w:r w:rsidRPr="00EC2F77">
        <w:t>；</w:t>
      </w:r>
      <w:r w:rsidRPr="00EC2F77">
        <w:t>45</w:t>
      </w:r>
      <w:r w:rsidRPr="00EC2F77">
        <w:t>；</w:t>
      </w:r>
      <w:r w:rsidRPr="00EC2F77">
        <w:t>15</w:t>
      </w:r>
      <w:r w:rsidRPr="00EC2F77">
        <w:t>都是</w:t>
      </w:r>
      <w:r w:rsidRPr="00EC2F77">
        <w:t>15</w:t>
      </w:r>
      <w:r w:rsidRPr="00EC2F77">
        <w:t>的倍数；</w:t>
      </w:r>
      <w:r w:rsidRPr="00EC2F77">
        <w:t>3</w:t>
      </w:r>
      <w:r w:rsidRPr="00EC2F77">
        <w:t>；</w:t>
      </w:r>
      <w:r w:rsidRPr="00EC2F77">
        <w:t>1</w:t>
      </w:r>
      <w:r w:rsidRPr="00EC2F77">
        <w:t>；</w:t>
      </w:r>
      <w:r w:rsidRPr="00EC2F77">
        <w:t>5</w:t>
      </w:r>
      <w:r w:rsidRPr="00EC2F77">
        <w:t>；</w:t>
      </w:r>
      <w:r w:rsidRPr="00EC2F77">
        <w:t>15</w:t>
      </w:r>
      <w:r w:rsidRPr="00EC2F77">
        <w:t>都是</w:t>
      </w:r>
      <w:r w:rsidRPr="00EC2F77">
        <w:t>15</w:t>
      </w:r>
      <w:r w:rsidRPr="00EC2F77">
        <w:t>的约数；</w:t>
      </w:r>
      <w:r w:rsidRPr="00EC2F77">
        <w:br/>
      </w:r>
      <w:r w:rsidRPr="00EC2F77">
        <w:t>故答案为：</w:t>
      </w:r>
      <w:r w:rsidRPr="00EC2F77">
        <w:t>30</w:t>
      </w:r>
      <w:r w:rsidRPr="00EC2F77">
        <w:t>、</w:t>
      </w:r>
      <w:r w:rsidRPr="00EC2F77">
        <w:t>75</w:t>
      </w:r>
      <w:r w:rsidRPr="00EC2F77">
        <w:t>、</w:t>
      </w:r>
      <w:r w:rsidRPr="00EC2F77">
        <w:t>45</w:t>
      </w:r>
      <w:r w:rsidRPr="00EC2F77">
        <w:t>、</w:t>
      </w:r>
      <w:r w:rsidRPr="00EC2F77">
        <w:t>15</w:t>
      </w:r>
      <w:r w:rsidRPr="00EC2F77">
        <w:t>；</w:t>
      </w:r>
      <w:r w:rsidRPr="00EC2F77">
        <w:t>3</w:t>
      </w:r>
      <w:r w:rsidRPr="00EC2F77">
        <w:t>、</w:t>
      </w:r>
      <w:r w:rsidRPr="00EC2F77">
        <w:t>1</w:t>
      </w:r>
      <w:r w:rsidRPr="00EC2F77">
        <w:t>、</w:t>
      </w:r>
      <w:r w:rsidRPr="00EC2F77">
        <w:t>5</w:t>
      </w:r>
      <w:r w:rsidRPr="00EC2F77">
        <w:t>、</w:t>
      </w:r>
      <w:r w:rsidRPr="00EC2F77">
        <w:t>15.</w:t>
      </w:r>
      <w:r w:rsidRPr="00EC2F77">
        <w:br/>
      </w:r>
      <w:r w:rsidRPr="00EC2F77">
        <w:t>【分析】本题考查的主要内容是倍数和约数的应用问题，根据它们的定义进行分析即可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14.</w:t>
      </w:r>
      <w:r w:rsidRPr="00EC2F77">
        <w:t>【答案】</w:t>
      </w:r>
      <w:r w:rsidRPr="00EC2F77">
        <w:t>1</w:t>
      </w:r>
      <w:r w:rsidRPr="00EC2F77">
        <w:t>、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5</w:t>
      </w:r>
      <w:r w:rsidRPr="00EC2F77">
        <w:t>、</w:t>
      </w:r>
      <w:r w:rsidRPr="00EC2F77">
        <w:t>6</w:t>
      </w:r>
      <w:r w:rsidRPr="00EC2F77">
        <w:t>、</w:t>
      </w:r>
      <w:r w:rsidRPr="00EC2F77">
        <w:t>10</w:t>
      </w:r>
      <w:r w:rsidRPr="00EC2F77">
        <w:t>、</w:t>
      </w:r>
      <w:r w:rsidRPr="00EC2F77">
        <w:t>15</w:t>
      </w:r>
      <w:r w:rsidRPr="00EC2F77">
        <w:t>、</w:t>
      </w:r>
      <w:r w:rsidRPr="00EC2F77">
        <w:t>30</w:t>
      </w:r>
      <w:r w:rsidRPr="00EC2F77">
        <w:t>；有限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【解析】【解答】解：</w:t>
      </w:r>
      <w:r w:rsidRPr="00EC2F77">
        <w:t>30</w:t>
      </w:r>
      <w:r w:rsidRPr="00EC2F77">
        <w:t>的因数有：</w:t>
      </w:r>
      <w:r w:rsidRPr="00EC2F77">
        <w:t>1</w:t>
      </w:r>
      <w:r w:rsidRPr="00EC2F77">
        <w:t>、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5</w:t>
      </w:r>
      <w:r w:rsidRPr="00EC2F77">
        <w:t>、</w:t>
      </w:r>
      <w:r w:rsidRPr="00EC2F77">
        <w:t>6</w:t>
      </w:r>
      <w:r w:rsidRPr="00EC2F77">
        <w:t>、</w:t>
      </w:r>
      <w:r w:rsidRPr="00EC2F77">
        <w:t>10</w:t>
      </w:r>
      <w:r w:rsidRPr="00EC2F77">
        <w:t>、</w:t>
      </w:r>
      <w:r w:rsidRPr="00EC2F77">
        <w:t>15</w:t>
      </w:r>
      <w:r w:rsidRPr="00EC2F77">
        <w:t>、</w:t>
      </w:r>
      <w:r w:rsidRPr="00EC2F77">
        <w:t>30</w:t>
      </w:r>
      <w:r w:rsidRPr="00EC2F77">
        <w:t>；一个数的因数的个数是有限的</w:t>
      </w:r>
      <w:r w:rsidRPr="00EC2F77">
        <w:t>.</w:t>
      </w:r>
      <w:r w:rsidRPr="00EC2F77">
        <w:br/>
      </w:r>
      <w:r w:rsidRPr="00EC2F77">
        <w:t>故答案为：</w:t>
      </w:r>
      <w:r w:rsidRPr="00EC2F77">
        <w:t>1</w:t>
      </w:r>
      <w:r w:rsidRPr="00EC2F77">
        <w:t>、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5</w:t>
      </w:r>
      <w:r w:rsidRPr="00EC2F77">
        <w:t>、</w:t>
      </w:r>
      <w:r w:rsidRPr="00EC2F77">
        <w:t>6</w:t>
      </w:r>
      <w:r w:rsidRPr="00EC2F77">
        <w:t>、</w:t>
      </w:r>
      <w:r w:rsidRPr="00EC2F77">
        <w:t>10</w:t>
      </w:r>
      <w:r w:rsidRPr="00EC2F77">
        <w:t>、</w:t>
      </w:r>
      <w:r w:rsidRPr="00EC2F77">
        <w:t>15</w:t>
      </w:r>
      <w:r w:rsidRPr="00EC2F77">
        <w:t>、</w:t>
      </w:r>
      <w:r w:rsidRPr="00EC2F77">
        <w:t>30</w:t>
      </w:r>
      <w:r w:rsidRPr="00EC2F77">
        <w:t>；有限【分析】找一个数的因数要一对一对地找，这样就能找出一个数所有的因数，一个数因数的个数是有限的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15.</w:t>
      </w:r>
      <w:r w:rsidRPr="00EC2F77">
        <w:t>【答案】</w:t>
      </w:r>
      <w:r w:rsidRPr="00EC2F77">
        <w:t xml:space="preserve"> 2</w:t>
      </w:r>
      <w:r w:rsidRPr="00EC2F77">
        <w:t>；</w:t>
      </w:r>
      <w:r w:rsidRPr="00EC2F77">
        <w:t xml:space="preserve">5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【解析】【解答】答案</w:t>
      </w:r>
      <w:r w:rsidRPr="00EC2F77">
        <w:t xml:space="preserve">:2,5 </w:t>
      </w:r>
      <w:r w:rsidRPr="00EC2F77">
        <w:t>或</w:t>
      </w:r>
      <w:r w:rsidRPr="00EC2F77">
        <w:t xml:space="preserve"> 5,2</w:t>
      </w:r>
    </w:p>
    <w:p w:rsidR="003B5DD1" w:rsidRPr="00EC2F77" w:rsidRDefault="00EC2F77" w:rsidP="00EC2F77">
      <w:pPr>
        <w:spacing w:line="360" w:lineRule="auto"/>
      </w:pPr>
      <w:r w:rsidRPr="00EC2F77">
        <w:t>四、解答题</w:t>
      </w:r>
    </w:p>
    <w:p w:rsidR="003B5DD1" w:rsidRPr="00EC2F77" w:rsidRDefault="00EC2F77" w:rsidP="00EC2F77">
      <w:pPr>
        <w:spacing w:after="0" w:line="360" w:lineRule="auto"/>
      </w:pPr>
      <w:r w:rsidRPr="00EC2F77">
        <w:t>16.</w:t>
      </w:r>
      <w:r w:rsidRPr="00EC2F77">
        <w:t>【答案】解：</w:t>
      </w:r>
      <w:r w:rsidRPr="00EC2F77">
        <w:t>18</w:t>
      </w:r>
      <w:r w:rsidRPr="00EC2F77">
        <w:t>相邻的两个奇数：</w:t>
      </w:r>
      <w:r w:rsidRPr="00EC2F77">
        <w:t>17</w:t>
      </w:r>
      <w:r w:rsidRPr="00EC2F77">
        <w:t>、</w:t>
      </w:r>
      <w:r w:rsidRPr="00EC2F77">
        <w:t>19</w:t>
      </w:r>
      <w:r w:rsidRPr="00EC2F77">
        <w:t>；</w:t>
      </w:r>
      <w:r w:rsidRPr="00EC2F77">
        <w:t>18</w:t>
      </w:r>
      <w:r w:rsidRPr="00EC2F77">
        <w:t>相邻的两个偶数：</w:t>
      </w:r>
      <w:r w:rsidRPr="00EC2F77">
        <w:t>16</w:t>
      </w:r>
      <w:r w:rsidRPr="00EC2F77">
        <w:t>、</w:t>
      </w:r>
      <w:r w:rsidRPr="00EC2F77">
        <w:t>20</w:t>
      </w:r>
      <w:r w:rsidRPr="00EC2F77">
        <w:t>。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【解析】【分析】在自然数中，是</w:t>
      </w:r>
      <w:r w:rsidRPr="00EC2F77">
        <w:t>2</w:t>
      </w:r>
      <w:r w:rsidRPr="00EC2F77">
        <w:t>的倍数的数叫做偶数；不是</w:t>
      </w:r>
      <w:r w:rsidRPr="00EC2F77">
        <w:t>2</w:t>
      </w:r>
      <w:r w:rsidRPr="00EC2F77">
        <w:t>的倍数的数叫做奇数。</w:t>
      </w:r>
    </w:p>
    <w:p w:rsidR="003B5DD1" w:rsidRPr="00EC2F77" w:rsidRDefault="00EC2F77" w:rsidP="00EC2F77">
      <w:pPr>
        <w:spacing w:line="360" w:lineRule="auto"/>
      </w:pPr>
      <w:r w:rsidRPr="00EC2F77">
        <w:t>五、综合题</w:t>
      </w:r>
    </w:p>
    <w:p w:rsidR="003B5DD1" w:rsidRPr="00EC2F77" w:rsidRDefault="00EC2F77" w:rsidP="00EC2F77">
      <w:pPr>
        <w:spacing w:after="0" w:line="360" w:lineRule="auto"/>
      </w:pPr>
      <w:r w:rsidRPr="00EC2F77">
        <w:t>17.</w:t>
      </w:r>
      <w:r w:rsidRPr="00EC2F77">
        <w:t>【答案】</w:t>
      </w:r>
      <w:r w:rsidRPr="00EC2F77">
        <w:t xml:space="preserve"> </w:t>
      </w:r>
      <w:r w:rsidRPr="00EC2F77">
        <w:t>（</w:t>
      </w:r>
      <w:r w:rsidRPr="00EC2F77">
        <w:t>1</w:t>
      </w:r>
      <w:r w:rsidRPr="00EC2F77">
        <w:t>）</w:t>
      </w:r>
      <w:r w:rsidRPr="00EC2F77">
        <w:t>1</w:t>
      </w:r>
      <w:r w:rsidRPr="00EC2F77">
        <w:t>、</w:t>
      </w:r>
      <w:r w:rsidRPr="00EC2F77">
        <w:t>2</w:t>
      </w:r>
      <w:r w:rsidRPr="00EC2F77">
        <w:t>、</w:t>
      </w:r>
      <w:r w:rsidRPr="00EC2F77">
        <w:t>3</w:t>
      </w:r>
      <w:r w:rsidRPr="00EC2F77">
        <w:t>、</w:t>
      </w:r>
      <w:r w:rsidRPr="00EC2F77">
        <w:t>6</w:t>
      </w:r>
      <w:r w:rsidRPr="00EC2F77">
        <w:t>、</w:t>
      </w:r>
      <w:r w:rsidRPr="00EC2F77">
        <w:t>9</w:t>
      </w:r>
      <w:r w:rsidRPr="00EC2F77">
        <w:t>、</w:t>
      </w:r>
      <w:r w:rsidRPr="00EC2F77">
        <w:t>18</w:t>
      </w:r>
      <w:r w:rsidRPr="00EC2F77">
        <w:br/>
      </w:r>
      <w:r w:rsidRPr="00EC2F77">
        <w:t>（</w:t>
      </w:r>
      <w:r w:rsidRPr="00EC2F77">
        <w:t>2</w:t>
      </w:r>
      <w:r w:rsidRPr="00EC2F77">
        <w:t>）</w:t>
      </w:r>
      <w:r w:rsidRPr="00EC2F77">
        <w:t>1</w:t>
      </w:r>
      <w:r w:rsidRPr="00EC2F77">
        <w:t>、</w:t>
      </w:r>
      <w:r w:rsidRPr="00EC2F77">
        <w:t>39</w:t>
      </w:r>
      <w:r w:rsidRPr="00EC2F77">
        <w:t>．</w:t>
      </w:r>
      <w:r w:rsidRPr="00EC2F77">
        <w:br/>
      </w:r>
      <w:r w:rsidRPr="00EC2F77">
        <w:t>（</w:t>
      </w:r>
      <w:r w:rsidRPr="00EC2F77">
        <w:t>3</w:t>
      </w:r>
      <w:r w:rsidRPr="00EC2F77">
        <w:t>）</w:t>
      </w:r>
      <w:r w:rsidRPr="00EC2F77">
        <w:t>15</w:t>
      </w:r>
      <w:r w:rsidRPr="00EC2F77">
        <w:t>、</w:t>
      </w:r>
      <w:r w:rsidRPr="00EC2F77">
        <w:t>30</w:t>
      </w:r>
      <w:r w:rsidRPr="00EC2F77">
        <w:t>、</w:t>
      </w:r>
      <w:r w:rsidRPr="00EC2F77">
        <w:t>45</w:t>
      </w:r>
      <w:r w:rsidRPr="00EC2F77">
        <w:t>、</w:t>
      </w:r>
      <w:r w:rsidRPr="00EC2F77">
        <w:t>60</w:t>
      </w:r>
      <w:r w:rsidRPr="00EC2F77">
        <w:t>、</w:t>
      </w:r>
      <w:r w:rsidRPr="00EC2F77">
        <w:t>75</w:t>
      </w:r>
      <w:r w:rsidRPr="00EC2F77">
        <w:br/>
      </w:r>
      <w:r w:rsidRPr="00EC2F77">
        <w:t>（</w:t>
      </w:r>
      <w:r w:rsidRPr="00EC2F77">
        <w:t>4</w:t>
      </w:r>
      <w:r w:rsidRPr="00EC2F77">
        <w:t>）</w:t>
      </w:r>
      <w:r w:rsidRPr="00EC2F77">
        <w:t>27</w:t>
      </w:r>
      <w:r w:rsidRPr="00EC2F77">
        <w:t>、</w:t>
      </w:r>
      <w:r w:rsidRPr="00EC2F77">
        <w:t>54</w:t>
      </w:r>
      <w:r w:rsidRPr="00EC2F77">
        <w:t>、</w:t>
      </w:r>
      <w:r w:rsidRPr="00EC2F77">
        <w:t>81</w:t>
      </w:r>
      <w:r w:rsidRPr="00EC2F77">
        <w:t>、</w:t>
      </w:r>
      <w:r w:rsidRPr="00EC2F77">
        <w:t>108</w:t>
      </w:r>
      <w:r w:rsidRPr="00EC2F77">
        <w:t>、</w:t>
      </w:r>
      <w:r w:rsidRPr="00EC2F77">
        <w:t>135</w:t>
      </w:r>
      <w:r w:rsidRPr="00EC2F77">
        <w:t>．</w:t>
      </w:r>
      <w:r w:rsidRPr="00EC2F77">
        <w:t xml:space="preserve"> 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【解析】【分析】因数</w:t>
      </w:r>
      <w:r w:rsidRPr="00EC2F77">
        <w:t>×</w:t>
      </w:r>
      <w:r w:rsidRPr="00EC2F77">
        <w:t>因数</w:t>
      </w:r>
      <w:r w:rsidRPr="00EC2F77">
        <w:t>=</w:t>
      </w:r>
      <w:r w:rsidRPr="00EC2F77">
        <w:t>积，这两个因数都是积的因数，所以求一个数的因数，就是求乘起来是这个数的数；求一个数的倍数，就是把从</w:t>
      </w:r>
      <w:r w:rsidRPr="00EC2F77">
        <w:t>1</w:t>
      </w:r>
      <w:r w:rsidRPr="00EC2F77">
        <w:t>开始的自然数依次乘这个数即可。</w:t>
      </w:r>
    </w:p>
    <w:p w:rsidR="003B5DD1" w:rsidRPr="00EC2F77" w:rsidRDefault="00EC2F77" w:rsidP="00EC2F77">
      <w:pPr>
        <w:spacing w:line="360" w:lineRule="auto"/>
      </w:pPr>
      <w:r w:rsidRPr="00EC2F77">
        <w:t>六、应用题</w:t>
      </w:r>
    </w:p>
    <w:p w:rsidR="003B5DD1" w:rsidRPr="00EC2F77" w:rsidRDefault="00EC2F77" w:rsidP="00EC2F77">
      <w:pPr>
        <w:spacing w:after="0" w:line="360" w:lineRule="auto"/>
      </w:pPr>
      <w:r w:rsidRPr="00EC2F77">
        <w:t>18.</w:t>
      </w:r>
      <w:r w:rsidRPr="00EC2F77">
        <w:t>【答案】解：</w:t>
      </w:r>
      <w:r w:rsidRPr="00EC2F77">
        <w:t>6×2=12</w:t>
      </w:r>
      <w:r w:rsidRPr="00EC2F77">
        <w:t>（人）；</w:t>
      </w:r>
    </w:p>
    <w:p w:rsidR="003B5DD1" w:rsidRPr="00EC2F77" w:rsidRDefault="00EC2F77" w:rsidP="00EC2F77">
      <w:pPr>
        <w:spacing w:after="0" w:line="360" w:lineRule="auto"/>
      </w:pPr>
      <w:r w:rsidRPr="00EC2F77">
        <w:t>12+7=19</w:t>
      </w:r>
      <w:r w:rsidRPr="00EC2F77">
        <w:t>（人）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答：音乐小组有</w:t>
      </w:r>
      <w:r w:rsidRPr="00EC2F77">
        <w:t>12</w:t>
      </w:r>
      <w:r w:rsidRPr="00EC2F77">
        <w:t>人，表演小组有</w:t>
      </w:r>
      <w:r w:rsidRPr="00EC2F77">
        <w:t>19</w:t>
      </w:r>
      <w:r w:rsidRPr="00EC2F77">
        <w:t>人。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【解析】【分析】此题主要考查了倍的应用，根据条件</w:t>
      </w:r>
      <w:r w:rsidRPr="00EC2F77">
        <w:t>“</w:t>
      </w:r>
      <w:r w:rsidRPr="00EC2F77">
        <w:t>参加美术小组的有</w:t>
      </w:r>
      <w:r w:rsidRPr="00EC2F77">
        <w:t>6</w:t>
      </w:r>
      <w:r w:rsidRPr="00EC2F77">
        <w:t>人，音乐小组的是美术小组的</w:t>
      </w:r>
      <w:r w:rsidRPr="00EC2F77">
        <w:t>2</w:t>
      </w:r>
      <w:r w:rsidRPr="00EC2F77">
        <w:t>倍</w:t>
      </w:r>
      <w:r w:rsidRPr="00EC2F77">
        <w:t>”</w:t>
      </w:r>
      <w:r w:rsidRPr="00EC2F77">
        <w:t>可得，美术小组的人数</w:t>
      </w:r>
      <w:r w:rsidRPr="00EC2F77">
        <w:t>×2=</w:t>
      </w:r>
      <w:r w:rsidRPr="00EC2F77">
        <w:t>音乐小组的人数，依据条件</w:t>
      </w:r>
      <w:r w:rsidRPr="00EC2F77">
        <w:t>“</w:t>
      </w:r>
      <w:r w:rsidRPr="00EC2F77">
        <w:t>表演小组的人数比音乐小组多</w:t>
      </w:r>
      <w:r w:rsidRPr="00EC2F77">
        <w:t>7</w:t>
      </w:r>
      <w:r w:rsidRPr="00EC2F77">
        <w:t>人</w:t>
      </w:r>
      <w:r w:rsidRPr="00EC2F77">
        <w:t>”</w:t>
      </w:r>
      <w:r w:rsidRPr="00EC2F77">
        <w:t>可得，音乐小组的人数</w:t>
      </w:r>
      <w:r w:rsidRPr="00EC2F77">
        <w:t>+7=</w:t>
      </w:r>
      <w:r w:rsidRPr="00EC2F77">
        <w:t>表演小组的人数，据此列式解答</w:t>
      </w:r>
      <w:r w:rsidRPr="00EC2F77">
        <w:t>.</w:t>
      </w:r>
    </w:p>
    <w:p w:rsidR="003B5DD1" w:rsidRPr="00EC2F77" w:rsidRDefault="00EC2F77" w:rsidP="00EC2F77">
      <w:pPr>
        <w:spacing w:after="0" w:line="360" w:lineRule="auto"/>
      </w:pPr>
      <w:r w:rsidRPr="00EC2F77">
        <w:t>19.</w:t>
      </w:r>
      <w:r w:rsidRPr="00EC2F77">
        <w:t>【答案】</w:t>
      </w:r>
      <w:r w:rsidRPr="00EC2F77">
        <w:t>51</w:t>
      </w:r>
      <w:r w:rsidRPr="00EC2F77">
        <w:t>个、</w:t>
      </w:r>
      <w:r w:rsidRPr="00EC2F77">
        <w:t>54</w:t>
      </w:r>
      <w:r w:rsidRPr="00EC2F77">
        <w:t>个或</w:t>
      </w:r>
      <w:r w:rsidRPr="00EC2F77">
        <w:t>57</w:t>
      </w:r>
      <w:r w:rsidRPr="00EC2F77">
        <w:t>个</w:t>
      </w:r>
      <w:r w:rsidRPr="00EC2F77">
        <w:t xml:space="preserve">  </w:t>
      </w:r>
    </w:p>
    <w:p w:rsidR="003B5DD1" w:rsidRPr="00EC2F77" w:rsidRDefault="00EC2F77" w:rsidP="00EC2F77">
      <w:pPr>
        <w:spacing w:after="0" w:line="360" w:lineRule="auto"/>
      </w:pPr>
      <w:r w:rsidRPr="00EC2F77">
        <w:t>【解析】【解答】</w:t>
      </w:r>
      <w:r w:rsidRPr="00EC2F77">
        <w:t>51</w:t>
      </w:r>
      <w:r w:rsidRPr="00EC2F77">
        <w:t>个、</w:t>
      </w:r>
      <w:r w:rsidRPr="00EC2F77">
        <w:t>54</w:t>
      </w:r>
      <w:r w:rsidRPr="00EC2F77">
        <w:t>个或</w:t>
      </w:r>
      <w:r w:rsidRPr="00EC2F77">
        <w:t>57</w:t>
      </w:r>
      <w:r w:rsidRPr="00EC2F77">
        <w:t>个</w:t>
      </w:r>
      <w:r w:rsidRPr="00EC2F77">
        <w:br/>
      </w:r>
      <w:r w:rsidRPr="00EC2F77">
        <w:t>【分析】气球的数量应该是在</w:t>
      </w:r>
      <w:r w:rsidRPr="00EC2F77">
        <w:t>50</w:t>
      </w:r>
      <w:r w:rsidRPr="00EC2F77">
        <w:t>～</w:t>
      </w:r>
      <w:r w:rsidRPr="00EC2F77">
        <w:t>60</w:t>
      </w:r>
      <w:r w:rsidRPr="00EC2F77">
        <w:t>之间的</w:t>
      </w:r>
      <w:r w:rsidRPr="00EC2F77">
        <w:t>3</w:t>
      </w:r>
      <w:r w:rsidRPr="00EC2F77">
        <w:t>的倍数。考察了</w:t>
      </w:r>
      <w:r w:rsidRPr="00EC2F77">
        <w:t>3</w:t>
      </w:r>
      <w:r w:rsidRPr="00EC2F77">
        <w:t>的倍数的数的特征。</w:t>
      </w:r>
    </w:p>
    <w:sectPr w:rsidR="003B5DD1" w:rsidRPr="00EC2F77">
      <w:headerReference w:type="even" r:id="rId12"/>
      <w:headerReference w:type="default" r:id="rId13"/>
      <w:footerReference w:type="defaul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2B" w:rsidRDefault="0038092B">
      <w:pPr>
        <w:spacing w:after="0" w:line="240" w:lineRule="auto"/>
      </w:pPr>
      <w:r>
        <w:separator/>
      </w:r>
    </w:p>
  </w:endnote>
  <w:endnote w:type="continuationSeparator" w:id="0">
    <w:p w:rsidR="0038092B" w:rsidRDefault="00380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D1" w:rsidRPr="00EC2F77" w:rsidRDefault="00EC2F77" w:rsidP="00EC2F77">
    <w:pPr>
      <w:pStyle w:val="a4"/>
    </w:pPr>
    <w:r>
      <w:t xml:space="preserve"> </w:t>
    </w:r>
    <w:r w:rsidRPr="00EC2F7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2B" w:rsidRDefault="0038092B">
      <w:pPr>
        <w:spacing w:after="0" w:line="240" w:lineRule="auto"/>
      </w:pPr>
      <w:r>
        <w:separator/>
      </w:r>
    </w:p>
  </w:footnote>
  <w:footnote w:type="continuationSeparator" w:id="0">
    <w:p w:rsidR="0038092B" w:rsidRDefault="00380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D1" w:rsidRDefault="00901BE1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3B5DD1" w:rsidRDefault="00EC2F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3B5DD1" w:rsidRDefault="00EC2F77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3B5DD1" w:rsidRDefault="00EC2F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D1" w:rsidRPr="00EC2F77" w:rsidRDefault="00EC2F77" w:rsidP="00901BE1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D093E"/>
    <w:multiLevelType w:val="hybridMultilevel"/>
    <w:tmpl w:val="638A3D56"/>
    <w:lvl w:ilvl="0" w:tplc="83634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0F80B0C"/>
    <w:multiLevelType w:val="hybridMultilevel"/>
    <w:tmpl w:val="06401CD8"/>
    <w:lvl w:ilvl="0" w:tplc="15599661">
      <w:start w:val="1"/>
      <w:numFmt w:val="decimal"/>
      <w:lvlText w:val="%1."/>
      <w:lvlJc w:val="left"/>
      <w:pPr>
        <w:ind w:left="720" w:hanging="360"/>
      </w:pPr>
    </w:lvl>
    <w:lvl w:ilvl="1" w:tplc="15599661" w:tentative="1">
      <w:start w:val="1"/>
      <w:numFmt w:val="lowerLetter"/>
      <w:lvlText w:val="%2."/>
      <w:lvlJc w:val="left"/>
      <w:pPr>
        <w:ind w:left="1440" w:hanging="360"/>
      </w:pPr>
    </w:lvl>
    <w:lvl w:ilvl="2" w:tplc="15599661" w:tentative="1">
      <w:start w:val="1"/>
      <w:numFmt w:val="lowerRoman"/>
      <w:lvlText w:val="%3."/>
      <w:lvlJc w:val="right"/>
      <w:pPr>
        <w:ind w:left="2160" w:hanging="180"/>
      </w:pPr>
    </w:lvl>
    <w:lvl w:ilvl="3" w:tplc="15599661" w:tentative="1">
      <w:start w:val="1"/>
      <w:numFmt w:val="decimal"/>
      <w:lvlText w:val="%4."/>
      <w:lvlJc w:val="left"/>
      <w:pPr>
        <w:ind w:left="2880" w:hanging="360"/>
      </w:pPr>
    </w:lvl>
    <w:lvl w:ilvl="4" w:tplc="15599661" w:tentative="1">
      <w:start w:val="1"/>
      <w:numFmt w:val="lowerLetter"/>
      <w:lvlText w:val="%5."/>
      <w:lvlJc w:val="left"/>
      <w:pPr>
        <w:ind w:left="3600" w:hanging="360"/>
      </w:pPr>
    </w:lvl>
    <w:lvl w:ilvl="5" w:tplc="15599661" w:tentative="1">
      <w:start w:val="1"/>
      <w:numFmt w:val="lowerRoman"/>
      <w:lvlText w:val="%6."/>
      <w:lvlJc w:val="right"/>
      <w:pPr>
        <w:ind w:left="4320" w:hanging="180"/>
      </w:pPr>
    </w:lvl>
    <w:lvl w:ilvl="6" w:tplc="15599661" w:tentative="1">
      <w:start w:val="1"/>
      <w:numFmt w:val="decimal"/>
      <w:lvlText w:val="%7."/>
      <w:lvlJc w:val="left"/>
      <w:pPr>
        <w:ind w:left="5040" w:hanging="360"/>
      </w:pPr>
    </w:lvl>
    <w:lvl w:ilvl="7" w:tplc="15599661" w:tentative="1">
      <w:start w:val="1"/>
      <w:numFmt w:val="lowerLetter"/>
      <w:lvlText w:val="%8."/>
      <w:lvlJc w:val="left"/>
      <w:pPr>
        <w:ind w:left="5760" w:hanging="360"/>
      </w:pPr>
    </w:lvl>
    <w:lvl w:ilvl="8" w:tplc="155996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092B"/>
    <w:rsid w:val="003B5DD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3E8C"/>
    <w:rsid w:val="008222E8"/>
    <w:rsid w:val="00827CAC"/>
    <w:rsid w:val="008512EA"/>
    <w:rsid w:val="008860DB"/>
    <w:rsid w:val="008977BC"/>
    <w:rsid w:val="008E0712"/>
    <w:rsid w:val="00901BE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04D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2F77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EB9352-EDB4-4299-A9F0-449DA34D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3530</Characters>
  <Application>Microsoft Office Word</Application>
  <DocSecurity>0</DocSecurity>
  <Lines>29</Lines>
  <Paragraphs>8</Paragraphs>
  <ScaleCrop>false</ScaleCrop>
  <Company>Microsoft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