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AF" w:rsidRPr="00DD33D6" w:rsidRDefault="00211D3A" w:rsidP="00DD33D6">
      <w:pPr>
        <w:spacing w:line="360" w:lineRule="auto"/>
        <w:jc w:val="center"/>
      </w:pPr>
      <w:bookmarkStart w:id="0" w:name="_GoBack"/>
      <w:bookmarkEnd w:id="0"/>
      <w:r w:rsidRPr="00211D3A">
        <w:rPr>
          <w:rFonts w:hint="eastAsia"/>
          <w:b/>
          <w:bCs/>
          <w:sz w:val="28"/>
          <w:szCs w:val="28"/>
        </w:rPr>
        <w:t>五年级上册数学单元测试</w:t>
      </w:r>
      <w:r w:rsidRPr="00211D3A">
        <w:rPr>
          <w:rFonts w:hint="eastAsia"/>
          <w:b/>
          <w:bCs/>
          <w:sz w:val="28"/>
          <w:szCs w:val="28"/>
        </w:rPr>
        <w:t>-3.</w:t>
      </w:r>
      <w:r w:rsidRPr="00211D3A">
        <w:rPr>
          <w:rFonts w:hint="eastAsia"/>
          <w:b/>
          <w:bCs/>
          <w:sz w:val="28"/>
          <w:szCs w:val="28"/>
        </w:rPr>
        <w:t>平行四边形、梯形和三角形</w:t>
      </w:r>
      <w:r w:rsidRPr="00211D3A">
        <w:rPr>
          <w:rFonts w:hint="eastAsia"/>
          <w:b/>
          <w:bCs/>
          <w:sz w:val="28"/>
          <w:szCs w:val="28"/>
        </w:rPr>
        <w:t xml:space="preserve"> </w:t>
      </w:r>
    </w:p>
    <w:p w:rsidR="002468AF" w:rsidRPr="00DD33D6" w:rsidRDefault="00DD33D6" w:rsidP="00DD33D6">
      <w:pPr>
        <w:spacing w:line="360" w:lineRule="auto"/>
      </w:pPr>
      <w:r w:rsidRPr="00DD33D6">
        <w:rPr>
          <w:b/>
          <w:bCs/>
          <w:sz w:val="24"/>
          <w:szCs w:val="24"/>
        </w:rPr>
        <w:t>一、单选题</w:t>
      </w:r>
    </w:p>
    <w:p w:rsidR="002468AF" w:rsidRPr="00DD33D6" w:rsidRDefault="00DD33D6" w:rsidP="00DD33D6">
      <w:pPr>
        <w:spacing w:after="0" w:line="360" w:lineRule="auto"/>
      </w:pPr>
      <w:r w:rsidRPr="00DD33D6">
        <w:t>1.</w:t>
      </w:r>
      <w:r w:rsidRPr="00DD33D6">
        <w:t>一个平行四边形的面积是</w:t>
      </w:r>
      <w:r w:rsidRPr="00DD33D6">
        <w:t>0.96 m</w:t>
      </w:r>
      <w:r w:rsidRPr="00DD33D6">
        <w:rPr>
          <w:vertAlign w:val="superscript"/>
        </w:rPr>
        <w:t>2</w:t>
      </w:r>
      <w:r w:rsidRPr="00DD33D6">
        <w:t xml:space="preserve">  </w:t>
      </w:r>
      <w:r w:rsidRPr="00DD33D6">
        <w:t>，</w:t>
      </w:r>
      <w:r w:rsidRPr="00DD33D6">
        <w:t xml:space="preserve"> </w:t>
      </w:r>
      <w:r w:rsidRPr="00DD33D6">
        <w:t>高是</w:t>
      </w:r>
      <w:r w:rsidRPr="00DD33D6">
        <w:t>2.4 m</w:t>
      </w:r>
      <w:r w:rsidRPr="00DD33D6">
        <w:t>，底是（</w:t>
      </w:r>
      <w:r w:rsidRPr="00DD33D6">
        <w:t xml:space="preserve">   </w:t>
      </w:r>
      <w:r w:rsidRPr="00DD33D6">
        <w:t>）</w:t>
      </w:r>
      <w:r w:rsidRPr="00DD33D6">
        <w:t>m</w:t>
      </w:r>
      <w:r w:rsidRPr="00DD33D6">
        <w:t>。</w:t>
      </w:r>
      <w:r w:rsidRPr="00DD33D6">
        <w:t xml:space="preserve">            </w:t>
      </w:r>
    </w:p>
    <w:p w:rsidR="002468AF" w:rsidRPr="00DD33D6" w:rsidRDefault="00DD33D6" w:rsidP="00DD33D6">
      <w:pPr>
        <w:spacing w:after="0" w:line="360" w:lineRule="auto"/>
        <w:ind w:left="150"/>
      </w:pPr>
      <w:r w:rsidRPr="00DD33D6">
        <w:t>A. 0.2                                       </w:t>
      </w:r>
      <w:r w:rsidR="00E55EF8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10" o:title=""/>
          </v:shape>
        </w:pict>
      </w:r>
      <w:r w:rsidRPr="00DD33D6">
        <w:t>B. 0.4                                       </w:t>
      </w:r>
      <w:r w:rsidR="00E55EF8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0" o:title=""/>
          </v:shape>
        </w:pict>
      </w:r>
      <w:r w:rsidRPr="00DD33D6">
        <w:t>C. 0.8                                       </w:t>
      </w:r>
      <w:r w:rsidR="00E55EF8">
        <w:rPr>
          <w:noProof/>
          <w:lang w:eastAsia="zh-CN"/>
        </w:rPr>
        <w:pict>
          <v:shape id="图片 3" o:spid="_x0000_i1027" type="#_x0000_t75" style="width:1.5pt;height:3pt;visibility:visible;mso-wrap-style:square">
            <v:imagedata r:id="rId10" o:title=""/>
          </v:shape>
        </w:pict>
      </w:r>
      <w:r w:rsidRPr="00DD33D6">
        <w:t>D. 0.48</w:t>
      </w:r>
    </w:p>
    <w:p w:rsidR="002468AF" w:rsidRPr="00DD33D6" w:rsidRDefault="00DD33D6" w:rsidP="00DD33D6">
      <w:pPr>
        <w:spacing w:after="0" w:line="360" w:lineRule="auto"/>
      </w:pPr>
      <w:r w:rsidRPr="00DD33D6">
        <w:t>2.</w:t>
      </w:r>
      <w:r w:rsidRPr="00DD33D6">
        <w:t>一个三角形的两个内角分别是</w:t>
      </w:r>
      <w:r w:rsidRPr="00DD33D6">
        <w:t>25</w:t>
      </w:r>
      <w:r w:rsidRPr="00DD33D6">
        <w:t>度、</w:t>
      </w:r>
      <w:r w:rsidRPr="00DD33D6">
        <w:t>64</w:t>
      </w:r>
      <w:r w:rsidRPr="00DD33D6">
        <w:t>度，这个三角形是（</w:t>
      </w:r>
      <w:r w:rsidRPr="00DD33D6">
        <w:t xml:space="preserve">  </w:t>
      </w:r>
      <w:r w:rsidRPr="00DD33D6">
        <w:t>）</w:t>
      </w:r>
      <w:r w:rsidRPr="00DD33D6">
        <w:t xml:space="preserve">            </w:t>
      </w:r>
    </w:p>
    <w:p w:rsidR="002468AF" w:rsidRPr="00DD33D6" w:rsidRDefault="00DD33D6" w:rsidP="00DD33D6">
      <w:pPr>
        <w:spacing w:after="0" w:line="360" w:lineRule="auto"/>
        <w:ind w:left="150"/>
      </w:pPr>
      <w:r w:rsidRPr="00DD33D6">
        <w:t>A. </w:t>
      </w:r>
      <w:r w:rsidRPr="00DD33D6">
        <w:t>锐角三角形</w:t>
      </w:r>
      <w:r w:rsidRPr="00DD33D6">
        <w:t>                               B. </w:t>
      </w:r>
      <w:r w:rsidRPr="00DD33D6">
        <w:t>直角三角形</w:t>
      </w:r>
      <w:r w:rsidRPr="00DD33D6">
        <w:t>                               C. </w:t>
      </w:r>
      <w:r w:rsidRPr="00DD33D6">
        <w:t>钝角三角形</w:t>
      </w:r>
    </w:p>
    <w:p w:rsidR="002468AF" w:rsidRPr="00DD33D6" w:rsidRDefault="00DD33D6" w:rsidP="00DD33D6">
      <w:pPr>
        <w:spacing w:after="0" w:line="360" w:lineRule="auto"/>
      </w:pPr>
      <w:r w:rsidRPr="00DD33D6">
        <w:t>3.“6</w:t>
      </w:r>
      <w:r w:rsidRPr="00DD33D6">
        <w:t>平方千米</w:t>
      </w:r>
      <w:r w:rsidRPr="00DD33D6">
        <w:t>○601</w:t>
      </w:r>
      <w:r w:rsidRPr="00DD33D6">
        <w:t>公顷</w:t>
      </w:r>
      <w:r w:rsidRPr="00DD33D6">
        <w:t>”</w:t>
      </w:r>
      <w:r w:rsidRPr="00DD33D6">
        <w:t>，比较大小</w:t>
      </w:r>
      <w:r w:rsidRPr="00DD33D6">
        <w:t>,</w:t>
      </w:r>
      <w:r w:rsidRPr="00DD33D6">
        <w:t>在</w:t>
      </w:r>
      <w:r w:rsidRPr="00DD33D6">
        <w:t>○</w:t>
      </w:r>
      <w:r w:rsidRPr="00DD33D6">
        <w:t>里应填的符号是（</w:t>
      </w:r>
      <w:r w:rsidRPr="00DD33D6">
        <w:t xml:space="preserve">   </w:t>
      </w:r>
      <w:r w:rsidRPr="00DD33D6">
        <w:t>）</w:t>
      </w:r>
      <w:r w:rsidRPr="00DD33D6">
        <w:t xml:space="preserve">            </w:t>
      </w:r>
    </w:p>
    <w:p w:rsidR="002468AF" w:rsidRPr="00DD33D6" w:rsidRDefault="00DD33D6" w:rsidP="00DD33D6">
      <w:pPr>
        <w:spacing w:after="0" w:line="360" w:lineRule="auto"/>
        <w:ind w:left="150"/>
      </w:pPr>
      <w:r w:rsidRPr="00DD33D6">
        <w:t>A. </w:t>
      </w:r>
      <w:r w:rsidRPr="00DD33D6">
        <w:t>＞</w:t>
      </w:r>
      <w:r w:rsidRPr="00DD33D6">
        <w:t>                                          </w:t>
      </w:r>
      <w:r w:rsidR="00E55EF8">
        <w:rPr>
          <w:noProof/>
          <w:lang w:eastAsia="zh-CN"/>
        </w:rPr>
        <w:pict>
          <v:shape id="图片 4" o:spid="_x0000_i1028" type="#_x0000_t75" style="width:1.5pt;height:3pt;visibility:visible;mso-wrap-style:square">
            <v:imagedata r:id="rId10" o:title=""/>
          </v:shape>
        </w:pict>
      </w:r>
      <w:r w:rsidRPr="00DD33D6">
        <w:t>B. </w:t>
      </w:r>
      <w:r w:rsidRPr="00DD33D6">
        <w:t>＜</w:t>
      </w:r>
      <w:r w:rsidRPr="00DD33D6">
        <w:t>                                          </w:t>
      </w:r>
      <w:r w:rsidR="00E55EF8">
        <w:rPr>
          <w:noProof/>
          <w:lang w:eastAsia="zh-CN"/>
        </w:rPr>
        <w:pict>
          <v:shape id="图片 5" o:spid="_x0000_i1029" type="#_x0000_t75" style="width:1.5pt;height:3pt;visibility:visible;mso-wrap-style:square">
            <v:imagedata r:id="rId10" o:title=""/>
          </v:shape>
        </w:pict>
      </w:r>
      <w:r w:rsidRPr="00DD33D6">
        <w:t>C. =                                          </w:t>
      </w:r>
      <w:r w:rsidR="00E55EF8">
        <w:rPr>
          <w:noProof/>
          <w:lang w:eastAsia="zh-CN"/>
        </w:rPr>
        <w:pict>
          <v:shape id="图片 6" o:spid="_x0000_i1030" type="#_x0000_t75" style="width:1.5pt;height:3pt;visibility:visible;mso-wrap-style:square">
            <v:imagedata r:id="rId10" o:title=""/>
          </v:shape>
        </w:pict>
      </w:r>
      <w:r w:rsidRPr="00DD33D6">
        <w:t>D. ×</w:t>
      </w:r>
    </w:p>
    <w:p w:rsidR="002468AF" w:rsidRPr="00DD33D6" w:rsidRDefault="00DD33D6" w:rsidP="00DD33D6">
      <w:pPr>
        <w:spacing w:after="0" w:line="360" w:lineRule="auto"/>
      </w:pPr>
      <w:r w:rsidRPr="00DD33D6">
        <w:t>4.</w:t>
      </w:r>
      <w:r w:rsidRPr="00DD33D6">
        <w:t>下面三组小棒，能围成三角形的是（</w:t>
      </w:r>
      <w:r w:rsidRPr="00DD33D6">
        <w:t xml:space="preserve">    </w:t>
      </w:r>
      <w:r w:rsidRPr="00DD33D6">
        <w:t>）。</w:t>
      </w:r>
      <w:r w:rsidRPr="00DD33D6">
        <w:t xml:space="preserve">            </w:t>
      </w:r>
    </w:p>
    <w:p w:rsidR="002468AF" w:rsidRPr="00DD33D6" w:rsidRDefault="00DD33D6" w:rsidP="00DD33D6">
      <w:pPr>
        <w:spacing w:after="0" w:line="360" w:lineRule="auto"/>
        <w:ind w:left="150"/>
      </w:pPr>
      <w:r w:rsidRPr="00DD33D6">
        <w:t>A. </w:t>
      </w:r>
      <w:r w:rsidR="00E55EF8">
        <w:rPr>
          <w:noProof/>
          <w:lang w:eastAsia="zh-CN"/>
        </w:rPr>
        <w:pict>
          <v:shape id="图片 7" o:spid="_x0000_i1031" type="#_x0000_t75" style="width:137.25pt;height:76.5pt;visibility:visible;mso-wrap-style:square">
            <v:imagedata r:id="rId11" o:title=""/>
          </v:shape>
        </w:pict>
      </w:r>
      <w:r w:rsidRPr="00DD33D6">
        <w:t>      B. </w:t>
      </w:r>
      <w:r w:rsidR="00E55EF8">
        <w:rPr>
          <w:noProof/>
          <w:lang w:eastAsia="zh-CN"/>
        </w:rPr>
        <w:pict>
          <v:shape id="图片 8" o:spid="_x0000_i1032" type="#_x0000_t75" style="width:118.5pt;height:78.75pt;visibility:visible;mso-wrap-style:square">
            <v:imagedata r:id="rId12" o:title=""/>
          </v:shape>
        </w:pict>
      </w:r>
      <w:r w:rsidRPr="00DD33D6">
        <w:t>       C. </w:t>
      </w:r>
      <w:r w:rsidR="00E55EF8">
        <w:rPr>
          <w:noProof/>
          <w:lang w:eastAsia="zh-CN"/>
        </w:rPr>
        <w:pict>
          <v:shape id="图片 9" o:spid="_x0000_i1033" type="#_x0000_t75" style="width:120pt;height:80.25pt;visibility:visible;mso-wrap-style:square">
            <v:imagedata r:id="rId13" o:title=""/>
          </v:shape>
        </w:pict>
      </w:r>
    </w:p>
    <w:p w:rsidR="00DD33D6" w:rsidRPr="00DD33D6" w:rsidRDefault="00DD33D6" w:rsidP="00DD33D6">
      <w:pPr>
        <w:spacing w:after="0" w:line="360" w:lineRule="auto"/>
      </w:pPr>
      <w:r w:rsidRPr="00DD33D6">
        <w:t>5.</w:t>
      </w:r>
      <w:r w:rsidRPr="00DD33D6">
        <w:t>一个梯形的上底、下底、高分别扩大</w:t>
      </w:r>
      <w:r w:rsidRPr="00DD33D6">
        <w:t>2</w:t>
      </w:r>
      <w:r w:rsidRPr="00DD33D6">
        <w:t>倍，它的面积扩大（</w:t>
      </w:r>
      <w:r w:rsidRPr="00DD33D6">
        <w:t xml:space="preserve">  </w:t>
      </w:r>
      <w:r w:rsidRPr="00DD33D6">
        <w:t>）倍．</w: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pict>
          <v:shape id="图片 10" o:spid="_x0000_i1034" type="#_x0000_t75" style="width:93pt;height:54pt;visibility:visible;mso-wrap-style:square">
            <v:imagedata r:id="rId14" o:title=""/>
          </v:shape>
        </w:pict>
      </w:r>
    </w:p>
    <w:p w:rsidR="002468AF" w:rsidRPr="00DD33D6" w:rsidRDefault="00DD33D6" w:rsidP="00DD33D6">
      <w:pPr>
        <w:spacing w:after="0" w:line="360" w:lineRule="auto"/>
        <w:ind w:left="150"/>
      </w:pPr>
      <w:r w:rsidRPr="00DD33D6">
        <w:t>A. 2                                           </w:t>
      </w:r>
      <w:r w:rsidR="00E55EF8">
        <w:rPr>
          <w:noProof/>
          <w:lang w:eastAsia="zh-CN"/>
        </w:rPr>
        <w:pict>
          <v:shape id="图片 11" o:spid="_x0000_i1035" type="#_x0000_t75" style="width:2.25pt;height:3pt;visibility:visible;mso-wrap-style:square">
            <v:imagedata r:id="rId15" o:title=""/>
          </v:shape>
        </w:pict>
      </w:r>
      <w:r w:rsidRPr="00DD33D6">
        <w:t>B. 4                                           </w:t>
      </w:r>
      <w:r w:rsidR="00E55EF8">
        <w:rPr>
          <w:noProof/>
          <w:lang w:eastAsia="zh-CN"/>
        </w:rPr>
        <w:pict>
          <v:shape id="图片 12" o:spid="_x0000_i1036" type="#_x0000_t75" style="width:2.25pt;height:3pt;visibility:visible;mso-wrap-style:square">
            <v:imagedata r:id="rId15" o:title=""/>
          </v:shape>
        </w:pict>
      </w:r>
      <w:r w:rsidRPr="00DD33D6">
        <w:t>C. 6                                           </w:t>
      </w:r>
      <w:r w:rsidR="00E55EF8">
        <w:rPr>
          <w:noProof/>
          <w:lang w:eastAsia="zh-CN"/>
        </w:rPr>
        <w:pict>
          <v:shape id="图片 13" o:spid="_x0000_i1037" type="#_x0000_t75" style="width:2.25pt;height:3pt;visibility:visible;mso-wrap-style:square">
            <v:imagedata r:id="rId15" o:title=""/>
          </v:shape>
        </w:pict>
      </w:r>
      <w:r w:rsidRPr="00DD33D6">
        <w:t>D. 8</w:t>
      </w:r>
    </w:p>
    <w:p w:rsidR="002468AF" w:rsidRPr="00DD33D6" w:rsidRDefault="00DD33D6" w:rsidP="00DD33D6">
      <w:pPr>
        <w:spacing w:line="360" w:lineRule="auto"/>
      </w:pPr>
      <w:r w:rsidRPr="00DD33D6">
        <w:rPr>
          <w:b/>
          <w:bCs/>
          <w:sz w:val="24"/>
          <w:szCs w:val="24"/>
        </w:rPr>
        <w:t>二、判断题</w:t>
      </w:r>
    </w:p>
    <w:p w:rsidR="002468AF" w:rsidRPr="00DD33D6" w:rsidRDefault="00DD33D6" w:rsidP="00DD33D6">
      <w:pPr>
        <w:spacing w:after="0" w:line="360" w:lineRule="auto"/>
      </w:pPr>
      <w:r w:rsidRPr="00DD33D6">
        <w:t>6.</w:t>
      </w:r>
      <w:r w:rsidRPr="00DD33D6">
        <w:t>判断，正确的填</w:t>
      </w:r>
      <w:r w:rsidRPr="00DD33D6">
        <w:t>“</w:t>
      </w:r>
      <w:r w:rsidRPr="00DD33D6">
        <w:t>正确</w:t>
      </w:r>
      <w:r w:rsidRPr="00DD33D6">
        <w:t>”</w:t>
      </w:r>
      <w:r w:rsidRPr="00DD33D6">
        <w:t>，错误的填</w:t>
      </w:r>
      <w:r w:rsidRPr="00DD33D6">
        <w:t>“</w:t>
      </w:r>
      <w:r w:rsidRPr="00DD33D6">
        <w:t>错误</w:t>
      </w:r>
      <w:r w:rsidRPr="00DD33D6">
        <w:t>”</w:t>
      </w:r>
      <w:r w:rsidRPr="00DD33D6">
        <w:t>．</w:t>
      </w:r>
      <w:r w:rsidRPr="00DD33D6">
        <w:t xml:space="preserve">  </w:t>
      </w:r>
    </w:p>
    <w:p w:rsidR="002468AF" w:rsidRPr="00DD33D6" w:rsidRDefault="00DD33D6" w:rsidP="00DD33D6">
      <w:pPr>
        <w:spacing w:after="0" w:line="360" w:lineRule="auto"/>
      </w:pPr>
      <w:r w:rsidRPr="00DD33D6">
        <w:t>三角形的面积等于平行四边形的面积．</w:t>
      </w:r>
    </w:p>
    <w:p w:rsidR="002468AF" w:rsidRPr="00DD33D6" w:rsidRDefault="00DD33D6" w:rsidP="00DD33D6">
      <w:pPr>
        <w:spacing w:after="0" w:line="360" w:lineRule="auto"/>
      </w:pPr>
      <w:r w:rsidRPr="00DD33D6">
        <w:t>7.</w:t>
      </w:r>
      <w:r w:rsidRPr="00DD33D6">
        <w:t>三角形最小的一个角是</w:t>
      </w:r>
      <w:r w:rsidRPr="00DD33D6">
        <w:t>30°</w:t>
      </w:r>
      <w:r w:rsidRPr="00DD33D6">
        <w:t>，这个三角形一定是锐角三角形。（</w:t>
      </w:r>
      <w:r w:rsidRPr="00DD33D6">
        <w:t xml:space="preserve">   </w:t>
      </w:r>
      <w:r w:rsidRPr="00DD33D6">
        <w:t>）</w:t>
      </w:r>
      <w:r w:rsidRPr="00DD33D6">
        <w:t xml:space="preserve">    </w:t>
      </w:r>
    </w:p>
    <w:p w:rsidR="002468AF" w:rsidRPr="00DD33D6" w:rsidRDefault="00DD33D6" w:rsidP="00DD33D6">
      <w:pPr>
        <w:spacing w:after="0" w:line="360" w:lineRule="auto"/>
      </w:pPr>
      <w:r w:rsidRPr="00DD33D6">
        <w:t>8.</w:t>
      </w:r>
      <w:r w:rsidRPr="00DD33D6">
        <w:t>拉动长方形木框，变成平行四边形木框，周长和面积都不变。</w:t>
      </w:r>
      <w:r w:rsidRPr="00DD33D6">
        <w:t xml:space="preserve">  </w:t>
      </w:r>
      <w:r w:rsidRPr="00DD33D6">
        <w:t>（</w:t>
      </w:r>
      <w:r w:rsidRPr="00DD33D6">
        <w:t xml:space="preserve">    </w:t>
      </w:r>
      <w:r w:rsidRPr="00DD33D6">
        <w:t>）</w:t>
      </w:r>
      <w:r w:rsidRPr="00DD33D6">
        <w:t xml:space="preserve">    </w:t>
      </w:r>
    </w:p>
    <w:p w:rsidR="002468AF" w:rsidRPr="00DD33D6" w:rsidRDefault="00DD33D6" w:rsidP="00DD33D6">
      <w:pPr>
        <w:spacing w:after="0" w:line="360" w:lineRule="auto"/>
      </w:pPr>
      <w:r w:rsidRPr="00DD33D6">
        <w:t>9.</w:t>
      </w:r>
      <w:r w:rsidRPr="00DD33D6">
        <w:t>判断对错．</w:t>
      </w:r>
      <w:r w:rsidRPr="00DD33D6">
        <w:br/>
      </w:r>
      <w:r w:rsidRPr="00DD33D6">
        <w:t>等底等高的两个平行四边形的面积一定相等</w:t>
      </w:r>
      <w:r w:rsidRPr="00DD33D6">
        <w:t xml:space="preserve">    </w:t>
      </w:r>
    </w:p>
    <w:p w:rsidR="002468AF" w:rsidRPr="00DD33D6" w:rsidRDefault="00DD33D6" w:rsidP="00DD33D6">
      <w:pPr>
        <w:spacing w:line="360" w:lineRule="auto"/>
      </w:pPr>
      <w:r w:rsidRPr="00DD33D6">
        <w:rPr>
          <w:b/>
          <w:bCs/>
          <w:sz w:val="24"/>
          <w:szCs w:val="24"/>
        </w:rPr>
        <w:t>三、填空题</w:t>
      </w:r>
    </w:p>
    <w:p w:rsidR="00DD33D6" w:rsidRPr="00DD33D6" w:rsidRDefault="00DD33D6" w:rsidP="00DD33D6">
      <w:pPr>
        <w:spacing w:after="0" w:line="360" w:lineRule="auto"/>
      </w:pPr>
      <w:r w:rsidRPr="00DD33D6">
        <w:t>10.</w:t>
      </w:r>
      <w:r w:rsidRPr="00DD33D6">
        <w:t>下面三角形的面积</w:t>
      </w:r>
      <w:r w:rsidRPr="00DD33D6">
        <w:t>________</w:t>
      </w:r>
      <w:r w:rsidRPr="00DD33D6">
        <w:t>．</w: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lastRenderedPageBreak/>
        <w:pict>
          <v:shape id="图片 14" o:spid="_x0000_i1038" type="#_x0000_t75" style="width:186pt;height:88.5pt;visibility:visible;mso-wrap-style:square">
            <v:imagedata r:id="rId16" o:title=""/>
          </v:shape>
        </w:pict>
      </w:r>
    </w:p>
    <w:p w:rsidR="00DD33D6" w:rsidRPr="00DD33D6" w:rsidRDefault="00DD33D6" w:rsidP="00DD33D6">
      <w:pPr>
        <w:spacing w:after="0" w:line="360" w:lineRule="auto"/>
      </w:pPr>
      <w:r w:rsidRPr="00DD33D6">
        <w:t>11.  7</w:t>
      </w:r>
      <w:r w:rsidRPr="00DD33D6">
        <w:t>公顷</w:t>
      </w:r>
      <w:r w:rsidRPr="00DD33D6">
        <w:t>=________</w:t>
      </w:r>
      <w:r w:rsidRPr="00DD33D6">
        <w:t>平方米；</w:t>
      </w:r>
    </w:p>
    <w:p w:rsidR="002468AF" w:rsidRPr="00DD33D6" w:rsidRDefault="00DD33D6" w:rsidP="00DD33D6">
      <w:pPr>
        <w:spacing w:after="0" w:line="360" w:lineRule="auto"/>
      </w:pPr>
      <w:r w:rsidRPr="00DD33D6">
        <w:t>60000</w:t>
      </w:r>
      <w:r w:rsidRPr="00DD33D6">
        <w:t>平方米</w:t>
      </w:r>
      <w:r w:rsidRPr="00DD33D6">
        <w:t>=________</w:t>
      </w:r>
      <w:r w:rsidRPr="00DD33D6">
        <w:t>公顷．</w:t>
      </w:r>
    </w:p>
    <w:p w:rsidR="00DD33D6" w:rsidRPr="00DD33D6" w:rsidRDefault="00DD33D6" w:rsidP="00DD33D6">
      <w:pPr>
        <w:spacing w:after="0" w:line="360" w:lineRule="auto"/>
      </w:pPr>
      <w:r w:rsidRPr="00DD33D6">
        <w:t>12.</w:t>
      </w:r>
      <w:r w:rsidRPr="00DD33D6">
        <w:t>一个平行四边形与一个三角形的面积相等，底也相等，平行四边形的高是</w:t>
      </w:r>
      <w:r w:rsidRPr="00DD33D6">
        <w:t>6</w:t>
      </w:r>
      <w:r w:rsidRPr="00DD33D6">
        <w:t>厘米，三角形的高是</w:t>
      </w:r>
      <w:r w:rsidRPr="00DD33D6">
        <w:t>________</w:t>
      </w:r>
      <w:r w:rsidRPr="00DD33D6">
        <w:t>厘米．</w:t>
      </w:r>
    </w:p>
    <w:p w:rsidR="002468AF" w:rsidRPr="00DD33D6" w:rsidRDefault="00DD33D6" w:rsidP="00DD33D6">
      <w:pPr>
        <w:spacing w:after="0" w:line="360" w:lineRule="auto"/>
      </w:pPr>
      <w:r w:rsidRPr="00DD33D6">
        <w:t>13.</w:t>
      </w:r>
      <w:r w:rsidRPr="00DD33D6">
        <w:t>一个三角形的苗圃，底边长</w:t>
      </w:r>
      <w:r w:rsidRPr="00DD33D6">
        <w:t>200</w:t>
      </w:r>
      <w:r w:rsidRPr="00DD33D6">
        <w:t>米，高约</w:t>
      </w:r>
      <w:r w:rsidRPr="00DD33D6">
        <w:t>160</w:t>
      </w:r>
      <w:r w:rsidRPr="00DD33D6">
        <w:t>米．这个苗圃的面积大约是</w:t>
      </w:r>
      <w:r w:rsidRPr="00DD33D6">
        <w:t>________</w:t>
      </w:r>
      <w:r w:rsidRPr="00DD33D6">
        <w:t>平方米？合</w:t>
      </w:r>
      <w:r w:rsidRPr="00DD33D6">
        <w:t>________</w:t>
      </w:r>
      <w:r w:rsidRPr="00DD33D6">
        <w:t>公顷？</w:t>
      </w:r>
      <w:r w:rsidRPr="00DD33D6">
        <w:t>(</w:t>
      </w:r>
      <w:r w:rsidRPr="00DD33D6">
        <w:t>用计算器计算</w:t>
      </w:r>
      <w:r w:rsidRPr="00DD33D6">
        <w:t xml:space="preserve">)    </w:t>
      </w:r>
    </w:p>
    <w:p w:rsidR="002468AF" w:rsidRPr="00DD33D6" w:rsidRDefault="00DD33D6" w:rsidP="00DD33D6">
      <w:pPr>
        <w:spacing w:line="360" w:lineRule="auto"/>
      </w:pPr>
      <w:r w:rsidRPr="00DD33D6">
        <w:rPr>
          <w:b/>
          <w:bCs/>
          <w:sz w:val="24"/>
          <w:szCs w:val="24"/>
        </w:rPr>
        <w:t>四、解答题</w:t>
      </w:r>
    </w:p>
    <w:p w:rsidR="002468AF" w:rsidRPr="00DD33D6" w:rsidRDefault="00DD33D6" w:rsidP="00DD33D6">
      <w:pPr>
        <w:spacing w:after="0" w:line="360" w:lineRule="auto"/>
      </w:pPr>
      <w:r w:rsidRPr="00DD33D6">
        <w:t>14.</w:t>
      </w:r>
      <w:r w:rsidRPr="00DD33D6">
        <w:t>下面这个梯形有什么特点</w:t>
      </w:r>
      <w:r w:rsidRPr="00DD33D6">
        <w:t>?</w: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pict>
          <v:shape id="图片 15" o:spid="_x0000_i1039" type="#_x0000_t75" style="width:83.25pt;height:49.5pt;visibility:visible;mso-wrap-style:square">
            <v:imagedata r:id="rId17" o:title=""/>
          </v:shape>
        </w:pict>
      </w:r>
    </w:p>
    <w:p w:rsidR="002468AF" w:rsidRPr="00DD33D6" w:rsidRDefault="00DD33D6" w:rsidP="00DD33D6">
      <w:pPr>
        <w:spacing w:after="0" w:line="360" w:lineRule="auto"/>
      </w:pPr>
      <w:r w:rsidRPr="00DD33D6">
        <w:t>15.</w:t>
      </w:r>
      <w:r w:rsidRPr="00DD33D6">
        <w:t>计算如图阴影部分的面积，已知</w:t>
      </w:r>
      <w:r w:rsidRPr="00DD33D6">
        <w:t xml:space="preserve"> </w:t>
      </w:r>
      <w:r w:rsidR="00E55EF8">
        <w:rPr>
          <w:noProof/>
          <w:lang w:eastAsia="zh-CN"/>
        </w:rPr>
        <w:pict>
          <v:shape id="图片 16" o:spid="_x0000_i1040" type="#_x0000_t75" style="width:25.5pt;height:9.75pt;visibility:visible;mso-wrap-style:square">
            <v:imagedata r:id="rId18" o:title=""/>
          </v:shape>
        </w:pict>
      </w:r>
      <w:r w:rsidRPr="00DD33D6">
        <w:t>厘米．</w:t>
      </w:r>
      <w:r w:rsidRPr="00DD33D6">
        <w:t xml:space="preserve">  </w: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pict>
          <v:shape id="图片 17" o:spid="_x0000_i1041" type="#_x0000_t75" style="width:73.5pt;height:1in;visibility:visible;mso-wrap-style:square">
            <v:imagedata r:id="rId19" o:title=""/>
          </v:shape>
        </w:pict>
      </w:r>
    </w:p>
    <w:p w:rsidR="002468AF" w:rsidRPr="00DD33D6" w:rsidRDefault="00DD33D6" w:rsidP="00DD33D6">
      <w:pPr>
        <w:spacing w:line="360" w:lineRule="auto"/>
      </w:pPr>
      <w:r w:rsidRPr="00DD33D6">
        <w:rPr>
          <w:b/>
          <w:bCs/>
          <w:sz w:val="24"/>
          <w:szCs w:val="24"/>
        </w:rPr>
        <w:t>五、综合题</w:t>
      </w:r>
    </w:p>
    <w:p w:rsidR="002468AF" w:rsidRPr="00DD33D6" w:rsidRDefault="00DD33D6" w:rsidP="00DD33D6">
      <w:pPr>
        <w:spacing w:after="0" w:line="360" w:lineRule="auto"/>
      </w:pPr>
      <w:r w:rsidRPr="00DD33D6">
        <w:t>16.</w:t>
      </w:r>
      <w:r w:rsidRPr="00DD33D6">
        <w:t>求下面各图中</w:t>
      </w:r>
      <w:r w:rsidRPr="00DD33D6">
        <w:t>∠1</w:t>
      </w:r>
      <w:r w:rsidRPr="00DD33D6">
        <w:t>的度数。</w:t>
      </w:r>
      <w:r w:rsidRPr="00DD33D6">
        <w:t xml:space="preserve">    </w:t>
      </w:r>
    </w:p>
    <w:p w:rsidR="002468AF" w:rsidRPr="00DD33D6" w:rsidRDefault="00DD33D6" w:rsidP="00DD33D6">
      <w:pPr>
        <w:spacing w:after="0" w:line="360" w:lineRule="auto"/>
      </w:pPr>
      <w:r w:rsidRPr="00DD33D6">
        <w:t>（</w:t>
      </w:r>
      <w:r w:rsidRPr="00DD33D6">
        <w:t>1</w:t>
      </w:r>
      <w:r w:rsidRPr="00DD33D6">
        <w:t>）</w:t>
      </w:r>
      <w:r w:rsidR="00E55EF8">
        <w:rPr>
          <w:noProof/>
          <w:lang w:eastAsia="zh-CN"/>
        </w:rPr>
        <w:pict>
          <v:shape id="图片 18" o:spid="_x0000_i1042" type="#_x0000_t75" style="width:120.75pt;height:68.25pt;visibility:visible;mso-wrap-style:square">
            <v:imagedata r:id="rId20" o:title=""/>
          </v:shape>
        </w:pict>
      </w:r>
    </w:p>
    <w:p w:rsidR="002468AF" w:rsidRPr="00DD33D6" w:rsidRDefault="00DD33D6" w:rsidP="00DD33D6">
      <w:pPr>
        <w:spacing w:after="0" w:line="360" w:lineRule="auto"/>
      </w:pPr>
      <w:r w:rsidRPr="00DD33D6">
        <w:t>（</w:t>
      </w:r>
      <w:r w:rsidRPr="00DD33D6">
        <w:t>2</w:t>
      </w:r>
      <w:r w:rsidRPr="00DD33D6">
        <w:t>）</w:t>
      </w:r>
      <w:r w:rsidR="00E55EF8">
        <w:rPr>
          <w:noProof/>
          <w:lang w:eastAsia="zh-CN"/>
        </w:rPr>
        <w:pict>
          <v:shape id="图片 19" o:spid="_x0000_i1043" type="#_x0000_t75" style="width:78pt;height:105pt;visibility:visible;mso-wrap-style:square">
            <v:imagedata r:id="rId21" o:title=""/>
          </v:shape>
        </w:pict>
      </w:r>
    </w:p>
    <w:p w:rsidR="002468AF" w:rsidRPr="00DD33D6" w:rsidRDefault="00DD33D6" w:rsidP="00DD33D6">
      <w:pPr>
        <w:spacing w:line="360" w:lineRule="auto"/>
      </w:pPr>
      <w:r w:rsidRPr="00DD33D6">
        <w:rPr>
          <w:b/>
          <w:bCs/>
          <w:sz w:val="24"/>
          <w:szCs w:val="24"/>
        </w:rPr>
        <w:t>六、应用题</w:t>
      </w:r>
    </w:p>
    <w:p w:rsidR="002468AF" w:rsidRPr="00DD33D6" w:rsidRDefault="00DD33D6" w:rsidP="00DD33D6">
      <w:pPr>
        <w:spacing w:after="0" w:line="360" w:lineRule="auto"/>
      </w:pPr>
      <w:r w:rsidRPr="00DD33D6">
        <w:lastRenderedPageBreak/>
        <w:t>17.</w:t>
      </w:r>
      <w:r w:rsidRPr="00DD33D6">
        <w:t>在长方形</w:t>
      </w:r>
      <w:r w:rsidRPr="00DD33D6">
        <w:t>ABCD</w:t>
      </w:r>
      <w:r w:rsidRPr="00DD33D6">
        <w:t>中，</w:t>
      </w:r>
      <w:r w:rsidRPr="00DD33D6">
        <w:t>AB=8</w:t>
      </w:r>
      <w:r w:rsidRPr="00DD33D6">
        <w:t>，</w:t>
      </w:r>
      <w:r w:rsidRPr="00DD33D6">
        <w:t>BC=15</w:t>
      </w:r>
      <w:r w:rsidRPr="00DD33D6">
        <w:t>，</w:t>
      </w:r>
      <w:r w:rsidRPr="00DD33D6">
        <w:t>E</w:t>
      </w:r>
      <w:r w:rsidRPr="00DD33D6">
        <w:t>是</w:t>
      </w:r>
      <w:r w:rsidRPr="00DD33D6">
        <w:t>CD</w:t>
      </w:r>
      <w:r w:rsidRPr="00DD33D6">
        <w:t>的中点，</w:t>
      </w:r>
      <w:r w:rsidRPr="00DD33D6">
        <w:t>F</w:t>
      </w:r>
      <w:r w:rsidRPr="00DD33D6">
        <w:t>是</w:t>
      </w:r>
      <w:r w:rsidRPr="00DD33D6">
        <w:t>BC</w:t>
      </w:r>
      <w:r w:rsidRPr="00DD33D6">
        <w:t>的中点，连接</w:t>
      </w:r>
      <w:r w:rsidRPr="00DD33D6">
        <w:t>BD</w:t>
      </w:r>
      <w:r w:rsidRPr="00DD33D6">
        <w:t>，</w:t>
      </w:r>
      <w:r w:rsidRPr="00DD33D6">
        <w:t>AE</w:t>
      </w:r>
      <w:r w:rsidRPr="00DD33D6">
        <w:t>，</w:t>
      </w:r>
      <w:r w:rsidRPr="00DD33D6">
        <w:t>AF</w:t>
      </w:r>
      <w:r w:rsidRPr="00DD33D6">
        <w:t>把图形分成六块，求阴影部分的面积和是多少？</w:t>
      </w:r>
      <w:r w:rsidRPr="00DD33D6">
        <w:t xml:space="preserve">  </w:t>
      </w:r>
      <w:r w:rsidRPr="00DD33D6">
        <w:br/>
      </w:r>
      <w:r w:rsidR="00E55EF8">
        <w:rPr>
          <w:noProof/>
          <w:lang w:eastAsia="zh-CN"/>
        </w:rPr>
        <w:pict>
          <v:shape id="图片 20" o:spid="_x0000_i1044" type="#_x0000_t75" style="width:163.5pt;height:99.75pt;visibility:visible;mso-wrap-style:square">
            <v:imagedata r:id="rId22" o:title=""/>
          </v:shape>
        </w:pict>
      </w:r>
    </w:p>
    <w:p w:rsidR="002468AF" w:rsidRPr="00DD33D6" w:rsidRDefault="00DD33D6" w:rsidP="00DD33D6">
      <w:pPr>
        <w:spacing w:line="360" w:lineRule="auto"/>
      </w:pPr>
      <w:r w:rsidRPr="00DD33D6">
        <w:br w:type="page"/>
      </w:r>
    </w:p>
    <w:p w:rsidR="002468AF" w:rsidRPr="00DD33D6" w:rsidRDefault="00DD33D6" w:rsidP="00DD33D6">
      <w:pPr>
        <w:spacing w:line="360" w:lineRule="auto"/>
        <w:jc w:val="center"/>
      </w:pPr>
      <w:r w:rsidRPr="00DD33D6">
        <w:rPr>
          <w:b/>
          <w:bCs/>
          <w:sz w:val="28"/>
          <w:szCs w:val="28"/>
        </w:rPr>
        <w:t>参考答案</w:t>
      </w:r>
    </w:p>
    <w:p w:rsidR="002468AF" w:rsidRPr="00DD33D6" w:rsidRDefault="00DD33D6" w:rsidP="00DD33D6">
      <w:pPr>
        <w:spacing w:line="360" w:lineRule="auto"/>
      </w:pPr>
      <w:r w:rsidRPr="00DD33D6">
        <w:t>一、单选题</w:t>
      </w:r>
    </w:p>
    <w:p w:rsidR="002468AF" w:rsidRPr="00DD33D6" w:rsidRDefault="00DD33D6" w:rsidP="00DD33D6">
      <w:pPr>
        <w:spacing w:after="0" w:line="360" w:lineRule="auto"/>
      </w:pPr>
      <w:r w:rsidRPr="00DD33D6">
        <w:t>1.</w:t>
      </w:r>
      <w:r w:rsidRPr="00DD33D6">
        <w:t>【答案】</w:t>
      </w:r>
      <w:r w:rsidRPr="00DD33D6">
        <w:t xml:space="preserve">B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</w:t>
      </w:r>
      <w:r w:rsidRPr="00DD33D6">
        <w:t>0.96÷2.4=0.4</w:t>
      </w:r>
      <w:r w:rsidRPr="00DD33D6">
        <w:t>（</w:t>
      </w:r>
      <w:r w:rsidRPr="00DD33D6">
        <w:t>m</w:t>
      </w:r>
      <w:r w:rsidRPr="00DD33D6">
        <w:t>）</w:t>
      </w:r>
      <w:r w:rsidRPr="00DD33D6">
        <w:br/>
      </w:r>
      <w:r w:rsidRPr="00DD33D6">
        <w:t>故答案为：</w:t>
      </w:r>
      <w:r w:rsidRPr="00DD33D6">
        <w:t>B.</w:t>
      </w:r>
    </w:p>
    <w:p w:rsidR="002468AF" w:rsidRPr="00DD33D6" w:rsidRDefault="00DD33D6" w:rsidP="00DD33D6">
      <w:pPr>
        <w:spacing w:after="0" w:line="360" w:lineRule="auto"/>
      </w:pPr>
      <w:r w:rsidRPr="00DD33D6">
        <w:t>【分析】已知平行四边形的面积和高，求平行四边形的底，用平行四边形的面积</w:t>
      </w:r>
      <w:r w:rsidRPr="00DD33D6">
        <w:t>÷</w:t>
      </w:r>
      <w:r w:rsidRPr="00DD33D6">
        <w:t>高</w:t>
      </w:r>
      <w:r w:rsidRPr="00DD33D6">
        <w:t>=</w:t>
      </w:r>
      <w:r w:rsidRPr="00DD33D6">
        <w:t>底，据此列式解答</w:t>
      </w:r>
      <w:r w:rsidRPr="00DD33D6">
        <w:t>.</w:t>
      </w:r>
    </w:p>
    <w:p w:rsidR="002468AF" w:rsidRPr="00DD33D6" w:rsidRDefault="00DD33D6" w:rsidP="00DD33D6">
      <w:pPr>
        <w:spacing w:after="0" w:line="360" w:lineRule="auto"/>
      </w:pPr>
      <w:r w:rsidRPr="00DD33D6">
        <w:t>2.</w:t>
      </w:r>
      <w:r w:rsidRPr="00DD33D6">
        <w:t>【答案】</w:t>
      </w:r>
      <w:r w:rsidRPr="00DD33D6">
        <w:t xml:space="preserve"> C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【解析】【解答】解：第三个角是：</w:t>
      </w:r>
    </w:p>
    <w:p w:rsidR="002468AF" w:rsidRPr="00DD33D6" w:rsidRDefault="00DD33D6" w:rsidP="00DD33D6">
      <w:pPr>
        <w:spacing w:after="0" w:line="360" w:lineRule="auto"/>
      </w:pPr>
      <w:r w:rsidRPr="00DD33D6">
        <w:t>180°</w:t>
      </w:r>
      <w:r w:rsidRPr="00DD33D6">
        <w:t>﹣</w:t>
      </w:r>
      <w:r w:rsidRPr="00DD33D6">
        <w:t>25°</w:t>
      </w:r>
      <w:r w:rsidRPr="00DD33D6">
        <w:t>﹣</w:t>
      </w:r>
      <w:r w:rsidRPr="00DD33D6">
        <w:t>64°</w:t>
      </w:r>
    </w:p>
    <w:p w:rsidR="002468AF" w:rsidRPr="00DD33D6" w:rsidRDefault="00DD33D6" w:rsidP="00DD33D6">
      <w:pPr>
        <w:spacing w:after="0" w:line="360" w:lineRule="auto"/>
      </w:pPr>
      <w:r w:rsidRPr="00DD33D6">
        <w:t>=155°</w:t>
      </w:r>
      <w:r w:rsidRPr="00DD33D6">
        <w:t>﹣</w:t>
      </w:r>
      <w:r w:rsidRPr="00DD33D6">
        <w:t>64°</w:t>
      </w:r>
    </w:p>
    <w:p w:rsidR="002468AF" w:rsidRPr="00DD33D6" w:rsidRDefault="00DD33D6" w:rsidP="00DD33D6">
      <w:pPr>
        <w:spacing w:after="0" w:line="360" w:lineRule="auto"/>
      </w:pPr>
      <w:r w:rsidRPr="00DD33D6">
        <w:t>=91°</w:t>
      </w:r>
    </w:p>
    <w:p w:rsidR="002468AF" w:rsidRPr="00DD33D6" w:rsidRDefault="00DD33D6" w:rsidP="00DD33D6">
      <w:pPr>
        <w:spacing w:after="0" w:line="360" w:lineRule="auto"/>
      </w:pPr>
      <w:r w:rsidRPr="00DD33D6">
        <w:t>则这个三角形是钝角三角形．</w:t>
      </w:r>
    </w:p>
    <w:p w:rsidR="002468AF" w:rsidRPr="00DD33D6" w:rsidRDefault="00DD33D6" w:rsidP="00DD33D6">
      <w:pPr>
        <w:spacing w:after="0" w:line="360" w:lineRule="auto"/>
      </w:pPr>
      <w:r w:rsidRPr="00DD33D6">
        <w:t>故选：</w:t>
      </w:r>
      <w:r w:rsidRPr="00DD33D6">
        <w:t>C</w:t>
      </w:r>
      <w:r w:rsidRPr="00DD33D6">
        <w:t>．</w:t>
      </w:r>
    </w:p>
    <w:p w:rsidR="002468AF" w:rsidRPr="00DD33D6" w:rsidRDefault="00DD33D6" w:rsidP="00DD33D6">
      <w:pPr>
        <w:spacing w:after="0" w:line="360" w:lineRule="auto"/>
      </w:pPr>
      <w:r w:rsidRPr="00DD33D6">
        <w:t>【分析】根据三角形的内角和定理，用</w:t>
      </w:r>
      <w:r w:rsidRPr="00DD33D6">
        <w:t>180°</w:t>
      </w:r>
      <w:r w:rsidRPr="00DD33D6">
        <w:t>减去</w:t>
      </w:r>
      <w:r w:rsidRPr="00DD33D6">
        <w:t>25</w:t>
      </w:r>
      <w:r w:rsidRPr="00DD33D6">
        <w:t>度，再减去</w:t>
      </w:r>
      <w:r w:rsidRPr="00DD33D6">
        <w:t>64</w:t>
      </w:r>
      <w:r w:rsidRPr="00DD33D6">
        <w:t>度，求出第三个角，再判断三角形的形状．本题主要考查了三角形的内角和定理以及锐角三角形的定义，比较简单．</w:t>
      </w:r>
    </w:p>
    <w:p w:rsidR="002468AF" w:rsidRPr="00DD33D6" w:rsidRDefault="00DD33D6" w:rsidP="00DD33D6">
      <w:pPr>
        <w:spacing w:after="0" w:line="360" w:lineRule="auto"/>
      </w:pPr>
      <w:r w:rsidRPr="00DD33D6">
        <w:t>3.</w:t>
      </w:r>
      <w:r w:rsidRPr="00DD33D6">
        <w:t>【答案】</w:t>
      </w:r>
      <w:r w:rsidRPr="00DD33D6">
        <w:t xml:space="preserve"> B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</w:t>
      </w:r>
      <w:r w:rsidRPr="00DD33D6">
        <w:t>6</w:t>
      </w:r>
      <w:r w:rsidRPr="00DD33D6">
        <w:t>平方千米</w:t>
      </w:r>
      <w:r w:rsidRPr="00DD33D6">
        <w:t>=600</w:t>
      </w:r>
      <w:r w:rsidRPr="00DD33D6">
        <w:t>公顷，所以</w:t>
      </w:r>
      <w:r w:rsidRPr="00DD33D6">
        <w:t>6</w:t>
      </w:r>
      <w:r w:rsidRPr="00DD33D6">
        <w:t>平方千米＜</w:t>
      </w:r>
      <w:r w:rsidRPr="00DD33D6">
        <w:t>601</w:t>
      </w:r>
      <w:r w:rsidRPr="00DD33D6">
        <w:t>公顷</w:t>
      </w:r>
      <w:r w:rsidRPr="00DD33D6">
        <w:t>.</w:t>
      </w:r>
      <w:r w:rsidRPr="00DD33D6">
        <w:br/>
      </w:r>
      <w:r w:rsidRPr="00DD33D6">
        <w:t>故答案为：</w:t>
      </w:r>
      <w:r w:rsidRPr="00DD33D6">
        <w:t>B</w:t>
      </w:r>
    </w:p>
    <w:p w:rsidR="002468AF" w:rsidRPr="00DD33D6" w:rsidRDefault="00DD33D6" w:rsidP="00DD33D6">
      <w:pPr>
        <w:spacing w:after="0" w:line="360" w:lineRule="auto"/>
      </w:pPr>
      <w:r w:rsidRPr="00DD33D6">
        <w:t>【分析】单位不统一不能直接比较大小，先把平方千米换算成公顷后再比较大小，</w:t>
      </w:r>
      <w:r w:rsidRPr="00DD33D6">
        <w:t>1</w:t>
      </w:r>
      <w:r w:rsidRPr="00DD33D6">
        <w:t>平方千米</w:t>
      </w:r>
      <w:r w:rsidRPr="00DD33D6">
        <w:t>=100</w:t>
      </w:r>
      <w:r w:rsidRPr="00DD33D6">
        <w:t>公顷</w:t>
      </w:r>
      <w:r w:rsidRPr="00DD33D6">
        <w:t>.</w:t>
      </w:r>
    </w:p>
    <w:p w:rsidR="002468AF" w:rsidRPr="00DD33D6" w:rsidRDefault="00DD33D6" w:rsidP="00DD33D6">
      <w:pPr>
        <w:spacing w:after="0" w:line="360" w:lineRule="auto"/>
      </w:pPr>
      <w:r w:rsidRPr="00DD33D6">
        <w:t>4.</w:t>
      </w:r>
      <w:r w:rsidRPr="00DD33D6">
        <w:t>【答案】</w:t>
      </w:r>
      <w:r w:rsidRPr="00DD33D6">
        <w:t xml:space="preserve"> B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【解析】【解答】选项</w:t>
      </w:r>
      <w:r w:rsidRPr="00DD33D6">
        <w:t>A</w:t>
      </w:r>
      <w:r w:rsidRPr="00DD33D6">
        <w:t>，因为</w:t>
      </w:r>
      <w:r w:rsidRPr="00DD33D6">
        <w:t>10+40</w:t>
      </w:r>
      <w:r w:rsidRPr="00DD33D6">
        <w:t>＜</w:t>
      </w:r>
      <w:r w:rsidRPr="00DD33D6">
        <w:t>55</w:t>
      </w:r>
      <w:r w:rsidRPr="00DD33D6">
        <w:t>，所以这三根小棒不能围成一个三角形；</w:t>
      </w:r>
      <w:r w:rsidRPr="00DD33D6">
        <w:br/>
        <w:t xml:space="preserve"> </w:t>
      </w:r>
      <w:r w:rsidRPr="00DD33D6">
        <w:t>选项</w:t>
      </w:r>
      <w:r w:rsidRPr="00DD33D6">
        <w:t>B</w:t>
      </w:r>
      <w:r w:rsidRPr="00DD33D6">
        <w:t>，因为</w:t>
      </w:r>
      <w:r w:rsidRPr="00DD33D6">
        <w:t>20+20</w:t>
      </w:r>
      <w:r w:rsidRPr="00DD33D6">
        <w:t>＞</w:t>
      </w:r>
      <w:r w:rsidRPr="00DD33D6">
        <w:t>20</w:t>
      </w:r>
      <w:r w:rsidRPr="00DD33D6">
        <w:t>，</w:t>
      </w:r>
      <w:r w:rsidRPr="00DD33D6">
        <w:t>20-20</w:t>
      </w:r>
      <w:r w:rsidRPr="00DD33D6">
        <w:t>＜</w:t>
      </w:r>
      <w:r w:rsidRPr="00DD33D6">
        <w:t>20</w:t>
      </w:r>
      <w:r w:rsidRPr="00DD33D6">
        <w:t>，所以这三根小棒能围成一个三角形；</w:t>
      </w:r>
      <w:r w:rsidRPr="00DD33D6">
        <w:br/>
        <w:t xml:space="preserve"> </w:t>
      </w:r>
      <w:r w:rsidRPr="00DD33D6">
        <w:t>选项</w:t>
      </w:r>
      <w:r w:rsidRPr="00DD33D6">
        <w:t>C</w:t>
      </w:r>
      <w:r w:rsidRPr="00DD33D6">
        <w:t>，因为</w:t>
      </w:r>
      <w:r w:rsidRPr="00DD33D6">
        <w:t>25+25=50</w:t>
      </w:r>
      <w:r w:rsidRPr="00DD33D6">
        <w:t>，所以这三根小棒不能围成一个三角形</w:t>
      </w:r>
      <w:r w:rsidRPr="00DD33D6">
        <w:t>.</w:t>
      </w:r>
      <w:r w:rsidRPr="00DD33D6">
        <w:br/>
        <w:t xml:space="preserve"> </w:t>
      </w:r>
      <w:r w:rsidRPr="00DD33D6">
        <w:t>故答案为：</w:t>
      </w:r>
      <w:r w:rsidRPr="00DD33D6">
        <w:t xml:space="preserve">B. </w:t>
      </w:r>
    </w:p>
    <w:p w:rsidR="002468AF" w:rsidRPr="00DD33D6" w:rsidRDefault="00DD33D6" w:rsidP="00DD33D6">
      <w:pPr>
        <w:spacing w:after="0" w:line="360" w:lineRule="auto"/>
      </w:pPr>
      <w:r w:rsidRPr="00DD33D6">
        <w:t>【分析】在三角形中，任意两边之和大于第三边，任意两边之差小于第三边，据此解答</w:t>
      </w:r>
      <w:r w:rsidRPr="00DD33D6">
        <w:t>.</w:t>
      </w:r>
    </w:p>
    <w:p w:rsidR="002468AF" w:rsidRPr="00DD33D6" w:rsidRDefault="00DD33D6" w:rsidP="00DD33D6">
      <w:pPr>
        <w:spacing w:after="0" w:line="360" w:lineRule="auto"/>
      </w:pPr>
      <w:r w:rsidRPr="00DD33D6">
        <w:t>5.</w:t>
      </w:r>
      <w:r w:rsidRPr="00DD33D6">
        <w:t>【答案】</w:t>
      </w:r>
      <w:r w:rsidRPr="00DD33D6">
        <w:t xml:space="preserve"> B   </w:t>
      </w:r>
    </w:p>
    <w:p w:rsidR="00DD33D6" w:rsidRPr="00DD33D6" w:rsidRDefault="00DD33D6" w:rsidP="00DD33D6">
      <w:pPr>
        <w:spacing w:after="0" w:line="360" w:lineRule="auto"/>
      </w:pPr>
      <w:r w:rsidRPr="00DD33D6">
        <w:t>【解析】【解答】解：（上底</w:t>
      </w:r>
      <w:r w:rsidRPr="00DD33D6">
        <w:t>+</w:t>
      </w:r>
      <w:r w:rsidRPr="00DD33D6">
        <w:t>下底）</w:t>
      </w:r>
      <w:r w:rsidRPr="00DD33D6">
        <w:t>×</w:t>
      </w:r>
      <w:r w:rsidRPr="00DD33D6">
        <w:t>高</w:t>
      </w:r>
      <w:r w:rsidRPr="00DD33D6">
        <w:t>÷2=</w:t>
      </w:r>
      <w:r w:rsidRPr="00DD33D6">
        <w:t>梯形的面积，</w:t>
      </w:r>
    </w:p>
    <w:p w:rsidR="002468AF" w:rsidRPr="00DD33D6" w:rsidRDefault="00DD33D6" w:rsidP="00DD33D6">
      <w:pPr>
        <w:spacing w:after="0" w:line="360" w:lineRule="auto"/>
      </w:pPr>
      <w:r w:rsidRPr="00DD33D6">
        <w:t>（</w:t>
      </w:r>
      <w:r w:rsidRPr="00DD33D6">
        <w:t>2</w:t>
      </w:r>
      <w:r w:rsidRPr="00DD33D6">
        <w:t>上底</w:t>
      </w:r>
      <w:r w:rsidRPr="00DD33D6">
        <w:t>+2</w:t>
      </w:r>
      <w:r w:rsidRPr="00DD33D6">
        <w:t>下底）</w:t>
      </w:r>
      <w:r w:rsidRPr="00DD33D6">
        <w:t>×2</w:t>
      </w:r>
      <w:r w:rsidRPr="00DD33D6">
        <w:t>高</w:t>
      </w:r>
      <w:r w:rsidRPr="00DD33D6">
        <w:t>÷2=4×</w:t>
      </w:r>
      <w:r w:rsidRPr="00DD33D6">
        <w:t>（上底</w:t>
      </w:r>
      <w:r w:rsidRPr="00DD33D6">
        <w:t>+</w:t>
      </w:r>
      <w:r w:rsidRPr="00DD33D6">
        <w:t>下底）</w:t>
      </w:r>
      <w:r w:rsidRPr="00DD33D6">
        <w:t>×</w:t>
      </w:r>
      <w:r w:rsidRPr="00DD33D6">
        <w:t>高</w:t>
      </w:r>
      <w:r w:rsidRPr="00DD33D6">
        <w:t>÷2=</w:t>
      </w:r>
      <w:r w:rsidRPr="00DD33D6">
        <w:t>面积</w:t>
      </w:r>
      <w:r w:rsidRPr="00DD33D6">
        <w:t>×4</w:t>
      </w:r>
      <w:r w:rsidRPr="00DD33D6">
        <w:t>，</w:t>
      </w:r>
    </w:p>
    <w:p w:rsidR="002468AF" w:rsidRPr="00DD33D6" w:rsidRDefault="00DD33D6" w:rsidP="00DD33D6">
      <w:pPr>
        <w:spacing w:after="0" w:line="360" w:lineRule="auto"/>
      </w:pPr>
      <w:r w:rsidRPr="00DD33D6">
        <w:t>故一个梯形的上底、下底、高分别扩大</w:t>
      </w:r>
      <w:r w:rsidRPr="00DD33D6">
        <w:t>2</w:t>
      </w:r>
      <w:r w:rsidRPr="00DD33D6">
        <w:t>倍，它的面积扩大</w:t>
      </w:r>
      <w:r w:rsidRPr="00DD33D6">
        <w:t>4</w:t>
      </w:r>
      <w:r w:rsidRPr="00DD33D6">
        <w:t>倍．</w:t>
      </w:r>
    </w:p>
    <w:p w:rsidR="002468AF" w:rsidRPr="00DD33D6" w:rsidRDefault="00DD33D6" w:rsidP="00DD33D6">
      <w:pPr>
        <w:spacing w:after="0" w:line="360" w:lineRule="auto"/>
      </w:pPr>
      <w:r w:rsidRPr="00DD33D6">
        <w:t>故选</w:t>
      </w:r>
      <w:r w:rsidRPr="00DD33D6">
        <w:t>B</w:t>
      </w:r>
      <w:r w:rsidRPr="00DD33D6">
        <w:t>．</w:t>
      </w:r>
    </w:p>
    <w:p w:rsidR="002468AF" w:rsidRPr="00DD33D6" w:rsidRDefault="00DD33D6" w:rsidP="00DD33D6">
      <w:pPr>
        <w:spacing w:after="0" w:line="360" w:lineRule="auto"/>
      </w:pPr>
      <w:r w:rsidRPr="00DD33D6">
        <w:t>【分析】梯形的面积</w:t>
      </w:r>
      <w:r w:rsidRPr="00DD33D6">
        <w:t>=</w:t>
      </w:r>
      <w:r w:rsidRPr="00DD33D6">
        <w:t>（上底</w:t>
      </w:r>
      <w:r w:rsidRPr="00DD33D6">
        <w:t>+</w:t>
      </w:r>
      <w:r w:rsidRPr="00DD33D6">
        <w:t>下底）</w:t>
      </w:r>
      <w:r w:rsidRPr="00DD33D6">
        <w:t>×</w:t>
      </w:r>
      <w:r w:rsidRPr="00DD33D6">
        <w:t>高</w:t>
      </w:r>
      <w:r w:rsidRPr="00DD33D6">
        <w:t>÷2</w:t>
      </w:r>
      <w:r w:rsidRPr="00DD33D6">
        <w:t>，若</w:t>
      </w:r>
      <w:r w:rsidRPr="00DD33D6">
        <w:t>“</w:t>
      </w:r>
      <w:r w:rsidRPr="00DD33D6">
        <w:t>梯形的上底扩大</w:t>
      </w:r>
      <w:r w:rsidRPr="00DD33D6">
        <w:t>2</w:t>
      </w:r>
      <w:r w:rsidRPr="00DD33D6">
        <w:t>倍，下底扩大</w:t>
      </w:r>
      <w:r w:rsidRPr="00DD33D6">
        <w:t>2</w:t>
      </w:r>
      <w:r w:rsidRPr="00DD33D6">
        <w:t>倍，高扩大</w:t>
      </w:r>
      <w:r w:rsidRPr="00DD33D6">
        <w:t>2</w:t>
      </w:r>
      <w:r w:rsidRPr="00DD33D6">
        <w:t>倍</w:t>
      </w:r>
      <w:r w:rsidRPr="00DD33D6">
        <w:t>”</w:t>
      </w:r>
      <w:r w:rsidRPr="00DD33D6">
        <w:t>，代入面积公式即可求解．此题主要考查梯形的面积公式的灵活运用．</w:t>
      </w:r>
    </w:p>
    <w:p w:rsidR="002468AF" w:rsidRPr="00DD33D6" w:rsidRDefault="00DD33D6" w:rsidP="00DD33D6">
      <w:pPr>
        <w:spacing w:line="360" w:lineRule="auto"/>
      </w:pPr>
      <w:r w:rsidRPr="00DD33D6">
        <w:t>二、判断题</w:t>
      </w:r>
    </w:p>
    <w:p w:rsidR="002468AF" w:rsidRPr="00DD33D6" w:rsidRDefault="00DD33D6" w:rsidP="00DD33D6">
      <w:pPr>
        <w:spacing w:after="0" w:line="360" w:lineRule="auto"/>
      </w:pPr>
      <w:r w:rsidRPr="00DD33D6">
        <w:t>6.</w:t>
      </w:r>
      <w:r w:rsidRPr="00DD33D6">
        <w:t>【答案】</w:t>
      </w:r>
      <w:r w:rsidRPr="00DD33D6">
        <w:t xml:space="preserve"> </w:t>
      </w:r>
      <w:r w:rsidRPr="00DD33D6">
        <w:t>错误</w:t>
      </w:r>
      <w:r w:rsidRPr="00DD33D6">
        <w:t xml:space="preserve">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</w:t>
      </w:r>
    </w:p>
    <w:p w:rsidR="002468AF" w:rsidRPr="00DD33D6" w:rsidRDefault="00DD33D6" w:rsidP="00DD33D6">
      <w:pPr>
        <w:spacing w:after="0" w:line="360" w:lineRule="auto"/>
      </w:pPr>
      <w:r w:rsidRPr="00DD33D6">
        <w:t>7.</w:t>
      </w:r>
      <w:r w:rsidRPr="00DD33D6">
        <w:t>【答案】</w:t>
      </w:r>
      <w:r w:rsidRPr="00DD33D6">
        <w:t xml:space="preserve"> </w:t>
      </w:r>
      <w:r w:rsidRPr="00DD33D6">
        <w:t>错误</w:t>
      </w:r>
      <w:r w:rsidRPr="00DD33D6">
        <w:t xml:space="preserve">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【解析】【解答】解：三角形最小的一个角是</w:t>
      </w:r>
      <w:r w:rsidRPr="00DD33D6">
        <w:t>30°</w:t>
      </w:r>
      <w:r w:rsidRPr="00DD33D6">
        <w:t>，不能确定这个三角形的类型。原题说法错误。</w:t>
      </w:r>
      <w:r w:rsidRPr="00DD33D6">
        <w:br/>
        <w:t xml:space="preserve"> </w:t>
      </w:r>
      <w:r w:rsidRPr="00DD33D6">
        <w:t>故答案为：错误。</w:t>
      </w:r>
      <w:r w:rsidRPr="00DD33D6">
        <w:br/>
        <w:t xml:space="preserve"> </w:t>
      </w:r>
      <w:r w:rsidRPr="00DD33D6">
        <w:t>【分析】只能根据三角形中最大的角的度数来确定三角形的类型，不能只根据最小角的度数确定三角形的类型。</w:t>
      </w:r>
    </w:p>
    <w:p w:rsidR="002468AF" w:rsidRPr="00DD33D6" w:rsidRDefault="00DD33D6" w:rsidP="00DD33D6">
      <w:pPr>
        <w:spacing w:after="0" w:line="360" w:lineRule="auto"/>
      </w:pPr>
      <w:r w:rsidRPr="00DD33D6">
        <w:t>8.</w:t>
      </w:r>
      <w:r w:rsidRPr="00DD33D6">
        <w:t>【答案】错误</w:t>
      </w:r>
      <w:r w:rsidRPr="00DD33D6">
        <w:t xml:space="preserve">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【解析】【解答】解：拉动长方形木框，变成平行四边形木框，周长不变，面积变小。</w:t>
      </w:r>
      <w:r w:rsidRPr="00DD33D6">
        <w:br/>
      </w:r>
      <w:r w:rsidRPr="00DD33D6">
        <w:t>故答案为：错误。</w:t>
      </w:r>
      <w:r w:rsidRPr="00DD33D6">
        <w:br/>
      </w:r>
      <w:r w:rsidRPr="00DD33D6">
        <w:t>【分析】拉动长方形木框，变成平行四边形木框，边长不变，故周长不变，底不变，高变小，故面积变小。</w:t>
      </w:r>
    </w:p>
    <w:p w:rsidR="002468AF" w:rsidRPr="00DD33D6" w:rsidRDefault="00DD33D6" w:rsidP="00DD33D6">
      <w:pPr>
        <w:spacing w:after="0" w:line="360" w:lineRule="auto"/>
      </w:pPr>
      <w:r w:rsidRPr="00DD33D6">
        <w:t>9.</w:t>
      </w:r>
      <w:r w:rsidRPr="00DD33D6">
        <w:t>【答案】正确</w:t>
      </w:r>
      <w:r w:rsidRPr="00DD33D6">
        <w:t xml:space="preserve">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【解析】【解答】等底等高的两个平行四边形的面积一定相等</w:t>
      </w:r>
      <w:r w:rsidRPr="00DD33D6">
        <w:br/>
      </w:r>
      <w:r w:rsidRPr="00DD33D6">
        <w:t>故答案为：正确</w:t>
      </w:r>
      <w:r w:rsidRPr="00DD33D6">
        <w:t>.</w:t>
      </w:r>
      <w:r w:rsidRPr="00DD33D6">
        <w:br/>
      </w:r>
      <w:r w:rsidRPr="00DD33D6">
        <w:t>【分析】本题考查的主要内容是平行四边形的面积计算问题，根据平行四边形的面积＝底</w:t>
      </w:r>
      <w:r w:rsidRPr="00DD33D6">
        <w:t>×</w:t>
      </w:r>
      <w:r w:rsidRPr="00DD33D6">
        <w:t>高进行分析即可</w:t>
      </w:r>
      <w:r w:rsidRPr="00DD33D6">
        <w:t>.</w:t>
      </w:r>
    </w:p>
    <w:p w:rsidR="002468AF" w:rsidRPr="00DD33D6" w:rsidRDefault="00DD33D6" w:rsidP="00DD33D6">
      <w:pPr>
        <w:spacing w:line="360" w:lineRule="auto"/>
      </w:pPr>
      <w:r w:rsidRPr="00DD33D6">
        <w:t>三、填空题</w:t>
      </w:r>
    </w:p>
    <w:p w:rsidR="00DD33D6" w:rsidRPr="00DD33D6" w:rsidRDefault="00DD33D6" w:rsidP="00DD33D6">
      <w:pPr>
        <w:spacing w:after="0" w:line="360" w:lineRule="auto"/>
      </w:pPr>
      <w:r w:rsidRPr="00DD33D6">
        <w:t>10.</w:t>
      </w:r>
      <w:r w:rsidRPr="00DD33D6">
        <w:t>【答案】</w:t>
      </w:r>
      <w:r w:rsidRPr="00DD33D6">
        <w:t xml:space="preserve"> 3.6</w:t>
      </w:r>
      <w:r w:rsidRPr="00DD33D6">
        <w:t>平方分米</w:t>
      </w:r>
    </w:p>
    <w:p w:rsidR="00DD33D6" w:rsidRPr="00DD33D6" w:rsidRDefault="00DD33D6" w:rsidP="00DD33D6">
      <w:pPr>
        <w:spacing w:after="0" w:line="360" w:lineRule="auto"/>
      </w:pPr>
      <w:r w:rsidRPr="00DD33D6">
        <w:t>【解析】【解答】</w:t>
      </w:r>
      <w:r w:rsidRPr="00DD33D6">
        <w:t>4.8×1.5÷2=3.6</w:t>
      </w:r>
      <w:r w:rsidRPr="00DD33D6">
        <w:t>（平方分米）</w:t>
      </w:r>
    </w:p>
    <w:p w:rsidR="002468AF" w:rsidRPr="00DD33D6" w:rsidRDefault="00DD33D6" w:rsidP="00DD33D6">
      <w:pPr>
        <w:spacing w:after="0" w:line="360" w:lineRule="auto"/>
      </w:pPr>
      <w:r w:rsidRPr="00DD33D6">
        <w:t>故答案为：</w:t>
      </w:r>
      <w:r w:rsidRPr="00DD33D6">
        <w:t>3.6</w:t>
      </w:r>
      <w:r w:rsidRPr="00DD33D6">
        <w:t>平方分米</w:t>
      </w:r>
    </w:p>
    <w:p w:rsidR="002468AF" w:rsidRPr="00DD33D6" w:rsidRDefault="00DD33D6" w:rsidP="00DD33D6">
      <w:pPr>
        <w:spacing w:after="0" w:line="360" w:lineRule="auto"/>
      </w:pPr>
      <w:r w:rsidRPr="00DD33D6">
        <w:t>【分析】三角形的面积</w:t>
      </w:r>
      <w:r w:rsidRPr="00DD33D6">
        <w:t>=</w:t>
      </w:r>
      <w:r w:rsidRPr="00DD33D6">
        <w:t>底</w:t>
      </w:r>
      <w:r w:rsidRPr="00DD33D6">
        <w:t>×</w:t>
      </w:r>
      <w:r w:rsidRPr="00DD33D6">
        <w:t>高</w:t>
      </w:r>
      <w:r w:rsidRPr="00DD33D6">
        <w:t>÷2</w:t>
      </w:r>
      <w:r w:rsidRPr="00DD33D6">
        <w:t>。</w:t>
      </w:r>
    </w:p>
    <w:p w:rsidR="00DD33D6" w:rsidRPr="00DD33D6" w:rsidRDefault="00DD33D6" w:rsidP="00DD33D6">
      <w:pPr>
        <w:spacing w:after="0" w:line="360" w:lineRule="auto"/>
      </w:pPr>
      <w:r w:rsidRPr="00DD33D6">
        <w:t>11.</w:t>
      </w:r>
      <w:r w:rsidRPr="00DD33D6">
        <w:t>【答案】</w:t>
      </w:r>
      <w:r w:rsidRPr="00DD33D6">
        <w:t xml:space="preserve">70000 </w:t>
      </w:r>
      <w:r w:rsidRPr="00DD33D6">
        <w:t>；</w:t>
      </w:r>
      <w:r w:rsidRPr="00DD33D6">
        <w:t>6</w:t>
      </w:r>
    </w:p>
    <w:p w:rsidR="00DD33D6" w:rsidRPr="00DD33D6" w:rsidRDefault="00DD33D6" w:rsidP="00DD33D6">
      <w:pPr>
        <w:spacing w:after="0" w:line="360" w:lineRule="auto"/>
      </w:pPr>
      <w:r w:rsidRPr="00DD33D6">
        <w:t>【解析】【解答】解：</w:t>
      </w:r>
      <w:r w:rsidRPr="00DD33D6">
        <w:t>①7</w:t>
      </w:r>
      <w:r w:rsidRPr="00DD33D6">
        <w:t>公顷</w:t>
      </w:r>
      <w:r w:rsidRPr="00DD33D6">
        <w:t>=70000</w:t>
      </w:r>
      <w:r w:rsidRPr="00DD33D6">
        <w:t>平方米；</w:t>
      </w:r>
      <w:r w:rsidRPr="00DD33D6">
        <w:t>②60000</w:t>
      </w:r>
      <w:r w:rsidRPr="00DD33D6">
        <w:t>平方米</w:t>
      </w:r>
      <w:r w:rsidRPr="00DD33D6">
        <w:t>=6</w:t>
      </w:r>
      <w:r w:rsidRPr="00DD33D6">
        <w:t>公顷．</w:t>
      </w:r>
    </w:p>
    <w:p w:rsidR="002468AF" w:rsidRPr="00DD33D6" w:rsidRDefault="00DD33D6" w:rsidP="00DD33D6">
      <w:pPr>
        <w:spacing w:after="0" w:line="360" w:lineRule="auto"/>
      </w:pPr>
      <w:r w:rsidRPr="00DD33D6">
        <w:t>故答案为：</w:t>
      </w:r>
      <w:r w:rsidRPr="00DD33D6">
        <w:t>70000</w:t>
      </w:r>
      <w:r w:rsidRPr="00DD33D6">
        <w:t>，</w:t>
      </w:r>
      <w:r w:rsidRPr="00DD33D6">
        <w:t>6</w:t>
      </w:r>
      <w:r w:rsidRPr="00DD33D6">
        <w:t>．</w:t>
      </w:r>
    </w:p>
    <w:p w:rsidR="002468AF" w:rsidRPr="00DD33D6" w:rsidRDefault="00DD33D6" w:rsidP="00DD33D6">
      <w:pPr>
        <w:spacing w:after="0" w:line="360" w:lineRule="auto"/>
      </w:pPr>
      <w:r w:rsidRPr="00DD33D6">
        <w:t>【分析】</w:t>
      </w:r>
      <w:r w:rsidRPr="00DD33D6">
        <w:t>①</w:t>
      </w:r>
      <w:r w:rsidRPr="00DD33D6">
        <w:t>高级单位公顷化低级单位平方米乘进率</w:t>
      </w:r>
      <w:r w:rsidRPr="00DD33D6">
        <w:t>10000</w:t>
      </w:r>
      <w:r w:rsidRPr="00DD33D6">
        <w:t>．</w:t>
      </w:r>
      <w:r w:rsidRPr="00DD33D6">
        <w:t>②</w:t>
      </w:r>
      <w:r w:rsidRPr="00DD33D6">
        <w:t>低级单位平方米化高级单位公顷除以进率</w:t>
      </w:r>
      <w:r w:rsidRPr="00DD33D6">
        <w:t>10000</w:t>
      </w:r>
      <w:r w:rsidRPr="00DD33D6">
        <w:t>．平方米与公顷间的进率是</w:t>
      </w:r>
      <w:r w:rsidRPr="00DD33D6">
        <w:t>10000</w:t>
      </w:r>
      <w:r w:rsidRPr="00DD33D6">
        <w:t>，由高级单位化低级单位乘进率，反之除以进率．</w:t>
      </w:r>
    </w:p>
    <w:p w:rsidR="00DD33D6" w:rsidRPr="00DD33D6" w:rsidRDefault="00DD33D6" w:rsidP="00DD33D6">
      <w:pPr>
        <w:spacing w:after="0" w:line="360" w:lineRule="auto"/>
      </w:pPr>
      <w:r w:rsidRPr="00DD33D6">
        <w:t>12.</w:t>
      </w:r>
      <w:r w:rsidRPr="00DD33D6">
        <w:t>【答案】</w:t>
      </w:r>
      <w:r w:rsidRPr="00DD33D6">
        <w:t>12</w:t>
      </w:r>
    </w:p>
    <w:p w:rsidR="00DD33D6" w:rsidRPr="00DD33D6" w:rsidRDefault="00DD33D6" w:rsidP="00DD33D6">
      <w:pPr>
        <w:spacing w:after="0" w:line="360" w:lineRule="auto"/>
      </w:pPr>
      <w:r w:rsidRPr="00DD33D6">
        <w:t>【解析】【解答】解：</w:t>
      </w:r>
      <w:r w:rsidRPr="00DD33D6">
        <w:t>6×2=12</w:t>
      </w:r>
      <w:r w:rsidRPr="00DD33D6">
        <w:t>（厘米），</w:t>
      </w:r>
    </w:p>
    <w:p w:rsidR="002468AF" w:rsidRPr="00DD33D6" w:rsidRDefault="00DD33D6" w:rsidP="00DD33D6">
      <w:pPr>
        <w:spacing w:after="0" w:line="360" w:lineRule="auto"/>
      </w:pPr>
      <w:r w:rsidRPr="00DD33D6">
        <w:t>答：三角形的高是</w:t>
      </w:r>
      <w:r w:rsidRPr="00DD33D6">
        <w:t>12</w:t>
      </w:r>
      <w:r w:rsidRPr="00DD33D6">
        <w:t>厘米．</w:t>
      </w:r>
    </w:p>
    <w:p w:rsidR="002468AF" w:rsidRPr="00DD33D6" w:rsidRDefault="00DD33D6" w:rsidP="00DD33D6">
      <w:pPr>
        <w:spacing w:after="0" w:line="360" w:lineRule="auto"/>
      </w:pPr>
      <w:r w:rsidRPr="00DD33D6">
        <w:t>故答案为：</w:t>
      </w:r>
      <w:r w:rsidRPr="00DD33D6">
        <w:t>12</w:t>
      </w:r>
      <w:r w:rsidRPr="00DD33D6">
        <w:t>．</w:t>
      </w:r>
    </w:p>
    <w:p w:rsidR="002468AF" w:rsidRPr="00DD33D6" w:rsidRDefault="00DD33D6" w:rsidP="00DD33D6">
      <w:pPr>
        <w:spacing w:after="0" w:line="360" w:lineRule="auto"/>
      </w:pPr>
      <w:r w:rsidRPr="00DD33D6">
        <w:t>【分析】根据面积相等，底也相等的三角形是平行四边形高的</w:t>
      </w:r>
      <w:r w:rsidRPr="00DD33D6">
        <w:t>2</w:t>
      </w:r>
      <w:r w:rsidRPr="00DD33D6">
        <w:t>倍，即可求解．考查了面积相等，底也相等的三角形与平行四边形高的关系，是常考题型．</w:t>
      </w:r>
    </w:p>
    <w:p w:rsidR="002468AF" w:rsidRPr="00DD33D6" w:rsidRDefault="00DD33D6" w:rsidP="00DD33D6">
      <w:pPr>
        <w:spacing w:after="0" w:line="360" w:lineRule="auto"/>
      </w:pPr>
      <w:r w:rsidRPr="00DD33D6">
        <w:t>13.</w:t>
      </w:r>
      <w:r w:rsidRPr="00DD33D6">
        <w:t>【答案】</w:t>
      </w:r>
      <w:r w:rsidRPr="00DD33D6">
        <w:t xml:space="preserve"> 16000</w:t>
      </w:r>
      <w:r w:rsidRPr="00DD33D6">
        <w:t>；</w:t>
      </w:r>
      <w:r w:rsidRPr="00DD33D6">
        <w:t xml:space="preserve">1.6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</w:t>
      </w:r>
      <w:r w:rsidRPr="00DD33D6">
        <w:t>200×160÷2=16000(</w:t>
      </w:r>
      <w:r w:rsidRPr="00DD33D6">
        <w:t>平方米</w:t>
      </w:r>
      <w:r w:rsidRPr="00DD33D6">
        <w:t>)</w:t>
      </w:r>
      <w:r w:rsidRPr="00DD33D6">
        <w:t>，</w:t>
      </w:r>
      <w:r w:rsidRPr="00DD33D6">
        <w:t>16000</w:t>
      </w:r>
      <w:r w:rsidRPr="00DD33D6">
        <w:t>平方米</w:t>
      </w:r>
      <w:r w:rsidRPr="00DD33D6">
        <w:t>=1.6</w:t>
      </w:r>
      <w:r w:rsidRPr="00DD33D6">
        <w:t>公顷</w:t>
      </w:r>
      <w:r w:rsidRPr="00DD33D6">
        <w:t>.</w:t>
      </w:r>
      <w:r w:rsidRPr="00DD33D6">
        <w:br/>
      </w:r>
      <w:r w:rsidRPr="00DD33D6">
        <w:t>故答案为：</w:t>
      </w:r>
      <w:r w:rsidRPr="00DD33D6">
        <w:t>16000</w:t>
      </w:r>
      <w:r w:rsidRPr="00DD33D6">
        <w:t>；</w:t>
      </w:r>
      <w:r w:rsidRPr="00DD33D6">
        <w:t>1.6</w:t>
      </w:r>
    </w:p>
    <w:p w:rsidR="002468AF" w:rsidRPr="00DD33D6" w:rsidRDefault="00DD33D6" w:rsidP="00DD33D6">
      <w:pPr>
        <w:spacing w:after="0" w:line="360" w:lineRule="auto"/>
      </w:pPr>
      <w:r w:rsidRPr="00DD33D6">
        <w:t>【分析】根据三角形面积公式，用三角形的底乘高，再除以</w:t>
      </w:r>
      <w:r w:rsidRPr="00DD33D6">
        <w:t>2</w:t>
      </w:r>
      <w:r w:rsidRPr="00DD33D6">
        <w:t>求出面积，然后把平方米换算成公顷即可</w:t>
      </w:r>
      <w:r w:rsidRPr="00DD33D6">
        <w:t>.</w:t>
      </w:r>
    </w:p>
    <w:p w:rsidR="002468AF" w:rsidRPr="00DD33D6" w:rsidRDefault="00DD33D6" w:rsidP="00DD33D6">
      <w:pPr>
        <w:spacing w:line="360" w:lineRule="auto"/>
      </w:pPr>
      <w:r w:rsidRPr="00DD33D6">
        <w:t>四、解答题</w:t>
      </w:r>
    </w:p>
    <w:p w:rsidR="002468AF" w:rsidRPr="00DD33D6" w:rsidRDefault="00DD33D6" w:rsidP="00DD33D6">
      <w:pPr>
        <w:spacing w:after="0" w:line="360" w:lineRule="auto"/>
      </w:pPr>
      <w:r w:rsidRPr="00DD33D6">
        <w:t>14.</w:t>
      </w:r>
      <w:r w:rsidRPr="00DD33D6">
        <w:t>【答案】</w:t>
      </w:r>
      <w:r w:rsidRPr="00DD33D6">
        <w:t xml:space="preserve"> </w:t>
      </w:r>
      <w:r w:rsidRPr="00DD33D6">
        <w:t>这是一种比较特殊的梯形；用直尺量一量，梯形的两条腰的长度相等</w:t>
      </w:r>
      <w:r w:rsidRPr="00DD33D6">
        <w:t>.</w:t>
      </w:r>
      <w:r w:rsidRPr="00DD33D6">
        <w:br/>
        <w:t xml:space="preserve"> 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【解析】【解答】通过用直尺测量，可以得到：这个梯形的两腰相等，是等腰梯形</w:t>
      </w:r>
      <w:r w:rsidRPr="00DD33D6">
        <w:t>.</w:t>
      </w:r>
    </w:p>
    <w:p w:rsidR="002468AF" w:rsidRPr="00DD33D6" w:rsidRDefault="00DD33D6" w:rsidP="00DD33D6">
      <w:pPr>
        <w:spacing w:after="0" w:line="360" w:lineRule="auto"/>
      </w:pPr>
      <w:r w:rsidRPr="00DD33D6">
        <w:t>【分析】根据题意，要求这个梯形有什么特点，可以从测量边或角的方向去思考，如果有两条腰相等，就是等腰梯形，如果有一个角是直角，就是直角梯形，据此解答</w:t>
      </w:r>
      <w:r w:rsidRPr="00DD33D6">
        <w:t>.</w:t>
      </w:r>
    </w:p>
    <w:p w:rsidR="002468AF" w:rsidRPr="00DD33D6" w:rsidRDefault="00DD33D6" w:rsidP="00DD33D6">
      <w:pPr>
        <w:spacing w:after="0" w:line="360" w:lineRule="auto"/>
      </w:pPr>
      <w:r w:rsidRPr="00DD33D6">
        <w:t>15.</w:t>
      </w:r>
      <w:r w:rsidRPr="00DD33D6">
        <w:t>【答案】</w:t>
      </w:r>
      <w:r w:rsidRPr="00DD33D6">
        <w:t xml:space="preserve"> </w:t>
      </w:r>
      <w:r w:rsidRPr="00DD33D6">
        <w:t>解：</w:t>
      </w:r>
      <w:r w:rsidRPr="00DD33D6">
        <w:t xml:space="preserve"> </w:t>
      </w:r>
      <w:r w:rsidR="00E55EF8">
        <w:rPr>
          <w:noProof/>
          <w:lang w:eastAsia="zh-CN"/>
        </w:rPr>
        <w:pict>
          <v:shape id="图片 21" o:spid="_x0000_i1045" type="#_x0000_t75" style="width:150pt;height:15pt;visibility:visible;mso-wrap-style:square">
            <v:imagedata r:id="rId23" o:title=""/>
          </v:shape>
        </w:pic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pict>
          <v:shape id="图片 22" o:spid="_x0000_i1046" type="#_x0000_t75" style="width:106.5pt;height:9.75pt;visibility:visible;mso-wrap-style:square">
            <v:imagedata r:id="rId24" o:title=""/>
          </v:shape>
        </w:pic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pict>
          <v:shape id="图片 23" o:spid="_x0000_i1047" type="#_x0000_t75" style="width:68.25pt;height:9.75pt;visibility:visible;mso-wrap-style:square">
            <v:imagedata r:id="rId25" o:title=""/>
          </v:shape>
        </w:pict>
      </w:r>
    </w:p>
    <w:p w:rsidR="002468AF" w:rsidRPr="00DD33D6" w:rsidRDefault="00E55EF8" w:rsidP="00DD33D6">
      <w:pPr>
        <w:spacing w:after="0" w:line="360" w:lineRule="auto"/>
      </w:pPr>
      <w:r>
        <w:rPr>
          <w:noProof/>
          <w:lang w:eastAsia="zh-CN"/>
        </w:rPr>
        <w:pict>
          <v:shape id="图片 24" o:spid="_x0000_i1048" type="#_x0000_t75" style="width:36pt;height:9.75pt;visibility:visible;mso-wrap-style:square">
            <v:imagedata r:id="rId26" o:title=""/>
          </v:shape>
        </w:pict>
      </w:r>
      <w:r w:rsidR="00DD33D6" w:rsidRPr="00DD33D6">
        <w:t>（平方厘米）</w:t>
      </w:r>
    </w:p>
    <w:p w:rsidR="002468AF" w:rsidRPr="00DD33D6" w:rsidRDefault="00DD33D6" w:rsidP="00DD33D6">
      <w:pPr>
        <w:spacing w:after="0" w:line="360" w:lineRule="auto"/>
      </w:pPr>
      <w:r w:rsidRPr="00DD33D6">
        <w:t>答：阴影部分的面积是</w:t>
      </w:r>
      <w:r w:rsidRPr="00DD33D6">
        <w:t>3.87</w:t>
      </w:r>
      <w:r w:rsidRPr="00DD33D6">
        <w:t>平方厘米。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【解析】【分析】阴影部分的面积是长方形面积减去长方形内部半圆的面积，长方形的宽与半圆的半径相等，根据公式计算即可。</w:t>
      </w:r>
    </w:p>
    <w:p w:rsidR="002468AF" w:rsidRPr="00DD33D6" w:rsidRDefault="00DD33D6" w:rsidP="00DD33D6">
      <w:pPr>
        <w:spacing w:line="360" w:lineRule="auto"/>
      </w:pPr>
      <w:r w:rsidRPr="00DD33D6">
        <w:t>五、综合题</w:t>
      </w:r>
    </w:p>
    <w:p w:rsidR="002468AF" w:rsidRPr="00DD33D6" w:rsidRDefault="00DD33D6" w:rsidP="00DD33D6">
      <w:pPr>
        <w:spacing w:after="0" w:line="360" w:lineRule="auto"/>
      </w:pPr>
      <w:r w:rsidRPr="00DD33D6">
        <w:t>16.</w:t>
      </w:r>
      <w:r w:rsidRPr="00DD33D6">
        <w:t>【答案】（</w:t>
      </w:r>
      <w:r w:rsidRPr="00DD33D6">
        <w:t>1</w:t>
      </w:r>
      <w:r w:rsidRPr="00DD33D6">
        <w:t>）解：</w:t>
      </w:r>
      <w:r w:rsidRPr="00DD33D6">
        <w:t>∠1=180°-(180°-50°-60°</w:t>
      </w:r>
      <w:r w:rsidRPr="00DD33D6">
        <w:t>）</w:t>
      </w:r>
      <w:r w:rsidRPr="00DD33D6">
        <w:t>=110°</w:t>
      </w:r>
      <w:r w:rsidRPr="00DD33D6">
        <w:br/>
      </w:r>
      <w:r w:rsidRPr="00DD33D6">
        <w:t>（</w:t>
      </w:r>
      <w:r w:rsidRPr="00DD33D6">
        <w:t>2</w:t>
      </w:r>
      <w:r w:rsidRPr="00DD33D6">
        <w:t>）解：</w:t>
      </w:r>
      <w:r w:rsidRPr="00DD33D6">
        <w:t xml:space="preserve">∠1=180°-40°-30°=110°  </w:t>
      </w:r>
    </w:p>
    <w:p w:rsidR="002468AF" w:rsidRPr="00DD33D6" w:rsidRDefault="00DD33D6" w:rsidP="00DD33D6">
      <w:pPr>
        <w:spacing w:after="0" w:line="360" w:lineRule="auto"/>
      </w:pPr>
      <w:r w:rsidRPr="00DD33D6">
        <w:t>【解析】【分析】（</w:t>
      </w:r>
      <w:r w:rsidRPr="00DD33D6">
        <w:t>1</w:t>
      </w:r>
      <w:r w:rsidRPr="00DD33D6">
        <w:t>）三角形内角和</w:t>
      </w:r>
      <w:r w:rsidRPr="00DD33D6">
        <w:t>-</w:t>
      </w:r>
      <w:r w:rsidRPr="00DD33D6">
        <w:t>其中两个角的度数</w:t>
      </w:r>
      <w:r w:rsidRPr="00DD33D6">
        <w:t>=</w:t>
      </w:r>
      <w:r w:rsidRPr="00DD33D6">
        <w:t>第三个度数，</w:t>
      </w:r>
      <w:r w:rsidRPr="00DD33D6">
        <w:t>180°-</w:t>
      </w:r>
      <w:r w:rsidRPr="00DD33D6">
        <w:t>第三个角度数</w:t>
      </w:r>
      <w:r w:rsidRPr="00DD33D6">
        <w:t>=∠1</w:t>
      </w:r>
      <w:r w:rsidRPr="00DD33D6">
        <w:t>度数；（</w:t>
      </w:r>
      <w:r w:rsidRPr="00DD33D6">
        <w:t>2</w:t>
      </w:r>
      <w:r w:rsidRPr="00DD33D6">
        <w:t>）三角形内角和</w:t>
      </w:r>
      <w:r w:rsidRPr="00DD33D6">
        <w:t>-</w:t>
      </w:r>
      <w:r w:rsidRPr="00DD33D6">
        <w:t>其中两个角的度数</w:t>
      </w:r>
      <w:r w:rsidRPr="00DD33D6">
        <w:t>=</w:t>
      </w:r>
      <w:r w:rsidRPr="00DD33D6">
        <w:t>第三个度数，第三个角度数</w:t>
      </w:r>
      <w:r w:rsidRPr="00DD33D6">
        <w:t>=∠1</w:t>
      </w:r>
      <w:r w:rsidRPr="00DD33D6">
        <w:t>度数。</w:t>
      </w:r>
    </w:p>
    <w:p w:rsidR="002468AF" w:rsidRPr="00DD33D6" w:rsidRDefault="00DD33D6" w:rsidP="00DD33D6">
      <w:pPr>
        <w:spacing w:line="360" w:lineRule="auto"/>
      </w:pPr>
      <w:r w:rsidRPr="00DD33D6">
        <w:t>六、应用题</w:t>
      </w:r>
    </w:p>
    <w:p w:rsidR="002468AF" w:rsidRPr="00DD33D6" w:rsidRDefault="00DD33D6" w:rsidP="00DD33D6">
      <w:pPr>
        <w:spacing w:after="0" w:line="360" w:lineRule="auto"/>
      </w:pPr>
      <w:r w:rsidRPr="00DD33D6">
        <w:t>17.</w:t>
      </w:r>
      <w:r w:rsidRPr="00DD33D6">
        <w:t>【答案】解：假设</w:t>
      </w:r>
      <w:r w:rsidRPr="00DD33D6">
        <w:t>BD</w:t>
      </w:r>
      <w:r w:rsidRPr="00DD33D6">
        <w:t>交</w:t>
      </w:r>
      <w:r w:rsidRPr="00DD33D6">
        <w:t>AF</w:t>
      </w:r>
      <w:r w:rsidRPr="00DD33D6">
        <w:t>与</w:t>
      </w:r>
      <w:r w:rsidRPr="00DD33D6">
        <w:t>G</w:t>
      </w:r>
      <w:r w:rsidRPr="00DD33D6">
        <w:t>点，</w:t>
      </w:r>
      <w:r w:rsidRPr="00DD33D6">
        <w:t>AE</w:t>
      </w:r>
      <w:r w:rsidRPr="00DD33D6">
        <w:t>交</w:t>
      </w:r>
      <w:r w:rsidRPr="00DD33D6">
        <w:t>DB</w:t>
      </w:r>
      <w:r w:rsidRPr="00DD33D6">
        <w:t>与</w:t>
      </w:r>
      <w:r w:rsidRPr="00DD33D6">
        <w:t>H</w:t>
      </w:r>
      <w:r w:rsidRPr="00DD33D6">
        <w:t>点，因为</w:t>
      </w:r>
      <w:r w:rsidRPr="00DD33D6">
        <w:t>BF</w:t>
      </w:r>
      <w:r w:rsidRPr="00DD33D6">
        <w:t>与</w:t>
      </w:r>
      <w:r w:rsidRPr="00DD33D6">
        <w:t>AD</w:t>
      </w:r>
      <w:r w:rsidRPr="00DD33D6">
        <w:t>平行，并且等于</w:t>
      </w:r>
      <w:r w:rsidRPr="00DD33D6">
        <w:t>AD</w:t>
      </w:r>
      <w:r w:rsidRPr="00DD33D6">
        <w:t>的</w:t>
      </w:r>
      <w:r w:rsidRPr="00DD33D6">
        <w:t xml:space="preserve"> </w:t>
      </w:r>
      <w:r w:rsidR="00E55EF8">
        <w:rPr>
          <w:noProof/>
          <w:lang w:eastAsia="zh-CN"/>
        </w:rPr>
        <w:pict>
          <v:shape id="图片 25" o:spid="_x0000_i1049" type="#_x0000_t75" style="width:12pt;height:30.75pt;visibility:visible;mso-wrap-style:square">
            <v:imagedata r:id="rId27" o:title=""/>
          </v:shape>
        </w:pict>
      </w:r>
      <w:r w:rsidRPr="00DD33D6">
        <w:t>，</w:t>
      </w:r>
      <w:r w:rsidRPr="00DD33D6">
        <w:t xml:space="preserve">  </w:t>
      </w:r>
      <w:r w:rsidRPr="00DD33D6">
        <w:br/>
      </w:r>
      <w:r w:rsidRPr="00DD33D6">
        <w:t>所以</w:t>
      </w:r>
      <w:r w:rsidRPr="00DD33D6">
        <w:t>BG</w:t>
      </w:r>
      <w:r w:rsidRPr="00DD33D6">
        <w:t>：</w:t>
      </w:r>
      <w:r w:rsidRPr="00DD33D6">
        <w:t>GD=BF</w:t>
      </w:r>
      <w:r w:rsidRPr="00DD33D6">
        <w:t>：</w:t>
      </w:r>
      <w:r w:rsidRPr="00DD33D6">
        <w:t>AD=1</w:t>
      </w:r>
      <w:r w:rsidRPr="00DD33D6">
        <w:t>：</w:t>
      </w:r>
      <w:r w:rsidRPr="00DD33D6">
        <w:t>2</w:t>
      </w:r>
      <w:r w:rsidRPr="00DD33D6">
        <w:t>，则</w:t>
      </w:r>
      <w:r w:rsidRPr="00DD33D6">
        <w:t>BG</w:t>
      </w:r>
      <w:r w:rsidRPr="00DD33D6">
        <w:t>：</w:t>
      </w:r>
      <w:r w:rsidRPr="00DD33D6">
        <w:t>BD=1</w:t>
      </w:r>
      <w:r w:rsidRPr="00DD33D6">
        <w:t>：</w:t>
      </w:r>
      <w:r w:rsidRPr="00DD33D6">
        <w:t>3</w:t>
      </w:r>
      <w:r w:rsidRPr="00DD33D6">
        <w:t>，</w:t>
      </w:r>
      <w:r w:rsidRPr="00DD33D6">
        <w:br/>
      </w:r>
      <w:r w:rsidRPr="00DD33D6">
        <w:t>同样的方法可以得出：</w:t>
      </w:r>
      <w:r w:rsidRPr="00DD33D6">
        <w:t>DH</w:t>
      </w:r>
      <w:r w:rsidRPr="00DD33D6">
        <w:t>：</w:t>
      </w:r>
      <w:r w:rsidRPr="00DD33D6">
        <w:t>BD=1</w:t>
      </w:r>
      <w:r w:rsidRPr="00DD33D6">
        <w:t>：</w:t>
      </w:r>
      <w:r w:rsidRPr="00DD33D6">
        <w:t>3</w:t>
      </w:r>
      <w:r w:rsidRPr="00DD33D6">
        <w:t>，</w:t>
      </w:r>
      <w:r w:rsidRPr="00DD33D6">
        <w:br/>
      </w:r>
      <w:r w:rsidRPr="00DD33D6">
        <w:t>所以</w:t>
      </w:r>
      <w:r w:rsidRPr="00DD33D6">
        <w:t xml:space="preserve">BG=DH= </w:t>
      </w:r>
      <w:r w:rsidR="00E55EF8">
        <w:rPr>
          <w:noProof/>
          <w:lang w:eastAsia="zh-CN"/>
        </w:rPr>
        <w:pict>
          <v:shape id="图片 26" o:spid="_x0000_i1050" type="#_x0000_t75" style="width:11.25pt;height:30.75pt;visibility:visible;mso-wrap-style:square">
            <v:imagedata r:id="rId28" o:title=""/>
          </v:shape>
        </w:pict>
      </w:r>
      <w:r w:rsidRPr="00DD33D6">
        <w:t>BD</w:t>
      </w:r>
      <w:r w:rsidRPr="00DD33D6">
        <w:t>，所以</w:t>
      </w:r>
      <w:r w:rsidRPr="00DD33D6">
        <w:t>BG=GH=HD</w:t>
      </w:r>
      <w:r w:rsidRPr="00DD33D6">
        <w:t>，</w:t>
      </w:r>
      <w:r w:rsidRPr="00DD33D6">
        <w:br/>
      </w:r>
      <w:r w:rsidRPr="00DD33D6">
        <w:t>所以</w:t>
      </w:r>
      <w:r w:rsidRPr="00DD33D6">
        <w:t>△ABG</w:t>
      </w:r>
      <w:r w:rsidRPr="00DD33D6">
        <w:t>与</w:t>
      </w:r>
      <w:r w:rsidRPr="00DD33D6">
        <w:t>△AGH</w:t>
      </w:r>
      <w:r w:rsidRPr="00DD33D6">
        <w:t>的面积相等，</w:t>
      </w:r>
      <w:r w:rsidRPr="00DD33D6">
        <w:br/>
        <w:t>△ABG</w:t>
      </w:r>
      <w:r w:rsidRPr="00DD33D6">
        <w:t>的面积</w:t>
      </w:r>
      <w:r w:rsidRPr="00DD33D6">
        <w:t>+△BGF</w:t>
      </w:r>
      <w:r w:rsidRPr="00DD33D6">
        <w:t>的面积</w:t>
      </w:r>
      <w:r w:rsidRPr="00DD33D6">
        <w:t>=△AGH</w:t>
      </w:r>
      <w:r w:rsidRPr="00DD33D6">
        <w:t>的面积</w:t>
      </w:r>
      <w:r w:rsidRPr="00DD33D6">
        <w:t>+△BGF</w:t>
      </w:r>
      <w:r w:rsidRPr="00DD33D6">
        <w:t>的面积，</w:t>
      </w:r>
      <w:r w:rsidRPr="00DD33D6">
        <w:br/>
        <w:t>△AGH</w:t>
      </w:r>
      <w:r w:rsidRPr="00DD33D6">
        <w:t>的面积</w:t>
      </w:r>
      <w:r w:rsidRPr="00DD33D6">
        <w:t>+△BGF</w:t>
      </w:r>
      <w:r w:rsidRPr="00DD33D6">
        <w:t>的面积</w:t>
      </w:r>
      <w:r w:rsidRPr="00DD33D6">
        <w:t>=△ABF</w:t>
      </w:r>
      <w:r w:rsidRPr="00DD33D6">
        <w:t>的面积</w:t>
      </w:r>
      <w:r w:rsidRPr="00DD33D6">
        <w:t xml:space="preserve">= </w:t>
      </w:r>
      <w:r w:rsidR="00E55EF8">
        <w:rPr>
          <w:noProof/>
          <w:lang w:eastAsia="zh-CN"/>
        </w:rPr>
        <w:pict>
          <v:shape id="图片 27" o:spid="_x0000_i1051" type="#_x0000_t75" style="width:12pt;height:30.75pt;visibility:visible;mso-wrap-style:square">
            <v:imagedata r:id="rId27" o:title=""/>
          </v:shape>
        </w:pict>
      </w:r>
      <w:r w:rsidRPr="00DD33D6">
        <w:t xml:space="preserve">×8× </w:t>
      </w:r>
      <w:r w:rsidR="00E55EF8">
        <w:rPr>
          <w:noProof/>
          <w:lang w:eastAsia="zh-CN"/>
        </w:rPr>
        <w:pict>
          <v:shape id="图片 28" o:spid="_x0000_i1052" type="#_x0000_t75" style="width:15.75pt;height:30.75pt;visibility:visible;mso-wrap-style:square">
            <v:imagedata r:id="rId29" o:title=""/>
          </v:shape>
        </w:pict>
      </w:r>
      <w:r w:rsidRPr="00DD33D6">
        <w:t>=30</w:t>
      </w:r>
      <w:r w:rsidRPr="00DD33D6">
        <w:t>（平方厘米）；</w:t>
      </w:r>
      <w:r w:rsidRPr="00DD33D6">
        <w:br/>
      </w:r>
      <w:r w:rsidRPr="00DD33D6">
        <w:t>又因为</w:t>
      </w:r>
      <w:r w:rsidRPr="00DD33D6">
        <w:t>△DEH</w:t>
      </w:r>
      <w:r w:rsidRPr="00DD33D6">
        <w:t>的</w:t>
      </w:r>
      <w:r w:rsidRPr="00DD33D6">
        <w:t>DE</w:t>
      </w:r>
      <w:r w:rsidRPr="00DD33D6">
        <w:t>边上的高</w:t>
      </w:r>
      <w:r w:rsidRPr="00DD33D6">
        <w:t xml:space="preserve">= </w:t>
      </w:r>
      <w:r w:rsidR="00E55EF8">
        <w:rPr>
          <w:noProof/>
          <w:lang w:eastAsia="zh-CN"/>
        </w:rPr>
        <w:pict>
          <v:shape id="图片 29" o:spid="_x0000_i1053" type="#_x0000_t75" style="width:11.25pt;height:30.75pt;visibility:visible;mso-wrap-style:square">
            <v:imagedata r:id="rId28" o:title=""/>
          </v:shape>
        </w:pict>
      </w:r>
      <w:r w:rsidRPr="00DD33D6">
        <w:t>×15=5</w:t>
      </w:r>
      <w:r w:rsidRPr="00DD33D6">
        <w:t>（厘米），</w:t>
      </w:r>
      <w:r w:rsidRPr="00DD33D6">
        <w:br/>
      </w:r>
      <w:r w:rsidRPr="00DD33D6">
        <w:t>所以</w:t>
      </w:r>
      <w:r w:rsidRPr="00DD33D6">
        <w:t>△DEH</w:t>
      </w:r>
      <w:r w:rsidRPr="00DD33D6">
        <w:t>面积</w:t>
      </w:r>
      <w:r w:rsidRPr="00DD33D6">
        <w:t xml:space="preserve">= </w:t>
      </w:r>
      <w:r w:rsidR="00E55EF8">
        <w:rPr>
          <w:noProof/>
          <w:lang w:eastAsia="zh-CN"/>
        </w:rPr>
        <w:pict>
          <v:shape id="图片 30" o:spid="_x0000_i1054" type="#_x0000_t75" style="width:12pt;height:30.75pt;visibility:visible;mso-wrap-style:square">
            <v:imagedata r:id="rId27" o:title=""/>
          </v:shape>
        </w:pict>
      </w:r>
      <w:r w:rsidRPr="00DD33D6">
        <w:t xml:space="preserve">× </w:t>
      </w:r>
      <w:r w:rsidR="00E55EF8">
        <w:rPr>
          <w:noProof/>
          <w:lang w:eastAsia="zh-CN"/>
        </w:rPr>
        <w:pict>
          <v:shape id="图片 31" o:spid="_x0000_i1055" type="#_x0000_t75" style="width:12pt;height:30.75pt;visibility:visible;mso-wrap-style:square">
            <v:imagedata r:id="rId30" o:title=""/>
          </v:shape>
        </w:pict>
      </w:r>
      <w:r w:rsidRPr="00DD33D6">
        <w:t>×5=10</w:t>
      </w:r>
      <w:r w:rsidRPr="00DD33D6">
        <w:t>（平方厘米）；</w:t>
      </w:r>
      <w:r w:rsidRPr="00DD33D6">
        <w:br/>
      </w:r>
      <w:r w:rsidRPr="00DD33D6">
        <w:t>即阴影部分面积</w:t>
      </w:r>
      <w:r w:rsidRPr="00DD33D6">
        <w:t>=30+10=40</w:t>
      </w:r>
      <w:r w:rsidRPr="00DD33D6">
        <w:t>（平方厘米）．</w:t>
      </w:r>
      <w:r w:rsidRPr="00DD33D6">
        <w:br/>
      </w:r>
      <w:r w:rsidRPr="00DD33D6">
        <w:t>答：阴影部分的面积和是</w:t>
      </w:r>
      <w:r w:rsidRPr="00DD33D6">
        <w:t>40</w:t>
      </w:r>
      <w:r w:rsidRPr="00DD33D6">
        <w:t>平方厘米．</w:t>
      </w:r>
      <w:r w:rsidRPr="00DD33D6">
        <w:br/>
      </w:r>
      <w:r w:rsidR="00E55EF8">
        <w:rPr>
          <w:noProof/>
          <w:lang w:eastAsia="zh-CN"/>
        </w:rPr>
        <w:pict>
          <v:shape id="图片 32" o:spid="_x0000_i1056" type="#_x0000_t75" style="width:163.5pt;height:99.75pt;visibility:visible;mso-wrap-style:square">
            <v:imagedata r:id="rId31" o:title=""/>
          </v:shape>
        </w:pict>
      </w:r>
    </w:p>
    <w:p w:rsidR="002468AF" w:rsidRPr="00DD33D6" w:rsidRDefault="00DD33D6" w:rsidP="00DD33D6">
      <w:pPr>
        <w:spacing w:after="0" w:line="360" w:lineRule="auto"/>
      </w:pPr>
      <w:r w:rsidRPr="00DD33D6">
        <w:t>【解析】【分析】如图所示，假设</w:t>
      </w:r>
      <w:r w:rsidRPr="00DD33D6">
        <w:t>BD</w:t>
      </w:r>
      <w:r w:rsidRPr="00DD33D6">
        <w:t>交</w:t>
      </w:r>
      <w:r w:rsidRPr="00DD33D6">
        <w:t>AE</w:t>
      </w:r>
      <w:r w:rsidRPr="00DD33D6">
        <w:t>与</w:t>
      </w:r>
      <w:r w:rsidRPr="00DD33D6">
        <w:t>H</w:t>
      </w:r>
      <w:r w:rsidRPr="00DD33D6">
        <w:t>点，</w:t>
      </w:r>
      <w:r w:rsidRPr="00DD33D6">
        <w:t>AF</w:t>
      </w:r>
      <w:r w:rsidRPr="00DD33D6">
        <w:t>交</w:t>
      </w:r>
      <w:r w:rsidRPr="00DD33D6">
        <w:t>DB</w:t>
      </w:r>
      <w:r w:rsidRPr="00DD33D6">
        <w:t>与</w:t>
      </w:r>
      <w:r w:rsidRPr="00DD33D6">
        <w:t>G</w:t>
      </w:r>
      <w:r w:rsidRPr="00DD33D6">
        <w:t>点，因为</w:t>
      </w:r>
      <w:r w:rsidRPr="00DD33D6">
        <w:t>BF</w:t>
      </w:r>
      <w:r w:rsidRPr="00DD33D6">
        <w:t>与</w:t>
      </w:r>
      <w:r w:rsidRPr="00DD33D6">
        <w:t>AD</w:t>
      </w:r>
      <w:r w:rsidRPr="00DD33D6">
        <w:t>平行，并且等于</w:t>
      </w:r>
      <w:r w:rsidRPr="00DD33D6">
        <w:t>AD</w:t>
      </w:r>
      <w:r w:rsidRPr="00DD33D6">
        <w:t>的</w:t>
      </w:r>
      <w:r w:rsidRPr="00DD33D6">
        <w:t xml:space="preserve"> </w:t>
      </w:r>
      <w:r w:rsidR="00E55EF8">
        <w:rPr>
          <w:noProof/>
          <w:lang w:eastAsia="zh-CN"/>
        </w:rPr>
        <w:pict>
          <v:shape id="图片 33" o:spid="_x0000_i1057" type="#_x0000_t75" style="width:9.75pt;height:21pt;visibility:visible;mso-wrap-style:square">
            <v:imagedata r:id="rId32" o:title=""/>
          </v:shape>
        </w:pict>
      </w:r>
      <w:r w:rsidRPr="00DD33D6">
        <w:t>，所以</w:t>
      </w:r>
      <w:r w:rsidRPr="00DD33D6">
        <w:t>BG</w:t>
      </w:r>
      <w:r w:rsidRPr="00DD33D6">
        <w:t>：</w:t>
      </w:r>
      <w:r w:rsidRPr="00DD33D6">
        <w:t>GD=BE</w:t>
      </w:r>
      <w:r w:rsidRPr="00DD33D6">
        <w:t>：</w:t>
      </w:r>
      <w:r w:rsidRPr="00DD33D6">
        <w:t>AD=1</w:t>
      </w:r>
      <w:r w:rsidRPr="00DD33D6">
        <w:t>：</w:t>
      </w:r>
      <w:r w:rsidRPr="00DD33D6">
        <w:t>2</w:t>
      </w:r>
      <w:r w:rsidRPr="00DD33D6">
        <w:t>，则</w:t>
      </w:r>
      <w:r w:rsidRPr="00DD33D6">
        <w:t>BG</w:t>
      </w:r>
      <w:r w:rsidRPr="00DD33D6">
        <w:t>：</w:t>
      </w:r>
      <w:r w:rsidRPr="00DD33D6">
        <w:t>BD=1</w:t>
      </w:r>
      <w:r w:rsidRPr="00DD33D6">
        <w:t>：</w:t>
      </w:r>
      <w:r w:rsidRPr="00DD33D6">
        <w:t>3</w:t>
      </w:r>
      <w:r w:rsidRPr="00DD33D6">
        <w:t>，同样的方法可以得出：</w:t>
      </w:r>
      <w:r w:rsidRPr="00DD33D6">
        <w:t>DH</w:t>
      </w:r>
      <w:r w:rsidRPr="00DD33D6">
        <w:t>：</w:t>
      </w:r>
      <w:r w:rsidRPr="00DD33D6">
        <w:t>BD=1</w:t>
      </w:r>
      <w:r w:rsidRPr="00DD33D6">
        <w:t>：</w:t>
      </w:r>
      <w:r w:rsidRPr="00DD33D6">
        <w:t>3</w:t>
      </w:r>
      <w:r w:rsidRPr="00DD33D6">
        <w:t>，所以</w:t>
      </w:r>
      <w:r w:rsidRPr="00DD33D6">
        <w:t xml:space="preserve">BG=DH= </w:t>
      </w:r>
      <w:r w:rsidR="00E55EF8">
        <w:rPr>
          <w:noProof/>
          <w:lang w:eastAsia="zh-CN"/>
        </w:rPr>
        <w:pict>
          <v:shape id="图片 34" o:spid="_x0000_i1058" type="#_x0000_t75" style="width:9pt;height:21pt;visibility:visible;mso-wrap-style:square">
            <v:imagedata r:id="rId33" o:title=""/>
          </v:shape>
        </w:pict>
      </w:r>
      <w:r w:rsidRPr="00DD33D6">
        <w:t>BD</w:t>
      </w:r>
      <w:r w:rsidRPr="00DD33D6">
        <w:t>，所以</w:t>
      </w:r>
      <w:r w:rsidRPr="00DD33D6">
        <w:t>BG=GH=HD</w:t>
      </w:r>
      <w:r w:rsidRPr="00DD33D6">
        <w:t>，所以</w:t>
      </w:r>
      <w:r w:rsidRPr="00DD33D6">
        <w:t>△ABG</w:t>
      </w:r>
      <w:r w:rsidRPr="00DD33D6">
        <w:t>与</w:t>
      </w:r>
      <w:r w:rsidRPr="00DD33D6">
        <w:t>△AGH</w:t>
      </w:r>
      <w:r w:rsidRPr="00DD33D6">
        <w:t>的面积相等，</w:t>
      </w:r>
      <w:r w:rsidRPr="00DD33D6">
        <w:t>△ABG</w:t>
      </w:r>
      <w:r w:rsidRPr="00DD33D6">
        <w:t>的面积</w:t>
      </w:r>
      <w:r w:rsidRPr="00DD33D6">
        <w:t>+△BGE</w:t>
      </w:r>
      <w:r w:rsidRPr="00DD33D6">
        <w:t>的面积</w:t>
      </w:r>
      <w:r w:rsidRPr="00DD33D6">
        <w:t>=△AGH</w:t>
      </w:r>
      <w:r w:rsidRPr="00DD33D6">
        <w:t>的面积</w:t>
      </w:r>
      <w:r w:rsidRPr="00DD33D6">
        <w:t>+△BGE</w:t>
      </w:r>
      <w:r w:rsidRPr="00DD33D6">
        <w:t>的面积，</w:t>
      </w:r>
      <w:r w:rsidRPr="00DD33D6">
        <w:t>△AGH</w:t>
      </w:r>
      <w:r w:rsidRPr="00DD33D6">
        <w:t>的面积</w:t>
      </w:r>
      <w:r w:rsidRPr="00DD33D6">
        <w:t>+△BGE</w:t>
      </w:r>
      <w:r w:rsidRPr="00DD33D6">
        <w:t>的面积</w:t>
      </w:r>
      <w:r w:rsidRPr="00DD33D6">
        <w:t>=△ABE</w:t>
      </w:r>
      <w:r w:rsidRPr="00DD33D6">
        <w:t>的面积，利用三角形的面积公式即可求解；又因</w:t>
      </w:r>
      <w:r w:rsidRPr="00DD33D6">
        <w:t>△DEH</w:t>
      </w:r>
      <w:r w:rsidRPr="00DD33D6">
        <w:t>的</w:t>
      </w:r>
      <w:r w:rsidRPr="00DD33D6">
        <w:t>DE</w:t>
      </w:r>
      <w:r w:rsidRPr="00DD33D6">
        <w:t>边上的高</w:t>
      </w:r>
      <w:r w:rsidRPr="00DD33D6">
        <w:t xml:space="preserve">= </w:t>
      </w:r>
      <w:r w:rsidR="00E55EF8">
        <w:rPr>
          <w:noProof/>
          <w:lang w:eastAsia="zh-CN"/>
        </w:rPr>
        <w:pict>
          <v:shape id="图片 35" o:spid="_x0000_i1059" type="#_x0000_t75" style="width:9pt;height:21pt;visibility:visible;mso-wrap-style:square">
            <v:imagedata r:id="rId33" o:title=""/>
          </v:shape>
        </w:pict>
      </w:r>
      <w:r w:rsidRPr="00DD33D6">
        <w:t>BC</w:t>
      </w:r>
      <w:r w:rsidRPr="00DD33D6">
        <w:t>，从而可以求其面积，据此即可求解．解答此题的主要依据是：相似三角形的面积比等于对应边的比．</w:t>
      </w:r>
    </w:p>
    <w:sectPr w:rsidR="002468AF" w:rsidRPr="00DD33D6">
      <w:headerReference w:type="even" r:id="rId34"/>
      <w:headerReference w:type="default" r:id="rId35"/>
      <w:footerReference w:type="default" r:id="rId3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6B" w:rsidRDefault="0036416B">
      <w:pPr>
        <w:spacing w:after="0" w:line="240" w:lineRule="auto"/>
      </w:pPr>
      <w:r>
        <w:separator/>
      </w:r>
    </w:p>
  </w:endnote>
  <w:endnote w:type="continuationSeparator" w:id="0">
    <w:p w:rsidR="0036416B" w:rsidRDefault="003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8AF" w:rsidRPr="00DD33D6" w:rsidRDefault="00DD33D6" w:rsidP="00DD33D6">
    <w:pPr>
      <w:pStyle w:val="a4"/>
    </w:pPr>
    <w:r>
      <w:t xml:space="preserve"> </w:t>
    </w:r>
    <w:r w:rsidRPr="00DD33D6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6B" w:rsidRDefault="0036416B">
      <w:pPr>
        <w:spacing w:after="0" w:line="240" w:lineRule="auto"/>
      </w:pPr>
      <w:r>
        <w:separator/>
      </w:r>
    </w:p>
  </w:footnote>
  <w:footnote w:type="continuationSeparator" w:id="0">
    <w:p w:rsidR="0036416B" w:rsidRDefault="003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8AF" w:rsidRDefault="00E55EF8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2468AF" w:rsidRDefault="00DD33D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2468AF" w:rsidRDefault="00DD33D6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2468AF" w:rsidRDefault="00DD33D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8AF" w:rsidRPr="00DD33D6" w:rsidRDefault="00DD33D6" w:rsidP="00E55EF8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5B91184"/>
    <w:multiLevelType w:val="hybridMultilevel"/>
    <w:tmpl w:val="5CCEE406"/>
    <w:lvl w:ilvl="0" w:tplc="15312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F7038"/>
    <w:multiLevelType w:val="hybridMultilevel"/>
    <w:tmpl w:val="C65AFBB4"/>
    <w:lvl w:ilvl="0" w:tplc="23371197">
      <w:start w:val="1"/>
      <w:numFmt w:val="decimal"/>
      <w:lvlText w:val="%1."/>
      <w:lvlJc w:val="left"/>
      <w:pPr>
        <w:ind w:left="720" w:hanging="360"/>
      </w:pPr>
    </w:lvl>
    <w:lvl w:ilvl="1" w:tplc="23371197" w:tentative="1">
      <w:start w:val="1"/>
      <w:numFmt w:val="lowerLetter"/>
      <w:lvlText w:val="%2."/>
      <w:lvlJc w:val="left"/>
      <w:pPr>
        <w:ind w:left="1440" w:hanging="360"/>
      </w:pPr>
    </w:lvl>
    <w:lvl w:ilvl="2" w:tplc="23371197" w:tentative="1">
      <w:start w:val="1"/>
      <w:numFmt w:val="lowerRoman"/>
      <w:lvlText w:val="%3."/>
      <w:lvlJc w:val="right"/>
      <w:pPr>
        <w:ind w:left="2160" w:hanging="180"/>
      </w:pPr>
    </w:lvl>
    <w:lvl w:ilvl="3" w:tplc="23371197" w:tentative="1">
      <w:start w:val="1"/>
      <w:numFmt w:val="decimal"/>
      <w:lvlText w:val="%4."/>
      <w:lvlJc w:val="left"/>
      <w:pPr>
        <w:ind w:left="2880" w:hanging="360"/>
      </w:pPr>
    </w:lvl>
    <w:lvl w:ilvl="4" w:tplc="23371197" w:tentative="1">
      <w:start w:val="1"/>
      <w:numFmt w:val="lowerLetter"/>
      <w:lvlText w:val="%5."/>
      <w:lvlJc w:val="left"/>
      <w:pPr>
        <w:ind w:left="3600" w:hanging="360"/>
      </w:pPr>
    </w:lvl>
    <w:lvl w:ilvl="5" w:tplc="23371197" w:tentative="1">
      <w:start w:val="1"/>
      <w:numFmt w:val="lowerRoman"/>
      <w:lvlText w:val="%6."/>
      <w:lvlJc w:val="right"/>
      <w:pPr>
        <w:ind w:left="4320" w:hanging="180"/>
      </w:pPr>
    </w:lvl>
    <w:lvl w:ilvl="6" w:tplc="23371197" w:tentative="1">
      <w:start w:val="1"/>
      <w:numFmt w:val="decimal"/>
      <w:lvlText w:val="%7."/>
      <w:lvlJc w:val="left"/>
      <w:pPr>
        <w:ind w:left="5040" w:hanging="360"/>
      </w:pPr>
    </w:lvl>
    <w:lvl w:ilvl="7" w:tplc="23371197" w:tentative="1">
      <w:start w:val="1"/>
      <w:numFmt w:val="lowerLetter"/>
      <w:lvlText w:val="%8."/>
      <w:lvlJc w:val="left"/>
      <w:pPr>
        <w:ind w:left="5760" w:hanging="360"/>
      </w:pPr>
    </w:lvl>
    <w:lvl w:ilvl="8" w:tplc="23371197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2057E"/>
    <w:rsid w:val="0016193D"/>
    <w:rsid w:val="0019595E"/>
    <w:rsid w:val="00211D3A"/>
    <w:rsid w:val="00243F78"/>
    <w:rsid w:val="00244DEA"/>
    <w:rsid w:val="002468AF"/>
    <w:rsid w:val="002A22FB"/>
    <w:rsid w:val="002B1B52"/>
    <w:rsid w:val="002B79A1"/>
    <w:rsid w:val="002C5454"/>
    <w:rsid w:val="002F406B"/>
    <w:rsid w:val="003641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33D6"/>
    <w:rsid w:val="00DD58AD"/>
    <w:rsid w:val="00E200C6"/>
    <w:rsid w:val="00E55EF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gif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AA462-35E7-4639-9F6C-7F30F823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3365</Characters>
  <Application>Microsoft Office Word</Application>
  <DocSecurity>0</DocSecurity>
  <Lines>28</Lines>
  <Paragraphs>7</Paragraphs>
  <ScaleCrop>false</ScaleCrop>
  <Company>Microsoft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2019-10-22T14:13:00Z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