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14D" w:rsidRPr="00A43287" w:rsidRDefault="003D4514" w:rsidP="00A43287">
      <w:pPr>
        <w:spacing w:line="240" w:lineRule="auto"/>
        <w:jc w:val="center"/>
        <w:rPr>
          <w:sz w:val="24"/>
          <w:szCs w:val="24"/>
          <w:lang w:eastAsia="zh-CN"/>
        </w:rPr>
      </w:pPr>
      <w:r w:rsidRPr="00A43287">
        <w:rPr>
          <w:rFonts w:hint="eastAsia"/>
          <w:b/>
          <w:bCs/>
          <w:sz w:val="24"/>
          <w:szCs w:val="24"/>
          <w:lang w:eastAsia="zh-CN"/>
        </w:rPr>
        <w:t>六年级上册数学单元测试</w:t>
      </w:r>
      <w:r w:rsidRPr="00A43287">
        <w:rPr>
          <w:rFonts w:hint="eastAsia"/>
          <w:b/>
          <w:bCs/>
          <w:sz w:val="24"/>
          <w:szCs w:val="24"/>
          <w:lang w:eastAsia="zh-CN"/>
        </w:rPr>
        <w:t>-2.</w:t>
      </w:r>
      <w:r w:rsidRPr="00A43287">
        <w:rPr>
          <w:rFonts w:hint="eastAsia"/>
          <w:b/>
          <w:bCs/>
          <w:sz w:val="24"/>
          <w:szCs w:val="24"/>
          <w:lang w:eastAsia="zh-CN"/>
        </w:rPr>
        <w:t>分数除法</w:t>
      </w:r>
      <w:r w:rsidRPr="00A43287">
        <w:rPr>
          <w:rFonts w:hint="eastAsia"/>
          <w:b/>
          <w:bCs/>
          <w:sz w:val="24"/>
          <w:szCs w:val="24"/>
          <w:lang w:eastAsia="zh-CN"/>
        </w:rPr>
        <w:t xml:space="preserve"> </w:t>
      </w:r>
    </w:p>
    <w:p w:rsidR="004A414D" w:rsidRPr="00A43287" w:rsidRDefault="00B7120F" w:rsidP="00A43287">
      <w:pPr>
        <w:spacing w:line="240" w:lineRule="auto"/>
        <w:rPr>
          <w:sz w:val="24"/>
          <w:szCs w:val="24"/>
          <w:lang w:eastAsia="zh-CN"/>
        </w:rPr>
      </w:pPr>
      <w:r w:rsidRPr="00A43287">
        <w:rPr>
          <w:b/>
          <w:bCs/>
          <w:sz w:val="24"/>
          <w:szCs w:val="24"/>
          <w:lang w:eastAsia="zh-CN"/>
        </w:rPr>
        <w:t>一、单选题</w:t>
      </w:r>
      <w:r w:rsidRPr="00A43287">
        <w:rPr>
          <w:b/>
          <w:bCs/>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1.60</w:t>
      </w:r>
      <w:r w:rsidRPr="00A43287">
        <w:rPr>
          <w:sz w:val="24"/>
          <w:szCs w:val="24"/>
          <w:lang w:eastAsia="zh-CN"/>
        </w:rPr>
        <w:t>的</w:t>
      </w:r>
      <w:r w:rsidRPr="00A43287">
        <w:rPr>
          <w:sz w:val="24"/>
          <w:szCs w:val="24"/>
          <w:lang w:eastAsia="zh-CN"/>
        </w:rPr>
        <w:t xml:space="preserve"> </w:t>
      </w:r>
      <w:r w:rsidR="00116297" w:rsidRPr="00A43287">
        <w:rPr>
          <w:noProof/>
          <w:sz w:val="24"/>
          <w:szCs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9.35pt;height:20.55pt;visibility:visible;mso-wrap-style:square">
            <v:imagedata r:id="rId10" o:title=""/>
          </v:shape>
        </w:pict>
      </w:r>
      <w:r w:rsidRPr="00A43287">
        <w:rPr>
          <w:sz w:val="24"/>
          <w:szCs w:val="24"/>
          <w:lang w:eastAsia="zh-CN"/>
        </w:rPr>
        <w:t>是</w:t>
      </w:r>
      <w:r w:rsidRPr="00A43287">
        <w:rPr>
          <w:sz w:val="24"/>
          <w:szCs w:val="24"/>
          <w:lang w:eastAsia="zh-CN"/>
        </w:rPr>
        <w:t>(        )</w:t>
      </w:r>
      <w:r w:rsidRPr="00A43287">
        <w:rPr>
          <w:sz w:val="24"/>
          <w:szCs w:val="24"/>
          <w:lang w:eastAsia="zh-CN"/>
        </w:rPr>
        <w:t>。</w:t>
      </w:r>
    </w:p>
    <w:p w:rsidR="004A414D" w:rsidRPr="00A43287" w:rsidRDefault="00B7120F" w:rsidP="00A43287">
      <w:pPr>
        <w:spacing w:after="0" w:line="240" w:lineRule="auto"/>
        <w:ind w:left="150"/>
        <w:rPr>
          <w:sz w:val="24"/>
          <w:szCs w:val="24"/>
          <w:lang w:eastAsia="zh-CN"/>
        </w:rPr>
      </w:pPr>
      <w:r w:rsidRPr="00A43287">
        <w:rPr>
          <w:sz w:val="24"/>
          <w:szCs w:val="24"/>
          <w:lang w:eastAsia="zh-CN"/>
        </w:rPr>
        <w:t>A. 320                                        </w:t>
      </w:r>
      <w:r w:rsidR="00116297" w:rsidRPr="00A43287">
        <w:rPr>
          <w:noProof/>
          <w:sz w:val="24"/>
          <w:szCs w:val="24"/>
          <w:lang w:eastAsia="zh-CN"/>
        </w:rPr>
        <w:pict>
          <v:shape id="图片 2" o:spid="_x0000_i1026" type="#_x0000_t75" style="width:.95pt;height:2.8pt;visibility:visible;mso-wrap-style:square">
            <v:imagedata r:id="rId11" o:title=""/>
          </v:shape>
        </w:pict>
      </w:r>
      <w:r w:rsidRPr="00A43287">
        <w:rPr>
          <w:sz w:val="24"/>
          <w:szCs w:val="24"/>
          <w:lang w:eastAsia="zh-CN"/>
        </w:rPr>
        <w:t>B. 80                                        </w:t>
      </w:r>
      <w:r w:rsidR="00116297" w:rsidRPr="00A43287">
        <w:rPr>
          <w:noProof/>
          <w:sz w:val="24"/>
          <w:szCs w:val="24"/>
          <w:lang w:eastAsia="zh-CN"/>
        </w:rPr>
        <w:pict>
          <v:shape id="图片 3" o:spid="_x0000_i1027" type="#_x0000_t75" style="width:.95pt;height:2.8pt;visibility:visible;mso-wrap-style:square">
            <v:imagedata r:id="rId11" o:title=""/>
          </v:shape>
        </w:pict>
      </w:r>
      <w:r w:rsidRPr="00A43287">
        <w:rPr>
          <w:sz w:val="24"/>
          <w:szCs w:val="24"/>
          <w:lang w:eastAsia="zh-CN"/>
        </w:rPr>
        <w:t>C. 48                                        </w:t>
      </w:r>
      <w:r w:rsidR="00116297" w:rsidRPr="00A43287">
        <w:rPr>
          <w:noProof/>
          <w:sz w:val="24"/>
          <w:szCs w:val="24"/>
          <w:lang w:eastAsia="zh-CN"/>
        </w:rPr>
        <w:pict>
          <v:shape id="图片 4" o:spid="_x0000_i1028" type="#_x0000_t75" style="width:.95pt;height:2.8pt;visibility:visible;mso-wrap-style:square">
            <v:imagedata r:id="rId11" o:title=""/>
          </v:shape>
        </w:pict>
      </w:r>
      <w:r w:rsidRPr="00A43287">
        <w:rPr>
          <w:sz w:val="24"/>
          <w:szCs w:val="24"/>
          <w:lang w:eastAsia="zh-CN"/>
        </w:rPr>
        <w:t>D. 32</w:t>
      </w:r>
    </w:p>
    <w:p w:rsidR="004A414D" w:rsidRPr="00A43287" w:rsidRDefault="00B7120F" w:rsidP="00A43287">
      <w:pPr>
        <w:spacing w:after="0" w:line="240" w:lineRule="auto"/>
        <w:rPr>
          <w:sz w:val="24"/>
          <w:szCs w:val="24"/>
          <w:lang w:eastAsia="zh-CN"/>
        </w:rPr>
      </w:pPr>
      <w:r w:rsidRPr="00A43287">
        <w:rPr>
          <w:sz w:val="24"/>
          <w:szCs w:val="24"/>
          <w:lang w:eastAsia="zh-CN"/>
        </w:rPr>
        <w:t>2.</w:t>
      </w:r>
      <w:r w:rsidR="00116297" w:rsidRPr="00A43287">
        <w:rPr>
          <w:noProof/>
          <w:sz w:val="24"/>
          <w:szCs w:val="24"/>
          <w:lang w:eastAsia="zh-CN"/>
        </w:rPr>
        <w:pict>
          <v:shape id="图片 5" o:spid="_x0000_i1029" type="#_x0000_t75" style="width:45.8pt;height:20.55pt;visibility:visible;mso-wrap-style:square">
            <v:imagedata r:id="rId12" o:title=""/>
          </v:shape>
        </w:pict>
      </w:r>
      <w:r w:rsidRPr="00A43287">
        <w:rPr>
          <w:sz w:val="24"/>
          <w:szCs w:val="24"/>
          <w:lang w:eastAsia="zh-CN"/>
        </w:rPr>
        <w:t>（</w:t>
      </w:r>
      <w:r w:rsidRPr="00A43287">
        <w:rPr>
          <w:sz w:val="24"/>
          <w:szCs w:val="24"/>
          <w:lang w:eastAsia="zh-CN"/>
        </w:rPr>
        <w:t xml:space="preserve">    </w:t>
      </w:r>
      <w:r w:rsidRPr="00A43287">
        <w:rPr>
          <w:sz w:val="24"/>
          <w:szCs w:val="24"/>
          <w:lang w:eastAsia="zh-CN"/>
        </w:rPr>
        <w:t>）</w:t>
      </w:r>
      <w:r w:rsidRPr="00A43287">
        <w:rPr>
          <w:sz w:val="24"/>
          <w:szCs w:val="24"/>
          <w:lang w:eastAsia="zh-CN"/>
        </w:rPr>
        <w:t xml:space="preserve">            </w:t>
      </w:r>
    </w:p>
    <w:p w:rsidR="004A414D" w:rsidRPr="00A43287" w:rsidRDefault="00B7120F" w:rsidP="00A43287">
      <w:pPr>
        <w:spacing w:after="0" w:line="240" w:lineRule="auto"/>
        <w:ind w:left="150"/>
        <w:rPr>
          <w:sz w:val="24"/>
          <w:szCs w:val="24"/>
          <w:lang w:eastAsia="zh-CN"/>
        </w:rPr>
      </w:pPr>
      <w:r w:rsidRPr="00A43287">
        <w:rPr>
          <w:sz w:val="24"/>
          <w:szCs w:val="24"/>
          <w:lang w:eastAsia="zh-CN"/>
        </w:rPr>
        <w:t xml:space="preserve">A. 9 </w:t>
      </w:r>
      <w:r w:rsidR="00116297" w:rsidRPr="00A43287">
        <w:rPr>
          <w:noProof/>
          <w:sz w:val="24"/>
          <w:szCs w:val="24"/>
          <w:lang w:eastAsia="zh-CN"/>
        </w:rPr>
        <w:pict>
          <v:shape id="图片 6" o:spid="_x0000_i1030" type="#_x0000_t75" style="width:9.35pt;height:20.55pt;visibility:visible;mso-wrap-style:square">
            <v:imagedata r:id="rId13" o:title=""/>
          </v:shape>
        </w:pict>
      </w:r>
      <w:r w:rsidRPr="00A43287">
        <w:rPr>
          <w:sz w:val="24"/>
          <w:szCs w:val="24"/>
          <w:lang w:eastAsia="zh-CN"/>
        </w:rPr>
        <w:t>                                        </w:t>
      </w:r>
      <w:r w:rsidR="00116297" w:rsidRPr="00A43287">
        <w:rPr>
          <w:noProof/>
          <w:sz w:val="24"/>
          <w:szCs w:val="24"/>
          <w:lang w:eastAsia="zh-CN"/>
        </w:rPr>
        <w:pict>
          <v:shape id="图片 7" o:spid="_x0000_i1031" type="#_x0000_t75" style="width:.95pt;height:2.8pt;visibility:visible;mso-wrap-style:square">
            <v:imagedata r:id="rId11" o:title=""/>
          </v:shape>
        </w:pict>
      </w:r>
      <w:r w:rsidRPr="00A43287">
        <w:rPr>
          <w:sz w:val="24"/>
          <w:szCs w:val="24"/>
          <w:lang w:eastAsia="zh-CN"/>
        </w:rPr>
        <w:t xml:space="preserve">B. 10 </w:t>
      </w:r>
      <w:r w:rsidR="00116297" w:rsidRPr="00A43287">
        <w:rPr>
          <w:noProof/>
          <w:sz w:val="24"/>
          <w:szCs w:val="24"/>
          <w:lang w:eastAsia="zh-CN"/>
        </w:rPr>
        <w:pict>
          <v:shape id="图片 8" o:spid="_x0000_i1032" type="#_x0000_t75" style="width:9.35pt;height:20.55pt;visibility:visible;mso-wrap-style:square">
            <v:imagedata r:id="rId14" o:title=""/>
          </v:shape>
        </w:pict>
      </w:r>
      <w:r w:rsidRPr="00A43287">
        <w:rPr>
          <w:sz w:val="24"/>
          <w:szCs w:val="24"/>
          <w:lang w:eastAsia="zh-CN"/>
        </w:rPr>
        <w:t>                                        </w:t>
      </w:r>
      <w:r w:rsidR="00116297" w:rsidRPr="00A43287">
        <w:rPr>
          <w:noProof/>
          <w:sz w:val="24"/>
          <w:szCs w:val="24"/>
          <w:lang w:eastAsia="zh-CN"/>
        </w:rPr>
        <w:pict>
          <v:shape id="图片 9" o:spid="_x0000_i1033" type="#_x0000_t75" style="width:.95pt;height:2.8pt;visibility:visible;mso-wrap-style:square">
            <v:imagedata r:id="rId11" o:title=""/>
          </v:shape>
        </w:pict>
      </w:r>
      <w:r w:rsidRPr="00A43287">
        <w:rPr>
          <w:sz w:val="24"/>
          <w:szCs w:val="24"/>
          <w:lang w:eastAsia="zh-CN"/>
        </w:rPr>
        <w:t>C. 5                                        </w:t>
      </w:r>
      <w:r w:rsidR="00116297" w:rsidRPr="00A43287">
        <w:rPr>
          <w:noProof/>
          <w:sz w:val="24"/>
          <w:szCs w:val="24"/>
          <w:lang w:eastAsia="zh-CN"/>
        </w:rPr>
        <w:pict>
          <v:shape id="图片 10" o:spid="_x0000_i1034" type="#_x0000_t75" style="width:.95pt;height:2.8pt;visibility:visible;mso-wrap-style:square">
            <v:imagedata r:id="rId11" o:title=""/>
          </v:shape>
        </w:pict>
      </w:r>
      <w:r w:rsidRPr="00A43287">
        <w:rPr>
          <w:sz w:val="24"/>
          <w:szCs w:val="24"/>
          <w:lang w:eastAsia="zh-CN"/>
        </w:rPr>
        <w:t>D. 4</w:t>
      </w:r>
    </w:p>
    <w:p w:rsidR="004A414D" w:rsidRPr="00A43287" w:rsidRDefault="00B7120F" w:rsidP="00A43287">
      <w:pPr>
        <w:spacing w:after="0" w:line="240" w:lineRule="auto"/>
        <w:rPr>
          <w:sz w:val="24"/>
          <w:szCs w:val="24"/>
          <w:lang w:eastAsia="zh-CN"/>
        </w:rPr>
      </w:pPr>
      <w:r w:rsidRPr="00A43287">
        <w:rPr>
          <w:sz w:val="24"/>
          <w:szCs w:val="24"/>
          <w:lang w:eastAsia="zh-CN"/>
        </w:rPr>
        <w:t>3.</w:t>
      </w:r>
      <w:r w:rsidRPr="00A43287">
        <w:rPr>
          <w:sz w:val="24"/>
          <w:szCs w:val="24"/>
          <w:lang w:eastAsia="zh-CN"/>
        </w:rPr>
        <w:t>一本</w:t>
      </w:r>
      <w:r w:rsidRPr="00A43287">
        <w:rPr>
          <w:sz w:val="24"/>
          <w:szCs w:val="24"/>
          <w:lang w:eastAsia="zh-CN"/>
        </w:rPr>
        <w:t>60</w:t>
      </w:r>
      <w:r w:rsidRPr="00A43287">
        <w:rPr>
          <w:sz w:val="24"/>
          <w:szCs w:val="24"/>
          <w:lang w:eastAsia="zh-CN"/>
        </w:rPr>
        <w:t>页的书，看了</w:t>
      </w:r>
      <w:r w:rsidRPr="00A43287">
        <w:rPr>
          <w:sz w:val="24"/>
          <w:szCs w:val="24"/>
          <w:lang w:eastAsia="zh-CN"/>
        </w:rPr>
        <w:t xml:space="preserve"> </w:t>
      </w:r>
      <w:r w:rsidR="00116297" w:rsidRPr="00A43287">
        <w:rPr>
          <w:noProof/>
          <w:sz w:val="24"/>
          <w:szCs w:val="24"/>
          <w:lang w:eastAsia="zh-CN"/>
        </w:rPr>
        <w:pict>
          <v:shape id="图片 11" o:spid="_x0000_i1035" type="#_x0000_t75" style="width:11.2pt;height:27.1pt;visibility:visible;mso-wrap-style:square">
            <v:imagedata r:id="rId15" o:title=""/>
          </v:shape>
        </w:pict>
      </w:r>
      <w:r w:rsidRPr="00A43287">
        <w:rPr>
          <w:sz w:val="24"/>
          <w:szCs w:val="24"/>
          <w:lang w:eastAsia="zh-CN"/>
        </w:rPr>
        <w:t>，还剩（</w:t>
      </w:r>
      <w:r w:rsidRPr="00A43287">
        <w:rPr>
          <w:sz w:val="24"/>
          <w:szCs w:val="24"/>
          <w:lang w:eastAsia="zh-CN"/>
        </w:rPr>
        <w:t xml:space="preserve">   </w:t>
      </w:r>
      <w:r w:rsidRPr="00A43287">
        <w:rPr>
          <w:sz w:val="24"/>
          <w:szCs w:val="24"/>
          <w:lang w:eastAsia="zh-CN"/>
        </w:rPr>
        <w:t>）页没看．</w:t>
      </w:r>
      <w:r w:rsidRPr="00A43287">
        <w:rPr>
          <w:sz w:val="24"/>
          <w:szCs w:val="24"/>
          <w:lang w:eastAsia="zh-CN"/>
        </w:rPr>
        <w:t xml:space="preserve">            </w:t>
      </w:r>
    </w:p>
    <w:p w:rsidR="004A414D" w:rsidRPr="00A43287" w:rsidRDefault="00B7120F" w:rsidP="00A43287">
      <w:pPr>
        <w:spacing w:after="0" w:line="240" w:lineRule="auto"/>
        <w:ind w:left="150"/>
        <w:rPr>
          <w:sz w:val="24"/>
          <w:szCs w:val="24"/>
        </w:rPr>
      </w:pPr>
      <w:r w:rsidRPr="00A43287">
        <w:rPr>
          <w:sz w:val="24"/>
          <w:szCs w:val="24"/>
        </w:rPr>
        <w:t>A. 24                                            </w:t>
      </w:r>
      <w:r w:rsidR="00116297" w:rsidRPr="00A43287">
        <w:rPr>
          <w:noProof/>
          <w:sz w:val="24"/>
          <w:szCs w:val="24"/>
          <w:lang w:eastAsia="zh-CN"/>
        </w:rPr>
        <w:pict>
          <v:shape id="图片 12" o:spid="_x0000_i1036" type="#_x0000_t75" style="width:1.85pt;height:2.8pt;visibility:visible;mso-wrap-style:square">
            <v:imagedata r:id="rId16" o:title=""/>
          </v:shape>
        </w:pict>
      </w:r>
      <w:r w:rsidRPr="00A43287">
        <w:rPr>
          <w:sz w:val="24"/>
          <w:szCs w:val="24"/>
        </w:rPr>
        <w:t>B. 36                                            </w:t>
      </w:r>
      <w:r w:rsidR="00116297" w:rsidRPr="00A43287">
        <w:rPr>
          <w:noProof/>
          <w:sz w:val="24"/>
          <w:szCs w:val="24"/>
          <w:lang w:eastAsia="zh-CN"/>
        </w:rPr>
        <w:pict>
          <v:shape id="图片 13" o:spid="_x0000_i1037" type="#_x0000_t75" style="width:1.85pt;height:2.8pt;visibility:visible;mso-wrap-style:square">
            <v:imagedata r:id="rId16" o:title=""/>
          </v:shape>
        </w:pict>
      </w:r>
      <w:r w:rsidRPr="00A43287">
        <w:rPr>
          <w:sz w:val="24"/>
          <w:szCs w:val="24"/>
        </w:rPr>
        <w:t>C. 12</w:t>
      </w:r>
      <w:bookmarkStart w:id="0" w:name="_GoBack"/>
      <w:bookmarkEnd w:id="0"/>
    </w:p>
    <w:p w:rsidR="004A414D" w:rsidRPr="00A43287" w:rsidRDefault="00B7120F" w:rsidP="00A43287">
      <w:pPr>
        <w:spacing w:after="0" w:line="240" w:lineRule="auto"/>
        <w:rPr>
          <w:sz w:val="24"/>
          <w:szCs w:val="24"/>
        </w:rPr>
      </w:pPr>
      <w:r w:rsidRPr="00A43287">
        <w:rPr>
          <w:sz w:val="24"/>
          <w:szCs w:val="24"/>
        </w:rPr>
        <w:t>4.</w:t>
      </w:r>
      <w:r w:rsidR="00116297" w:rsidRPr="00A43287">
        <w:rPr>
          <w:noProof/>
          <w:sz w:val="24"/>
          <w:szCs w:val="24"/>
          <w:lang w:eastAsia="zh-CN"/>
        </w:rPr>
        <w:pict>
          <v:shape id="图片 14" o:spid="_x0000_i1038" type="#_x0000_t75" style="width:9.35pt;height:20.55pt;visibility:visible;mso-wrap-style:square">
            <v:imagedata r:id="rId17" o:title=""/>
          </v:shape>
        </w:pict>
      </w:r>
      <w:r w:rsidRPr="00A43287">
        <w:rPr>
          <w:sz w:val="24"/>
          <w:szCs w:val="24"/>
        </w:rPr>
        <w:t>×12=</w:t>
      </w:r>
      <w:r w:rsidRPr="00A43287">
        <w:rPr>
          <w:sz w:val="24"/>
          <w:szCs w:val="24"/>
        </w:rPr>
        <w:t>（</w:t>
      </w:r>
      <w:r w:rsidRPr="00A43287">
        <w:rPr>
          <w:sz w:val="24"/>
          <w:szCs w:val="24"/>
        </w:rPr>
        <w:t xml:space="preserve">   </w:t>
      </w:r>
      <w:r w:rsidRPr="00A43287">
        <w:rPr>
          <w:sz w:val="24"/>
          <w:szCs w:val="24"/>
        </w:rPr>
        <w:t>）</w:t>
      </w:r>
      <w:r w:rsidRPr="00A43287">
        <w:rPr>
          <w:sz w:val="24"/>
          <w:szCs w:val="24"/>
        </w:rPr>
        <w:t xml:space="preserve">            </w:t>
      </w:r>
    </w:p>
    <w:p w:rsidR="004A414D" w:rsidRPr="00A43287" w:rsidRDefault="00B7120F" w:rsidP="00A43287">
      <w:pPr>
        <w:spacing w:after="0" w:line="240" w:lineRule="auto"/>
        <w:ind w:left="150"/>
        <w:rPr>
          <w:sz w:val="24"/>
          <w:szCs w:val="24"/>
        </w:rPr>
      </w:pPr>
      <w:r w:rsidRPr="00A43287">
        <w:rPr>
          <w:sz w:val="24"/>
          <w:szCs w:val="24"/>
        </w:rPr>
        <w:t>A. </w:t>
      </w:r>
      <w:r w:rsidR="00116297" w:rsidRPr="00A43287">
        <w:rPr>
          <w:noProof/>
          <w:sz w:val="24"/>
          <w:szCs w:val="24"/>
          <w:lang w:eastAsia="zh-CN"/>
        </w:rPr>
        <w:pict>
          <v:shape id="图片 15" o:spid="_x0000_i1039" type="#_x0000_t75" style="width:21.5pt;height:20.55pt;visibility:visible;mso-wrap-style:square">
            <v:imagedata r:id="rId18" o:title=""/>
          </v:shape>
        </w:pict>
      </w:r>
      <w:r w:rsidRPr="00A43287">
        <w:rPr>
          <w:sz w:val="24"/>
          <w:szCs w:val="24"/>
        </w:rPr>
        <w:t>                                     </w:t>
      </w:r>
      <w:r w:rsidR="00116297" w:rsidRPr="00A43287">
        <w:rPr>
          <w:noProof/>
          <w:sz w:val="24"/>
          <w:szCs w:val="24"/>
          <w:lang w:eastAsia="zh-CN"/>
        </w:rPr>
        <w:pict>
          <v:shape id="图片 16" o:spid="_x0000_i1040" type="#_x0000_t75" style="width:1.85pt;height:2.8pt;visibility:visible;mso-wrap-style:square">
            <v:imagedata r:id="rId16" o:title=""/>
          </v:shape>
        </w:pict>
      </w:r>
      <w:r w:rsidRPr="00A43287">
        <w:rPr>
          <w:sz w:val="24"/>
          <w:szCs w:val="24"/>
        </w:rPr>
        <w:t>B. 49                                     </w:t>
      </w:r>
      <w:r w:rsidR="00116297" w:rsidRPr="00A43287">
        <w:rPr>
          <w:noProof/>
          <w:sz w:val="24"/>
          <w:szCs w:val="24"/>
          <w:lang w:eastAsia="zh-CN"/>
        </w:rPr>
        <w:pict>
          <v:shape id="图片 17" o:spid="_x0000_i1041" type="#_x0000_t75" style="width:1.85pt;height:2.8pt;visibility:visible;mso-wrap-style:square">
            <v:imagedata r:id="rId16" o:title=""/>
          </v:shape>
        </w:pict>
      </w:r>
      <w:r w:rsidRPr="00A43287">
        <w:rPr>
          <w:sz w:val="24"/>
          <w:szCs w:val="24"/>
        </w:rPr>
        <w:t>C. </w:t>
      </w:r>
      <w:r w:rsidR="00116297" w:rsidRPr="00A43287">
        <w:rPr>
          <w:noProof/>
          <w:sz w:val="24"/>
          <w:szCs w:val="24"/>
          <w:lang w:eastAsia="zh-CN"/>
        </w:rPr>
        <w:pict>
          <v:shape id="图片 18" o:spid="_x0000_i1042" type="#_x0000_t75" style="width:20.55pt;height:20.55pt;visibility:visible;mso-wrap-style:square">
            <v:imagedata r:id="rId19" o:title=""/>
          </v:shape>
        </w:pict>
      </w:r>
      <w:r w:rsidRPr="00A43287">
        <w:rPr>
          <w:sz w:val="24"/>
          <w:szCs w:val="24"/>
        </w:rPr>
        <w:t>                                     </w:t>
      </w:r>
      <w:r w:rsidR="00116297" w:rsidRPr="00A43287">
        <w:rPr>
          <w:noProof/>
          <w:sz w:val="24"/>
          <w:szCs w:val="24"/>
          <w:lang w:eastAsia="zh-CN"/>
        </w:rPr>
        <w:pict>
          <v:shape id="图片 19" o:spid="_x0000_i1043" type="#_x0000_t75" style="width:1.85pt;height:2.8pt;visibility:visible;mso-wrap-style:square">
            <v:imagedata r:id="rId16" o:title=""/>
          </v:shape>
        </w:pict>
      </w:r>
      <w:r w:rsidRPr="00A43287">
        <w:rPr>
          <w:sz w:val="24"/>
          <w:szCs w:val="24"/>
        </w:rPr>
        <w:t xml:space="preserve">D. 10 </w:t>
      </w:r>
      <w:r w:rsidR="00116297" w:rsidRPr="00A43287">
        <w:rPr>
          <w:noProof/>
          <w:sz w:val="24"/>
          <w:szCs w:val="24"/>
          <w:lang w:eastAsia="zh-CN"/>
        </w:rPr>
        <w:pict>
          <v:shape id="图片 20" o:spid="_x0000_i1044" type="#_x0000_t75" style="width:9.35pt;height:20.55pt;visibility:visible;mso-wrap-style:square">
            <v:imagedata r:id="rId20" o:title=""/>
          </v:shape>
        </w:pict>
      </w:r>
    </w:p>
    <w:p w:rsidR="004A414D" w:rsidRPr="00A43287" w:rsidRDefault="00B7120F" w:rsidP="00A43287">
      <w:pPr>
        <w:spacing w:after="0" w:line="240" w:lineRule="auto"/>
        <w:rPr>
          <w:sz w:val="24"/>
          <w:szCs w:val="24"/>
          <w:lang w:eastAsia="zh-CN"/>
        </w:rPr>
      </w:pPr>
      <w:r w:rsidRPr="00A43287">
        <w:rPr>
          <w:sz w:val="24"/>
          <w:szCs w:val="24"/>
          <w:lang w:eastAsia="zh-CN"/>
        </w:rPr>
        <w:t>5.</w:t>
      </w:r>
      <w:r w:rsidRPr="00A43287">
        <w:rPr>
          <w:sz w:val="24"/>
          <w:szCs w:val="24"/>
          <w:lang w:eastAsia="zh-CN"/>
        </w:rPr>
        <w:t>一种商品原来的价格是</w:t>
      </w:r>
      <w:r w:rsidRPr="00A43287">
        <w:rPr>
          <w:sz w:val="24"/>
          <w:szCs w:val="24"/>
          <w:lang w:eastAsia="zh-CN"/>
        </w:rPr>
        <w:t>100</w:t>
      </w:r>
      <w:r w:rsidRPr="00A43287">
        <w:rPr>
          <w:sz w:val="24"/>
          <w:szCs w:val="24"/>
          <w:lang w:eastAsia="zh-CN"/>
        </w:rPr>
        <w:t>元，涨价</w:t>
      </w:r>
      <w:r w:rsidRPr="00A43287">
        <w:rPr>
          <w:sz w:val="24"/>
          <w:szCs w:val="24"/>
          <w:lang w:eastAsia="zh-CN"/>
        </w:rPr>
        <w:t xml:space="preserve"> </w:t>
      </w:r>
      <w:r w:rsidR="00116297" w:rsidRPr="00A43287">
        <w:rPr>
          <w:noProof/>
          <w:sz w:val="24"/>
          <w:szCs w:val="24"/>
          <w:lang w:eastAsia="zh-CN"/>
        </w:rPr>
        <w:pict>
          <v:shape id="图片 21" o:spid="_x0000_i1045" type="#_x0000_t75" style="width:11.2pt;height:27.1pt;visibility:visible;mso-wrap-style:square">
            <v:imagedata r:id="rId21" o:title=""/>
          </v:shape>
        </w:pict>
      </w:r>
      <w:r w:rsidRPr="00A43287">
        <w:rPr>
          <w:sz w:val="24"/>
          <w:szCs w:val="24"/>
          <w:lang w:eastAsia="zh-CN"/>
        </w:rPr>
        <w:t>后，又降价</w:t>
      </w:r>
      <w:r w:rsidRPr="00A43287">
        <w:rPr>
          <w:sz w:val="24"/>
          <w:szCs w:val="24"/>
          <w:lang w:eastAsia="zh-CN"/>
        </w:rPr>
        <w:t xml:space="preserve"> </w:t>
      </w:r>
      <w:r w:rsidR="00116297" w:rsidRPr="00A43287">
        <w:rPr>
          <w:noProof/>
          <w:sz w:val="24"/>
          <w:szCs w:val="24"/>
          <w:lang w:eastAsia="zh-CN"/>
        </w:rPr>
        <w:pict>
          <v:shape id="图片 22" o:spid="_x0000_i1046" type="#_x0000_t75" style="width:11.2pt;height:27.1pt;visibility:visible;mso-wrap-style:square">
            <v:imagedata r:id="rId21" o:title=""/>
          </v:shape>
        </w:pict>
      </w:r>
      <w:r w:rsidRPr="00A43287">
        <w:rPr>
          <w:sz w:val="24"/>
          <w:szCs w:val="24"/>
          <w:lang w:eastAsia="zh-CN"/>
        </w:rPr>
        <w:t>．这种商品现在的价格和原来的价格比</w:t>
      </w:r>
      <w:r w:rsidRPr="00A43287">
        <w:rPr>
          <w:sz w:val="24"/>
          <w:szCs w:val="24"/>
          <w:lang w:eastAsia="zh-CN"/>
        </w:rPr>
        <w:t xml:space="preserve">(   )            </w:t>
      </w:r>
    </w:p>
    <w:p w:rsidR="004A414D" w:rsidRPr="00A43287" w:rsidRDefault="00B7120F" w:rsidP="00A43287">
      <w:pPr>
        <w:spacing w:after="0" w:line="240" w:lineRule="auto"/>
        <w:ind w:left="150"/>
        <w:rPr>
          <w:sz w:val="24"/>
          <w:szCs w:val="24"/>
          <w:lang w:eastAsia="zh-CN"/>
        </w:rPr>
      </w:pPr>
      <w:r w:rsidRPr="00A43287">
        <w:rPr>
          <w:sz w:val="24"/>
          <w:szCs w:val="24"/>
          <w:lang w:eastAsia="zh-CN"/>
        </w:rPr>
        <w:t>A. </w:t>
      </w:r>
      <w:r w:rsidRPr="00A43287">
        <w:rPr>
          <w:sz w:val="24"/>
          <w:szCs w:val="24"/>
          <w:lang w:eastAsia="zh-CN"/>
        </w:rPr>
        <w:t>价格不变</w:t>
      </w:r>
      <w:r w:rsidRPr="00A43287">
        <w:rPr>
          <w:sz w:val="24"/>
          <w:szCs w:val="24"/>
          <w:lang w:eastAsia="zh-CN"/>
        </w:rPr>
        <w:t>                           </w:t>
      </w:r>
      <w:r w:rsidR="00116297" w:rsidRPr="00A43287">
        <w:rPr>
          <w:noProof/>
          <w:sz w:val="24"/>
          <w:szCs w:val="24"/>
          <w:lang w:eastAsia="zh-CN"/>
        </w:rPr>
        <w:pict>
          <v:shape id="图片 23" o:spid="_x0000_i1047" type="#_x0000_t75" style="width:1.85pt;height:2.8pt;visibility:visible;mso-wrap-style:square">
            <v:imagedata r:id="rId16" o:title=""/>
          </v:shape>
        </w:pict>
      </w:r>
      <w:r w:rsidRPr="00A43287">
        <w:rPr>
          <w:sz w:val="24"/>
          <w:szCs w:val="24"/>
          <w:lang w:eastAsia="zh-CN"/>
        </w:rPr>
        <w:t>B. </w:t>
      </w:r>
      <w:r w:rsidRPr="00A43287">
        <w:rPr>
          <w:sz w:val="24"/>
          <w:szCs w:val="24"/>
          <w:lang w:eastAsia="zh-CN"/>
        </w:rPr>
        <w:t>原来的价格便宜</w:t>
      </w:r>
      <w:r w:rsidRPr="00A43287">
        <w:rPr>
          <w:sz w:val="24"/>
          <w:szCs w:val="24"/>
          <w:lang w:eastAsia="zh-CN"/>
        </w:rPr>
        <w:t>                           </w:t>
      </w:r>
      <w:r w:rsidR="00116297" w:rsidRPr="00A43287">
        <w:rPr>
          <w:noProof/>
          <w:sz w:val="24"/>
          <w:szCs w:val="24"/>
          <w:lang w:eastAsia="zh-CN"/>
        </w:rPr>
        <w:pict>
          <v:shape id="图片 24" o:spid="_x0000_i1048" type="#_x0000_t75" style="width:1.85pt;height:2.8pt;visibility:visible;mso-wrap-style:square">
            <v:imagedata r:id="rId16" o:title=""/>
          </v:shape>
        </w:pict>
      </w:r>
      <w:r w:rsidRPr="00A43287">
        <w:rPr>
          <w:sz w:val="24"/>
          <w:szCs w:val="24"/>
          <w:lang w:eastAsia="zh-CN"/>
        </w:rPr>
        <w:t>C. </w:t>
      </w:r>
      <w:r w:rsidRPr="00A43287">
        <w:rPr>
          <w:sz w:val="24"/>
          <w:szCs w:val="24"/>
          <w:lang w:eastAsia="zh-CN"/>
        </w:rPr>
        <w:t>现在的价格便宜</w:t>
      </w:r>
    </w:p>
    <w:p w:rsidR="004A414D" w:rsidRPr="00A43287" w:rsidRDefault="00B7120F" w:rsidP="00A43287">
      <w:pPr>
        <w:spacing w:line="240" w:lineRule="auto"/>
        <w:rPr>
          <w:sz w:val="24"/>
          <w:szCs w:val="24"/>
          <w:lang w:eastAsia="zh-CN"/>
        </w:rPr>
      </w:pPr>
      <w:r w:rsidRPr="00A43287">
        <w:rPr>
          <w:b/>
          <w:bCs/>
          <w:sz w:val="24"/>
          <w:szCs w:val="24"/>
          <w:lang w:eastAsia="zh-CN"/>
        </w:rPr>
        <w:t>二、判断题</w:t>
      </w:r>
      <w:r w:rsidRPr="00A43287">
        <w:rPr>
          <w:b/>
          <w:bCs/>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6.</w:t>
      </w:r>
      <w:r w:rsidRPr="00A43287">
        <w:rPr>
          <w:sz w:val="24"/>
          <w:szCs w:val="24"/>
          <w:lang w:eastAsia="zh-CN"/>
        </w:rPr>
        <w:t>判断对错：</w:t>
      </w:r>
      <w:r w:rsidRPr="00A43287">
        <w:rPr>
          <w:sz w:val="24"/>
          <w:szCs w:val="24"/>
          <w:lang w:eastAsia="zh-CN"/>
        </w:rPr>
        <w:br/>
      </w:r>
      <w:r w:rsidR="00116297" w:rsidRPr="00A43287">
        <w:rPr>
          <w:noProof/>
          <w:sz w:val="24"/>
          <w:szCs w:val="24"/>
          <w:lang w:eastAsia="zh-CN"/>
        </w:rPr>
        <w:pict>
          <v:shape id="图片 25" o:spid="_x0000_i1049" type="#_x0000_t75" style="width:65.45pt;height:29.9pt;visibility:visible;mso-wrap-style:square">
            <v:imagedata r:id="rId22" o:title=""/>
          </v:shape>
        </w:pict>
      </w:r>
    </w:p>
    <w:p w:rsidR="004A414D" w:rsidRPr="00A43287" w:rsidRDefault="00B7120F" w:rsidP="00A43287">
      <w:pPr>
        <w:spacing w:after="0" w:line="240" w:lineRule="auto"/>
        <w:rPr>
          <w:sz w:val="24"/>
          <w:szCs w:val="24"/>
          <w:lang w:eastAsia="zh-CN"/>
        </w:rPr>
      </w:pPr>
      <w:r w:rsidRPr="00A43287">
        <w:rPr>
          <w:sz w:val="24"/>
          <w:szCs w:val="24"/>
          <w:lang w:eastAsia="zh-CN"/>
        </w:rPr>
        <w:t>7.</w:t>
      </w:r>
      <w:r w:rsidRPr="00A43287">
        <w:rPr>
          <w:sz w:val="24"/>
          <w:szCs w:val="24"/>
          <w:lang w:eastAsia="zh-CN"/>
        </w:rPr>
        <w:t>商是</w:t>
      </w:r>
      <w:r w:rsidRPr="00A43287">
        <w:rPr>
          <w:sz w:val="24"/>
          <w:szCs w:val="24"/>
          <w:lang w:eastAsia="zh-CN"/>
        </w:rPr>
        <w:t>1</w:t>
      </w:r>
      <w:r w:rsidRPr="00A43287">
        <w:rPr>
          <w:sz w:val="24"/>
          <w:szCs w:val="24"/>
          <w:lang w:eastAsia="zh-CN"/>
        </w:rPr>
        <w:t>的两个数互为倒数。</w:t>
      </w:r>
      <w:r w:rsidRPr="00A43287">
        <w:rPr>
          <w:sz w:val="24"/>
          <w:szCs w:val="24"/>
          <w:lang w:eastAsia="zh-CN"/>
        </w:rPr>
        <w:t xml:space="preserve">    </w:t>
      </w:r>
    </w:p>
    <w:p w:rsidR="00B7120F" w:rsidRPr="00A43287" w:rsidRDefault="00B7120F" w:rsidP="00A43287">
      <w:pPr>
        <w:spacing w:after="0" w:line="240" w:lineRule="auto"/>
        <w:rPr>
          <w:sz w:val="24"/>
          <w:szCs w:val="24"/>
          <w:lang w:eastAsia="zh-CN"/>
        </w:rPr>
      </w:pPr>
      <w:r w:rsidRPr="00A43287">
        <w:rPr>
          <w:sz w:val="24"/>
          <w:szCs w:val="24"/>
          <w:lang w:eastAsia="zh-CN"/>
        </w:rPr>
        <w:t>8.</w:t>
      </w:r>
      <w:r w:rsidRPr="00A43287">
        <w:rPr>
          <w:sz w:val="24"/>
          <w:szCs w:val="24"/>
          <w:lang w:eastAsia="zh-CN"/>
        </w:rPr>
        <w:t>除以一个数（</w:t>
      </w:r>
      <w:r w:rsidRPr="00A43287">
        <w:rPr>
          <w:sz w:val="24"/>
          <w:szCs w:val="24"/>
          <w:lang w:eastAsia="zh-CN"/>
        </w:rPr>
        <w:t>0</w:t>
      </w:r>
      <w:r w:rsidRPr="00A43287">
        <w:rPr>
          <w:sz w:val="24"/>
          <w:szCs w:val="24"/>
          <w:lang w:eastAsia="zh-CN"/>
        </w:rPr>
        <w:t>除外），等于乘以这个数的倒数。</w:t>
      </w:r>
    </w:p>
    <w:p w:rsidR="004A414D" w:rsidRPr="00A43287" w:rsidRDefault="00B7120F" w:rsidP="00A43287">
      <w:pPr>
        <w:spacing w:after="0" w:line="240" w:lineRule="auto"/>
        <w:rPr>
          <w:sz w:val="24"/>
          <w:szCs w:val="24"/>
          <w:lang w:eastAsia="zh-CN"/>
        </w:rPr>
      </w:pPr>
      <w:r w:rsidRPr="00A43287">
        <w:rPr>
          <w:sz w:val="24"/>
          <w:szCs w:val="24"/>
          <w:lang w:eastAsia="zh-CN"/>
        </w:rPr>
        <w:t>9.</w:t>
      </w:r>
      <w:r w:rsidRPr="00A43287">
        <w:rPr>
          <w:sz w:val="24"/>
          <w:szCs w:val="24"/>
          <w:lang w:eastAsia="zh-CN"/>
        </w:rPr>
        <w:t>假分数的倒数一定是真分数。（</w:t>
      </w:r>
      <w:r w:rsidRPr="00A43287">
        <w:rPr>
          <w:sz w:val="24"/>
          <w:szCs w:val="24"/>
          <w:lang w:eastAsia="zh-CN"/>
        </w:rPr>
        <w:t xml:space="preserve">    </w:t>
      </w:r>
      <w:r w:rsidRPr="00A43287">
        <w:rPr>
          <w:sz w:val="24"/>
          <w:szCs w:val="24"/>
          <w:lang w:eastAsia="zh-CN"/>
        </w:rPr>
        <w:t>）</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10.</w:t>
      </w:r>
      <w:r w:rsidRPr="00A43287">
        <w:rPr>
          <w:sz w:val="24"/>
          <w:szCs w:val="24"/>
          <w:lang w:eastAsia="zh-CN"/>
        </w:rPr>
        <w:t>某商品按原价提高</w:t>
      </w:r>
      <w:r w:rsidRPr="00A43287">
        <w:rPr>
          <w:sz w:val="24"/>
          <w:szCs w:val="24"/>
          <w:lang w:eastAsia="zh-CN"/>
        </w:rPr>
        <w:t xml:space="preserve"> </w:t>
      </w:r>
      <w:r w:rsidR="00116297" w:rsidRPr="00A43287">
        <w:rPr>
          <w:noProof/>
          <w:sz w:val="24"/>
          <w:szCs w:val="24"/>
          <w:lang w:eastAsia="zh-CN"/>
        </w:rPr>
        <w:pict>
          <v:shape id="图片 26" o:spid="_x0000_i1050" type="#_x0000_t75" style="width:20.55pt;height:27.1pt;visibility:visible;mso-wrap-style:square">
            <v:imagedata r:id="rId23" o:title=""/>
          </v:shape>
        </w:pict>
      </w:r>
      <w:r w:rsidRPr="00A43287">
        <w:rPr>
          <w:sz w:val="24"/>
          <w:szCs w:val="24"/>
          <w:lang w:eastAsia="zh-CN"/>
        </w:rPr>
        <w:t>后标价，几周后又降价</w:t>
      </w:r>
      <w:r w:rsidRPr="00A43287">
        <w:rPr>
          <w:sz w:val="24"/>
          <w:szCs w:val="24"/>
          <w:lang w:eastAsia="zh-CN"/>
        </w:rPr>
        <w:t xml:space="preserve"> </w:t>
      </w:r>
      <w:r w:rsidR="00116297" w:rsidRPr="00A43287">
        <w:rPr>
          <w:noProof/>
          <w:sz w:val="24"/>
          <w:szCs w:val="24"/>
          <w:lang w:eastAsia="zh-CN"/>
        </w:rPr>
        <w:pict>
          <v:shape id="图片 27" o:spid="_x0000_i1051" type="#_x0000_t75" style="width:20.55pt;height:27.1pt;visibility:visible;mso-wrap-style:square">
            <v:imagedata r:id="rId23" o:title=""/>
          </v:shape>
        </w:pict>
      </w:r>
      <w:r w:rsidRPr="00A43287">
        <w:rPr>
          <w:sz w:val="24"/>
          <w:szCs w:val="24"/>
          <w:lang w:eastAsia="zh-CN"/>
        </w:rPr>
        <w:t>才卖出，卖价与原价相等。</w:t>
      </w:r>
      <w:r w:rsidRPr="00A43287">
        <w:rPr>
          <w:sz w:val="24"/>
          <w:szCs w:val="24"/>
          <w:lang w:eastAsia="zh-CN"/>
        </w:rPr>
        <w:t xml:space="preserve">    </w:t>
      </w:r>
    </w:p>
    <w:p w:rsidR="004A414D" w:rsidRPr="00A43287" w:rsidRDefault="00B7120F" w:rsidP="00A43287">
      <w:pPr>
        <w:spacing w:line="240" w:lineRule="auto"/>
        <w:rPr>
          <w:sz w:val="24"/>
          <w:szCs w:val="24"/>
          <w:lang w:eastAsia="zh-CN"/>
        </w:rPr>
      </w:pPr>
      <w:r w:rsidRPr="00A43287">
        <w:rPr>
          <w:b/>
          <w:bCs/>
          <w:sz w:val="24"/>
          <w:szCs w:val="24"/>
          <w:lang w:eastAsia="zh-CN"/>
        </w:rPr>
        <w:t>三、填空题</w:t>
      </w:r>
      <w:r w:rsidRPr="00A43287">
        <w:rPr>
          <w:b/>
          <w:bCs/>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11.</w:t>
      </w:r>
      <w:r w:rsidRPr="00A43287">
        <w:rPr>
          <w:sz w:val="24"/>
          <w:szCs w:val="24"/>
          <w:lang w:eastAsia="zh-CN"/>
        </w:rPr>
        <w:t>一种蓖麻籽每千克含油</w:t>
      </w:r>
      <w:r w:rsidRPr="00A43287">
        <w:rPr>
          <w:sz w:val="24"/>
          <w:szCs w:val="24"/>
          <w:lang w:eastAsia="zh-CN"/>
        </w:rPr>
        <w:t xml:space="preserve"> </w:t>
      </w:r>
      <w:r w:rsidR="00116297" w:rsidRPr="00A43287">
        <w:rPr>
          <w:noProof/>
          <w:sz w:val="24"/>
          <w:szCs w:val="24"/>
          <w:lang w:eastAsia="zh-CN"/>
        </w:rPr>
        <w:pict>
          <v:shape id="图片 28" o:spid="_x0000_i1052" type="#_x0000_t75" style="width:9.35pt;height:20.55pt;visibility:visible;mso-wrap-style:square">
            <v:imagedata r:id="rId24" o:title=""/>
          </v:shape>
        </w:pict>
      </w:r>
      <w:r w:rsidRPr="00A43287">
        <w:rPr>
          <w:sz w:val="24"/>
          <w:szCs w:val="24"/>
          <w:lang w:eastAsia="zh-CN"/>
        </w:rPr>
        <w:t>千克，</w:t>
      </w:r>
      <w:r w:rsidRPr="00A43287">
        <w:rPr>
          <w:sz w:val="24"/>
          <w:szCs w:val="24"/>
          <w:lang w:eastAsia="zh-CN"/>
        </w:rPr>
        <w:t>200</w:t>
      </w:r>
      <w:r w:rsidRPr="00A43287">
        <w:rPr>
          <w:sz w:val="24"/>
          <w:szCs w:val="24"/>
          <w:lang w:eastAsia="zh-CN"/>
        </w:rPr>
        <w:t>千克蓖麻籽含油</w:t>
      </w:r>
      <w:r w:rsidRPr="00A43287">
        <w:rPr>
          <w:sz w:val="24"/>
          <w:szCs w:val="24"/>
          <w:lang w:eastAsia="zh-CN"/>
        </w:rPr>
        <w:t>________</w:t>
      </w:r>
      <w:r w:rsidRPr="00A43287">
        <w:rPr>
          <w:sz w:val="24"/>
          <w:szCs w:val="24"/>
          <w:lang w:eastAsia="zh-CN"/>
        </w:rPr>
        <w:t>千克</w:t>
      </w:r>
      <w:r w:rsidRPr="00A43287">
        <w:rPr>
          <w:sz w:val="24"/>
          <w:szCs w:val="24"/>
          <w:lang w:eastAsia="zh-CN"/>
        </w:rPr>
        <w:t>.1</w:t>
      </w:r>
      <w:r w:rsidRPr="00A43287">
        <w:rPr>
          <w:sz w:val="24"/>
          <w:szCs w:val="24"/>
          <w:lang w:eastAsia="zh-CN"/>
        </w:rPr>
        <w:t>吨蓖麻籽含油</w:t>
      </w:r>
      <w:r w:rsidRPr="00A43287">
        <w:rPr>
          <w:sz w:val="24"/>
          <w:szCs w:val="24"/>
          <w:lang w:eastAsia="zh-CN"/>
        </w:rPr>
        <w:t>________</w:t>
      </w:r>
      <w:r w:rsidRPr="00A43287">
        <w:rPr>
          <w:sz w:val="24"/>
          <w:szCs w:val="24"/>
          <w:lang w:eastAsia="zh-CN"/>
        </w:rPr>
        <w:t>千克</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12.</w:t>
      </w:r>
      <w:r w:rsidRPr="00A43287">
        <w:rPr>
          <w:sz w:val="24"/>
          <w:szCs w:val="24"/>
          <w:lang w:eastAsia="zh-CN"/>
        </w:rPr>
        <w:t>写出下面各数的倒数．</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 xml:space="preserve"> </w:t>
      </w:r>
      <w:r w:rsidR="00116297" w:rsidRPr="00A43287">
        <w:rPr>
          <w:noProof/>
          <w:sz w:val="24"/>
          <w:szCs w:val="24"/>
          <w:lang w:eastAsia="zh-CN"/>
        </w:rPr>
        <w:pict>
          <v:shape id="图片 29" o:spid="_x0000_i1053" type="#_x0000_t75" style="width:12.15pt;height:27.1pt;visibility:visible;mso-wrap-style:square">
            <v:imagedata r:id="rId25" o:title=""/>
          </v:shape>
        </w:pict>
      </w:r>
      <w:r w:rsidRPr="00A43287">
        <w:rPr>
          <w:sz w:val="24"/>
          <w:szCs w:val="24"/>
          <w:lang w:eastAsia="zh-CN"/>
        </w:rPr>
        <w:t xml:space="preserve">________          </w:t>
      </w:r>
      <w:r w:rsidR="00116297" w:rsidRPr="00A43287">
        <w:rPr>
          <w:noProof/>
          <w:sz w:val="24"/>
          <w:szCs w:val="24"/>
          <w:lang w:eastAsia="zh-CN"/>
        </w:rPr>
        <w:pict>
          <v:shape id="图片 30" o:spid="_x0000_i1054" type="#_x0000_t75" style="width:11.2pt;height:27.1pt;visibility:visible;mso-wrap-style:square">
            <v:imagedata r:id="rId15" o:title=""/>
          </v:shape>
        </w:pict>
      </w:r>
      <w:r w:rsidRPr="00A43287">
        <w:rPr>
          <w:sz w:val="24"/>
          <w:szCs w:val="24"/>
          <w:lang w:eastAsia="zh-CN"/>
        </w:rPr>
        <w:t>________</w:t>
      </w:r>
    </w:p>
    <w:p w:rsidR="004A414D" w:rsidRPr="00A43287" w:rsidRDefault="00B7120F" w:rsidP="00A43287">
      <w:pPr>
        <w:spacing w:after="0" w:line="240" w:lineRule="auto"/>
        <w:rPr>
          <w:sz w:val="24"/>
          <w:szCs w:val="24"/>
          <w:lang w:eastAsia="zh-CN"/>
        </w:rPr>
      </w:pPr>
      <w:r w:rsidRPr="00A43287">
        <w:rPr>
          <w:sz w:val="24"/>
          <w:szCs w:val="24"/>
          <w:lang w:eastAsia="zh-CN"/>
        </w:rPr>
        <w:t>13.</w:t>
      </w:r>
      <w:r w:rsidR="00116297" w:rsidRPr="00A43287">
        <w:rPr>
          <w:noProof/>
          <w:sz w:val="24"/>
          <w:szCs w:val="24"/>
          <w:lang w:eastAsia="zh-CN"/>
        </w:rPr>
        <w:pict>
          <v:shape id="图片 31" o:spid="_x0000_i1055" type="#_x0000_t75" style="width:57.95pt;height:27.1pt;visibility:visible;mso-wrap-style:square">
            <v:imagedata r:id="rId26" o:title=""/>
          </v:shape>
        </w:pict>
      </w:r>
      <w:r w:rsidRPr="00A43287">
        <w:rPr>
          <w:sz w:val="24"/>
          <w:szCs w:val="24"/>
          <w:lang w:eastAsia="zh-CN"/>
        </w:rPr>
        <w:t xml:space="preserve">=________×________=________  </w:t>
      </w:r>
    </w:p>
    <w:p w:rsidR="004A414D" w:rsidRPr="00A43287" w:rsidRDefault="00B7120F" w:rsidP="00A43287">
      <w:pPr>
        <w:spacing w:after="0" w:line="240" w:lineRule="auto"/>
        <w:rPr>
          <w:sz w:val="24"/>
          <w:szCs w:val="24"/>
          <w:lang w:eastAsia="zh-CN"/>
        </w:rPr>
      </w:pPr>
      <w:r w:rsidRPr="00A43287">
        <w:rPr>
          <w:sz w:val="24"/>
          <w:szCs w:val="24"/>
          <w:lang w:eastAsia="zh-CN"/>
        </w:rPr>
        <w:t xml:space="preserve"> </w:t>
      </w:r>
      <w:r w:rsidR="00116297" w:rsidRPr="00A43287">
        <w:rPr>
          <w:noProof/>
          <w:sz w:val="24"/>
          <w:szCs w:val="24"/>
          <w:lang w:eastAsia="zh-CN"/>
        </w:rPr>
        <w:pict>
          <v:shape id="图片 32" o:spid="_x0000_i1056" type="#_x0000_t75" style="width:80.4pt;height:27.1pt;visibility:visible;mso-wrap-style:square">
            <v:imagedata r:id="rId27" o:title=""/>
          </v:shape>
        </w:pict>
      </w:r>
      <w:r w:rsidRPr="00A43287">
        <w:rPr>
          <w:sz w:val="24"/>
          <w:szCs w:val="24"/>
          <w:lang w:eastAsia="zh-CN"/>
        </w:rPr>
        <w:t>=________×________=________</w:t>
      </w:r>
    </w:p>
    <w:p w:rsidR="004A414D" w:rsidRPr="00A43287" w:rsidRDefault="00B7120F" w:rsidP="00A43287">
      <w:pPr>
        <w:spacing w:after="0" w:line="240" w:lineRule="auto"/>
        <w:rPr>
          <w:sz w:val="24"/>
          <w:szCs w:val="24"/>
          <w:lang w:eastAsia="zh-CN"/>
        </w:rPr>
      </w:pPr>
      <w:r w:rsidRPr="00A43287">
        <w:rPr>
          <w:sz w:val="24"/>
          <w:szCs w:val="24"/>
          <w:lang w:eastAsia="zh-CN"/>
        </w:rPr>
        <w:t>14.</w:t>
      </w:r>
      <w:r w:rsidRPr="00A43287">
        <w:rPr>
          <w:sz w:val="24"/>
          <w:szCs w:val="24"/>
          <w:lang w:eastAsia="zh-CN"/>
        </w:rPr>
        <w:t>一本故事书有</w:t>
      </w:r>
      <w:r w:rsidRPr="00A43287">
        <w:rPr>
          <w:sz w:val="24"/>
          <w:szCs w:val="24"/>
          <w:lang w:eastAsia="zh-CN"/>
        </w:rPr>
        <w:t>120</w:t>
      </w:r>
      <w:r w:rsidRPr="00A43287">
        <w:rPr>
          <w:sz w:val="24"/>
          <w:szCs w:val="24"/>
          <w:lang w:eastAsia="zh-CN"/>
        </w:rPr>
        <w:t>页，第一天读了全书的</w:t>
      </w:r>
      <w:r w:rsidRPr="00A43287">
        <w:rPr>
          <w:sz w:val="24"/>
          <w:szCs w:val="24"/>
          <w:lang w:eastAsia="zh-CN"/>
        </w:rPr>
        <w:t xml:space="preserve"> </w:t>
      </w:r>
      <w:r w:rsidR="00116297" w:rsidRPr="00A43287">
        <w:rPr>
          <w:noProof/>
          <w:sz w:val="24"/>
          <w:szCs w:val="24"/>
          <w:lang w:eastAsia="zh-CN"/>
        </w:rPr>
        <w:pict>
          <v:shape id="图片 33" o:spid="_x0000_i1057" type="#_x0000_t75" style="width:9.35pt;height:20.55pt;visibility:visible;mso-wrap-style:square">
            <v:imagedata r:id="rId28" o:title=""/>
          </v:shape>
        </w:pict>
      </w:r>
      <w:r w:rsidRPr="00A43287">
        <w:rPr>
          <w:sz w:val="24"/>
          <w:szCs w:val="24"/>
          <w:lang w:eastAsia="zh-CN"/>
        </w:rPr>
        <w:t>，还剩</w:t>
      </w:r>
      <w:r w:rsidRPr="00A43287">
        <w:rPr>
          <w:sz w:val="24"/>
          <w:szCs w:val="24"/>
          <w:lang w:eastAsia="zh-CN"/>
        </w:rPr>
        <w:t>________</w:t>
      </w:r>
      <w:r w:rsidRPr="00A43287">
        <w:rPr>
          <w:sz w:val="24"/>
          <w:szCs w:val="24"/>
          <w:lang w:eastAsia="zh-CN"/>
        </w:rPr>
        <w:t>页没有读，第二天应从第</w:t>
      </w:r>
      <w:r w:rsidRPr="00A43287">
        <w:rPr>
          <w:sz w:val="24"/>
          <w:szCs w:val="24"/>
          <w:lang w:eastAsia="zh-CN"/>
        </w:rPr>
        <w:t>________</w:t>
      </w:r>
      <w:r w:rsidRPr="00A43287">
        <w:rPr>
          <w:sz w:val="24"/>
          <w:szCs w:val="24"/>
          <w:lang w:eastAsia="zh-CN"/>
        </w:rPr>
        <w:t>页读起。</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lastRenderedPageBreak/>
        <w:t>15.</w:t>
      </w:r>
      <w:r w:rsidRPr="00A43287">
        <w:rPr>
          <w:sz w:val="24"/>
          <w:szCs w:val="24"/>
          <w:lang w:eastAsia="zh-CN"/>
        </w:rPr>
        <w:t>果园里梨树的棵数是桃树的</w:t>
      </w:r>
      <w:r w:rsidRPr="00A43287">
        <w:rPr>
          <w:sz w:val="24"/>
          <w:szCs w:val="24"/>
          <w:lang w:eastAsia="zh-CN"/>
        </w:rPr>
        <w:t xml:space="preserve"> </w:t>
      </w:r>
      <w:r w:rsidR="00116297" w:rsidRPr="00A43287">
        <w:rPr>
          <w:noProof/>
          <w:sz w:val="24"/>
          <w:szCs w:val="24"/>
          <w:lang w:eastAsia="zh-CN"/>
        </w:rPr>
        <w:pict>
          <v:shape id="图片 34" o:spid="_x0000_i1058" type="#_x0000_t75" style="width:9.35pt;height:20.55pt;visibility:visible;mso-wrap-style:square">
            <v:imagedata r:id="rId10" o:title=""/>
          </v:shape>
        </w:pict>
      </w:r>
      <w:r w:rsidRPr="00A43287">
        <w:rPr>
          <w:sz w:val="24"/>
          <w:szCs w:val="24"/>
          <w:lang w:eastAsia="zh-CN"/>
        </w:rPr>
        <w:t>，梨树的</w:t>
      </w:r>
      <w:r w:rsidRPr="00A43287">
        <w:rPr>
          <w:sz w:val="24"/>
          <w:szCs w:val="24"/>
          <w:lang w:eastAsia="zh-CN"/>
        </w:rPr>
        <w:t xml:space="preserve"> </w:t>
      </w:r>
      <w:r w:rsidR="00116297" w:rsidRPr="00A43287">
        <w:rPr>
          <w:noProof/>
          <w:sz w:val="24"/>
          <w:szCs w:val="24"/>
          <w:lang w:eastAsia="zh-CN"/>
        </w:rPr>
        <w:pict>
          <v:shape id="图片 35" o:spid="_x0000_i1059" type="#_x0000_t75" style="width:9.35pt;height:20.55pt;visibility:visible;mso-wrap-style:square">
            <v:imagedata r:id="rId29" o:title=""/>
          </v:shape>
        </w:pict>
      </w:r>
      <w:r w:rsidRPr="00A43287">
        <w:rPr>
          <w:sz w:val="24"/>
          <w:szCs w:val="24"/>
          <w:lang w:eastAsia="zh-CN"/>
        </w:rPr>
        <w:t>是苹果数的棵数，桃树有</w:t>
      </w:r>
      <w:r w:rsidRPr="00A43287">
        <w:rPr>
          <w:sz w:val="24"/>
          <w:szCs w:val="24"/>
          <w:lang w:eastAsia="zh-CN"/>
        </w:rPr>
        <w:t>480</w:t>
      </w:r>
      <w:r w:rsidRPr="00A43287">
        <w:rPr>
          <w:sz w:val="24"/>
          <w:szCs w:val="24"/>
          <w:lang w:eastAsia="zh-CN"/>
        </w:rPr>
        <w:t>棵，苹果树有</w:t>
      </w:r>
      <w:r w:rsidRPr="00A43287">
        <w:rPr>
          <w:sz w:val="24"/>
          <w:szCs w:val="24"/>
          <w:lang w:eastAsia="zh-CN"/>
        </w:rPr>
        <w:t>________</w:t>
      </w:r>
      <w:r w:rsidRPr="00A43287">
        <w:rPr>
          <w:sz w:val="24"/>
          <w:szCs w:val="24"/>
          <w:lang w:eastAsia="zh-CN"/>
        </w:rPr>
        <w:t>棵．</w:t>
      </w:r>
      <w:r w:rsidRPr="00A43287">
        <w:rPr>
          <w:sz w:val="24"/>
          <w:szCs w:val="24"/>
          <w:lang w:eastAsia="zh-CN"/>
        </w:rPr>
        <w:t xml:space="preserve">    </w:t>
      </w:r>
    </w:p>
    <w:p w:rsidR="004A414D" w:rsidRPr="00A43287" w:rsidRDefault="00B7120F" w:rsidP="00A43287">
      <w:pPr>
        <w:spacing w:line="240" w:lineRule="auto"/>
        <w:rPr>
          <w:sz w:val="24"/>
          <w:szCs w:val="24"/>
          <w:lang w:eastAsia="zh-CN"/>
        </w:rPr>
      </w:pPr>
      <w:r w:rsidRPr="00A43287">
        <w:rPr>
          <w:b/>
          <w:bCs/>
          <w:sz w:val="24"/>
          <w:szCs w:val="24"/>
          <w:lang w:eastAsia="zh-CN"/>
        </w:rPr>
        <w:t>四、解答题</w:t>
      </w:r>
      <w:r w:rsidRPr="00A43287">
        <w:rPr>
          <w:b/>
          <w:bCs/>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16.</w:t>
      </w:r>
      <w:r w:rsidRPr="00A43287">
        <w:rPr>
          <w:sz w:val="24"/>
          <w:szCs w:val="24"/>
          <w:lang w:eastAsia="zh-CN"/>
        </w:rPr>
        <w:t>商店卖出白菜</w:t>
      </w:r>
      <w:r w:rsidRPr="00A43287">
        <w:rPr>
          <w:sz w:val="24"/>
          <w:szCs w:val="24"/>
          <w:lang w:eastAsia="zh-CN"/>
        </w:rPr>
        <w:t>750</w:t>
      </w:r>
      <w:r w:rsidRPr="00A43287">
        <w:rPr>
          <w:sz w:val="24"/>
          <w:szCs w:val="24"/>
          <w:lang w:eastAsia="zh-CN"/>
        </w:rPr>
        <w:t>千克，卖出的萝卜比白菜的</w:t>
      </w:r>
      <w:r w:rsidRPr="00A43287">
        <w:rPr>
          <w:sz w:val="24"/>
          <w:szCs w:val="24"/>
          <w:lang w:eastAsia="zh-CN"/>
        </w:rPr>
        <w:t xml:space="preserve"> </w:t>
      </w:r>
      <w:r w:rsidR="00116297" w:rsidRPr="00A43287">
        <w:rPr>
          <w:noProof/>
          <w:sz w:val="24"/>
          <w:szCs w:val="24"/>
          <w:lang w:eastAsia="zh-CN"/>
        </w:rPr>
        <w:pict>
          <v:shape id="图片 36" o:spid="_x0000_i1060" type="#_x0000_t75" style="width:9.35pt;height:20.55pt;visibility:visible;mso-wrap-style:square">
            <v:imagedata r:id="rId10" o:title=""/>
          </v:shape>
        </w:pict>
      </w:r>
      <w:r w:rsidRPr="00A43287">
        <w:rPr>
          <w:sz w:val="24"/>
          <w:szCs w:val="24"/>
          <w:lang w:eastAsia="zh-CN"/>
        </w:rPr>
        <w:t>少</w:t>
      </w:r>
      <w:r w:rsidRPr="00A43287">
        <w:rPr>
          <w:sz w:val="24"/>
          <w:szCs w:val="24"/>
          <w:lang w:eastAsia="zh-CN"/>
        </w:rPr>
        <w:t>48</w:t>
      </w:r>
      <w:r w:rsidRPr="00A43287">
        <w:rPr>
          <w:sz w:val="24"/>
          <w:szCs w:val="24"/>
          <w:lang w:eastAsia="zh-CN"/>
        </w:rPr>
        <w:t>千克，卖出萝卜多少千克？</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17.</w:t>
      </w:r>
      <w:r w:rsidRPr="00A43287">
        <w:rPr>
          <w:sz w:val="24"/>
          <w:szCs w:val="24"/>
          <w:lang w:eastAsia="zh-CN"/>
        </w:rPr>
        <w:t>淘气看一本</w:t>
      </w:r>
      <w:r w:rsidRPr="00A43287">
        <w:rPr>
          <w:sz w:val="24"/>
          <w:szCs w:val="24"/>
          <w:lang w:eastAsia="zh-CN"/>
        </w:rPr>
        <w:t>240</w:t>
      </w:r>
      <w:r w:rsidRPr="00A43287">
        <w:rPr>
          <w:sz w:val="24"/>
          <w:szCs w:val="24"/>
          <w:lang w:eastAsia="zh-CN"/>
        </w:rPr>
        <w:t>页的故事书，第一天看了全书的</w:t>
      </w:r>
      <w:r w:rsidRPr="00A43287">
        <w:rPr>
          <w:sz w:val="24"/>
          <w:szCs w:val="24"/>
          <w:lang w:eastAsia="zh-CN"/>
        </w:rPr>
        <w:t xml:space="preserve"> </w:t>
      </w:r>
      <w:r w:rsidR="00116297" w:rsidRPr="00A43287">
        <w:rPr>
          <w:noProof/>
          <w:sz w:val="24"/>
          <w:szCs w:val="24"/>
          <w:lang w:eastAsia="zh-CN"/>
        </w:rPr>
        <w:pict>
          <v:shape id="图片 37" o:spid="_x0000_i1061" type="#_x0000_t75" style="width:11.2pt;height:27.1pt;visibility:visible;mso-wrap-style:square">
            <v:imagedata r:id="rId30" o:title=""/>
          </v:shape>
        </w:pict>
      </w:r>
      <w:r w:rsidRPr="00A43287">
        <w:rPr>
          <w:sz w:val="24"/>
          <w:szCs w:val="24"/>
          <w:lang w:eastAsia="zh-CN"/>
        </w:rPr>
        <w:t>，第二天又看了第一天的</w:t>
      </w:r>
      <w:r w:rsidRPr="00A43287">
        <w:rPr>
          <w:sz w:val="24"/>
          <w:szCs w:val="24"/>
          <w:lang w:eastAsia="zh-CN"/>
        </w:rPr>
        <w:t xml:space="preserve"> </w:t>
      </w:r>
      <w:r w:rsidR="00116297" w:rsidRPr="00A43287">
        <w:rPr>
          <w:noProof/>
          <w:sz w:val="24"/>
          <w:szCs w:val="24"/>
          <w:lang w:eastAsia="zh-CN"/>
        </w:rPr>
        <w:pict>
          <v:shape id="图片 38" o:spid="_x0000_i1062" type="#_x0000_t75" style="width:12.15pt;height:27.1pt;visibility:visible;mso-wrap-style:square">
            <v:imagedata r:id="rId31" o:title=""/>
          </v:shape>
        </w:pict>
      </w:r>
      <w:r w:rsidRPr="00A43287">
        <w:rPr>
          <w:sz w:val="24"/>
          <w:szCs w:val="24"/>
          <w:lang w:eastAsia="zh-CN"/>
        </w:rPr>
        <w:t>，淘气第二天看了多少页</w:t>
      </w:r>
      <w:r w:rsidRPr="00A43287">
        <w:rPr>
          <w:sz w:val="24"/>
          <w:szCs w:val="24"/>
          <w:lang w:eastAsia="zh-CN"/>
        </w:rPr>
        <w:t xml:space="preserve">?    </w:t>
      </w:r>
    </w:p>
    <w:p w:rsidR="003D4514" w:rsidRPr="00A43287" w:rsidRDefault="003D4514" w:rsidP="00A43287">
      <w:pPr>
        <w:spacing w:line="240" w:lineRule="auto"/>
        <w:rPr>
          <w:b/>
          <w:bCs/>
          <w:sz w:val="24"/>
          <w:szCs w:val="24"/>
          <w:lang w:eastAsia="zh-CN"/>
        </w:rPr>
      </w:pPr>
    </w:p>
    <w:p w:rsidR="003D4514" w:rsidRPr="00A43287" w:rsidRDefault="003D4514" w:rsidP="00A43287">
      <w:pPr>
        <w:spacing w:line="240" w:lineRule="auto"/>
        <w:rPr>
          <w:b/>
          <w:bCs/>
          <w:sz w:val="24"/>
          <w:szCs w:val="24"/>
          <w:lang w:eastAsia="zh-CN"/>
        </w:rPr>
      </w:pPr>
    </w:p>
    <w:p w:rsidR="003D4514" w:rsidRPr="00A43287" w:rsidRDefault="003D4514" w:rsidP="00A43287">
      <w:pPr>
        <w:spacing w:line="240" w:lineRule="auto"/>
        <w:rPr>
          <w:b/>
          <w:bCs/>
          <w:sz w:val="24"/>
          <w:szCs w:val="24"/>
          <w:lang w:eastAsia="zh-CN"/>
        </w:rPr>
      </w:pPr>
    </w:p>
    <w:p w:rsidR="004A414D" w:rsidRPr="00A43287" w:rsidRDefault="00B7120F" w:rsidP="00A43287">
      <w:pPr>
        <w:spacing w:line="240" w:lineRule="auto"/>
        <w:rPr>
          <w:sz w:val="24"/>
          <w:szCs w:val="24"/>
          <w:lang w:eastAsia="zh-CN"/>
        </w:rPr>
      </w:pPr>
      <w:r w:rsidRPr="00A43287">
        <w:rPr>
          <w:b/>
          <w:bCs/>
          <w:sz w:val="24"/>
          <w:szCs w:val="24"/>
          <w:lang w:eastAsia="zh-CN"/>
        </w:rPr>
        <w:t>五、综合题</w:t>
      </w:r>
      <w:r w:rsidRPr="00A43287">
        <w:rPr>
          <w:b/>
          <w:bCs/>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18.</w:t>
      </w:r>
      <w:r w:rsidRPr="00A43287">
        <w:rPr>
          <w:sz w:val="24"/>
          <w:szCs w:val="24"/>
          <w:lang w:eastAsia="zh-CN"/>
        </w:rPr>
        <w:t>列式计算．</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w:t>
      </w:r>
      <w:r w:rsidRPr="00A43287">
        <w:rPr>
          <w:sz w:val="24"/>
          <w:szCs w:val="24"/>
          <w:lang w:eastAsia="zh-CN"/>
        </w:rPr>
        <w:t>1</w:t>
      </w:r>
      <w:r w:rsidRPr="00A43287">
        <w:rPr>
          <w:sz w:val="24"/>
          <w:szCs w:val="24"/>
          <w:lang w:eastAsia="zh-CN"/>
        </w:rPr>
        <w:t>）</w:t>
      </w:r>
      <w:r w:rsidR="00116297" w:rsidRPr="00A43287">
        <w:rPr>
          <w:noProof/>
          <w:sz w:val="24"/>
          <w:szCs w:val="24"/>
          <w:lang w:eastAsia="zh-CN"/>
        </w:rPr>
        <w:pict>
          <v:shape id="图片 39" o:spid="_x0000_i1063" type="#_x0000_t75" style="width:9.35pt;height:20.55pt;visibility:visible;mso-wrap-style:square">
            <v:imagedata r:id="rId32" o:title=""/>
          </v:shape>
        </w:pict>
      </w:r>
      <w:r w:rsidRPr="00A43287">
        <w:rPr>
          <w:sz w:val="24"/>
          <w:szCs w:val="24"/>
          <w:lang w:eastAsia="zh-CN"/>
        </w:rPr>
        <w:t>的</w:t>
      </w:r>
      <w:r w:rsidRPr="00A43287">
        <w:rPr>
          <w:sz w:val="24"/>
          <w:szCs w:val="24"/>
          <w:lang w:eastAsia="zh-CN"/>
        </w:rPr>
        <w:t>5</w:t>
      </w:r>
      <w:r w:rsidRPr="00A43287">
        <w:rPr>
          <w:sz w:val="24"/>
          <w:szCs w:val="24"/>
          <w:lang w:eastAsia="zh-CN"/>
        </w:rPr>
        <w:t>倍是多少？</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w:t>
      </w:r>
      <w:r w:rsidRPr="00A43287">
        <w:rPr>
          <w:sz w:val="24"/>
          <w:szCs w:val="24"/>
          <w:lang w:eastAsia="zh-CN"/>
        </w:rPr>
        <w:t>2</w:t>
      </w:r>
      <w:r w:rsidRPr="00A43287">
        <w:rPr>
          <w:sz w:val="24"/>
          <w:szCs w:val="24"/>
          <w:lang w:eastAsia="zh-CN"/>
        </w:rPr>
        <w:t>）</w:t>
      </w:r>
      <w:r w:rsidRPr="00A43287">
        <w:rPr>
          <w:sz w:val="24"/>
          <w:szCs w:val="24"/>
          <w:lang w:eastAsia="zh-CN"/>
        </w:rPr>
        <w:t>6</w:t>
      </w:r>
      <w:r w:rsidRPr="00A43287">
        <w:rPr>
          <w:sz w:val="24"/>
          <w:szCs w:val="24"/>
          <w:lang w:eastAsia="zh-CN"/>
        </w:rPr>
        <w:t>个</w:t>
      </w:r>
      <w:r w:rsidRPr="00A43287">
        <w:rPr>
          <w:sz w:val="24"/>
          <w:szCs w:val="24"/>
          <w:lang w:eastAsia="zh-CN"/>
        </w:rPr>
        <w:t xml:space="preserve"> </w:t>
      </w:r>
      <w:r w:rsidR="00116297" w:rsidRPr="00A43287">
        <w:rPr>
          <w:noProof/>
          <w:sz w:val="24"/>
          <w:szCs w:val="24"/>
          <w:lang w:eastAsia="zh-CN"/>
        </w:rPr>
        <w:pict>
          <v:shape id="图片 40" o:spid="_x0000_i1064" type="#_x0000_t75" style="width:9.35pt;height:20.55pt;visibility:visible;mso-wrap-style:square">
            <v:imagedata r:id="rId33" o:title=""/>
          </v:shape>
        </w:pict>
      </w:r>
      <w:r w:rsidRPr="00A43287">
        <w:rPr>
          <w:sz w:val="24"/>
          <w:szCs w:val="24"/>
          <w:lang w:eastAsia="zh-CN"/>
        </w:rPr>
        <w:t>是多少？</w:t>
      </w:r>
      <w:r w:rsidRPr="00A43287">
        <w:rPr>
          <w:sz w:val="24"/>
          <w:szCs w:val="24"/>
          <w:lang w:eastAsia="zh-CN"/>
        </w:rPr>
        <w:t xml:space="preserve">    </w:t>
      </w:r>
    </w:p>
    <w:p w:rsidR="004A414D" w:rsidRPr="00A43287" w:rsidRDefault="00B7120F" w:rsidP="00A43287">
      <w:pPr>
        <w:spacing w:after="0" w:line="240" w:lineRule="auto"/>
        <w:rPr>
          <w:sz w:val="24"/>
          <w:szCs w:val="24"/>
        </w:rPr>
      </w:pPr>
      <w:r w:rsidRPr="00A43287">
        <w:rPr>
          <w:sz w:val="24"/>
          <w:szCs w:val="24"/>
        </w:rPr>
        <w:t>（</w:t>
      </w:r>
      <w:r w:rsidRPr="00A43287">
        <w:rPr>
          <w:sz w:val="24"/>
          <w:szCs w:val="24"/>
        </w:rPr>
        <w:t>3</w:t>
      </w:r>
      <w:r w:rsidRPr="00A43287">
        <w:rPr>
          <w:sz w:val="24"/>
          <w:szCs w:val="24"/>
        </w:rPr>
        <w:t>）</w:t>
      </w:r>
      <w:r w:rsidR="00116297" w:rsidRPr="00A43287">
        <w:rPr>
          <w:noProof/>
          <w:sz w:val="24"/>
          <w:szCs w:val="24"/>
          <w:lang w:eastAsia="zh-CN"/>
        </w:rPr>
        <w:pict>
          <v:shape id="图片 41" o:spid="_x0000_i1065" type="#_x0000_t75" style="width:9.35pt;height:20.55pt;visibility:visible;mso-wrap-style:square">
            <v:imagedata r:id="rId34" o:title=""/>
          </v:shape>
        </w:pict>
      </w:r>
      <w:r w:rsidRPr="00A43287">
        <w:rPr>
          <w:sz w:val="24"/>
          <w:szCs w:val="24"/>
        </w:rPr>
        <w:t>的</w:t>
      </w:r>
      <w:r w:rsidRPr="00A43287">
        <w:rPr>
          <w:sz w:val="24"/>
          <w:szCs w:val="24"/>
        </w:rPr>
        <w:t xml:space="preserve"> </w:t>
      </w:r>
      <w:r w:rsidR="00116297" w:rsidRPr="00A43287">
        <w:rPr>
          <w:noProof/>
          <w:sz w:val="24"/>
          <w:szCs w:val="24"/>
          <w:lang w:eastAsia="zh-CN"/>
        </w:rPr>
        <w:pict>
          <v:shape id="图片 42" o:spid="_x0000_i1066" type="#_x0000_t75" style="width:9.35pt;height:20.55pt;visibility:visible;mso-wrap-style:square">
            <v:imagedata r:id="rId35" o:title=""/>
          </v:shape>
        </w:pict>
      </w:r>
      <w:r w:rsidRPr="00A43287">
        <w:rPr>
          <w:sz w:val="24"/>
          <w:szCs w:val="24"/>
        </w:rPr>
        <w:t>是多少？</w:t>
      </w:r>
      <w:r w:rsidRPr="00A43287">
        <w:rPr>
          <w:sz w:val="24"/>
          <w:szCs w:val="24"/>
        </w:rPr>
        <w:t xml:space="preserve">    </w:t>
      </w:r>
    </w:p>
    <w:p w:rsidR="004A414D" w:rsidRPr="00A43287" w:rsidRDefault="00B7120F" w:rsidP="00A43287">
      <w:pPr>
        <w:spacing w:after="0" w:line="240" w:lineRule="auto"/>
        <w:rPr>
          <w:sz w:val="24"/>
          <w:szCs w:val="24"/>
        </w:rPr>
      </w:pPr>
      <w:r w:rsidRPr="00A43287">
        <w:rPr>
          <w:sz w:val="24"/>
          <w:szCs w:val="24"/>
        </w:rPr>
        <w:t>（</w:t>
      </w:r>
      <w:r w:rsidRPr="00A43287">
        <w:rPr>
          <w:sz w:val="24"/>
          <w:szCs w:val="24"/>
        </w:rPr>
        <w:t>4</w:t>
      </w:r>
      <w:r w:rsidRPr="00A43287">
        <w:rPr>
          <w:sz w:val="24"/>
          <w:szCs w:val="24"/>
        </w:rPr>
        <w:t>）</w:t>
      </w:r>
      <w:r w:rsidR="00116297" w:rsidRPr="00A43287">
        <w:rPr>
          <w:noProof/>
          <w:sz w:val="24"/>
          <w:szCs w:val="24"/>
          <w:lang w:eastAsia="zh-CN"/>
        </w:rPr>
        <w:pict>
          <v:shape id="图片 43" o:spid="_x0000_i1067" type="#_x0000_t75" style="width:15.9pt;height:20.55pt;visibility:visible;mso-wrap-style:square">
            <v:imagedata r:id="rId36" o:title=""/>
          </v:shape>
        </w:pict>
      </w:r>
      <w:r w:rsidRPr="00A43287">
        <w:rPr>
          <w:sz w:val="24"/>
          <w:szCs w:val="24"/>
        </w:rPr>
        <w:t>千米的</w:t>
      </w:r>
      <w:r w:rsidRPr="00A43287">
        <w:rPr>
          <w:sz w:val="24"/>
          <w:szCs w:val="24"/>
        </w:rPr>
        <w:t xml:space="preserve"> </w:t>
      </w:r>
      <w:r w:rsidR="00116297" w:rsidRPr="00A43287">
        <w:rPr>
          <w:noProof/>
          <w:sz w:val="24"/>
          <w:szCs w:val="24"/>
          <w:lang w:eastAsia="zh-CN"/>
        </w:rPr>
        <w:pict>
          <v:shape id="图片 44" o:spid="_x0000_i1068" type="#_x0000_t75" style="width:9.35pt;height:20.55pt;visibility:visible;mso-wrap-style:square">
            <v:imagedata r:id="rId34" o:title=""/>
          </v:shape>
        </w:pict>
      </w:r>
      <w:r w:rsidRPr="00A43287">
        <w:rPr>
          <w:sz w:val="24"/>
          <w:szCs w:val="24"/>
        </w:rPr>
        <w:t>是多少千米？</w:t>
      </w:r>
      <w:r w:rsidRPr="00A43287">
        <w:rPr>
          <w:sz w:val="24"/>
          <w:szCs w:val="24"/>
        </w:rPr>
        <w:t xml:space="preserve">    </w:t>
      </w:r>
    </w:p>
    <w:p w:rsidR="003D4514" w:rsidRPr="00A43287" w:rsidRDefault="003D4514" w:rsidP="00A43287">
      <w:pPr>
        <w:spacing w:line="240" w:lineRule="auto"/>
        <w:rPr>
          <w:b/>
          <w:bCs/>
          <w:sz w:val="24"/>
          <w:szCs w:val="24"/>
          <w:lang w:eastAsia="zh-CN"/>
        </w:rPr>
      </w:pPr>
    </w:p>
    <w:p w:rsidR="003D4514" w:rsidRPr="00A43287" w:rsidRDefault="003D4514" w:rsidP="00A43287">
      <w:pPr>
        <w:spacing w:line="240" w:lineRule="auto"/>
        <w:rPr>
          <w:b/>
          <w:bCs/>
          <w:sz w:val="24"/>
          <w:szCs w:val="24"/>
          <w:lang w:eastAsia="zh-CN"/>
        </w:rPr>
      </w:pPr>
    </w:p>
    <w:p w:rsidR="003D4514" w:rsidRPr="00A43287" w:rsidRDefault="003D4514" w:rsidP="00A43287">
      <w:pPr>
        <w:spacing w:line="240" w:lineRule="auto"/>
        <w:rPr>
          <w:b/>
          <w:bCs/>
          <w:sz w:val="24"/>
          <w:szCs w:val="24"/>
          <w:lang w:eastAsia="zh-CN"/>
        </w:rPr>
      </w:pPr>
    </w:p>
    <w:p w:rsidR="004A414D" w:rsidRPr="00A43287" w:rsidRDefault="00B7120F" w:rsidP="00A43287">
      <w:pPr>
        <w:spacing w:line="240" w:lineRule="auto"/>
        <w:rPr>
          <w:sz w:val="24"/>
          <w:szCs w:val="24"/>
          <w:lang w:eastAsia="zh-CN"/>
        </w:rPr>
      </w:pPr>
      <w:r w:rsidRPr="00A43287">
        <w:rPr>
          <w:b/>
          <w:bCs/>
          <w:sz w:val="24"/>
          <w:szCs w:val="24"/>
          <w:lang w:eastAsia="zh-CN"/>
        </w:rPr>
        <w:t>六、应用题</w:t>
      </w:r>
      <w:r w:rsidRPr="00A43287">
        <w:rPr>
          <w:b/>
          <w:bCs/>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19.</w:t>
      </w:r>
      <w:r w:rsidRPr="00A43287">
        <w:rPr>
          <w:sz w:val="24"/>
          <w:szCs w:val="24"/>
          <w:lang w:eastAsia="zh-CN"/>
        </w:rPr>
        <w:t>一个篮球的价钱是</w:t>
      </w:r>
      <w:r w:rsidRPr="00A43287">
        <w:rPr>
          <w:sz w:val="24"/>
          <w:szCs w:val="24"/>
          <w:lang w:eastAsia="zh-CN"/>
        </w:rPr>
        <w:t>120</w:t>
      </w:r>
      <w:r w:rsidRPr="00A43287">
        <w:rPr>
          <w:sz w:val="24"/>
          <w:szCs w:val="24"/>
          <w:lang w:eastAsia="zh-CN"/>
        </w:rPr>
        <w:t>元，一个排球的价钱是一个篮球的价钱的</w:t>
      </w:r>
      <w:r w:rsidRPr="00A43287">
        <w:rPr>
          <w:sz w:val="24"/>
          <w:szCs w:val="24"/>
          <w:lang w:eastAsia="zh-CN"/>
        </w:rPr>
        <w:t xml:space="preserve"> </w:t>
      </w:r>
      <w:r w:rsidR="00116297" w:rsidRPr="00A43287">
        <w:rPr>
          <w:noProof/>
          <w:sz w:val="24"/>
          <w:szCs w:val="24"/>
          <w:lang w:eastAsia="zh-CN"/>
        </w:rPr>
        <w:pict>
          <v:shape id="图片 45" o:spid="_x0000_i1069" type="#_x0000_t75" style="width:9.35pt;height:20.55pt;visibility:visible;mso-wrap-style:square">
            <v:imagedata r:id="rId10" o:title=""/>
          </v:shape>
        </w:pict>
      </w:r>
      <w:r w:rsidRPr="00A43287">
        <w:rPr>
          <w:sz w:val="24"/>
          <w:szCs w:val="24"/>
          <w:lang w:eastAsia="zh-CN"/>
        </w:rPr>
        <w:t>，一个足球的价钱是一个排球价钱的</w:t>
      </w:r>
      <w:r w:rsidRPr="00A43287">
        <w:rPr>
          <w:sz w:val="24"/>
          <w:szCs w:val="24"/>
          <w:lang w:eastAsia="zh-CN"/>
        </w:rPr>
        <w:t xml:space="preserve"> </w:t>
      </w:r>
      <w:r w:rsidR="00116297" w:rsidRPr="00A43287">
        <w:rPr>
          <w:noProof/>
          <w:sz w:val="24"/>
          <w:szCs w:val="24"/>
          <w:lang w:eastAsia="zh-CN"/>
        </w:rPr>
        <w:pict>
          <v:shape id="图片 46" o:spid="_x0000_i1070" type="#_x0000_t75" style="width:9.35pt;height:20.55pt;visibility:visible;mso-wrap-style:square">
            <v:imagedata r:id="rId37" o:title=""/>
          </v:shape>
        </w:pict>
      </w:r>
      <w:r w:rsidRPr="00A43287">
        <w:rPr>
          <w:sz w:val="24"/>
          <w:szCs w:val="24"/>
          <w:lang w:eastAsia="zh-CN"/>
        </w:rPr>
        <w:t>，一个足球多少钱？</w:t>
      </w:r>
      <w:r w:rsidRPr="00A43287">
        <w:rPr>
          <w:sz w:val="24"/>
          <w:szCs w:val="24"/>
          <w:lang w:eastAsia="zh-CN"/>
        </w:rPr>
        <w:t xml:space="preserve">    </w:t>
      </w:r>
    </w:p>
    <w:p w:rsidR="004A414D" w:rsidRPr="00A43287" w:rsidRDefault="00B7120F" w:rsidP="00A43287">
      <w:pPr>
        <w:spacing w:line="240" w:lineRule="auto"/>
        <w:rPr>
          <w:sz w:val="24"/>
          <w:szCs w:val="24"/>
          <w:lang w:eastAsia="zh-CN"/>
        </w:rPr>
      </w:pPr>
      <w:r w:rsidRPr="00A43287">
        <w:rPr>
          <w:sz w:val="24"/>
          <w:szCs w:val="24"/>
          <w:lang w:eastAsia="zh-CN"/>
        </w:rPr>
        <w:br w:type="page"/>
      </w:r>
    </w:p>
    <w:p w:rsidR="004A414D" w:rsidRPr="00A43287" w:rsidRDefault="00B7120F" w:rsidP="00A43287">
      <w:pPr>
        <w:spacing w:line="240" w:lineRule="auto"/>
        <w:jc w:val="center"/>
        <w:rPr>
          <w:sz w:val="24"/>
          <w:szCs w:val="24"/>
          <w:lang w:eastAsia="zh-CN"/>
        </w:rPr>
      </w:pPr>
      <w:r w:rsidRPr="00A43287">
        <w:rPr>
          <w:b/>
          <w:bCs/>
          <w:sz w:val="24"/>
          <w:szCs w:val="24"/>
          <w:lang w:eastAsia="zh-CN"/>
        </w:rPr>
        <w:t>参考答案</w:t>
      </w:r>
    </w:p>
    <w:p w:rsidR="004A414D" w:rsidRPr="00A43287" w:rsidRDefault="00B7120F" w:rsidP="00A43287">
      <w:pPr>
        <w:spacing w:line="240" w:lineRule="auto"/>
        <w:rPr>
          <w:sz w:val="24"/>
          <w:szCs w:val="24"/>
          <w:lang w:eastAsia="zh-CN"/>
        </w:rPr>
      </w:pPr>
      <w:r w:rsidRPr="00A43287">
        <w:rPr>
          <w:sz w:val="24"/>
          <w:szCs w:val="24"/>
          <w:lang w:eastAsia="zh-CN"/>
        </w:rPr>
        <w:t>一、单选题</w:t>
      </w:r>
    </w:p>
    <w:p w:rsidR="004A414D" w:rsidRPr="00A43287" w:rsidRDefault="00B7120F" w:rsidP="00A43287">
      <w:pPr>
        <w:spacing w:after="0" w:line="240" w:lineRule="auto"/>
        <w:rPr>
          <w:sz w:val="24"/>
          <w:szCs w:val="24"/>
          <w:lang w:eastAsia="zh-CN"/>
        </w:rPr>
      </w:pPr>
      <w:r w:rsidRPr="00A43287">
        <w:rPr>
          <w:sz w:val="24"/>
          <w:szCs w:val="24"/>
          <w:lang w:eastAsia="zh-CN"/>
        </w:rPr>
        <w:t>1.</w:t>
      </w:r>
      <w:r w:rsidRPr="00A43287">
        <w:rPr>
          <w:sz w:val="24"/>
          <w:szCs w:val="24"/>
          <w:lang w:eastAsia="zh-CN"/>
        </w:rPr>
        <w:t>【答案】</w:t>
      </w:r>
      <w:r w:rsidRPr="00A43287">
        <w:rPr>
          <w:sz w:val="24"/>
          <w:szCs w:val="24"/>
          <w:lang w:eastAsia="zh-CN"/>
        </w:rPr>
        <w:t xml:space="preserve"> C   </w:t>
      </w:r>
    </w:p>
    <w:p w:rsidR="004A414D" w:rsidRPr="00A43287" w:rsidRDefault="00B7120F" w:rsidP="00A43287">
      <w:pPr>
        <w:spacing w:after="0" w:line="240" w:lineRule="auto"/>
        <w:rPr>
          <w:sz w:val="24"/>
          <w:szCs w:val="24"/>
          <w:lang w:eastAsia="zh-CN"/>
        </w:rPr>
      </w:pPr>
      <w:r w:rsidRPr="00A43287">
        <w:rPr>
          <w:sz w:val="24"/>
          <w:szCs w:val="24"/>
          <w:lang w:eastAsia="zh-CN"/>
        </w:rPr>
        <w:t>【解析】【解答】解：</w:t>
      </w:r>
      <w:r w:rsidRPr="00A43287">
        <w:rPr>
          <w:sz w:val="24"/>
          <w:szCs w:val="24"/>
          <w:lang w:eastAsia="zh-CN"/>
        </w:rPr>
        <w:t>60×</w:t>
      </w:r>
      <w:r w:rsidR="00116297" w:rsidRPr="00A43287">
        <w:rPr>
          <w:noProof/>
          <w:sz w:val="24"/>
          <w:szCs w:val="24"/>
          <w:lang w:eastAsia="zh-CN"/>
        </w:rPr>
        <w:pict>
          <v:shape id="图片 47" o:spid="_x0000_i1071" type="#_x0000_t75" style="width:9.35pt;height:20.55pt;visibility:visible;mso-wrap-style:square">
            <v:imagedata r:id="rId10" o:title=""/>
          </v:shape>
        </w:pict>
      </w:r>
      <w:r w:rsidRPr="00A43287">
        <w:rPr>
          <w:sz w:val="24"/>
          <w:szCs w:val="24"/>
          <w:lang w:eastAsia="zh-CN"/>
        </w:rPr>
        <w:t>=48</w:t>
      </w:r>
      <w:r w:rsidRPr="00A43287">
        <w:rPr>
          <w:sz w:val="24"/>
          <w:szCs w:val="24"/>
          <w:lang w:eastAsia="zh-CN"/>
        </w:rPr>
        <w:br/>
      </w:r>
      <w:r w:rsidRPr="00A43287">
        <w:rPr>
          <w:sz w:val="24"/>
          <w:szCs w:val="24"/>
          <w:lang w:eastAsia="zh-CN"/>
        </w:rPr>
        <w:t>故答案为：</w:t>
      </w:r>
      <w:r w:rsidRPr="00A43287">
        <w:rPr>
          <w:sz w:val="24"/>
          <w:szCs w:val="24"/>
          <w:lang w:eastAsia="zh-CN"/>
        </w:rPr>
        <w:t>C</w:t>
      </w:r>
    </w:p>
    <w:p w:rsidR="004A414D" w:rsidRPr="00A43287" w:rsidRDefault="00B7120F" w:rsidP="00A43287">
      <w:pPr>
        <w:spacing w:after="0" w:line="240" w:lineRule="auto"/>
        <w:rPr>
          <w:sz w:val="24"/>
          <w:szCs w:val="24"/>
          <w:lang w:eastAsia="zh-CN"/>
        </w:rPr>
      </w:pPr>
      <w:r w:rsidRPr="00A43287">
        <w:rPr>
          <w:sz w:val="24"/>
          <w:szCs w:val="24"/>
          <w:lang w:eastAsia="zh-CN"/>
        </w:rPr>
        <w:t>【分析】求一个数的几分之几是多少用乘法计算，按照整数乘分数的计算方法计算即可。</w:t>
      </w:r>
    </w:p>
    <w:p w:rsidR="004A414D" w:rsidRPr="00A43287" w:rsidRDefault="00B7120F" w:rsidP="00A43287">
      <w:pPr>
        <w:spacing w:after="0" w:line="240" w:lineRule="auto"/>
        <w:rPr>
          <w:sz w:val="24"/>
          <w:szCs w:val="24"/>
          <w:lang w:eastAsia="zh-CN"/>
        </w:rPr>
      </w:pPr>
      <w:r w:rsidRPr="00A43287">
        <w:rPr>
          <w:sz w:val="24"/>
          <w:szCs w:val="24"/>
          <w:lang w:eastAsia="zh-CN"/>
        </w:rPr>
        <w:t>2.</w:t>
      </w:r>
      <w:r w:rsidRPr="00A43287">
        <w:rPr>
          <w:sz w:val="24"/>
          <w:szCs w:val="24"/>
          <w:lang w:eastAsia="zh-CN"/>
        </w:rPr>
        <w:t>【答案】</w:t>
      </w:r>
      <w:r w:rsidRPr="00A43287">
        <w:rPr>
          <w:sz w:val="24"/>
          <w:szCs w:val="24"/>
          <w:lang w:eastAsia="zh-CN"/>
        </w:rPr>
        <w:t xml:space="preserve">D  </w:t>
      </w:r>
    </w:p>
    <w:p w:rsidR="004A414D" w:rsidRPr="00A43287" w:rsidRDefault="00B7120F" w:rsidP="00A43287">
      <w:pPr>
        <w:spacing w:after="0" w:line="240" w:lineRule="auto"/>
        <w:rPr>
          <w:sz w:val="24"/>
          <w:szCs w:val="24"/>
          <w:lang w:eastAsia="zh-CN"/>
        </w:rPr>
      </w:pPr>
      <w:r w:rsidRPr="00A43287">
        <w:rPr>
          <w:sz w:val="24"/>
          <w:szCs w:val="24"/>
          <w:lang w:eastAsia="zh-CN"/>
        </w:rPr>
        <w:t>【解析】【解答】</w:t>
      </w:r>
      <w:r w:rsidR="00116297" w:rsidRPr="00A43287">
        <w:rPr>
          <w:noProof/>
          <w:sz w:val="24"/>
          <w:szCs w:val="24"/>
          <w:lang w:eastAsia="zh-CN"/>
        </w:rPr>
        <w:pict>
          <v:shape id="图片 48" o:spid="_x0000_i1072" type="#_x0000_t75" style="width:9.35pt;height:20.55pt;visibility:visible;mso-wrap-style:square">
            <v:imagedata r:id="rId24" o:title=""/>
          </v:shape>
        </w:pict>
      </w:r>
      <w:r w:rsidRPr="00A43287">
        <w:rPr>
          <w:sz w:val="24"/>
          <w:szCs w:val="24"/>
          <w:lang w:eastAsia="zh-CN"/>
        </w:rPr>
        <w:t>×10=4</w:t>
      </w:r>
      <w:r w:rsidRPr="00A43287">
        <w:rPr>
          <w:sz w:val="24"/>
          <w:szCs w:val="24"/>
          <w:lang w:eastAsia="zh-CN"/>
        </w:rPr>
        <w:br/>
      </w:r>
      <w:r w:rsidRPr="00A43287">
        <w:rPr>
          <w:sz w:val="24"/>
          <w:szCs w:val="24"/>
          <w:lang w:eastAsia="zh-CN"/>
        </w:rPr>
        <w:t>故答案为：</w:t>
      </w:r>
      <w:r w:rsidRPr="00A43287">
        <w:rPr>
          <w:sz w:val="24"/>
          <w:szCs w:val="24"/>
          <w:lang w:eastAsia="zh-CN"/>
        </w:rPr>
        <w:t>D</w:t>
      </w:r>
    </w:p>
    <w:p w:rsidR="004A414D" w:rsidRPr="00A43287" w:rsidRDefault="00B7120F" w:rsidP="00A43287">
      <w:pPr>
        <w:spacing w:after="0" w:line="240" w:lineRule="auto"/>
        <w:rPr>
          <w:sz w:val="24"/>
          <w:szCs w:val="24"/>
          <w:lang w:eastAsia="zh-CN"/>
        </w:rPr>
      </w:pPr>
      <w:r w:rsidRPr="00A43287">
        <w:rPr>
          <w:sz w:val="24"/>
          <w:szCs w:val="24"/>
          <w:lang w:eastAsia="zh-CN"/>
        </w:rPr>
        <w:t>【分析】分数乘整数，用分子与整数相乘的积作分子，分母不变，分母与整数能约分的要先约分再乘</w:t>
      </w:r>
      <w:r w:rsidRPr="00A43287">
        <w:rPr>
          <w:sz w:val="24"/>
          <w:szCs w:val="24"/>
          <w:lang w:eastAsia="zh-CN"/>
        </w:rPr>
        <w:t>.</w:t>
      </w:r>
    </w:p>
    <w:p w:rsidR="004A414D" w:rsidRPr="00A43287" w:rsidRDefault="00B7120F" w:rsidP="00A43287">
      <w:pPr>
        <w:spacing w:after="0" w:line="240" w:lineRule="auto"/>
        <w:rPr>
          <w:sz w:val="24"/>
          <w:szCs w:val="24"/>
          <w:lang w:eastAsia="zh-CN"/>
        </w:rPr>
      </w:pPr>
      <w:r w:rsidRPr="00A43287">
        <w:rPr>
          <w:sz w:val="24"/>
          <w:szCs w:val="24"/>
          <w:lang w:eastAsia="zh-CN"/>
        </w:rPr>
        <w:t>3.</w:t>
      </w:r>
      <w:r w:rsidRPr="00A43287">
        <w:rPr>
          <w:sz w:val="24"/>
          <w:szCs w:val="24"/>
          <w:lang w:eastAsia="zh-CN"/>
        </w:rPr>
        <w:t>【答案】</w:t>
      </w:r>
      <w:r w:rsidRPr="00A43287">
        <w:rPr>
          <w:sz w:val="24"/>
          <w:szCs w:val="24"/>
          <w:lang w:eastAsia="zh-CN"/>
        </w:rPr>
        <w:t xml:space="preserve"> A   </w:t>
      </w:r>
    </w:p>
    <w:p w:rsidR="004A414D" w:rsidRPr="00A43287" w:rsidRDefault="00B7120F" w:rsidP="00A43287">
      <w:pPr>
        <w:spacing w:after="0" w:line="240" w:lineRule="auto"/>
        <w:rPr>
          <w:sz w:val="24"/>
          <w:szCs w:val="24"/>
          <w:lang w:eastAsia="zh-CN"/>
        </w:rPr>
      </w:pPr>
      <w:r w:rsidRPr="00A43287">
        <w:rPr>
          <w:sz w:val="24"/>
          <w:szCs w:val="24"/>
          <w:lang w:eastAsia="zh-CN"/>
        </w:rPr>
        <w:t>【解析】【解答】解：</w:t>
      </w:r>
      <w:r w:rsidRPr="00A43287">
        <w:rPr>
          <w:sz w:val="24"/>
          <w:szCs w:val="24"/>
          <w:lang w:eastAsia="zh-CN"/>
        </w:rPr>
        <w:t>60-60×</w:t>
      </w:r>
      <w:r w:rsidR="00116297" w:rsidRPr="00A43287">
        <w:rPr>
          <w:noProof/>
          <w:sz w:val="24"/>
          <w:szCs w:val="24"/>
          <w:lang w:eastAsia="zh-CN"/>
        </w:rPr>
        <w:pict>
          <v:shape id="图片 49" o:spid="_x0000_i1073" type="#_x0000_t75" style="width:9.35pt;height:20.55pt;visibility:visible;mso-wrap-style:square">
            <v:imagedata r:id="rId13" o:title=""/>
          </v:shape>
        </w:pict>
      </w:r>
      <w:r w:rsidRPr="00A43287">
        <w:rPr>
          <w:sz w:val="24"/>
          <w:szCs w:val="24"/>
          <w:lang w:eastAsia="zh-CN"/>
        </w:rPr>
        <w:t>=24</w:t>
      </w:r>
      <w:r w:rsidRPr="00A43287">
        <w:rPr>
          <w:sz w:val="24"/>
          <w:szCs w:val="24"/>
          <w:lang w:eastAsia="zh-CN"/>
        </w:rPr>
        <w:t>（页）</w:t>
      </w:r>
      <w:r w:rsidRPr="00A43287">
        <w:rPr>
          <w:sz w:val="24"/>
          <w:szCs w:val="24"/>
          <w:lang w:eastAsia="zh-CN"/>
        </w:rPr>
        <w:br/>
      </w:r>
      <w:r w:rsidRPr="00A43287">
        <w:rPr>
          <w:sz w:val="24"/>
          <w:szCs w:val="24"/>
          <w:lang w:eastAsia="zh-CN"/>
        </w:rPr>
        <w:t>故答案为：</w:t>
      </w:r>
      <w:r w:rsidRPr="00A43287">
        <w:rPr>
          <w:sz w:val="24"/>
          <w:szCs w:val="24"/>
          <w:lang w:eastAsia="zh-CN"/>
        </w:rPr>
        <w:t>A</w:t>
      </w:r>
      <w:r w:rsidRPr="00A43287">
        <w:rPr>
          <w:sz w:val="24"/>
          <w:szCs w:val="24"/>
          <w:lang w:eastAsia="zh-CN"/>
        </w:rPr>
        <w:t>。</w:t>
      </w:r>
    </w:p>
    <w:p w:rsidR="004A414D" w:rsidRPr="00A43287" w:rsidRDefault="00B7120F" w:rsidP="00A43287">
      <w:pPr>
        <w:spacing w:after="0" w:line="240" w:lineRule="auto"/>
        <w:rPr>
          <w:sz w:val="24"/>
          <w:szCs w:val="24"/>
          <w:lang w:eastAsia="zh-CN"/>
        </w:rPr>
      </w:pPr>
      <w:r w:rsidRPr="00A43287">
        <w:rPr>
          <w:sz w:val="24"/>
          <w:szCs w:val="24"/>
          <w:lang w:eastAsia="zh-CN"/>
        </w:rPr>
        <w:t>【分析】剩下的页数</w:t>
      </w:r>
      <w:r w:rsidRPr="00A43287">
        <w:rPr>
          <w:sz w:val="24"/>
          <w:szCs w:val="24"/>
          <w:lang w:eastAsia="zh-CN"/>
        </w:rPr>
        <w:t>=</w:t>
      </w:r>
      <w:r w:rsidRPr="00A43287">
        <w:rPr>
          <w:sz w:val="24"/>
          <w:szCs w:val="24"/>
          <w:lang w:eastAsia="zh-CN"/>
        </w:rPr>
        <w:t>这本书的页数</w:t>
      </w:r>
      <w:r w:rsidRPr="00A43287">
        <w:rPr>
          <w:sz w:val="24"/>
          <w:szCs w:val="24"/>
          <w:lang w:eastAsia="zh-CN"/>
        </w:rPr>
        <w:t>-</w:t>
      </w:r>
      <w:r w:rsidRPr="00A43287">
        <w:rPr>
          <w:sz w:val="24"/>
          <w:szCs w:val="24"/>
          <w:lang w:eastAsia="zh-CN"/>
        </w:rPr>
        <w:t>已经看了的页数，据此代入数据解答即可。</w:t>
      </w:r>
    </w:p>
    <w:p w:rsidR="004A414D" w:rsidRPr="00A43287" w:rsidRDefault="00B7120F" w:rsidP="00A43287">
      <w:pPr>
        <w:spacing w:after="0" w:line="240" w:lineRule="auto"/>
        <w:rPr>
          <w:sz w:val="24"/>
          <w:szCs w:val="24"/>
          <w:lang w:eastAsia="zh-CN"/>
        </w:rPr>
      </w:pPr>
      <w:r w:rsidRPr="00A43287">
        <w:rPr>
          <w:sz w:val="24"/>
          <w:szCs w:val="24"/>
          <w:lang w:eastAsia="zh-CN"/>
        </w:rPr>
        <w:t>4.</w:t>
      </w:r>
      <w:r w:rsidRPr="00A43287">
        <w:rPr>
          <w:sz w:val="24"/>
          <w:szCs w:val="24"/>
          <w:lang w:eastAsia="zh-CN"/>
        </w:rPr>
        <w:t>【答案】</w:t>
      </w:r>
      <w:r w:rsidRPr="00A43287">
        <w:rPr>
          <w:sz w:val="24"/>
          <w:szCs w:val="24"/>
          <w:lang w:eastAsia="zh-CN"/>
        </w:rPr>
        <w:t xml:space="preserve">D  </w:t>
      </w:r>
    </w:p>
    <w:p w:rsidR="004A414D" w:rsidRPr="00A43287" w:rsidRDefault="00B7120F" w:rsidP="00A43287">
      <w:pPr>
        <w:spacing w:after="0" w:line="240" w:lineRule="auto"/>
        <w:rPr>
          <w:sz w:val="24"/>
          <w:szCs w:val="24"/>
          <w:lang w:eastAsia="zh-CN"/>
        </w:rPr>
      </w:pPr>
      <w:r w:rsidRPr="00A43287">
        <w:rPr>
          <w:sz w:val="24"/>
          <w:szCs w:val="24"/>
          <w:lang w:eastAsia="zh-CN"/>
        </w:rPr>
        <w:t>【解析】【解答】</w:t>
      </w:r>
      <w:r w:rsidR="00A43287" w:rsidRPr="00A43287">
        <w:rPr>
          <w:noProof/>
          <w:sz w:val="24"/>
          <w:szCs w:val="24"/>
          <w:lang w:eastAsia="zh-CN"/>
        </w:rPr>
        <w:pict>
          <v:shape id="图片 50" o:spid="_x0000_i1074" type="#_x0000_t75" style="width:134.65pt;height:20.55pt;visibility:visible;mso-wrap-style:square">
            <v:imagedata r:id="rId38" o:title=""/>
          </v:shape>
        </w:pict>
      </w:r>
      <w:r w:rsidRPr="00A43287">
        <w:rPr>
          <w:sz w:val="24"/>
          <w:szCs w:val="24"/>
          <w:lang w:eastAsia="zh-CN"/>
        </w:rPr>
        <w:br/>
      </w:r>
      <w:r w:rsidRPr="00A43287">
        <w:rPr>
          <w:sz w:val="24"/>
          <w:szCs w:val="24"/>
          <w:lang w:eastAsia="zh-CN"/>
        </w:rPr>
        <w:t>故答案为：</w:t>
      </w:r>
      <w:r w:rsidRPr="00A43287">
        <w:rPr>
          <w:sz w:val="24"/>
          <w:szCs w:val="24"/>
          <w:lang w:eastAsia="zh-CN"/>
        </w:rPr>
        <w:t>D</w:t>
      </w:r>
      <w:r w:rsidRPr="00A43287">
        <w:rPr>
          <w:sz w:val="24"/>
          <w:szCs w:val="24"/>
          <w:lang w:eastAsia="zh-CN"/>
        </w:rPr>
        <w:t>。</w:t>
      </w:r>
    </w:p>
    <w:p w:rsidR="004A414D" w:rsidRPr="00A43287" w:rsidRDefault="00B7120F" w:rsidP="00A43287">
      <w:pPr>
        <w:spacing w:after="0" w:line="240" w:lineRule="auto"/>
        <w:rPr>
          <w:sz w:val="24"/>
          <w:szCs w:val="24"/>
          <w:lang w:eastAsia="zh-CN"/>
        </w:rPr>
      </w:pPr>
      <w:r w:rsidRPr="00A43287">
        <w:rPr>
          <w:sz w:val="24"/>
          <w:szCs w:val="24"/>
          <w:lang w:eastAsia="zh-CN"/>
        </w:rPr>
        <w:t>【分析】分数乘法法则：把各个分数的分子乘起来作为分子，各个分数的分母相乘起来作为分母，（即乘上这个分数的倒数），然后再约分</w:t>
      </w:r>
    </w:p>
    <w:p w:rsidR="004A414D" w:rsidRPr="00A43287" w:rsidRDefault="00B7120F" w:rsidP="00A43287">
      <w:pPr>
        <w:spacing w:after="0" w:line="240" w:lineRule="auto"/>
        <w:rPr>
          <w:sz w:val="24"/>
          <w:szCs w:val="24"/>
          <w:lang w:eastAsia="zh-CN"/>
        </w:rPr>
      </w:pPr>
      <w:r w:rsidRPr="00A43287">
        <w:rPr>
          <w:sz w:val="24"/>
          <w:szCs w:val="24"/>
          <w:lang w:eastAsia="zh-CN"/>
        </w:rPr>
        <w:t>5.</w:t>
      </w:r>
      <w:r w:rsidRPr="00A43287">
        <w:rPr>
          <w:sz w:val="24"/>
          <w:szCs w:val="24"/>
          <w:lang w:eastAsia="zh-CN"/>
        </w:rPr>
        <w:t>【答案】</w:t>
      </w:r>
      <w:r w:rsidRPr="00A43287">
        <w:rPr>
          <w:sz w:val="24"/>
          <w:szCs w:val="24"/>
          <w:lang w:eastAsia="zh-CN"/>
        </w:rPr>
        <w:t xml:space="preserve"> C   </w:t>
      </w:r>
    </w:p>
    <w:p w:rsidR="004A414D" w:rsidRPr="00A43287" w:rsidRDefault="00B7120F" w:rsidP="00A43287">
      <w:pPr>
        <w:spacing w:after="0" w:line="240" w:lineRule="auto"/>
        <w:rPr>
          <w:sz w:val="24"/>
          <w:szCs w:val="24"/>
          <w:lang w:eastAsia="zh-CN"/>
        </w:rPr>
      </w:pPr>
      <w:r w:rsidRPr="00A43287">
        <w:rPr>
          <w:sz w:val="24"/>
          <w:szCs w:val="24"/>
          <w:lang w:eastAsia="zh-CN"/>
        </w:rPr>
        <w:t>【解析】【解答】</w:t>
      </w:r>
      <w:r w:rsidRPr="00A43287">
        <w:rPr>
          <w:sz w:val="24"/>
          <w:szCs w:val="24"/>
          <w:lang w:eastAsia="zh-CN"/>
        </w:rPr>
        <w:t>100×</w:t>
      </w:r>
      <w:r w:rsidRPr="00A43287">
        <w:rPr>
          <w:sz w:val="24"/>
          <w:szCs w:val="24"/>
          <w:lang w:eastAsia="zh-CN"/>
        </w:rPr>
        <w:t>（</w:t>
      </w:r>
      <w:r w:rsidRPr="00A43287">
        <w:rPr>
          <w:sz w:val="24"/>
          <w:szCs w:val="24"/>
          <w:lang w:eastAsia="zh-CN"/>
        </w:rPr>
        <w:t>1+</w:t>
      </w:r>
      <w:r w:rsidR="00116297" w:rsidRPr="00A43287">
        <w:rPr>
          <w:noProof/>
          <w:sz w:val="24"/>
          <w:szCs w:val="24"/>
          <w:lang w:eastAsia="zh-CN"/>
        </w:rPr>
        <w:pict>
          <v:shape id="图片 51" o:spid="_x0000_i1075" type="#_x0000_t75" style="width:9.35pt;height:20.55pt;visibility:visible;mso-wrap-style:square">
            <v:imagedata r:id="rId39" o:title=""/>
          </v:shape>
        </w:pict>
      </w:r>
      <w:r w:rsidRPr="00A43287">
        <w:rPr>
          <w:sz w:val="24"/>
          <w:szCs w:val="24"/>
          <w:lang w:eastAsia="zh-CN"/>
        </w:rPr>
        <w:t>）</w:t>
      </w:r>
      <w:r w:rsidRPr="00A43287">
        <w:rPr>
          <w:sz w:val="24"/>
          <w:szCs w:val="24"/>
          <w:lang w:eastAsia="zh-CN"/>
        </w:rPr>
        <w:t>×</w:t>
      </w:r>
      <w:r w:rsidRPr="00A43287">
        <w:rPr>
          <w:sz w:val="24"/>
          <w:szCs w:val="24"/>
          <w:lang w:eastAsia="zh-CN"/>
        </w:rPr>
        <w:t>（</w:t>
      </w:r>
      <w:r w:rsidRPr="00A43287">
        <w:rPr>
          <w:sz w:val="24"/>
          <w:szCs w:val="24"/>
          <w:lang w:eastAsia="zh-CN"/>
        </w:rPr>
        <w:t>1-</w:t>
      </w:r>
      <w:r w:rsidR="00116297" w:rsidRPr="00A43287">
        <w:rPr>
          <w:noProof/>
          <w:sz w:val="24"/>
          <w:szCs w:val="24"/>
          <w:lang w:eastAsia="zh-CN"/>
        </w:rPr>
        <w:pict>
          <v:shape id="图片 52" o:spid="_x0000_i1076" type="#_x0000_t75" style="width:9.35pt;height:20.55pt;visibility:visible;mso-wrap-style:square">
            <v:imagedata r:id="rId39" o:title=""/>
          </v:shape>
        </w:pict>
      </w:r>
      <w:r w:rsidRPr="00A43287">
        <w:rPr>
          <w:sz w:val="24"/>
          <w:szCs w:val="24"/>
          <w:lang w:eastAsia="zh-CN"/>
        </w:rPr>
        <w:t>）</w:t>
      </w:r>
      <w:r w:rsidRPr="00A43287">
        <w:rPr>
          <w:sz w:val="24"/>
          <w:szCs w:val="24"/>
          <w:lang w:eastAsia="zh-CN"/>
        </w:rPr>
        <w:br/>
        <w:t xml:space="preserve"> =100×</w:t>
      </w:r>
      <w:r w:rsidR="00116297" w:rsidRPr="00A43287">
        <w:rPr>
          <w:noProof/>
          <w:sz w:val="24"/>
          <w:szCs w:val="24"/>
          <w:lang w:eastAsia="zh-CN"/>
        </w:rPr>
        <w:pict>
          <v:shape id="图片 53" o:spid="_x0000_i1077" type="#_x0000_t75" style="width:9.35pt;height:20.55pt;visibility:visible;mso-wrap-style:square">
            <v:imagedata r:id="rId40" o:title=""/>
          </v:shape>
        </w:pict>
      </w:r>
      <w:r w:rsidRPr="00A43287">
        <w:rPr>
          <w:sz w:val="24"/>
          <w:szCs w:val="24"/>
          <w:lang w:eastAsia="zh-CN"/>
        </w:rPr>
        <w:t>×</w:t>
      </w:r>
      <w:r w:rsidR="00116297" w:rsidRPr="00A43287">
        <w:rPr>
          <w:noProof/>
          <w:sz w:val="24"/>
          <w:szCs w:val="24"/>
          <w:lang w:eastAsia="zh-CN"/>
        </w:rPr>
        <w:pict>
          <v:shape id="图片 54" o:spid="_x0000_i1078" type="#_x0000_t75" style="width:9.35pt;height:20.55pt;visibility:visible;mso-wrap-style:square">
            <v:imagedata r:id="rId41" o:title=""/>
          </v:shape>
        </w:pict>
      </w:r>
      <w:r w:rsidRPr="00A43287">
        <w:rPr>
          <w:sz w:val="24"/>
          <w:szCs w:val="24"/>
          <w:lang w:eastAsia="zh-CN"/>
        </w:rPr>
        <w:br/>
        <w:t xml:space="preserve"> =120×</w:t>
      </w:r>
      <w:r w:rsidR="00116297" w:rsidRPr="00A43287">
        <w:rPr>
          <w:noProof/>
          <w:sz w:val="24"/>
          <w:szCs w:val="24"/>
          <w:lang w:eastAsia="zh-CN"/>
        </w:rPr>
        <w:pict>
          <v:shape id="图片 55" o:spid="_x0000_i1079" type="#_x0000_t75" style="width:9.35pt;height:20.55pt;visibility:visible;mso-wrap-style:square">
            <v:imagedata r:id="rId41" o:title=""/>
          </v:shape>
        </w:pict>
      </w:r>
      <w:r w:rsidRPr="00A43287">
        <w:rPr>
          <w:sz w:val="24"/>
          <w:szCs w:val="24"/>
          <w:lang w:eastAsia="zh-CN"/>
        </w:rPr>
        <w:br/>
        <w:t xml:space="preserve"> =96</w:t>
      </w:r>
      <w:r w:rsidRPr="00A43287">
        <w:rPr>
          <w:sz w:val="24"/>
          <w:szCs w:val="24"/>
          <w:lang w:eastAsia="zh-CN"/>
        </w:rPr>
        <w:t>（元）</w:t>
      </w:r>
      <w:r w:rsidRPr="00A43287">
        <w:rPr>
          <w:sz w:val="24"/>
          <w:szCs w:val="24"/>
          <w:lang w:eastAsia="zh-CN"/>
        </w:rPr>
        <w:br/>
        <w:t xml:space="preserve"> 96</w:t>
      </w:r>
      <w:r w:rsidRPr="00A43287">
        <w:rPr>
          <w:sz w:val="24"/>
          <w:szCs w:val="24"/>
          <w:lang w:eastAsia="zh-CN"/>
        </w:rPr>
        <w:t>元＜</w:t>
      </w:r>
      <w:r w:rsidRPr="00A43287">
        <w:rPr>
          <w:sz w:val="24"/>
          <w:szCs w:val="24"/>
          <w:lang w:eastAsia="zh-CN"/>
        </w:rPr>
        <w:t>100</w:t>
      </w:r>
      <w:r w:rsidRPr="00A43287">
        <w:rPr>
          <w:sz w:val="24"/>
          <w:szCs w:val="24"/>
          <w:lang w:eastAsia="zh-CN"/>
        </w:rPr>
        <w:t>元，现在的价格便宜</w:t>
      </w:r>
      <w:r w:rsidRPr="00A43287">
        <w:rPr>
          <w:sz w:val="24"/>
          <w:szCs w:val="24"/>
          <w:lang w:eastAsia="zh-CN"/>
        </w:rPr>
        <w:t>.</w:t>
      </w:r>
      <w:r w:rsidRPr="00A43287">
        <w:rPr>
          <w:sz w:val="24"/>
          <w:szCs w:val="24"/>
          <w:lang w:eastAsia="zh-CN"/>
        </w:rPr>
        <w:br/>
        <w:t xml:space="preserve"> </w:t>
      </w:r>
      <w:r w:rsidRPr="00A43287">
        <w:rPr>
          <w:sz w:val="24"/>
          <w:szCs w:val="24"/>
          <w:lang w:eastAsia="zh-CN"/>
        </w:rPr>
        <w:t>故答案为：</w:t>
      </w:r>
      <w:r w:rsidRPr="00A43287">
        <w:rPr>
          <w:sz w:val="24"/>
          <w:szCs w:val="24"/>
          <w:lang w:eastAsia="zh-CN"/>
        </w:rPr>
        <w:t xml:space="preserve">C. </w:t>
      </w:r>
    </w:p>
    <w:p w:rsidR="004A414D" w:rsidRPr="00A43287" w:rsidRDefault="00B7120F" w:rsidP="00A43287">
      <w:pPr>
        <w:spacing w:after="0" w:line="240" w:lineRule="auto"/>
        <w:rPr>
          <w:sz w:val="24"/>
          <w:szCs w:val="24"/>
          <w:lang w:eastAsia="zh-CN"/>
        </w:rPr>
      </w:pPr>
      <w:r w:rsidRPr="00A43287">
        <w:rPr>
          <w:sz w:val="24"/>
          <w:szCs w:val="24"/>
          <w:lang w:eastAsia="zh-CN"/>
        </w:rPr>
        <w:t>【分析】根据题意可知，先求出现在的价格，用原来的价格</w:t>
      </w:r>
      <w:r w:rsidRPr="00A43287">
        <w:rPr>
          <w:sz w:val="24"/>
          <w:szCs w:val="24"/>
          <w:lang w:eastAsia="zh-CN"/>
        </w:rPr>
        <w:t>×</w:t>
      </w:r>
      <w:r w:rsidRPr="00A43287">
        <w:rPr>
          <w:sz w:val="24"/>
          <w:szCs w:val="24"/>
          <w:lang w:eastAsia="zh-CN"/>
        </w:rPr>
        <w:t>（</w:t>
      </w:r>
      <w:r w:rsidRPr="00A43287">
        <w:rPr>
          <w:sz w:val="24"/>
          <w:szCs w:val="24"/>
          <w:lang w:eastAsia="zh-CN"/>
        </w:rPr>
        <w:t>1+</w:t>
      </w:r>
      <w:r w:rsidR="00116297" w:rsidRPr="00A43287">
        <w:rPr>
          <w:noProof/>
          <w:sz w:val="24"/>
          <w:szCs w:val="24"/>
          <w:lang w:eastAsia="zh-CN"/>
        </w:rPr>
        <w:pict>
          <v:shape id="图片 56" o:spid="_x0000_i1080" type="#_x0000_t75" style="width:9.35pt;height:20.55pt;visibility:visible;mso-wrap-style:square">
            <v:imagedata r:id="rId39" o:title=""/>
          </v:shape>
        </w:pict>
      </w:r>
      <w:r w:rsidRPr="00A43287">
        <w:rPr>
          <w:sz w:val="24"/>
          <w:szCs w:val="24"/>
          <w:lang w:eastAsia="zh-CN"/>
        </w:rPr>
        <w:t>）</w:t>
      </w:r>
      <w:r w:rsidRPr="00A43287">
        <w:rPr>
          <w:sz w:val="24"/>
          <w:szCs w:val="24"/>
          <w:lang w:eastAsia="zh-CN"/>
        </w:rPr>
        <w:t>×</w:t>
      </w:r>
      <w:r w:rsidRPr="00A43287">
        <w:rPr>
          <w:sz w:val="24"/>
          <w:szCs w:val="24"/>
          <w:lang w:eastAsia="zh-CN"/>
        </w:rPr>
        <w:t>（</w:t>
      </w:r>
      <w:r w:rsidRPr="00A43287">
        <w:rPr>
          <w:sz w:val="24"/>
          <w:szCs w:val="24"/>
          <w:lang w:eastAsia="zh-CN"/>
        </w:rPr>
        <w:t>1-</w:t>
      </w:r>
      <w:r w:rsidR="00116297" w:rsidRPr="00A43287">
        <w:rPr>
          <w:noProof/>
          <w:sz w:val="24"/>
          <w:szCs w:val="24"/>
          <w:lang w:eastAsia="zh-CN"/>
        </w:rPr>
        <w:pict>
          <v:shape id="图片 57" o:spid="_x0000_i1081" type="#_x0000_t75" style="width:9.35pt;height:20.55pt;visibility:visible;mso-wrap-style:square">
            <v:imagedata r:id="rId39" o:title=""/>
          </v:shape>
        </w:pict>
      </w:r>
      <w:r w:rsidRPr="00A43287">
        <w:rPr>
          <w:sz w:val="24"/>
          <w:szCs w:val="24"/>
          <w:lang w:eastAsia="zh-CN"/>
        </w:rPr>
        <w:t>）</w:t>
      </w:r>
      <w:r w:rsidRPr="00A43287">
        <w:rPr>
          <w:sz w:val="24"/>
          <w:szCs w:val="24"/>
          <w:lang w:eastAsia="zh-CN"/>
        </w:rPr>
        <w:t>=</w:t>
      </w:r>
      <w:r w:rsidRPr="00A43287">
        <w:rPr>
          <w:sz w:val="24"/>
          <w:szCs w:val="24"/>
          <w:lang w:eastAsia="zh-CN"/>
        </w:rPr>
        <w:t>现在的价格，然后对比现在的价格与原来的价格即可解答</w:t>
      </w:r>
      <w:r w:rsidRPr="00A43287">
        <w:rPr>
          <w:sz w:val="24"/>
          <w:szCs w:val="24"/>
          <w:lang w:eastAsia="zh-CN"/>
        </w:rPr>
        <w:t>.</w:t>
      </w:r>
    </w:p>
    <w:p w:rsidR="004A414D" w:rsidRPr="00A43287" w:rsidRDefault="00B7120F" w:rsidP="00A43287">
      <w:pPr>
        <w:spacing w:line="240" w:lineRule="auto"/>
        <w:rPr>
          <w:sz w:val="24"/>
          <w:szCs w:val="24"/>
          <w:lang w:eastAsia="zh-CN"/>
        </w:rPr>
      </w:pPr>
      <w:r w:rsidRPr="00A43287">
        <w:rPr>
          <w:sz w:val="24"/>
          <w:szCs w:val="24"/>
          <w:lang w:eastAsia="zh-CN"/>
        </w:rPr>
        <w:t>二、判断题</w:t>
      </w:r>
    </w:p>
    <w:p w:rsidR="004A414D" w:rsidRPr="00A43287" w:rsidRDefault="00B7120F" w:rsidP="00A43287">
      <w:pPr>
        <w:spacing w:after="0" w:line="240" w:lineRule="auto"/>
        <w:rPr>
          <w:sz w:val="24"/>
          <w:szCs w:val="24"/>
          <w:lang w:eastAsia="zh-CN"/>
        </w:rPr>
      </w:pPr>
      <w:r w:rsidRPr="00A43287">
        <w:rPr>
          <w:sz w:val="24"/>
          <w:szCs w:val="24"/>
          <w:lang w:eastAsia="zh-CN"/>
        </w:rPr>
        <w:t>6.</w:t>
      </w:r>
      <w:r w:rsidRPr="00A43287">
        <w:rPr>
          <w:sz w:val="24"/>
          <w:szCs w:val="24"/>
          <w:lang w:eastAsia="zh-CN"/>
        </w:rPr>
        <w:t>【答案】错误</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【解析】【解答】解：</w:t>
      </w:r>
      <w:r w:rsidRPr="00A43287">
        <w:rPr>
          <w:sz w:val="24"/>
          <w:szCs w:val="24"/>
          <w:lang w:eastAsia="zh-CN"/>
        </w:rPr>
        <w:t xml:space="preserve"> </w:t>
      </w:r>
      <w:r w:rsidR="00116297" w:rsidRPr="00A43287">
        <w:rPr>
          <w:noProof/>
          <w:sz w:val="24"/>
          <w:szCs w:val="24"/>
          <w:lang w:eastAsia="zh-CN"/>
        </w:rPr>
        <w:pict>
          <v:shape id="图片 58" o:spid="_x0000_i1082" type="#_x0000_t75" style="width:101.9pt;height:20.55pt;visibility:visible;mso-wrap-style:square">
            <v:imagedata r:id="rId42" o:title=""/>
          </v:shape>
        </w:pict>
      </w:r>
      <w:r w:rsidRPr="00A43287">
        <w:rPr>
          <w:sz w:val="24"/>
          <w:szCs w:val="24"/>
          <w:lang w:eastAsia="zh-CN"/>
        </w:rPr>
        <w:br/>
      </w:r>
      <w:r w:rsidRPr="00A43287">
        <w:rPr>
          <w:sz w:val="24"/>
          <w:szCs w:val="24"/>
          <w:lang w:eastAsia="zh-CN"/>
        </w:rPr>
        <w:t>故答案为：错误</w:t>
      </w:r>
      <w:r w:rsidRPr="00A43287">
        <w:rPr>
          <w:sz w:val="24"/>
          <w:szCs w:val="24"/>
          <w:lang w:eastAsia="zh-CN"/>
        </w:rPr>
        <w:br/>
      </w:r>
      <w:r w:rsidRPr="00A43287">
        <w:rPr>
          <w:sz w:val="24"/>
          <w:szCs w:val="24"/>
          <w:lang w:eastAsia="zh-CN"/>
        </w:rPr>
        <w:t>【分析】解答此题要根据分数与整数相乘，能约分的要先约分，再整数与分子相乘做分子，分母不变。</w:t>
      </w:r>
    </w:p>
    <w:p w:rsidR="004A414D" w:rsidRPr="00A43287" w:rsidRDefault="00B7120F" w:rsidP="00A43287">
      <w:pPr>
        <w:spacing w:after="0" w:line="240" w:lineRule="auto"/>
        <w:rPr>
          <w:sz w:val="24"/>
          <w:szCs w:val="24"/>
          <w:lang w:eastAsia="zh-CN"/>
        </w:rPr>
      </w:pPr>
      <w:r w:rsidRPr="00A43287">
        <w:rPr>
          <w:sz w:val="24"/>
          <w:szCs w:val="24"/>
          <w:lang w:eastAsia="zh-CN"/>
        </w:rPr>
        <w:lastRenderedPageBreak/>
        <w:t>7.</w:t>
      </w:r>
      <w:r w:rsidRPr="00A43287">
        <w:rPr>
          <w:sz w:val="24"/>
          <w:szCs w:val="24"/>
          <w:lang w:eastAsia="zh-CN"/>
        </w:rPr>
        <w:t>【答案】错误</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【解析】【解答】解：乘积是</w:t>
      </w:r>
      <w:r w:rsidRPr="00A43287">
        <w:rPr>
          <w:sz w:val="24"/>
          <w:szCs w:val="24"/>
          <w:lang w:eastAsia="zh-CN"/>
        </w:rPr>
        <w:t>1</w:t>
      </w:r>
      <w:r w:rsidRPr="00A43287">
        <w:rPr>
          <w:sz w:val="24"/>
          <w:szCs w:val="24"/>
          <w:lang w:eastAsia="zh-CN"/>
        </w:rPr>
        <w:t>的两个数互为倒数，原题说法错误。</w:t>
      </w:r>
      <w:r w:rsidRPr="00A43287">
        <w:rPr>
          <w:sz w:val="24"/>
          <w:szCs w:val="24"/>
          <w:lang w:eastAsia="zh-CN"/>
        </w:rPr>
        <w:br/>
      </w:r>
      <w:r w:rsidRPr="00A43287">
        <w:rPr>
          <w:sz w:val="24"/>
          <w:szCs w:val="24"/>
          <w:lang w:eastAsia="zh-CN"/>
        </w:rPr>
        <w:t>故答案为：错误。</w:t>
      </w:r>
      <w:r w:rsidRPr="00A43287">
        <w:rPr>
          <w:sz w:val="24"/>
          <w:szCs w:val="24"/>
          <w:lang w:eastAsia="zh-CN"/>
        </w:rPr>
        <w:br/>
      </w:r>
      <w:r w:rsidRPr="00A43287">
        <w:rPr>
          <w:sz w:val="24"/>
          <w:szCs w:val="24"/>
          <w:lang w:eastAsia="zh-CN"/>
        </w:rPr>
        <w:t>【分析】根据倒数的定义直接判断即可。</w:t>
      </w:r>
    </w:p>
    <w:p w:rsidR="004A414D" w:rsidRPr="00A43287" w:rsidRDefault="00B7120F" w:rsidP="00A43287">
      <w:pPr>
        <w:spacing w:after="0" w:line="240" w:lineRule="auto"/>
        <w:rPr>
          <w:sz w:val="24"/>
          <w:szCs w:val="24"/>
          <w:lang w:eastAsia="zh-CN"/>
        </w:rPr>
      </w:pPr>
      <w:r w:rsidRPr="00A43287">
        <w:rPr>
          <w:sz w:val="24"/>
          <w:szCs w:val="24"/>
          <w:lang w:eastAsia="zh-CN"/>
        </w:rPr>
        <w:t>8.</w:t>
      </w:r>
      <w:r w:rsidRPr="00A43287">
        <w:rPr>
          <w:sz w:val="24"/>
          <w:szCs w:val="24"/>
          <w:lang w:eastAsia="zh-CN"/>
        </w:rPr>
        <w:t>【答案】</w:t>
      </w:r>
      <w:r w:rsidRPr="00A43287">
        <w:rPr>
          <w:sz w:val="24"/>
          <w:szCs w:val="24"/>
          <w:lang w:eastAsia="zh-CN"/>
        </w:rPr>
        <w:t xml:space="preserve"> </w:t>
      </w:r>
      <w:r w:rsidRPr="00A43287">
        <w:rPr>
          <w:sz w:val="24"/>
          <w:szCs w:val="24"/>
          <w:lang w:eastAsia="zh-CN"/>
        </w:rPr>
        <w:t>正确</w:t>
      </w:r>
      <w:r w:rsidRPr="00A43287">
        <w:rPr>
          <w:sz w:val="24"/>
          <w:szCs w:val="24"/>
          <w:lang w:eastAsia="zh-CN"/>
        </w:rPr>
        <w:t xml:space="preserve">   </w:t>
      </w:r>
    </w:p>
    <w:p w:rsidR="00B7120F" w:rsidRPr="00A43287" w:rsidRDefault="00B7120F" w:rsidP="00A43287">
      <w:pPr>
        <w:spacing w:after="0" w:line="240" w:lineRule="auto"/>
        <w:rPr>
          <w:sz w:val="24"/>
          <w:szCs w:val="24"/>
          <w:lang w:eastAsia="zh-CN"/>
        </w:rPr>
      </w:pPr>
      <w:r w:rsidRPr="00A43287">
        <w:rPr>
          <w:sz w:val="24"/>
          <w:szCs w:val="24"/>
          <w:lang w:eastAsia="zh-CN"/>
        </w:rPr>
        <w:t>【解析】【解答】解：根据分数除法的计算法则可得，</w:t>
      </w:r>
    </w:p>
    <w:p w:rsidR="004A414D" w:rsidRPr="00A43287" w:rsidRDefault="00B7120F" w:rsidP="00A43287">
      <w:pPr>
        <w:spacing w:after="0" w:line="240" w:lineRule="auto"/>
        <w:rPr>
          <w:sz w:val="24"/>
          <w:szCs w:val="24"/>
          <w:lang w:eastAsia="zh-CN"/>
        </w:rPr>
      </w:pPr>
      <w:r w:rsidRPr="00A43287">
        <w:rPr>
          <w:sz w:val="24"/>
          <w:szCs w:val="24"/>
          <w:lang w:eastAsia="zh-CN"/>
        </w:rPr>
        <w:t>“</w:t>
      </w:r>
      <w:r w:rsidRPr="00A43287">
        <w:rPr>
          <w:sz w:val="24"/>
          <w:szCs w:val="24"/>
          <w:lang w:eastAsia="zh-CN"/>
        </w:rPr>
        <w:t>除以一个不为零的数，等于乘以这个数的倒数。</w:t>
      </w:r>
      <w:r w:rsidRPr="00A43287">
        <w:rPr>
          <w:sz w:val="24"/>
          <w:szCs w:val="24"/>
          <w:lang w:eastAsia="zh-CN"/>
        </w:rPr>
        <w:t>”</w:t>
      </w:r>
      <w:r w:rsidRPr="00A43287">
        <w:rPr>
          <w:sz w:val="24"/>
          <w:szCs w:val="24"/>
          <w:lang w:eastAsia="zh-CN"/>
        </w:rPr>
        <w:t>的说法是正确的；</w:t>
      </w:r>
    </w:p>
    <w:p w:rsidR="004A414D" w:rsidRPr="00A43287" w:rsidRDefault="00B7120F" w:rsidP="00A43287">
      <w:pPr>
        <w:spacing w:after="0" w:line="240" w:lineRule="auto"/>
        <w:rPr>
          <w:sz w:val="24"/>
          <w:szCs w:val="24"/>
          <w:lang w:eastAsia="zh-CN"/>
        </w:rPr>
      </w:pPr>
      <w:r w:rsidRPr="00A43287">
        <w:rPr>
          <w:sz w:val="24"/>
          <w:szCs w:val="24"/>
          <w:lang w:eastAsia="zh-CN"/>
        </w:rPr>
        <w:t>故答案为：正确。</w:t>
      </w:r>
    </w:p>
    <w:p w:rsidR="004A414D" w:rsidRPr="00A43287" w:rsidRDefault="00B7120F" w:rsidP="00A43287">
      <w:pPr>
        <w:spacing w:after="0" w:line="240" w:lineRule="auto"/>
        <w:rPr>
          <w:sz w:val="24"/>
          <w:szCs w:val="24"/>
          <w:lang w:eastAsia="zh-CN"/>
        </w:rPr>
      </w:pPr>
      <w:r w:rsidRPr="00A43287">
        <w:rPr>
          <w:sz w:val="24"/>
          <w:szCs w:val="24"/>
          <w:lang w:eastAsia="zh-CN"/>
        </w:rPr>
        <w:t>【分析】分数除法的计算法则是：甲数除以乙数（</w:t>
      </w:r>
      <w:r w:rsidRPr="00A43287">
        <w:rPr>
          <w:sz w:val="24"/>
          <w:szCs w:val="24"/>
          <w:lang w:eastAsia="zh-CN"/>
        </w:rPr>
        <w:t>0</w:t>
      </w:r>
      <w:r w:rsidRPr="00A43287">
        <w:rPr>
          <w:sz w:val="24"/>
          <w:szCs w:val="24"/>
          <w:lang w:eastAsia="zh-CN"/>
        </w:rPr>
        <w:t>除外），等于甲数乘乙数的倒数，据此判断。本题是分数除法的计算法则的识记，是基础题，注意：</w:t>
      </w:r>
      <w:r w:rsidRPr="00A43287">
        <w:rPr>
          <w:sz w:val="24"/>
          <w:szCs w:val="24"/>
          <w:lang w:eastAsia="zh-CN"/>
        </w:rPr>
        <w:t>0</w:t>
      </w:r>
      <w:r w:rsidRPr="00A43287">
        <w:rPr>
          <w:sz w:val="24"/>
          <w:szCs w:val="24"/>
          <w:lang w:eastAsia="zh-CN"/>
        </w:rPr>
        <w:t>没有倒数，</w:t>
      </w:r>
      <w:r w:rsidRPr="00A43287">
        <w:rPr>
          <w:sz w:val="24"/>
          <w:szCs w:val="24"/>
          <w:lang w:eastAsia="zh-CN"/>
        </w:rPr>
        <w:t>0</w:t>
      </w:r>
      <w:r w:rsidRPr="00A43287">
        <w:rPr>
          <w:sz w:val="24"/>
          <w:szCs w:val="24"/>
          <w:lang w:eastAsia="zh-CN"/>
        </w:rPr>
        <w:t>不能做除数。</w:t>
      </w:r>
    </w:p>
    <w:p w:rsidR="004A414D" w:rsidRPr="00A43287" w:rsidRDefault="00B7120F" w:rsidP="00A43287">
      <w:pPr>
        <w:spacing w:after="0" w:line="240" w:lineRule="auto"/>
        <w:rPr>
          <w:sz w:val="24"/>
          <w:szCs w:val="24"/>
          <w:lang w:eastAsia="zh-CN"/>
        </w:rPr>
      </w:pPr>
      <w:r w:rsidRPr="00A43287">
        <w:rPr>
          <w:sz w:val="24"/>
          <w:szCs w:val="24"/>
          <w:lang w:eastAsia="zh-CN"/>
        </w:rPr>
        <w:t>9.</w:t>
      </w:r>
      <w:r w:rsidRPr="00A43287">
        <w:rPr>
          <w:sz w:val="24"/>
          <w:szCs w:val="24"/>
          <w:lang w:eastAsia="zh-CN"/>
        </w:rPr>
        <w:t>【答案】</w:t>
      </w:r>
      <w:r w:rsidRPr="00A43287">
        <w:rPr>
          <w:sz w:val="24"/>
          <w:szCs w:val="24"/>
          <w:lang w:eastAsia="zh-CN"/>
        </w:rPr>
        <w:t xml:space="preserve"> </w:t>
      </w:r>
      <w:r w:rsidRPr="00A43287">
        <w:rPr>
          <w:sz w:val="24"/>
          <w:szCs w:val="24"/>
          <w:lang w:eastAsia="zh-CN"/>
        </w:rPr>
        <w:t>错误</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【解析】【解答】解：假分数的倒数不一定是真分数。</w:t>
      </w:r>
      <w:r w:rsidRPr="00A43287">
        <w:rPr>
          <w:sz w:val="24"/>
          <w:szCs w:val="24"/>
          <w:lang w:eastAsia="zh-CN"/>
        </w:rPr>
        <w:br/>
        <w:t xml:space="preserve"> </w:t>
      </w:r>
      <w:r w:rsidRPr="00A43287">
        <w:rPr>
          <w:sz w:val="24"/>
          <w:szCs w:val="24"/>
          <w:lang w:eastAsia="zh-CN"/>
        </w:rPr>
        <w:t>故答案为：错误。</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【分析】比如：</w:t>
      </w:r>
      <w:r w:rsidR="00116297" w:rsidRPr="00A43287">
        <w:rPr>
          <w:noProof/>
          <w:sz w:val="24"/>
          <w:szCs w:val="24"/>
          <w:lang w:eastAsia="zh-CN"/>
        </w:rPr>
        <w:pict>
          <v:shape id="图片 59" o:spid="_x0000_i1083" type="#_x0000_t75" style="width:9.35pt;height:20.55pt;visibility:visible;mso-wrap-style:square">
            <v:imagedata r:id="rId43" o:title=""/>
          </v:shape>
        </w:pict>
      </w:r>
      <w:r w:rsidRPr="00A43287">
        <w:rPr>
          <w:sz w:val="24"/>
          <w:szCs w:val="24"/>
          <w:lang w:eastAsia="zh-CN"/>
        </w:rPr>
        <w:t>是假分数，其倒数也是</w:t>
      </w:r>
      <w:r w:rsidR="00116297" w:rsidRPr="00A43287">
        <w:rPr>
          <w:noProof/>
          <w:sz w:val="24"/>
          <w:szCs w:val="24"/>
          <w:lang w:eastAsia="zh-CN"/>
        </w:rPr>
        <w:pict>
          <v:shape id="图片 60" o:spid="_x0000_i1084" type="#_x0000_t75" style="width:9.35pt;height:20.55pt;visibility:visible;mso-wrap-style:square">
            <v:imagedata r:id="rId43" o:title=""/>
          </v:shape>
        </w:pict>
      </w:r>
      <w:r w:rsidRPr="00A43287">
        <w:rPr>
          <w:sz w:val="24"/>
          <w:szCs w:val="24"/>
          <w:lang w:eastAsia="zh-CN"/>
        </w:rPr>
        <w:t>，</w:t>
      </w:r>
      <w:r w:rsidRPr="00A43287">
        <w:rPr>
          <w:sz w:val="24"/>
          <w:szCs w:val="24"/>
          <w:lang w:eastAsia="zh-CN"/>
        </w:rPr>
        <w:t xml:space="preserve"> </w:t>
      </w:r>
      <w:r w:rsidRPr="00A43287">
        <w:rPr>
          <w:sz w:val="24"/>
          <w:szCs w:val="24"/>
          <w:lang w:eastAsia="zh-CN"/>
        </w:rPr>
        <w:t>是假分数，所以假分数的倒数不一定是真分数。</w:t>
      </w:r>
    </w:p>
    <w:p w:rsidR="004A414D" w:rsidRPr="00A43287" w:rsidRDefault="00B7120F" w:rsidP="00A43287">
      <w:pPr>
        <w:spacing w:after="0" w:line="240" w:lineRule="auto"/>
        <w:rPr>
          <w:sz w:val="24"/>
          <w:szCs w:val="24"/>
          <w:lang w:eastAsia="zh-CN"/>
        </w:rPr>
      </w:pPr>
      <w:r w:rsidRPr="00A43287">
        <w:rPr>
          <w:sz w:val="24"/>
          <w:szCs w:val="24"/>
          <w:lang w:eastAsia="zh-CN"/>
        </w:rPr>
        <w:t>10.</w:t>
      </w:r>
      <w:r w:rsidRPr="00A43287">
        <w:rPr>
          <w:sz w:val="24"/>
          <w:szCs w:val="24"/>
          <w:lang w:eastAsia="zh-CN"/>
        </w:rPr>
        <w:t>【答案】</w:t>
      </w:r>
      <w:r w:rsidRPr="00A43287">
        <w:rPr>
          <w:sz w:val="24"/>
          <w:szCs w:val="24"/>
          <w:lang w:eastAsia="zh-CN"/>
        </w:rPr>
        <w:t xml:space="preserve"> </w:t>
      </w:r>
      <w:r w:rsidRPr="00A43287">
        <w:rPr>
          <w:sz w:val="24"/>
          <w:szCs w:val="24"/>
          <w:lang w:eastAsia="zh-CN"/>
        </w:rPr>
        <w:t>错误</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【解析】【解答】假设这件商品的原价是</w:t>
      </w:r>
      <w:r w:rsidRPr="00A43287">
        <w:rPr>
          <w:sz w:val="24"/>
          <w:szCs w:val="24"/>
          <w:lang w:eastAsia="zh-CN"/>
        </w:rPr>
        <w:t>“1”</w:t>
      </w:r>
      <w:r w:rsidRPr="00A43287">
        <w:rPr>
          <w:sz w:val="24"/>
          <w:szCs w:val="24"/>
          <w:lang w:eastAsia="zh-CN"/>
        </w:rPr>
        <w:t>；</w:t>
      </w:r>
      <w:r w:rsidRPr="00A43287">
        <w:rPr>
          <w:sz w:val="24"/>
          <w:szCs w:val="24"/>
          <w:lang w:eastAsia="zh-CN"/>
        </w:rPr>
        <w:br/>
        <w:t xml:space="preserve"> </w:t>
      </w:r>
      <w:r w:rsidRPr="00A43287">
        <w:rPr>
          <w:sz w:val="24"/>
          <w:szCs w:val="24"/>
          <w:lang w:eastAsia="zh-CN"/>
        </w:rPr>
        <w:t>卖价是：</w:t>
      </w:r>
      <w:r w:rsidRPr="00A43287">
        <w:rPr>
          <w:sz w:val="24"/>
          <w:szCs w:val="24"/>
          <w:lang w:eastAsia="zh-CN"/>
        </w:rPr>
        <w:br/>
        <w:t xml:space="preserve"> 1×</w:t>
      </w:r>
      <w:r w:rsidRPr="00A43287">
        <w:rPr>
          <w:sz w:val="24"/>
          <w:szCs w:val="24"/>
          <w:lang w:eastAsia="zh-CN"/>
        </w:rPr>
        <w:t>（</w:t>
      </w:r>
      <w:r w:rsidRPr="00A43287">
        <w:rPr>
          <w:sz w:val="24"/>
          <w:szCs w:val="24"/>
          <w:lang w:eastAsia="zh-CN"/>
        </w:rPr>
        <w:t>1+</w:t>
      </w:r>
      <w:r w:rsidR="00116297" w:rsidRPr="00A43287">
        <w:rPr>
          <w:noProof/>
          <w:sz w:val="24"/>
          <w:szCs w:val="24"/>
          <w:lang w:eastAsia="zh-CN"/>
        </w:rPr>
        <w:pict>
          <v:shape id="图片 61" o:spid="_x0000_i1085" type="#_x0000_t75" style="width:15.9pt;height:20.55pt;visibility:visible;mso-wrap-style:square">
            <v:imagedata r:id="rId44" o:title=""/>
          </v:shape>
        </w:pict>
      </w:r>
      <w:r w:rsidRPr="00A43287">
        <w:rPr>
          <w:sz w:val="24"/>
          <w:szCs w:val="24"/>
          <w:lang w:eastAsia="zh-CN"/>
        </w:rPr>
        <w:t>）</w:t>
      </w:r>
      <w:r w:rsidRPr="00A43287">
        <w:rPr>
          <w:sz w:val="24"/>
          <w:szCs w:val="24"/>
          <w:lang w:eastAsia="zh-CN"/>
        </w:rPr>
        <w:t>×</w:t>
      </w:r>
      <w:r w:rsidRPr="00A43287">
        <w:rPr>
          <w:sz w:val="24"/>
          <w:szCs w:val="24"/>
          <w:lang w:eastAsia="zh-CN"/>
        </w:rPr>
        <w:t>（</w:t>
      </w:r>
      <w:r w:rsidRPr="00A43287">
        <w:rPr>
          <w:sz w:val="24"/>
          <w:szCs w:val="24"/>
          <w:lang w:eastAsia="zh-CN"/>
        </w:rPr>
        <w:t>1-</w:t>
      </w:r>
      <w:r w:rsidR="00116297" w:rsidRPr="00A43287">
        <w:rPr>
          <w:noProof/>
          <w:sz w:val="24"/>
          <w:szCs w:val="24"/>
          <w:lang w:eastAsia="zh-CN"/>
        </w:rPr>
        <w:pict>
          <v:shape id="图片 62" o:spid="_x0000_i1086" type="#_x0000_t75" style="width:15.9pt;height:20.55pt;visibility:visible;mso-wrap-style:square">
            <v:imagedata r:id="rId44" o:title=""/>
          </v:shape>
        </w:pict>
      </w:r>
      <w:r w:rsidRPr="00A43287">
        <w:rPr>
          <w:sz w:val="24"/>
          <w:szCs w:val="24"/>
          <w:lang w:eastAsia="zh-CN"/>
        </w:rPr>
        <w:t>）</w:t>
      </w:r>
      <w:r w:rsidRPr="00A43287">
        <w:rPr>
          <w:sz w:val="24"/>
          <w:szCs w:val="24"/>
          <w:lang w:eastAsia="zh-CN"/>
        </w:rPr>
        <w:br/>
        <w:t xml:space="preserve"> =</w:t>
      </w:r>
      <w:r w:rsidR="00116297" w:rsidRPr="00A43287">
        <w:rPr>
          <w:noProof/>
          <w:sz w:val="24"/>
          <w:szCs w:val="24"/>
          <w:lang w:eastAsia="zh-CN"/>
        </w:rPr>
        <w:pict>
          <v:shape id="图片 63" o:spid="_x0000_i1087" type="#_x0000_t75" style="width:15.9pt;height:20.55pt;visibility:visible;mso-wrap-style:square">
            <v:imagedata r:id="rId45" o:title=""/>
          </v:shape>
        </w:pict>
      </w:r>
      <w:r w:rsidRPr="00A43287">
        <w:rPr>
          <w:sz w:val="24"/>
          <w:szCs w:val="24"/>
          <w:lang w:eastAsia="zh-CN"/>
        </w:rPr>
        <w:t>×</w:t>
      </w:r>
      <w:r w:rsidR="00116297" w:rsidRPr="00A43287">
        <w:rPr>
          <w:noProof/>
          <w:sz w:val="24"/>
          <w:szCs w:val="24"/>
          <w:lang w:eastAsia="zh-CN"/>
        </w:rPr>
        <w:pict>
          <v:shape id="图片 64" o:spid="_x0000_i1088" type="#_x0000_t75" style="width:15.9pt;height:20.55pt;visibility:visible;mso-wrap-style:square">
            <v:imagedata r:id="rId46" o:title=""/>
          </v:shape>
        </w:pict>
      </w:r>
      <w:r w:rsidRPr="00A43287">
        <w:rPr>
          <w:sz w:val="24"/>
          <w:szCs w:val="24"/>
          <w:lang w:eastAsia="zh-CN"/>
        </w:rPr>
        <w:br/>
        <w:t xml:space="preserve"> =</w:t>
      </w:r>
      <w:r w:rsidR="00116297" w:rsidRPr="00A43287">
        <w:rPr>
          <w:noProof/>
          <w:sz w:val="24"/>
          <w:szCs w:val="24"/>
          <w:lang w:eastAsia="zh-CN"/>
        </w:rPr>
        <w:pict>
          <v:shape id="图片 65" o:spid="_x0000_i1089" type="#_x0000_t75" style="width:21.5pt;height:20.55pt;visibility:visible;mso-wrap-style:square">
            <v:imagedata r:id="rId47" o:title=""/>
          </v:shape>
        </w:pict>
      </w:r>
      <w:r w:rsidRPr="00A43287">
        <w:rPr>
          <w:sz w:val="24"/>
          <w:szCs w:val="24"/>
          <w:lang w:eastAsia="zh-CN"/>
        </w:rPr>
        <w:t>，</w:t>
      </w:r>
      <w:r w:rsidRPr="00A43287">
        <w:rPr>
          <w:sz w:val="24"/>
          <w:szCs w:val="24"/>
          <w:lang w:eastAsia="zh-CN"/>
        </w:rPr>
        <w:t xml:space="preserve"> </w:t>
      </w:r>
      <w:r w:rsidRPr="00A43287">
        <w:rPr>
          <w:sz w:val="24"/>
          <w:szCs w:val="24"/>
          <w:lang w:eastAsia="zh-CN"/>
        </w:rPr>
        <w:br/>
        <w:t xml:space="preserve"> 1</w:t>
      </w:r>
      <w:r w:rsidRPr="00A43287">
        <w:rPr>
          <w:sz w:val="24"/>
          <w:szCs w:val="24"/>
          <w:lang w:eastAsia="zh-CN"/>
        </w:rPr>
        <w:t>＞</w:t>
      </w:r>
      <w:r w:rsidR="00116297" w:rsidRPr="00A43287">
        <w:rPr>
          <w:noProof/>
          <w:sz w:val="24"/>
          <w:szCs w:val="24"/>
          <w:lang w:eastAsia="zh-CN"/>
        </w:rPr>
        <w:pict>
          <v:shape id="图片 66" o:spid="_x0000_i1090" type="#_x0000_t75" style="width:21.5pt;height:20.55pt;visibility:visible;mso-wrap-style:square">
            <v:imagedata r:id="rId47" o:title=""/>
          </v:shape>
        </w:pict>
      </w:r>
      <w:r w:rsidRPr="00A43287">
        <w:rPr>
          <w:sz w:val="24"/>
          <w:szCs w:val="24"/>
          <w:lang w:eastAsia="zh-CN"/>
        </w:rPr>
        <w:t>，</w:t>
      </w:r>
      <w:r w:rsidRPr="00A43287">
        <w:rPr>
          <w:sz w:val="24"/>
          <w:szCs w:val="24"/>
          <w:lang w:eastAsia="zh-CN"/>
        </w:rPr>
        <w:t xml:space="preserve"> </w:t>
      </w:r>
      <w:r w:rsidRPr="00A43287">
        <w:rPr>
          <w:sz w:val="24"/>
          <w:szCs w:val="24"/>
          <w:lang w:eastAsia="zh-CN"/>
        </w:rPr>
        <w:t>原价＞卖价，原题说法错误</w:t>
      </w:r>
      <w:r w:rsidRPr="00A43287">
        <w:rPr>
          <w:sz w:val="24"/>
          <w:szCs w:val="24"/>
          <w:lang w:eastAsia="zh-CN"/>
        </w:rPr>
        <w:t>.</w:t>
      </w:r>
      <w:r w:rsidRPr="00A43287">
        <w:rPr>
          <w:sz w:val="24"/>
          <w:szCs w:val="24"/>
          <w:lang w:eastAsia="zh-CN"/>
        </w:rPr>
        <w:br/>
        <w:t xml:space="preserve"> </w:t>
      </w:r>
      <w:r w:rsidRPr="00A43287">
        <w:rPr>
          <w:sz w:val="24"/>
          <w:szCs w:val="24"/>
          <w:lang w:eastAsia="zh-CN"/>
        </w:rPr>
        <w:t>故答案为：错误</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【分析】根据题意可知，假设这件商品的原价是</w:t>
      </w:r>
      <w:r w:rsidRPr="00A43287">
        <w:rPr>
          <w:sz w:val="24"/>
          <w:szCs w:val="24"/>
          <w:lang w:eastAsia="zh-CN"/>
        </w:rPr>
        <w:t>“1”</w:t>
      </w:r>
      <w:r w:rsidRPr="00A43287">
        <w:rPr>
          <w:sz w:val="24"/>
          <w:szCs w:val="24"/>
          <w:lang w:eastAsia="zh-CN"/>
        </w:rPr>
        <w:t>，求出提高</w:t>
      </w:r>
      <w:r w:rsidR="00116297" w:rsidRPr="00A43287">
        <w:rPr>
          <w:noProof/>
          <w:sz w:val="24"/>
          <w:szCs w:val="24"/>
          <w:lang w:eastAsia="zh-CN"/>
        </w:rPr>
        <w:pict>
          <v:shape id="图片 67" o:spid="_x0000_i1091" type="#_x0000_t75" style="width:15.9pt;height:20.55pt;visibility:visible;mso-wrap-style:square">
            <v:imagedata r:id="rId44" o:title=""/>
          </v:shape>
        </w:pict>
      </w:r>
      <w:r w:rsidRPr="00A43287">
        <w:rPr>
          <w:sz w:val="24"/>
          <w:szCs w:val="24"/>
          <w:lang w:eastAsia="zh-CN"/>
        </w:rPr>
        <w:t>后的标价，用</w:t>
      </w:r>
      <w:r w:rsidRPr="00A43287">
        <w:rPr>
          <w:sz w:val="24"/>
          <w:szCs w:val="24"/>
          <w:lang w:eastAsia="zh-CN"/>
        </w:rPr>
        <w:t>1×</w:t>
      </w:r>
      <w:r w:rsidRPr="00A43287">
        <w:rPr>
          <w:sz w:val="24"/>
          <w:szCs w:val="24"/>
          <w:lang w:eastAsia="zh-CN"/>
        </w:rPr>
        <w:t>（</w:t>
      </w:r>
      <w:r w:rsidRPr="00A43287">
        <w:rPr>
          <w:sz w:val="24"/>
          <w:szCs w:val="24"/>
          <w:lang w:eastAsia="zh-CN"/>
        </w:rPr>
        <w:t>1+</w:t>
      </w:r>
      <w:r w:rsidR="00116297" w:rsidRPr="00A43287">
        <w:rPr>
          <w:noProof/>
          <w:sz w:val="24"/>
          <w:szCs w:val="24"/>
          <w:lang w:eastAsia="zh-CN"/>
        </w:rPr>
        <w:pict>
          <v:shape id="图片 68" o:spid="_x0000_i1092" type="#_x0000_t75" style="width:15.9pt;height:20.55pt;visibility:visible;mso-wrap-style:square">
            <v:imagedata r:id="rId44" o:title=""/>
          </v:shape>
        </w:pict>
      </w:r>
      <w:r w:rsidRPr="00A43287">
        <w:rPr>
          <w:sz w:val="24"/>
          <w:szCs w:val="24"/>
          <w:lang w:eastAsia="zh-CN"/>
        </w:rPr>
        <w:t>）；然后以此为单位</w:t>
      </w:r>
      <w:r w:rsidRPr="00A43287">
        <w:rPr>
          <w:sz w:val="24"/>
          <w:szCs w:val="24"/>
          <w:lang w:eastAsia="zh-CN"/>
        </w:rPr>
        <w:t>“1”</w:t>
      </w:r>
      <w:r w:rsidRPr="00A43287">
        <w:rPr>
          <w:sz w:val="24"/>
          <w:szCs w:val="24"/>
          <w:lang w:eastAsia="zh-CN"/>
        </w:rPr>
        <w:t>，在此基础上降价</w:t>
      </w:r>
      <w:r w:rsidR="00116297" w:rsidRPr="00A43287">
        <w:rPr>
          <w:noProof/>
          <w:sz w:val="24"/>
          <w:szCs w:val="24"/>
          <w:lang w:eastAsia="zh-CN"/>
        </w:rPr>
        <w:pict>
          <v:shape id="图片 69" o:spid="_x0000_i1093" type="#_x0000_t75" style="width:15.9pt;height:20.55pt;visibility:visible;mso-wrap-style:square">
            <v:imagedata r:id="rId44" o:title=""/>
          </v:shape>
        </w:pict>
      </w:r>
      <w:r w:rsidRPr="00A43287">
        <w:rPr>
          <w:sz w:val="24"/>
          <w:szCs w:val="24"/>
          <w:lang w:eastAsia="zh-CN"/>
        </w:rPr>
        <w:t>，</w:t>
      </w:r>
      <w:r w:rsidRPr="00A43287">
        <w:rPr>
          <w:sz w:val="24"/>
          <w:szCs w:val="24"/>
          <w:lang w:eastAsia="zh-CN"/>
        </w:rPr>
        <w:t xml:space="preserve"> </w:t>
      </w:r>
      <w:r w:rsidRPr="00A43287">
        <w:rPr>
          <w:sz w:val="24"/>
          <w:szCs w:val="24"/>
          <w:lang w:eastAsia="zh-CN"/>
        </w:rPr>
        <w:t>也就是求（</w:t>
      </w:r>
      <w:r w:rsidRPr="00A43287">
        <w:rPr>
          <w:sz w:val="24"/>
          <w:szCs w:val="24"/>
          <w:lang w:eastAsia="zh-CN"/>
        </w:rPr>
        <w:t>1+</w:t>
      </w:r>
      <w:r w:rsidR="00116297" w:rsidRPr="00A43287">
        <w:rPr>
          <w:noProof/>
          <w:sz w:val="24"/>
          <w:szCs w:val="24"/>
          <w:lang w:eastAsia="zh-CN"/>
        </w:rPr>
        <w:pict>
          <v:shape id="图片 70" o:spid="_x0000_i1094" type="#_x0000_t75" style="width:15.9pt;height:20.55pt;visibility:visible;mso-wrap-style:square">
            <v:imagedata r:id="rId44" o:title=""/>
          </v:shape>
        </w:pict>
      </w:r>
      <w:r w:rsidRPr="00A43287">
        <w:rPr>
          <w:sz w:val="24"/>
          <w:szCs w:val="24"/>
          <w:lang w:eastAsia="zh-CN"/>
        </w:rPr>
        <w:t>）的（</w:t>
      </w:r>
      <w:r w:rsidRPr="00A43287">
        <w:rPr>
          <w:sz w:val="24"/>
          <w:szCs w:val="24"/>
          <w:lang w:eastAsia="zh-CN"/>
        </w:rPr>
        <w:t>1-</w:t>
      </w:r>
      <w:r w:rsidR="00116297" w:rsidRPr="00A43287">
        <w:rPr>
          <w:noProof/>
          <w:sz w:val="24"/>
          <w:szCs w:val="24"/>
          <w:lang w:eastAsia="zh-CN"/>
        </w:rPr>
        <w:pict>
          <v:shape id="图片 71" o:spid="_x0000_i1095" type="#_x0000_t75" style="width:15.9pt;height:20.55pt;visibility:visible;mso-wrap-style:square">
            <v:imagedata r:id="rId44" o:title=""/>
          </v:shape>
        </w:pict>
      </w:r>
      <w:r w:rsidRPr="00A43287">
        <w:rPr>
          <w:sz w:val="24"/>
          <w:szCs w:val="24"/>
          <w:lang w:eastAsia="zh-CN"/>
        </w:rPr>
        <w:t>）是多少，据此列式计算，然后比较原价和卖价即可</w:t>
      </w:r>
      <w:r w:rsidRPr="00A43287">
        <w:rPr>
          <w:sz w:val="24"/>
          <w:szCs w:val="24"/>
          <w:lang w:eastAsia="zh-CN"/>
        </w:rPr>
        <w:t>.</w:t>
      </w:r>
    </w:p>
    <w:p w:rsidR="004A414D" w:rsidRPr="00A43287" w:rsidRDefault="00B7120F" w:rsidP="00A43287">
      <w:pPr>
        <w:spacing w:line="240" w:lineRule="auto"/>
        <w:rPr>
          <w:sz w:val="24"/>
          <w:szCs w:val="24"/>
          <w:lang w:eastAsia="zh-CN"/>
        </w:rPr>
      </w:pPr>
      <w:r w:rsidRPr="00A43287">
        <w:rPr>
          <w:sz w:val="24"/>
          <w:szCs w:val="24"/>
          <w:lang w:eastAsia="zh-CN"/>
        </w:rPr>
        <w:t>三、填空题</w:t>
      </w:r>
    </w:p>
    <w:p w:rsidR="004A414D" w:rsidRPr="00A43287" w:rsidRDefault="00B7120F" w:rsidP="00A43287">
      <w:pPr>
        <w:spacing w:after="0" w:line="240" w:lineRule="auto"/>
        <w:rPr>
          <w:sz w:val="24"/>
          <w:szCs w:val="24"/>
          <w:lang w:eastAsia="zh-CN"/>
        </w:rPr>
      </w:pPr>
      <w:r w:rsidRPr="00A43287">
        <w:rPr>
          <w:sz w:val="24"/>
          <w:szCs w:val="24"/>
          <w:lang w:eastAsia="zh-CN"/>
        </w:rPr>
        <w:t>11.</w:t>
      </w:r>
      <w:r w:rsidRPr="00A43287">
        <w:rPr>
          <w:sz w:val="24"/>
          <w:szCs w:val="24"/>
          <w:lang w:eastAsia="zh-CN"/>
        </w:rPr>
        <w:t>【答案】</w:t>
      </w:r>
      <w:r w:rsidRPr="00A43287">
        <w:rPr>
          <w:sz w:val="24"/>
          <w:szCs w:val="24"/>
          <w:lang w:eastAsia="zh-CN"/>
        </w:rPr>
        <w:t>80</w:t>
      </w:r>
      <w:r w:rsidRPr="00A43287">
        <w:rPr>
          <w:sz w:val="24"/>
          <w:szCs w:val="24"/>
          <w:lang w:eastAsia="zh-CN"/>
        </w:rPr>
        <w:t>；</w:t>
      </w:r>
      <w:r w:rsidRPr="00A43287">
        <w:rPr>
          <w:sz w:val="24"/>
          <w:szCs w:val="24"/>
          <w:lang w:eastAsia="zh-CN"/>
        </w:rPr>
        <w:t xml:space="preserve">400  </w:t>
      </w:r>
    </w:p>
    <w:p w:rsidR="004A414D" w:rsidRPr="00A43287" w:rsidRDefault="00B7120F" w:rsidP="00A43287">
      <w:pPr>
        <w:spacing w:after="0" w:line="240" w:lineRule="auto"/>
        <w:rPr>
          <w:sz w:val="24"/>
          <w:szCs w:val="24"/>
          <w:lang w:eastAsia="zh-CN"/>
        </w:rPr>
      </w:pPr>
      <w:r w:rsidRPr="00A43287">
        <w:rPr>
          <w:sz w:val="24"/>
          <w:szCs w:val="24"/>
          <w:lang w:eastAsia="zh-CN"/>
        </w:rPr>
        <w:t>【解析】【解答】</w:t>
      </w:r>
      <w:r w:rsidR="00116297" w:rsidRPr="00A43287">
        <w:rPr>
          <w:noProof/>
          <w:sz w:val="24"/>
          <w:szCs w:val="24"/>
          <w:lang w:eastAsia="zh-CN"/>
        </w:rPr>
        <w:pict>
          <v:shape id="图片 72" o:spid="_x0000_i1096" type="#_x0000_t75" style="width:9.35pt;height:20.55pt;visibility:visible;mso-wrap-style:square">
            <v:imagedata r:id="rId24" o:title=""/>
          </v:shape>
        </w:pict>
      </w:r>
      <w:r w:rsidRPr="00A43287">
        <w:rPr>
          <w:sz w:val="24"/>
          <w:szCs w:val="24"/>
          <w:lang w:eastAsia="zh-CN"/>
        </w:rPr>
        <w:t>×200=80(</w:t>
      </w:r>
      <w:r w:rsidRPr="00A43287">
        <w:rPr>
          <w:sz w:val="24"/>
          <w:szCs w:val="24"/>
          <w:lang w:eastAsia="zh-CN"/>
        </w:rPr>
        <w:t>千克</w:t>
      </w:r>
      <w:r w:rsidRPr="00A43287">
        <w:rPr>
          <w:sz w:val="24"/>
          <w:szCs w:val="24"/>
          <w:lang w:eastAsia="zh-CN"/>
        </w:rPr>
        <w:t>)</w:t>
      </w:r>
      <w:r w:rsidRPr="00A43287">
        <w:rPr>
          <w:sz w:val="24"/>
          <w:szCs w:val="24"/>
          <w:lang w:eastAsia="zh-CN"/>
        </w:rPr>
        <w:t>；</w:t>
      </w:r>
      <w:r w:rsidRPr="00A43287">
        <w:rPr>
          <w:sz w:val="24"/>
          <w:szCs w:val="24"/>
          <w:lang w:eastAsia="zh-CN"/>
        </w:rPr>
        <w:br/>
        <w:t>1</w:t>
      </w:r>
      <w:r w:rsidRPr="00A43287">
        <w:rPr>
          <w:sz w:val="24"/>
          <w:szCs w:val="24"/>
          <w:lang w:eastAsia="zh-CN"/>
        </w:rPr>
        <w:t>吨</w:t>
      </w:r>
      <w:r w:rsidRPr="00A43287">
        <w:rPr>
          <w:sz w:val="24"/>
          <w:szCs w:val="24"/>
          <w:lang w:eastAsia="zh-CN"/>
        </w:rPr>
        <w:t>=1000</w:t>
      </w:r>
      <w:r w:rsidRPr="00A43287">
        <w:rPr>
          <w:sz w:val="24"/>
          <w:szCs w:val="24"/>
          <w:lang w:eastAsia="zh-CN"/>
        </w:rPr>
        <w:t>千克，</w:t>
      </w:r>
      <w:r w:rsidR="00116297" w:rsidRPr="00A43287">
        <w:rPr>
          <w:noProof/>
          <w:sz w:val="24"/>
          <w:szCs w:val="24"/>
          <w:lang w:eastAsia="zh-CN"/>
        </w:rPr>
        <w:pict>
          <v:shape id="图片 73" o:spid="_x0000_i1097" type="#_x0000_t75" style="width:9.35pt;height:20.55pt;visibility:visible;mso-wrap-style:square">
            <v:imagedata r:id="rId24" o:title=""/>
          </v:shape>
        </w:pict>
      </w:r>
      <w:r w:rsidRPr="00A43287">
        <w:rPr>
          <w:sz w:val="24"/>
          <w:szCs w:val="24"/>
          <w:lang w:eastAsia="zh-CN"/>
        </w:rPr>
        <w:t>×1000=400(</w:t>
      </w:r>
      <w:r w:rsidRPr="00A43287">
        <w:rPr>
          <w:sz w:val="24"/>
          <w:szCs w:val="24"/>
          <w:lang w:eastAsia="zh-CN"/>
        </w:rPr>
        <w:t>千克</w:t>
      </w:r>
      <w:r w:rsidRPr="00A43287">
        <w:rPr>
          <w:sz w:val="24"/>
          <w:szCs w:val="24"/>
          <w:lang w:eastAsia="zh-CN"/>
        </w:rPr>
        <w:t>).</w:t>
      </w:r>
      <w:r w:rsidRPr="00A43287">
        <w:rPr>
          <w:sz w:val="24"/>
          <w:szCs w:val="24"/>
          <w:lang w:eastAsia="zh-CN"/>
        </w:rPr>
        <w:br/>
      </w:r>
      <w:r w:rsidRPr="00A43287">
        <w:rPr>
          <w:sz w:val="24"/>
          <w:szCs w:val="24"/>
          <w:lang w:eastAsia="zh-CN"/>
        </w:rPr>
        <w:t>故答案为：</w:t>
      </w:r>
      <w:r w:rsidRPr="00A43287">
        <w:rPr>
          <w:sz w:val="24"/>
          <w:szCs w:val="24"/>
          <w:lang w:eastAsia="zh-CN"/>
        </w:rPr>
        <w:t>80</w:t>
      </w:r>
      <w:r w:rsidRPr="00A43287">
        <w:rPr>
          <w:sz w:val="24"/>
          <w:szCs w:val="24"/>
          <w:lang w:eastAsia="zh-CN"/>
        </w:rPr>
        <w:t>；</w:t>
      </w:r>
      <w:r w:rsidRPr="00A43287">
        <w:rPr>
          <w:sz w:val="24"/>
          <w:szCs w:val="24"/>
          <w:lang w:eastAsia="zh-CN"/>
        </w:rPr>
        <w:t>400</w:t>
      </w:r>
      <w:r w:rsidRPr="00A43287">
        <w:rPr>
          <w:sz w:val="24"/>
          <w:szCs w:val="24"/>
          <w:lang w:eastAsia="zh-CN"/>
        </w:rPr>
        <w:br/>
      </w:r>
      <w:r w:rsidRPr="00A43287">
        <w:rPr>
          <w:sz w:val="24"/>
          <w:szCs w:val="24"/>
          <w:lang w:eastAsia="zh-CN"/>
        </w:rPr>
        <w:t>【分析】用每千克含油的重量乘蓖麻籽的重量即可求出这些蓖麻籽含油的重量，注意要把</w:t>
      </w:r>
      <w:r w:rsidRPr="00A43287">
        <w:rPr>
          <w:sz w:val="24"/>
          <w:szCs w:val="24"/>
          <w:lang w:eastAsia="zh-CN"/>
        </w:rPr>
        <w:t>1</w:t>
      </w:r>
      <w:r w:rsidRPr="00A43287">
        <w:rPr>
          <w:sz w:val="24"/>
          <w:szCs w:val="24"/>
          <w:lang w:eastAsia="zh-CN"/>
        </w:rPr>
        <w:t>吨换算成千克</w:t>
      </w:r>
      <w:r w:rsidRPr="00A43287">
        <w:rPr>
          <w:sz w:val="24"/>
          <w:szCs w:val="24"/>
          <w:lang w:eastAsia="zh-CN"/>
        </w:rPr>
        <w:t>.</w:t>
      </w:r>
    </w:p>
    <w:p w:rsidR="004A414D" w:rsidRPr="00A43287" w:rsidRDefault="00B7120F" w:rsidP="00A43287">
      <w:pPr>
        <w:spacing w:after="0" w:line="240" w:lineRule="auto"/>
        <w:rPr>
          <w:sz w:val="24"/>
          <w:szCs w:val="24"/>
          <w:lang w:eastAsia="zh-CN"/>
        </w:rPr>
      </w:pPr>
      <w:r w:rsidRPr="00A43287">
        <w:rPr>
          <w:sz w:val="24"/>
          <w:szCs w:val="24"/>
          <w:lang w:eastAsia="zh-CN"/>
        </w:rPr>
        <w:t>12.</w:t>
      </w:r>
      <w:r w:rsidRPr="00A43287">
        <w:rPr>
          <w:sz w:val="24"/>
          <w:szCs w:val="24"/>
          <w:lang w:eastAsia="zh-CN"/>
        </w:rPr>
        <w:t>【答案】</w:t>
      </w:r>
      <w:r w:rsidRPr="00A43287">
        <w:rPr>
          <w:sz w:val="24"/>
          <w:szCs w:val="24"/>
          <w:lang w:eastAsia="zh-CN"/>
        </w:rPr>
        <w:t xml:space="preserve"> 4</w:t>
      </w:r>
      <w:r w:rsidRPr="00A43287">
        <w:rPr>
          <w:sz w:val="24"/>
          <w:szCs w:val="24"/>
          <w:lang w:eastAsia="zh-CN"/>
        </w:rPr>
        <w:t>；</w:t>
      </w:r>
      <w:r w:rsidR="00116297" w:rsidRPr="00A43287">
        <w:rPr>
          <w:noProof/>
          <w:sz w:val="24"/>
          <w:szCs w:val="24"/>
          <w:lang w:eastAsia="zh-CN"/>
        </w:rPr>
        <w:pict>
          <v:shape id="图片 74" o:spid="_x0000_i1098" type="#_x0000_t75" style="width:11.2pt;height:27.1pt;visibility:visible;mso-wrap-style:square">
            <v:imagedata r:id="rId48" o:title=""/>
          </v:shape>
        </w:pict>
      </w:r>
    </w:p>
    <w:p w:rsidR="004A414D" w:rsidRPr="00A43287" w:rsidRDefault="00B7120F" w:rsidP="00A43287">
      <w:pPr>
        <w:spacing w:after="0" w:line="240" w:lineRule="auto"/>
        <w:rPr>
          <w:sz w:val="24"/>
          <w:szCs w:val="24"/>
          <w:lang w:eastAsia="zh-CN"/>
        </w:rPr>
      </w:pPr>
      <w:r w:rsidRPr="00A43287">
        <w:rPr>
          <w:sz w:val="24"/>
          <w:szCs w:val="24"/>
          <w:lang w:eastAsia="zh-CN"/>
        </w:rPr>
        <w:lastRenderedPageBreak/>
        <w:t>【解析】【解答】</w:t>
      </w:r>
      <w:r w:rsidRPr="00A43287">
        <w:rPr>
          <w:sz w:val="24"/>
          <w:szCs w:val="24"/>
          <w:lang w:eastAsia="zh-CN"/>
        </w:rPr>
        <w:t>1÷</w:t>
      </w:r>
      <w:r w:rsidR="00116297" w:rsidRPr="00A43287">
        <w:rPr>
          <w:noProof/>
          <w:sz w:val="24"/>
          <w:szCs w:val="24"/>
          <w:lang w:eastAsia="zh-CN"/>
        </w:rPr>
        <w:pict>
          <v:shape id="图片 75" o:spid="_x0000_i1099" type="#_x0000_t75" style="width:9.35pt;height:20.55pt;visibility:visible;mso-wrap-style:square">
            <v:imagedata r:id="rId28" o:title=""/>
          </v:shape>
        </w:pict>
      </w:r>
      <w:r w:rsidRPr="00A43287">
        <w:rPr>
          <w:sz w:val="24"/>
          <w:szCs w:val="24"/>
          <w:lang w:eastAsia="zh-CN"/>
        </w:rPr>
        <w:t>=1×4=4</w:t>
      </w:r>
      <w:r w:rsidRPr="00A43287">
        <w:rPr>
          <w:sz w:val="24"/>
          <w:szCs w:val="24"/>
          <w:lang w:eastAsia="zh-CN"/>
        </w:rPr>
        <w:t>，</w:t>
      </w:r>
      <w:r w:rsidR="00116297" w:rsidRPr="00A43287">
        <w:rPr>
          <w:noProof/>
          <w:sz w:val="24"/>
          <w:szCs w:val="24"/>
          <w:lang w:eastAsia="zh-CN"/>
        </w:rPr>
        <w:pict>
          <v:shape id="图片 76" o:spid="_x0000_i1100" type="#_x0000_t75" style="width:9.35pt;height:20.55pt;visibility:visible;mso-wrap-style:square">
            <v:imagedata r:id="rId28" o:title=""/>
          </v:shape>
        </w:pict>
      </w:r>
      <w:r w:rsidRPr="00A43287">
        <w:rPr>
          <w:sz w:val="24"/>
          <w:szCs w:val="24"/>
          <w:lang w:eastAsia="zh-CN"/>
        </w:rPr>
        <w:t>的倒数是</w:t>
      </w:r>
      <w:r w:rsidRPr="00A43287">
        <w:rPr>
          <w:sz w:val="24"/>
          <w:szCs w:val="24"/>
          <w:lang w:eastAsia="zh-CN"/>
        </w:rPr>
        <w:t>4</w:t>
      </w:r>
      <w:r w:rsidRPr="00A43287">
        <w:rPr>
          <w:sz w:val="24"/>
          <w:szCs w:val="24"/>
          <w:lang w:eastAsia="zh-CN"/>
        </w:rPr>
        <w:t>；</w:t>
      </w:r>
      <w:r w:rsidRPr="00A43287">
        <w:rPr>
          <w:sz w:val="24"/>
          <w:szCs w:val="24"/>
          <w:lang w:eastAsia="zh-CN"/>
        </w:rPr>
        <w:br/>
        <w:t xml:space="preserve"> 1÷</w:t>
      </w:r>
      <w:r w:rsidR="00116297" w:rsidRPr="00A43287">
        <w:rPr>
          <w:noProof/>
          <w:sz w:val="24"/>
          <w:szCs w:val="24"/>
          <w:lang w:eastAsia="zh-CN"/>
        </w:rPr>
        <w:pict>
          <v:shape id="图片 77" o:spid="_x0000_i1101" type="#_x0000_t75" style="width:9.35pt;height:20.55pt;visibility:visible;mso-wrap-style:square">
            <v:imagedata r:id="rId13" o:title=""/>
          </v:shape>
        </w:pict>
      </w:r>
      <w:r w:rsidRPr="00A43287">
        <w:rPr>
          <w:sz w:val="24"/>
          <w:szCs w:val="24"/>
          <w:lang w:eastAsia="zh-CN"/>
        </w:rPr>
        <w:t>=1×</w:t>
      </w:r>
      <w:r w:rsidR="00116297" w:rsidRPr="00A43287">
        <w:rPr>
          <w:noProof/>
          <w:sz w:val="24"/>
          <w:szCs w:val="24"/>
          <w:lang w:eastAsia="zh-CN"/>
        </w:rPr>
        <w:pict>
          <v:shape id="图片 78" o:spid="_x0000_i1102" type="#_x0000_t75" style="width:9.35pt;height:20.55pt;visibility:visible;mso-wrap-style:square">
            <v:imagedata r:id="rId49" o:title=""/>
          </v:shape>
        </w:pict>
      </w:r>
      <w:r w:rsidRPr="00A43287">
        <w:rPr>
          <w:sz w:val="24"/>
          <w:szCs w:val="24"/>
          <w:lang w:eastAsia="zh-CN"/>
        </w:rPr>
        <w:t>=</w:t>
      </w:r>
      <w:r w:rsidR="00116297" w:rsidRPr="00A43287">
        <w:rPr>
          <w:noProof/>
          <w:sz w:val="24"/>
          <w:szCs w:val="24"/>
          <w:lang w:eastAsia="zh-CN"/>
        </w:rPr>
        <w:pict>
          <v:shape id="图片 79" o:spid="_x0000_i1103" type="#_x0000_t75" style="width:9.35pt;height:20.55pt;visibility:visible;mso-wrap-style:square">
            <v:imagedata r:id="rId49" o:title=""/>
          </v:shape>
        </w:pict>
      </w:r>
      <w:r w:rsidRPr="00A43287">
        <w:rPr>
          <w:sz w:val="24"/>
          <w:szCs w:val="24"/>
          <w:lang w:eastAsia="zh-CN"/>
        </w:rPr>
        <w:t>，</w:t>
      </w:r>
      <w:r w:rsidRPr="00A43287">
        <w:rPr>
          <w:sz w:val="24"/>
          <w:szCs w:val="24"/>
          <w:lang w:eastAsia="zh-CN"/>
        </w:rPr>
        <w:t xml:space="preserve"> </w:t>
      </w:r>
      <w:r w:rsidR="00116297" w:rsidRPr="00A43287">
        <w:rPr>
          <w:noProof/>
          <w:sz w:val="24"/>
          <w:szCs w:val="24"/>
          <w:lang w:eastAsia="zh-CN"/>
        </w:rPr>
        <w:pict>
          <v:shape id="图片 80" o:spid="_x0000_i1104" type="#_x0000_t75" style="width:9.35pt;height:20.55pt;visibility:visible;mso-wrap-style:square">
            <v:imagedata r:id="rId13" o:title=""/>
          </v:shape>
        </w:pict>
      </w:r>
      <w:r w:rsidRPr="00A43287">
        <w:rPr>
          <w:sz w:val="24"/>
          <w:szCs w:val="24"/>
          <w:lang w:eastAsia="zh-CN"/>
        </w:rPr>
        <w:t>的倒数是</w:t>
      </w:r>
      <w:r w:rsidR="00116297" w:rsidRPr="00A43287">
        <w:rPr>
          <w:noProof/>
          <w:sz w:val="24"/>
          <w:szCs w:val="24"/>
          <w:lang w:eastAsia="zh-CN"/>
        </w:rPr>
        <w:pict>
          <v:shape id="图片 81" o:spid="_x0000_i1105" type="#_x0000_t75" style="width:9.35pt;height:20.55pt;visibility:visible;mso-wrap-style:square">
            <v:imagedata r:id="rId49" o:title=""/>
          </v:shape>
        </w:pict>
      </w:r>
      <w:r w:rsidRPr="00A43287">
        <w:rPr>
          <w:sz w:val="24"/>
          <w:szCs w:val="24"/>
          <w:lang w:eastAsia="zh-CN"/>
        </w:rPr>
        <w:t>。</w:t>
      </w:r>
      <w:r w:rsidRPr="00A43287">
        <w:rPr>
          <w:sz w:val="24"/>
          <w:szCs w:val="24"/>
          <w:lang w:eastAsia="zh-CN"/>
        </w:rPr>
        <w:br/>
        <w:t xml:space="preserve"> </w:t>
      </w:r>
      <w:r w:rsidRPr="00A43287">
        <w:rPr>
          <w:sz w:val="24"/>
          <w:szCs w:val="24"/>
          <w:lang w:eastAsia="zh-CN"/>
        </w:rPr>
        <w:t>故答案为：</w:t>
      </w:r>
      <w:r w:rsidRPr="00A43287">
        <w:rPr>
          <w:sz w:val="24"/>
          <w:szCs w:val="24"/>
          <w:lang w:eastAsia="zh-CN"/>
        </w:rPr>
        <w:t>4</w:t>
      </w:r>
      <w:r w:rsidRPr="00A43287">
        <w:rPr>
          <w:sz w:val="24"/>
          <w:szCs w:val="24"/>
          <w:lang w:eastAsia="zh-CN"/>
        </w:rPr>
        <w:t>；</w:t>
      </w:r>
      <w:r w:rsidR="00116297" w:rsidRPr="00A43287">
        <w:rPr>
          <w:noProof/>
          <w:sz w:val="24"/>
          <w:szCs w:val="24"/>
          <w:lang w:eastAsia="zh-CN"/>
        </w:rPr>
        <w:pict>
          <v:shape id="图片 82" o:spid="_x0000_i1106" type="#_x0000_t75" style="width:9.35pt;height:20.55pt;visibility:visible;mso-wrap-style:square">
            <v:imagedata r:id="rId49" o:title=""/>
          </v:shape>
        </w:pict>
      </w:r>
      <w:r w:rsidRPr="00A43287">
        <w:rPr>
          <w:sz w:val="24"/>
          <w:szCs w:val="24"/>
          <w:lang w:eastAsia="zh-CN"/>
        </w:rPr>
        <w:t>。</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【分析】乘积是</w:t>
      </w:r>
      <w:r w:rsidRPr="00A43287">
        <w:rPr>
          <w:sz w:val="24"/>
          <w:szCs w:val="24"/>
          <w:lang w:eastAsia="zh-CN"/>
        </w:rPr>
        <w:t>1</w:t>
      </w:r>
      <w:r w:rsidRPr="00A43287">
        <w:rPr>
          <w:sz w:val="24"/>
          <w:szCs w:val="24"/>
          <w:lang w:eastAsia="zh-CN"/>
        </w:rPr>
        <w:t>的两个数互为倒数，要求一个数的倒数，用</w:t>
      </w:r>
      <w:r w:rsidRPr="00A43287">
        <w:rPr>
          <w:sz w:val="24"/>
          <w:szCs w:val="24"/>
          <w:lang w:eastAsia="zh-CN"/>
        </w:rPr>
        <w:t>1</w:t>
      </w:r>
      <w:r w:rsidRPr="00A43287">
        <w:rPr>
          <w:sz w:val="24"/>
          <w:szCs w:val="24"/>
          <w:lang w:eastAsia="zh-CN"/>
        </w:rPr>
        <w:t>除以这个数，等于它的倒数，据此解答。</w:t>
      </w:r>
    </w:p>
    <w:p w:rsidR="004A414D" w:rsidRPr="00A43287" w:rsidRDefault="00B7120F" w:rsidP="00A43287">
      <w:pPr>
        <w:spacing w:after="0" w:line="240" w:lineRule="auto"/>
        <w:rPr>
          <w:sz w:val="24"/>
          <w:szCs w:val="24"/>
          <w:lang w:eastAsia="zh-CN"/>
        </w:rPr>
      </w:pPr>
      <w:r w:rsidRPr="00A43287">
        <w:rPr>
          <w:sz w:val="24"/>
          <w:szCs w:val="24"/>
          <w:lang w:eastAsia="zh-CN"/>
        </w:rPr>
        <w:t>13.</w:t>
      </w:r>
      <w:r w:rsidRPr="00A43287">
        <w:rPr>
          <w:sz w:val="24"/>
          <w:szCs w:val="24"/>
          <w:lang w:eastAsia="zh-CN"/>
        </w:rPr>
        <w:t>【答案】</w:t>
      </w:r>
      <w:r w:rsidRPr="00A43287">
        <w:rPr>
          <w:sz w:val="24"/>
          <w:szCs w:val="24"/>
          <w:lang w:eastAsia="zh-CN"/>
        </w:rPr>
        <w:t xml:space="preserve"> </w:t>
      </w:r>
      <w:r w:rsidR="00116297" w:rsidRPr="00A43287">
        <w:rPr>
          <w:noProof/>
          <w:sz w:val="24"/>
          <w:szCs w:val="24"/>
          <w:lang w:eastAsia="zh-CN"/>
        </w:rPr>
        <w:pict>
          <v:shape id="图片 83" o:spid="_x0000_i1107" type="#_x0000_t75" style="width:12.15pt;height:27.1pt;visibility:visible;mso-wrap-style:square">
            <v:imagedata r:id="rId50" o:title=""/>
          </v:shape>
        </w:pict>
      </w:r>
      <w:r w:rsidRPr="00A43287">
        <w:rPr>
          <w:sz w:val="24"/>
          <w:szCs w:val="24"/>
          <w:lang w:eastAsia="zh-CN"/>
        </w:rPr>
        <w:t>；</w:t>
      </w:r>
      <w:r w:rsidRPr="00A43287">
        <w:rPr>
          <w:sz w:val="24"/>
          <w:szCs w:val="24"/>
          <w:lang w:eastAsia="zh-CN"/>
        </w:rPr>
        <w:t>3</w:t>
      </w:r>
      <w:r w:rsidRPr="00A43287">
        <w:rPr>
          <w:sz w:val="24"/>
          <w:szCs w:val="24"/>
          <w:lang w:eastAsia="zh-CN"/>
        </w:rPr>
        <w:t>；</w:t>
      </w:r>
      <w:r w:rsidR="00116297" w:rsidRPr="00A43287">
        <w:rPr>
          <w:noProof/>
          <w:sz w:val="24"/>
          <w:szCs w:val="24"/>
          <w:lang w:eastAsia="zh-CN"/>
        </w:rPr>
        <w:pict>
          <v:shape id="图片 84" o:spid="_x0000_i1108" type="#_x0000_t75" style="width:12.15pt;height:27.1pt;visibility:visible;mso-wrap-style:square">
            <v:imagedata r:id="rId51" o:title=""/>
          </v:shape>
        </w:pict>
      </w:r>
      <w:r w:rsidRPr="00A43287">
        <w:rPr>
          <w:sz w:val="24"/>
          <w:szCs w:val="24"/>
          <w:lang w:eastAsia="zh-CN"/>
        </w:rPr>
        <w:t>；</w:t>
      </w:r>
      <w:r w:rsidR="00116297" w:rsidRPr="00A43287">
        <w:rPr>
          <w:noProof/>
          <w:sz w:val="24"/>
          <w:szCs w:val="24"/>
          <w:lang w:eastAsia="zh-CN"/>
        </w:rPr>
        <w:pict>
          <v:shape id="图片 85" o:spid="_x0000_i1109" type="#_x0000_t75" style="width:12.15pt;height:27.1pt;visibility:visible;mso-wrap-style:square">
            <v:imagedata r:id="rId52" o:title=""/>
          </v:shape>
        </w:pict>
      </w:r>
      <w:r w:rsidRPr="00A43287">
        <w:rPr>
          <w:sz w:val="24"/>
          <w:szCs w:val="24"/>
          <w:lang w:eastAsia="zh-CN"/>
        </w:rPr>
        <w:t>；</w:t>
      </w:r>
      <w:r w:rsidRPr="00A43287">
        <w:rPr>
          <w:sz w:val="24"/>
          <w:szCs w:val="24"/>
          <w:lang w:eastAsia="zh-CN"/>
        </w:rPr>
        <w:t>4</w:t>
      </w:r>
      <w:r w:rsidRPr="00A43287">
        <w:rPr>
          <w:sz w:val="24"/>
          <w:szCs w:val="24"/>
          <w:lang w:eastAsia="zh-CN"/>
        </w:rPr>
        <w:t>；</w:t>
      </w:r>
      <w:r w:rsidR="00116297" w:rsidRPr="00A43287">
        <w:rPr>
          <w:noProof/>
          <w:sz w:val="24"/>
          <w:szCs w:val="24"/>
          <w:lang w:eastAsia="zh-CN"/>
        </w:rPr>
        <w:pict>
          <v:shape id="图片 86" o:spid="_x0000_i1110" type="#_x0000_t75" style="width:20.55pt;height:27.1pt;visibility:visible;mso-wrap-style:square">
            <v:imagedata r:id="rId53" o:title=""/>
          </v:shape>
        </w:pict>
      </w:r>
    </w:p>
    <w:p w:rsidR="004A414D" w:rsidRPr="00A43287" w:rsidRDefault="00B7120F" w:rsidP="00A43287">
      <w:pPr>
        <w:spacing w:after="0" w:line="240" w:lineRule="auto"/>
        <w:rPr>
          <w:sz w:val="24"/>
          <w:szCs w:val="24"/>
          <w:lang w:eastAsia="zh-CN"/>
        </w:rPr>
      </w:pPr>
      <w:r w:rsidRPr="00A43287">
        <w:rPr>
          <w:sz w:val="24"/>
          <w:szCs w:val="24"/>
          <w:lang w:eastAsia="zh-CN"/>
        </w:rPr>
        <w:t>【解析】【解答】解：</w:t>
      </w:r>
      <w:r w:rsidR="00116297" w:rsidRPr="00A43287">
        <w:rPr>
          <w:noProof/>
          <w:sz w:val="24"/>
          <w:szCs w:val="24"/>
          <w:lang w:eastAsia="zh-CN"/>
        </w:rPr>
        <w:pict>
          <v:shape id="图片 87" o:spid="_x0000_i1111" type="#_x0000_t75" style="width:111.25pt;height:20.55pt;visibility:visible;mso-wrap-style:square">
            <v:imagedata r:id="rId54" o:title=""/>
          </v:shape>
        </w:pict>
      </w:r>
      <w:r w:rsidRPr="00A43287">
        <w:rPr>
          <w:sz w:val="24"/>
          <w:szCs w:val="24"/>
          <w:lang w:eastAsia="zh-CN"/>
        </w:rPr>
        <w:t>；</w:t>
      </w:r>
      <w:r w:rsidRPr="00A43287">
        <w:rPr>
          <w:sz w:val="24"/>
          <w:szCs w:val="24"/>
          <w:lang w:eastAsia="zh-CN"/>
        </w:rPr>
        <w:br/>
        <w:t xml:space="preserve"> </w:t>
      </w:r>
      <w:r w:rsidR="00A43287" w:rsidRPr="00A43287">
        <w:rPr>
          <w:noProof/>
          <w:sz w:val="24"/>
          <w:szCs w:val="24"/>
          <w:lang w:eastAsia="zh-CN"/>
        </w:rPr>
        <w:pict>
          <v:shape id="图片 88" o:spid="_x0000_i1112" type="#_x0000_t75" style="width:139.3pt;height:20.55pt;visibility:visible;mso-wrap-style:square">
            <v:imagedata r:id="rId55" o:title=""/>
          </v:shape>
        </w:pict>
      </w:r>
      <w:r w:rsidRPr="00A43287">
        <w:rPr>
          <w:sz w:val="24"/>
          <w:szCs w:val="24"/>
          <w:lang w:eastAsia="zh-CN"/>
        </w:rPr>
        <w:br/>
        <w:t xml:space="preserve"> </w:t>
      </w:r>
      <w:r w:rsidRPr="00A43287">
        <w:rPr>
          <w:sz w:val="24"/>
          <w:szCs w:val="24"/>
          <w:lang w:eastAsia="zh-CN"/>
        </w:rPr>
        <w:t>故答案为：</w:t>
      </w:r>
      <w:r w:rsidR="00116297" w:rsidRPr="00A43287">
        <w:rPr>
          <w:noProof/>
          <w:sz w:val="24"/>
          <w:szCs w:val="24"/>
          <w:lang w:eastAsia="zh-CN"/>
        </w:rPr>
        <w:pict>
          <v:shape id="图片 89" o:spid="_x0000_i1113" type="#_x0000_t75" style="width:9.35pt;height:20.55pt;visibility:visible;mso-wrap-style:square">
            <v:imagedata r:id="rId14" o:title=""/>
          </v:shape>
        </w:pict>
      </w:r>
      <w:r w:rsidRPr="00A43287">
        <w:rPr>
          <w:sz w:val="24"/>
          <w:szCs w:val="24"/>
          <w:lang w:eastAsia="zh-CN"/>
        </w:rPr>
        <w:t>；</w:t>
      </w:r>
      <w:r w:rsidRPr="00A43287">
        <w:rPr>
          <w:sz w:val="24"/>
          <w:szCs w:val="24"/>
          <w:lang w:eastAsia="zh-CN"/>
        </w:rPr>
        <w:t>3</w:t>
      </w:r>
      <w:r w:rsidRPr="00A43287">
        <w:rPr>
          <w:sz w:val="24"/>
          <w:szCs w:val="24"/>
          <w:lang w:eastAsia="zh-CN"/>
        </w:rPr>
        <w:t>；</w:t>
      </w:r>
      <w:r w:rsidR="00116297" w:rsidRPr="00A43287">
        <w:rPr>
          <w:noProof/>
          <w:sz w:val="24"/>
          <w:szCs w:val="24"/>
          <w:lang w:eastAsia="zh-CN"/>
        </w:rPr>
        <w:pict>
          <v:shape id="图片 90" o:spid="_x0000_i1114" type="#_x0000_t75" style="width:9.35pt;height:20.55pt;visibility:visible;mso-wrap-style:square">
            <v:imagedata r:id="rId56" o:title=""/>
          </v:shape>
        </w:pict>
      </w:r>
      <w:r w:rsidRPr="00A43287">
        <w:rPr>
          <w:sz w:val="24"/>
          <w:szCs w:val="24"/>
          <w:lang w:eastAsia="zh-CN"/>
        </w:rPr>
        <w:t>；</w:t>
      </w:r>
      <w:r w:rsidR="00116297" w:rsidRPr="00A43287">
        <w:rPr>
          <w:noProof/>
          <w:sz w:val="24"/>
          <w:szCs w:val="24"/>
          <w:lang w:eastAsia="zh-CN"/>
        </w:rPr>
        <w:pict>
          <v:shape id="图片 91" o:spid="_x0000_i1115" type="#_x0000_t75" style="width:9.35pt;height:20.55pt;visibility:visible;mso-wrap-style:square">
            <v:imagedata r:id="rId57" o:title=""/>
          </v:shape>
        </w:pict>
      </w:r>
      <w:r w:rsidRPr="00A43287">
        <w:rPr>
          <w:sz w:val="24"/>
          <w:szCs w:val="24"/>
          <w:lang w:eastAsia="zh-CN"/>
        </w:rPr>
        <w:t>；</w:t>
      </w:r>
      <w:r w:rsidRPr="00A43287">
        <w:rPr>
          <w:sz w:val="24"/>
          <w:szCs w:val="24"/>
          <w:lang w:eastAsia="zh-CN"/>
        </w:rPr>
        <w:t>4</w:t>
      </w:r>
      <w:r w:rsidRPr="00A43287">
        <w:rPr>
          <w:sz w:val="24"/>
          <w:szCs w:val="24"/>
          <w:lang w:eastAsia="zh-CN"/>
        </w:rPr>
        <w:t>；</w:t>
      </w:r>
      <w:r w:rsidR="00116297" w:rsidRPr="00A43287">
        <w:rPr>
          <w:noProof/>
          <w:sz w:val="24"/>
          <w:szCs w:val="24"/>
          <w:lang w:eastAsia="zh-CN"/>
        </w:rPr>
        <w:pict>
          <v:shape id="图片 92" o:spid="_x0000_i1116" type="#_x0000_t75" style="width:15.9pt;height:20.55pt;visibility:visible;mso-wrap-style:square">
            <v:imagedata r:id="rId58" o:title=""/>
          </v:shape>
        </w:pict>
      </w:r>
      <w:r w:rsidRPr="00A43287">
        <w:rPr>
          <w:sz w:val="24"/>
          <w:szCs w:val="24"/>
          <w:lang w:eastAsia="zh-CN"/>
        </w:rPr>
        <w:t>。</w:t>
      </w:r>
      <w:r w:rsidRPr="00A43287">
        <w:rPr>
          <w:sz w:val="24"/>
          <w:szCs w:val="24"/>
          <w:lang w:eastAsia="zh-CN"/>
        </w:rPr>
        <w:br/>
        <w:t xml:space="preserve"> </w:t>
      </w:r>
      <w:r w:rsidRPr="00A43287">
        <w:rPr>
          <w:sz w:val="24"/>
          <w:szCs w:val="24"/>
          <w:lang w:eastAsia="zh-CN"/>
        </w:rPr>
        <w:t>【分析】分数乘整数的意义与整数乘法的意义相同，都是求几个相同加数和的简便运算。分数乘整数，分母不变，用分子与整数相乘的积做分子。</w:t>
      </w:r>
    </w:p>
    <w:p w:rsidR="004A414D" w:rsidRPr="00A43287" w:rsidRDefault="00B7120F" w:rsidP="00A43287">
      <w:pPr>
        <w:spacing w:after="0" w:line="240" w:lineRule="auto"/>
        <w:rPr>
          <w:sz w:val="24"/>
          <w:szCs w:val="24"/>
          <w:lang w:eastAsia="zh-CN"/>
        </w:rPr>
      </w:pPr>
      <w:r w:rsidRPr="00A43287">
        <w:rPr>
          <w:sz w:val="24"/>
          <w:szCs w:val="24"/>
          <w:lang w:eastAsia="zh-CN"/>
        </w:rPr>
        <w:t>14.</w:t>
      </w:r>
      <w:r w:rsidRPr="00A43287">
        <w:rPr>
          <w:sz w:val="24"/>
          <w:szCs w:val="24"/>
          <w:lang w:eastAsia="zh-CN"/>
        </w:rPr>
        <w:t>【答案】</w:t>
      </w:r>
      <w:r w:rsidRPr="00A43287">
        <w:rPr>
          <w:sz w:val="24"/>
          <w:szCs w:val="24"/>
          <w:lang w:eastAsia="zh-CN"/>
        </w:rPr>
        <w:t xml:space="preserve">90 </w:t>
      </w:r>
      <w:r w:rsidRPr="00A43287">
        <w:rPr>
          <w:sz w:val="24"/>
          <w:szCs w:val="24"/>
          <w:lang w:eastAsia="zh-CN"/>
        </w:rPr>
        <w:t>；</w:t>
      </w:r>
      <w:r w:rsidRPr="00A43287">
        <w:rPr>
          <w:sz w:val="24"/>
          <w:szCs w:val="24"/>
          <w:lang w:eastAsia="zh-CN"/>
        </w:rPr>
        <w:t>31</w:t>
      </w:r>
      <w:r w:rsidRPr="00A43287">
        <w:rPr>
          <w:sz w:val="24"/>
          <w:szCs w:val="24"/>
          <w:lang w:eastAsia="zh-CN"/>
        </w:rPr>
        <w:b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【解析】【解答】解：</w:t>
      </w:r>
      <w:r w:rsidRPr="00A43287">
        <w:rPr>
          <w:sz w:val="24"/>
          <w:szCs w:val="24"/>
          <w:lang w:eastAsia="zh-CN"/>
        </w:rPr>
        <w:t>120×</w:t>
      </w:r>
      <w:r w:rsidR="00116297" w:rsidRPr="00A43287">
        <w:rPr>
          <w:noProof/>
          <w:sz w:val="24"/>
          <w:szCs w:val="24"/>
          <w:lang w:eastAsia="zh-CN"/>
        </w:rPr>
        <w:pict>
          <v:shape id="图片 93" o:spid="_x0000_i1117" type="#_x0000_t75" style="width:9.35pt;height:20.55pt;visibility:visible;mso-wrap-style:square">
            <v:imagedata r:id="rId28" o:title=""/>
          </v:shape>
        </w:pict>
      </w:r>
      <w:r w:rsidRPr="00A43287">
        <w:rPr>
          <w:sz w:val="24"/>
          <w:szCs w:val="24"/>
          <w:lang w:eastAsia="zh-CN"/>
        </w:rPr>
        <w:t>=30(</w:t>
      </w:r>
      <w:r w:rsidRPr="00A43287">
        <w:rPr>
          <w:sz w:val="24"/>
          <w:szCs w:val="24"/>
          <w:lang w:eastAsia="zh-CN"/>
        </w:rPr>
        <w:t>页</w:t>
      </w:r>
      <w:r w:rsidRPr="00A43287">
        <w:rPr>
          <w:sz w:val="24"/>
          <w:szCs w:val="24"/>
          <w:lang w:eastAsia="zh-CN"/>
        </w:rPr>
        <w:t>)</w:t>
      </w:r>
      <w:r w:rsidRPr="00A43287">
        <w:rPr>
          <w:sz w:val="24"/>
          <w:szCs w:val="24"/>
          <w:lang w:eastAsia="zh-CN"/>
        </w:rPr>
        <w:t>，还剩：</w:t>
      </w:r>
      <w:r w:rsidRPr="00A43287">
        <w:rPr>
          <w:sz w:val="24"/>
          <w:szCs w:val="24"/>
          <w:lang w:eastAsia="zh-CN"/>
        </w:rPr>
        <w:t>120-30=90(</w:t>
      </w:r>
      <w:r w:rsidRPr="00A43287">
        <w:rPr>
          <w:sz w:val="24"/>
          <w:szCs w:val="24"/>
          <w:lang w:eastAsia="zh-CN"/>
        </w:rPr>
        <w:t>页</w:t>
      </w:r>
      <w:r w:rsidRPr="00A43287">
        <w:rPr>
          <w:sz w:val="24"/>
          <w:szCs w:val="24"/>
          <w:lang w:eastAsia="zh-CN"/>
        </w:rPr>
        <w:t>)</w:t>
      </w:r>
      <w:r w:rsidRPr="00A43287">
        <w:rPr>
          <w:sz w:val="24"/>
          <w:szCs w:val="24"/>
          <w:lang w:eastAsia="zh-CN"/>
        </w:rPr>
        <w:t>；第二天开始读的页数：</w:t>
      </w:r>
      <w:r w:rsidRPr="00A43287">
        <w:rPr>
          <w:sz w:val="24"/>
          <w:szCs w:val="24"/>
          <w:lang w:eastAsia="zh-CN"/>
        </w:rPr>
        <w:t>30+1=31(</w:t>
      </w:r>
      <w:r w:rsidRPr="00A43287">
        <w:rPr>
          <w:sz w:val="24"/>
          <w:szCs w:val="24"/>
          <w:lang w:eastAsia="zh-CN"/>
        </w:rPr>
        <w:t>页</w:t>
      </w:r>
      <w:r w:rsidRPr="00A43287">
        <w:rPr>
          <w:sz w:val="24"/>
          <w:szCs w:val="24"/>
          <w:lang w:eastAsia="zh-CN"/>
        </w:rPr>
        <w:t>)</w:t>
      </w:r>
      <w:r w:rsidRPr="00A43287">
        <w:rPr>
          <w:sz w:val="24"/>
          <w:szCs w:val="24"/>
          <w:lang w:eastAsia="zh-CN"/>
        </w:rPr>
        <w:br/>
      </w:r>
      <w:r w:rsidRPr="00A43287">
        <w:rPr>
          <w:sz w:val="24"/>
          <w:szCs w:val="24"/>
          <w:lang w:eastAsia="zh-CN"/>
        </w:rPr>
        <w:t>故答案为：</w:t>
      </w:r>
      <w:r w:rsidRPr="00A43287">
        <w:rPr>
          <w:sz w:val="24"/>
          <w:szCs w:val="24"/>
          <w:lang w:eastAsia="zh-CN"/>
        </w:rPr>
        <w:t>90</w:t>
      </w:r>
      <w:r w:rsidRPr="00A43287">
        <w:rPr>
          <w:sz w:val="24"/>
          <w:szCs w:val="24"/>
          <w:lang w:eastAsia="zh-CN"/>
        </w:rPr>
        <w:t>；</w:t>
      </w:r>
      <w:r w:rsidRPr="00A43287">
        <w:rPr>
          <w:sz w:val="24"/>
          <w:szCs w:val="24"/>
          <w:lang w:eastAsia="zh-CN"/>
        </w:rPr>
        <w:t>31</w:t>
      </w:r>
    </w:p>
    <w:p w:rsidR="004A414D" w:rsidRPr="00A43287" w:rsidRDefault="00B7120F" w:rsidP="00A43287">
      <w:pPr>
        <w:spacing w:after="0" w:line="240" w:lineRule="auto"/>
        <w:rPr>
          <w:sz w:val="24"/>
          <w:szCs w:val="24"/>
          <w:lang w:eastAsia="zh-CN"/>
        </w:rPr>
      </w:pPr>
      <w:r w:rsidRPr="00A43287">
        <w:rPr>
          <w:sz w:val="24"/>
          <w:szCs w:val="24"/>
          <w:lang w:eastAsia="zh-CN"/>
        </w:rPr>
        <w:t>【分析】用这本故事书的总页数乘第一天读的分率即可求出第一天读的页数，用总页数减去第一天读的页数即可求出还剩的页数，把第一天读的页数加上</w:t>
      </w:r>
      <w:r w:rsidRPr="00A43287">
        <w:rPr>
          <w:sz w:val="24"/>
          <w:szCs w:val="24"/>
          <w:lang w:eastAsia="zh-CN"/>
        </w:rPr>
        <w:t>1</w:t>
      </w:r>
      <w:r w:rsidRPr="00A43287">
        <w:rPr>
          <w:sz w:val="24"/>
          <w:szCs w:val="24"/>
          <w:lang w:eastAsia="zh-CN"/>
        </w:rPr>
        <w:t>就是第二天应该开始读的页数</w:t>
      </w:r>
      <w:r w:rsidRPr="00A43287">
        <w:rPr>
          <w:sz w:val="24"/>
          <w:szCs w:val="24"/>
          <w:lang w:eastAsia="zh-CN"/>
        </w:rPr>
        <w:t>.</w:t>
      </w:r>
    </w:p>
    <w:p w:rsidR="004A414D" w:rsidRPr="00A43287" w:rsidRDefault="00B7120F" w:rsidP="00A43287">
      <w:pPr>
        <w:spacing w:after="0" w:line="240" w:lineRule="auto"/>
        <w:rPr>
          <w:sz w:val="24"/>
          <w:szCs w:val="24"/>
          <w:lang w:eastAsia="zh-CN"/>
        </w:rPr>
      </w:pPr>
      <w:r w:rsidRPr="00A43287">
        <w:rPr>
          <w:sz w:val="24"/>
          <w:szCs w:val="24"/>
          <w:lang w:eastAsia="zh-CN"/>
        </w:rPr>
        <w:t>15.</w:t>
      </w:r>
      <w:r w:rsidRPr="00A43287">
        <w:rPr>
          <w:sz w:val="24"/>
          <w:szCs w:val="24"/>
          <w:lang w:eastAsia="zh-CN"/>
        </w:rPr>
        <w:t>【答案】</w:t>
      </w:r>
      <w:r w:rsidRPr="00A43287">
        <w:rPr>
          <w:sz w:val="24"/>
          <w:szCs w:val="24"/>
          <w:lang w:eastAsia="zh-CN"/>
        </w:rPr>
        <w:t xml:space="preserve">64  </w:t>
      </w:r>
    </w:p>
    <w:p w:rsidR="004A414D" w:rsidRPr="00A43287" w:rsidRDefault="00B7120F" w:rsidP="00A43287">
      <w:pPr>
        <w:spacing w:after="0" w:line="240" w:lineRule="auto"/>
        <w:rPr>
          <w:sz w:val="24"/>
          <w:szCs w:val="24"/>
          <w:lang w:eastAsia="zh-CN"/>
        </w:rPr>
      </w:pPr>
      <w:r w:rsidRPr="00A43287">
        <w:rPr>
          <w:sz w:val="24"/>
          <w:szCs w:val="24"/>
          <w:lang w:eastAsia="zh-CN"/>
        </w:rPr>
        <w:t>【解析】【解答】</w:t>
      </w:r>
      <w:r w:rsidRPr="00A43287">
        <w:rPr>
          <w:sz w:val="24"/>
          <w:szCs w:val="24"/>
          <w:lang w:eastAsia="zh-CN"/>
        </w:rPr>
        <w:t>480×</w:t>
      </w:r>
      <w:r w:rsidR="00116297" w:rsidRPr="00A43287">
        <w:rPr>
          <w:noProof/>
          <w:sz w:val="24"/>
          <w:szCs w:val="24"/>
          <w:lang w:eastAsia="zh-CN"/>
        </w:rPr>
        <w:pict>
          <v:shape id="图片 94" o:spid="_x0000_i1118" type="#_x0000_t75" style="width:9.35pt;height:20.55pt;visibility:visible;mso-wrap-style:square">
            <v:imagedata r:id="rId10" o:title=""/>
          </v:shape>
        </w:pict>
      </w:r>
      <w:r w:rsidRPr="00A43287">
        <w:rPr>
          <w:sz w:val="24"/>
          <w:szCs w:val="24"/>
          <w:lang w:eastAsia="zh-CN"/>
        </w:rPr>
        <w:t>×</w:t>
      </w:r>
      <w:r w:rsidR="00116297" w:rsidRPr="00A43287">
        <w:rPr>
          <w:noProof/>
          <w:sz w:val="24"/>
          <w:szCs w:val="24"/>
          <w:lang w:eastAsia="zh-CN"/>
        </w:rPr>
        <w:pict>
          <v:shape id="图片 95" o:spid="_x0000_i1119" type="#_x0000_t75" style="width:9.35pt;height:20.55pt;visibility:visible;mso-wrap-style:square">
            <v:imagedata r:id="rId29" o:title=""/>
          </v:shape>
        </w:pict>
      </w:r>
      <w:r w:rsidRPr="00A43287">
        <w:rPr>
          <w:sz w:val="24"/>
          <w:szCs w:val="24"/>
          <w:lang w:eastAsia="zh-CN"/>
        </w:rPr>
        <w:br/>
        <w:t>=384×</w:t>
      </w:r>
      <w:r w:rsidR="00116297" w:rsidRPr="00A43287">
        <w:rPr>
          <w:noProof/>
          <w:sz w:val="24"/>
          <w:szCs w:val="24"/>
          <w:lang w:eastAsia="zh-CN"/>
        </w:rPr>
        <w:pict>
          <v:shape id="图片 96" o:spid="_x0000_i1120" type="#_x0000_t75" style="width:9.35pt;height:20.55pt;visibility:visible;mso-wrap-style:square">
            <v:imagedata r:id="rId29" o:title=""/>
          </v:shape>
        </w:pict>
      </w:r>
      <w:r w:rsidRPr="00A43287">
        <w:rPr>
          <w:sz w:val="24"/>
          <w:szCs w:val="24"/>
          <w:lang w:eastAsia="zh-CN"/>
        </w:rPr>
        <w:br/>
        <w:t>=64(</w:t>
      </w:r>
      <w:r w:rsidRPr="00A43287">
        <w:rPr>
          <w:sz w:val="24"/>
          <w:szCs w:val="24"/>
          <w:lang w:eastAsia="zh-CN"/>
        </w:rPr>
        <w:t>棵</w:t>
      </w:r>
      <w:r w:rsidRPr="00A43287">
        <w:rPr>
          <w:sz w:val="24"/>
          <w:szCs w:val="24"/>
          <w:lang w:eastAsia="zh-CN"/>
        </w:rPr>
        <w:t>)</w:t>
      </w:r>
      <w:r w:rsidRPr="00A43287">
        <w:rPr>
          <w:sz w:val="24"/>
          <w:szCs w:val="24"/>
          <w:lang w:eastAsia="zh-CN"/>
        </w:rPr>
        <w:br/>
      </w:r>
      <w:r w:rsidRPr="00A43287">
        <w:rPr>
          <w:sz w:val="24"/>
          <w:szCs w:val="24"/>
          <w:lang w:eastAsia="zh-CN"/>
        </w:rPr>
        <w:t>故答案为：</w:t>
      </w:r>
      <w:r w:rsidRPr="00A43287">
        <w:rPr>
          <w:sz w:val="24"/>
          <w:szCs w:val="24"/>
          <w:lang w:eastAsia="zh-CN"/>
        </w:rPr>
        <w:t>64</w:t>
      </w:r>
      <w:r w:rsidRPr="00A43287">
        <w:rPr>
          <w:sz w:val="24"/>
          <w:szCs w:val="24"/>
          <w:lang w:eastAsia="zh-CN"/>
        </w:rPr>
        <w:br/>
      </w:r>
      <w:r w:rsidRPr="00A43287">
        <w:rPr>
          <w:sz w:val="24"/>
          <w:szCs w:val="24"/>
          <w:lang w:eastAsia="zh-CN"/>
        </w:rPr>
        <w:t>【分析】</w:t>
      </w:r>
      <w:r w:rsidRPr="00A43287">
        <w:rPr>
          <w:sz w:val="24"/>
          <w:szCs w:val="24"/>
          <w:lang w:eastAsia="zh-CN"/>
        </w:rPr>
        <w:t xml:space="preserve"> </w:t>
      </w:r>
      <w:r w:rsidR="00116297" w:rsidRPr="00A43287">
        <w:rPr>
          <w:noProof/>
          <w:sz w:val="24"/>
          <w:szCs w:val="24"/>
          <w:lang w:eastAsia="zh-CN"/>
        </w:rPr>
        <w:pict>
          <v:shape id="图片 97" o:spid="_x0000_i1121" type="#_x0000_t75" style="width:9.35pt;height:20.55pt;visibility:visible;mso-wrap-style:square">
            <v:imagedata r:id="rId10" o:title=""/>
          </v:shape>
        </w:pict>
      </w:r>
      <w:r w:rsidRPr="00A43287">
        <w:rPr>
          <w:sz w:val="24"/>
          <w:szCs w:val="24"/>
          <w:lang w:eastAsia="zh-CN"/>
        </w:rPr>
        <w:t>和</w:t>
      </w:r>
      <w:r w:rsidRPr="00A43287">
        <w:rPr>
          <w:sz w:val="24"/>
          <w:szCs w:val="24"/>
          <w:lang w:eastAsia="zh-CN"/>
        </w:rPr>
        <w:t xml:space="preserve"> </w:t>
      </w:r>
      <w:r w:rsidR="00116297" w:rsidRPr="00A43287">
        <w:rPr>
          <w:noProof/>
          <w:sz w:val="24"/>
          <w:szCs w:val="24"/>
          <w:lang w:eastAsia="zh-CN"/>
        </w:rPr>
        <w:pict>
          <v:shape id="图片 98" o:spid="_x0000_i1122" type="#_x0000_t75" style="width:9.35pt;height:20.55pt;visibility:visible;mso-wrap-style:square">
            <v:imagedata r:id="rId59" o:title=""/>
          </v:shape>
        </w:pict>
      </w:r>
      <w:r w:rsidRPr="00A43287">
        <w:rPr>
          <w:sz w:val="24"/>
          <w:szCs w:val="24"/>
          <w:lang w:eastAsia="zh-CN"/>
        </w:rPr>
        <w:t>是以不同量做单位</w:t>
      </w:r>
      <w:r w:rsidRPr="00A43287">
        <w:rPr>
          <w:sz w:val="24"/>
          <w:szCs w:val="24"/>
          <w:lang w:eastAsia="zh-CN"/>
        </w:rPr>
        <w:t>“1”</w:t>
      </w:r>
      <w:r w:rsidRPr="00A43287">
        <w:rPr>
          <w:sz w:val="24"/>
          <w:szCs w:val="24"/>
          <w:lang w:eastAsia="zh-CN"/>
        </w:rPr>
        <w:t>的，梨是桃树的</w:t>
      </w:r>
      <w:r w:rsidRPr="00A43287">
        <w:rPr>
          <w:sz w:val="24"/>
          <w:szCs w:val="24"/>
          <w:lang w:eastAsia="zh-CN"/>
        </w:rPr>
        <w:t xml:space="preserve"> </w:t>
      </w:r>
      <w:r w:rsidR="00116297" w:rsidRPr="00A43287">
        <w:rPr>
          <w:noProof/>
          <w:sz w:val="24"/>
          <w:szCs w:val="24"/>
          <w:lang w:eastAsia="zh-CN"/>
        </w:rPr>
        <w:pict>
          <v:shape id="图片 99" o:spid="_x0000_i1123" type="#_x0000_t75" style="width:9.35pt;height:20.55pt;visibility:visible;mso-wrap-style:square">
            <v:imagedata r:id="rId10" o:title=""/>
          </v:shape>
        </w:pict>
      </w:r>
      <w:r w:rsidRPr="00A43287">
        <w:rPr>
          <w:sz w:val="24"/>
          <w:szCs w:val="24"/>
          <w:lang w:eastAsia="zh-CN"/>
        </w:rPr>
        <w:t>，桃树做单位</w:t>
      </w:r>
      <w:r w:rsidRPr="00A43287">
        <w:rPr>
          <w:sz w:val="24"/>
          <w:szCs w:val="24"/>
          <w:lang w:eastAsia="zh-CN"/>
        </w:rPr>
        <w:t>“1”</w:t>
      </w:r>
      <w:r w:rsidRPr="00A43287">
        <w:rPr>
          <w:sz w:val="24"/>
          <w:szCs w:val="24"/>
          <w:lang w:eastAsia="zh-CN"/>
        </w:rPr>
        <w:t>，而梨树的</w:t>
      </w:r>
      <w:r w:rsidRPr="00A43287">
        <w:rPr>
          <w:sz w:val="24"/>
          <w:szCs w:val="24"/>
          <w:lang w:eastAsia="zh-CN"/>
        </w:rPr>
        <w:t xml:space="preserve"> </w:t>
      </w:r>
      <w:r w:rsidR="00116297" w:rsidRPr="00A43287">
        <w:rPr>
          <w:noProof/>
          <w:sz w:val="24"/>
          <w:szCs w:val="24"/>
          <w:lang w:eastAsia="zh-CN"/>
        </w:rPr>
        <w:pict>
          <v:shape id="图片 100" o:spid="_x0000_i1124" type="#_x0000_t75" style="width:9.35pt;height:20.55pt;visibility:visible;mso-wrap-style:square">
            <v:imagedata r:id="rId59" o:title=""/>
          </v:shape>
        </w:pict>
      </w:r>
      <w:r w:rsidRPr="00A43287">
        <w:rPr>
          <w:sz w:val="24"/>
          <w:szCs w:val="24"/>
          <w:lang w:eastAsia="zh-CN"/>
        </w:rPr>
        <w:t>是苹果，梨树做单位</w:t>
      </w:r>
      <w:r w:rsidRPr="00A43287">
        <w:rPr>
          <w:sz w:val="24"/>
          <w:szCs w:val="24"/>
          <w:lang w:eastAsia="zh-CN"/>
        </w:rPr>
        <w:t>“1”</w:t>
      </w:r>
      <w:r w:rsidRPr="00A43287">
        <w:rPr>
          <w:sz w:val="24"/>
          <w:szCs w:val="24"/>
          <w:lang w:eastAsia="zh-CN"/>
        </w:rPr>
        <w:t>注意单位</w:t>
      </w:r>
      <w:r w:rsidRPr="00A43287">
        <w:rPr>
          <w:sz w:val="24"/>
          <w:szCs w:val="24"/>
          <w:lang w:eastAsia="zh-CN"/>
        </w:rPr>
        <w:t>“1”</w:t>
      </w:r>
      <w:r w:rsidRPr="00A43287">
        <w:rPr>
          <w:sz w:val="24"/>
          <w:szCs w:val="24"/>
          <w:lang w:eastAsia="zh-CN"/>
        </w:rPr>
        <w:t>的不同；根据分数乘法的意义先求出梨树的棵数，再求出苹果数的棵数即可</w:t>
      </w:r>
      <w:r w:rsidRPr="00A43287">
        <w:rPr>
          <w:sz w:val="24"/>
          <w:szCs w:val="24"/>
          <w:lang w:eastAsia="zh-CN"/>
        </w:rPr>
        <w:t>.</w:t>
      </w:r>
      <w:r w:rsidRPr="00A43287">
        <w:rPr>
          <w:sz w:val="24"/>
          <w:szCs w:val="24"/>
          <w:lang w:eastAsia="zh-CN"/>
        </w:rPr>
        <w:br/>
      </w:r>
      <w:r w:rsidR="00A43287" w:rsidRPr="00A43287">
        <w:rPr>
          <w:noProof/>
          <w:sz w:val="24"/>
          <w:szCs w:val="24"/>
          <w:lang w:eastAsia="zh-CN"/>
        </w:rPr>
        <w:pict>
          <v:shape id="图片 101" o:spid="_x0000_i1125" type="#_x0000_t75" style="width:133.7pt;height:85.1pt;visibility:visible;mso-wrap-style:square">
            <v:imagedata r:id="rId60" o:title=""/>
          </v:shape>
        </w:pict>
      </w:r>
    </w:p>
    <w:p w:rsidR="004A414D" w:rsidRPr="00A43287" w:rsidRDefault="00B7120F" w:rsidP="00A43287">
      <w:pPr>
        <w:spacing w:line="240" w:lineRule="auto"/>
        <w:rPr>
          <w:sz w:val="24"/>
          <w:szCs w:val="24"/>
          <w:lang w:eastAsia="zh-CN"/>
        </w:rPr>
      </w:pPr>
      <w:r w:rsidRPr="00A43287">
        <w:rPr>
          <w:sz w:val="24"/>
          <w:szCs w:val="24"/>
          <w:lang w:eastAsia="zh-CN"/>
        </w:rPr>
        <w:t>四、解答题</w:t>
      </w:r>
    </w:p>
    <w:p w:rsidR="004A414D" w:rsidRPr="00A43287" w:rsidRDefault="00B7120F" w:rsidP="00A43287">
      <w:pPr>
        <w:spacing w:after="0" w:line="240" w:lineRule="auto"/>
        <w:rPr>
          <w:sz w:val="24"/>
          <w:szCs w:val="24"/>
          <w:lang w:eastAsia="zh-CN"/>
        </w:rPr>
      </w:pPr>
      <w:r w:rsidRPr="00A43287">
        <w:rPr>
          <w:sz w:val="24"/>
          <w:szCs w:val="24"/>
          <w:lang w:eastAsia="zh-CN"/>
        </w:rPr>
        <w:lastRenderedPageBreak/>
        <w:t>16.</w:t>
      </w:r>
      <w:r w:rsidRPr="00A43287">
        <w:rPr>
          <w:sz w:val="24"/>
          <w:szCs w:val="24"/>
          <w:lang w:eastAsia="zh-CN"/>
        </w:rPr>
        <w:t>【答案】</w:t>
      </w:r>
      <w:r w:rsidRPr="00A43287">
        <w:rPr>
          <w:sz w:val="24"/>
          <w:szCs w:val="24"/>
          <w:lang w:eastAsia="zh-CN"/>
        </w:rPr>
        <w:t xml:space="preserve"> 750×"</w:t>
      </w:r>
      <w:r w:rsidR="00116297" w:rsidRPr="00A43287">
        <w:rPr>
          <w:noProof/>
          <w:sz w:val="24"/>
          <w:szCs w:val="24"/>
          <w:lang w:eastAsia="zh-CN"/>
        </w:rPr>
        <w:pict>
          <v:shape id="图片 102" o:spid="_x0000_i1126" type="#_x0000_t75" style="width:9.35pt;height:20.55pt;visibility:visible;mso-wrap-style:square">
            <v:imagedata r:id="rId41" o:title=""/>
          </v:shape>
        </w:pict>
      </w:r>
      <w:r w:rsidRPr="00A43287">
        <w:rPr>
          <w:sz w:val="24"/>
          <w:szCs w:val="24"/>
          <w:lang w:eastAsia="zh-CN"/>
        </w:rPr>
        <w:t>"-48</w:t>
      </w:r>
      <w:r w:rsidRPr="00A43287">
        <w:rPr>
          <w:sz w:val="24"/>
          <w:szCs w:val="24"/>
          <w:lang w:eastAsia="zh-CN"/>
        </w:rPr>
        <w:br/>
        <w:t>=600-48</w:t>
      </w:r>
      <w:r w:rsidRPr="00A43287">
        <w:rPr>
          <w:sz w:val="24"/>
          <w:szCs w:val="24"/>
          <w:lang w:eastAsia="zh-CN"/>
        </w:rPr>
        <w:br/>
        <w:t>=552</w:t>
      </w:r>
      <w:r w:rsidRPr="00A43287">
        <w:rPr>
          <w:sz w:val="24"/>
          <w:szCs w:val="24"/>
          <w:lang w:eastAsia="zh-CN"/>
        </w:rPr>
        <w:t>（千克）</w:t>
      </w:r>
      <w:r w:rsidRPr="00A43287">
        <w:rPr>
          <w:sz w:val="24"/>
          <w:szCs w:val="24"/>
          <w:lang w:eastAsia="zh-CN"/>
        </w:rPr>
        <w:br/>
      </w:r>
      <w:r w:rsidRPr="00A43287">
        <w:rPr>
          <w:sz w:val="24"/>
          <w:szCs w:val="24"/>
          <w:lang w:eastAsia="zh-CN"/>
        </w:rPr>
        <w:t>答：卖出萝卜</w:t>
      </w:r>
      <w:r w:rsidRPr="00A43287">
        <w:rPr>
          <w:sz w:val="24"/>
          <w:szCs w:val="24"/>
          <w:lang w:eastAsia="zh-CN"/>
        </w:rPr>
        <w:t>552</w:t>
      </w:r>
      <w:r w:rsidRPr="00A43287">
        <w:rPr>
          <w:sz w:val="24"/>
          <w:szCs w:val="24"/>
          <w:lang w:eastAsia="zh-CN"/>
        </w:rPr>
        <w:t>千克</w:t>
      </w:r>
      <w:r w:rsidRPr="00A43287">
        <w:rPr>
          <w:sz w:val="24"/>
          <w:szCs w:val="24"/>
          <w:lang w:eastAsia="zh-CN"/>
        </w:rPr>
        <w:t>.</w:t>
      </w:r>
      <w:r w:rsidRPr="00A43287">
        <w:rPr>
          <w:sz w:val="24"/>
          <w:szCs w:val="24"/>
          <w:lang w:eastAsia="zh-CN"/>
        </w:rPr>
        <w:b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【解析】【分析】根据题意可知，用卖出白菜的质量</w:t>
      </w:r>
      <w:r w:rsidRPr="00A43287">
        <w:rPr>
          <w:sz w:val="24"/>
          <w:szCs w:val="24"/>
          <w:lang w:eastAsia="zh-CN"/>
        </w:rPr>
        <w:t>×</w:t>
      </w:r>
      <w:r w:rsidR="00116297" w:rsidRPr="00A43287">
        <w:rPr>
          <w:noProof/>
          <w:sz w:val="24"/>
          <w:szCs w:val="24"/>
          <w:lang w:eastAsia="zh-CN"/>
        </w:rPr>
        <w:pict>
          <v:shape id="图片 103" o:spid="_x0000_i1127" type="#_x0000_t75" style="width:9.35pt;height:20.55pt;visibility:visible;mso-wrap-style:square">
            <v:imagedata r:id="rId41" o:title=""/>
          </v:shape>
        </w:pict>
      </w:r>
      <w:r w:rsidRPr="00A43287">
        <w:rPr>
          <w:sz w:val="24"/>
          <w:szCs w:val="24"/>
          <w:lang w:eastAsia="zh-CN"/>
        </w:rPr>
        <w:t>-48=</w:t>
      </w:r>
      <w:r w:rsidRPr="00A43287">
        <w:rPr>
          <w:sz w:val="24"/>
          <w:szCs w:val="24"/>
          <w:lang w:eastAsia="zh-CN"/>
        </w:rPr>
        <w:t>卖出的萝卜的质量，据此列式解答</w:t>
      </w:r>
      <w:r w:rsidRPr="00A43287">
        <w:rPr>
          <w:sz w:val="24"/>
          <w:szCs w:val="24"/>
          <w:lang w:eastAsia="zh-CN"/>
        </w:rPr>
        <w:t>.</w:t>
      </w:r>
    </w:p>
    <w:p w:rsidR="004A414D" w:rsidRPr="00A43287" w:rsidRDefault="00B7120F" w:rsidP="00A43287">
      <w:pPr>
        <w:spacing w:after="0" w:line="240" w:lineRule="auto"/>
        <w:rPr>
          <w:sz w:val="24"/>
          <w:szCs w:val="24"/>
          <w:lang w:eastAsia="zh-CN"/>
        </w:rPr>
      </w:pPr>
      <w:r w:rsidRPr="00A43287">
        <w:rPr>
          <w:sz w:val="24"/>
          <w:szCs w:val="24"/>
          <w:lang w:eastAsia="zh-CN"/>
        </w:rPr>
        <w:t>17.</w:t>
      </w:r>
      <w:r w:rsidRPr="00A43287">
        <w:rPr>
          <w:sz w:val="24"/>
          <w:szCs w:val="24"/>
          <w:lang w:eastAsia="zh-CN"/>
        </w:rPr>
        <w:t>【答案】</w:t>
      </w:r>
      <w:r w:rsidRPr="00A43287">
        <w:rPr>
          <w:sz w:val="24"/>
          <w:szCs w:val="24"/>
          <w:lang w:eastAsia="zh-CN"/>
        </w:rPr>
        <w:t xml:space="preserve"> </w:t>
      </w:r>
      <w:r w:rsidRPr="00A43287">
        <w:rPr>
          <w:sz w:val="24"/>
          <w:szCs w:val="24"/>
          <w:lang w:eastAsia="zh-CN"/>
        </w:rPr>
        <w:t>解：</w:t>
      </w:r>
      <w:r w:rsidRPr="00A43287">
        <w:rPr>
          <w:sz w:val="24"/>
          <w:szCs w:val="24"/>
          <w:lang w:eastAsia="zh-CN"/>
        </w:rPr>
        <w:t xml:space="preserve"> </w:t>
      </w:r>
      <w:r w:rsidR="00116297" w:rsidRPr="00A43287">
        <w:rPr>
          <w:noProof/>
          <w:sz w:val="24"/>
          <w:szCs w:val="24"/>
          <w:lang w:eastAsia="zh-CN"/>
        </w:rPr>
        <w:pict>
          <v:shape id="图片 104" o:spid="_x0000_i1128" type="#_x0000_t75" style="width:63.6pt;height:27.1pt;visibility:visible;mso-wrap-style:square">
            <v:imagedata r:id="rId61" o:title=""/>
          </v:shape>
        </w:pict>
      </w:r>
      <w:r w:rsidRPr="00A43287">
        <w:rPr>
          <w:sz w:val="24"/>
          <w:szCs w:val="24"/>
          <w:lang w:eastAsia="zh-CN"/>
        </w:rPr>
        <w:t>=60</w:t>
      </w:r>
      <w:r w:rsidRPr="00A43287">
        <w:rPr>
          <w:sz w:val="24"/>
          <w:szCs w:val="24"/>
          <w:lang w:eastAsia="zh-CN"/>
        </w:rPr>
        <w:t>（页）</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t>答：淘气第二天看了</w:t>
      </w:r>
      <w:r w:rsidRPr="00A43287">
        <w:rPr>
          <w:sz w:val="24"/>
          <w:szCs w:val="24"/>
          <w:lang w:eastAsia="zh-CN"/>
        </w:rPr>
        <w:t>60</w:t>
      </w:r>
      <w:r w:rsidRPr="00A43287">
        <w:rPr>
          <w:sz w:val="24"/>
          <w:szCs w:val="24"/>
          <w:lang w:eastAsia="zh-CN"/>
        </w:rPr>
        <w:t>页。</w:t>
      </w:r>
    </w:p>
    <w:p w:rsidR="004A414D" w:rsidRPr="00A43287" w:rsidRDefault="00B7120F" w:rsidP="00A43287">
      <w:pPr>
        <w:spacing w:after="0" w:line="240" w:lineRule="auto"/>
        <w:rPr>
          <w:sz w:val="24"/>
          <w:szCs w:val="24"/>
          <w:lang w:eastAsia="zh-CN"/>
        </w:rPr>
      </w:pPr>
      <w:r w:rsidRPr="00A43287">
        <w:rPr>
          <w:sz w:val="24"/>
          <w:szCs w:val="24"/>
          <w:lang w:eastAsia="zh-CN"/>
        </w:rPr>
        <w:t>【解析】【分析】根据题意可知，用这本故事书的总页数</w:t>
      </w:r>
      <w:r w:rsidRPr="00A43287">
        <w:rPr>
          <w:sz w:val="24"/>
          <w:szCs w:val="24"/>
          <w:lang w:eastAsia="zh-CN"/>
        </w:rPr>
        <w:t>×</w:t>
      </w:r>
      <w:r w:rsidRPr="00A43287">
        <w:rPr>
          <w:sz w:val="24"/>
          <w:szCs w:val="24"/>
          <w:lang w:eastAsia="zh-CN"/>
        </w:rPr>
        <w:t>第一天看的占全书的分率</w:t>
      </w:r>
      <w:r w:rsidRPr="00A43287">
        <w:rPr>
          <w:sz w:val="24"/>
          <w:szCs w:val="24"/>
          <w:lang w:eastAsia="zh-CN"/>
        </w:rPr>
        <w:t>=</w:t>
      </w:r>
      <w:r w:rsidRPr="00A43287">
        <w:rPr>
          <w:sz w:val="24"/>
          <w:szCs w:val="24"/>
          <w:lang w:eastAsia="zh-CN"/>
        </w:rPr>
        <w:t>第一天看的页数，然后用第一天看的页数</w:t>
      </w:r>
      <w:r w:rsidRPr="00A43287">
        <w:rPr>
          <w:sz w:val="24"/>
          <w:szCs w:val="24"/>
          <w:lang w:eastAsia="zh-CN"/>
        </w:rPr>
        <w:t>×</w:t>
      </w:r>
      <w:r w:rsidRPr="00A43287">
        <w:rPr>
          <w:sz w:val="24"/>
          <w:szCs w:val="24"/>
          <w:lang w:eastAsia="zh-CN"/>
        </w:rPr>
        <w:t>第二天看的占第一天的分率</w:t>
      </w:r>
      <w:r w:rsidRPr="00A43287">
        <w:rPr>
          <w:sz w:val="24"/>
          <w:szCs w:val="24"/>
          <w:lang w:eastAsia="zh-CN"/>
        </w:rPr>
        <w:t>=</w:t>
      </w:r>
      <w:r w:rsidRPr="00A43287">
        <w:rPr>
          <w:sz w:val="24"/>
          <w:szCs w:val="24"/>
          <w:lang w:eastAsia="zh-CN"/>
        </w:rPr>
        <w:t>第二天看的页数，据此列式解答。</w:t>
      </w:r>
    </w:p>
    <w:p w:rsidR="004A414D" w:rsidRPr="00A43287" w:rsidRDefault="00B7120F" w:rsidP="00A43287">
      <w:pPr>
        <w:spacing w:line="240" w:lineRule="auto"/>
        <w:rPr>
          <w:sz w:val="24"/>
          <w:szCs w:val="24"/>
          <w:lang w:eastAsia="zh-CN"/>
        </w:rPr>
      </w:pPr>
      <w:r w:rsidRPr="00A43287">
        <w:rPr>
          <w:sz w:val="24"/>
          <w:szCs w:val="24"/>
          <w:lang w:eastAsia="zh-CN"/>
        </w:rPr>
        <w:t>五、综合题</w:t>
      </w:r>
    </w:p>
    <w:p w:rsidR="004A414D" w:rsidRPr="00A43287" w:rsidRDefault="00B7120F" w:rsidP="00A43287">
      <w:pPr>
        <w:spacing w:after="0" w:line="240" w:lineRule="auto"/>
        <w:rPr>
          <w:sz w:val="24"/>
          <w:szCs w:val="24"/>
          <w:lang w:eastAsia="zh-CN"/>
        </w:rPr>
      </w:pPr>
      <w:r w:rsidRPr="00A43287">
        <w:rPr>
          <w:sz w:val="24"/>
          <w:szCs w:val="24"/>
          <w:lang w:eastAsia="zh-CN"/>
        </w:rPr>
        <w:t>18.</w:t>
      </w:r>
      <w:r w:rsidRPr="00A43287">
        <w:rPr>
          <w:sz w:val="24"/>
          <w:szCs w:val="24"/>
          <w:lang w:eastAsia="zh-CN"/>
        </w:rPr>
        <w:t>【答案】</w:t>
      </w:r>
      <w:r w:rsidRPr="00A43287">
        <w:rPr>
          <w:sz w:val="24"/>
          <w:szCs w:val="24"/>
          <w:lang w:eastAsia="zh-CN"/>
        </w:rPr>
        <w:t xml:space="preserve"> </w:t>
      </w:r>
      <w:r w:rsidRPr="00A43287">
        <w:rPr>
          <w:sz w:val="24"/>
          <w:szCs w:val="24"/>
          <w:lang w:eastAsia="zh-CN"/>
        </w:rPr>
        <w:t>（</w:t>
      </w:r>
      <w:r w:rsidRPr="00A43287">
        <w:rPr>
          <w:sz w:val="24"/>
          <w:szCs w:val="24"/>
          <w:lang w:eastAsia="zh-CN"/>
        </w:rPr>
        <w:t>1</w:t>
      </w:r>
      <w:r w:rsidRPr="00A43287">
        <w:rPr>
          <w:sz w:val="24"/>
          <w:szCs w:val="24"/>
          <w:lang w:eastAsia="zh-CN"/>
        </w:rPr>
        <w:t>）解：</w:t>
      </w:r>
      <w:r w:rsidRPr="00A43287">
        <w:rPr>
          <w:sz w:val="24"/>
          <w:szCs w:val="24"/>
          <w:lang w:eastAsia="zh-CN"/>
        </w:rPr>
        <w:t xml:space="preserve"> </w:t>
      </w:r>
      <w:r w:rsidR="00116297" w:rsidRPr="00A43287">
        <w:rPr>
          <w:noProof/>
          <w:sz w:val="24"/>
          <w:szCs w:val="24"/>
          <w:lang w:eastAsia="zh-CN"/>
        </w:rPr>
        <w:pict>
          <v:shape id="图片 105" o:spid="_x0000_i1129" type="#_x0000_t75" style="width:9.35pt;height:20.55pt;visibility:visible;mso-wrap-style:square">
            <v:imagedata r:id="rId32" o:title=""/>
          </v:shape>
        </w:pict>
      </w:r>
      <w:r w:rsidR="00116297" w:rsidRPr="00A43287">
        <w:rPr>
          <w:noProof/>
          <w:sz w:val="24"/>
          <w:szCs w:val="24"/>
          <w:lang w:eastAsia="zh-CN"/>
        </w:rPr>
        <w:pict>
          <v:shape id="图片 106" o:spid="_x0000_i1130" type="#_x0000_t75" style="width:43.95pt;height:20.55pt;visibility:visible;mso-wrap-style:square">
            <v:imagedata r:id="rId62" o:title=""/>
          </v:shape>
        </w:pict>
      </w:r>
    </w:p>
    <w:p w:rsidR="00B7120F" w:rsidRPr="00A43287" w:rsidRDefault="00B7120F" w:rsidP="00A43287">
      <w:pPr>
        <w:spacing w:after="0" w:line="240" w:lineRule="auto"/>
        <w:rPr>
          <w:sz w:val="24"/>
          <w:szCs w:val="24"/>
        </w:rPr>
      </w:pPr>
      <w:r w:rsidRPr="00A43287">
        <w:rPr>
          <w:sz w:val="24"/>
          <w:szCs w:val="24"/>
        </w:rPr>
        <w:t>答：</w:t>
      </w:r>
      <w:r w:rsidRPr="00A43287">
        <w:rPr>
          <w:sz w:val="24"/>
          <w:szCs w:val="24"/>
        </w:rPr>
        <w:t xml:space="preserve"> </w:t>
      </w:r>
      <w:r w:rsidR="00116297" w:rsidRPr="00A43287">
        <w:rPr>
          <w:noProof/>
          <w:sz w:val="24"/>
          <w:szCs w:val="24"/>
          <w:lang w:eastAsia="zh-CN"/>
        </w:rPr>
        <w:pict>
          <v:shape id="图片 107" o:spid="_x0000_i1131" type="#_x0000_t75" style="width:9.35pt;height:20.55pt;visibility:visible;mso-wrap-style:square">
            <v:imagedata r:id="rId32" o:title=""/>
          </v:shape>
        </w:pict>
      </w:r>
      <w:r w:rsidRPr="00A43287">
        <w:rPr>
          <w:sz w:val="24"/>
          <w:szCs w:val="24"/>
        </w:rPr>
        <w:t>的</w:t>
      </w:r>
      <w:r w:rsidRPr="00A43287">
        <w:rPr>
          <w:sz w:val="24"/>
          <w:szCs w:val="24"/>
        </w:rPr>
        <w:t>5</w:t>
      </w:r>
      <w:r w:rsidRPr="00A43287">
        <w:rPr>
          <w:sz w:val="24"/>
          <w:szCs w:val="24"/>
        </w:rPr>
        <w:t>倍是</w:t>
      </w:r>
      <w:r w:rsidRPr="00A43287">
        <w:rPr>
          <w:sz w:val="24"/>
          <w:szCs w:val="24"/>
        </w:rPr>
        <w:t xml:space="preserve"> </w:t>
      </w:r>
      <w:r w:rsidR="00116297" w:rsidRPr="00A43287">
        <w:rPr>
          <w:noProof/>
          <w:sz w:val="24"/>
          <w:szCs w:val="24"/>
          <w:lang w:eastAsia="zh-CN"/>
        </w:rPr>
        <w:pict>
          <v:shape id="图片 108" o:spid="_x0000_i1132" type="#_x0000_t75" style="width:14.95pt;height:20.55pt;visibility:visible;mso-wrap-style:square">
            <v:imagedata r:id="rId63" o:title=""/>
          </v:shape>
        </w:pict>
      </w:r>
    </w:p>
    <w:p w:rsidR="004A414D" w:rsidRPr="00A43287" w:rsidRDefault="00B7120F" w:rsidP="00A43287">
      <w:pPr>
        <w:spacing w:after="0" w:line="240" w:lineRule="auto"/>
        <w:rPr>
          <w:sz w:val="24"/>
          <w:szCs w:val="24"/>
        </w:rPr>
      </w:pPr>
      <w:r w:rsidRPr="00A43287">
        <w:rPr>
          <w:sz w:val="24"/>
          <w:szCs w:val="24"/>
        </w:rPr>
        <w:t>（</w:t>
      </w:r>
      <w:r w:rsidRPr="00A43287">
        <w:rPr>
          <w:sz w:val="24"/>
          <w:szCs w:val="24"/>
        </w:rPr>
        <w:t>2</w:t>
      </w:r>
      <w:r w:rsidRPr="00A43287">
        <w:rPr>
          <w:sz w:val="24"/>
          <w:szCs w:val="24"/>
        </w:rPr>
        <w:t>）解：</w:t>
      </w:r>
      <w:r w:rsidRPr="00A43287">
        <w:rPr>
          <w:sz w:val="24"/>
          <w:szCs w:val="24"/>
        </w:rPr>
        <w:t xml:space="preserve">6× </w:t>
      </w:r>
      <w:r w:rsidR="00116297" w:rsidRPr="00A43287">
        <w:rPr>
          <w:noProof/>
          <w:sz w:val="24"/>
          <w:szCs w:val="24"/>
          <w:lang w:eastAsia="zh-CN"/>
        </w:rPr>
        <w:pict>
          <v:shape id="图片 109" o:spid="_x0000_i1133" type="#_x0000_t75" style="width:9.35pt;height:20.55pt;visibility:visible;mso-wrap-style:square">
            <v:imagedata r:id="rId33" o:title=""/>
          </v:shape>
        </w:pict>
      </w:r>
      <w:r w:rsidRPr="00A43287">
        <w:rPr>
          <w:sz w:val="24"/>
          <w:szCs w:val="24"/>
        </w:rPr>
        <w:t xml:space="preserve">= </w:t>
      </w:r>
      <w:r w:rsidR="00116297" w:rsidRPr="00A43287">
        <w:rPr>
          <w:noProof/>
          <w:sz w:val="24"/>
          <w:szCs w:val="24"/>
          <w:lang w:eastAsia="zh-CN"/>
        </w:rPr>
        <w:pict>
          <v:shape id="图片 110" o:spid="_x0000_i1134" type="#_x0000_t75" style="width:9.35pt;height:20.55pt;visibility:visible;mso-wrap-style:square">
            <v:imagedata r:id="rId64" o:title=""/>
          </v:shape>
        </w:pict>
      </w:r>
    </w:p>
    <w:p w:rsidR="00B7120F" w:rsidRPr="00A43287" w:rsidRDefault="00B7120F" w:rsidP="00A43287">
      <w:pPr>
        <w:spacing w:after="0" w:line="240" w:lineRule="auto"/>
        <w:rPr>
          <w:sz w:val="24"/>
          <w:szCs w:val="24"/>
          <w:lang w:eastAsia="zh-CN"/>
        </w:rPr>
      </w:pPr>
      <w:r w:rsidRPr="00A43287">
        <w:rPr>
          <w:sz w:val="24"/>
          <w:szCs w:val="24"/>
          <w:lang w:eastAsia="zh-CN"/>
        </w:rPr>
        <w:t>答：</w:t>
      </w:r>
      <w:r w:rsidRPr="00A43287">
        <w:rPr>
          <w:sz w:val="24"/>
          <w:szCs w:val="24"/>
          <w:lang w:eastAsia="zh-CN"/>
        </w:rPr>
        <w:t>6</w:t>
      </w:r>
      <w:r w:rsidRPr="00A43287">
        <w:rPr>
          <w:sz w:val="24"/>
          <w:szCs w:val="24"/>
          <w:lang w:eastAsia="zh-CN"/>
        </w:rPr>
        <w:t>个</w:t>
      </w:r>
      <w:r w:rsidRPr="00A43287">
        <w:rPr>
          <w:sz w:val="24"/>
          <w:szCs w:val="24"/>
          <w:lang w:eastAsia="zh-CN"/>
        </w:rPr>
        <w:t xml:space="preserve"> </w:t>
      </w:r>
      <w:r w:rsidR="00116297" w:rsidRPr="00A43287">
        <w:rPr>
          <w:noProof/>
          <w:sz w:val="24"/>
          <w:szCs w:val="24"/>
          <w:lang w:eastAsia="zh-CN"/>
        </w:rPr>
        <w:pict>
          <v:shape id="图片 111" o:spid="_x0000_i1135" type="#_x0000_t75" style="width:9.35pt;height:20.55pt;visibility:visible;mso-wrap-style:square">
            <v:imagedata r:id="rId33" o:title=""/>
          </v:shape>
        </w:pict>
      </w:r>
      <w:r w:rsidRPr="00A43287">
        <w:rPr>
          <w:sz w:val="24"/>
          <w:szCs w:val="24"/>
          <w:lang w:eastAsia="zh-CN"/>
        </w:rPr>
        <w:t>是</w:t>
      </w:r>
      <w:r w:rsidRPr="00A43287">
        <w:rPr>
          <w:sz w:val="24"/>
          <w:szCs w:val="24"/>
          <w:lang w:eastAsia="zh-CN"/>
        </w:rPr>
        <w:t xml:space="preserve"> </w:t>
      </w:r>
      <w:r w:rsidR="00116297" w:rsidRPr="00A43287">
        <w:rPr>
          <w:noProof/>
          <w:sz w:val="24"/>
          <w:szCs w:val="24"/>
          <w:lang w:eastAsia="zh-CN"/>
        </w:rPr>
        <w:pict>
          <v:shape id="图片 112" o:spid="_x0000_i1136" type="#_x0000_t75" style="width:9.35pt;height:20.55pt;visibility:visible;mso-wrap-style:square">
            <v:imagedata r:id="rId64" o:title=""/>
          </v:shape>
        </w:pict>
      </w:r>
    </w:p>
    <w:p w:rsidR="004A414D" w:rsidRPr="00A43287" w:rsidRDefault="00B7120F" w:rsidP="00A43287">
      <w:pPr>
        <w:spacing w:after="0" w:line="240" w:lineRule="auto"/>
        <w:rPr>
          <w:sz w:val="24"/>
          <w:szCs w:val="24"/>
          <w:lang w:eastAsia="zh-CN"/>
        </w:rPr>
      </w:pPr>
      <w:r w:rsidRPr="00A43287">
        <w:rPr>
          <w:sz w:val="24"/>
          <w:szCs w:val="24"/>
          <w:lang w:eastAsia="zh-CN"/>
        </w:rPr>
        <w:t>（</w:t>
      </w:r>
      <w:r w:rsidRPr="00A43287">
        <w:rPr>
          <w:sz w:val="24"/>
          <w:szCs w:val="24"/>
          <w:lang w:eastAsia="zh-CN"/>
        </w:rPr>
        <w:t>3</w:t>
      </w:r>
      <w:r w:rsidRPr="00A43287">
        <w:rPr>
          <w:sz w:val="24"/>
          <w:szCs w:val="24"/>
          <w:lang w:eastAsia="zh-CN"/>
        </w:rPr>
        <w:t>）解：</w:t>
      </w:r>
      <w:r w:rsidRPr="00A43287">
        <w:rPr>
          <w:sz w:val="24"/>
          <w:szCs w:val="24"/>
          <w:lang w:eastAsia="zh-CN"/>
        </w:rPr>
        <w:t xml:space="preserve"> </w:t>
      </w:r>
      <w:r w:rsidR="00116297" w:rsidRPr="00A43287">
        <w:rPr>
          <w:noProof/>
          <w:sz w:val="24"/>
          <w:szCs w:val="24"/>
          <w:lang w:eastAsia="zh-CN"/>
        </w:rPr>
        <w:pict>
          <v:shape id="图片 113" o:spid="_x0000_i1137" type="#_x0000_t75" style="width:9.35pt;height:20.55pt;visibility:visible;mso-wrap-style:square">
            <v:imagedata r:id="rId34" o:title=""/>
          </v:shape>
        </w:pict>
      </w:r>
      <w:r w:rsidR="00116297" w:rsidRPr="00A43287">
        <w:rPr>
          <w:noProof/>
          <w:sz w:val="24"/>
          <w:szCs w:val="24"/>
          <w:lang w:eastAsia="zh-CN"/>
        </w:rPr>
        <w:pict>
          <v:shape id="图片 114" o:spid="_x0000_i1138" type="#_x0000_t75" style="width:47.7pt;height:20.55pt;visibility:visible;mso-wrap-style:square">
            <v:imagedata r:id="rId65" o:title=""/>
          </v:shape>
        </w:pict>
      </w:r>
    </w:p>
    <w:p w:rsidR="00B7120F" w:rsidRPr="00A43287" w:rsidRDefault="00B7120F" w:rsidP="00A43287">
      <w:pPr>
        <w:spacing w:after="0" w:line="240" w:lineRule="auto"/>
        <w:rPr>
          <w:sz w:val="24"/>
          <w:szCs w:val="24"/>
          <w:lang w:eastAsia="zh-CN"/>
        </w:rPr>
      </w:pPr>
      <w:r w:rsidRPr="00A43287">
        <w:rPr>
          <w:sz w:val="24"/>
          <w:szCs w:val="24"/>
          <w:lang w:eastAsia="zh-CN"/>
        </w:rPr>
        <w:t>答：</w:t>
      </w:r>
      <w:r w:rsidRPr="00A43287">
        <w:rPr>
          <w:sz w:val="24"/>
          <w:szCs w:val="24"/>
          <w:lang w:eastAsia="zh-CN"/>
        </w:rPr>
        <w:t xml:space="preserve"> </w:t>
      </w:r>
      <w:r w:rsidR="00116297" w:rsidRPr="00A43287">
        <w:rPr>
          <w:noProof/>
          <w:sz w:val="24"/>
          <w:szCs w:val="24"/>
          <w:lang w:eastAsia="zh-CN"/>
        </w:rPr>
        <w:pict>
          <v:shape id="图片 115" o:spid="_x0000_i1139" type="#_x0000_t75" style="width:9.35pt;height:20.55pt;visibility:visible;mso-wrap-style:square">
            <v:imagedata r:id="rId34" o:title=""/>
          </v:shape>
        </w:pict>
      </w:r>
      <w:r w:rsidRPr="00A43287">
        <w:rPr>
          <w:sz w:val="24"/>
          <w:szCs w:val="24"/>
          <w:lang w:eastAsia="zh-CN"/>
        </w:rPr>
        <w:t>的</w:t>
      </w:r>
      <w:r w:rsidRPr="00A43287">
        <w:rPr>
          <w:sz w:val="24"/>
          <w:szCs w:val="24"/>
          <w:lang w:eastAsia="zh-CN"/>
        </w:rPr>
        <w:t xml:space="preserve"> </w:t>
      </w:r>
      <w:r w:rsidR="00116297" w:rsidRPr="00A43287">
        <w:rPr>
          <w:noProof/>
          <w:sz w:val="24"/>
          <w:szCs w:val="24"/>
          <w:lang w:eastAsia="zh-CN"/>
        </w:rPr>
        <w:pict>
          <v:shape id="图片 116" o:spid="_x0000_i1140" type="#_x0000_t75" style="width:9.35pt;height:20.55pt;visibility:visible;mso-wrap-style:square">
            <v:imagedata r:id="rId35" o:title=""/>
          </v:shape>
        </w:pict>
      </w:r>
      <w:r w:rsidRPr="00A43287">
        <w:rPr>
          <w:sz w:val="24"/>
          <w:szCs w:val="24"/>
          <w:lang w:eastAsia="zh-CN"/>
        </w:rPr>
        <w:t>是</w:t>
      </w:r>
      <w:r w:rsidRPr="00A43287">
        <w:rPr>
          <w:sz w:val="24"/>
          <w:szCs w:val="24"/>
          <w:lang w:eastAsia="zh-CN"/>
        </w:rPr>
        <w:t xml:space="preserve"> </w:t>
      </w:r>
      <w:r w:rsidR="00116297" w:rsidRPr="00A43287">
        <w:rPr>
          <w:noProof/>
          <w:sz w:val="24"/>
          <w:szCs w:val="24"/>
          <w:lang w:eastAsia="zh-CN"/>
        </w:rPr>
        <w:pict>
          <v:shape id="图片 117" o:spid="_x0000_i1141" type="#_x0000_t75" style="width:14.95pt;height:20.55pt;visibility:visible;mso-wrap-style:square">
            <v:imagedata r:id="rId66" o:title=""/>
          </v:shape>
        </w:pict>
      </w:r>
    </w:p>
    <w:p w:rsidR="004A414D" w:rsidRPr="00A43287" w:rsidRDefault="00B7120F" w:rsidP="00A43287">
      <w:pPr>
        <w:spacing w:after="0" w:line="240" w:lineRule="auto"/>
        <w:rPr>
          <w:sz w:val="24"/>
          <w:szCs w:val="24"/>
        </w:rPr>
      </w:pPr>
      <w:r w:rsidRPr="00A43287">
        <w:rPr>
          <w:sz w:val="24"/>
          <w:szCs w:val="24"/>
        </w:rPr>
        <w:t>（</w:t>
      </w:r>
      <w:r w:rsidRPr="00A43287">
        <w:rPr>
          <w:sz w:val="24"/>
          <w:szCs w:val="24"/>
        </w:rPr>
        <w:t>4</w:t>
      </w:r>
      <w:r w:rsidRPr="00A43287">
        <w:rPr>
          <w:sz w:val="24"/>
          <w:szCs w:val="24"/>
        </w:rPr>
        <w:t>）解：</w:t>
      </w:r>
      <w:r w:rsidRPr="00A43287">
        <w:rPr>
          <w:sz w:val="24"/>
          <w:szCs w:val="24"/>
        </w:rPr>
        <w:t xml:space="preserve"> </w:t>
      </w:r>
      <w:r w:rsidR="00116297" w:rsidRPr="00A43287">
        <w:rPr>
          <w:noProof/>
          <w:sz w:val="24"/>
          <w:szCs w:val="24"/>
          <w:lang w:eastAsia="zh-CN"/>
        </w:rPr>
        <w:pict>
          <v:shape id="图片 118" o:spid="_x0000_i1142" type="#_x0000_t75" style="width:15.9pt;height:20.55pt;visibility:visible;mso-wrap-style:square">
            <v:imagedata r:id="rId36" o:title=""/>
          </v:shape>
        </w:pict>
      </w:r>
      <w:r w:rsidRPr="00A43287">
        <w:rPr>
          <w:sz w:val="24"/>
          <w:szCs w:val="24"/>
        </w:rPr>
        <w:t xml:space="preserve">× </w:t>
      </w:r>
      <w:r w:rsidR="00116297" w:rsidRPr="00A43287">
        <w:rPr>
          <w:noProof/>
          <w:sz w:val="24"/>
          <w:szCs w:val="24"/>
          <w:lang w:eastAsia="zh-CN"/>
        </w:rPr>
        <w:pict>
          <v:shape id="图片 119" o:spid="_x0000_i1143" type="#_x0000_t75" style="width:9.35pt;height:20.55pt;visibility:visible;mso-wrap-style:square">
            <v:imagedata r:id="rId34" o:title=""/>
          </v:shape>
        </w:pict>
      </w:r>
      <w:r w:rsidRPr="00A43287">
        <w:rPr>
          <w:sz w:val="24"/>
          <w:szCs w:val="24"/>
        </w:rPr>
        <w:t xml:space="preserve">= </w:t>
      </w:r>
      <w:r w:rsidR="00116297" w:rsidRPr="00A43287">
        <w:rPr>
          <w:noProof/>
          <w:sz w:val="24"/>
          <w:szCs w:val="24"/>
          <w:lang w:eastAsia="zh-CN"/>
        </w:rPr>
        <w:pict>
          <v:shape id="图片 120" o:spid="_x0000_i1144" type="#_x0000_t75" style="width:14.95pt;height:20.55pt;visibility:visible;mso-wrap-style:square">
            <v:imagedata r:id="rId67" o:title=""/>
          </v:shape>
        </w:pict>
      </w:r>
      <w:r w:rsidRPr="00A43287">
        <w:rPr>
          <w:sz w:val="24"/>
          <w:szCs w:val="24"/>
        </w:rPr>
        <w:t>（千米）</w:t>
      </w:r>
      <w:r w:rsidRPr="00A43287">
        <w:rPr>
          <w:sz w:val="24"/>
          <w:szCs w:val="24"/>
        </w:rPr>
        <w:t xml:space="preserve">  </w:t>
      </w:r>
    </w:p>
    <w:p w:rsidR="004A414D" w:rsidRPr="00A43287" w:rsidRDefault="00B7120F" w:rsidP="00A43287">
      <w:pPr>
        <w:spacing w:after="0" w:line="240" w:lineRule="auto"/>
        <w:rPr>
          <w:sz w:val="24"/>
          <w:szCs w:val="24"/>
        </w:rPr>
      </w:pPr>
      <w:r w:rsidRPr="00A43287">
        <w:rPr>
          <w:sz w:val="24"/>
          <w:szCs w:val="24"/>
        </w:rPr>
        <w:t>答：</w:t>
      </w:r>
      <w:r w:rsidRPr="00A43287">
        <w:rPr>
          <w:sz w:val="24"/>
          <w:szCs w:val="24"/>
        </w:rPr>
        <w:t xml:space="preserve"> </w:t>
      </w:r>
      <w:r w:rsidR="00116297" w:rsidRPr="00A43287">
        <w:rPr>
          <w:noProof/>
          <w:sz w:val="24"/>
          <w:szCs w:val="24"/>
          <w:lang w:eastAsia="zh-CN"/>
        </w:rPr>
        <w:pict>
          <v:shape id="图片 121" o:spid="_x0000_i1145" type="#_x0000_t75" style="width:15.9pt;height:20.55pt;visibility:visible;mso-wrap-style:square">
            <v:imagedata r:id="rId36" o:title=""/>
          </v:shape>
        </w:pict>
      </w:r>
      <w:r w:rsidRPr="00A43287">
        <w:rPr>
          <w:sz w:val="24"/>
          <w:szCs w:val="24"/>
        </w:rPr>
        <w:t>千米的</w:t>
      </w:r>
      <w:r w:rsidRPr="00A43287">
        <w:rPr>
          <w:sz w:val="24"/>
          <w:szCs w:val="24"/>
        </w:rPr>
        <w:t xml:space="preserve"> </w:t>
      </w:r>
      <w:r w:rsidR="00116297" w:rsidRPr="00A43287">
        <w:rPr>
          <w:noProof/>
          <w:sz w:val="24"/>
          <w:szCs w:val="24"/>
          <w:lang w:eastAsia="zh-CN"/>
        </w:rPr>
        <w:pict>
          <v:shape id="图片 122" o:spid="_x0000_i1146" type="#_x0000_t75" style="width:9.35pt;height:20.55pt;visibility:visible;mso-wrap-style:square">
            <v:imagedata r:id="rId34" o:title=""/>
          </v:shape>
        </w:pict>
      </w:r>
      <w:r w:rsidRPr="00A43287">
        <w:rPr>
          <w:sz w:val="24"/>
          <w:szCs w:val="24"/>
        </w:rPr>
        <w:t>是</w:t>
      </w:r>
      <w:r w:rsidRPr="00A43287">
        <w:rPr>
          <w:sz w:val="24"/>
          <w:szCs w:val="24"/>
        </w:rPr>
        <w:t xml:space="preserve"> </w:t>
      </w:r>
      <w:r w:rsidR="00116297" w:rsidRPr="00A43287">
        <w:rPr>
          <w:noProof/>
          <w:sz w:val="24"/>
          <w:szCs w:val="24"/>
          <w:lang w:eastAsia="zh-CN"/>
        </w:rPr>
        <w:pict>
          <v:shape id="图片 123" o:spid="_x0000_i1147" type="#_x0000_t75" style="width:14.95pt;height:20.55pt;visibility:visible;mso-wrap-style:square">
            <v:imagedata r:id="rId67" o:title=""/>
          </v:shape>
        </w:pict>
      </w:r>
      <w:r w:rsidRPr="00A43287">
        <w:rPr>
          <w:sz w:val="24"/>
          <w:szCs w:val="24"/>
        </w:rPr>
        <w:t>千米</w:t>
      </w:r>
    </w:p>
    <w:p w:rsidR="004A414D" w:rsidRPr="00A43287" w:rsidRDefault="00B7120F" w:rsidP="00A43287">
      <w:pPr>
        <w:spacing w:after="0" w:line="240" w:lineRule="auto"/>
        <w:rPr>
          <w:sz w:val="24"/>
          <w:szCs w:val="24"/>
          <w:lang w:eastAsia="zh-CN"/>
        </w:rPr>
      </w:pPr>
      <w:r w:rsidRPr="00A43287">
        <w:rPr>
          <w:sz w:val="24"/>
          <w:szCs w:val="24"/>
          <w:lang w:eastAsia="zh-CN"/>
        </w:rPr>
        <w:t>【解析】【分析】（</w:t>
      </w:r>
      <w:r w:rsidRPr="00A43287">
        <w:rPr>
          <w:sz w:val="24"/>
          <w:szCs w:val="24"/>
          <w:lang w:eastAsia="zh-CN"/>
        </w:rPr>
        <w:t>1</w:t>
      </w:r>
      <w:r w:rsidRPr="00A43287">
        <w:rPr>
          <w:sz w:val="24"/>
          <w:szCs w:val="24"/>
          <w:lang w:eastAsia="zh-CN"/>
        </w:rPr>
        <w:t>）求</w:t>
      </w:r>
      <w:r w:rsidRPr="00A43287">
        <w:rPr>
          <w:sz w:val="24"/>
          <w:szCs w:val="24"/>
          <w:lang w:eastAsia="zh-CN"/>
        </w:rPr>
        <w:t xml:space="preserve"> </w:t>
      </w:r>
      <w:r w:rsidR="00116297" w:rsidRPr="00A43287">
        <w:rPr>
          <w:noProof/>
          <w:sz w:val="24"/>
          <w:szCs w:val="24"/>
          <w:lang w:eastAsia="zh-CN"/>
        </w:rPr>
        <w:pict>
          <v:shape id="图片 124" o:spid="_x0000_i1148" type="#_x0000_t75" style="width:9.35pt;height:20.55pt;visibility:visible;mso-wrap-style:square">
            <v:imagedata r:id="rId32" o:title=""/>
          </v:shape>
        </w:pict>
      </w:r>
      <w:r w:rsidRPr="00A43287">
        <w:rPr>
          <w:sz w:val="24"/>
          <w:szCs w:val="24"/>
          <w:lang w:eastAsia="zh-CN"/>
        </w:rPr>
        <w:t>的</w:t>
      </w:r>
      <w:r w:rsidRPr="00A43287">
        <w:rPr>
          <w:sz w:val="24"/>
          <w:szCs w:val="24"/>
          <w:lang w:eastAsia="zh-CN"/>
        </w:rPr>
        <w:t>5</w:t>
      </w:r>
      <w:r w:rsidRPr="00A43287">
        <w:rPr>
          <w:sz w:val="24"/>
          <w:szCs w:val="24"/>
          <w:lang w:eastAsia="zh-CN"/>
        </w:rPr>
        <w:t>倍是多少用乘法计算即可．（</w:t>
      </w:r>
      <w:r w:rsidRPr="00A43287">
        <w:rPr>
          <w:sz w:val="24"/>
          <w:szCs w:val="24"/>
          <w:lang w:eastAsia="zh-CN"/>
        </w:rPr>
        <w:t>2</w:t>
      </w:r>
      <w:r w:rsidRPr="00A43287">
        <w:rPr>
          <w:sz w:val="24"/>
          <w:szCs w:val="24"/>
          <w:lang w:eastAsia="zh-CN"/>
        </w:rPr>
        <w:t>）</w:t>
      </w:r>
      <w:r w:rsidRPr="00A43287">
        <w:rPr>
          <w:sz w:val="24"/>
          <w:szCs w:val="24"/>
          <w:lang w:eastAsia="zh-CN"/>
        </w:rPr>
        <w:t>6</w:t>
      </w:r>
      <w:r w:rsidRPr="00A43287">
        <w:rPr>
          <w:sz w:val="24"/>
          <w:szCs w:val="24"/>
          <w:lang w:eastAsia="zh-CN"/>
        </w:rPr>
        <w:t>个</w:t>
      </w:r>
      <w:r w:rsidRPr="00A43287">
        <w:rPr>
          <w:sz w:val="24"/>
          <w:szCs w:val="24"/>
          <w:lang w:eastAsia="zh-CN"/>
        </w:rPr>
        <w:t xml:space="preserve"> </w:t>
      </w:r>
      <w:r w:rsidR="00116297" w:rsidRPr="00A43287">
        <w:rPr>
          <w:noProof/>
          <w:sz w:val="24"/>
          <w:szCs w:val="24"/>
          <w:lang w:eastAsia="zh-CN"/>
        </w:rPr>
        <w:pict>
          <v:shape id="图片 125" o:spid="_x0000_i1149" type="#_x0000_t75" style="width:9.35pt;height:20.55pt;visibility:visible;mso-wrap-style:square">
            <v:imagedata r:id="rId33" o:title=""/>
          </v:shape>
        </w:pict>
      </w:r>
      <w:r w:rsidRPr="00A43287">
        <w:rPr>
          <w:sz w:val="24"/>
          <w:szCs w:val="24"/>
          <w:lang w:eastAsia="zh-CN"/>
        </w:rPr>
        <w:t>是多少用乘法计算即可．（</w:t>
      </w:r>
      <w:r w:rsidRPr="00A43287">
        <w:rPr>
          <w:sz w:val="24"/>
          <w:szCs w:val="24"/>
          <w:lang w:eastAsia="zh-CN"/>
        </w:rPr>
        <w:t>3</w:t>
      </w:r>
      <w:r w:rsidRPr="00A43287">
        <w:rPr>
          <w:sz w:val="24"/>
          <w:szCs w:val="24"/>
          <w:lang w:eastAsia="zh-CN"/>
        </w:rPr>
        <w:t>）</w:t>
      </w:r>
      <w:r w:rsidRPr="00A43287">
        <w:rPr>
          <w:sz w:val="24"/>
          <w:szCs w:val="24"/>
          <w:lang w:eastAsia="zh-CN"/>
        </w:rPr>
        <w:t xml:space="preserve"> </w:t>
      </w:r>
      <w:r w:rsidR="00116297" w:rsidRPr="00A43287">
        <w:rPr>
          <w:noProof/>
          <w:sz w:val="24"/>
          <w:szCs w:val="24"/>
          <w:lang w:eastAsia="zh-CN"/>
        </w:rPr>
        <w:pict>
          <v:shape id="图片 126" o:spid="_x0000_i1150" type="#_x0000_t75" style="width:9.35pt;height:20.55pt;visibility:visible;mso-wrap-style:square">
            <v:imagedata r:id="rId34" o:title=""/>
          </v:shape>
        </w:pict>
      </w:r>
      <w:r w:rsidRPr="00A43287">
        <w:rPr>
          <w:sz w:val="24"/>
          <w:szCs w:val="24"/>
          <w:lang w:eastAsia="zh-CN"/>
        </w:rPr>
        <w:t>的</w:t>
      </w:r>
      <w:r w:rsidRPr="00A43287">
        <w:rPr>
          <w:sz w:val="24"/>
          <w:szCs w:val="24"/>
          <w:lang w:eastAsia="zh-CN"/>
        </w:rPr>
        <w:t xml:space="preserve"> </w:t>
      </w:r>
      <w:r w:rsidR="00116297" w:rsidRPr="00A43287">
        <w:rPr>
          <w:noProof/>
          <w:sz w:val="24"/>
          <w:szCs w:val="24"/>
          <w:lang w:eastAsia="zh-CN"/>
        </w:rPr>
        <w:pict>
          <v:shape id="图片 127" o:spid="_x0000_i1151" type="#_x0000_t75" style="width:9.35pt;height:20.55pt;visibility:visible;mso-wrap-style:square">
            <v:imagedata r:id="rId35" o:title=""/>
          </v:shape>
        </w:pict>
      </w:r>
      <w:r w:rsidRPr="00A43287">
        <w:rPr>
          <w:sz w:val="24"/>
          <w:szCs w:val="24"/>
          <w:lang w:eastAsia="zh-CN"/>
        </w:rPr>
        <w:t>是多少把</w:t>
      </w:r>
      <w:r w:rsidRPr="00A43287">
        <w:rPr>
          <w:sz w:val="24"/>
          <w:szCs w:val="24"/>
          <w:lang w:eastAsia="zh-CN"/>
        </w:rPr>
        <w:t xml:space="preserve"> </w:t>
      </w:r>
      <w:r w:rsidR="00116297" w:rsidRPr="00A43287">
        <w:rPr>
          <w:noProof/>
          <w:sz w:val="24"/>
          <w:szCs w:val="24"/>
          <w:lang w:eastAsia="zh-CN"/>
        </w:rPr>
        <w:pict>
          <v:shape id="图片 128" o:spid="_x0000_i1152" type="#_x0000_t75" style="width:9.35pt;height:20.55pt;visibility:visible;mso-wrap-style:square">
            <v:imagedata r:id="rId34" o:title=""/>
          </v:shape>
        </w:pict>
      </w:r>
      <w:r w:rsidRPr="00A43287">
        <w:rPr>
          <w:sz w:val="24"/>
          <w:szCs w:val="24"/>
          <w:lang w:eastAsia="zh-CN"/>
        </w:rPr>
        <w:t>看作单位</w:t>
      </w:r>
      <w:r w:rsidRPr="00A43287">
        <w:rPr>
          <w:sz w:val="24"/>
          <w:szCs w:val="24"/>
          <w:lang w:eastAsia="zh-CN"/>
        </w:rPr>
        <w:t>“1”</w:t>
      </w:r>
      <w:r w:rsidRPr="00A43287">
        <w:rPr>
          <w:sz w:val="24"/>
          <w:szCs w:val="24"/>
          <w:lang w:eastAsia="zh-CN"/>
        </w:rPr>
        <w:t>，用乘法计算即可．（</w:t>
      </w:r>
      <w:r w:rsidRPr="00A43287">
        <w:rPr>
          <w:sz w:val="24"/>
          <w:szCs w:val="24"/>
          <w:lang w:eastAsia="zh-CN"/>
        </w:rPr>
        <w:t>4</w:t>
      </w:r>
      <w:r w:rsidRPr="00A43287">
        <w:rPr>
          <w:sz w:val="24"/>
          <w:szCs w:val="24"/>
          <w:lang w:eastAsia="zh-CN"/>
        </w:rPr>
        <w:t>）</w:t>
      </w:r>
      <w:r w:rsidRPr="00A43287">
        <w:rPr>
          <w:sz w:val="24"/>
          <w:szCs w:val="24"/>
          <w:lang w:eastAsia="zh-CN"/>
        </w:rPr>
        <w:t xml:space="preserve"> </w:t>
      </w:r>
      <w:r w:rsidR="00116297" w:rsidRPr="00A43287">
        <w:rPr>
          <w:noProof/>
          <w:sz w:val="24"/>
          <w:szCs w:val="24"/>
          <w:lang w:eastAsia="zh-CN"/>
        </w:rPr>
        <w:pict>
          <v:shape id="图片 129" o:spid="_x0000_i1153" type="#_x0000_t75" style="width:15.9pt;height:20.55pt;visibility:visible;mso-wrap-style:square">
            <v:imagedata r:id="rId36" o:title=""/>
          </v:shape>
        </w:pict>
      </w:r>
      <w:r w:rsidRPr="00A43287">
        <w:rPr>
          <w:sz w:val="24"/>
          <w:szCs w:val="24"/>
          <w:lang w:eastAsia="zh-CN"/>
        </w:rPr>
        <w:t>千米的</w:t>
      </w:r>
      <w:r w:rsidRPr="00A43287">
        <w:rPr>
          <w:sz w:val="24"/>
          <w:szCs w:val="24"/>
          <w:lang w:eastAsia="zh-CN"/>
        </w:rPr>
        <w:t xml:space="preserve"> </w:t>
      </w:r>
      <w:r w:rsidR="00116297" w:rsidRPr="00A43287">
        <w:rPr>
          <w:noProof/>
          <w:sz w:val="24"/>
          <w:szCs w:val="24"/>
          <w:lang w:eastAsia="zh-CN"/>
        </w:rPr>
        <w:pict>
          <v:shape id="图片 130" o:spid="_x0000_i1154" type="#_x0000_t75" style="width:9.35pt;height:20.55pt;visibility:visible;mso-wrap-style:square">
            <v:imagedata r:id="rId34" o:title=""/>
          </v:shape>
        </w:pict>
      </w:r>
      <w:r w:rsidRPr="00A43287">
        <w:rPr>
          <w:sz w:val="24"/>
          <w:szCs w:val="24"/>
          <w:lang w:eastAsia="zh-CN"/>
        </w:rPr>
        <w:t>是多少千米，把</w:t>
      </w:r>
      <w:r w:rsidRPr="00A43287">
        <w:rPr>
          <w:sz w:val="24"/>
          <w:szCs w:val="24"/>
          <w:lang w:eastAsia="zh-CN"/>
        </w:rPr>
        <w:t xml:space="preserve"> </w:t>
      </w:r>
      <w:r w:rsidR="00116297" w:rsidRPr="00A43287">
        <w:rPr>
          <w:noProof/>
          <w:sz w:val="24"/>
          <w:szCs w:val="24"/>
          <w:lang w:eastAsia="zh-CN"/>
        </w:rPr>
        <w:pict>
          <v:shape id="图片 131" o:spid="_x0000_i1155" type="#_x0000_t75" style="width:15.9pt;height:20.55pt;visibility:visible;mso-wrap-style:square">
            <v:imagedata r:id="rId36" o:title=""/>
          </v:shape>
        </w:pict>
      </w:r>
      <w:r w:rsidRPr="00A43287">
        <w:rPr>
          <w:sz w:val="24"/>
          <w:szCs w:val="24"/>
          <w:lang w:eastAsia="zh-CN"/>
        </w:rPr>
        <w:t>千米看作单位</w:t>
      </w:r>
      <w:r w:rsidRPr="00A43287">
        <w:rPr>
          <w:sz w:val="24"/>
          <w:szCs w:val="24"/>
          <w:lang w:eastAsia="zh-CN"/>
        </w:rPr>
        <w:t>“1”</w:t>
      </w:r>
      <w:r w:rsidRPr="00A43287">
        <w:rPr>
          <w:sz w:val="24"/>
          <w:szCs w:val="24"/>
          <w:lang w:eastAsia="zh-CN"/>
        </w:rPr>
        <w:t>，用乘法计算即可．本题考查了求一个数的几分之几是多少和几个相同加数的和是多少，用乘法计算即可得解，要注意题中有单位的答案也要写上单位．</w:t>
      </w:r>
    </w:p>
    <w:p w:rsidR="004A414D" w:rsidRPr="00A43287" w:rsidRDefault="00B7120F" w:rsidP="00A43287">
      <w:pPr>
        <w:spacing w:line="240" w:lineRule="auto"/>
        <w:rPr>
          <w:sz w:val="24"/>
          <w:szCs w:val="24"/>
          <w:lang w:eastAsia="zh-CN"/>
        </w:rPr>
      </w:pPr>
      <w:r w:rsidRPr="00A43287">
        <w:rPr>
          <w:sz w:val="24"/>
          <w:szCs w:val="24"/>
          <w:lang w:eastAsia="zh-CN"/>
        </w:rPr>
        <w:t>六、应用题</w:t>
      </w:r>
    </w:p>
    <w:p w:rsidR="004A414D" w:rsidRPr="00A43287" w:rsidRDefault="00B7120F" w:rsidP="00A43287">
      <w:pPr>
        <w:spacing w:after="0" w:line="240" w:lineRule="auto"/>
        <w:rPr>
          <w:sz w:val="24"/>
          <w:szCs w:val="24"/>
          <w:lang w:eastAsia="zh-CN"/>
        </w:rPr>
      </w:pPr>
      <w:r w:rsidRPr="00A43287">
        <w:rPr>
          <w:sz w:val="24"/>
          <w:szCs w:val="24"/>
          <w:lang w:eastAsia="zh-CN"/>
        </w:rPr>
        <w:t>19.</w:t>
      </w:r>
      <w:r w:rsidRPr="00A43287">
        <w:rPr>
          <w:sz w:val="24"/>
          <w:szCs w:val="24"/>
          <w:lang w:eastAsia="zh-CN"/>
        </w:rPr>
        <w:t>【答案】解：</w:t>
      </w:r>
      <w:r w:rsidRPr="00A43287">
        <w:rPr>
          <w:sz w:val="24"/>
          <w:szCs w:val="24"/>
          <w:lang w:eastAsia="zh-CN"/>
        </w:rPr>
        <w:t xml:space="preserve">120× </w:t>
      </w:r>
      <w:r w:rsidR="00116297" w:rsidRPr="00A43287">
        <w:rPr>
          <w:noProof/>
          <w:sz w:val="24"/>
          <w:szCs w:val="24"/>
          <w:lang w:eastAsia="zh-CN"/>
        </w:rPr>
        <w:pict>
          <v:shape id="图片 132" o:spid="_x0000_i1156" type="#_x0000_t75" style="width:12.15pt;height:30.85pt;visibility:visible;mso-wrap-style:square">
            <v:imagedata r:id="rId68" o:title=""/>
          </v:shape>
        </w:pict>
      </w:r>
      <w:r w:rsidRPr="00A43287">
        <w:rPr>
          <w:sz w:val="24"/>
          <w:szCs w:val="24"/>
          <w:lang w:eastAsia="zh-CN"/>
        </w:rPr>
        <w:t xml:space="preserve">× </w:t>
      </w:r>
      <w:r w:rsidR="00116297" w:rsidRPr="00A43287">
        <w:rPr>
          <w:noProof/>
          <w:sz w:val="24"/>
          <w:szCs w:val="24"/>
          <w:lang w:eastAsia="zh-CN"/>
        </w:rPr>
        <w:pict>
          <v:shape id="图片 133" o:spid="_x0000_i1157" type="#_x0000_t75" style="width:11.2pt;height:30.85pt;visibility:visible;mso-wrap-style:square">
            <v:imagedata r:id="rId69" o:title=""/>
          </v:shape>
        </w:pict>
      </w:r>
      <w:r w:rsidRPr="00A43287">
        <w:rPr>
          <w:sz w:val="24"/>
          <w:szCs w:val="24"/>
          <w:lang w:eastAsia="zh-CN"/>
        </w:rPr>
        <w:t xml:space="preserve">=96× </w:t>
      </w:r>
      <w:r w:rsidR="00116297" w:rsidRPr="00A43287">
        <w:rPr>
          <w:noProof/>
          <w:sz w:val="24"/>
          <w:szCs w:val="24"/>
          <w:lang w:eastAsia="zh-CN"/>
        </w:rPr>
        <w:pict>
          <v:shape id="图片 134" o:spid="_x0000_i1158" type="#_x0000_t75" style="width:11.2pt;height:30.85pt;visibility:visible;mso-wrap-style:square">
            <v:imagedata r:id="rId69" o:title=""/>
          </v:shape>
        </w:pict>
      </w:r>
      <w:r w:rsidRPr="00A43287">
        <w:rPr>
          <w:sz w:val="24"/>
          <w:szCs w:val="24"/>
          <w:lang w:eastAsia="zh-CN"/>
        </w:rPr>
        <w:br/>
        <w:t>=84</w:t>
      </w:r>
      <w:r w:rsidRPr="00A43287">
        <w:rPr>
          <w:sz w:val="24"/>
          <w:szCs w:val="24"/>
          <w:lang w:eastAsia="zh-CN"/>
        </w:rPr>
        <w:t>（元）；</w:t>
      </w:r>
      <w:r w:rsidRPr="00A43287">
        <w:rPr>
          <w:sz w:val="24"/>
          <w:szCs w:val="24"/>
          <w:lang w:eastAsia="zh-CN"/>
        </w:rPr>
        <w:br/>
      </w:r>
      <w:r w:rsidRPr="00A43287">
        <w:rPr>
          <w:sz w:val="24"/>
          <w:szCs w:val="24"/>
          <w:lang w:eastAsia="zh-CN"/>
        </w:rPr>
        <w:t>答：一个足球</w:t>
      </w:r>
      <w:r w:rsidRPr="00A43287">
        <w:rPr>
          <w:sz w:val="24"/>
          <w:szCs w:val="24"/>
          <w:lang w:eastAsia="zh-CN"/>
        </w:rPr>
        <w:t>84</w:t>
      </w:r>
      <w:r w:rsidRPr="00A43287">
        <w:rPr>
          <w:sz w:val="24"/>
          <w:szCs w:val="24"/>
          <w:lang w:eastAsia="zh-CN"/>
        </w:rPr>
        <w:t>元</w:t>
      </w:r>
      <w:r w:rsidRPr="00A43287">
        <w:rPr>
          <w:sz w:val="24"/>
          <w:szCs w:val="24"/>
          <w:lang w:eastAsia="zh-CN"/>
        </w:rPr>
        <w:t xml:space="preserve">  </w:t>
      </w:r>
    </w:p>
    <w:p w:rsidR="004A414D" w:rsidRPr="00A43287" w:rsidRDefault="00B7120F" w:rsidP="00A43287">
      <w:pPr>
        <w:spacing w:after="0" w:line="240" w:lineRule="auto"/>
        <w:rPr>
          <w:sz w:val="24"/>
          <w:szCs w:val="24"/>
          <w:lang w:eastAsia="zh-CN"/>
        </w:rPr>
      </w:pPr>
      <w:r w:rsidRPr="00A43287">
        <w:rPr>
          <w:sz w:val="24"/>
          <w:szCs w:val="24"/>
          <w:lang w:eastAsia="zh-CN"/>
        </w:rPr>
        <w:lastRenderedPageBreak/>
        <w:t>【解析】【分析】</w:t>
      </w:r>
      <w:r w:rsidRPr="00A43287">
        <w:rPr>
          <w:sz w:val="24"/>
          <w:szCs w:val="24"/>
          <w:lang w:eastAsia="zh-CN"/>
        </w:rPr>
        <w:t xml:space="preserve"> </w:t>
      </w:r>
      <w:r w:rsidR="00116297" w:rsidRPr="00A43287">
        <w:rPr>
          <w:noProof/>
          <w:sz w:val="24"/>
          <w:szCs w:val="24"/>
          <w:lang w:eastAsia="zh-CN"/>
        </w:rPr>
        <w:pict>
          <v:shape id="图片 135" o:spid="_x0000_i1159" type="#_x0000_t75" style="width:9.35pt;height:20.55pt;visibility:visible;mso-wrap-style:square">
            <v:imagedata r:id="rId41" o:title=""/>
          </v:shape>
        </w:pict>
      </w:r>
      <w:r w:rsidRPr="00A43287">
        <w:rPr>
          <w:sz w:val="24"/>
          <w:szCs w:val="24"/>
          <w:lang w:eastAsia="zh-CN"/>
        </w:rPr>
        <w:t>的单位</w:t>
      </w:r>
      <w:r w:rsidRPr="00A43287">
        <w:rPr>
          <w:sz w:val="24"/>
          <w:szCs w:val="24"/>
          <w:lang w:eastAsia="zh-CN"/>
        </w:rPr>
        <w:t>“1”</w:t>
      </w:r>
      <w:r w:rsidRPr="00A43287">
        <w:rPr>
          <w:sz w:val="24"/>
          <w:szCs w:val="24"/>
          <w:lang w:eastAsia="zh-CN"/>
        </w:rPr>
        <w:t>是篮球的价钱，即</w:t>
      </w:r>
      <w:r w:rsidRPr="00A43287">
        <w:rPr>
          <w:sz w:val="24"/>
          <w:szCs w:val="24"/>
          <w:lang w:eastAsia="zh-CN"/>
        </w:rPr>
        <w:t>120</w:t>
      </w:r>
      <w:r w:rsidRPr="00A43287">
        <w:rPr>
          <w:sz w:val="24"/>
          <w:szCs w:val="24"/>
          <w:lang w:eastAsia="zh-CN"/>
        </w:rPr>
        <w:t>元，根据一个数乘以分数的意义，即可求出排球的价钱；</w:t>
      </w:r>
      <w:r w:rsidRPr="00A43287">
        <w:rPr>
          <w:sz w:val="24"/>
          <w:szCs w:val="24"/>
          <w:lang w:eastAsia="zh-CN"/>
        </w:rPr>
        <w:t xml:space="preserve"> </w:t>
      </w:r>
      <w:r w:rsidR="00116297" w:rsidRPr="00A43287">
        <w:rPr>
          <w:noProof/>
          <w:sz w:val="24"/>
          <w:szCs w:val="24"/>
          <w:lang w:eastAsia="zh-CN"/>
        </w:rPr>
        <w:pict>
          <v:shape id="图片 136" o:spid="_x0000_i1160" type="#_x0000_t75" style="width:9.35pt;height:20.55pt;visibility:visible;mso-wrap-style:square">
            <v:imagedata r:id="rId37" o:title=""/>
          </v:shape>
        </w:pict>
      </w:r>
      <w:r w:rsidRPr="00A43287">
        <w:rPr>
          <w:sz w:val="24"/>
          <w:szCs w:val="24"/>
          <w:lang w:eastAsia="zh-CN"/>
        </w:rPr>
        <w:t>的单位</w:t>
      </w:r>
      <w:r w:rsidRPr="00A43287">
        <w:rPr>
          <w:sz w:val="24"/>
          <w:szCs w:val="24"/>
          <w:lang w:eastAsia="zh-CN"/>
        </w:rPr>
        <w:t>“1”</w:t>
      </w:r>
      <w:r w:rsidRPr="00A43287">
        <w:rPr>
          <w:sz w:val="24"/>
          <w:szCs w:val="24"/>
          <w:lang w:eastAsia="zh-CN"/>
        </w:rPr>
        <w:t>是排球的价钱，根据一个数乘以分数的意义，即可求出足球的单价．</w:t>
      </w:r>
    </w:p>
    <w:sectPr w:rsidR="004A414D" w:rsidRPr="00A43287">
      <w:headerReference w:type="even" r:id="rId70"/>
      <w:headerReference w:type="default" r:id="rId71"/>
      <w:footerReference w:type="default" r:id="rId72"/>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297" w:rsidRDefault="00116297">
      <w:pPr>
        <w:spacing w:after="0" w:line="240" w:lineRule="auto"/>
      </w:pPr>
      <w:r>
        <w:separator/>
      </w:r>
    </w:p>
  </w:endnote>
  <w:endnote w:type="continuationSeparator" w:id="0">
    <w:p w:rsidR="00116297" w:rsidRDefault="00116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14D" w:rsidRPr="00B7120F" w:rsidRDefault="00B7120F" w:rsidP="00B7120F">
    <w:pPr>
      <w:pStyle w:val="a4"/>
    </w:pPr>
    <w:r>
      <w:t xml:space="preserve"> </w:t>
    </w:r>
    <w:r w:rsidRPr="00B7120F">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297" w:rsidRDefault="00116297">
      <w:pPr>
        <w:spacing w:after="0" w:line="240" w:lineRule="auto"/>
      </w:pPr>
      <w:r>
        <w:separator/>
      </w:r>
    </w:p>
  </w:footnote>
  <w:footnote w:type="continuationSeparator" w:id="0">
    <w:p w:rsidR="00116297" w:rsidRDefault="001162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14D" w:rsidRDefault="00116297">
    <w:pPr>
      <w:pStyle w:val="a5"/>
      <w:pBdr>
        <w:bottom w:val="none" w:sz="0" w:space="0" w:color="auto"/>
      </w:pBdr>
    </w:pPr>
    <w:r>
      <w:pict>
        <v:rect id="Rectangle 7" o:spid="_x0000_s3073" style="position:absolute;left:0;text-align:left;margin-left:1056.4pt;margin-top:-43pt;width:42.15pt;height:57pt;z-index:1;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mso-width-relative:page;mso-height-relative:page;v-text-anchor:middle" o:preferrelative="t">
          <v:stroke miterlimit="2"/>
          <v:textbox style="layout-flow:vertical;mso-layout-flow-alt:bottom-to-top">
            <w:txbxContent>
              <w:p w:rsidR="004A414D" w:rsidRDefault="00B7120F">
                <w:pPr>
                  <w:spacing w:after="0" w:line="240" w:lineRule="auto"/>
                  <w:jc w:val="distribute"/>
                  <w:rPr>
                    <w:lang w:eastAsia="zh-CN"/>
                  </w:rPr>
                </w:pPr>
                <w:r>
                  <w:rPr>
                    <w:rFonts w:hint="eastAsia"/>
                    <w:lang w:eastAsia="zh-CN"/>
                  </w:rPr>
                  <w:t>…………○…………外…………○…………装…………○…………订…………○…………线…………○…………</w:t>
                </w:r>
              </w:p>
            </w:txbxContent>
          </v:textbox>
        </v:shape>
      </w:pict>
    </w:r>
    <w:r>
      <w:pict>
        <v:shape id="Quad Arrow 3" o:spid="_x0000_s3075" type="#_x0000_t202" style="position:absolute;left:0;text-align:left;margin-left:1056.4pt;margin-top:-43pt;width:42.15pt;height:843pt;z-index:3;mso-width-relative:page;mso-height-relative:page;v-text-anchor:middle" o:preferrelative="t" fillcolor="#d8d8d8">
          <v:stroke miterlimit="2"/>
          <v:textbox style="layout-flow:vertical;mso-layout-flow-alt:bottom-to-top">
            <w:txbxContent>
              <w:p w:rsidR="004A414D" w:rsidRDefault="00B7120F">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3076" type="#_x0000_t202" style="position:absolute;left:0;text-align:left;margin-left:1025.45pt;margin-top:-43pt;width:30.95pt;height:843pt;z-index:4;mso-width-relative:page;mso-height-relative:page;v-text-anchor:middle" o:preferrelative="t">
          <v:stroke miterlimit="2"/>
          <v:textbox style="layout-flow:vertical;mso-layout-flow-alt:bottom-to-top">
            <w:txbxContent>
              <w:p w:rsidR="004A414D" w:rsidRDefault="00B7120F">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14D" w:rsidRPr="00B7120F" w:rsidRDefault="00B7120F" w:rsidP="00C1618E">
    <w:pPr>
      <w:pStyle w:val="a5"/>
      <w:pBdr>
        <w:bottom w:val="none" w:sz="0" w:space="0" w:color="auto"/>
      </w:pBd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637F8"/>
    <w:multiLevelType w:val="hybridMultilevel"/>
    <w:tmpl w:val="BA2494F2"/>
    <w:lvl w:ilvl="0" w:tplc="8641038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E43083B"/>
    <w:multiLevelType w:val="hybridMultilevel"/>
    <w:tmpl w:val="D8C81E10"/>
    <w:lvl w:ilvl="0" w:tplc="76781264">
      <w:start w:val="1"/>
      <w:numFmt w:val="decimal"/>
      <w:lvlText w:val="%1."/>
      <w:lvlJc w:val="left"/>
      <w:pPr>
        <w:ind w:left="720" w:hanging="360"/>
      </w:pPr>
    </w:lvl>
    <w:lvl w:ilvl="1" w:tplc="76781264" w:tentative="1">
      <w:start w:val="1"/>
      <w:numFmt w:val="lowerLetter"/>
      <w:lvlText w:val="%2."/>
      <w:lvlJc w:val="left"/>
      <w:pPr>
        <w:ind w:left="1440" w:hanging="360"/>
      </w:pPr>
    </w:lvl>
    <w:lvl w:ilvl="2" w:tplc="76781264" w:tentative="1">
      <w:start w:val="1"/>
      <w:numFmt w:val="lowerRoman"/>
      <w:lvlText w:val="%3."/>
      <w:lvlJc w:val="right"/>
      <w:pPr>
        <w:ind w:left="2160" w:hanging="180"/>
      </w:pPr>
    </w:lvl>
    <w:lvl w:ilvl="3" w:tplc="76781264" w:tentative="1">
      <w:start w:val="1"/>
      <w:numFmt w:val="decimal"/>
      <w:lvlText w:val="%4."/>
      <w:lvlJc w:val="left"/>
      <w:pPr>
        <w:ind w:left="2880" w:hanging="360"/>
      </w:pPr>
    </w:lvl>
    <w:lvl w:ilvl="4" w:tplc="76781264" w:tentative="1">
      <w:start w:val="1"/>
      <w:numFmt w:val="lowerLetter"/>
      <w:lvlText w:val="%5."/>
      <w:lvlJc w:val="left"/>
      <w:pPr>
        <w:ind w:left="3600" w:hanging="360"/>
      </w:pPr>
    </w:lvl>
    <w:lvl w:ilvl="5" w:tplc="76781264" w:tentative="1">
      <w:start w:val="1"/>
      <w:numFmt w:val="lowerRoman"/>
      <w:lvlText w:val="%6."/>
      <w:lvlJc w:val="right"/>
      <w:pPr>
        <w:ind w:left="4320" w:hanging="180"/>
      </w:pPr>
    </w:lvl>
    <w:lvl w:ilvl="6" w:tplc="76781264" w:tentative="1">
      <w:start w:val="1"/>
      <w:numFmt w:val="decimal"/>
      <w:lvlText w:val="%7."/>
      <w:lvlJc w:val="left"/>
      <w:pPr>
        <w:ind w:left="5040" w:hanging="360"/>
      </w:pPr>
    </w:lvl>
    <w:lvl w:ilvl="7" w:tplc="76781264" w:tentative="1">
      <w:start w:val="1"/>
      <w:numFmt w:val="lowerLetter"/>
      <w:lvlText w:val="%8."/>
      <w:lvlJc w:val="left"/>
      <w:pPr>
        <w:ind w:left="5760" w:hanging="360"/>
      </w:pPr>
    </w:lvl>
    <w:lvl w:ilvl="8" w:tplc="76781264"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8"/>
  </w:num>
  <w:num w:numId="4">
    <w:abstractNumId w:val="5"/>
  </w:num>
  <w:num w:numId="5">
    <w:abstractNumId w:val="2"/>
  </w:num>
  <w:num w:numId="6">
    <w:abstractNumId w:val="1"/>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16297"/>
    <w:rsid w:val="0016193D"/>
    <w:rsid w:val="0019595E"/>
    <w:rsid w:val="00243F78"/>
    <w:rsid w:val="00244DEA"/>
    <w:rsid w:val="002A22FB"/>
    <w:rsid w:val="002B1B52"/>
    <w:rsid w:val="002B79A1"/>
    <w:rsid w:val="002C5454"/>
    <w:rsid w:val="002F406B"/>
    <w:rsid w:val="0038770D"/>
    <w:rsid w:val="003C7056"/>
    <w:rsid w:val="003D4514"/>
    <w:rsid w:val="004621D6"/>
    <w:rsid w:val="004A414D"/>
    <w:rsid w:val="004A7EC2"/>
    <w:rsid w:val="004B0B79"/>
    <w:rsid w:val="0052166A"/>
    <w:rsid w:val="00570E98"/>
    <w:rsid w:val="006B7A92"/>
    <w:rsid w:val="006D054F"/>
    <w:rsid w:val="00743691"/>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3287"/>
    <w:rsid w:val="00A45102"/>
    <w:rsid w:val="00A747B5"/>
    <w:rsid w:val="00A8793C"/>
    <w:rsid w:val="00A93CE9"/>
    <w:rsid w:val="00AA525A"/>
    <w:rsid w:val="00AD40B2"/>
    <w:rsid w:val="00AE4496"/>
    <w:rsid w:val="00AF3E37"/>
    <w:rsid w:val="00B255F7"/>
    <w:rsid w:val="00B63FEF"/>
    <w:rsid w:val="00B7120F"/>
    <w:rsid w:val="00B71ACD"/>
    <w:rsid w:val="00C00B1C"/>
    <w:rsid w:val="00C1618E"/>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image" Target="media/image41.png"/><Relationship Id="rId55" Type="http://schemas.openxmlformats.org/officeDocument/2006/relationships/image" Target="media/image46.png"/><Relationship Id="rId63" Type="http://schemas.openxmlformats.org/officeDocument/2006/relationships/image" Target="media/image54.png"/><Relationship Id="rId68" Type="http://schemas.openxmlformats.org/officeDocument/2006/relationships/image" Target="media/image59.png"/><Relationship Id="rId7" Type="http://schemas.openxmlformats.org/officeDocument/2006/relationships/webSettings" Target="webSettings.xml"/><Relationship Id="rId71"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7.png"/><Relationship Id="rId29" Type="http://schemas.openxmlformats.org/officeDocument/2006/relationships/image" Target="media/image20.png"/><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4.png"/><Relationship Id="rId58" Type="http://schemas.openxmlformats.org/officeDocument/2006/relationships/image" Target="media/image49.png"/><Relationship Id="rId66" Type="http://schemas.openxmlformats.org/officeDocument/2006/relationships/image" Target="media/image57.png"/><Relationship Id="rId7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png"/><Relationship Id="rId57" Type="http://schemas.openxmlformats.org/officeDocument/2006/relationships/image" Target="media/image48.png"/><Relationship Id="rId61" Type="http://schemas.openxmlformats.org/officeDocument/2006/relationships/image" Target="media/image52.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image" Target="media/image51.gif"/><Relationship Id="rId65" Type="http://schemas.openxmlformats.org/officeDocument/2006/relationships/image" Target="media/image56.png"/><Relationship Id="rId73"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7.png"/><Relationship Id="rId64" Type="http://schemas.openxmlformats.org/officeDocument/2006/relationships/image" Target="media/image55.png"/><Relationship Id="rId69" Type="http://schemas.openxmlformats.org/officeDocument/2006/relationships/image" Target="media/image60.png"/><Relationship Id="rId8" Type="http://schemas.openxmlformats.org/officeDocument/2006/relationships/footnotes" Target="footnotes.xml"/><Relationship Id="rId51" Type="http://schemas.openxmlformats.org/officeDocument/2006/relationships/image" Target="media/image42.png"/><Relationship Id="rId72"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image" Target="media/image50.png"/><Relationship Id="rId67" Type="http://schemas.openxmlformats.org/officeDocument/2006/relationships/image" Target="media/image58.png"/><Relationship Id="rId20" Type="http://schemas.openxmlformats.org/officeDocument/2006/relationships/image" Target="media/image11.png"/><Relationship Id="rId41" Type="http://schemas.openxmlformats.org/officeDocument/2006/relationships/image" Target="media/image32.png"/><Relationship Id="rId54" Type="http://schemas.openxmlformats.org/officeDocument/2006/relationships/image" Target="media/image45.png"/><Relationship Id="rId62" Type="http://schemas.openxmlformats.org/officeDocument/2006/relationships/image" Target="media/image53.png"/><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B59FE7-55B5-45CF-B440-6A09894E8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591</Words>
  <Characters>3375</Characters>
  <Application>Microsoft Office Word</Application>
  <DocSecurity>0</DocSecurity>
  <Lines>28</Lines>
  <Paragraphs>7</Paragraphs>
  <ScaleCrop>false</ScaleCrop>
  <Company>Microsoft</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BMT-6</cp:lastModifiedBy>
  <cp:revision>12</cp:revision>
  <dcterms:created xsi:type="dcterms:W3CDTF">2013-12-09T06:44:00Z</dcterms:created>
  <dcterms:modified xsi:type="dcterms:W3CDTF">2019-11-25T06:44:00Z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