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CC6" w:rsidRPr="0052732D" w:rsidRDefault="00F32060" w:rsidP="0052732D">
      <w:pPr>
        <w:spacing w:line="240" w:lineRule="auto"/>
        <w:jc w:val="center"/>
        <w:rPr>
          <w:sz w:val="24"/>
          <w:szCs w:val="24"/>
          <w:lang w:eastAsia="zh-CN"/>
        </w:rPr>
      </w:pPr>
      <w:r w:rsidRPr="0052732D">
        <w:rPr>
          <w:rFonts w:hint="eastAsia"/>
          <w:b/>
          <w:bCs/>
          <w:sz w:val="24"/>
          <w:szCs w:val="24"/>
          <w:lang w:eastAsia="zh-CN"/>
        </w:rPr>
        <w:t>六年级上册数学单元测试</w:t>
      </w:r>
      <w:r w:rsidRPr="0052732D">
        <w:rPr>
          <w:rFonts w:hint="eastAsia"/>
          <w:b/>
          <w:bCs/>
          <w:sz w:val="24"/>
          <w:szCs w:val="24"/>
          <w:lang w:eastAsia="zh-CN"/>
        </w:rPr>
        <w:t>-5.</w:t>
      </w:r>
      <w:r w:rsidRPr="0052732D">
        <w:rPr>
          <w:rFonts w:hint="eastAsia"/>
          <w:b/>
          <w:bCs/>
          <w:sz w:val="24"/>
          <w:szCs w:val="24"/>
          <w:lang w:eastAsia="zh-CN"/>
        </w:rPr>
        <w:t>圆</w:t>
      </w:r>
      <w:r w:rsidRPr="0052732D">
        <w:rPr>
          <w:rFonts w:hint="eastAsia"/>
          <w:b/>
          <w:bCs/>
          <w:sz w:val="24"/>
          <w:szCs w:val="24"/>
          <w:lang w:eastAsia="zh-CN"/>
        </w:rPr>
        <w:t xml:space="preserve"> </w:t>
      </w:r>
    </w:p>
    <w:p w:rsidR="004A4CC6" w:rsidRPr="0052732D" w:rsidRDefault="00251EDA" w:rsidP="0052732D">
      <w:pPr>
        <w:spacing w:line="240" w:lineRule="auto"/>
        <w:rPr>
          <w:sz w:val="24"/>
          <w:szCs w:val="24"/>
          <w:lang w:eastAsia="zh-CN"/>
        </w:rPr>
      </w:pPr>
      <w:r w:rsidRPr="0052732D">
        <w:rPr>
          <w:b/>
          <w:bCs/>
          <w:sz w:val="24"/>
          <w:szCs w:val="24"/>
          <w:lang w:eastAsia="zh-CN"/>
        </w:rPr>
        <w:t>一、单选题</w:t>
      </w:r>
      <w:r w:rsidRPr="0052732D">
        <w:rPr>
          <w:b/>
          <w:bCs/>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1.</w:t>
      </w:r>
      <w:r w:rsidRPr="0052732D">
        <w:rPr>
          <w:sz w:val="24"/>
          <w:szCs w:val="24"/>
          <w:lang w:eastAsia="zh-CN"/>
        </w:rPr>
        <w:t>一个钟表的分针长</w:t>
      </w:r>
      <w:r w:rsidRPr="0052732D">
        <w:rPr>
          <w:sz w:val="24"/>
          <w:szCs w:val="24"/>
          <w:lang w:eastAsia="zh-CN"/>
        </w:rPr>
        <w:t>10cm</w:t>
      </w:r>
      <w:r w:rsidRPr="0052732D">
        <w:rPr>
          <w:sz w:val="24"/>
          <w:szCs w:val="24"/>
          <w:lang w:eastAsia="zh-CN"/>
        </w:rPr>
        <w:t>，从</w:t>
      </w:r>
      <w:r w:rsidRPr="0052732D">
        <w:rPr>
          <w:sz w:val="24"/>
          <w:szCs w:val="24"/>
          <w:lang w:eastAsia="zh-CN"/>
        </w:rPr>
        <w:t>2</w:t>
      </w:r>
      <w:r w:rsidRPr="0052732D">
        <w:rPr>
          <w:sz w:val="24"/>
          <w:szCs w:val="24"/>
          <w:lang w:eastAsia="zh-CN"/>
        </w:rPr>
        <w:t>时走到</w:t>
      </w:r>
      <w:r w:rsidRPr="0052732D">
        <w:rPr>
          <w:sz w:val="24"/>
          <w:szCs w:val="24"/>
          <w:lang w:eastAsia="zh-CN"/>
        </w:rPr>
        <w:t>4</w:t>
      </w:r>
      <w:r w:rsidRPr="0052732D">
        <w:rPr>
          <w:sz w:val="24"/>
          <w:szCs w:val="24"/>
          <w:lang w:eastAsia="zh-CN"/>
        </w:rPr>
        <w:t>时，分针走过了（</w:t>
      </w:r>
      <w:r w:rsidRPr="0052732D">
        <w:rPr>
          <w:sz w:val="24"/>
          <w:szCs w:val="24"/>
          <w:lang w:eastAsia="zh-CN"/>
        </w:rPr>
        <w:t xml:space="preserve">  </w:t>
      </w:r>
      <w:r w:rsidRPr="0052732D">
        <w:rPr>
          <w:sz w:val="24"/>
          <w:szCs w:val="24"/>
          <w:lang w:eastAsia="zh-CN"/>
        </w:rPr>
        <w:t>）</w:t>
      </w:r>
      <w:r w:rsidRPr="0052732D">
        <w:rPr>
          <w:sz w:val="24"/>
          <w:szCs w:val="24"/>
          <w:lang w:eastAsia="zh-CN"/>
        </w:rPr>
        <w:t>cm</w:t>
      </w:r>
      <w:r w:rsidRPr="0052732D">
        <w:rPr>
          <w:sz w:val="24"/>
          <w:szCs w:val="24"/>
          <w:lang w:eastAsia="zh-CN"/>
        </w:rPr>
        <w:t>．</w:t>
      </w:r>
      <w:r w:rsidRPr="0052732D">
        <w:rPr>
          <w:sz w:val="24"/>
          <w:szCs w:val="24"/>
          <w:lang w:eastAsia="zh-CN"/>
        </w:rPr>
        <w:t xml:space="preserve">            </w:t>
      </w:r>
    </w:p>
    <w:p w:rsidR="004A4CC6" w:rsidRPr="0052732D" w:rsidRDefault="00251EDA" w:rsidP="0052732D">
      <w:pPr>
        <w:spacing w:after="0" w:line="240" w:lineRule="auto"/>
        <w:ind w:left="150"/>
        <w:rPr>
          <w:sz w:val="24"/>
          <w:szCs w:val="24"/>
          <w:lang w:eastAsia="zh-CN"/>
        </w:rPr>
      </w:pPr>
      <w:r w:rsidRPr="0052732D">
        <w:rPr>
          <w:sz w:val="24"/>
          <w:szCs w:val="24"/>
          <w:lang w:eastAsia="zh-CN"/>
        </w:rPr>
        <w:t>A. 31.4                                         </w:t>
      </w:r>
      <w:r w:rsidR="00C404A6" w:rsidRPr="0052732D">
        <w:rPr>
          <w:noProof/>
          <w:sz w:val="24"/>
          <w:szCs w:val="24"/>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1.85pt;height:2.8pt;visibility:visible;mso-wrap-style:square">
            <v:imagedata r:id="rId10" o:title=""/>
          </v:shape>
        </w:pict>
      </w:r>
      <w:r w:rsidRPr="0052732D">
        <w:rPr>
          <w:sz w:val="24"/>
          <w:szCs w:val="24"/>
          <w:lang w:eastAsia="zh-CN"/>
        </w:rPr>
        <w:t>B. 62.8                                          </w:t>
      </w:r>
      <w:r w:rsidR="00C404A6" w:rsidRPr="0052732D">
        <w:rPr>
          <w:noProof/>
          <w:sz w:val="24"/>
          <w:szCs w:val="24"/>
          <w:lang w:eastAsia="zh-CN"/>
        </w:rPr>
        <w:pict>
          <v:shape id="图片 2" o:spid="_x0000_i1026" type="#_x0000_t75" style="width:1.85pt;height:2.8pt;visibility:visible;mso-wrap-style:square">
            <v:imagedata r:id="rId10" o:title=""/>
          </v:shape>
        </w:pict>
      </w:r>
      <w:r w:rsidRPr="0052732D">
        <w:rPr>
          <w:sz w:val="24"/>
          <w:szCs w:val="24"/>
          <w:lang w:eastAsia="zh-CN"/>
        </w:rPr>
        <w:t>C. 125.6</w:t>
      </w:r>
    </w:p>
    <w:p w:rsidR="00251EDA" w:rsidRPr="0052732D" w:rsidRDefault="00251EDA" w:rsidP="0052732D">
      <w:pPr>
        <w:spacing w:after="0" w:line="240" w:lineRule="auto"/>
        <w:rPr>
          <w:sz w:val="24"/>
          <w:szCs w:val="24"/>
          <w:lang w:eastAsia="zh-CN"/>
        </w:rPr>
      </w:pPr>
      <w:r w:rsidRPr="0052732D">
        <w:rPr>
          <w:sz w:val="24"/>
          <w:szCs w:val="24"/>
          <w:lang w:eastAsia="zh-CN"/>
        </w:rPr>
        <w:t>2.</w:t>
      </w:r>
      <w:r w:rsidRPr="0052732D">
        <w:rPr>
          <w:sz w:val="24"/>
          <w:szCs w:val="24"/>
          <w:lang w:eastAsia="zh-CN"/>
        </w:rPr>
        <w:t>学校要召开秋季运动会，体育组的老师们在操场上画跑道，最内圈跑道的弯道半径大约是</w:t>
      </w:r>
      <w:r w:rsidRPr="0052732D">
        <w:rPr>
          <w:sz w:val="24"/>
          <w:szCs w:val="24"/>
          <w:lang w:eastAsia="zh-CN"/>
        </w:rPr>
        <w:t>15</w:t>
      </w:r>
      <w:r w:rsidRPr="0052732D">
        <w:rPr>
          <w:sz w:val="24"/>
          <w:szCs w:val="24"/>
          <w:lang w:eastAsia="zh-CN"/>
        </w:rPr>
        <w:t>米，每条跑道宽</w:t>
      </w:r>
      <w:r w:rsidRPr="0052732D">
        <w:rPr>
          <w:sz w:val="24"/>
          <w:szCs w:val="24"/>
          <w:lang w:eastAsia="zh-CN"/>
        </w:rPr>
        <w:t>0.8</w:t>
      </w:r>
      <w:r w:rsidRPr="0052732D">
        <w:rPr>
          <w:sz w:val="24"/>
          <w:szCs w:val="24"/>
          <w:lang w:eastAsia="zh-CN"/>
        </w:rPr>
        <w:t>米，直道部分全长是</w:t>
      </w:r>
      <w:r w:rsidRPr="0052732D">
        <w:rPr>
          <w:sz w:val="24"/>
          <w:szCs w:val="24"/>
          <w:lang w:eastAsia="zh-CN"/>
        </w:rPr>
        <w:t>106</w:t>
      </w:r>
      <w:r w:rsidRPr="0052732D">
        <w:rPr>
          <w:sz w:val="24"/>
          <w:szCs w:val="24"/>
          <w:lang w:eastAsia="zh-CN"/>
        </w:rPr>
        <w:t>米</w:t>
      </w:r>
    </w:p>
    <w:p w:rsidR="00251EDA" w:rsidRPr="0052732D" w:rsidRDefault="00251EDA" w:rsidP="0052732D">
      <w:pPr>
        <w:spacing w:after="0" w:line="240" w:lineRule="auto"/>
        <w:rPr>
          <w:sz w:val="24"/>
          <w:szCs w:val="24"/>
          <w:lang w:eastAsia="zh-CN"/>
        </w:rPr>
      </w:pPr>
      <w:r w:rsidRPr="0052732D">
        <w:rPr>
          <w:sz w:val="24"/>
          <w:szCs w:val="24"/>
          <w:lang w:eastAsia="zh-CN"/>
        </w:rPr>
        <w:t>（</w:t>
      </w:r>
      <w:r w:rsidRPr="0052732D">
        <w:rPr>
          <w:sz w:val="24"/>
          <w:szCs w:val="24"/>
          <w:lang w:eastAsia="zh-CN"/>
        </w:rPr>
        <w:t>1</w:t>
      </w:r>
      <w:r w:rsidRPr="0052732D">
        <w:rPr>
          <w:sz w:val="24"/>
          <w:szCs w:val="24"/>
          <w:lang w:eastAsia="zh-CN"/>
        </w:rPr>
        <w:t>）最内圈的弯道部分全长是（</w:t>
      </w:r>
      <w:r w:rsidRPr="0052732D">
        <w:rPr>
          <w:sz w:val="24"/>
          <w:szCs w:val="24"/>
          <w:lang w:eastAsia="zh-CN"/>
        </w:rPr>
        <w:t xml:space="preserve">   </w:t>
      </w:r>
      <w:r w:rsidRPr="0052732D">
        <w:rPr>
          <w:sz w:val="24"/>
          <w:szCs w:val="24"/>
          <w:lang w:eastAsia="zh-CN"/>
        </w:rPr>
        <w:t>）米</w:t>
      </w:r>
    </w:p>
    <w:p w:rsidR="004A4CC6" w:rsidRPr="0052732D" w:rsidRDefault="00251EDA" w:rsidP="0052732D">
      <w:pPr>
        <w:spacing w:after="0" w:line="240" w:lineRule="auto"/>
        <w:ind w:left="150"/>
        <w:rPr>
          <w:sz w:val="24"/>
          <w:szCs w:val="24"/>
          <w:lang w:eastAsia="zh-CN"/>
        </w:rPr>
      </w:pPr>
      <w:r w:rsidRPr="0052732D">
        <w:rPr>
          <w:sz w:val="24"/>
          <w:szCs w:val="24"/>
          <w:lang w:eastAsia="zh-CN"/>
        </w:rPr>
        <w:t>A. 15</w:t>
      </w:r>
      <w:r w:rsidRPr="0052732D">
        <w:rPr>
          <w:sz w:val="24"/>
          <w:szCs w:val="24"/>
        </w:rPr>
        <w:t>π</w:t>
      </w:r>
      <w:r w:rsidRPr="0052732D">
        <w:rPr>
          <w:sz w:val="24"/>
          <w:szCs w:val="24"/>
          <w:lang w:eastAsia="zh-CN"/>
        </w:rPr>
        <w:t>                                     </w:t>
      </w:r>
      <w:r w:rsidR="00C404A6" w:rsidRPr="0052732D">
        <w:rPr>
          <w:noProof/>
          <w:sz w:val="24"/>
          <w:szCs w:val="24"/>
          <w:lang w:eastAsia="zh-CN"/>
        </w:rPr>
        <w:pict>
          <v:shape id="图片 3" o:spid="_x0000_i1027" type="#_x0000_t75" style="width:1.85pt;height:2.8pt;visibility:visible;mso-wrap-style:square">
            <v:imagedata r:id="rId11" o:title=""/>
          </v:shape>
        </w:pict>
      </w:r>
      <w:r w:rsidRPr="0052732D">
        <w:rPr>
          <w:sz w:val="24"/>
          <w:szCs w:val="24"/>
          <w:lang w:eastAsia="zh-CN"/>
        </w:rPr>
        <w:t>B. 30</w:t>
      </w:r>
      <w:r w:rsidRPr="0052732D">
        <w:rPr>
          <w:sz w:val="24"/>
          <w:szCs w:val="24"/>
        </w:rPr>
        <w:t>π</w:t>
      </w:r>
      <w:r w:rsidRPr="0052732D">
        <w:rPr>
          <w:sz w:val="24"/>
          <w:szCs w:val="24"/>
          <w:lang w:eastAsia="zh-CN"/>
        </w:rPr>
        <w:t>                                     </w:t>
      </w:r>
      <w:r w:rsidR="00C404A6" w:rsidRPr="0052732D">
        <w:rPr>
          <w:noProof/>
          <w:sz w:val="24"/>
          <w:szCs w:val="24"/>
          <w:lang w:eastAsia="zh-CN"/>
        </w:rPr>
        <w:pict>
          <v:shape id="图片 4" o:spid="_x0000_i1028" type="#_x0000_t75" style="width:1.85pt;height:2.8pt;visibility:visible;mso-wrap-style:square">
            <v:imagedata r:id="rId11" o:title=""/>
          </v:shape>
        </w:pict>
      </w:r>
      <w:r w:rsidRPr="0052732D">
        <w:rPr>
          <w:sz w:val="24"/>
          <w:szCs w:val="24"/>
          <w:lang w:eastAsia="zh-CN"/>
        </w:rPr>
        <w:t>C. 60</w:t>
      </w:r>
      <w:r w:rsidRPr="0052732D">
        <w:rPr>
          <w:sz w:val="24"/>
          <w:szCs w:val="24"/>
        </w:rPr>
        <w:t>π</w:t>
      </w:r>
      <w:r w:rsidRPr="0052732D">
        <w:rPr>
          <w:sz w:val="24"/>
          <w:szCs w:val="24"/>
          <w:lang w:eastAsia="zh-CN"/>
        </w:rPr>
        <w:t>                                     </w:t>
      </w:r>
      <w:r w:rsidR="00C404A6" w:rsidRPr="0052732D">
        <w:rPr>
          <w:noProof/>
          <w:sz w:val="24"/>
          <w:szCs w:val="24"/>
          <w:lang w:eastAsia="zh-CN"/>
        </w:rPr>
        <w:pict>
          <v:shape id="图片 5" o:spid="_x0000_i1029" type="#_x0000_t75" style="width:1.85pt;height:2.8pt;visibility:visible;mso-wrap-style:square">
            <v:imagedata r:id="rId11" o:title=""/>
          </v:shape>
        </w:pict>
      </w:r>
      <w:r w:rsidRPr="0052732D">
        <w:rPr>
          <w:sz w:val="24"/>
          <w:szCs w:val="24"/>
          <w:lang w:eastAsia="zh-CN"/>
        </w:rPr>
        <w:t>D. 7.5</w:t>
      </w:r>
      <w:r w:rsidRPr="0052732D">
        <w:rPr>
          <w:sz w:val="24"/>
          <w:szCs w:val="24"/>
        </w:rPr>
        <w:t>π</w:t>
      </w:r>
    </w:p>
    <w:p w:rsidR="00251EDA" w:rsidRPr="0052732D" w:rsidRDefault="00251EDA" w:rsidP="0052732D">
      <w:pPr>
        <w:spacing w:after="0" w:line="240" w:lineRule="auto"/>
        <w:rPr>
          <w:sz w:val="24"/>
          <w:szCs w:val="24"/>
          <w:lang w:eastAsia="zh-CN"/>
        </w:rPr>
      </w:pPr>
      <w:r w:rsidRPr="0052732D">
        <w:rPr>
          <w:sz w:val="24"/>
          <w:szCs w:val="24"/>
          <w:lang w:eastAsia="zh-CN"/>
        </w:rPr>
        <w:t>（</w:t>
      </w:r>
      <w:r w:rsidRPr="0052732D">
        <w:rPr>
          <w:sz w:val="24"/>
          <w:szCs w:val="24"/>
          <w:lang w:eastAsia="zh-CN"/>
        </w:rPr>
        <w:t>2</w:t>
      </w:r>
      <w:r w:rsidRPr="0052732D">
        <w:rPr>
          <w:sz w:val="24"/>
          <w:szCs w:val="24"/>
          <w:lang w:eastAsia="zh-CN"/>
        </w:rPr>
        <w:t>）靠内第二圈的弯道部分全长是（</w:t>
      </w:r>
      <w:r w:rsidRPr="0052732D">
        <w:rPr>
          <w:sz w:val="24"/>
          <w:szCs w:val="24"/>
          <w:lang w:eastAsia="zh-CN"/>
        </w:rPr>
        <w:t xml:space="preserve">   </w:t>
      </w:r>
      <w:r w:rsidRPr="0052732D">
        <w:rPr>
          <w:sz w:val="24"/>
          <w:szCs w:val="24"/>
          <w:lang w:eastAsia="zh-CN"/>
        </w:rPr>
        <w:t>）米</w:t>
      </w:r>
    </w:p>
    <w:p w:rsidR="004A4CC6" w:rsidRPr="0052732D" w:rsidRDefault="00251EDA" w:rsidP="0052732D">
      <w:pPr>
        <w:spacing w:after="0" w:line="240" w:lineRule="auto"/>
        <w:ind w:left="150"/>
        <w:rPr>
          <w:sz w:val="24"/>
          <w:szCs w:val="24"/>
        </w:rPr>
      </w:pPr>
      <w:r w:rsidRPr="0052732D">
        <w:rPr>
          <w:sz w:val="24"/>
          <w:szCs w:val="24"/>
        </w:rPr>
        <w:t>A. 15π                           B. 30π                           C. </w:t>
      </w:r>
      <w:r w:rsidRPr="0052732D">
        <w:rPr>
          <w:sz w:val="24"/>
          <w:szCs w:val="24"/>
        </w:rPr>
        <w:t>（</w:t>
      </w:r>
      <w:r w:rsidRPr="0052732D">
        <w:rPr>
          <w:sz w:val="24"/>
          <w:szCs w:val="24"/>
        </w:rPr>
        <w:t>15</w:t>
      </w:r>
      <w:r w:rsidRPr="0052732D">
        <w:rPr>
          <w:sz w:val="24"/>
          <w:szCs w:val="24"/>
        </w:rPr>
        <w:t>＋</w:t>
      </w:r>
      <w:r w:rsidRPr="0052732D">
        <w:rPr>
          <w:sz w:val="24"/>
          <w:szCs w:val="24"/>
        </w:rPr>
        <w:t>0.8</w:t>
      </w:r>
      <w:r w:rsidRPr="0052732D">
        <w:rPr>
          <w:sz w:val="24"/>
          <w:szCs w:val="24"/>
        </w:rPr>
        <w:t>）</w:t>
      </w:r>
      <w:r w:rsidRPr="0052732D">
        <w:rPr>
          <w:sz w:val="24"/>
          <w:szCs w:val="24"/>
        </w:rPr>
        <w:t>π                           D. 2</w:t>
      </w:r>
      <w:r w:rsidRPr="0052732D">
        <w:rPr>
          <w:sz w:val="24"/>
          <w:szCs w:val="24"/>
        </w:rPr>
        <w:t>（</w:t>
      </w:r>
      <w:r w:rsidRPr="0052732D">
        <w:rPr>
          <w:sz w:val="24"/>
          <w:szCs w:val="24"/>
        </w:rPr>
        <w:t>15</w:t>
      </w:r>
      <w:r w:rsidRPr="0052732D">
        <w:rPr>
          <w:sz w:val="24"/>
          <w:szCs w:val="24"/>
        </w:rPr>
        <w:t>＋</w:t>
      </w:r>
      <w:r w:rsidRPr="0052732D">
        <w:rPr>
          <w:sz w:val="24"/>
          <w:szCs w:val="24"/>
        </w:rPr>
        <w:t>0.8</w:t>
      </w:r>
      <w:r w:rsidRPr="0052732D">
        <w:rPr>
          <w:sz w:val="24"/>
          <w:szCs w:val="24"/>
        </w:rPr>
        <w:t>）</w:t>
      </w:r>
      <w:r w:rsidRPr="0052732D">
        <w:rPr>
          <w:sz w:val="24"/>
          <w:szCs w:val="24"/>
        </w:rPr>
        <w:t>π</w:t>
      </w:r>
    </w:p>
    <w:p w:rsidR="00251EDA" w:rsidRPr="0052732D" w:rsidRDefault="00251EDA" w:rsidP="0052732D">
      <w:pPr>
        <w:spacing w:after="0" w:line="240" w:lineRule="auto"/>
        <w:rPr>
          <w:sz w:val="24"/>
          <w:szCs w:val="24"/>
          <w:lang w:eastAsia="zh-CN"/>
        </w:rPr>
      </w:pPr>
      <w:r w:rsidRPr="0052732D">
        <w:rPr>
          <w:sz w:val="24"/>
          <w:szCs w:val="24"/>
          <w:lang w:eastAsia="zh-CN"/>
        </w:rPr>
        <w:t>（</w:t>
      </w:r>
      <w:r w:rsidRPr="0052732D">
        <w:rPr>
          <w:sz w:val="24"/>
          <w:szCs w:val="24"/>
          <w:lang w:eastAsia="zh-CN"/>
        </w:rPr>
        <w:t>3</w:t>
      </w:r>
      <w:r w:rsidRPr="0052732D">
        <w:rPr>
          <w:sz w:val="24"/>
          <w:szCs w:val="24"/>
          <w:lang w:eastAsia="zh-CN"/>
        </w:rPr>
        <w:t>）相邻两条跑道的弯道部分相差（</w:t>
      </w:r>
      <w:r w:rsidRPr="0052732D">
        <w:rPr>
          <w:sz w:val="24"/>
          <w:szCs w:val="24"/>
          <w:lang w:eastAsia="zh-CN"/>
        </w:rPr>
        <w:t xml:space="preserve">   </w:t>
      </w:r>
      <w:r w:rsidRPr="0052732D">
        <w:rPr>
          <w:sz w:val="24"/>
          <w:szCs w:val="24"/>
          <w:lang w:eastAsia="zh-CN"/>
        </w:rPr>
        <w:t>）米</w:t>
      </w:r>
    </w:p>
    <w:p w:rsidR="004A4CC6" w:rsidRPr="0052732D" w:rsidRDefault="00251EDA" w:rsidP="0052732D">
      <w:pPr>
        <w:spacing w:after="0" w:line="240" w:lineRule="auto"/>
        <w:ind w:left="150"/>
        <w:rPr>
          <w:sz w:val="24"/>
          <w:szCs w:val="24"/>
        </w:rPr>
      </w:pPr>
      <w:r w:rsidRPr="0052732D">
        <w:rPr>
          <w:sz w:val="24"/>
          <w:szCs w:val="24"/>
        </w:rPr>
        <w:t>A. 0.8π                               </w:t>
      </w:r>
      <w:r w:rsidR="00C404A6" w:rsidRPr="0052732D">
        <w:rPr>
          <w:noProof/>
          <w:sz w:val="24"/>
          <w:szCs w:val="24"/>
          <w:lang w:eastAsia="zh-CN"/>
        </w:rPr>
        <w:pict>
          <v:shape id="图片 6" o:spid="_x0000_i1030" type="#_x0000_t75" style="width:.95pt;height:2.8pt;visibility:visible;mso-wrap-style:square">
            <v:imagedata r:id="rId12" o:title=""/>
          </v:shape>
        </w:pict>
      </w:r>
      <w:r w:rsidRPr="0052732D">
        <w:rPr>
          <w:sz w:val="24"/>
          <w:szCs w:val="24"/>
        </w:rPr>
        <w:t>B. 15.8π                               </w:t>
      </w:r>
      <w:r w:rsidR="00C404A6" w:rsidRPr="0052732D">
        <w:rPr>
          <w:noProof/>
          <w:sz w:val="24"/>
          <w:szCs w:val="24"/>
          <w:lang w:eastAsia="zh-CN"/>
        </w:rPr>
        <w:pict>
          <v:shape id="图片 7" o:spid="_x0000_i1031" type="#_x0000_t75" style="width:.95pt;height:2.8pt;visibility:visible;mso-wrap-style:square">
            <v:imagedata r:id="rId12" o:title=""/>
          </v:shape>
        </w:pict>
      </w:r>
      <w:r w:rsidRPr="0052732D">
        <w:rPr>
          <w:sz w:val="24"/>
          <w:szCs w:val="24"/>
        </w:rPr>
        <w:t>C. </w:t>
      </w:r>
      <w:r w:rsidRPr="0052732D">
        <w:rPr>
          <w:sz w:val="24"/>
          <w:szCs w:val="24"/>
        </w:rPr>
        <w:t>（</w:t>
      </w:r>
      <w:r w:rsidRPr="0052732D">
        <w:rPr>
          <w:sz w:val="24"/>
          <w:szCs w:val="24"/>
        </w:rPr>
        <w:t>15</w:t>
      </w:r>
      <w:r w:rsidRPr="0052732D">
        <w:rPr>
          <w:sz w:val="24"/>
          <w:szCs w:val="24"/>
        </w:rPr>
        <w:t>－</w:t>
      </w:r>
      <w:r w:rsidRPr="0052732D">
        <w:rPr>
          <w:sz w:val="24"/>
          <w:szCs w:val="24"/>
        </w:rPr>
        <w:t>0.8</w:t>
      </w:r>
      <w:r w:rsidRPr="0052732D">
        <w:rPr>
          <w:sz w:val="24"/>
          <w:szCs w:val="24"/>
        </w:rPr>
        <w:t>）</w:t>
      </w:r>
      <w:r w:rsidRPr="0052732D">
        <w:rPr>
          <w:sz w:val="24"/>
          <w:szCs w:val="24"/>
        </w:rPr>
        <w:t>π                               </w:t>
      </w:r>
      <w:r w:rsidR="00C404A6" w:rsidRPr="0052732D">
        <w:rPr>
          <w:noProof/>
          <w:sz w:val="24"/>
          <w:szCs w:val="24"/>
          <w:lang w:eastAsia="zh-CN"/>
        </w:rPr>
        <w:pict>
          <v:shape id="图片 8" o:spid="_x0000_i1032" type="#_x0000_t75" style="width:.95pt;height:2.8pt;visibility:visible;mso-wrap-style:square">
            <v:imagedata r:id="rId12" o:title=""/>
          </v:shape>
        </w:pict>
      </w:r>
      <w:r w:rsidRPr="0052732D">
        <w:rPr>
          <w:sz w:val="24"/>
          <w:szCs w:val="24"/>
        </w:rPr>
        <w:t>D. 1.6π</w:t>
      </w:r>
    </w:p>
    <w:p w:rsidR="004A4CC6" w:rsidRPr="0052732D" w:rsidRDefault="00251EDA" w:rsidP="0052732D">
      <w:pPr>
        <w:spacing w:after="0" w:line="240" w:lineRule="auto"/>
        <w:rPr>
          <w:sz w:val="24"/>
          <w:szCs w:val="24"/>
          <w:lang w:eastAsia="zh-CN"/>
        </w:rPr>
      </w:pPr>
      <w:r w:rsidRPr="0052732D">
        <w:rPr>
          <w:sz w:val="24"/>
          <w:szCs w:val="24"/>
          <w:lang w:eastAsia="zh-CN"/>
        </w:rPr>
        <w:t>3.</w:t>
      </w:r>
      <w:r w:rsidRPr="0052732D">
        <w:rPr>
          <w:sz w:val="24"/>
          <w:szCs w:val="24"/>
          <w:lang w:eastAsia="zh-CN"/>
        </w:rPr>
        <w:t>仔细看一看，图中圆的半径是（</w:t>
      </w:r>
      <w:r w:rsidRPr="0052732D">
        <w:rPr>
          <w:sz w:val="24"/>
          <w:szCs w:val="24"/>
          <w:lang w:eastAsia="zh-CN"/>
        </w:rPr>
        <w:t xml:space="preserve">    </w:t>
      </w:r>
      <w:r w:rsidRPr="0052732D">
        <w:rPr>
          <w:sz w:val="24"/>
          <w:szCs w:val="24"/>
          <w:lang w:eastAsia="zh-CN"/>
        </w:rPr>
        <w:t>）</w:t>
      </w:r>
      <w:bookmarkStart w:id="0" w:name="_GoBack"/>
      <w:bookmarkEnd w:id="0"/>
    </w:p>
    <w:p w:rsidR="004A4CC6" w:rsidRPr="0052732D" w:rsidRDefault="00C404A6" w:rsidP="0052732D">
      <w:pPr>
        <w:spacing w:after="0" w:line="240" w:lineRule="auto"/>
        <w:rPr>
          <w:sz w:val="24"/>
          <w:szCs w:val="24"/>
        </w:rPr>
      </w:pPr>
      <w:r w:rsidRPr="0052732D">
        <w:rPr>
          <w:noProof/>
          <w:sz w:val="24"/>
          <w:szCs w:val="24"/>
          <w:lang w:eastAsia="zh-CN"/>
        </w:rPr>
        <w:pict>
          <v:shape id="图片 9" o:spid="_x0000_i1033" type="#_x0000_t75" style="width:110.35pt;height:47.7pt;visibility:visible;mso-wrap-style:square">
            <v:imagedata r:id="rId13" o:title=""/>
          </v:shape>
        </w:pict>
      </w:r>
    </w:p>
    <w:p w:rsidR="004A4CC6" w:rsidRPr="0052732D" w:rsidRDefault="00251EDA" w:rsidP="0052732D">
      <w:pPr>
        <w:spacing w:after="0" w:line="240" w:lineRule="auto"/>
        <w:ind w:left="150"/>
        <w:rPr>
          <w:sz w:val="24"/>
          <w:szCs w:val="24"/>
          <w:lang w:eastAsia="zh-CN"/>
        </w:rPr>
      </w:pPr>
      <w:r w:rsidRPr="0052732D">
        <w:rPr>
          <w:sz w:val="24"/>
          <w:szCs w:val="24"/>
          <w:lang w:eastAsia="zh-CN"/>
        </w:rPr>
        <w:t>A. 1</w:t>
      </w:r>
      <w:r w:rsidRPr="0052732D">
        <w:rPr>
          <w:sz w:val="24"/>
          <w:szCs w:val="24"/>
          <w:lang w:eastAsia="zh-CN"/>
        </w:rPr>
        <w:t>厘米</w:t>
      </w:r>
      <w:r w:rsidRPr="0052732D">
        <w:rPr>
          <w:sz w:val="24"/>
          <w:szCs w:val="24"/>
          <w:lang w:eastAsia="zh-CN"/>
        </w:rPr>
        <w:t>                                       </w:t>
      </w:r>
      <w:r w:rsidR="00C404A6" w:rsidRPr="0052732D">
        <w:rPr>
          <w:noProof/>
          <w:sz w:val="24"/>
          <w:szCs w:val="24"/>
          <w:lang w:eastAsia="zh-CN"/>
        </w:rPr>
        <w:pict>
          <v:shape id="图片 10" o:spid="_x0000_i1034" type="#_x0000_t75" style="width:1.85pt;height:2.8pt;visibility:visible;mso-wrap-style:square">
            <v:imagedata r:id="rId11" o:title=""/>
          </v:shape>
        </w:pict>
      </w:r>
      <w:r w:rsidRPr="0052732D">
        <w:rPr>
          <w:sz w:val="24"/>
          <w:szCs w:val="24"/>
          <w:lang w:eastAsia="zh-CN"/>
        </w:rPr>
        <w:t>B. 2</w:t>
      </w:r>
      <w:r w:rsidRPr="0052732D">
        <w:rPr>
          <w:sz w:val="24"/>
          <w:szCs w:val="24"/>
          <w:lang w:eastAsia="zh-CN"/>
        </w:rPr>
        <w:t>厘米</w:t>
      </w:r>
      <w:r w:rsidRPr="0052732D">
        <w:rPr>
          <w:sz w:val="24"/>
          <w:szCs w:val="24"/>
          <w:lang w:eastAsia="zh-CN"/>
        </w:rPr>
        <w:t>                                       </w:t>
      </w:r>
      <w:r w:rsidR="00C404A6" w:rsidRPr="0052732D">
        <w:rPr>
          <w:noProof/>
          <w:sz w:val="24"/>
          <w:szCs w:val="24"/>
          <w:lang w:eastAsia="zh-CN"/>
        </w:rPr>
        <w:pict>
          <v:shape id="图片 11" o:spid="_x0000_i1035" type="#_x0000_t75" style="width:1.85pt;height:2.8pt;visibility:visible;mso-wrap-style:square">
            <v:imagedata r:id="rId11" o:title=""/>
          </v:shape>
        </w:pict>
      </w:r>
      <w:r w:rsidRPr="0052732D">
        <w:rPr>
          <w:sz w:val="24"/>
          <w:szCs w:val="24"/>
          <w:lang w:eastAsia="zh-CN"/>
        </w:rPr>
        <w:t>C. 3</w:t>
      </w:r>
      <w:r w:rsidRPr="0052732D">
        <w:rPr>
          <w:sz w:val="24"/>
          <w:szCs w:val="24"/>
          <w:lang w:eastAsia="zh-CN"/>
        </w:rPr>
        <w:t>厘米</w:t>
      </w:r>
    </w:p>
    <w:p w:rsidR="004A4CC6" w:rsidRPr="0052732D" w:rsidRDefault="00251EDA" w:rsidP="0052732D">
      <w:pPr>
        <w:spacing w:after="0" w:line="240" w:lineRule="auto"/>
        <w:rPr>
          <w:sz w:val="24"/>
          <w:szCs w:val="24"/>
          <w:lang w:eastAsia="zh-CN"/>
        </w:rPr>
      </w:pPr>
      <w:r w:rsidRPr="0052732D">
        <w:rPr>
          <w:sz w:val="24"/>
          <w:szCs w:val="24"/>
          <w:lang w:eastAsia="zh-CN"/>
        </w:rPr>
        <w:t>4.</w:t>
      </w:r>
      <w:r w:rsidRPr="0052732D">
        <w:rPr>
          <w:sz w:val="24"/>
          <w:szCs w:val="24"/>
          <w:lang w:eastAsia="zh-CN"/>
        </w:rPr>
        <w:t>周长相等的圆、长方形和正方形，他们的面积比较（</w:t>
      </w:r>
      <w:r w:rsidRPr="0052732D">
        <w:rPr>
          <w:sz w:val="24"/>
          <w:szCs w:val="24"/>
          <w:lang w:eastAsia="zh-CN"/>
        </w:rPr>
        <w:t xml:space="preserve">   </w:t>
      </w:r>
      <w:r w:rsidRPr="0052732D">
        <w:rPr>
          <w:sz w:val="24"/>
          <w:szCs w:val="24"/>
          <w:lang w:eastAsia="zh-CN"/>
        </w:rPr>
        <w:t>）</w:t>
      </w:r>
      <w:r w:rsidRPr="0052732D">
        <w:rPr>
          <w:sz w:val="24"/>
          <w:szCs w:val="24"/>
          <w:lang w:eastAsia="zh-CN"/>
        </w:rPr>
        <w:t xml:space="preserve">            </w:t>
      </w:r>
    </w:p>
    <w:p w:rsidR="004A4CC6" w:rsidRPr="0052732D" w:rsidRDefault="00251EDA" w:rsidP="0052732D">
      <w:pPr>
        <w:spacing w:after="0" w:line="240" w:lineRule="auto"/>
        <w:ind w:left="150"/>
        <w:rPr>
          <w:sz w:val="24"/>
          <w:szCs w:val="24"/>
          <w:lang w:eastAsia="zh-CN"/>
        </w:rPr>
      </w:pPr>
      <w:r w:rsidRPr="0052732D">
        <w:rPr>
          <w:sz w:val="24"/>
          <w:szCs w:val="24"/>
          <w:lang w:eastAsia="zh-CN"/>
        </w:rPr>
        <w:t>A. </w:t>
      </w:r>
      <w:r w:rsidRPr="0052732D">
        <w:rPr>
          <w:sz w:val="24"/>
          <w:szCs w:val="24"/>
          <w:lang w:eastAsia="zh-CN"/>
        </w:rPr>
        <w:t>正方形的面积大</w:t>
      </w:r>
      <w:r w:rsidRPr="0052732D">
        <w:rPr>
          <w:sz w:val="24"/>
          <w:szCs w:val="24"/>
          <w:lang w:eastAsia="zh-CN"/>
        </w:rPr>
        <w:t>                    </w:t>
      </w:r>
      <w:r w:rsidR="00C404A6" w:rsidRPr="0052732D">
        <w:rPr>
          <w:noProof/>
          <w:sz w:val="24"/>
          <w:szCs w:val="24"/>
          <w:lang w:eastAsia="zh-CN"/>
        </w:rPr>
        <w:pict>
          <v:shape id="图片 12" o:spid="_x0000_i1036" type="#_x0000_t75" style="width:1.85pt;height:2.8pt;visibility:visible;mso-wrap-style:square">
            <v:imagedata r:id="rId10" o:title=""/>
          </v:shape>
        </w:pict>
      </w:r>
      <w:r w:rsidRPr="0052732D">
        <w:rPr>
          <w:sz w:val="24"/>
          <w:szCs w:val="24"/>
          <w:lang w:eastAsia="zh-CN"/>
        </w:rPr>
        <w:t>B. </w:t>
      </w:r>
      <w:r w:rsidRPr="0052732D">
        <w:rPr>
          <w:sz w:val="24"/>
          <w:szCs w:val="24"/>
          <w:lang w:eastAsia="zh-CN"/>
        </w:rPr>
        <w:t>圆的面积大</w:t>
      </w:r>
      <w:r w:rsidRPr="0052732D">
        <w:rPr>
          <w:sz w:val="24"/>
          <w:szCs w:val="24"/>
          <w:lang w:eastAsia="zh-CN"/>
        </w:rPr>
        <w:t>                    </w:t>
      </w:r>
      <w:r w:rsidR="00C404A6" w:rsidRPr="0052732D">
        <w:rPr>
          <w:noProof/>
          <w:sz w:val="24"/>
          <w:szCs w:val="24"/>
          <w:lang w:eastAsia="zh-CN"/>
        </w:rPr>
        <w:pict>
          <v:shape id="图片 13" o:spid="_x0000_i1037" type="#_x0000_t75" style="width:1.85pt;height:2.8pt;visibility:visible;mso-wrap-style:square">
            <v:imagedata r:id="rId10" o:title=""/>
          </v:shape>
        </w:pict>
      </w:r>
      <w:r w:rsidRPr="0052732D">
        <w:rPr>
          <w:sz w:val="24"/>
          <w:szCs w:val="24"/>
          <w:lang w:eastAsia="zh-CN"/>
        </w:rPr>
        <w:t>C. </w:t>
      </w:r>
      <w:r w:rsidRPr="0052732D">
        <w:rPr>
          <w:sz w:val="24"/>
          <w:szCs w:val="24"/>
          <w:lang w:eastAsia="zh-CN"/>
        </w:rPr>
        <w:t>长方形的面积大</w:t>
      </w:r>
      <w:r w:rsidRPr="0052732D">
        <w:rPr>
          <w:sz w:val="24"/>
          <w:szCs w:val="24"/>
          <w:lang w:eastAsia="zh-CN"/>
        </w:rPr>
        <w:t>                    </w:t>
      </w:r>
      <w:r w:rsidR="00C404A6" w:rsidRPr="0052732D">
        <w:rPr>
          <w:noProof/>
          <w:sz w:val="24"/>
          <w:szCs w:val="24"/>
          <w:lang w:eastAsia="zh-CN"/>
        </w:rPr>
        <w:pict>
          <v:shape id="图片 14" o:spid="_x0000_i1038" type="#_x0000_t75" style="width:1.85pt;height:2.8pt;visibility:visible;mso-wrap-style:square">
            <v:imagedata r:id="rId10" o:title=""/>
          </v:shape>
        </w:pict>
      </w:r>
      <w:r w:rsidRPr="0052732D">
        <w:rPr>
          <w:sz w:val="24"/>
          <w:szCs w:val="24"/>
          <w:lang w:eastAsia="zh-CN"/>
        </w:rPr>
        <w:t>D. </w:t>
      </w:r>
      <w:r w:rsidRPr="0052732D">
        <w:rPr>
          <w:sz w:val="24"/>
          <w:szCs w:val="24"/>
          <w:lang w:eastAsia="zh-CN"/>
        </w:rPr>
        <w:t>一样大</w:t>
      </w:r>
    </w:p>
    <w:p w:rsidR="004A4CC6" w:rsidRPr="0052732D" w:rsidRDefault="00251EDA" w:rsidP="0052732D">
      <w:pPr>
        <w:spacing w:line="240" w:lineRule="auto"/>
        <w:rPr>
          <w:sz w:val="24"/>
          <w:szCs w:val="24"/>
          <w:lang w:eastAsia="zh-CN"/>
        </w:rPr>
      </w:pPr>
      <w:r w:rsidRPr="0052732D">
        <w:rPr>
          <w:b/>
          <w:bCs/>
          <w:sz w:val="24"/>
          <w:szCs w:val="24"/>
          <w:lang w:eastAsia="zh-CN"/>
        </w:rPr>
        <w:t>二、判断题</w:t>
      </w:r>
      <w:r w:rsidRPr="0052732D">
        <w:rPr>
          <w:b/>
          <w:bCs/>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5.</w:t>
      </w:r>
      <w:r w:rsidRPr="0052732D">
        <w:rPr>
          <w:sz w:val="24"/>
          <w:szCs w:val="24"/>
          <w:lang w:eastAsia="zh-CN"/>
        </w:rPr>
        <w:t>判断对错</w:t>
      </w:r>
      <w:r w:rsidRPr="0052732D">
        <w:rPr>
          <w:sz w:val="24"/>
          <w:szCs w:val="24"/>
          <w:lang w:eastAsia="zh-CN"/>
        </w:rPr>
        <w:t xml:space="preserve">  </w:t>
      </w:r>
      <w:r w:rsidRPr="0052732D">
        <w:rPr>
          <w:sz w:val="24"/>
          <w:szCs w:val="24"/>
          <w:lang w:eastAsia="zh-CN"/>
        </w:rPr>
        <w:br/>
      </w:r>
      <w:r w:rsidRPr="0052732D">
        <w:rPr>
          <w:sz w:val="24"/>
          <w:szCs w:val="24"/>
          <w:lang w:eastAsia="zh-CN"/>
        </w:rPr>
        <w:t>圆周率就是</w:t>
      </w:r>
      <w:r w:rsidRPr="0052732D">
        <w:rPr>
          <w:sz w:val="24"/>
          <w:szCs w:val="24"/>
          <w:lang w:eastAsia="zh-CN"/>
        </w:rPr>
        <w:t>3.14</w:t>
      </w:r>
      <w:r w:rsidRPr="0052732D">
        <w:rPr>
          <w:sz w:val="24"/>
          <w:szCs w:val="24"/>
          <w:lang w:eastAsia="zh-CN"/>
        </w:rPr>
        <w:t>．</w:t>
      </w:r>
      <w:r w:rsidRPr="0052732D">
        <w:rPr>
          <w:sz w:val="24"/>
          <w:szCs w:val="24"/>
          <w:lang w:eastAsia="zh-CN"/>
        </w:rPr>
        <w:br/>
      </w:r>
      <w:r w:rsidR="0052732D" w:rsidRPr="0052732D">
        <w:rPr>
          <w:noProof/>
          <w:sz w:val="24"/>
          <w:szCs w:val="24"/>
          <w:lang w:eastAsia="zh-CN"/>
        </w:rPr>
        <w:pict>
          <v:shape id="图片 15" o:spid="_x0000_i1039" type="#_x0000_t75" style="width:198.25pt;height:150.55pt;visibility:visible;mso-wrap-style:square">
            <v:imagedata r:id="rId14" o:title=""/>
          </v:shape>
        </w:pict>
      </w:r>
    </w:p>
    <w:p w:rsidR="004A4CC6" w:rsidRPr="0052732D" w:rsidRDefault="00251EDA" w:rsidP="0052732D">
      <w:pPr>
        <w:spacing w:after="0" w:line="240" w:lineRule="auto"/>
        <w:rPr>
          <w:sz w:val="24"/>
          <w:szCs w:val="24"/>
          <w:lang w:eastAsia="zh-CN"/>
        </w:rPr>
      </w:pPr>
      <w:r w:rsidRPr="0052732D">
        <w:rPr>
          <w:sz w:val="24"/>
          <w:szCs w:val="24"/>
          <w:lang w:eastAsia="zh-CN"/>
        </w:rPr>
        <w:t>6.</w:t>
      </w:r>
      <w:r w:rsidRPr="0052732D">
        <w:rPr>
          <w:sz w:val="24"/>
          <w:szCs w:val="24"/>
          <w:lang w:eastAsia="zh-CN"/>
        </w:rPr>
        <w:t>在同一个圆中，扇形的大小与这个扇形的圆心角的大小有关。</w:t>
      </w:r>
      <w:r w:rsidRPr="0052732D">
        <w:rPr>
          <w:sz w:val="24"/>
          <w:szCs w:val="24"/>
          <w:lang w:eastAsia="zh-CN"/>
        </w:rPr>
        <w:t xml:space="preserve"> </w:t>
      </w:r>
      <w:r w:rsidRPr="0052732D">
        <w:rPr>
          <w:sz w:val="24"/>
          <w:szCs w:val="24"/>
          <w:lang w:eastAsia="zh-CN"/>
        </w:rPr>
        <w:t>（</w:t>
      </w:r>
      <w:r w:rsidRPr="0052732D">
        <w:rPr>
          <w:sz w:val="24"/>
          <w:szCs w:val="24"/>
          <w:lang w:eastAsia="zh-CN"/>
        </w:rPr>
        <w:t xml:space="preserve">    </w:t>
      </w:r>
      <w:r w:rsidRPr="0052732D">
        <w:rPr>
          <w:sz w:val="24"/>
          <w:szCs w:val="24"/>
          <w:lang w:eastAsia="zh-CN"/>
        </w:rPr>
        <w:t>）</w:t>
      </w:r>
      <w:r w:rsidRPr="0052732D">
        <w:rPr>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7.</w:t>
      </w:r>
      <w:r w:rsidRPr="0052732D">
        <w:rPr>
          <w:sz w:val="24"/>
          <w:szCs w:val="24"/>
          <w:lang w:eastAsia="zh-CN"/>
        </w:rPr>
        <w:t>圆的周长与半径的比值是圆周率．（判断对错）</w:t>
      </w:r>
      <w:r w:rsidRPr="0052732D">
        <w:rPr>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8.</w:t>
      </w:r>
      <w:r w:rsidRPr="0052732D">
        <w:rPr>
          <w:sz w:val="24"/>
          <w:szCs w:val="24"/>
          <w:lang w:eastAsia="zh-CN"/>
        </w:rPr>
        <w:t>一个半圆的周长是</w:t>
      </w:r>
      <w:r w:rsidRPr="0052732D">
        <w:rPr>
          <w:sz w:val="24"/>
          <w:szCs w:val="24"/>
          <w:lang w:eastAsia="zh-CN"/>
        </w:rPr>
        <w:t>20.56</w:t>
      </w:r>
      <w:r w:rsidRPr="0052732D">
        <w:rPr>
          <w:sz w:val="24"/>
          <w:szCs w:val="24"/>
          <w:lang w:eastAsia="zh-CN"/>
        </w:rPr>
        <w:t>分米，这个半圆的面积是</w:t>
      </w:r>
      <w:r w:rsidRPr="0052732D">
        <w:rPr>
          <w:sz w:val="24"/>
          <w:szCs w:val="24"/>
          <w:lang w:eastAsia="zh-CN"/>
        </w:rPr>
        <w:t>41.12</w:t>
      </w:r>
      <w:r w:rsidRPr="0052732D">
        <w:rPr>
          <w:sz w:val="24"/>
          <w:szCs w:val="24"/>
          <w:lang w:eastAsia="zh-CN"/>
        </w:rPr>
        <w:t>平方分米。</w:t>
      </w:r>
      <w:r w:rsidRPr="0052732D">
        <w:rPr>
          <w:sz w:val="24"/>
          <w:szCs w:val="24"/>
          <w:lang w:eastAsia="zh-CN"/>
        </w:rPr>
        <w:t xml:space="preserve">    </w:t>
      </w:r>
    </w:p>
    <w:p w:rsidR="004A4CC6" w:rsidRPr="0052732D" w:rsidRDefault="00251EDA" w:rsidP="0052732D">
      <w:pPr>
        <w:spacing w:line="240" w:lineRule="auto"/>
        <w:rPr>
          <w:sz w:val="24"/>
          <w:szCs w:val="24"/>
          <w:lang w:eastAsia="zh-CN"/>
        </w:rPr>
      </w:pPr>
      <w:r w:rsidRPr="0052732D">
        <w:rPr>
          <w:b/>
          <w:bCs/>
          <w:sz w:val="24"/>
          <w:szCs w:val="24"/>
          <w:lang w:eastAsia="zh-CN"/>
        </w:rPr>
        <w:t>三、填空题</w:t>
      </w:r>
      <w:r w:rsidRPr="0052732D">
        <w:rPr>
          <w:b/>
          <w:bCs/>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9.</w:t>
      </w:r>
      <w:r w:rsidRPr="0052732D">
        <w:rPr>
          <w:sz w:val="24"/>
          <w:szCs w:val="24"/>
          <w:lang w:eastAsia="zh-CN"/>
        </w:rPr>
        <w:t>圆的位置是由</w:t>
      </w:r>
      <w:r w:rsidRPr="0052732D">
        <w:rPr>
          <w:sz w:val="24"/>
          <w:szCs w:val="24"/>
          <w:lang w:eastAsia="zh-CN"/>
        </w:rPr>
        <w:t>________</w:t>
      </w:r>
      <w:r w:rsidRPr="0052732D">
        <w:rPr>
          <w:sz w:val="24"/>
          <w:szCs w:val="24"/>
          <w:lang w:eastAsia="zh-CN"/>
        </w:rPr>
        <w:t>决定的，圆的大小是由</w:t>
      </w:r>
      <w:r w:rsidRPr="0052732D">
        <w:rPr>
          <w:sz w:val="24"/>
          <w:szCs w:val="24"/>
          <w:lang w:eastAsia="zh-CN"/>
        </w:rPr>
        <w:t>________</w:t>
      </w:r>
      <w:r w:rsidRPr="0052732D">
        <w:rPr>
          <w:sz w:val="24"/>
          <w:szCs w:val="24"/>
          <w:lang w:eastAsia="zh-CN"/>
        </w:rPr>
        <w:t>决定。</w:t>
      </w:r>
      <w:r w:rsidRPr="0052732D">
        <w:rPr>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10.________</w:t>
      </w:r>
      <w:r w:rsidRPr="0052732D">
        <w:rPr>
          <w:sz w:val="24"/>
          <w:szCs w:val="24"/>
          <w:lang w:eastAsia="zh-CN"/>
        </w:rPr>
        <w:t>决定圆的位置，</w:t>
      </w:r>
      <w:r w:rsidRPr="0052732D">
        <w:rPr>
          <w:sz w:val="24"/>
          <w:szCs w:val="24"/>
          <w:lang w:eastAsia="zh-CN"/>
        </w:rPr>
        <w:t>________</w:t>
      </w:r>
      <w:r w:rsidRPr="0052732D">
        <w:rPr>
          <w:sz w:val="24"/>
          <w:szCs w:val="24"/>
          <w:lang w:eastAsia="zh-CN"/>
        </w:rPr>
        <w:t xml:space="preserve">决定圆的大小。　</w:t>
      </w:r>
      <w:r w:rsidRPr="0052732D">
        <w:rPr>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11.</w:t>
      </w:r>
      <w:r w:rsidRPr="0052732D">
        <w:rPr>
          <w:sz w:val="24"/>
          <w:szCs w:val="24"/>
          <w:lang w:eastAsia="zh-CN"/>
        </w:rPr>
        <w:t>地球赤道是一个近似的圆，如果它的直径增加</w:t>
      </w:r>
      <w:r w:rsidRPr="0052732D">
        <w:rPr>
          <w:sz w:val="24"/>
          <w:szCs w:val="24"/>
          <w:lang w:eastAsia="zh-CN"/>
        </w:rPr>
        <w:t>1</w:t>
      </w:r>
      <w:r w:rsidRPr="0052732D">
        <w:rPr>
          <w:sz w:val="24"/>
          <w:szCs w:val="24"/>
          <w:lang w:eastAsia="zh-CN"/>
        </w:rPr>
        <w:t>米，它的周长增加</w:t>
      </w:r>
      <w:r w:rsidRPr="0052732D">
        <w:rPr>
          <w:sz w:val="24"/>
          <w:szCs w:val="24"/>
          <w:lang w:eastAsia="zh-CN"/>
        </w:rPr>
        <w:t>________</w:t>
      </w:r>
      <w:r w:rsidRPr="0052732D">
        <w:rPr>
          <w:sz w:val="24"/>
          <w:szCs w:val="24"/>
          <w:lang w:eastAsia="zh-CN"/>
        </w:rPr>
        <w:t>米．</w:t>
      </w:r>
      <w:r w:rsidRPr="0052732D">
        <w:rPr>
          <w:sz w:val="24"/>
          <w:szCs w:val="24"/>
          <w:lang w:eastAsia="zh-CN"/>
        </w:rPr>
        <w:t xml:space="preserve">    </w:t>
      </w:r>
    </w:p>
    <w:p w:rsidR="00251EDA" w:rsidRPr="0052732D" w:rsidRDefault="00251EDA" w:rsidP="0052732D">
      <w:pPr>
        <w:spacing w:after="0" w:line="240" w:lineRule="auto"/>
        <w:rPr>
          <w:sz w:val="24"/>
          <w:szCs w:val="24"/>
          <w:lang w:eastAsia="zh-CN"/>
        </w:rPr>
      </w:pPr>
      <w:r w:rsidRPr="0052732D">
        <w:rPr>
          <w:sz w:val="24"/>
          <w:szCs w:val="24"/>
          <w:lang w:eastAsia="zh-CN"/>
        </w:rPr>
        <w:t>12.</w:t>
      </w:r>
      <w:r w:rsidRPr="0052732D">
        <w:rPr>
          <w:sz w:val="24"/>
          <w:szCs w:val="24"/>
          <w:lang w:eastAsia="zh-CN"/>
        </w:rPr>
        <w:t>一根彩带长</w:t>
      </w:r>
      <w:r w:rsidRPr="0052732D">
        <w:rPr>
          <w:sz w:val="24"/>
          <w:szCs w:val="24"/>
          <w:lang w:eastAsia="zh-CN"/>
        </w:rPr>
        <w:t>25.12</w:t>
      </w:r>
      <w:r w:rsidRPr="0052732D">
        <w:rPr>
          <w:sz w:val="24"/>
          <w:szCs w:val="24"/>
          <w:lang w:eastAsia="zh-CN"/>
        </w:rPr>
        <w:t>米，用做成十个同样圆环来装饰大厅圆柱，每个圆环的直径是</w:t>
      </w:r>
      <w:r w:rsidRPr="0052732D">
        <w:rPr>
          <w:sz w:val="24"/>
          <w:szCs w:val="24"/>
          <w:lang w:eastAsia="zh-CN"/>
        </w:rPr>
        <w:t>________</w:t>
      </w:r>
      <w:r w:rsidRPr="0052732D">
        <w:rPr>
          <w:sz w:val="24"/>
          <w:szCs w:val="24"/>
          <w:lang w:eastAsia="zh-CN"/>
        </w:rPr>
        <w:t>米，半径是</w:t>
      </w:r>
      <w:r w:rsidRPr="0052732D">
        <w:rPr>
          <w:sz w:val="24"/>
          <w:szCs w:val="24"/>
          <w:lang w:eastAsia="zh-CN"/>
        </w:rPr>
        <w:t>________</w:t>
      </w:r>
      <w:r w:rsidRPr="0052732D">
        <w:rPr>
          <w:sz w:val="24"/>
          <w:szCs w:val="24"/>
          <w:lang w:eastAsia="zh-CN"/>
        </w:rPr>
        <w:t>米。</w:t>
      </w:r>
      <w:r w:rsidRPr="0052732D">
        <w:rPr>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13.</w:t>
      </w:r>
      <w:r w:rsidRPr="0052732D">
        <w:rPr>
          <w:sz w:val="24"/>
          <w:szCs w:val="24"/>
          <w:lang w:eastAsia="zh-CN"/>
        </w:rPr>
        <w:t>跑道最内圈的弯道半径为</w:t>
      </w:r>
      <w:r w:rsidRPr="0052732D">
        <w:rPr>
          <w:sz w:val="24"/>
          <w:szCs w:val="24"/>
          <w:lang w:eastAsia="zh-CN"/>
        </w:rPr>
        <w:t>36</w:t>
      </w:r>
      <w:r w:rsidRPr="0052732D">
        <w:rPr>
          <w:sz w:val="24"/>
          <w:szCs w:val="24"/>
          <w:lang w:eastAsia="zh-CN"/>
        </w:rPr>
        <w:t>米，跑道的直道部分为</w:t>
      </w:r>
      <w:r w:rsidRPr="0052732D">
        <w:rPr>
          <w:sz w:val="24"/>
          <w:szCs w:val="24"/>
          <w:lang w:eastAsia="zh-CN"/>
        </w:rPr>
        <w:t>87</w:t>
      </w:r>
      <w:r w:rsidRPr="0052732D">
        <w:rPr>
          <w:sz w:val="24"/>
          <w:szCs w:val="24"/>
          <w:lang w:eastAsia="zh-CN"/>
        </w:rPr>
        <w:t>米，则最内圈的跑道约为</w:t>
      </w:r>
      <w:r w:rsidRPr="0052732D">
        <w:rPr>
          <w:sz w:val="24"/>
          <w:szCs w:val="24"/>
          <w:lang w:eastAsia="zh-CN"/>
        </w:rPr>
        <w:t>________</w:t>
      </w:r>
      <w:r w:rsidRPr="0052732D">
        <w:rPr>
          <w:sz w:val="24"/>
          <w:szCs w:val="24"/>
          <w:lang w:eastAsia="zh-CN"/>
        </w:rPr>
        <w:t>米。（</w:t>
      </w:r>
      <w:r w:rsidRPr="0052732D">
        <w:rPr>
          <w:sz w:val="24"/>
          <w:szCs w:val="24"/>
        </w:rPr>
        <w:t>π</w:t>
      </w:r>
      <w:r w:rsidRPr="0052732D">
        <w:rPr>
          <w:sz w:val="24"/>
          <w:szCs w:val="24"/>
          <w:lang w:eastAsia="zh-CN"/>
        </w:rPr>
        <w:t>取</w:t>
      </w:r>
      <w:r w:rsidRPr="0052732D">
        <w:rPr>
          <w:sz w:val="24"/>
          <w:szCs w:val="24"/>
          <w:lang w:eastAsia="zh-CN"/>
        </w:rPr>
        <w:t>3.14</w:t>
      </w:r>
      <w:r w:rsidRPr="0052732D">
        <w:rPr>
          <w:sz w:val="24"/>
          <w:szCs w:val="24"/>
          <w:lang w:eastAsia="zh-CN"/>
        </w:rPr>
        <w:t>，结果保留整数）</w:t>
      </w:r>
      <w:r w:rsidRPr="0052732D">
        <w:rPr>
          <w:sz w:val="24"/>
          <w:szCs w:val="24"/>
          <w:lang w:eastAsia="zh-CN"/>
        </w:rPr>
        <w:t xml:space="preserve">    </w:t>
      </w:r>
    </w:p>
    <w:p w:rsidR="004A4CC6" w:rsidRPr="0052732D" w:rsidRDefault="00251EDA" w:rsidP="0052732D">
      <w:pPr>
        <w:spacing w:line="240" w:lineRule="auto"/>
        <w:rPr>
          <w:sz w:val="24"/>
          <w:szCs w:val="24"/>
          <w:lang w:eastAsia="zh-CN"/>
        </w:rPr>
      </w:pPr>
      <w:r w:rsidRPr="0052732D">
        <w:rPr>
          <w:b/>
          <w:bCs/>
          <w:sz w:val="24"/>
          <w:szCs w:val="24"/>
          <w:lang w:eastAsia="zh-CN"/>
        </w:rPr>
        <w:lastRenderedPageBreak/>
        <w:t>四、解答题</w:t>
      </w:r>
      <w:r w:rsidRPr="0052732D">
        <w:rPr>
          <w:b/>
          <w:bCs/>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14.</w:t>
      </w:r>
      <w:r w:rsidRPr="0052732D">
        <w:rPr>
          <w:sz w:val="24"/>
          <w:szCs w:val="24"/>
          <w:lang w:eastAsia="zh-CN"/>
        </w:rPr>
        <w:t>估一估你家使用的盘子的周长，再量一量</w:t>
      </w:r>
      <w:r w:rsidRPr="0052732D">
        <w:rPr>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15.</w:t>
      </w:r>
      <w:r w:rsidRPr="0052732D">
        <w:rPr>
          <w:sz w:val="24"/>
          <w:szCs w:val="24"/>
          <w:lang w:eastAsia="zh-CN"/>
        </w:rPr>
        <w:t>一个圆的直径是</w:t>
      </w:r>
      <w:r w:rsidRPr="0052732D">
        <w:rPr>
          <w:sz w:val="24"/>
          <w:szCs w:val="24"/>
          <w:lang w:eastAsia="zh-CN"/>
        </w:rPr>
        <w:t>15.6</w:t>
      </w:r>
      <w:r w:rsidRPr="0052732D">
        <w:rPr>
          <w:sz w:val="24"/>
          <w:szCs w:val="24"/>
          <w:lang w:eastAsia="zh-CN"/>
        </w:rPr>
        <w:t>米，它的半径是多少？</w:t>
      </w:r>
      <w:r w:rsidRPr="0052732D">
        <w:rPr>
          <w:sz w:val="24"/>
          <w:szCs w:val="24"/>
          <w:lang w:eastAsia="zh-CN"/>
        </w:rPr>
        <w:t xml:space="preserve">    </w:t>
      </w:r>
    </w:p>
    <w:p w:rsidR="004A4CC6" w:rsidRPr="0052732D" w:rsidRDefault="00251EDA" w:rsidP="0052732D">
      <w:pPr>
        <w:spacing w:line="240" w:lineRule="auto"/>
        <w:rPr>
          <w:sz w:val="24"/>
          <w:szCs w:val="24"/>
        </w:rPr>
      </w:pPr>
      <w:r w:rsidRPr="0052732D">
        <w:rPr>
          <w:b/>
          <w:bCs/>
          <w:sz w:val="24"/>
          <w:szCs w:val="24"/>
        </w:rPr>
        <w:t>五、综合题</w:t>
      </w:r>
      <w:r w:rsidRPr="0052732D">
        <w:rPr>
          <w:b/>
          <w:bCs/>
          <w:sz w:val="24"/>
          <w:szCs w:val="24"/>
        </w:rPr>
        <w:t xml:space="preserve"> </w:t>
      </w:r>
    </w:p>
    <w:p w:rsidR="004A4CC6" w:rsidRPr="0052732D" w:rsidRDefault="00251EDA" w:rsidP="0052732D">
      <w:pPr>
        <w:spacing w:after="0" w:line="240" w:lineRule="auto"/>
        <w:rPr>
          <w:sz w:val="24"/>
          <w:szCs w:val="24"/>
        </w:rPr>
      </w:pPr>
      <w:r w:rsidRPr="0052732D">
        <w:rPr>
          <w:sz w:val="24"/>
          <w:szCs w:val="24"/>
        </w:rPr>
        <w:t>16.</w:t>
      </w:r>
      <w:r w:rsidRPr="0052732D">
        <w:rPr>
          <w:sz w:val="24"/>
          <w:szCs w:val="24"/>
        </w:rPr>
        <w:t>看图填空。</w:t>
      </w:r>
    </w:p>
    <w:p w:rsidR="004A4CC6" w:rsidRPr="0052732D" w:rsidRDefault="0052732D" w:rsidP="0052732D">
      <w:pPr>
        <w:spacing w:after="0" w:line="240" w:lineRule="auto"/>
        <w:rPr>
          <w:sz w:val="24"/>
          <w:szCs w:val="24"/>
        </w:rPr>
      </w:pPr>
      <w:r w:rsidRPr="0052732D">
        <w:rPr>
          <w:noProof/>
          <w:sz w:val="24"/>
          <w:szCs w:val="24"/>
          <w:lang w:eastAsia="zh-CN"/>
        </w:rPr>
        <w:pict>
          <v:shape id="图片 16" o:spid="_x0000_i1040" type="#_x0000_t75" style="width:138.4pt;height:101.9pt;visibility:visible;mso-wrap-style:square">
            <v:imagedata r:id="rId15" o:title=""/>
          </v:shape>
        </w:pict>
      </w:r>
    </w:p>
    <w:p w:rsidR="004A4CC6" w:rsidRPr="0052732D" w:rsidRDefault="00251EDA" w:rsidP="0052732D">
      <w:pPr>
        <w:spacing w:after="0" w:line="240" w:lineRule="auto"/>
        <w:rPr>
          <w:sz w:val="24"/>
          <w:szCs w:val="24"/>
          <w:lang w:eastAsia="zh-CN"/>
        </w:rPr>
      </w:pPr>
      <w:r w:rsidRPr="0052732D">
        <w:rPr>
          <w:sz w:val="24"/>
          <w:szCs w:val="24"/>
          <w:lang w:eastAsia="zh-CN"/>
        </w:rPr>
        <w:t>（</w:t>
      </w:r>
      <w:r w:rsidRPr="0052732D">
        <w:rPr>
          <w:sz w:val="24"/>
          <w:szCs w:val="24"/>
          <w:lang w:eastAsia="zh-CN"/>
        </w:rPr>
        <w:t>1</w:t>
      </w:r>
      <w:r w:rsidRPr="0052732D">
        <w:rPr>
          <w:sz w:val="24"/>
          <w:szCs w:val="24"/>
          <w:lang w:eastAsia="zh-CN"/>
        </w:rPr>
        <w:t>）大圆的半径是</w:t>
      </w:r>
      <w:r w:rsidRPr="0052732D">
        <w:rPr>
          <w:sz w:val="24"/>
          <w:szCs w:val="24"/>
          <w:lang w:eastAsia="zh-CN"/>
        </w:rPr>
        <w:t>________ cm</w:t>
      </w:r>
      <w:r w:rsidRPr="0052732D">
        <w:rPr>
          <w:sz w:val="24"/>
          <w:szCs w:val="24"/>
          <w:lang w:eastAsia="zh-CN"/>
        </w:rPr>
        <w:t>，直径是</w:t>
      </w:r>
      <w:r w:rsidRPr="0052732D">
        <w:rPr>
          <w:sz w:val="24"/>
          <w:szCs w:val="24"/>
          <w:lang w:eastAsia="zh-CN"/>
        </w:rPr>
        <w:t>________ cm</w:t>
      </w:r>
      <w:r w:rsidRPr="0052732D">
        <w:rPr>
          <w:sz w:val="24"/>
          <w:szCs w:val="24"/>
          <w:lang w:eastAsia="zh-CN"/>
        </w:rPr>
        <w:t>；小圆的半径是</w:t>
      </w:r>
      <w:r w:rsidRPr="0052732D">
        <w:rPr>
          <w:sz w:val="24"/>
          <w:szCs w:val="24"/>
          <w:lang w:eastAsia="zh-CN"/>
        </w:rPr>
        <w:t>________ cm</w:t>
      </w:r>
      <w:r w:rsidRPr="0052732D">
        <w:rPr>
          <w:sz w:val="24"/>
          <w:szCs w:val="24"/>
          <w:lang w:eastAsia="zh-CN"/>
        </w:rPr>
        <w:t>，直径是</w:t>
      </w:r>
      <w:r w:rsidRPr="0052732D">
        <w:rPr>
          <w:sz w:val="24"/>
          <w:szCs w:val="24"/>
          <w:lang w:eastAsia="zh-CN"/>
        </w:rPr>
        <w:t>________ cm</w:t>
      </w:r>
      <w:r w:rsidRPr="0052732D">
        <w:rPr>
          <w:sz w:val="24"/>
          <w:szCs w:val="24"/>
          <w:lang w:eastAsia="zh-CN"/>
        </w:rPr>
        <w:t>；</w:t>
      </w:r>
      <w:r w:rsidRPr="0052732D">
        <w:rPr>
          <w:sz w:val="24"/>
          <w:szCs w:val="24"/>
          <w:lang w:eastAsia="zh-CN"/>
        </w:rPr>
        <w:b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w:t>
      </w:r>
      <w:r w:rsidRPr="0052732D">
        <w:rPr>
          <w:sz w:val="24"/>
          <w:szCs w:val="24"/>
          <w:lang w:eastAsia="zh-CN"/>
        </w:rPr>
        <w:t>2</w:t>
      </w:r>
      <w:r w:rsidRPr="0052732D">
        <w:rPr>
          <w:sz w:val="24"/>
          <w:szCs w:val="24"/>
          <w:lang w:eastAsia="zh-CN"/>
        </w:rPr>
        <w:t>）整个图形的周长是</w:t>
      </w:r>
      <w:r w:rsidRPr="0052732D">
        <w:rPr>
          <w:sz w:val="24"/>
          <w:szCs w:val="24"/>
          <w:lang w:eastAsia="zh-CN"/>
        </w:rPr>
        <w:t>________</w:t>
      </w:r>
      <w:r w:rsidRPr="0052732D">
        <w:rPr>
          <w:sz w:val="24"/>
          <w:szCs w:val="24"/>
          <w:lang w:eastAsia="zh-CN"/>
        </w:rPr>
        <w:t>；面积是</w:t>
      </w:r>
      <w:r w:rsidRPr="0052732D">
        <w:rPr>
          <w:sz w:val="24"/>
          <w:szCs w:val="24"/>
          <w:lang w:eastAsia="zh-CN"/>
        </w:rPr>
        <w:t>________</w:t>
      </w:r>
      <w:r w:rsidRPr="0052732D">
        <w:rPr>
          <w:sz w:val="24"/>
          <w:szCs w:val="24"/>
          <w:lang w:eastAsia="zh-CN"/>
        </w:rPr>
        <w:t>。</w:t>
      </w:r>
      <w:r w:rsidRPr="0052732D">
        <w:rPr>
          <w:sz w:val="24"/>
          <w:szCs w:val="24"/>
          <w:lang w:eastAsia="zh-CN"/>
        </w:rPr>
        <w:br/>
        <w:t xml:space="preserve">    </w:t>
      </w:r>
    </w:p>
    <w:p w:rsidR="004A4CC6" w:rsidRPr="0052732D" w:rsidRDefault="00251EDA" w:rsidP="0052732D">
      <w:pPr>
        <w:spacing w:line="240" w:lineRule="auto"/>
        <w:rPr>
          <w:sz w:val="24"/>
          <w:szCs w:val="24"/>
          <w:lang w:eastAsia="zh-CN"/>
        </w:rPr>
      </w:pPr>
      <w:r w:rsidRPr="0052732D">
        <w:rPr>
          <w:b/>
          <w:bCs/>
          <w:sz w:val="24"/>
          <w:szCs w:val="24"/>
          <w:lang w:eastAsia="zh-CN"/>
        </w:rPr>
        <w:t>六、应用题</w:t>
      </w:r>
      <w:r w:rsidRPr="0052732D">
        <w:rPr>
          <w:b/>
          <w:bCs/>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17.</w:t>
      </w:r>
      <w:r w:rsidRPr="0052732D">
        <w:rPr>
          <w:sz w:val="24"/>
          <w:szCs w:val="24"/>
          <w:lang w:eastAsia="zh-CN"/>
        </w:rPr>
        <w:t>已知半径，求周长</w:t>
      </w:r>
      <w:r w:rsidRPr="0052732D">
        <w:rPr>
          <w:sz w:val="24"/>
          <w:szCs w:val="24"/>
          <w:lang w:eastAsia="zh-CN"/>
        </w:rPr>
        <w:t xml:space="preserve">.  </w:t>
      </w:r>
      <w:r w:rsidRPr="0052732D">
        <w:rPr>
          <w:sz w:val="24"/>
          <w:szCs w:val="24"/>
          <w:lang w:eastAsia="zh-CN"/>
        </w:rPr>
        <w:br/>
      </w:r>
      <w:r w:rsidRPr="0052732D">
        <w:rPr>
          <w:sz w:val="24"/>
          <w:szCs w:val="24"/>
          <w:lang w:eastAsia="zh-CN"/>
        </w:rPr>
        <w:t>已知一个圆形盘子的半径是</w:t>
      </w:r>
      <w:r w:rsidRPr="0052732D">
        <w:rPr>
          <w:sz w:val="24"/>
          <w:szCs w:val="24"/>
          <w:lang w:eastAsia="zh-CN"/>
        </w:rPr>
        <w:t>8cm</w:t>
      </w:r>
      <w:r w:rsidRPr="0052732D">
        <w:rPr>
          <w:sz w:val="24"/>
          <w:szCs w:val="24"/>
          <w:lang w:eastAsia="zh-CN"/>
        </w:rPr>
        <w:t>，这个圆形盘子的周长是多少？</w:t>
      </w:r>
      <w:r w:rsidRPr="0052732D">
        <w:rPr>
          <w:sz w:val="24"/>
          <w:szCs w:val="24"/>
          <w:lang w:eastAsia="zh-CN"/>
        </w:rPr>
        <w:t xml:space="preserve">    </w:t>
      </w:r>
    </w:p>
    <w:p w:rsidR="004A4CC6" w:rsidRPr="0052732D" w:rsidRDefault="00251EDA" w:rsidP="0052732D">
      <w:pPr>
        <w:spacing w:line="240" w:lineRule="auto"/>
        <w:rPr>
          <w:sz w:val="24"/>
          <w:szCs w:val="24"/>
          <w:lang w:eastAsia="zh-CN"/>
        </w:rPr>
      </w:pPr>
      <w:r w:rsidRPr="0052732D">
        <w:rPr>
          <w:sz w:val="24"/>
          <w:szCs w:val="24"/>
          <w:lang w:eastAsia="zh-CN"/>
        </w:rPr>
        <w:br w:type="page"/>
      </w:r>
    </w:p>
    <w:p w:rsidR="004A4CC6" w:rsidRPr="0052732D" w:rsidRDefault="00251EDA" w:rsidP="0052732D">
      <w:pPr>
        <w:spacing w:line="240" w:lineRule="auto"/>
        <w:jc w:val="center"/>
        <w:rPr>
          <w:sz w:val="24"/>
          <w:szCs w:val="24"/>
          <w:lang w:eastAsia="zh-CN"/>
        </w:rPr>
      </w:pPr>
      <w:r w:rsidRPr="0052732D">
        <w:rPr>
          <w:b/>
          <w:bCs/>
          <w:sz w:val="24"/>
          <w:szCs w:val="24"/>
          <w:lang w:eastAsia="zh-CN"/>
        </w:rPr>
        <w:t>参考答案</w:t>
      </w:r>
    </w:p>
    <w:p w:rsidR="004A4CC6" w:rsidRPr="0052732D" w:rsidRDefault="00251EDA" w:rsidP="0052732D">
      <w:pPr>
        <w:spacing w:line="240" w:lineRule="auto"/>
        <w:rPr>
          <w:sz w:val="24"/>
          <w:szCs w:val="24"/>
          <w:lang w:eastAsia="zh-CN"/>
        </w:rPr>
      </w:pPr>
      <w:r w:rsidRPr="0052732D">
        <w:rPr>
          <w:sz w:val="24"/>
          <w:szCs w:val="24"/>
          <w:lang w:eastAsia="zh-CN"/>
        </w:rPr>
        <w:t>一、单选题</w:t>
      </w:r>
    </w:p>
    <w:p w:rsidR="004A4CC6" w:rsidRPr="0052732D" w:rsidRDefault="00251EDA" w:rsidP="0052732D">
      <w:pPr>
        <w:spacing w:after="0" w:line="240" w:lineRule="auto"/>
        <w:rPr>
          <w:sz w:val="24"/>
          <w:szCs w:val="24"/>
          <w:lang w:eastAsia="zh-CN"/>
        </w:rPr>
      </w:pPr>
      <w:r w:rsidRPr="0052732D">
        <w:rPr>
          <w:sz w:val="24"/>
          <w:szCs w:val="24"/>
          <w:lang w:eastAsia="zh-CN"/>
        </w:rPr>
        <w:t>1.</w:t>
      </w:r>
      <w:r w:rsidRPr="0052732D">
        <w:rPr>
          <w:sz w:val="24"/>
          <w:szCs w:val="24"/>
          <w:lang w:eastAsia="zh-CN"/>
        </w:rPr>
        <w:t>【答案】</w:t>
      </w:r>
      <w:r w:rsidRPr="0052732D">
        <w:rPr>
          <w:sz w:val="24"/>
          <w:szCs w:val="24"/>
          <w:lang w:eastAsia="zh-CN"/>
        </w:rPr>
        <w:t xml:space="preserve"> C   </w:t>
      </w:r>
    </w:p>
    <w:p w:rsidR="004A4CC6" w:rsidRPr="0052732D" w:rsidRDefault="00251EDA" w:rsidP="0052732D">
      <w:pPr>
        <w:spacing w:after="0" w:line="240" w:lineRule="auto"/>
        <w:rPr>
          <w:sz w:val="24"/>
          <w:szCs w:val="24"/>
        </w:rPr>
      </w:pPr>
      <w:r w:rsidRPr="0052732D">
        <w:rPr>
          <w:sz w:val="24"/>
          <w:szCs w:val="24"/>
        </w:rPr>
        <w:t>【解析】【解答】</w:t>
      </w:r>
      <w:r w:rsidRPr="0052732D">
        <w:rPr>
          <w:sz w:val="24"/>
          <w:szCs w:val="24"/>
        </w:rPr>
        <w:t>2×3.14×10×2</w:t>
      </w:r>
      <w:r w:rsidRPr="0052732D">
        <w:rPr>
          <w:sz w:val="24"/>
          <w:szCs w:val="24"/>
        </w:rPr>
        <w:t>，</w:t>
      </w:r>
      <w:r w:rsidRPr="0052732D">
        <w:rPr>
          <w:sz w:val="24"/>
          <w:szCs w:val="24"/>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w:t>
      </w:r>
      <w:r w:rsidRPr="0052732D">
        <w:rPr>
          <w:sz w:val="24"/>
          <w:szCs w:val="24"/>
          <w:lang w:eastAsia="zh-CN"/>
        </w:rPr>
        <w:t>62.8×2</w:t>
      </w:r>
      <w:r w:rsidRPr="0052732D">
        <w:rPr>
          <w:sz w:val="24"/>
          <w:szCs w:val="24"/>
          <w:lang w:eastAsia="zh-CN"/>
        </w:rPr>
        <w:t>，</w:t>
      </w:r>
    </w:p>
    <w:p w:rsidR="004A4CC6" w:rsidRPr="0052732D" w:rsidRDefault="00251EDA" w:rsidP="0052732D">
      <w:pPr>
        <w:spacing w:after="0" w:line="240" w:lineRule="auto"/>
        <w:rPr>
          <w:sz w:val="24"/>
          <w:szCs w:val="24"/>
          <w:lang w:eastAsia="zh-CN"/>
        </w:rPr>
      </w:pPr>
      <w:r w:rsidRPr="0052732D">
        <w:rPr>
          <w:sz w:val="24"/>
          <w:szCs w:val="24"/>
          <w:lang w:eastAsia="zh-CN"/>
        </w:rPr>
        <w:t>＝</w:t>
      </w:r>
      <w:r w:rsidRPr="0052732D">
        <w:rPr>
          <w:sz w:val="24"/>
          <w:szCs w:val="24"/>
          <w:lang w:eastAsia="zh-CN"/>
        </w:rPr>
        <w:t>125.6</w:t>
      </w:r>
      <w:r w:rsidRPr="0052732D">
        <w:rPr>
          <w:sz w:val="24"/>
          <w:szCs w:val="24"/>
          <w:lang w:eastAsia="zh-CN"/>
        </w:rPr>
        <w:t>（厘米）；</w:t>
      </w:r>
    </w:p>
    <w:p w:rsidR="004A4CC6" w:rsidRPr="0052732D" w:rsidRDefault="00251EDA" w:rsidP="0052732D">
      <w:pPr>
        <w:spacing w:after="0" w:line="240" w:lineRule="auto"/>
        <w:rPr>
          <w:sz w:val="24"/>
          <w:szCs w:val="24"/>
          <w:lang w:eastAsia="zh-CN"/>
        </w:rPr>
      </w:pPr>
      <w:r w:rsidRPr="0052732D">
        <w:rPr>
          <w:sz w:val="24"/>
          <w:szCs w:val="24"/>
          <w:lang w:eastAsia="zh-CN"/>
        </w:rPr>
        <w:t>【分析】此题应明确，分针的长即半径，从</w:t>
      </w:r>
      <w:r w:rsidRPr="0052732D">
        <w:rPr>
          <w:sz w:val="24"/>
          <w:szCs w:val="24"/>
          <w:lang w:eastAsia="zh-CN"/>
        </w:rPr>
        <w:t>2</w:t>
      </w:r>
      <w:r w:rsidRPr="0052732D">
        <w:rPr>
          <w:sz w:val="24"/>
          <w:szCs w:val="24"/>
          <w:lang w:eastAsia="zh-CN"/>
        </w:rPr>
        <w:t>时走到</w:t>
      </w:r>
      <w:r w:rsidRPr="0052732D">
        <w:rPr>
          <w:sz w:val="24"/>
          <w:szCs w:val="24"/>
          <w:lang w:eastAsia="zh-CN"/>
        </w:rPr>
        <w:t>4</w:t>
      </w:r>
      <w:r w:rsidRPr="0052732D">
        <w:rPr>
          <w:sz w:val="24"/>
          <w:szCs w:val="24"/>
          <w:lang w:eastAsia="zh-CN"/>
        </w:rPr>
        <w:t>时，即分针走了两圈，根据圆的周长计算公式</w:t>
      </w:r>
      <w:r w:rsidRPr="0052732D">
        <w:rPr>
          <w:sz w:val="24"/>
          <w:szCs w:val="24"/>
          <w:lang w:eastAsia="zh-CN"/>
        </w:rPr>
        <w:t>“C</w:t>
      </w:r>
      <w:r w:rsidRPr="0052732D">
        <w:rPr>
          <w:sz w:val="24"/>
          <w:szCs w:val="24"/>
          <w:lang w:eastAsia="zh-CN"/>
        </w:rPr>
        <w:t>＝</w:t>
      </w:r>
      <w:r w:rsidRPr="0052732D">
        <w:rPr>
          <w:sz w:val="24"/>
          <w:szCs w:val="24"/>
          <w:lang w:eastAsia="zh-CN"/>
        </w:rPr>
        <w:t>2</w:t>
      </w:r>
      <w:r w:rsidRPr="0052732D">
        <w:rPr>
          <w:sz w:val="24"/>
          <w:szCs w:val="24"/>
        </w:rPr>
        <w:t>π</w:t>
      </w:r>
      <w:r w:rsidRPr="0052732D">
        <w:rPr>
          <w:sz w:val="24"/>
          <w:szCs w:val="24"/>
          <w:lang w:eastAsia="zh-CN"/>
        </w:rPr>
        <w:t>r”</w:t>
      </w:r>
      <w:r w:rsidRPr="0052732D">
        <w:rPr>
          <w:sz w:val="24"/>
          <w:szCs w:val="24"/>
          <w:lang w:eastAsia="zh-CN"/>
        </w:rPr>
        <w:t>，代入数值，先求出周长，再乘</w:t>
      </w:r>
      <w:r w:rsidRPr="0052732D">
        <w:rPr>
          <w:sz w:val="24"/>
          <w:szCs w:val="24"/>
          <w:lang w:eastAsia="zh-CN"/>
        </w:rPr>
        <w:t>2</w:t>
      </w:r>
      <w:r w:rsidRPr="0052732D">
        <w:rPr>
          <w:sz w:val="24"/>
          <w:szCs w:val="24"/>
          <w:lang w:eastAsia="zh-CN"/>
        </w:rPr>
        <w:t>即可得出答案．</w:t>
      </w:r>
    </w:p>
    <w:p w:rsidR="004A4CC6" w:rsidRPr="0052732D" w:rsidRDefault="00251EDA" w:rsidP="0052732D">
      <w:pPr>
        <w:spacing w:after="0" w:line="240" w:lineRule="auto"/>
        <w:rPr>
          <w:sz w:val="24"/>
          <w:szCs w:val="24"/>
        </w:rPr>
      </w:pPr>
      <w:r w:rsidRPr="0052732D">
        <w:rPr>
          <w:sz w:val="24"/>
          <w:szCs w:val="24"/>
        </w:rPr>
        <w:t>2.</w:t>
      </w:r>
      <w:r w:rsidRPr="0052732D">
        <w:rPr>
          <w:sz w:val="24"/>
          <w:szCs w:val="24"/>
        </w:rPr>
        <w:t>【答案】</w:t>
      </w:r>
      <w:r w:rsidRPr="0052732D">
        <w:rPr>
          <w:sz w:val="24"/>
          <w:szCs w:val="24"/>
        </w:rPr>
        <w:t xml:space="preserve"> </w:t>
      </w:r>
      <w:r w:rsidRPr="0052732D">
        <w:rPr>
          <w:sz w:val="24"/>
          <w:szCs w:val="24"/>
        </w:rPr>
        <w:t>（</w:t>
      </w:r>
      <w:r w:rsidRPr="0052732D">
        <w:rPr>
          <w:sz w:val="24"/>
          <w:szCs w:val="24"/>
        </w:rPr>
        <w:t>1</w:t>
      </w:r>
      <w:r w:rsidRPr="0052732D">
        <w:rPr>
          <w:sz w:val="24"/>
          <w:szCs w:val="24"/>
        </w:rPr>
        <w:t>）</w:t>
      </w:r>
      <w:r w:rsidRPr="0052732D">
        <w:rPr>
          <w:sz w:val="24"/>
          <w:szCs w:val="24"/>
        </w:rPr>
        <w:t>B</w:t>
      </w:r>
      <w:r w:rsidRPr="0052732D">
        <w:rPr>
          <w:sz w:val="24"/>
          <w:szCs w:val="24"/>
        </w:rPr>
        <w:br/>
      </w:r>
      <w:r w:rsidRPr="0052732D">
        <w:rPr>
          <w:sz w:val="24"/>
          <w:szCs w:val="24"/>
        </w:rPr>
        <w:t>（</w:t>
      </w:r>
      <w:r w:rsidRPr="0052732D">
        <w:rPr>
          <w:sz w:val="24"/>
          <w:szCs w:val="24"/>
        </w:rPr>
        <w:t>2</w:t>
      </w:r>
      <w:r w:rsidRPr="0052732D">
        <w:rPr>
          <w:sz w:val="24"/>
          <w:szCs w:val="24"/>
        </w:rPr>
        <w:t>）</w:t>
      </w:r>
      <w:r w:rsidRPr="0052732D">
        <w:rPr>
          <w:sz w:val="24"/>
          <w:szCs w:val="24"/>
        </w:rPr>
        <w:t>D</w:t>
      </w:r>
      <w:r w:rsidRPr="0052732D">
        <w:rPr>
          <w:sz w:val="24"/>
          <w:szCs w:val="24"/>
        </w:rPr>
        <w:br/>
      </w:r>
      <w:r w:rsidRPr="0052732D">
        <w:rPr>
          <w:sz w:val="24"/>
          <w:szCs w:val="24"/>
        </w:rPr>
        <w:t>（</w:t>
      </w:r>
      <w:r w:rsidRPr="0052732D">
        <w:rPr>
          <w:sz w:val="24"/>
          <w:szCs w:val="24"/>
        </w:rPr>
        <w:t>3</w:t>
      </w:r>
      <w:r w:rsidRPr="0052732D">
        <w:rPr>
          <w:sz w:val="24"/>
          <w:szCs w:val="24"/>
        </w:rPr>
        <w:t>）</w:t>
      </w:r>
      <w:r w:rsidRPr="0052732D">
        <w:rPr>
          <w:sz w:val="24"/>
          <w:szCs w:val="24"/>
        </w:rPr>
        <w:t xml:space="preserve">D   </w:t>
      </w:r>
    </w:p>
    <w:p w:rsidR="00251EDA" w:rsidRPr="0052732D" w:rsidRDefault="00251EDA" w:rsidP="0052732D">
      <w:pPr>
        <w:spacing w:after="0" w:line="240" w:lineRule="auto"/>
        <w:rPr>
          <w:sz w:val="24"/>
          <w:szCs w:val="24"/>
        </w:rPr>
      </w:pPr>
      <w:r w:rsidRPr="0052732D">
        <w:rPr>
          <w:sz w:val="24"/>
          <w:szCs w:val="24"/>
        </w:rPr>
        <w:t>【解析】【解答】解：（</w:t>
      </w:r>
      <w:r w:rsidRPr="0052732D">
        <w:rPr>
          <w:sz w:val="24"/>
          <w:szCs w:val="24"/>
        </w:rPr>
        <w:t>1</w:t>
      </w:r>
      <w:r w:rsidRPr="0052732D">
        <w:rPr>
          <w:sz w:val="24"/>
          <w:szCs w:val="24"/>
        </w:rPr>
        <w:t>）</w:t>
      </w:r>
      <w:r w:rsidRPr="0052732D">
        <w:rPr>
          <w:sz w:val="24"/>
          <w:szCs w:val="24"/>
        </w:rPr>
        <w:t>15×2×π=30π</w:t>
      </w:r>
      <w:r w:rsidRPr="0052732D">
        <w:rPr>
          <w:sz w:val="24"/>
          <w:szCs w:val="24"/>
        </w:rPr>
        <w:t>（米）</w:t>
      </w:r>
    </w:p>
    <w:p w:rsidR="004A4CC6" w:rsidRPr="0052732D" w:rsidRDefault="00251EDA" w:rsidP="0052732D">
      <w:pPr>
        <w:spacing w:after="0" w:line="240" w:lineRule="auto"/>
        <w:rPr>
          <w:sz w:val="24"/>
          <w:szCs w:val="24"/>
        </w:rPr>
      </w:pPr>
      <w:r w:rsidRPr="0052732D">
        <w:rPr>
          <w:sz w:val="24"/>
          <w:szCs w:val="24"/>
        </w:rPr>
        <w:t>（</w:t>
      </w:r>
      <w:r w:rsidRPr="0052732D">
        <w:rPr>
          <w:sz w:val="24"/>
          <w:szCs w:val="24"/>
        </w:rPr>
        <w:t>2</w:t>
      </w:r>
      <w:r w:rsidRPr="0052732D">
        <w:rPr>
          <w:sz w:val="24"/>
          <w:szCs w:val="24"/>
        </w:rPr>
        <w:t>）</w:t>
      </w:r>
      <w:r w:rsidRPr="0052732D">
        <w:rPr>
          <w:sz w:val="24"/>
          <w:szCs w:val="24"/>
        </w:rPr>
        <w:t>2×</w:t>
      </w:r>
      <w:r w:rsidRPr="0052732D">
        <w:rPr>
          <w:sz w:val="24"/>
          <w:szCs w:val="24"/>
        </w:rPr>
        <w:t>（</w:t>
      </w:r>
      <w:r w:rsidRPr="0052732D">
        <w:rPr>
          <w:sz w:val="24"/>
          <w:szCs w:val="24"/>
        </w:rPr>
        <w:t>15+0.8</w:t>
      </w:r>
      <w:r w:rsidRPr="0052732D">
        <w:rPr>
          <w:sz w:val="24"/>
          <w:szCs w:val="24"/>
        </w:rPr>
        <w:t>）</w:t>
      </w:r>
      <w:r w:rsidRPr="0052732D">
        <w:rPr>
          <w:sz w:val="24"/>
          <w:szCs w:val="24"/>
        </w:rPr>
        <w:t>×π=2</w:t>
      </w:r>
      <w:r w:rsidRPr="0052732D">
        <w:rPr>
          <w:sz w:val="24"/>
          <w:szCs w:val="24"/>
        </w:rPr>
        <w:t>（</w:t>
      </w:r>
      <w:r w:rsidRPr="0052732D">
        <w:rPr>
          <w:sz w:val="24"/>
          <w:szCs w:val="24"/>
        </w:rPr>
        <w:t>15+0.8</w:t>
      </w:r>
      <w:r w:rsidRPr="0052732D">
        <w:rPr>
          <w:sz w:val="24"/>
          <w:szCs w:val="24"/>
        </w:rPr>
        <w:t>）</w:t>
      </w:r>
      <w:r w:rsidRPr="0052732D">
        <w:rPr>
          <w:sz w:val="24"/>
          <w:szCs w:val="24"/>
        </w:rPr>
        <w:t>π</w:t>
      </w:r>
      <w:r w:rsidRPr="0052732D">
        <w:rPr>
          <w:sz w:val="24"/>
          <w:szCs w:val="24"/>
        </w:rPr>
        <w:t>（米）</w:t>
      </w:r>
    </w:p>
    <w:p w:rsidR="004A4CC6" w:rsidRPr="0052732D" w:rsidRDefault="00251EDA" w:rsidP="0052732D">
      <w:pPr>
        <w:spacing w:after="0" w:line="240" w:lineRule="auto"/>
        <w:rPr>
          <w:sz w:val="24"/>
          <w:szCs w:val="24"/>
          <w:lang w:eastAsia="zh-CN"/>
        </w:rPr>
      </w:pPr>
      <w:r w:rsidRPr="0052732D">
        <w:rPr>
          <w:sz w:val="24"/>
          <w:szCs w:val="24"/>
          <w:lang w:eastAsia="zh-CN"/>
        </w:rPr>
        <w:t>（</w:t>
      </w:r>
      <w:r w:rsidRPr="0052732D">
        <w:rPr>
          <w:sz w:val="24"/>
          <w:szCs w:val="24"/>
          <w:lang w:eastAsia="zh-CN"/>
        </w:rPr>
        <w:t>3</w:t>
      </w:r>
      <w:r w:rsidRPr="0052732D">
        <w:rPr>
          <w:sz w:val="24"/>
          <w:szCs w:val="24"/>
          <w:lang w:eastAsia="zh-CN"/>
        </w:rPr>
        <w:t>）</w:t>
      </w:r>
      <w:r w:rsidRPr="0052732D">
        <w:rPr>
          <w:sz w:val="24"/>
          <w:szCs w:val="24"/>
          <w:lang w:eastAsia="zh-CN"/>
        </w:rPr>
        <w:t>0.8×2×</w:t>
      </w:r>
      <w:r w:rsidRPr="0052732D">
        <w:rPr>
          <w:sz w:val="24"/>
          <w:szCs w:val="24"/>
        </w:rPr>
        <w:t>π</w:t>
      </w:r>
      <w:r w:rsidRPr="0052732D">
        <w:rPr>
          <w:sz w:val="24"/>
          <w:szCs w:val="24"/>
          <w:lang w:eastAsia="zh-CN"/>
        </w:rPr>
        <w:t>=1.6</w:t>
      </w:r>
      <w:r w:rsidRPr="0052732D">
        <w:rPr>
          <w:sz w:val="24"/>
          <w:szCs w:val="24"/>
        </w:rPr>
        <w:t>π</w:t>
      </w:r>
      <w:r w:rsidRPr="0052732D">
        <w:rPr>
          <w:sz w:val="24"/>
          <w:szCs w:val="24"/>
          <w:lang w:eastAsia="zh-CN"/>
        </w:rPr>
        <w:t>（米）</w:t>
      </w:r>
    </w:p>
    <w:p w:rsidR="004A4CC6" w:rsidRPr="0052732D" w:rsidRDefault="00251EDA" w:rsidP="0052732D">
      <w:pPr>
        <w:spacing w:after="0" w:line="240" w:lineRule="auto"/>
        <w:rPr>
          <w:sz w:val="24"/>
          <w:szCs w:val="24"/>
          <w:lang w:eastAsia="zh-CN"/>
        </w:rPr>
      </w:pPr>
      <w:r w:rsidRPr="0052732D">
        <w:rPr>
          <w:sz w:val="24"/>
          <w:szCs w:val="24"/>
          <w:lang w:eastAsia="zh-CN"/>
        </w:rPr>
        <w:t>故答案为：</w:t>
      </w:r>
      <w:r w:rsidRPr="0052732D">
        <w:rPr>
          <w:sz w:val="24"/>
          <w:szCs w:val="24"/>
          <w:lang w:eastAsia="zh-CN"/>
        </w:rPr>
        <w:t>B</w:t>
      </w:r>
      <w:r w:rsidRPr="0052732D">
        <w:rPr>
          <w:sz w:val="24"/>
          <w:szCs w:val="24"/>
          <w:lang w:eastAsia="zh-CN"/>
        </w:rPr>
        <w:t>，</w:t>
      </w:r>
      <w:r w:rsidRPr="0052732D">
        <w:rPr>
          <w:sz w:val="24"/>
          <w:szCs w:val="24"/>
          <w:lang w:eastAsia="zh-CN"/>
        </w:rPr>
        <w:t>D</w:t>
      </w:r>
      <w:r w:rsidRPr="0052732D">
        <w:rPr>
          <w:sz w:val="24"/>
          <w:szCs w:val="24"/>
          <w:lang w:eastAsia="zh-CN"/>
        </w:rPr>
        <w:t>，</w:t>
      </w:r>
      <w:r w:rsidRPr="0052732D">
        <w:rPr>
          <w:sz w:val="24"/>
          <w:szCs w:val="24"/>
          <w:lang w:eastAsia="zh-CN"/>
        </w:rPr>
        <w:t>D</w:t>
      </w:r>
      <w:r w:rsidRPr="0052732D">
        <w:rPr>
          <w:sz w:val="24"/>
          <w:szCs w:val="24"/>
          <w:lang w:eastAsia="zh-CN"/>
        </w:rPr>
        <w:t>。</w:t>
      </w:r>
    </w:p>
    <w:p w:rsidR="004A4CC6" w:rsidRPr="0052732D" w:rsidRDefault="00251EDA" w:rsidP="0052732D">
      <w:pPr>
        <w:spacing w:after="0" w:line="240" w:lineRule="auto"/>
        <w:rPr>
          <w:sz w:val="24"/>
          <w:szCs w:val="24"/>
          <w:lang w:eastAsia="zh-CN"/>
        </w:rPr>
      </w:pPr>
      <w:r w:rsidRPr="0052732D">
        <w:rPr>
          <w:sz w:val="24"/>
          <w:szCs w:val="24"/>
          <w:lang w:eastAsia="zh-CN"/>
        </w:rPr>
        <w:t>【分析】本题直接根据圆的周长计算公式进行解答即可。</w:t>
      </w:r>
    </w:p>
    <w:p w:rsidR="004A4CC6" w:rsidRPr="0052732D" w:rsidRDefault="00251EDA" w:rsidP="0052732D">
      <w:pPr>
        <w:spacing w:after="0" w:line="240" w:lineRule="auto"/>
        <w:rPr>
          <w:sz w:val="24"/>
          <w:szCs w:val="24"/>
          <w:lang w:eastAsia="zh-CN"/>
        </w:rPr>
      </w:pPr>
      <w:r w:rsidRPr="0052732D">
        <w:rPr>
          <w:sz w:val="24"/>
          <w:szCs w:val="24"/>
          <w:lang w:eastAsia="zh-CN"/>
        </w:rPr>
        <w:t>3.</w:t>
      </w:r>
      <w:r w:rsidRPr="0052732D">
        <w:rPr>
          <w:sz w:val="24"/>
          <w:szCs w:val="24"/>
          <w:lang w:eastAsia="zh-CN"/>
        </w:rPr>
        <w:t>【答案】</w:t>
      </w:r>
      <w:r w:rsidRPr="0052732D">
        <w:rPr>
          <w:sz w:val="24"/>
          <w:szCs w:val="24"/>
          <w:lang w:eastAsia="zh-CN"/>
        </w:rPr>
        <w:t xml:space="preserve">A  </w:t>
      </w:r>
    </w:p>
    <w:p w:rsidR="004A4CC6" w:rsidRPr="0052732D" w:rsidRDefault="00251EDA" w:rsidP="0052732D">
      <w:pPr>
        <w:spacing w:after="0" w:line="240" w:lineRule="auto"/>
        <w:rPr>
          <w:sz w:val="24"/>
          <w:szCs w:val="24"/>
          <w:lang w:eastAsia="zh-CN"/>
        </w:rPr>
      </w:pPr>
      <w:r w:rsidRPr="0052732D">
        <w:rPr>
          <w:sz w:val="24"/>
          <w:szCs w:val="24"/>
          <w:lang w:eastAsia="zh-CN"/>
        </w:rPr>
        <w:t>【解析】【解答】解：</w:t>
      </w:r>
      <w:r w:rsidRPr="0052732D">
        <w:rPr>
          <w:sz w:val="24"/>
          <w:szCs w:val="24"/>
          <w:lang w:eastAsia="zh-CN"/>
        </w:rPr>
        <w:t>6÷3÷2=1(</w:t>
      </w:r>
      <w:r w:rsidRPr="0052732D">
        <w:rPr>
          <w:sz w:val="24"/>
          <w:szCs w:val="24"/>
          <w:lang w:eastAsia="zh-CN"/>
        </w:rPr>
        <w:t>厘米</w:t>
      </w:r>
      <w:r w:rsidRPr="0052732D">
        <w:rPr>
          <w:sz w:val="24"/>
          <w:szCs w:val="24"/>
          <w:lang w:eastAsia="zh-CN"/>
        </w:rPr>
        <w:t>)</w:t>
      </w:r>
      <w:r w:rsidRPr="0052732D">
        <w:rPr>
          <w:sz w:val="24"/>
          <w:szCs w:val="24"/>
          <w:lang w:eastAsia="zh-CN"/>
        </w:rPr>
        <w:br/>
      </w:r>
      <w:r w:rsidRPr="0052732D">
        <w:rPr>
          <w:sz w:val="24"/>
          <w:szCs w:val="24"/>
          <w:lang w:eastAsia="zh-CN"/>
        </w:rPr>
        <w:t>故答案为：</w:t>
      </w:r>
      <w:r w:rsidRPr="0052732D">
        <w:rPr>
          <w:sz w:val="24"/>
          <w:szCs w:val="24"/>
          <w:lang w:eastAsia="zh-CN"/>
        </w:rPr>
        <w:t>A</w:t>
      </w:r>
    </w:p>
    <w:p w:rsidR="004A4CC6" w:rsidRPr="0052732D" w:rsidRDefault="00251EDA" w:rsidP="0052732D">
      <w:pPr>
        <w:spacing w:after="0" w:line="240" w:lineRule="auto"/>
        <w:rPr>
          <w:sz w:val="24"/>
          <w:szCs w:val="24"/>
          <w:lang w:eastAsia="zh-CN"/>
        </w:rPr>
      </w:pPr>
      <w:r w:rsidRPr="0052732D">
        <w:rPr>
          <w:sz w:val="24"/>
          <w:szCs w:val="24"/>
          <w:lang w:eastAsia="zh-CN"/>
        </w:rPr>
        <w:t>【分析】</w:t>
      </w:r>
      <w:r w:rsidRPr="0052732D">
        <w:rPr>
          <w:sz w:val="24"/>
          <w:szCs w:val="24"/>
          <w:lang w:eastAsia="zh-CN"/>
        </w:rPr>
        <w:t>6</w:t>
      </w:r>
      <w:r w:rsidRPr="0052732D">
        <w:rPr>
          <w:sz w:val="24"/>
          <w:szCs w:val="24"/>
          <w:lang w:eastAsia="zh-CN"/>
        </w:rPr>
        <w:t>厘米是</w:t>
      </w:r>
      <w:r w:rsidRPr="0052732D">
        <w:rPr>
          <w:sz w:val="24"/>
          <w:szCs w:val="24"/>
          <w:lang w:eastAsia="zh-CN"/>
        </w:rPr>
        <w:t>3</w:t>
      </w:r>
      <w:r w:rsidRPr="0052732D">
        <w:rPr>
          <w:sz w:val="24"/>
          <w:szCs w:val="24"/>
          <w:lang w:eastAsia="zh-CN"/>
        </w:rPr>
        <w:t>个圆的直径之和，用</w:t>
      </w:r>
      <w:r w:rsidRPr="0052732D">
        <w:rPr>
          <w:sz w:val="24"/>
          <w:szCs w:val="24"/>
          <w:lang w:eastAsia="zh-CN"/>
        </w:rPr>
        <w:t>6</w:t>
      </w:r>
      <w:r w:rsidRPr="0052732D">
        <w:rPr>
          <w:sz w:val="24"/>
          <w:szCs w:val="24"/>
          <w:lang w:eastAsia="zh-CN"/>
        </w:rPr>
        <w:t>除以</w:t>
      </w:r>
      <w:r w:rsidRPr="0052732D">
        <w:rPr>
          <w:sz w:val="24"/>
          <w:szCs w:val="24"/>
          <w:lang w:eastAsia="zh-CN"/>
        </w:rPr>
        <w:t>3</w:t>
      </w:r>
      <w:r w:rsidRPr="0052732D">
        <w:rPr>
          <w:sz w:val="24"/>
          <w:szCs w:val="24"/>
          <w:lang w:eastAsia="zh-CN"/>
        </w:rPr>
        <w:t>即可求出一个圆的直径，再除以</w:t>
      </w:r>
      <w:r w:rsidRPr="0052732D">
        <w:rPr>
          <w:sz w:val="24"/>
          <w:szCs w:val="24"/>
          <w:lang w:eastAsia="zh-CN"/>
        </w:rPr>
        <w:t>2</w:t>
      </w:r>
      <w:r w:rsidRPr="0052732D">
        <w:rPr>
          <w:sz w:val="24"/>
          <w:szCs w:val="24"/>
          <w:lang w:eastAsia="zh-CN"/>
        </w:rPr>
        <w:t>就是一个圆的半径。</w:t>
      </w:r>
    </w:p>
    <w:p w:rsidR="004A4CC6" w:rsidRPr="0052732D" w:rsidRDefault="00251EDA" w:rsidP="0052732D">
      <w:pPr>
        <w:spacing w:after="0" w:line="240" w:lineRule="auto"/>
        <w:rPr>
          <w:sz w:val="24"/>
          <w:szCs w:val="24"/>
          <w:lang w:eastAsia="zh-CN"/>
        </w:rPr>
      </w:pPr>
      <w:r w:rsidRPr="0052732D">
        <w:rPr>
          <w:sz w:val="24"/>
          <w:szCs w:val="24"/>
          <w:lang w:eastAsia="zh-CN"/>
        </w:rPr>
        <w:t>4.</w:t>
      </w:r>
      <w:r w:rsidRPr="0052732D">
        <w:rPr>
          <w:sz w:val="24"/>
          <w:szCs w:val="24"/>
          <w:lang w:eastAsia="zh-CN"/>
        </w:rPr>
        <w:t>【答案】</w:t>
      </w:r>
      <w:r w:rsidRPr="0052732D">
        <w:rPr>
          <w:sz w:val="24"/>
          <w:szCs w:val="24"/>
          <w:lang w:eastAsia="zh-CN"/>
        </w:rPr>
        <w:t xml:space="preserve"> B   </w:t>
      </w:r>
    </w:p>
    <w:p w:rsidR="004A4CC6" w:rsidRPr="0052732D" w:rsidRDefault="00251EDA" w:rsidP="0052732D">
      <w:pPr>
        <w:spacing w:after="0" w:line="240" w:lineRule="auto"/>
        <w:rPr>
          <w:sz w:val="24"/>
          <w:szCs w:val="24"/>
          <w:lang w:eastAsia="zh-CN"/>
        </w:rPr>
      </w:pPr>
      <w:r w:rsidRPr="0052732D">
        <w:rPr>
          <w:sz w:val="24"/>
          <w:szCs w:val="24"/>
          <w:lang w:eastAsia="zh-CN"/>
        </w:rPr>
        <w:t>【解析】【解答】</w:t>
      </w:r>
      <w:r w:rsidRPr="0052732D">
        <w:rPr>
          <w:sz w:val="24"/>
          <w:szCs w:val="24"/>
          <w:lang w:eastAsia="zh-CN"/>
        </w:rPr>
        <w:t xml:space="preserve"> </w:t>
      </w:r>
      <w:r w:rsidRPr="0052732D">
        <w:rPr>
          <w:sz w:val="24"/>
          <w:szCs w:val="24"/>
          <w:lang w:eastAsia="zh-CN"/>
        </w:rPr>
        <w:t>周长相等的圆、长方形和正方形，他们的面积比较，圆的面积大。</w:t>
      </w:r>
      <w:r w:rsidRPr="0052732D">
        <w:rPr>
          <w:sz w:val="24"/>
          <w:szCs w:val="24"/>
          <w:lang w:eastAsia="zh-CN"/>
        </w:rPr>
        <w:br/>
        <w:t xml:space="preserve"> </w:t>
      </w:r>
      <w:r w:rsidRPr="0052732D">
        <w:rPr>
          <w:sz w:val="24"/>
          <w:szCs w:val="24"/>
          <w:lang w:eastAsia="zh-CN"/>
        </w:rPr>
        <w:t>故答案为：</w:t>
      </w:r>
      <w:r w:rsidRPr="0052732D">
        <w:rPr>
          <w:sz w:val="24"/>
          <w:szCs w:val="24"/>
          <w:lang w:eastAsia="zh-CN"/>
        </w:rPr>
        <w:t>B</w:t>
      </w:r>
      <w:r w:rsidRPr="0052732D">
        <w:rPr>
          <w:sz w:val="24"/>
          <w:szCs w:val="24"/>
          <w:lang w:eastAsia="zh-CN"/>
        </w:rPr>
        <w:t>。</w:t>
      </w:r>
      <w:r w:rsidRPr="0052732D">
        <w:rPr>
          <w:sz w:val="24"/>
          <w:szCs w:val="24"/>
          <w:lang w:eastAsia="zh-CN"/>
        </w:rPr>
        <w:br/>
        <w:t xml:space="preserve"> </w:t>
      </w:r>
      <w:r w:rsidRPr="0052732D">
        <w:rPr>
          <w:sz w:val="24"/>
          <w:szCs w:val="24"/>
          <w:lang w:eastAsia="zh-CN"/>
        </w:rPr>
        <w:t>【分析】根据圆、长方形和正方形周长和面积计算公式，进行验证后得出：</w:t>
      </w:r>
      <w:r w:rsidRPr="0052732D">
        <w:rPr>
          <w:sz w:val="24"/>
          <w:szCs w:val="24"/>
          <w:lang w:eastAsia="zh-CN"/>
        </w:rPr>
        <w:t xml:space="preserve"> </w:t>
      </w:r>
      <w:r w:rsidRPr="0052732D">
        <w:rPr>
          <w:sz w:val="24"/>
          <w:szCs w:val="24"/>
          <w:lang w:eastAsia="zh-CN"/>
        </w:rPr>
        <w:t>周长相等的圆、长方形和正方形，圆的面积大。</w:t>
      </w:r>
    </w:p>
    <w:p w:rsidR="004A4CC6" w:rsidRPr="0052732D" w:rsidRDefault="00251EDA" w:rsidP="0052732D">
      <w:pPr>
        <w:spacing w:line="240" w:lineRule="auto"/>
        <w:rPr>
          <w:sz w:val="24"/>
          <w:szCs w:val="24"/>
          <w:lang w:eastAsia="zh-CN"/>
        </w:rPr>
      </w:pPr>
      <w:r w:rsidRPr="0052732D">
        <w:rPr>
          <w:sz w:val="24"/>
          <w:szCs w:val="24"/>
          <w:lang w:eastAsia="zh-CN"/>
        </w:rPr>
        <w:t>二、判断题</w:t>
      </w:r>
    </w:p>
    <w:p w:rsidR="004A4CC6" w:rsidRPr="0052732D" w:rsidRDefault="00251EDA" w:rsidP="0052732D">
      <w:pPr>
        <w:spacing w:after="0" w:line="240" w:lineRule="auto"/>
        <w:rPr>
          <w:sz w:val="24"/>
          <w:szCs w:val="24"/>
          <w:lang w:eastAsia="zh-CN"/>
        </w:rPr>
      </w:pPr>
      <w:r w:rsidRPr="0052732D">
        <w:rPr>
          <w:sz w:val="24"/>
          <w:szCs w:val="24"/>
          <w:lang w:eastAsia="zh-CN"/>
        </w:rPr>
        <w:t>5.</w:t>
      </w:r>
      <w:r w:rsidRPr="0052732D">
        <w:rPr>
          <w:sz w:val="24"/>
          <w:szCs w:val="24"/>
          <w:lang w:eastAsia="zh-CN"/>
        </w:rPr>
        <w:t>【答案】错误</w:t>
      </w:r>
      <w:r w:rsidRPr="0052732D">
        <w:rPr>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【解析】【解答】解：圆周率是圆的周长和直径的比值，它是一个无限不循环小数，但是在实际计算时，不需要那么精确，一般只取它的近似值</w:t>
      </w:r>
      <w:r w:rsidRPr="0052732D">
        <w:rPr>
          <w:sz w:val="24"/>
          <w:szCs w:val="24"/>
          <w:lang w:eastAsia="zh-CN"/>
        </w:rPr>
        <w:t>3.14</w:t>
      </w:r>
      <w:r w:rsidRPr="0052732D">
        <w:rPr>
          <w:sz w:val="24"/>
          <w:szCs w:val="24"/>
          <w:lang w:eastAsia="zh-CN"/>
        </w:rPr>
        <w:t>，即</w:t>
      </w:r>
      <w:r w:rsidRPr="0052732D">
        <w:rPr>
          <w:sz w:val="24"/>
          <w:szCs w:val="24"/>
          <w:lang w:eastAsia="zh-CN"/>
        </w:rPr>
        <w:t>3.14</w:t>
      </w:r>
      <w:r w:rsidRPr="0052732D">
        <w:rPr>
          <w:sz w:val="24"/>
          <w:szCs w:val="24"/>
          <w:lang w:eastAsia="zh-CN"/>
        </w:rPr>
        <w:t>只是圆周率的近似值．</w:t>
      </w:r>
      <w:r w:rsidRPr="0052732D">
        <w:rPr>
          <w:sz w:val="24"/>
          <w:szCs w:val="24"/>
          <w:lang w:eastAsia="zh-CN"/>
        </w:rPr>
        <w:t xml:space="preserve">  </w:t>
      </w:r>
      <w:r w:rsidRPr="0052732D">
        <w:rPr>
          <w:sz w:val="24"/>
          <w:szCs w:val="24"/>
          <w:lang w:eastAsia="zh-CN"/>
        </w:rPr>
        <w:br/>
      </w:r>
      <w:r w:rsidRPr="0052732D">
        <w:rPr>
          <w:sz w:val="24"/>
          <w:szCs w:val="24"/>
          <w:lang w:eastAsia="zh-CN"/>
        </w:rPr>
        <w:t>答案为错误</w:t>
      </w:r>
    </w:p>
    <w:p w:rsidR="004A4CC6" w:rsidRPr="0052732D" w:rsidRDefault="00251EDA" w:rsidP="0052732D">
      <w:pPr>
        <w:spacing w:after="0" w:line="240" w:lineRule="auto"/>
        <w:rPr>
          <w:sz w:val="24"/>
          <w:szCs w:val="24"/>
          <w:lang w:eastAsia="zh-CN"/>
        </w:rPr>
      </w:pPr>
      <w:r w:rsidRPr="0052732D">
        <w:rPr>
          <w:sz w:val="24"/>
          <w:szCs w:val="24"/>
          <w:lang w:eastAsia="zh-CN"/>
        </w:rPr>
        <w:t>6.</w:t>
      </w:r>
      <w:r w:rsidRPr="0052732D">
        <w:rPr>
          <w:sz w:val="24"/>
          <w:szCs w:val="24"/>
          <w:lang w:eastAsia="zh-CN"/>
        </w:rPr>
        <w:t>【答案】</w:t>
      </w:r>
      <w:r w:rsidRPr="0052732D">
        <w:rPr>
          <w:sz w:val="24"/>
          <w:szCs w:val="24"/>
          <w:lang w:eastAsia="zh-CN"/>
        </w:rPr>
        <w:t xml:space="preserve"> </w:t>
      </w:r>
      <w:r w:rsidRPr="0052732D">
        <w:rPr>
          <w:sz w:val="24"/>
          <w:szCs w:val="24"/>
          <w:lang w:eastAsia="zh-CN"/>
        </w:rPr>
        <w:t>正确</w:t>
      </w:r>
      <w:r w:rsidRPr="0052732D">
        <w:rPr>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【解析】【解答】解：在同一个圆中，扇形的大小与这个扇形的圆心角的大小有关。</w:t>
      </w:r>
      <w:r w:rsidRPr="0052732D">
        <w:rPr>
          <w:sz w:val="24"/>
          <w:szCs w:val="24"/>
          <w:lang w:eastAsia="zh-CN"/>
        </w:rPr>
        <w:br/>
        <w:t xml:space="preserve"> </w:t>
      </w:r>
      <w:r w:rsidRPr="0052732D">
        <w:rPr>
          <w:sz w:val="24"/>
          <w:szCs w:val="24"/>
          <w:lang w:eastAsia="zh-CN"/>
        </w:rPr>
        <w:t>故答案为：正确。</w:t>
      </w:r>
      <w:r w:rsidRPr="0052732D">
        <w:rPr>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【分析】在同一个圆中，扇形的圆心角越大，那么这个扇形就越大。</w:t>
      </w:r>
    </w:p>
    <w:p w:rsidR="004A4CC6" w:rsidRPr="0052732D" w:rsidRDefault="00251EDA" w:rsidP="0052732D">
      <w:pPr>
        <w:spacing w:after="0" w:line="240" w:lineRule="auto"/>
        <w:rPr>
          <w:sz w:val="24"/>
          <w:szCs w:val="24"/>
          <w:lang w:eastAsia="zh-CN"/>
        </w:rPr>
      </w:pPr>
      <w:r w:rsidRPr="0052732D">
        <w:rPr>
          <w:sz w:val="24"/>
          <w:szCs w:val="24"/>
          <w:lang w:eastAsia="zh-CN"/>
        </w:rPr>
        <w:t>7.</w:t>
      </w:r>
      <w:r w:rsidRPr="0052732D">
        <w:rPr>
          <w:sz w:val="24"/>
          <w:szCs w:val="24"/>
          <w:lang w:eastAsia="zh-CN"/>
        </w:rPr>
        <w:t>【答案】错误</w:t>
      </w:r>
      <w:r w:rsidRPr="0052732D">
        <w:rPr>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【解析】【解答】解：根据圆周率的定义可得，</w:t>
      </w:r>
      <w:r w:rsidRPr="0052732D">
        <w:rPr>
          <w:sz w:val="24"/>
          <w:szCs w:val="24"/>
          <w:lang w:eastAsia="zh-CN"/>
        </w:rPr>
        <w:t xml:space="preserve">  </w:t>
      </w:r>
      <w:r w:rsidRPr="0052732D">
        <w:rPr>
          <w:sz w:val="24"/>
          <w:szCs w:val="24"/>
          <w:lang w:eastAsia="zh-CN"/>
        </w:rPr>
        <w:br/>
      </w:r>
      <w:r w:rsidRPr="0052732D">
        <w:rPr>
          <w:sz w:val="24"/>
          <w:szCs w:val="24"/>
          <w:lang w:eastAsia="zh-CN"/>
        </w:rPr>
        <w:t>原题说法错误，不是半径应是直径．</w:t>
      </w:r>
      <w:r w:rsidRPr="0052732D">
        <w:rPr>
          <w:sz w:val="24"/>
          <w:szCs w:val="24"/>
          <w:lang w:eastAsia="zh-CN"/>
        </w:rPr>
        <w:br/>
      </w:r>
      <w:r w:rsidRPr="0052732D">
        <w:rPr>
          <w:sz w:val="24"/>
          <w:szCs w:val="24"/>
          <w:lang w:eastAsia="zh-CN"/>
        </w:rPr>
        <w:t>故答案为：错误．</w:t>
      </w:r>
      <w:r w:rsidRPr="0052732D">
        <w:rPr>
          <w:sz w:val="24"/>
          <w:szCs w:val="24"/>
          <w:lang w:eastAsia="zh-CN"/>
        </w:rPr>
        <w:br/>
      </w:r>
      <w:r w:rsidRPr="0052732D">
        <w:rPr>
          <w:sz w:val="24"/>
          <w:szCs w:val="24"/>
          <w:lang w:eastAsia="zh-CN"/>
        </w:rPr>
        <w:t>【分析】圆周率的定义是：任意一个圆的周长与它的直径的比的比值是一个固定的数，人们称它为圆周率，用字母</w:t>
      </w:r>
      <w:r w:rsidRPr="0052732D">
        <w:rPr>
          <w:sz w:val="24"/>
          <w:szCs w:val="24"/>
        </w:rPr>
        <w:t>π</w:t>
      </w:r>
      <w:r w:rsidRPr="0052732D">
        <w:rPr>
          <w:sz w:val="24"/>
          <w:szCs w:val="24"/>
          <w:lang w:eastAsia="zh-CN"/>
        </w:rPr>
        <w:t>表示．</w:t>
      </w:r>
    </w:p>
    <w:p w:rsidR="004A4CC6" w:rsidRPr="0052732D" w:rsidRDefault="00251EDA" w:rsidP="0052732D">
      <w:pPr>
        <w:spacing w:after="0" w:line="240" w:lineRule="auto"/>
        <w:rPr>
          <w:sz w:val="24"/>
          <w:szCs w:val="24"/>
          <w:lang w:eastAsia="zh-CN"/>
        </w:rPr>
      </w:pPr>
      <w:r w:rsidRPr="0052732D">
        <w:rPr>
          <w:sz w:val="24"/>
          <w:szCs w:val="24"/>
          <w:lang w:eastAsia="zh-CN"/>
        </w:rPr>
        <w:t>8.</w:t>
      </w:r>
      <w:r w:rsidRPr="0052732D">
        <w:rPr>
          <w:sz w:val="24"/>
          <w:szCs w:val="24"/>
          <w:lang w:eastAsia="zh-CN"/>
        </w:rPr>
        <w:t>【答案】错误</w:t>
      </w:r>
      <w:r w:rsidRPr="0052732D">
        <w:rPr>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【解析】【解答】解：设这个半圆的半径是</w:t>
      </w:r>
      <w:r w:rsidRPr="0052732D">
        <w:rPr>
          <w:sz w:val="24"/>
          <w:szCs w:val="24"/>
          <w:lang w:eastAsia="zh-CN"/>
        </w:rPr>
        <w:t>x</w:t>
      </w:r>
      <w:r w:rsidRPr="0052732D">
        <w:rPr>
          <w:sz w:val="24"/>
          <w:szCs w:val="24"/>
          <w:lang w:eastAsia="zh-CN"/>
        </w:rPr>
        <w:t>分米，</w:t>
      </w:r>
      <w:r w:rsidRPr="0052732D">
        <w:rPr>
          <w:sz w:val="24"/>
          <w:szCs w:val="24"/>
          <w:lang w:eastAsia="zh-CN"/>
        </w:rPr>
        <w:br/>
        <w:t>3.14×2x÷2+2x=20.56</w:t>
      </w:r>
      <w:r w:rsidRPr="0052732D">
        <w:rPr>
          <w:sz w:val="24"/>
          <w:szCs w:val="24"/>
          <w:lang w:eastAsia="zh-CN"/>
        </w:rPr>
        <w:br/>
      </w:r>
      <w:r w:rsidRPr="0052732D">
        <w:rPr>
          <w:sz w:val="24"/>
          <w:szCs w:val="24"/>
          <w:lang w:eastAsia="zh-CN"/>
        </w:rPr>
        <w:lastRenderedPageBreak/>
        <w:t>         3.14x+2x=20.56</w:t>
      </w:r>
      <w:r w:rsidRPr="0052732D">
        <w:rPr>
          <w:sz w:val="24"/>
          <w:szCs w:val="24"/>
          <w:lang w:eastAsia="zh-CN"/>
        </w:rPr>
        <w:br/>
        <w:t>               5.14x=20.56</w:t>
      </w:r>
      <w:r w:rsidRPr="0052732D">
        <w:rPr>
          <w:sz w:val="24"/>
          <w:szCs w:val="24"/>
          <w:lang w:eastAsia="zh-CN"/>
        </w:rPr>
        <w:br/>
        <w:t>                      x=20.56÷5.14</w:t>
      </w:r>
      <w:r w:rsidRPr="0052732D">
        <w:rPr>
          <w:sz w:val="24"/>
          <w:szCs w:val="24"/>
          <w:lang w:eastAsia="zh-CN"/>
        </w:rPr>
        <w:br/>
        <w:t>                      x=4</w:t>
      </w:r>
      <w:r w:rsidRPr="0052732D">
        <w:rPr>
          <w:sz w:val="24"/>
          <w:szCs w:val="24"/>
          <w:lang w:eastAsia="zh-CN"/>
        </w:rPr>
        <w:br/>
      </w:r>
      <w:r w:rsidRPr="0052732D">
        <w:rPr>
          <w:sz w:val="24"/>
          <w:szCs w:val="24"/>
          <w:lang w:eastAsia="zh-CN"/>
        </w:rPr>
        <w:t>面积：</w:t>
      </w:r>
      <w:r w:rsidRPr="0052732D">
        <w:rPr>
          <w:sz w:val="24"/>
          <w:szCs w:val="24"/>
          <w:lang w:eastAsia="zh-CN"/>
        </w:rPr>
        <w:t>3.14×4²÷2</w:t>
      </w:r>
      <w:r w:rsidRPr="0052732D">
        <w:rPr>
          <w:sz w:val="24"/>
          <w:szCs w:val="24"/>
          <w:lang w:eastAsia="zh-CN"/>
        </w:rPr>
        <w:br/>
        <w:t>=3.14×16÷2</w:t>
      </w:r>
      <w:r w:rsidRPr="0052732D">
        <w:rPr>
          <w:sz w:val="24"/>
          <w:szCs w:val="24"/>
          <w:lang w:eastAsia="zh-CN"/>
        </w:rPr>
        <w:br/>
        <w:t>=25.12(</w:t>
      </w:r>
      <w:r w:rsidRPr="0052732D">
        <w:rPr>
          <w:sz w:val="24"/>
          <w:szCs w:val="24"/>
          <w:lang w:eastAsia="zh-CN"/>
        </w:rPr>
        <w:t>平方分米</w:t>
      </w:r>
      <w:r w:rsidRPr="0052732D">
        <w:rPr>
          <w:sz w:val="24"/>
          <w:szCs w:val="24"/>
          <w:lang w:eastAsia="zh-CN"/>
        </w:rPr>
        <w:t>)</w:t>
      </w:r>
      <w:r w:rsidRPr="0052732D">
        <w:rPr>
          <w:sz w:val="24"/>
          <w:szCs w:val="24"/>
          <w:lang w:eastAsia="zh-CN"/>
        </w:rPr>
        <w:br/>
      </w:r>
      <w:r w:rsidRPr="0052732D">
        <w:rPr>
          <w:sz w:val="24"/>
          <w:szCs w:val="24"/>
          <w:lang w:eastAsia="zh-CN"/>
        </w:rPr>
        <w:t>原题计算错误。</w:t>
      </w:r>
      <w:r w:rsidRPr="0052732D">
        <w:rPr>
          <w:sz w:val="24"/>
          <w:szCs w:val="24"/>
          <w:lang w:eastAsia="zh-CN"/>
        </w:rPr>
        <w:br/>
      </w:r>
      <w:r w:rsidRPr="0052732D">
        <w:rPr>
          <w:sz w:val="24"/>
          <w:szCs w:val="24"/>
          <w:lang w:eastAsia="zh-CN"/>
        </w:rPr>
        <w:t>故答案为：错误</w:t>
      </w:r>
      <w:r w:rsidRPr="0052732D">
        <w:rPr>
          <w:sz w:val="24"/>
          <w:szCs w:val="24"/>
          <w:lang w:eastAsia="zh-CN"/>
        </w:rPr>
        <w:br/>
      </w:r>
      <w:r w:rsidRPr="0052732D">
        <w:rPr>
          <w:sz w:val="24"/>
          <w:szCs w:val="24"/>
          <w:lang w:eastAsia="zh-CN"/>
        </w:rPr>
        <w:t>【分析】半圆的周长包括所在圆的周长的一半和直径的长度，设半径是</w:t>
      </w:r>
      <w:r w:rsidRPr="0052732D">
        <w:rPr>
          <w:sz w:val="24"/>
          <w:szCs w:val="24"/>
          <w:lang w:eastAsia="zh-CN"/>
        </w:rPr>
        <w:t>x</w:t>
      </w:r>
      <w:r w:rsidRPr="0052732D">
        <w:rPr>
          <w:sz w:val="24"/>
          <w:szCs w:val="24"/>
          <w:lang w:eastAsia="zh-CN"/>
        </w:rPr>
        <w:t>分米，根据周长包括的长度列出方程，解方程求出半径，然后根据圆面积公式计算半圆的面积。</w:t>
      </w:r>
    </w:p>
    <w:p w:rsidR="004A4CC6" w:rsidRPr="0052732D" w:rsidRDefault="00251EDA" w:rsidP="0052732D">
      <w:pPr>
        <w:spacing w:line="240" w:lineRule="auto"/>
        <w:rPr>
          <w:sz w:val="24"/>
          <w:szCs w:val="24"/>
          <w:lang w:eastAsia="zh-CN"/>
        </w:rPr>
      </w:pPr>
      <w:r w:rsidRPr="0052732D">
        <w:rPr>
          <w:sz w:val="24"/>
          <w:szCs w:val="24"/>
          <w:lang w:eastAsia="zh-CN"/>
        </w:rPr>
        <w:t>三、填空题</w:t>
      </w:r>
    </w:p>
    <w:p w:rsidR="004A4CC6" w:rsidRPr="0052732D" w:rsidRDefault="00251EDA" w:rsidP="0052732D">
      <w:pPr>
        <w:spacing w:after="0" w:line="240" w:lineRule="auto"/>
        <w:rPr>
          <w:sz w:val="24"/>
          <w:szCs w:val="24"/>
          <w:lang w:eastAsia="zh-CN"/>
        </w:rPr>
      </w:pPr>
      <w:r w:rsidRPr="0052732D">
        <w:rPr>
          <w:sz w:val="24"/>
          <w:szCs w:val="24"/>
          <w:lang w:eastAsia="zh-CN"/>
        </w:rPr>
        <w:t>9.</w:t>
      </w:r>
      <w:r w:rsidRPr="0052732D">
        <w:rPr>
          <w:sz w:val="24"/>
          <w:szCs w:val="24"/>
          <w:lang w:eastAsia="zh-CN"/>
        </w:rPr>
        <w:t>【答案】圆心；半径</w:t>
      </w:r>
      <w:r w:rsidRPr="0052732D">
        <w:rPr>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【解析】【解答】解：圆的位置是由圆心决定的，圆的大小是由半径决定的</w:t>
      </w:r>
      <w:r w:rsidRPr="0052732D">
        <w:rPr>
          <w:sz w:val="24"/>
          <w:szCs w:val="24"/>
          <w:lang w:eastAsia="zh-CN"/>
        </w:rPr>
        <w:t>.</w:t>
      </w:r>
      <w:r w:rsidRPr="0052732D">
        <w:rPr>
          <w:sz w:val="24"/>
          <w:szCs w:val="24"/>
          <w:lang w:eastAsia="zh-CN"/>
        </w:rPr>
        <w:br/>
      </w:r>
      <w:r w:rsidRPr="0052732D">
        <w:rPr>
          <w:sz w:val="24"/>
          <w:szCs w:val="24"/>
          <w:lang w:eastAsia="zh-CN"/>
        </w:rPr>
        <w:t>故答案为：圆心；半径</w:t>
      </w:r>
    </w:p>
    <w:p w:rsidR="004A4CC6" w:rsidRPr="0052732D" w:rsidRDefault="00251EDA" w:rsidP="0052732D">
      <w:pPr>
        <w:spacing w:after="0" w:line="240" w:lineRule="auto"/>
        <w:rPr>
          <w:sz w:val="24"/>
          <w:szCs w:val="24"/>
          <w:lang w:eastAsia="zh-CN"/>
        </w:rPr>
      </w:pPr>
      <w:r w:rsidRPr="0052732D">
        <w:rPr>
          <w:sz w:val="24"/>
          <w:szCs w:val="24"/>
          <w:lang w:eastAsia="zh-CN"/>
        </w:rPr>
        <w:t>【分析】圆心的位置决定了圆的位置，圆的半径或直径的大小决定了圆的大小</w:t>
      </w:r>
      <w:r w:rsidRPr="0052732D">
        <w:rPr>
          <w:sz w:val="24"/>
          <w:szCs w:val="24"/>
          <w:lang w:eastAsia="zh-CN"/>
        </w:rPr>
        <w:t>.</w:t>
      </w:r>
    </w:p>
    <w:p w:rsidR="004A4CC6" w:rsidRPr="0052732D" w:rsidRDefault="00251EDA" w:rsidP="0052732D">
      <w:pPr>
        <w:spacing w:after="0" w:line="240" w:lineRule="auto"/>
        <w:rPr>
          <w:sz w:val="24"/>
          <w:szCs w:val="24"/>
          <w:lang w:eastAsia="zh-CN"/>
        </w:rPr>
      </w:pPr>
      <w:r w:rsidRPr="0052732D">
        <w:rPr>
          <w:sz w:val="24"/>
          <w:szCs w:val="24"/>
          <w:lang w:eastAsia="zh-CN"/>
        </w:rPr>
        <w:t>10.</w:t>
      </w:r>
      <w:r w:rsidRPr="0052732D">
        <w:rPr>
          <w:sz w:val="24"/>
          <w:szCs w:val="24"/>
          <w:lang w:eastAsia="zh-CN"/>
        </w:rPr>
        <w:t>【答案】圆心；半径</w:t>
      </w:r>
      <w:r w:rsidRPr="0052732D">
        <w:rPr>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【解析】【解答】一个圆的位置是由圆心来确定的，大小时由半径来确定的</w:t>
      </w:r>
    </w:p>
    <w:p w:rsidR="004A4CC6" w:rsidRPr="0052732D" w:rsidRDefault="00251EDA" w:rsidP="0052732D">
      <w:pPr>
        <w:spacing w:after="0" w:line="240" w:lineRule="auto"/>
        <w:rPr>
          <w:sz w:val="24"/>
          <w:szCs w:val="24"/>
          <w:lang w:eastAsia="zh-CN"/>
        </w:rPr>
      </w:pPr>
      <w:r w:rsidRPr="0052732D">
        <w:rPr>
          <w:sz w:val="24"/>
          <w:szCs w:val="24"/>
          <w:lang w:eastAsia="zh-CN"/>
        </w:rPr>
        <w:t>【分析】圆的位置随着圆心的位置改变而改变，圆的大小只与半径或直径有关</w:t>
      </w:r>
    </w:p>
    <w:p w:rsidR="004A4CC6" w:rsidRPr="0052732D" w:rsidRDefault="00251EDA" w:rsidP="0052732D">
      <w:pPr>
        <w:spacing w:after="0" w:line="240" w:lineRule="auto"/>
        <w:rPr>
          <w:sz w:val="24"/>
          <w:szCs w:val="24"/>
          <w:lang w:eastAsia="zh-CN"/>
        </w:rPr>
      </w:pPr>
      <w:r w:rsidRPr="0052732D">
        <w:rPr>
          <w:sz w:val="24"/>
          <w:szCs w:val="24"/>
          <w:lang w:eastAsia="zh-CN"/>
        </w:rPr>
        <w:t>11.</w:t>
      </w:r>
      <w:r w:rsidRPr="0052732D">
        <w:rPr>
          <w:sz w:val="24"/>
          <w:szCs w:val="24"/>
          <w:lang w:eastAsia="zh-CN"/>
        </w:rPr>
        <w:t>【答案】</w:t>
      </w:r>
      <w:r w:rsidRPr="0052732D">
        <w:rPr>
          <w:sz w:val="24"/>
          <w:szCs w:val="24"/>
          <w:lang w:eastAsia="zh-CN"/>
        </w:rPr>
        <w:t xml:space="preserve">3.14  </w:t>
      </w:r>
    </w:p>
    <w:p w:rsidR="004A4CC6" w:rsidRPr="0052732D" w:rsidRDefault="00251EDA" w:rsidP="0052732D">
      <w:pPr>
        <w:spacing w:after="0" w:line="240" w:lineRule="auto"/>
        <w:rPr>
          <w:sz w:val="24"/>
          <w:szCs w:val="24"/>
          <w:lang w:eastAsia="zh-CN"/>
        </w:rPr>
      </w:pPr>
      <w:r w:rsidRPr="0052732D">
        <w:rPr>
          <w:sz w:val="24"/>
          <w:szCs w:val="24"/>
          <w:lang w:eastAsia="zh-CN"/>
        </w:rPr>
        <w:t>【解析】【解答】解：设原来的直径是</w:t>
      </w:r>
      <w:r w:rsidRPr="0052732D">
        <w:rPr>
          <w:sz w:val="24"/>
          <w:szCs w:val="24"/>
          <w:lang w:eastAsia="zh-CN"/>
        </w:rPr>
        <w:t>d</w:t>
      </w:r>
      <w:r w:rsidRPr="0052732D">
        <w:rPr>
          <w:sz w:val="24"/>
          <w:szCs w:val="24"/>
          <w:lang w:eastAsia="zh-CN"/>
        </w:rPr>
        <w:t>米，则周长增加：</w:t>
      </w:r>
      <w:r w:rsidRPr="0052732D">
        <w:rPr>
          <w:sz w:val="24"/>
          <w:szCs w:val="24"/>
          <w:lang w:eastAsia="zh-CN"/>
        </w:rPr>
        <w:br/>
        <w:t>3.14×(d+1)-3.14d</w:t>
      </w:r>
      <w:r w:rsidRPr="0052732D">
        <w:rPr>
          <w:sz w:val="24"/>
          <w:szCs w:val="24"/>
          <w:lang w:eastAsia="zh-CN"/>
        </w:rPr>
        <w:br/>
        <w:t>=3.14d+3.14-3.14d</w:t>
      </w:r>
      <w:r w:rsidRPr="0052732D">
        <w:rPr>
          <w:sz w:val="24"/>
          <w:szCs w:val="24"/>
          <w:lang w:eastAsia="zh-CN"/>
        </w:rPr>
        <w:br/>
        <w:t>=3.14(</w:t>
      </w:r>
      <w:r w:rsidRPr="0052732D">
        <w:rPr>
          <w:sz w:val="24"/>
          <w:szCs w:val="24"/>
          <w:lang w:eastAsia="zh-CN"/>
        </w:rPr>
        <w:t>米</w:t>
      </w:r>
      <w:r w:rsidRPr="0052732D">
        <w:rPr>
          <w:sz w:val="24"/>
          <w:szCs w:val="24"/>
          <w:lang w:eastAsia="zh-CN"/>
        </w:rPr>
        <w:t>)</w:t>
      </w:r>
      <w:r w:rsidRPr="0052732D">
        <w:rPr>
          <w:sz w:val="24"/>
          <w:szCs w:val="24"/>
          <w:lang w:eastAsia="zh-CN"/>
        </w:rPr>
        <w:br/>
      </w:r>
      <w:r w:rsidRPr="0052732D">
        <w:rPr>
          <w:sz w:val="24"/>
          <w:szCs w:val="24"/>
          <w:lang w:eastAsia="zh-CN"/>
        </w:rPr>
        <w:t>故答案为：</w:t>
      </w:r>
      <w:r w:rsidRPr="0052732D">
        <w:rPr>
          <w:sz w:val="24"/>
          <w:szCs w:val="24"/>
          <w:lang w:eastAsia="zh-CN"/>
        </w:rPr>
        <w:t>3.14</w:t>
      </w:r>
      <w:r w:rsidRPr="0052732D">
        <w:rPr>
          <w:sz w:val="24"/>
          <w:szCs w:val="24"/>
          <w:lang w:eastAsia="zh-CN"/>
        </w:rPr>
        <w:br/>
      </w:r>
      <w:r w:rsidRPr="0052732D">
        <w:rPr>
          <w:sz w:val="24"/>
          <w:szCs w:val="24"/>
          <w:lang w:eastAsia="zh-CN"/>
        </w:rPr>
        <w:t>【分析】圆周长公式：</w:t>
      </w:r>
      <w:r w:rsidRPr="0052732D">
        <w:rPr>
          <w:sz w:val="24"/>
          <w:szCs w:val="24"/>
          <w:lang w:eastAsia="zh-CN"/>
        </w:rPr>
        <w:t>C=</w:t>
      </w:r>
      <w:r w:rsidRPr="0052732D">
        <w:rPr>
          <w:sz w:val="24"/>
          <w:szCs w:val="24"/>
        </w:rPr>
        <w:t>π</w:t>
      </w:r>
      <w:r w:rsidRPr="0052732D">
        <w:rPr>
          <w:sz w:val="24"/>
          <w:szCs w:val="24"/>
          <w:lang w:eastAsia="zh-CN"/>
        </w:rPr>
        <w:t>d</w:t>
      </w:r>
      <w:r w:rsidRPr="0052732D">
        <w:rPr>
          <w:sz w:val="24"/>
          <w:szCs w:val="24"/>
          <w:lang w:eastAsia="zh-CN"/>
        </w:rPr>
        <w:t>，先设出原来的直径，然后根据圆周长公式用现在的周长减去原来的周长即可求出周长增加的米数</w:t>
      </w:r>
      <w:r w:rsidRPr="0052732D">
        <w:rPr>
          <w:sz w:val="24"/>
          <w:szCs w:val="24"/>
          <w:lang w:eastAsia="zh-CN"/>
        </w:rPr>
        <w:t>.</w:t>
      </w:r>
    </w:p>
    <w:p w:rsidR="00251EDA" w:rsidRPr="0052732D" w:rsidRDefault="00251EDA" w:rsidP="0052732D">
      <w:pPr>
        <w:spacing w:after="0" w:line="240" w:lineRule="auto"/>
        <w:rPr>
          <w:sz w:val="24"/>
          <w:szCs w:val="24"/>
          <w:lang w:eastAsia="zh-CN"/>
        </w:rPr>
      </w:pPr>
      <w:r w:rsidRPr="0052732D">
        <w:rPr>
          <w:sz w:val="24"/>
          <w:szCs w:val="24"/>
          <w:lang w:eastAsia="zh-CN"/>
        </w:rPr>
        <w:t>12.</w:t>
      </w:r>
      <w:r w:rsidRPr="0052732D">
        <w:rPr>
          <w:sz w:val="24"/>
          <w:szCs w:val="24"/>
          <w:lang w:eastAsia="zh-CN"/>
        </w:rPr>
        <w:t>【答案】</w:t>
      </w:r>
      <w:r w:rsidRPr="0052732D">
        <w:rPr>
          <w:sz w:val="24"/>
          <w:szCs w:val="24"/>
          <w:lang w:eastAsia="zh-CN"/>
        </w:rPr>
        <w:t xml:space="preserve"> 0.8</w:t>
      </w:r>
      <w:r w:rsidRPr="0052732D">
        <w:rPr>
          <w:sz w:val="24"/>
          <w:szCs w:val="24"/>
          <w:lang w:eastAsia="zh-CN"/>
        </w:rPr>
        <w:t>；</w:t>
      </w:r>
      <w:r w:rsidRPr="0052732D">
        <w:rPr>
          <w:sz w:val="24"/>
          <w:szCs w:val="24"/>
          <w:lang w:eastAsia="zh-CN"/>
        </w:rPr>
        <w:t>0.4</w:t>
      </w:r>
    </w:p>
    <w:p w:rsidR="004A4CC6" w:rsidRPr="0052732D" w:rsidRDefault="00251EDA" w:rsidP="0052732D">
      <w:pPr>
        <w:spacing w:after="0" w:line="240" w:lineRule="auto"/>
        <w:rPr>
          <w:sz w:val="24"/>
          <w:szCs w:val="24"/>
          <w:lang w:eastAsia="zh-CN"/>
        </w:rPr>
      </w:pPr>
      <w:r w:rsidRPr="0052732D">
        <w:rPr>
          <w:sz w:val="24"/>
          <w:szCs w:val="24"/>
          <w:lang w:eastAsia="zh-CN"/>
        </w:rPr>
        <w:t>【解析】【解答】解：每个圆环的直径是</w:t>
      </w:r>
      <w:r w:rsidRPr="0052732D">
        <w:rPr>
          <w:sz w:val="24"/>
          <w:szCs w:val="24"/>
          <w:lang w:eastAsia="zh-CN"/>
        </w:rPr>
        <w:t>25.12÷10÷3.14=0.8</w:t>
      </w:r>
      <w:r w:rsidRPr="0052732D">
        <w:rPr>
          <w:sz w:val="24"/>
          <w:szCs w:val="24"/>
          <w:lang w:eastAsia="zh-CN"/>
        </w:rPr>
        <w:t>米，半径是</w:t>
      </w:r>
      <w:r w:rsidRPr="0052732D">
        <w:rPr>
          <w:sz w:val="24"/>
          <w:szCs w:val="24"/>
          <w:lang w:eastAsia="zh-CN"/>
        </w:rPr>
        <w:t>0.8÷2=0.4</w:t>
      </w:r>
      <w:r w:rsidRPr="0052732D">
        <w:rPr>
          <w:sz w:val="24"/>
          <w:szCs w:val="24"/>
          <w:lang w:eastAsia="zh-CN"/>
        </w:rPr>
        <w:t>。</w:t>
      </w:r>
      <w:r w:rsidRPr="0052732D">
        <w:rPr>
          <w:sz w:val="24"/>
          <w:szCs w:val="24"/>
          <w:lang w:eastAsia="zh-CN"/>
        </w:rPr>
        <w:br/>
        <w:t xml:space="preserve"> </w:t>
      </w:r>
      <w:r w:rsidRPr="0052732D">
        <w:rPr>
          <w:sz w:val="24"/>
          <w:szCs w:val="24"/>
          <w:lang w:eastAsia="zh-CN"/>
        </w:rPr>
        <w:t>故答案为：</w:t>
      </w:r>
      <w:r w:rsidRPr="0052732D">
        <w:rPr>
          <w:sz w:val="24"/>
          <w:szCs w:val="24"/>
          <w:lang w:eastAsia="zh-CN"/>
        </w:rPr>
        <w:t>0.8</w:t>
      </w:r>
      <w:r w:rsidRPr="0052732D">
        <w:rPr>
          <w:sz w:val="24"/>
          <w:szCs w:val="24"/>
          <w:lang w:eastAsia="zh-CN"/>
        </w:rPr>
        <w:t>；</w:t>
      </w:r>
      <w:r w:rsidRPr="0052732D">
        <w:rPr>
          <w:sz w:val="24"/>
          <w:szCs w:val="24"/>
          <w:lang w:eastAsia="zh-CN"/>
        </w:rPr>
        <w:t>0.4</w:t>
      </w:r>
      <w:r w:rsidRPr="0052732D">
        <w:rPr>
          <w:sz w:val="24"/>
          <w:szCs w:val="24"/>
          <w:lang w:eastAsia="zh-CN"/>
        </w:rPr>
        <w:t>。</w:t>
      </w:r>
      <w:r w:rsidRPr="0052732D">
        <w:rPr>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【分析】用这根彩带的长度做成是个同样的圆环，那么每个圆环的直径</w:t>
      </w:r>
      <w:r w:rsidRPr="0052732D">
        <w:rPr>
          <w:sz w:val="24"/>
          <w:szCs w:val="24"/>
          <w:lang w:eastAsia="zh-CN"/>
        </w:rPr>
        <w:t>=</w:t>
      </w:r>
      <w:r w:rsidRPr="0052732D">
        <w:rPr>
          <w:sz w:val="24"/>
          <w:szCs w:val="24"/>
          <w:lang w:eastAsia="zh-CN"/>
        </w:rPr>
        <w:t>这根彩带的长度</w:t>
      </w:r>
      <w:r w:rsidRPr="0052732D">
        <w:rPr>
          <w:sz w:val="24"/>
          <w:szCs w:val="24"/>
          <w:lang w:eastAsia="zh-CN"/>
        </w:rPr>
        <w:t>÷10÷</w:t>
      </w:r>
      <w:r w:rsidRPr="0052732D">
        <w:rPr>
          <w:sz w:val="24"/>
          <w:szCs w:val="24"/>
        </w:rPr>
        <w:t>π</w:t>
      </w:r>
      <w:r w:rsidRPr="0052732D">
        <w:rPr>
          <w:sz w:val="24"/>
          <w:szCs w:val="24"/>
          <w:lang w:eastAsia="zh-CN"/>
        </w:rPr>
        <w:t>，每个圆环的半径</w:t>
      </w:r>
      <w:r w:rsidRPr="0052732D">
        <w:rPr>
          <w:sz w:val="24"/>
          <w:szCs w:val="24"/>
          <w:lang w:eastAsia="zh-CN"/>
        </w:rPr>
        <w:t>=</w:t>
      </w:r>
      <w:r w:rsidRPr="0052732D">
        <w:rPr>
          <w:sz w:val="24"/>
          <w:szCs w:val="24"/>
          <w:lang w:eastAsia="zh-CN"/>
        </w:rPr>
        <w:t>每个圆环的直径</w:t>
      </w:r>
      <w:r w:rsidRPr="0052732D">
        <w:rPr>
          <w:sz w:val="24"/>
          <w:szCs w:val="24"/>
          <w:lang w:eastAsia="zh-CN"/>
        </w:rPr>
        <w:t>÷2</w:t>
      </w:r>
      <w:r w:rsidRPr="0052732D">
        <w:rPr>
          <w:sz w:val="24"/>
          <w:szCs w:val="24"/>
          <w:lang w:eastAsia="zh-CN"/>
        </w:rPr>
        <w:t>。</w:t>
      </w:r>
    </w:p>
    <w:p w:rsidR="004A4CC6" w:rsidRPr="0052732D" w:rsidRDefault="00251EDA" w:rsidP="0052732D">
      <w:pPr>
        <w:spacing w:after="0" w:line="240" w:lineRule="auto"/>
        <w:rPr>
          <w:sz w:val="24"/>
          <w:szCs w:val="24"/>
          <w:lang w:eastAsia="zh-CN"/>
        </w:rPr>
      </w:pPr>
      <w:r w:rsidRPr="0052732D">
        <w:rPr>
          <w:sz w:val="24"/>
          <w:szCs w:val="24"/>
          <w:lang w:eastAsia="zh-CN"/>
        </w:rPr>
        <w:t>13.</w:t>
      </w:r>
      <w:r w:rsidRPr="0052732D">
        <w:rPr>
          <w:sz w:val="24"/>
          <w:szCs w:val="24"/>
          <w:lang w:eastAsia="zh-CN"/>
        </w:rPr>
        <w:t>【答案】</w:t>
      </w:r>
      <w:r w:rsidRPr="0052732D">
        <w:rPr>
          <w:sz w:val="24"/>
          <w:szCs w:val="24"/>
          <w:lang w:eastAsia="zh-CN"/>
        </w:rPr>
        <w:t xml:space="preserve">400  </w:t>
      </w:r>
    </w:p>
    <w:p w:rsidR="004A4CC6" w:rsidRPr="0052732D" w:rsidRDefault="00251EDA" w:rsidP="0052732D">
      <w:pPr>
        <w:spacing w:after="0" w:line="240" w:lineRule="auto"/>
        <w:rPr>
          <w:sz w:val="24"/>
          <w:szCs w:val="24"/>
          <w:lang w:eastAsia="zh-CN"/>
        </w:rPr>
      </w:pPr>
      <w:r w:rsidRPr="0052732D">
        <w:rPr>
          <w:sz w:val="24"/>
          <w:szCs w:val="24"/>
          <w:lang w:eastAsia="zh-CN"/>
        </w:rPr>
        <w:t>【解析】【解答】解：</w:t>
      </w:r>
      <w:r w:rsidRPr="0052732D">
        <w:rPr>
          <w:sz w:val="24"/>
          <w:szCs w:val="24"/>
          <w:lang w:eastAsia="zh-CN"/>
        </w:rPr>
        <w:t>36×2×3.14+87×2</w:t>
      </w:r>
      <w:r w:rsidRPr="0052732D">
        <w:rPr>
          <w:sz w:val="24"/>
          <w:szCs w:val="24"/>
          <w:lang w:eastAsia="zh-CN"/>
        </w:rPr>
        <w:br/>
        <w:t>=226.08+174</w:t>
      </w:r>
      <w:r w:rsidRPr="0052732D">
        <w:rPr>
          <w:sz w:val="24"/>
          <w:szCs w:val="24"/>
          <w:lang w:eastAsia="zh-CN"/>
        </w:rPr>
        <w:br/>
        <w:t>≈400</w:t>
      </w:r>
      <w:r w:rsidRPr="0052732D">
        <w:rPr>
          <w:sz w:val="24"/>
          <w:szCs w:val="24"/>
          <w:lang w:eastAsia="zh-CN"/>
        </w:rPr>
        <w:t>（米）</w:t>
      </w:r>
      <w:r w:rsidRPr="0052732D">
        <w:rPr>
          <w:sz w:val="24"/>
          <w:szCs w:val="24"/>
          <w:lang w:eastAsia="zh-CN"/>
        </w:rPr>
        <w:br/>
      </w:r>
      <w:r w:rsidRPr="0052732D">
        <w:rPr>
          <w:sz w:val="24"/>
          <w:szCs w:val="24"/>
          <w:lang w:eastAsia="zh-CN"/>
        </w:rPr>
        <w:t>故答案为：</w:t>
      </w:r>
      <w:r w:rsidRPr="0052732D">
        <w:rPr>
          <w:sz w:val="24"/>
          <w:szCs w:val="24"/>
          <w:lang w:eastAsia="zh-CN"/>
        </w:rPr>
        <w:t>400.</w:t>
      </w:r>
      <w:r w:rsidRPr="0052732D">
        <w:rPr>
          <w:sz w:val="24"/>
          <w:szCs w:val="24"/>
          <w:lang w:eastAsia="zh-CN"/>
        </w:rPr>
        <w:br/>
      </w:r>
      <w:r w:rsidRPr="0052732D">
        <w:rPr>
          <w:sz w:val="24"/>
          <w:szCs w:val="24"/>
          <w:lang w:eastAsia="zh-CN"/>
        </w:rPr>
        <w:t>【分析】用弯道的半径乘</w:t>
      </w:r>
      <w:r w:rsidRPr="0052732D">
        <w:rPr>
          <w:sz w:val="24"/>
          <w:szCs w:val="24"/>
          <w:lang w:eastAsia="zh-CN"/>
        </w:rPr>
        <w:t>2</w:t>
      </w:r>
      <w:r w:rsidRPr="0052732D">
        <w:rPr>
          <w:sz w:val="24"/>
          <w:szCs w:val="24"/>
          <w:lang w:eastAsia="zh-CN"/>
        </w:rPr>
        <w:t>再乘圆周率即可求出弯道的周长，再加上两条直道部分的长即可。</w:t>
      </w:r>
    </w:p>
    <w:p w:rsidR="004A4CC6" w:rsidRPr="0052732D" w:rsidRDefault="00251EDA" w:rsidP="0052732D">
      <w:pPr>
        <w:spacing w:line="240" w:lineRule="auto"/>
        <w:rPr>
          <w:sz w:val="24"/>
          <w:szCs w:val="24"/>
          <w:lang w:eastAsia="zh-CN"/>
        </w:rPr>
      </w:pPr>
      <w:r w:rsidRPr="0052732D">
        <w:rPr>
          <w:sz w:val="24"/>
          <w:szCs w:val="24"/>
          <w:lang w:eastAsia="zh-CN"/>
        </w:rPr>
        <w:t>四、解答题</w:t>
      </w:r>
    </w:p>
    <w:p w:rsidR="004A4CC6" w:rsidRPr="0052732D" w:rsidRDefault="00251EDA" w:rsidP="0052732D">
      <w:pPr>
        <w:spacing w:after="0" w:line="240" w:lineRule="auto"/>
        <w:rPr>
          <w:sz w:val="24"/>
          <w:szCs w:val="24"/>
          <w:lang w:eastAsia="zh-CN"/>
        </w:rPr>
      </w:pPr>
      <w:r w:rsidRPr="0052732D">
        <w:rPr>
          <w:sz w:val="24"/>
          <w:szCs w:val="24"/>
          <w:lang w:eastAsia="zh-CN"/>
        </w:rPr>
        <w:t>14.</w:t>
      </w:r>
      <w:r w:rsidRPr="0052732D">
        <w:rPr>
          <w:sz w:val="24"/>
          <w:szCs w:val="24"/>
          <w:lang w:eastAsia="zh-CN"/>
        </w:rPr>
        <w:t>【答案】</w:t>
      </w:r>
      <w:r w:rsidRPr="0052732D">
        <w:rPr>
          <w:sz w:val="24"/>
          <w:szCs w:val="24"/>
          <w:lang w:eastAsia="zh-CN"/>
        </w:rPr>
        <w:t xml:space="preserve"> </w:t>
      </w:r>
      <w:r w:rsidRPr="0052732D">
        <w:rPr>
          <w:sz w:val="24"/>
          <w:szCs w:val="24"/>
          <w:lang w:eastAsia="zh-CN"/>
        </w:rPr>
        <w:t>解</w:t>
      </w:r>
      <w:r w:rsidRPr="0052732D">
        <w:rPr>
          <w:sz w:val="24"/>
          <w:szCs w:val="24"/>
          <w:lang w:eastAsia="zh-CN"/>
        </w:rPr>
        <w:t>:</w:t>
      </w:r>
      <w:r w:rsidRPr="0052732D">
        <w:rPr>
          <w:sz w:val="24"/>
          <w:szCs w:val="24"/>
          <w:lang w:eastAsia="zh-CN"/>
        </w:rPr>
        <w:t>盘子一般是圆的，估计周长比较麻烦，所以在估计时，先把这个盘子的一周分成几份，估计每份的长度，再算出这几份的长度和；测量时可用软尺，也可用线围一周，再测量线的长度</w:t>
      </w:r>
      <w:r w:rsidRPr="0052732D">
        <w:rPr>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【解析】【分析】这道题考查的是求周长的知识，解答此题要明确周长是指围成封闭图形一周的长度，然后可以选择合适的方法测量，用软尺测量比较准确。</w:t>
      </w:r>
    </w:p>
    <w:p w:rsidR="004A4CC6" w:rsidRPr="0052732D" w:rsidRDefault="00251EDA" w:rsidP="0052732D">
      <w:pPr>
        <w:spacing w:after="0" w:line="240" w:lineRule="auto"/>
        <w:rPr>
          <w:sz w:val="24"/>
          <w:szCs w:val="24"/>
          <w:lang w:eastAsia="zh-CN"/>
        </w:rPr>
      </w:pPr>
      <w:r w:rsidRPr="0052732D">
        <w:rPr>
          <w:sz w:val="24"/>
          <w:szCs w:val="24"/>
          <w:lang w:eastAsia="zh-CN"/>
        </w:rPr>
        <w:t>15.</w:t>
      </w:r>
      <w:r w:rsidRPr="0052732D">
        <w:rPr>
          <w:sz w:val="24"/>
          <w:szCs w:val="24"/>
          <w:lang w:eastAsia="zh-CN"/>
        </w:rPr>
        <w:t>【答案】</w:t>
      </w:r>
      <w:r w:rsidRPr="0052732D">
        <w:rPr>
          <w:sz w:val="24"/>
          <w:szCs w:val="24"/>
          <w:lang w:eastAsia="zh-CN"/>
        </w:rPr>
        <w:t>7.8</w:t>
      </w:r>
      <w:r w:rsidRPr="0052732D">
        <w:rPr>
          <w:sz w:val="24"/>
          <w:szCs w:val="24"/>
          <w:lang w:eastAsia="zh-CN"/>
        </w:rPr>
        <w:t>米</w:t>
      </w:r>
      <w:r w:rsidRPr="0052732D">
        <w:rPr>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lastRenderedPageBreak/>
        <w:t>【解析】【解答】</w:t>
      </w:r>
      <w:r w:rsidRPr="0052732D">
        <w:rPr>
          <w:sz w:val="24"/>
          <w:szCs w:val="24"/>
          <w:lang w:eastAsia="zh-CN"/>
        </w:rPr>
        <w:t>15.6÷2</w:t>
      </w:r>
      <w:r w:rsidRPr="0052732D">
        <w:rPr>
          <w:sz w:val="24"/>
          <w:szCs w:val="24"/>
          <w:lang w:eastAsia="zh-CN"/>
        </w:rPr>
        <w:t>＝</w:t>
      </w:r>
      <w:r w:rsidRPr="0052732D">
        <w:rPr>
          <w:sz w:val="24"/>
          <w:szCs w:val="24"/>
          <w:lang w:eastAsia="zh-CN"/>
        </w:rPr>
        <w:t>7.8</w:t>
      </w:r>
      <w:r w:rsidRPr="0052732D">
        <w:rPr>
          <w:sz w:val="24"/>
          <w:szCs w:val="24"/>
          <w:lang w:eastAsia="zh-CN"/>
        </w:rPr>
        <w:t>（米），答：它的半径是</w:t>
      </w:r>
      <w:r w:rsidRPr="0052732D">
        <w:rPr>
          <w:sz w:val="24"/>
          <w:szCs w:val="24"/>
          <w:lang w:eastAsia="zh-CN"/>
        </w:rPr>
        <w:t>7.8</w:t>
      </w:r>
      <w:r w:rsidRPr="0052732D">
        <w:rPr>
          <w:sz w:val="24"/>
          <w:szCs w:val="24"/>
          <w:lang w:eastAsia="zh-CN"/>
        </w:rPr>
        <w:t>米。</w:t>
      </w:r>
      <w:r w:rsidRPr="0052732D">
        <w:rPr>
          <w:sz w:val="24"/>
          <w:szCs w:val="24"/>
          <w:lang w:eastAsia="zh-CN"/>
        </w:rPr>
        <w:br/>
      </w:r>
      <w:r w:rsidRPr="0052732D">
        <w:rPr>
          <w:sz w:val="24"/>
          <w:szCs w:val="24"/>
          <w:lang w:eastAsia="zh-CN"/>
        </w:rPr>
        <w:t>【分析】由直径可知半径</w:t>
      </w:r>
    </w:p>
    <w:p w:rsidR="004A4CC6" w:rsidRPr="0052732D" w:rsidRDefault="00251EDA" w:rsidP="0052732D">
      <w:pPr>
        <w:spacing w:line="240" w:lineRule="auto"/>
        <w:rPr>
          <w:sz w:val="24"/>
          <w:szCs w:val="24"/>
          <w:lang w:eastAsia="zh-CN"/>
        </w:rPr>
      </w:pPr>
      <w:r w:rsidRPr="0052732D">
        <w:rPr>
          <w:sz w:val="24"/>
          <w:szCs w:val="24"/>
          <w:lang w:eastAsia="zh-CN"/>
        </w:rPr>
        <w:t>五、综合题</w:t>
      </w:r>
    </w:p>
    <w:p w:rsidR="004A4CC6" w:rsidRPr="0052732D" w:rsidRDefault="00251EDA" w:rsidP="0052732D">
      <w:pPr>
        <w:spacing w:after="0" w:line="240" w:lineRule="auto"/>
        <w:rPr>
          <w:sz w:val="24"/>
          <w:szCs w:val="24"/>
          <w:lang w:eastAsia="zh-CN"/>
        </w:rPr>
      </w:pPr>
      <w:r w:rsidRPr="0052732D">
        <w:rPr>
          <w:sz w:val="24"/>
          <w:szCs w:val="24"/>
          <w:lang w:eastAsia="zh-CN"/>
        </w:rPr>
        <w:t>16.</w:t>
      </w:r>
      <w:r w:rsidRPr="0052732D">
        <w:rPr>
          <w:sz w:val="24"/>
          <w:szCs w:val="24"/>
          <w:lang w:eastAsia="zh-CN"/>
        </w:rPr>
        <w:t>【答案】（</w:t>
      </w:r>
      <w:r w:rsidRPr="0052732D">
        <w:rPr>
          <w:sz w:val="24"/>
          <w:szCs w:val="24"/>
          <w:lang w:eastAsia="zh-CN"/>
        </w:rPr>
        <w:t>1</w:t>
      </w:r>
      <w:r w:rsidRPr="0052732D">
        <w:rPr>
          <w:sz w:val="24"/>
          <w:szCs w:val="24"/>
          <w:lang w:eastAsia="zh-CN"/>
        </w:rPr>
        <w:t>）</w:t>
      </w:r>
      <w:r w:rsidRPr="0052732D">
        <w:rPr>
          <w:sz w:val="24"/>
          <w:szCs w:val="24"/>
          <w:lang w:eastAsia="zh-CN"/>
        </w:rPr>
        <w:t>10</w:t>
      </w:r>
      <w:r w:rsidRPr="0052732D">
        <w:rPr>
          <w:sz w:val="24"/>
          <w:szCs w:val="24"/>
          <w:lang w:eastAsia="zh-CN"/>
        </w:rPr>
        <w:t>；</w:t>
      </w:r>
      <w:r w:rsidRPr="0052732D">
        <w:rPr>
          <w:sz w:val="24"/>
          <w:szCs w:val="24"/>
          <w:lang w:eastAsia="zh-CN"/>
        </w:rPr>
        <w:t>20</w:t>
      </w:r>
      <w:r w:rsidRPr="0052732D">
        <w:rPr>
          <w:sz w:val="24"/>
          <w:szCs w:val="24"/>
          <w:lang w:eastAsia="zh-CN"/>
        </w:rPr>
        <w:t>；</w:t>
      </w:r>
      <w:r w:rsidRPr="0052732D">
        <w:rPr>
          <w:sz w:val="24"/>
          <w:szCs w:val="24"/>
          <w:lang w:eastAsia="zh-CN"/>
        </w:rPr>
        <w:t>5</w:t>
      </w:r>
      <w:r w:rsidRPr="0052732D">
        <w:rPr>
          <w:sz w:val="24"/>
          <w:szCs w:val="24"/>
          <w:lang w:eastAsia="zh-CN"/>
        </w:rPr>
        <w:t>；</w:t>
      </w:r>
      <w:r w:rsidRPr="0052732D">
        <w:rPr>
          <w:sz w:val="24"/>
          <w:szCs w:val="24"/>
          <w:lang w:eastAsia="zh-CN"/>
        </w:rPr>
        <w:t>10</w:t>
      </w:r>
      <w:r w:rsidRPr="0052732D">
        <w:rPr>
          <w:sz w:val="24"/>
          <w:szCs w:val="24"/>
          <w:lang w:eastAsia="zh-CN"/>
        </w:rPr>
        <w:br/>
      </w:r>
      <w:r w:rsidRPr="0052732D">
        <w:rPr>
          <w:sz w:val="24"/>
          <w:szCs w:val="24"/>
          <w:lang w:eastAsia="zh-CN"/>
        </w:rPr>
        <w:t>（</w:t>
      </w:r>
      <w:r w:rsidRPr="0052732D">
        <w:rPr>
          <w:sz w:val="24"/>
          <w:szCs w:val="24"/>
          <w:lang w:eastAsia="zh-CN"/>
        </w:rPr>
        <w:t>2</w:t>
      </w:r>
      <w:r w:rsidRPr="0052732D">
        <w:rPr>
          <w:sz w:val="24"/>
          <w:szCs w:val="24"/>
          <w:lang w:eastAsia="zh-CN"/>
        </w:rPr>
        <w:t>）</w:t>
      </w:r>
      <w:r w:rsidRPr="0052732D">
        <w:rPr>
          <w:sz w:val="24"/>
          <w:szCs w:val="24"/>
          <w:lang w:eastAsia="zh-CN"/>
        </w:rPr>
        <w:t>62.8 cm</w:t>
      </w:r>
      <w:r w:rsidRPr="0052732D">
        <w:rPr>
          <w:sz w:val="24"/>
          <w:szCs w:val="24"/>
          <w:lang w:eastAsia="zh-CN"/>
        </w:rPr>
        <w:t>；</w:t>
      </w:r>
      <w:r w:rsidRPr="0052732D">
        <w:rPr>
          <w:sz w:val="24"/>
          <w:szCs w:val="24"/>
          <w:lang w:eastAsia="zh-CN"/>
        </w:rPr>
        <w:t>157 cm</w:t>
      </w:r>
      <w:r w:rsidRPr="0052732D">
        <w:rPr>
          <w:sz w:val="24"/>
          <w:szCs w:val="24"/>
          <w:vertAlign w:val="superscript"/>
          <w:lang w:eastAsia="zh-CN"/>
        </w:rPr>
        <w:t>2</w:t>
      </w:r>
      <w:r w:rsidRPr="0052732D">
        <w:rPr>
          <w:sz w:val="24"/>
          <w:szCs w:val="24"/>
          <w:lang w:eastAsia="zh-CN"/>
        </w:rPr>
        <w:t xml:space="preserve">  </w:t>
      </w:r>
    </w:p>
    <w:p w:rsidR="004A4CC6" w:rsidRPr="0052732D" w:rsidRDefault="00251EDA" w:rsidP="0052732D">
      <w:pPr>
        <w:spacing w:after="0" w:line="240" w:lineRule="auto"/>
        <w:rPr>
          <w:sz w:val="24"/>
          <w:szCs w:val="24"/>
          <w:lang w:eastAsia="zh-CN"/>
        </w:rPr>
      </w:pPr>
      <w:r w:rsidRPr="0052732D">
        <w:rPr>
          <w:sz w:val="24"/>
          <w:szCs w:val="24"/>
          <w:lang w:eastAsia="zh-CN"/>
        </w:rPr>
        <w:t>【解析】【解答】（</w:t>
      </w:r>
      <w:r w:rsidRPr="0052732D">
        <w:rPr>
          <w:sz w:val="24"/>
          <w:szCs w:val="24"/>
          <w:lang w:eastAsia="zh-CN"/>
        </w:rPr>
        <w:t>1</w:t>
      </w:r>
      <w:r w:rsidRPr="0052732D">
        <w:rPr>
          <w:sz w:val="24"/>
          <w:szCs w:val="24"/>
          <w:lang w:eastAsia="zh-CN"/>
        </w:rPr>
        <w:t>）观察图可知，大圆的半径是</w:t>
      </w:r>
      <w:r w:rsidRPr="0052732D">
        <w:rPr>
          <w:sz w:val="24"/>
          <w:szCs w:val="24"/>
          <w:lang w:eastAsia="zh-CN"/>
        </w:rPr>
        <w:t>10cm</w:t>
      </w:r>
      <w:r w:rsidRPr="0052732D">
        <w:rPr>
          <w:sz w:val="24"/>
          <w:szCs w:val="24"/>
          <w:lang w:eastAsia="zh-CN"/>
        </w:rPr>
        <w:t>，直径是</w:t>
      </w:r>
      <w:r w:rsidRPr="0052732D">
        <w:rPr>
          <w:sz w:val="24"/>
          <w:szCs w:val="24"/>
          <w:lang w:eastAsia="zh-CN"/>
        </w:rPr>
        <w:t>10×2=20cm</w:t>
      </w:r>
      <w:r w:rsidRPr="0052732D">
        <w:rPr>
          <w:sz w:val="24"/>
          <w:szCs w:val="24"/>
          <w:lang w:eastAsia="zh-CN"/>
        </w:rPr>
        <w:t>；小圆的半径是</w:t>
      </w:r>
      <w:r w:rsidRPr="0052732D">
        <w:rPr>
          <w:sz w:val="24"/>
          <w:szCs w:val="24"/>
          <w:lang w:eastAsia="zh-CN"/>
        </w:rPr>
        <w:t>10÷2=5cm</w:t>
      </w:r>
      <w:r w:rsidRPr="0052732D">
        <w:rPr>
          <w:sz w:val="24"/>
          <w:szCs w:val="24"/>
          <w:lang w:eastAsia="zh-CN"/>
        </w:rPr>
        <w:t>，直径是</w:t>
      </w:r>
      <w:r w:rsidRPr="0052732D">
        <w:rPr>
          <w:sz w:val="24"/>
          <w:szCs w:val="24"/>
          <w:lang w:eastAsia="zh-CN"/>
        </w:rPr>
        <w:t>10cm.</w:t>
      </w:r>
      <w:r w:rsidRPr="0052732D">
        <w:rPr>
          <w:sz w:val="24"/>
          <w:szCs w:val="24"/>
          <w:lang w:eastAsia="zh-CN"/>
        </w:rPr>
        <w:br/>
      </w:r>
      <w:r w:rsidRPr="0052732D">
        <w:rPr>
          <w:sz w:val="24"/>
          <w:szCs w:val="24"/>
          <w:lang w:eastAsia="zh-CN"/>
        </w:rPr>
        <w:t>（</w:t>
      </w:r>
      <w:r w:rsidRPr="0052732D">
        <w:rPr>
          <w:sz w:val="24"/>
          <w:szCs w:val="24"/>
          <w:lang w:eastAsia="zh-CN"/>
        </w:rPr>
        <w:t>2</w:t>
      </w:r>
      <w:r w:rsidRPr="0052732D">
        <w:rPr>
          <w:sz w:val="24"/>
          <w:szCs w:val="24"/>
          <w:lang w:eastAsia="zh-CN"/>
        </w:rPr>
        <w:t>）整个图形的周长是：</w:t>
      </w:r>
      <w:r w:rsidRPr="0052732D">
        <w:rPr>
          <w:sz w:val="24"/>
          <w:szCs w:val="24"/>
          <w:lang w:eastAsia="zh-CN"/>
        </w:rPr>
        <w:br/>
        <w:t>3.14×10×2÷2+3.14×10</w:t>
      </w:r>
      <w:r w:rsidRPr="0052732D">
        <w:rPr>
          <w:sz w:val="24"/>
          <w:szCs w:val="24"/>
          <w:lang w:eastAsia="zh-CN"/>
        </w:rPr>
        <w:br/>
        <w:t>=31.4+31.4</w:t>
      </w:r>
      <w:r w:rsidRPr="0052732D">
        <w:rPr>
          <w:sz w:val="24"/>
          <w:szCs w:val="24"/>
          <w:lang w:eastAsia="zh-CN"/>
        </w:rPr>
        <w:br/>
        <w:t>=62.8</w:t>
      </w:r>
      <w:r w:rsidRPr="0052732D">
        <w:rPr>
          <w:sz w:val="24"/>
          <w:szCs w:val="24"/>
          <w:lang w:eastAsia="zh-CN"/>
        </w:rPr>
        <w:t>（</w:t>
      </w:r>
      <w:r w:rsidRPr="0052732D">
        <w:rPr>
          <w:sz w:val="24"/>
          <w:szCs w:val="24"/>
          <w:lang w:eastAsia="zh-CN"/>
        </w:rPr>
        <w:t>cm</w:t>
      </w:r>
      <w:r w:rsidRPr="0052732D">
        <w:rPr>
          <w:sz w:val="24"/>
          <w:szCs w:val="24"/>
          <w:lang w:eastAsia="zh-CN"/>
        </w:rPr>
        <w:t>）</w:t>
      </w:r>
      <w:r w:rsidRPr="0052732D">
        <w:rPr>
          <w:sz w:val="24"/>
          <w:szCs w:val="24"/>
          <w:lang w:eastAsia="zh-CN"/>
        </w:rPr>
        <w:br/>
      </w:r>
      <w:r w:rsidRPr="0052732D">
        <w:rPr>
          <w:sz w:val="24"/>
          <w:szCs w:val="24"/>
          <w:lang w:eastAsia="zh-CN"/>
        </w:rPr>
        <w:t>面积是：</w:t>
      </w:r>
      <w:r w:rsidRPr="0052732D">
        <w:rPr>
          <w:sz w:val="24"/>
          <w:szCs w:val="24"/>
          <w:lang w:eastAsia="zh-CN"/>
        </w:rPr>
        <w:br/>
        <w:t>3.14×10</w:t>
      </w:r>
      <w:r w:rsidRPr="0052732D">
        <w:rPr>
          <w:sz w:val="24"/>
          <w:szCs w:val="24"/>
          <w:vertAlign w:val="superscript"/>
          <w:lang w:eastAsia="zh-CN"/>
        </w:rPr>
        <w:t>2</w:t>
      </w:r>
      <w:r w:rsidRPr="0052732D">
        <w:rPr>
          <w:sz w:val="24"/>
          <w:szCs w:val="24"/>
          <w:lang w:eastAsia="zh-CN"/>
        </w:rPr>
        <w:t>÷2</w:t>
      </w:r>
      <w:r w:rsidRPr="0052732D">
        <w:rPr>
          <w:sz w:val="24"/>
          <w:szCs w:val="24"/>
          <w:lang w:eastAsia="zh-CN"/>
        </w:rPr>
        <w:br/>
        <w:t>=3.14×100÷2</w:t>
      </w:r>
      <w:r w:rsidRPr="0052732D">
        <w:rPr>
          <w:sz w:val="24"/>
          <w:szCs w:val="24"/>
          <w:lang w:eastAsia="zh-CN"/>
        </w:rPr>
        <w:br/>
        <w:t>=314÷2</w:t>
      </w:r>
      <w:r w:rsidRPr="0052732D">
        <w:rPr>
          <w:sz w:val="24"/>
          <w:szCs w:val="24"/>
          <w:lang w:eastAsia="zh-CN"/>
        </w:rPr>
        <w:br/>
        <w:t>=157</w:t>
      </w:r>
      <w:r w:rsidRPr="0052732D">
        <w:rPr>
          <w:sz w:val="24"/>
          <w:szCs w:val="24"/>
          <w:lang w:eastAsia="zh-CN"/>
        </w:rPr>
        <w:t>（</w:t>
      </w:r>
      <w:r w:rsidRPr="0052732D">
        <w:rPr>
          <w:sz w:val="24"/>
          <w:szCs w:val="24"/>
          <w:lang w:eastAsia="zh-CN"/>
        </w:rPr>
        <w:t>cm</w:t>
      </w:r>
      <w:r w:rsidRPr="0052732D">
        <w:rPr>
          <w:sz w:val="24"/>
          <w:szCs w:val="24"/>
          <w:vertAlign w:val="superscript"/>
          <w:lang w:eastAsia="zh-CN"/>
        </w:rPr>
        <w:t>2</w:t>
      </w:r>
      <w:r w:rsidRPr="0052732D">
        <w:rPr>
          <w:sz w:val="24"/>
          <w:szCs w:val="24"/>
          <w:lang w:eastAsia="zh-CN"/>
        </w:rPr>
        <w:t>）</w:t>
      </w:r>
      <w:r w:rsidRPr="0052732D">
        <w:rPr>
          <w:sz w:val="24"/>
          <w:szCs w:val="24"/>
          <w:lang w:eastAsia="zh-CN"/>
        </w:rPr>
        <w:br/>
      </w:r>
      <w:r w:rsidRPr="0052732D">
        <w:rPr>
          <w:sz w:val="24"/>
          <w:szCs w:val="24"/>
          <w:lang w:eastAsia="zh-CN"/>
        </w:rPr>
        <w:t>故答案为：（</w:t>
      </w:r>
      <w:r w:rsidRPr="0052732D">
        <w:rPr>
          <w:sz w:val="24"/>
          <w:szCs w:val="24"/>
          <w:lang w:eastAsia="zh-CN"/>
        </w:rPr>
        <w:t>1</w:t>
      </w:r>
      <w:r w:rsidRPr="0052732D">
        <w:rPr>
          <w:sz w:val="24"/>
          <w:szCs w:val="24"/>
          <w:lang w:eastAsia="zh-CN"/>
        </w:rPr>
        <w:t>）</w:t>
      </w:r>
      <w:r w:rsidRPr="0052732D">
        <w:rPr>
          <w:sz w:val="24"/>
          <w:szCs w:val="24"/>
          <w:lang w:eastAsia="zh-CN"/>
        </w:rPr>
        <w:t>10</w:t>
      </w:r>
      <w:r w:rsidRPr="0052732D">
        <w:rPr>
          <w:sz w:val="24"/>
          <w:szCs w:val="24"/>
          <w:lang w:eastAsia="zh-CN"/>
        </w:rPr>
        <w:t>，</w:t>
      </w:r>
      <w:r w:rsidRPr="0052732D">
        <w:rPr>
          <w:sz w:val="24"/>
          <w:szCs w:val="24"/>
          <w:lang w:eastAsia="zh-CN"/>
        </w:rPr>
        <w:t>20</w:t>
      </w:r>
      <w:r w:rsidRPr="0052732D">
        <w:rPr>
          <w:sz w:val="24"/>
          <w:szCs w:val="24"/>
          <w:lang w:eastAsia="zh-CN"/>
        </w:rPr>
        <w:t>，</w:t>
      </w:r>
      <w:r w:rsidRPr="0052732D">
        <w:rPr>
          <w:sz w:val="24"/>
          <w:szCs w:val="24"/>
          <w:lang w:eastAsia="zh-CN"/>
        </w:rPr>
        <w:t>5</w:t>
      </w:r>
      <w:r w:rsidRPr="0052732D">
        <w:rPr>
          <w:sz w:val="24"/>
          <w:szCs w:val="24"/>
          <w:lang w:eastAsia="zh-CN"/>
        </w:rPr>
        <w:t>，</w:t>
      </w:r>
      <w:r w:rsidRPr="0052732D">
        <w:rPr>
          <w:sz w:val="24"/>
          <w:szCs w:val="24"/>
          <w:lang w:eastAsia="zh-CN"/>
        </w:rPr>
        <w:t>10</w:t>
      </w:r>
      <w:r w:rsidRPr="0052732D">
        <w:rPr>
          <w:sz w:val="24"/>
          <w:szCs w:val="24"/>
          <w:lang w:eastAsia="zh-CN"/>
        </w:rPr>
        <w:t>；（</w:t>
      </w:r>
      <w:r w:rsidRPr="0052732D">
        <w:rPr>
          <w:sz w:val="24"/>
          <w:szCs w:val="24"/>
          <w:lang w:eastAsia="zh-CN"/>
        </w:rPr>
        <w:t>2</w:t>
      </w:r>
      <w:r w:rsidRPr="0052732D">
        <w:rPr>
          <w:sz w:val="24"/>
          <w:szCs w:val="24"/>
          <w:lang w:eastAsia="zh-CN"/>
        </w:rPr>
        <w:t>）</w:t>
      </w:r>
      <w:r w:rsidRPr="0052732D">
        <w:rPr>
          <w:sz w:val="24"/>
          <w:szCs w:val="24"/>
          <w:lang w:eastAsia="zh-CN"/>
        </w:rPr>
        <w:t>62.8cm</w:t>
      </w:r>
      <w:r w:rsidRPr="0052732D">
        <w:rPr>
          <w:sz w:val="24"/>
          <w:szCs w:val="24"/>
          <w:lang w:eastAsia="zh-CN"/>
        </w:rPr>
        <w:t>，</w:t>
      </w:r>
      <w:r w:rsidRPr="0052732D">
        <w:rPr>
          <w:sz w:val="24"/>
          <w:szCs w:val="24"/>
          <w:lang w:eastAsia="zh-CN"/>
        </w:rPr>
        <w:t>157cm</w:t>
      </w:r>
      <w:r w:rsidRPr="0052732D">
        <w:rPr>
          <w:sz w:val="24"/>
          <w:szCs w:val="24"/>
          <w:vertAlign w:val="superscript"/>
          <w:lang w:eastAsia="zh-CN"/>
        </w:rPr>
        <w:t>2</w:t>
      </w:r>
      <w:r w:rsidRPr="0052732D">
        <w:rPr>
          <w:sz w:val="24"/>
          <w:szCs w:val="24"/>
          <w:lang w:eastAsia="zh-CN"/>
        </w:rPr>
        <w:t>.</w:t>
      </w:r>
    </w:p>
    <w:p w:rsidR="004A4CC6" w:rsidRPr="0052732D" w:rsidRDefault="00251EDA" w:rsidP="0052732D">
      <w:pPr>
        <w:spacing w:after="0" w:line="240" w:lineRule="auto"/>
        <w:rPr>
          <w:sz w:val="24"/>
          <w:szCs w:val="24"/>
          <w:lang w:eastAsia="zh-CN"/>
        </w:rPr>
      </w:pPr>
      <w:r w:rsidRPr="0052732D">
        <w:rPr>
          <w:sz w:val="24"/>
          <w:szCs w:val="24"/>
          <w:lang w:eastAsia="zh-CN"/>
        </w:rPr>
        <w:t>【分析】（</w:t>
      </w:r>
      <w:r w:rsidRPr="0052732D">
        <w:rPr>
          <w:sz w:val="24"/>
          <w:szCs w:val="24"/>
          <w:lang w:eastAsia="zh-CN"/>
        </w:rPr>
        <w:t>1</w:t>
      </w:r>
      <w:r w:rsidRPr="0052732D">
        <w:rPr>
          <w:sz w:val="24"/>
          <w:szCs w:val="24"/>
          <w:lang w:eastAsia="zh-CN"/>
        </w:rPr>
        <w:t>）根据图意可知，大圆的半径是</w:t>
      </w:r>
      <w:r w:rsidRPr="0052732D">
        <w:rPr>
          <w:sz w:val="24"/>
          <w:szCs w:val="24"/>
          <w:lang w:eastAsia="zh-CN"/>
        </w:rPr>
        <w:t>10cm</w:t>
      </w:r>
      <w:r w:rsidRPr="0052732D">
        <w:rPr>
          <w:sz w:val="24"/>
          <w:szCs w:val="24"/>
          <w:lang w:eastAsia="zh-CN"/>
        </w:rPr>
        <w:t>，直径</w:t>
      </w:r>
      <w:r w:rsidRPr="0052732D">
        <w:rPr>
          <w:sz w:val="24"/>
          <w:szCs w:val="24"/>
          <w:lang w:eastAsia="zh-CN"/>
        </w:rPr>
        <w:t>=</w:t>
      </w:r>
      <w:r w:rsidRPr="0052732D">
        <w:rPr>
          <w:sz w:val="24"/>
          <w:szCs w:val="24"/>
          <w:lang w:eastAsia="zh-CN"/>
        </w:rPr>
        <w:t>半径</w:t>
      </w:r>
      <w:r w:rsidRPr="0052732D">
        <w:rPr>
          <w:sz w:val="24"/>
          <w:szCs w:val="24"/>
          <w:lang w:eastAsia="zh-CN"/>
        </w:rPr>
        <w:t>×2</w:t>
      </w:r>
      <w:r w:rsidRPr="0052732D">
        <w:rPr>
          <w:sz w:val="24"/>
          <w:szCs w:val="24"/>
          <w:lang w:eastAsia="zh-CN"/>
        </w:rPr>
        <w:t>，据此列式计算，小圆的直径是大圆的半径，要求小圆的半径，用直径</w:t>
      </w:r>
      <w:r w:rsidRPr="0052732D">
        <w:rPr>
          <w:sz w:val="24"/>
          <w:szCs w:val="24"/>
          <w:lang w:eastAsia="zh-CN"/>
        </w:rPr>
        <w:t>÷2=</w:t>
      </w:r>
      <w:r w:rsidRPr="0052732D">
        <w:rPr>
          <w:sz w:val="24"/>
          <w:szCs w:val="24"/>
          <w:lang w:eastAsia="zh-CN"/>
        </w:rPr>
        <w:t>半径；（</w:t>
      </w:r>
      <w:r w:rsidRPr="0052732D">
        <w:rPr>
          <w:sz w:val="24"/>
          <w:szCs w:val="24"/>
          <w:lang w:eastAsia="zh-CN"/>
        </w:rPr>
        <w:t>2</w:t>
      </w:r>
      <w:r w:rsidRPr="0052732D">
        <w:rPr>
          <w:sz w:val="24"/>
          <w:szCs w:val="24"/>
          <w:lang w:eastAsia="zh-CN"/>
        </w:rPr>
        <w:t>）要求整个图形的周长，用大圆周长的一半</w:t>
      </w:r>
      <w:r w:rsidRPr="0052732D">
        <w:rPr>
          <w:sz w:val="24"/>
          <w:szCs w:val="24"/>
          <w:lang w:eastAsia="zh-CN"/>
        </w:rPr>
        <w:t>+</w:t>
      </w:r>
      <w:r w:rsidRPr="0052732D">
        <w:rPr>
          <w:sz w:val="24"/>
          <w:szCs w:val="24"/>
          <w:lang w:eastAsia="zh-CN"/>
        </w:rPr>
        <w:t>小圆的周长，据此列式计算，要求这个图形的面积，用割补的方法可以将阴影部分拼成一个半圆，依据圆的面积</w:t>
      </w:r>
      <w:r w:rsidRPr="0052732D">
        <w:rPr>
          <w:sz w:val="24"/>
          <w:szCs w:val="24"/>
          <w:lang w:eastAsia="zh-CN"/>
        </w:rPr>
        <w:t>÷2=</w:t>
      </w:r>
      <w:r w:rsidRPr="0052732D">
        <w:rPr>
          <w:sz w:val="24"/>
          <w:szCs w:val="24"/>
          <w:lang w:eastAsia="zh-CN"/>
        </w:rPr>
        <w:t>半圆的周长，据此列式解答</w:t>
      </w:r>
      <w:r w:rsidRPr="0052732D">
        <w:rPr>
          <w:sz w:val="24"/>
          <w:szCs w:val="24"/>
          <w:lang w:eastAsia="zh-CN"/>
        </w:rPr>
        <w:t>.</w:t>
      </w:r>
    </w:p>
    <w:p w:rsidR="004A4CC6" w:rsidRPr="0052732D" w:rsidRDefault="00251EDA" w:rsidP="0052732D">
      <w:pPr>
        <w:spacing w:line="240" w:lineRule="auto"/>
        <w:rPr>
          <w:sz w:val="24"/>
          <w:szCs w:val="24"/>
          <w:lang w:eastAsia="zh-CN"/>
        </w:rPr>
      </w:pPr>
      <w:r w:rsidRPr="0052732D">
        <w:rPr>
          <w:sz w:val="24"/>
          <w:szCs w:val="24"/>
          <w:lang w:eastAsia="zh-CN"/>
        </w:rPr>
        <w:t>六、应用题</w:t>
      </w:r>
    </w:p>
    <w:p w:rsidR="004A4CC6" w:rsidRPr="0052732D" w:rsidRDefault="00251EDA" w:rsidP="0052732D">
      <w:pPr>
        <w:spacing w:after="0" w:line="240" w:lineRule="auto"/>
        <w:rPr>
          <w:sz w:val="24"/>
          <w:szCs w:val="24"/>
          <w:lang w:eastAsia="zh-CN"/>
        </w:rPr>
      </w:pPr>
      <w:r w:rsidRPr="0052732D">
        <w:rPr>
          <w:sz w:val="24"/>
          <w:szCs w:val="24"/>
          <w:lang w:eastAsia="zh-CN"/>
        </w:rPr>
        <w:t>17.</w:t>
      </w:r>
      <w:r w:rsidRPr="0052732D">
        <w:rPr>
          <w:sz w:val="24"/>
          <w:szCs w:val="24"/>
          <w:lang w:eastAsia="zh-CN"/>
        </w:rPr>
        <w:t>【答案】解：</w:t>
      </w:r>
      <w:r w:rsidRPr="0052732D">
        <w:rPr>
          <w:sz w:val="24"/>
          <w:szCs w:val="24"/>
          <w:lang w:eastAsia="zh-CN"/>
        </w:rPr>
        <w:t xml:space="preserve">2×3.14×8  </w:t>
      </w:r>
      <w:r w:rsidRPr="0052732D">
        <w:rPr>
          <w:sz w:val="24"/>
          <w:szCs w:val="24"/>
          <w:lang w:eastAsia="zh-CN"/>
        </w:rPr>
        <w:br/>
      </w:r>
      <w:r w:rsidRPr="0052732D">
        <w:rPr>
          <w:sz w:val="24"/>
          <w:szCs w:val="24"/>
          <w:lang w:eastAsia="zh-CN"/>
        </w:rPr>
        <w:t>＝</w:t>
      </w:r>
      <w:r w:rsidRPr="0052732D">
        <w:rPr>
          <w:sz w:val="24"/>
          <w:szCs w:val="24"/>
          <w:lang w:eastAsia="zh-CN"/>
        </w:rPr>
        <w:t>6.28×8</w:t>
      </w:r>
      <w:r w:rsidRPr="0052732D">
        <w:rPr>
          <w:sz w:val="24"/>
          <w:szCs w:val="24"/>
          <w:lang w:eastAsia="zh-CN"/>
        </w:rPr>
        <w:br/>
      </w:r>
      <w:r w:rsidRPr="0052732D">
        <w:rPr>
          <w:sz w:val="24"/>
          <w:szCs w:val="24"/>
          <w:lang w:eastAsia="zh-CN"/>
        </w:rPr>
        <w:t>＝</w:t>
      </w:r>
      <w:r w:rsidRPr="0052732D">
        <w:rPr>
          <w:sz w:val="24"/>
          <w:szCs w:val="24"/>
          <w:lang w:eastAsia="zh-CN"/>
        </w:rPr>
        <w:t>50.24(cm)</w:t>
      </w:r>
      <w:r w:rsidRPr="0052732D">
        <w:rPr>
          <w:sz w:val="24"/>
          <w:szCs w:val="24"/>
          <w:lang w:eastAsia="zh-CN"/>
        </w:rPr>
        <w:br/>
      </w:r>
      <w:r w:rsidRPr="0052732D">
        <w:rPr>
          <w:sz w:val="24"/>
          <w:szCs w:val="24"/>
          <w:lang w:eastAsia="zh-CN"/>
        </w:rPr>
        <w:t>答：这个圆形盘子的周长是</w:t>
      </w:r>
      <w:r w:rsidRPr="0052732D">
        <w:rPr>
          <w:sz w:val="24"/>
          <w:szCs w:val="24"/>
          <w:lang w:eastAsia="zh-CN"/>
        </w:rPr>
        <w:t xml:space="preserve">50.24cm  </w:t>
      </w:r>
    </w:p>
    <w:p w:rsidR="004A4CC6" w:rsidRPr="0052732D" w:rsidRDefault="00251EDA" w:rsidP="0052732D">
      <w:pPr>
        <w:spacing w:after="0" w:line="240" w:lineRule="auto"/>
        <w:rPr>
          <w:sz w:val="24"/>
          <w:szCs w:val="24"/>
          <w:lang w:eastAsia="zh-CN"/>
        </w:rPr>
      </w:pPr>
      <w:r w:rsidRPr="0052732D">
        <w:rPr>
          <w:sz w:val="24"/>
          <w:szCs w:val="24"/>
          <w:lang w:eastAsia="zh-CN"/>
        </w:rPr>
        <w:t>【解析】【分析】给出圆形盘子的半径，直接利用公式</w:t>
      </w:r>
      <w:r w:rsidRPr="0052732D">
        <w:rPr>
          <w:i/>
          <w:sz w:val="24"/>
          <w:szCs w:val="24"/>
          <w:lang w:eastAsia="zh-CN"/>
        </w:rPr>
        <w:t>C</w:t>
      </w:r>
      <w:r w:rsidRPr="0052732D">
        <w:rPr>
          <w:sz w:val="24"/>
          <w:szCs w:val="24"/>
          <w:lang w:eastAsia="zh-CN"/>
        </w:rPr>
        <w:t>＝</w:t>
      </w:r>
      <w:r w:rsidRPr="0052732D">
        <w:rPr>
          <w:sz w:val="24"/>
          <w:szCs w:val="24"/>
          <w:lang w:eastAsia="zh-CN"/>
        </w:rPr>
        <w:t>2</w:t>
      </w:r>
      <w:r w:rsidRPr="0052732D">
        <w:rPr>
          <w:i/>
          <w:sz w:val="24"/>
          <w:szCs w:val="24"/>
        </w:rPr>
        <w:t>π</w:t>
      </w:r>
      <w:r w:rsidRPr="0052732D">
        <w:rPr>
          <w:i/>
          <w:sz w:val="24"/>
          <w:szCs w:val="24"/>
          <w:lang w:eastAsia="zh-CN"/>
        </w:rPr>
        <w:t>r</w:t>
      </w:r>
      <w:r w:rsidRPr="0052732D">
        <w:rPr>
          <w:sz w:val="24"/>
          <w:szCs w:val="24"/>
          <w:lang w:eastAsia="zh-CN"/>
        </w:rPr>
        <w:t>计算，答案</w:t>
      </w:r>
      <w:r w:rsidRPr="0052732D">
        <w:rPr>
          <w:sz w:val="24"/>
          <w:szCs w:val="24"/>
          <w:lang w:eastAsia="zh-CN"/>
        </w:rPr>
        <w:t xml:space="preserve">:50.24cm </w:t>
      </w:r>
      <w:r w:rsidRPr="0052732D">
        <w:rPr>
          <w:sz w:val="24"/>
          <w:szCs w:val="24"/>
          <w:lang w:eastAsia="zh-CN"/>
        </w:rPr>
        <w:t>或</w:t>
      </w:r>
      <w:r w:rsidRPr="0052732D">
        <w:rPr>
          <w:sz w:val="24"/>
          <w:szCs w:val="24"/>
          <w:lang w:eastAsia="zh-CN"/>
        </w:rPr>
        <w:t xml:space="preserve"> 50.24</w:t>
      </w:r>
      <w:r w:rsidRPr="0052732D">
        <w:rPr>
          <w:sz w:val="24"/>
          <w:szCs w:val="24"/>
          <w:lang w:eastAsia="zh-CN"/>
        </w:rPr>
        <w:t>厘米</w:t>
      </w:r>
      <w:r w:rsidRPr="0052732D">
        <w:rPr>
          <w:sz w:val="24"/>
          <w:szCs w:val="24"/>
          <w:lang w:eastAsia="zh-CN"/>
        </w:rPr>
        <w:t xml:space="preserve"> </w:t>
      </w:r>
      <w:r w:rsidRPr="0052732D">
        <w:rPr>
          <w:sz w:val="24"/>
          <w:szCs w:val="24"/>
          <w:lang w:eastAsia="zh-CN"/>
        </w:rPr>
        <w:t>或</w:t>
      </w:r>
      <w:r w:rsidRPr="0052732D">
        <w:rPr>
          <w:sz w:val="24"/>
          <w:szCs w:val="24"/>
          <w:lang w:eastAsia="zh-CN"/>
        </w:rPr>
        <w:t xml:space="preserve"> 50.24</w:t>
      </w:r>
    </w:p>
    <w:sectPr w:rsidR="004A4CC6" w:rsidRPr="0052732D">
      <w:headerReference w:type="even" r:id="rId16"/>
      <w:headerReference w:type="default" r:id="rId17"/>
      <w:footerReference w:type="default" r:id="rId18"/>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4A6" w:rsidRDefault="00C404A6">
      <w:pPr>
        <w:spacing w:after="0" w:line="240" w:lineRule="auto"/>
      </w:pPr>
      <w:r>
        <w:separator/>
      </w:r>
    </w:p>
  </w:endnote>
  <w:endnote w:type="continuationSeparator" w:id="0">
    <w:p w:rsidR="00C404A6" w:rsidRDefault="00C40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CC6" w:rsidRPr="00251EDA" w:rsidRDefault="00251EDA" w:rsidP="00251EDA">
    <w:pPr>
      <w:pStyle w:val="a4"/>
    </w:pPr>
    <w:r>
      <w:t xml:space="preserve"> </w:t>
    </w:r>
    <w:r w:rsidRPr="00251EDA">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4A6" w:rsidRDefault="00C404A6">
      <w:pPr>
        <w:spacing w:after="0" w:line="240" w:lineRule="auto"/>
      </w:pPr>
      <w:r>
        <w:separator/>
      </w:r>
    </w:p>
  </w:footnote>
  <w:footnote w:type="continuationSeparator" w:id="0">
    <w:p w:rsidR="00C404A6" w:rsidRDefault="00C404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CC6" w:rsidRDefault="00C404A6">
    <w:pPr>
      <w:pStyle w:val="a5"/>
      <w:pBdr>
        <w:bottom w:val="none" w:sz="0" w:space="0" w:color="auto"/>
      </w:pBdr>
    </w:pPr>
    <w:r>
      <w:pict>
        <v:rect id="Rectangle 7" o:spid="_x0000_s3073" style="position:absolute;left:0;text-align:left;margin-left:1056.4pt;margin-top:-43pt;width:42.15pt;height:57pt;z-index:1;mso-width-relative:page;mso-height-relative:page" o:preferrelative="t" fillcolor="gray">
          <v:stroke miterlimit="2"/>
        </v:rect>
      </w:pict>
    </w:r>
    <w:r>
      <w:pict>
        <v:shapetype id="_x0000_t202" coordsize="21600,21600" o:spt="202" path="m,l,21600r21600,l21600,xe">
          <v:stroke joinstyle="miter"/>
          <v:path gradientshapeok="t" o:connecttype="rect"/>
        </v:shapetype>
        <v:shape id="Quad Arrow 1" o:spid="_x0000_s3074" type="#_x0000_t202" style="position:absolute;left:0;text-align:left;margin-left:1098.55pt;margin-top:-43pt;width:31.6pt;height:843pt;z-index:2;mso-width-relative:page;mso-height-relative:page;v-text-anchor:middle" o:preferrelative="t">
          <v:stroke miterlimit="2"/>
          <v:textbox style="layout-flow:vertical;mso-layout-flow-alt:bottom-to-top">
            <w:txbxContent>
              <w:p w:rsidR="004A4CC6" w:rsidRDefault="00251EDA">
                <w:pPr>
                  <w:spacing w:after="0" w:line="240" w:lineRule="auto"/>
                  <w:jc w:val="distribute"/>
                  <w:rPr>
                    <w:lang w:eastAsia="zh-CN"/>
                  </w:rPr>
                </w:pPr>
                <w:r>
                  <w:rPr>
                    <w:rFonts w:hint="eastAsia"/>
                    <w:lang w:eastAsia="zh-CN"/>
                  </w:rPr>
                  <w:t>…………○…………外…………○…………装…………○…………订…………○…………线…………○…………</w:t>
                </w:r>
              </w:p>
            </w:txbxContent>
          </v:textbox>
        </v:shape>
      </w:pict>
    </w:r>
    <w:r>
      <w:pict>
        <v:shape id="Quad Arrow 3" o:spid="_x0000_s3075" type="#_x0000_t202" style="position:absolute;left:0;text-align:left;margin-left:1056.4pt;margin-top:-43pt;width:42.15pt;height:843pt;z-index:3;mso-width-relative:page;mso-height-relative:page;v-text-anchor:middle" o:preferrelative="t" fillcolor="#d8d8d8">
          <v:stroke miterlimit="2"/>
          <v:textbox style="layout-flow:vertical;mso-layout-flow-alt:bottom-to-top">
            <w:txbxContent>
              <w:p w:rsidR="004A4CC6" w:rsidRDefault="00251EDA">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v:shape id="Quad Arrow 5" o:spid="_x0000_s3076" type="#_x0000_t202" style="position:absolute;left:0;text-align:left;margin-left:1025.45pt;margin-top:-43pt;width:30.95pt;height:843pt;z-index:4;mso-width-relative:page;mso-height-relative:page;v-text-anchor:middle" o:preferrelative="t">
          <v:stroke miterlimit="2"/>
          <v:textbox style="layout-flow:vertical;mso-layout-flow-alt:bottom-to-top">
            <w:txbxContent>
              <w:p w:rsidR="004A4CC6" w:rsidRDefault="00251EDA">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CC6" w:rsidRPr="00251EDA" w:rsidRDefault="00251EDA" w:rsidP="007757F4">
    <w:pPr>
      <w:pStyle w:val="a5"/>
      <w:pBdr>
        <w:bottom w:val="none" w:sz="0" w:space="0" w:color="auto"/>
      </w:pBd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638D61B5"/>
    <w:multiLevelType w:val="hybridMultilevel"/>
    <w:tmpl w:val="51244C42"/>
    <w:lvl w:ilvl="0" w:tplc="9638747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6BD05DEE"/>
    <w:multiLevelType w:val="hybridMultilevel"/>
    <w:tmpl w:val="932C842A"/>
    <w:lvl w:ilvl="0" w:tplc="33889770">
      <w:start w:val="1"/>
      <w:numFmt w:val="decimal"/>
      <w:lvlText w:val="%1."/>
      <w:lvlJc w:val="left"/>
      <w:pPr>
        <w:ind w:left="720" w:hanging="360"/>
      </w:pPr>
    </w:lvl>
    <w:lvl w:ilvl="1" w:tplc="33889770" w:tentative="1">
      <w:start w:val="1"/>
      <w:numFmt w:val="lowerLetter"/>
      <w:lvlText w:val="%2."/>
      <w:lvlJc w:val="left"/>
      <w:pPr>
        <w:ind w:left="1440" w:hanging="360"/>
      </w:pPr>
    </w:lvl>
    <w:lvl w:ilvl="2" w:tplc="33889770" w:tentative="1">
      <w:start w:val="1"/>
      <w:numFmt w:val="lowerRoman"/>
      <w:lvlText w:val="%3."/>
      <w:lvlJc w:val="right"/>
      <w:pPr>
        <w:ind w:left="2160" w:hanging="180"/>
      </w:pPr>
    </w:lvl>
    <w:lvl w:ilvl="3" w:tplc="33889770" w:tentative="1">
      <w:start w:val="1"/>
      <w:numFmt w:val="decimal"/>
      <w:lvlText w:val="%4."/>
      <w:lvlJc w:val="left"/>
      <w:pPr>
        <w:ind w:left="2880" w:hanging="360"/>
      </w:pPr>
    </w:lvl>
    <w:lvl w:ilvl="4" w:tplc="33889770" w:tentative="1">
      <w:start w:val="1"/>
      <w:numFmt w:val="lowerLetter"/>
      <w:lvlText w:val="%5."/>
      <w:lvlJc w:val="left"/>
      <w:pPr>
        <w:ind w:left="3600" w:hanging="360"/>
      </w:pPr>
    </w:lvl>
    <w:lvl w:ilvl="5" w:tplc="33889770" w:tentative="1">
      <w:start w:val="1"/>
      <w:numFmt w:val="lowerRoman"/>
      <w:lvlText w:val="%6."/>
      <w:lvlJc w:val="right"/>
      <w:pPr>
        <w:ind w:left="4320" w:hanging="180"/>
      </w:pPr>
    </w:lvl>
    <w:lvl w:ilvl="6" w:tplc="33889770" w:tentative="1">
      <w:start w:val="1"/>
      <w:numFmt w:val="decimal"/>
      <w:lvlText w:val="%7."/>
      <w:lvlJc w:val="left"/>
      <w:pPr>
        <w:ind w:left="5040" w:hanging="360"/>
      </w:pPr>
    </w:lvl>
    <w:lvl w:ilvl="7" w:tplc="33889770" w:tentative="1">
      <w:start w:val="1"/>
      <w:numFmt w:val="lowerLetter"/>
      <w:lvlText w:val="%8."/>
      <w:lvlJc w:val="left"/>
      <w:pPr>
        <w:ind w:left="5760" w:hanging="360"/>
      </w:pPr>
    </w:lvl>
    <w:lvl w:ilvl="8" w:tplc="33889770"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7"/>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9595E"/>
    <w:rsid w:val="00243F78"/>
    <w:rsid w:val="00244DEA"/>
    <w:rsid w:val="00251EDA"/>
    <w:rsid w:val="002A22FB"/>
    <w:rsid w:val="002B1B52"/>
    <w:rsid w:val="002B79A1"/>
    <w:rsid w:val="002C5454"/>
    <w:rsid w:val="002F406B"/>
    <w:rsid w:val="003C7056"/>
    <w:rsid w:val="004621D6"/>
    <w:rsid w:val="004A4CC6"/>
    <w:rsid w:val="004A7EC2"/>
    <w:rsid w:val="004B0B79"/>
    <w:rsid w:val="0052166A"/>
    <w:rsid w:val="0052732D"/>
    <w:rsid w:val="00570E98"/>
    <w:rsid w:val="006B7A92"/>
    <w:rsid w:val="006D054F"/>
    <w:rsid w:val="00751BBD"/>
    <w:rsid w:val="007757F4"/>
    <w:rsid w:val="00777D0A"/>
    <w:rsid w:val="007E3DDC"/>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404A6"/>
    <w:rsid w:val="00C84C25"/>
    <w:rsid w:val="00D035E3"/>
    <w:rsid w:val="00D2160C"/>
    <w:rsid w:val="00D36692"/>
    <w:rsid w:val="00D51F5D"/>
    <w:rsid w:val="00D67A68"/>
    <w:rsid w:val="00D67E56"/>
    <w:rsid w:val="00DA5268"/>
    <w:rsid w:val="00DC3A35"/>
    <w:rsid w:val="00DD58AD"/>
    <w:rsid w:val="00E200C6"/>
    <w:rsid w:val="00E629F3"/>
    <w:rsid w:val="00E7434B"/>
    <w:rsid w:val="00E74CE9"/>
    <w:rsid w:val="00E84440"/>
    <w:rsid w:val="00EA7F9A"/>
    <w:rsid w:val="00ED4BBB"/>
    <w:rsid w:val="00EE6DE3"/>
    <w:rsid w:val="00EE7645"/>
    <w:rsid w:val="00F32060"/>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image" Target="media/image6.jpe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320625-5458-4AC1-8D8C-0E5588B4C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609</Words>
  <Characters>3475</Characters>
  <Application>Microsoft Office Word</Application>
  <DocSecurity>0</DocSecurity>
  <Lines>28</Lines>
  <Paragraphs>8</Paragraphs>
  <ScaleCrop>false</ScaleCrop>
  <Company>Microsoft</Company>
  <LinksUpToDate>false</LinksUpToDate>
  <CharactersWithSpaces>4076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BMT-6</cp:lastModifiedBy>
  <cp:revision>12</cp:revision>
  <dcterms:created xsi:type="dcterms:W3CDTF">2013-12-09T06:44:00Z</dcterms:created>
  <dcterms:modified xsi:type="dcterms:W3CDTF">2019-11-25T06:41:00Z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