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66" w:rsidRPr="007C2B13" w:rsidRDefault="00AB00FA" w:rsidP="007C2B13">
      <w:pPr>
        <w:spacing w:line="240" w:lineRule="auto"/>
        <w:jc w:val="center"/>
        <w:rPr>
          <w:sz w:val="24"/>
          <w:szCs w:val="24"/>
          <w:lang w:eastAsia="zh-CN"/>
        </w:rPr>
      </w:pPr>
      <w:r w:rsidRPr="007C2B13">
        <w:rPr>
          <w:rFonts w:hint="eastAsia"/>
          <w:b/>
          <w:bCs/>
          <w:sz w:val="24"/>
          <w:szCs w:val="24"/>
          <w:lang w:eastAsia="zh-CN"/>
        </w:rPr>
        <w:t>六年级上册数学单元测试</w:t>
      </w:r>
      <w:r w:rsidRPr="007C2B13">
        <w:rPr>
          <w:rFonts w:hint="eastAsia"/>
          <w:b/>
          <w:bCs/>
          <w:sz w:val="24"/>
          <w:szCs w:val="24"/>
          <w:lang w:eastAsia="zh-CN"/>
        </w:rPr>
        <w:t>-4.</w:t>
      </w:r>
      <w:r w:rsidRPr="007C2B13">
        <w:rPr>
          <w:rFonts w:hint="eastAsia"/>
          <w:b/>
          <w:bCs/>
          <w:sz w:val="24"/>
          <w:szCs w:val="24"/>
          <w:lang w:eastAsia="zh-CN"/>
        </w:rPr>
        <w:t>比和按比例分配</w:t>
      </w:r>
      <w:r w:rsidRPr="007C2B13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b/>
          <w:bCs/>
          <w:sz w:val="24"/>
          <w:szCs w:val="24"/>
          <w:lang w:eastAsia="zh-CN"/>
        </w:rPr>
        <w:t>一、单选题</w:t>
      </w:r>
      <w:r w:rsidRPr="007C2B13">
        <w:rPr>
          <w:b/>
          <w:bCs/>
          <w:sz w:val="24"/>
          <w:szCs w:val="24"/>
          <w:lang w:eastAsia="zh-CN"/>
        </w:rPr>
        <w:t xml:space="preserve">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1.</w:t>
      </w:r>
      <w:r w:rsidRPr="007C2B13">
        <w:rPr>
          <w:sz w:val="24"/>
          <w:szCs w:val="24"/>
          <w:lang w:eastAsia="zh-CN"/>
        </w:rPr>
        <w:t>一辆摩托车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小时行了</w:t>
      </w:r>
      <w:r w:rsidRPr="007C2B13">
        <w:rPr>
          <w:sz w:val="24"/>
          <w:szCs w:val="24"/>
          <w:lang w:eastAsia="zh-CN"/>
        </w:rPr>
        <w:t>153</w:t>
      </w:r>
      <w:r w:rsidRPr="007C2B13">
        <w:rPr>
          <w:sz w:val="24"/>
          <w:szCs w:val="24"/>
          <w:lang w:eastAsia="zh-CN"/>
        </w:rPr>
        <w:t>千米</w:t>
      </w:r>
      <w:r w:rsidRPr="007C2B13">
        <w:rPr>
          <w:sz w:val="24"/>
          <w:szCs w:val="24"/>
          <w:lang w:eastAsia="zh-CN"/>
        </w:rPr>
        <w:t>.</w:t>
      </w:r>
      <w:r w:rsidRPr="007C2B13">
        <w:rPr>
          <w:sz w:val="24"/>
          <w:szCs w:val="24"/>
          <w:lang w:eastAsia="zh-CN"/>
        </w:rPr>
        <w:t>则这辆摩托车所行路程与时间的比是（</w:t>
      </w:r>
      <w:r w:rsidRPr="007C2B13">
        <w:rPr>
          <w:sz w:val="24"/>
          <w:szCs w:val="24"/>
          <w:lang w:eastAsia="zh-CN"/>
        </w:rPr>
        <w:t xml:space="preserve">    </w:t>
      </w:r>
      <w:r w:rsidRPr="007C2B13">
        <w:rPr>
          <w:sz w:val="24"/>
          <w:szCs w:val="24"/>
          <w:lang w:eastAsia="zh-CN"/>
        </w:rPr>
        <w:t>）</w:t>
      </w:r>
      <w:r w:rsidRPr="007C2B13">
        <w:rPr>
          <w:sz w:val="24"/>
          <w:szCs w:val="24"/>
          <w:lang w:eastAsia="zh-CN"/>
        </w:rPr>
        <w:t xml:space="preserve">            </w:t>
      </w:r>
    </w:p>
    <w:p w:rsidR="00F13366" w:rsidRPr="007C2B13" w:rsidRDefault="00144411" w:rsidP="007C2B13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A. 4:153    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85pt;height:2.8pt;visibility:visible;mso-wrap-style:square">
            <v:imagedata r:id="rId10" o:title=""/>
          </v:shape>
        </w:pict>
      </w:r>
      <w:r w:rsidRPr="007C2B13">
        <w:rPr>
          <w:sz w:val="24"/>
          <w:szCs w:val="24"/>
          <w:lang w:eastAsia="zh-CN"/>
        </w:rPr>
        <w:t>B. 153:3    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2" o:spid="_x0000_i1026" type="#_x0000_t75" style="width:1.85pt;height:2.8pt;visibility:visible;mso-wrap-style:square">
            <v:imagedata r:id="rId10" o:title=""/>
          </v:shape>
        </w:pict>
      </w:r>
      <w:r w:rsidRPr="007C2B13">
        <w:rPr>
          <w:sz w:val="24"/>
          <w:szCs w:val="24"/>
          <w:lang w:eastAsia="zh-CN"/>
        </w:rPr>
        <w:t>C. 3:153    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3" o:spid="_x0000_i1027" type="#_x0000_t75" style="width:1.85pt;height:2.8pt;visibility:visible;mso-wrap-style:square">
            <v:imagedata r:id="rId10" o:title=""/>
          </v:shape>
        </w:pict>
      </w:r>
      <w:r w:rsidRPr="007C2B13">
        <w:rPr>
          <w:sz w:val="24"/>
          <w:szCs w:val="24"/>
          <w:lang w:eastAsia="zh-CN"/>
        </w:rPr>
        <w:t>D. 153:5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2.</w:t>
      </w:r>
      <w:r w:rsidRPr="007C2B13">
        <w:rPr>
          <w:sz w:val="24"/>
          <w:szCs w:val="24"/>
          <w:lang w:eastAsia="zh-CN"/>
        </w:rPr>
        <w:t>小明家有白兔和灰兔共</w:t>
      </w:r>
      <w:r w:rsidRPr="007C2B13">
        <w:rPr>
          <w:sz w:val="24"/>
          <w:szCs w:val="24"/>
          <w:lang w:eastAsia="zh-CN"/>
        </w:rPr>
        <w:t>40</w:t>
      </w:r>
      <w:r w:rsidRPr="007C2B13">
        <w:rPr>
          <w:sz w:val="24"/>
          <w:szCs w:val="24"/>
          <w:lang w:eastAsia="zh-CN"/>
        </w:rPr>
        <w:t>只，白兔和灰兔的数量比可能是（　　）</w:t>
      </w:r>
      <w:r w:rsidRPr="007C2B13">
        <w:rPr>
          <w:sz w:val="24"/>
          <w:szCs w:val="24"/>
          <w:lang w:eastAsia="zh-CN"/>
        </w:rPr>
        <w:t xml:space="preserve">            </w:t>
      </w:r>
    </w:p>
    <w:p w:rsidR="00F13366" w:rsidRPr="007C2B13" w:rsidRDefault="00144411" w:rsidP="007C2B13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A. 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                                         B. 4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                                         C. 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3.</w:t>
      </w:r>
      <w:r w:rsidRPr="007C2B13">
        <w:rPr>
          <w:sz w:val="24"/>
          <w:szCs w:val="24"/>
          <w:lang w:eastAsia="zh-CN"/>
        </w:rPr>
        <w:t>笔筒里红铅笔和黑铅笔一共有</w:t>
      </w:r>
      <w:r w:rsidRPr="007C2B13">
        <w:rPr>
          <w:sz w:val="24"/>
          <w:szCs w:val="24"/>
          <w:lang w:eastAsia="zh-CN"/>
        </w:rPr>
        <w:t>12</w:t>
      </w:r>
      <w:r w:rsidRPr="007C2B13">
        <w:rPr>
          <w:sz w:val="24"/>
          <w:szCs w:val="24"/>
          <w:lang w:eastAsia="zh-CN"/>
        </w:rPr>
        <w:t>支，红铅笔与黑铅笔的比不可能是（　　）</w:t>
      </w:r>
      <w:r w:rsidRPr="007C2B13">
        <w:rPr>
          <w:sz w:val="24"/>
          <w:szCs w:val="24"/>
          <w:lang w:eastAsia="zh-CN"/>
        </w:rPr>
        <w:t xml:space="preserve">            </w:t>
      </w:r>
    </w:p>
    <w:p w:rsidR="00F13366" w:rsidRPr="007C2B13" w:rsidRDefault="00144411" w:rsidP="007C2B13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A. 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2                                   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4" o:spid="_x0000_i1028" type="#_x0000_t75" style="width:1.85pt;height:2.8pt;visibility:visible;mso-wrap-style:square">
            <v:imagedata r:id="rId11" o:title=""/>
          </v:shape>
        </w:pict>
      </w:r>
      <w:r w:rsidRPr="007C2B13">
        <w:rPr>
          <w:sz w:val="24"/>
          <w:szCs w:val="24"/>
          <w:lang w:eastAsia="zh-CN"/>
        </w:rPr>
        <w:t>B. 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3                                   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5" o:spid="_x0000_i1029" type="#_x0000_t75" style="width:1.85pt;height:2.8pt;visibility:visible;mso-wrap-style:square">
            <v:imagedata r:id="rId11" o:title=""/>
          </v:shape>
        </w:pict>
      </w:r>
      <w:r w:rsidRPr="007C2B13">
        <w:rPr>
          <w:sz w:val="24"/>
          <w:szCs w:val="24"/>
          <w:lang w:eastAsia="zh-CN"/>
        </w:rPr>
        <w:t>C. 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4                                   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6" o:spid="_x0000_i1030" type="#_x0000_t75" style="width:1.85pt;height:2.8pt;visibility:visible;mso-wrap-style:square">
            <v:imagedata r:id="rId11" o:title=""/>
          </v:shape>
        </w:pict>
      </w:r>
      <w:r w:rsidRPr="007C2B13">
        <w:rPr>
          <w:sz w:val="24"/>
          <w:szCs w:val="24"/>
          <w:lang w:eastAsia="zh-CN"/>
        </w:rPr>
        <w:t>D. </w:t>
      </w:r>
      <w:r w:rsidRPr="007C2B13">
        <w:rPr>
          <w:sz w:val="24"/>
          <w:szCs w:val="24"/>
          <w:lang w:eastAsia="zh-CN"/>
        </w:rPr>
        <w:t>无选项</w:t>
      </w:r>
    </w:p>
    <w:p w:rsidR="00144411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4.</w:t>
      </w:r>
      <w:r w:rsidRPr="007C2B13">
        <w:rPr>
          <w:sz w:val="24"/>
          <w:szCs w:val="24"/>
          <w:lang w:eastAsia="zh-CN"/>
        </w:rPr>
        <w:t>甲数的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7" o:spid="_x0000_i1031" type="#_x0000_t75" style="width:9.35pt;height:20.55pt;visibility:visible;mso-wrap-style:square">
            <v:imagedata r:id="rId12" o:title=""/>
          </v:shape>
        </w:pict>
      </w:r>
      <w:r w:rsidRPr="007C2B13">
        <w:rPr>
          <w:sz w:val="24"/>
          <w:szCs w:val="24"/>
          <w:lang w:eastAsia="zh-CN"/>
        </w:rPr>
        <w:t>等于乙数的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8" o:spid="_x0000_i1032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（甲数、乙数不为</w:t>
      </w:r>
      <w:r w:rsidRPr="007C2B13">
        <w:rPr>
          <w:sz w:val="24"/>
          <w:szCs w:val="24"/>
          <w:lang w:eastAsia="zh-CN"/>
        </w:rPr>
        <w:t>0</w:t>
      </w:r>
      <w:r w:rsidRPr="007C2B13">
        <w:rPr>
          <w:sz w:val="24"/>
          <w:szCs w:val="24"/>
          <w:lang w:eastAsia="zh-CN"/>
        </w:rPr>
        <w:t>），那么甲数与乙数的比是（　　）</w:t>
      </w:r>
      <w:bookmarkStart w:id="0" w:name="_GoBack"/>
      <w:bookmarkEnd w:id="0"/>
    </w:p>
    <w:p w:rsidR="00144411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A. </w:t>
      </w:r>
      <w:r w:rsidR="006A723C" w:rsidRPr="007C2B13">
        <w:rPr>
          <w:noProof/>
          <w:sz w:val="24"/>
          <w:szCs w:val="24"/>
          <w:lang w:eastAsia="zh-CN"/>
        </w:rPr>
        <w:pict>
          <v:shape id="图片 9" o:spid="_x0000_i1033" type="#_x0000_t75" style="width:9.35pt;height:20.55pt;visibility:visible;mso-wrap-style:square">
            <v:imagedata r:id="rId14" o:title=""/>
          </v:shape>
        </w:pic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10" o:spid="_x0000_i1034" type="#_x0000_t75" style="width:9.35pt;height:20.55pt;visibility:visible;mso-wrap-style:square">
            <v:imagedata r:id="rId12" o:title=""/>
          </v:shape>
        </w:pict>
      </w:r>
      <w:r w:rsidRPr="007C2B13">
        <w:rPr>
          <w:sz w:val="24"/>
          <w:szCs w:val="24"/>
          <w:lang w:eastAsia="zh-CN"/>
        </w:rPr>
        <w:t xml:space="preserve"> 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11" o:spid="_x0000_i1035" type="#_x0000_t75" style="width:.95pt;height:2.8pt;visibility:visible;mso-wrap-style:square">
            <v:imagedata r:id="rId15" o:title=""/>
          </v:shape>
        </w:pict>
      </w:r>
      <w:r w:rsidRPr="007C2B13">
        <w:rPr>
          <w:sz w:val="24"/>
          <w:szCs w:val="24"/>
          <w:lang w:eastAsia="zh-CN"/>
        </w:rPr>
        <w:t>B. 6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5                               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12" o:spid="_x0000_i1036" type="#_x0000_t75" style="width:.95pt;height:2.8pt;visibility:visible;mso-wrap-style:square">
            <v:imagedata r:id="rId15" o:title=""/>
          </v:shape>
        </w:pict>
      </w:r>
      <w:r w:rsidRPr="007C2B13">
        <w:rPr>
          <w:sz w:val="24"/>
          <w:szCs w:val="24"/>
          <w:lang w:eastAsia="zh-CN"/>
        </w:rPr>
        <w:t>C. 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6                               </w:t>
      </w:r>
      <w:r w:rsidR="006A723C" w:rsidRPr="007C2B13">
        <w:rPr>
          <w:noProof/>
          <w:sz w:val="24"/>
          <w:szCs w:val="24"/>
          <w:lang w:eastAsia="zh-CN"/>
        </w:rPr>
        <w:pict>
          <v:shape id="图片 13" o:spid="_x0000_i1037" type="#_x0000_t75" style="width:.95pt;height:2.8pt;visibility:visible;mso-wrap-style:square">
            <v:imagedata r:id="rId15" o:title=""/>
          </v:shape>
        </w:pict>
      </w:r>
      <w:r w:rsidRPr="007C2B13">
        <w:rPr>
          <w:sz w:val="24"/>
          <w:szCs w:val="24"/>
          <w:lang w:eastAsia="zh-CN"/>
        </w:rPr>
        <w:t>D. </w:t>
      </w:r>
      <w:r w:rsidR="006A723C" w:rsidRPr="007C2B13">
        <w:rPr>
          <w:noProof/>
          <w:sz w:val="24"/>
          <w:szCs w:val="24"/>
          <w:lang w:eastAsia="zh-CN"/>
        </w:rPr>
        <w:pict>
          <v:shape id="图片 14" o:spid="_x0000_i1038" type="#_x0000_t75" style="width:9.35pt;height:20.55pt;visibility:visible;mso-wrap-style:square">
            <v:imagedata r:id="rId12" o:title=""/>
          </v:shape>
        </w:pic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15" o:spid="_x0000_i1039" type="#_x0000_t75" style="width:9.35pt;height:20.55pt;visibility:visible;mso-wrap-style:square">
            <v:imagedata r:id="rId13" o:title=""/>
          </v:shape>
        </w:pic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b/>
          <w:bCs/>
          <w:sz w:val="24"/>
          <w:szCs w:val="24"/>
          <w:lang w:eastAsia="zh-CN"/>
        </w:rPr>
        <w:t>二、判断题</w:t>
      </w:r>
      <w:r w:rsidRPr="007C2B13">
        <w:rPr>
          <w:b/>
          <w:bCs/>
          <w:sz w:val="24"/>
          <w:szCs w:val="24"/>
          <w:lang w:eastAsia="zh-CN"/>
        </w:rPr>
        <w:t xml:space="preserve">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5.</w:t>
      </w:r>
      <w:r w:rsidRPr="007C2B13">
        <w:rPr>
          <w:sz w:val="24"/>
          <w:szCs w:val="24"/>
          <w:lang w:eastAsia="zh-CN"/>
        </w:rPr>
        <w:t>下面的说法对吗？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小强身高</w:t>
      </w:r>
      <w:r w:rsidRPr="007C2B13">
        <w:rPr>
          <w:sz w:val="24"/>
          <w:szCs w:val="24"/>
          <w:lang w:eastAsia="zh-CN"/>
        </w:rPr>
        <w:t>1m</w:t>
      </w:r>
      <w:r w:rsidRPr="007C2B13">
        <w:rPr>
          <w:sz w:val="24"/>
          <w:szCs w:val="24"/>
          <w:lang w:eastAsia="zh-CN"/>
        </w:rPr>
        <w:t>，爸爸身高</w:t>
      </w:r>
      <w:r w:rsidRPr="007C2B13">
        <w:rPr>
          <w:sz w:val="24"/>
          <w:szCs w:val="24"/>
          <w:lang w:eastAsia="zh-CN"/>
        </w:rPr>
        <w:t>170cm</w:t>
      </w:r>
      <w:r w:rsidRPr="007C2B13">
        <w:rPr>
          <w:sz w:val="24"/>
          <w:szCs w:val="24"/>
          <w:lang w:eastAsia="zh-CN"/>
        </w:rPr>
        <w:t>，爸爸和小强身高的比是</w:t>
      </w:r>
      <w:r w:rsidRPr="007C2B13">
        <w:rPr>
          <w:sz w:val="24"/>
          <w:szCs w:val="24"/>
          <w:lang w:eastAsia="zh-CN"/>
        </w:rPr>
        <w:t>17∶10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6.3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也可以写成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16" o:spid="_x0000_i1040" type="#_x0000_t75" style="width:9.35pt;height:20.55pt;visibility:visible;mso-wrap-style:square">
            <v:imagedata r:id="rId16" o:title=""/>
          </v:shape>
        </w:pict>
      </w:r>
      <w:r w:rsidRPr="007C2B13">
        <w:rPr>
          <w:sz w:val="24"/>
          <w:szCs w:val="24"/>
          <w:lang w:eastAsia="zh-CN"/>
        </w:rPr>
        <w:t>，仍读作</w:t>
      </w:r>
      <w:r w:rsidRPr="007C2B13">
        <w:rPr>
          <w:sz w:val="24"/>
          <w:szCs w:val="24"/>
          <w:lang w:eastAsia="zh-CN"/>
        </w:rPr>
        <w:t>“3</w:t>
      </w:r>
      <w:r w:rsidRPr="007C2B13">
        <w:rPr>
          <w:sz w:val="24"/>
          <w:szCs w:val="24"/>
          <w:lang w:eastAsia="zh-CN"/>
        </w:rPr>
        <w:t>比</w:t>
      </w:r>
      <w:r w:rsidRPr="007C2B13">
        <w:rPr>
          <w:sz w:val="24"/>
          <w:szCs w:val="24"/>
          <w:lang w:eastAsia="zh-CN"/>
        </w:rPr>
        <w:t>2”</w:t>
      </w:r>
      <w:r w:rsidRPr="007C2B13">
        <w:rPr>
          <w:sz w:val="24"/>
          <w:szCs w:val="24"/>
          <w:lang w:eastAsia="zh-CN"/>
        </w:rPr>
        <w:t>．（判断对错）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7.</w:t>
      </w:r>
      <w:r w:rsidRPr="007C2B13">
        <w:rPr>
          <w:sz w:val="24"/>
          <w:szCs w:val="24"/>
          <w:lang w:eastAsia="zh-CN"/>
        </w:rPr>
        <w:t>把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克盐溶解在</w:t>
      </w:r>
      <w:r w:rsidRPr="007C2B13">
        <w:rPr>
          <w:sz w:val="24"/>
          <w:szCs w:val="24"/>
          <w:lang w:eastAsia="zh-CN"/>
        </w:rPr>
        <w:t>50</w:t>
      </w:r>
      <w:r w:rsidRPr="007C2B13">
        <w:rPr>
          <w:sz w:val="24"/>
          <w:szCs w:val="24"/>
          <w:lang w:eastAsia="zh-CN"/>
        </w:rPr>
        <w:t>克水中，盐与水的比是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10</w:t>
      </w:r>
      <w:r w:rsidRPr="007C2B13">
        <w:rPr>
          <w:sz w:val="24"/>
          <w:szCs w:val="24"/>
          <w:lang w:eastAsia="zh-CN"/>
        </w:rPr>
        <w:t>．（判断对错）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8.</w:t>
      </w:r>
      <w:r w:rsidRPr="007C2B13">
        <w:rPr>
          <w:sz w:val="24"/>
          <w:szCs w:val="24"/>
          <w:lang w:eastAsia="zh-CN"/>
        </w:rPr>
        <w:t>判断对错．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甲、乙、丙三地编绘在同一幅地图上，由于甲乙之间的距离小于乙丙之间的距离，所以图上甲乙间的距离和甲乙间实际距离的比也小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b/>
          <w:bCs/>
          <w:sz w:val="24"/>
          <w:szCs w:val="24"/>
          <w:lang w:eastAsia="zh-CN"/>
        </w:rPr>
        <w:t>三、填空题</w:t>
      </w:r>
      <w:r w:rsidRPr="007C2B13">
        <w:rPr>
          <w:b/>
          <w:bCs/>
          <w:sz w:val="24"/>
          <w:szCs w:val="24"/>
          <w:lang w:eastAsia="zh-CN"/>
        </w:rPr>
        <w:t xml:space="preserve">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9.</w:t>
      </w:r>
      <w:r w:rsidRPr="007C2B13">
        <w:rPr>
          <w:sz w:val="24"/>
          <w:szCs w:val="24"/>
          <w:lang w:eastAsia="zh-CN"/>
        </w:rPr>
        <w:t>甲</w:t>
      </w:r>
      <w:r w:rsidRPr="007C2B13">
        <w:rPr>
          <w:sz w:val="24"/>
          <w:szCs w:val="24"/>
          <w:lang w:eastAsia="zh-CN"/>
        </w:rPr>
        <w:t>÷</w:t>
      </w:r>
      <w:r w:rsidRPr="007C2B13">
        <w:rPr>
          <w:sz w:val="24"/>
          <w:szCs w:val="24"/>
          <w:lang w:eastAsia="zh-CN"/>
        </w:rPr>
        <w:t>乙＝</w:t>
      </w:r>
      <w:r w:rsidRPr="007C2B13">
        <w:rPr>
          <w:sz w:val="24"/>
          <w:szCs w:val="24"/>
          <w:lang w:eastAsia="zh-CN"/>
        </w:rPr>
        <w:t>0.05</w:t>
      </w:r>
      <w:r w:rsidRPr="007C2B13">
        <w:rPr>
          <w:sz w:val="24"/>
          <w:szCs w:val="24"/>
          <w:lang w:eastAsia="zh-CN"/>
        </w:rPr>
        <w:t>，写出甲与乙的比是</w:t>
      </w:r>
      <w:r w:rsidRPr="007C2B13">
        <w:rPr>
          <w:sz w:val="24"/>
          <w:szCs w:val="24"/>
          <w:lang w:eastAsia="zh-CN"/>
        </w:rPr>
        <w:t>________∶________</w:t>
      </w:r>
      <w:r w:rsidRPr="007C2B13">
        <w:rPr>
          <w:sz w:val="24"/>
          <w:szCs w:val="24"/>
          <w:lang w:eastAsia="zh-CN"/>
        </w:rPr>
        <w:t>，化成最简单的整数比是</w:t>
      </w:r>
      <w:r w:rsidRPr="007C2B13">
        <w:rPr>
          <w:sz w:val="24"/>
          <w:szCs w:val="24"/>
          <w:lang w:eastAsia="zh-CN"/>
        </w:rPr>
        <w:t>________∶________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10.</w:t>
      </w:r>
      <w:r w:rsidRPr="007C2B13">
        <w:rPr>
          <w:sz w:val="24"/>
          <w:szCs w:val="24"/>
          <w:lang w:eastAsia="zh-CN"/>
        </w:rPr>
        <w:t>甲乙两数的比是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，已知甲数是</w:t>
      </w:r>
      <w:r w:rsidRPr="007C2B13">
        <w:rPr>
          <w:sz w:val="24"/>
          <w:szCs w:val="24"/>
          <w:lang w:eastAsia="zh-CN"/>
        </w:rPr>
        <w:t>75</w:t>
      </w:r>
      <w:r w:rsidRPr="007C2B13">
        <w:rPr>
          <w:sz w:val="24"/>
          <w:szCs w:val="24"/>
          <w:lang w:eastAsia="zh-CN"/>
        </w:rPr>
        <w:t>，那么乙数是</w:t>
      </w:r>
      <w:r w:rsidRPr="007C2B13">
        <w:rPr>
          <w:sz w:val="24"/>
          <w:szCs w:val="24"/>
          <w:lang w:eastAsia="zh-CN"/>
        </w:rPr>
        <w:t>________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11.</w:t>
      </w:r>
      <w:r w:rsidRPr="007C2B13">
        <w:rPr>
          <w:sz w:val="24"/>
          <w:szCs w:val="24"/>
          <w:lang w:eastAsia="zh-CN"/>
        </w:rPr>
        <w:t>同时点燃两支蜡烛，当第一支燃去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17" o:spid="_x0000_i1041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>时，第二支燃去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18" o:spid="_x0000_i1042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，这两支蜡烛余下部分可以燃烧的时间比是</w:t>
      </w:r>
      <w:r w:rsidRPr="007C2B13">
        <w:rPr>
          <w:sz w:val="24"/>
          <w:szCs w:val="24"/>
          <w:lang w:eastAsia="zh-CN"/>
        </w:rPr>
        <w:t>________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12.</w:t>
      </w:r>
      <w:r w:rsidRPr="007C2B13">
        <w:rPr>
          <w:sz w:val="24"/>
          <w:szCs w:val="24"/>
          <w:lang w:eastAsia="zh-CN"/>
        </w:rPr>
        <w:t>写出比值是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b/>
          <w:sz w:val="24"/>
          <w:szCs w:val="24"/>
          <w:lang w:eastAsia="zh-CN"/>
        </w:rPr>
        <w:t>.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的两个比</w:t>
      </w:r>
      <w:r w:rsidRPr="007C2B13">
        <w:rPr>
          <w:sz w:val="24"/>
          <w:szCs w:val="24"/>
          <w:lang w:eastAsia="zh-CN"/>
        </w:rPr>
        <w:t>________</w:t>
      </w:r>
      <w:r w:rsidRPr="007C2B13">
        <w:rPr>
          <w:sz w:val="24"/>
          <w:szCs w:val="24"/>
          <w:lang w:eastAsia="zh-CN"/>
        </w:rPr>
        <w:t>和</w:t>
      </w:r>
      <w:r w:rsidRPr="007C2B13">
        <w:rPr>
          <w:sz w:val="24"/>
          <w:szCs w:val="24"/>
          <w:lang w:eastAsia="zh-CN"/>
        </w:rPr>
        <w:t xml:space="preserve">________    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b/>
          <w:bCs/>
          <w:sz w:val="24"/>
          <w:szCs w:val="24"/>
          <w:lang w:eastAsia="zh-CN"/>
        </w:rPr>
        <w:t>四、计算题</w:t>
      </w:r>
      <w:r w:rsidRPr="007C2B13">
        <w:rPr>
          <w:b/>
          <w:bCs/>
          <w:sz w:val="24"/>
          <w:szCs w:val="24"/>
          <w:lang w:eastAsia="zh-CN"/>
        </w:rPr>
        <w:t xml:space="preserve">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13.A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B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D</w:t>
      </w:r>
      <w:r w:rsidRPr="007C2B13">
        <w:rPr>
          <w:sz w:val="24"/>
          <w:szCs w:val="24"/>
          <w:lang w:eastAsia="zh-CN"/>
        </w:rPr>
        <w:t>四个数的和是</w:t>
      </w:r>
      <w:r w:rsidRPr="007C2B13">
        <w:rPr>
          <w:sz w:val="24"/>
          <w:szCs w:val="24"/>
          <w:lang w:eastAsia="zh-CN"/>
        </w:rPr>
        <w:t>260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B=2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B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C=2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D=2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，求这四个数．</w:t>
      </w:r>
      <w:r w:rsidRPr="007C2B13">
        <w:rPr>
          <w:sz w:val="24"/>
          <w:szCs w:val="24"/>
          <w:lang w:eastAsia="zh-CN"/>
        </w:rPr>
        <w:t xml:space="preserve">    </w:t>
      </w:r>
    </w:p>
    <w:p w:rsidR="00AB00FA" w:rsidRPr="007C2B13" w:rsidRDefault="00AB00FA" w:rsidP="007C2B1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AB00FA" w:rsidRPr="007C2B13" w:rsidRDefault="00AB00FA" w:rsidP="007C2B1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AB00FA" w:rsidRPr="007C2B13" w:rsidRDefault="00AB00FA" w:rsidP="007C2B1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AB00FA" w:rsidRPr="007C2B13" w:rsidRDefault="00AB00FA" w:rsidP="007C2B1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b/>
          <w:bCs/>
          <w:sz w:val="24"/>
          <w:szCs w:val="24"/>
          <w:lang w:eastAsia="zh-CN"/>
        </w:rPr>
        <w:t>五、解答题</w:t>
      </w:r>
      <w:r w:rsidRPr="007C2B13">
        <w:rPr>
          <w:b/>
          <w:bCs/>
          <w:sz w:val="24"/>
          <w:szCs w:val="24"/>
          <w:lang w:eastAsia="zh-CN"/>
        </w:rPr>
        <w:t xml:space="preserve">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14.</w:t>
      </w:r>
      <w:r w:rsidRPr="007C2B13">
        <w:rPr>
          <w:sz w:val="24"/>
          <w:szCs w:val="24"/>
          <w:lang w:eastAsia="zh-CN"/>
        </w:rPr>
        <w:t>用</w:t>
      </w:r>
      <w:r w:rsidRPr="007C2B13">
        <w:rPr>
          <w:sz w:val="24"/>
          <w:szCs w:val="24"/>
          <w:lang w:eastAsia="zh-CN"/>
        </w:rPr>
        <w:t>8</w:t>
      </w:r>
      <w:r w:rsidRPr="007C2B13">
        <w:rPr>
          <w:sz w:val="24"/>
          <w:szCs w:val="24"/>
          <w:lang w:eastAsia="zh-CN"/>
        </w:rPr>
        <w:t>千克水果糖和</w:t>
      </w:r>
      <w:r w:rsidRPr="007C2B13">
        <w:rPr>
          <w:sz w:val="24"/>
          <w:szCs w:val="24"/>
          <w:lang w:eastAsia="zh-CN"/>
        </w:rPr>
        <w:t>12</w:t>
      </w:r>
      <w:r w:rsidRPr="007C2B13">
        <w:rPr>
          <w:sz w:val="24"/>
          <w:szCs w:val="24"/>
          <w:lang w:eastAsia="zh-CN"/>
        </w:rPr>
        <w:t>千克奶糖配制一种什锦糖．写出这种什锦糖中水果糖和奶糖质量有什么样的关系？</w:t>
      </w:r>
      <w:r w:rsidRPr="007C2B13">
        <w:rPr>
          <w:sz w:val="24"/>
          <w:szCs w:val="24"/>
          <w:lang w:eastAsia="zh-CN"/>
        </w:rPr>
        <w:t xml:space="preserve">    </w:t>
      </w:r>
    </w:p>
    <w:p w:rsidR="00AB00FA" w:rsidRPr="007C2B13" w:rsidRDefault="00AB00FA" w:rsidP="007C2B1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AB00FA" w:rsidRPr="007C2B13" w:rsidRDefault="00AB00FA" w:rsidP="007C2B1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AB00FA" w:rsidRPr="007C2B13" w:rsidRDefault="00AB00FA" w:rsidP="007C2B13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b/>
          <w:bCs/>
          <w:sz w:val="24"/>
          <w:szCs w:val="24"/>
          <w:lang w:eastAsia="zh-CN"/>
        </w:rPr>
        <w:lastRenderedPageBreak/>
        <w:t>六、应用题</w:t>
      </w:r>
      <w:r w:rsidRPr="007C2B13">
        <w:rPr>
          <w:b/>
          <w:bCs/>
          <w:sz w:val="24"/>
          <w:szCs w:val="24"/>
          <w:lang w:eastAsia="zh-CN"/>
        </w:rPr>
        <w:t xml:space="preserve">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15.</w:t>
      </w:r>
      <w:r w:rsidRPr="007C2B13">
        <w:rPr>
          <w:sz w:val="24"/>
          <w:szCs w:val="24"/>
          <w:lang w:eastAsia="zh-CN"/>
        </w:rPr>
        <w:t>一个正方形与一个长方形的面积相等，正方形的边长与长方形长的比是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，那么正方形的边长与长方形宽的比是多少？</w:t>
      </w:r>
      <w:r w:rsidRPr="007C2B13">
        <w:rPr>
          <w:sz w:val="24"/>
          <w:szCs w:val="24"/>
          <w:lang w:eastAsia="zh-CN"/>
        </w:rPr>
        <w:t xml:space="preserve">    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br w:type="page"/>
      </w:r>
    </w:p>
    <w:p w:rsidR="00F13366" w:rsidRPr="007C2B13" w:rsidRDefault="00144411" w:rsidP="007C2B13">
      <w:pPr>
        <w:spacing w:line="240" w:lineRule="auto"/>
        <w:jc w:val="center"/>
        <w:rPr>
          <w:sz w:val="24"/>
          <w:szCs w:val="24"/>
          <w:lang w:eastAsia="zh-CN"/>
        </w:rPr>
      </w:pPr>
      <w:r w:rsidRPr="007C2B13">
        <w:rPr>
          <w:b/>
          <w:bCs/>
          <w:sz w:val="24"/>
          <w:szCs w:val="24"/>
          <w:lang w:eastAsia="zh-CN"/>
        </w:rPr>
        <w:t>参考答案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一、单选题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 xml:space="preserve">B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</w:t>
      </w:r>
      <w:r w:rsidRPr="007C2B13">
        <w:rPr>
          <w:sz w:val="24"/>
          <w:szCs w:val="24"/>
          <w:lang w:eastAsia="zh-CN"/>
        </w:rPr>
        <w:t>153:3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</w:t>
      </w:r>
      <w:r w:rsidRPr="007C2B13">
        <w:rPr>
          <w:sz w:val="24"/>
          <w:szCs w:val="24"/>
          <w:lang w:eastAsia="zh-CN"/>
        </w:rPr>
        <w:t>B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【分析】比中的各部分名称分别是前项、比号、后项和比值</w:t>
      </w:r>
      <w:r w:rsidRPr="007C2B13">
        <w:rPr>
          <w:sz w:val="24"/>
          <w:szCs w:val="24"/>
          <w:lang w:eastAsia="zh-CN"/>
        </w:rPr>
        <w:t>.​</w:t>
      </w:r>
      <w:r w:rsidRPr="007C2B13">
        <w:rPr>
          <w:sz w:val="24"/>
          <w:szCs w:val="24"/>
          <w:lang w:eastAsia="zh-CN"/>
        </w:rPr>
        <w:br/>
        <w:t> </w:t>
      </w:r>
      <w:r w:rsidRPr="007C2B13">
        <w:rPr>
          <w:sz w:val="24"/>
          <w:szCs w:val="24"/>
          <w:lang w:eastAsia="zh-CN"/>
        </w:rPr>
        <w:br/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2.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 xml:space="preserve">A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【解析】【解答】解：选项</w: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3+1=4</w:t>
      </w:r>
      <w:r w:rsidRPr="007C2B13">
        <w:rPr>
          <w:sz w:val="24"/>
          <w:szCs w:val="24"/>
          <w:lang w:eastAsia="zh-CN"/>
        </w:rPr>
        <w:t>，能整除</w:t>
      </w:r>
      <w:r w:rsidRPr="007C2B13">
        <w:rPr>
          <w:sz w:val="24"/>
          <w:szCs w:val="24"/>
          <w:lang w:eastAsia="zh-CN"/>
        </w:rPr>
        <w:t>40</w:t>
      </w:r>
      <w:r w:rsidRPr="007C2B13">
        <w:rPr>
          <w:sz w:val="24"/>
          <w:szCs w:val="24"/>
          <w:lang w:eastAsia="zh-CN"/>
        </w:rPr>
        <w:t>，故符合要求；</w:t>
      </w:r>
      <w:r w:rsidRPr="007C2B13">
        <w:rPr>
          <w:sz w:val="24"/>
          <w:szCs w:val="24"/>
          <w:lang w:eastAsia="zh-CN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选项</w:t>
      </w:r>
      <w:r w:rsidRPr="007C2B13">
        <w:rPr>
          <w:sz w:val="24"/>
          <w:szCs w:val="24"/>
          <w:lang w:eastAsia="zh-CN"/>
        </w:rPr>
        <w:t>B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4+3=7</w:t>
      </w:r>
      <w:r w:rsidRPr="007C2B13">
        <w:rPr>
          <w:sz w:val="24"/>
          <w:szCs w:val="24"/>
          <w:lang w:eastAsia="zh-CN"/>
        </w:rPr>
        <w:t>，不能整除</w:t>
      </w:r>
      <w:r w:rsidRPr="007C2B13">
        <w:rPr>
          <w:sz w:val="24"/>
          <w:szCs w:val="24"/>
          <w:lang w:eastAsia="zh-CN"/>
        </w:rPr>
        <w:t>40</w:t>
      </w:r>
      <w:r w:rsidRPr="007C2B13">
        <w:rPr>
          <w:sz w:val="24"/>
          <w:szCs w:val="24"/>
          <w:lang w:eastAsia="zh-CN"/>
        </w:rPr>
        <w:t>，故不符合要求；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选项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5+1=6</w:t>
      </w:r>
      <w:r w:rsidRPr="007C2B13">
        <w:rPr>
          <w:sz w:val="24"/>
          <w:szCs w:val="24"/>
          <w:lang w:eastAsia="zh-CN"/>
        </w:rPr>
        <w:t>，不能整除</w:t>
      </w:r>
      <w:r w:rsidRPr="007C2B13">
        <w:rPr>
          <w:sz w:val="24"/>
          <w:szCs w:val="24"/>
          <w:lang w:eastAsia="zh-CN"/>
        </w:rPr>
        <w:t>40</w:t>
      </w:r>
      <w:r w:rsidRPr="007C2B13">
        <w:rPr>
          <w:sz w:val="24"/>
          <w:szCs w:val="24"/>
          <w:lang w:eastAsia="zh-CN"/>
        </w:rPr>
        <w:t>，故不符合要求；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故选：</w: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t>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【分析】由题意可知：白兔和灰兔的数量比的前项与后项的和，应该能整除</w:t>
      </w:r>
      <w:r w:rsidRPr="007C2B13">
        <w:rPr>
          <w:sz w:val="24"/>
          <w:szCs w:val="24"/>
          <w:lang w:eastAsia="zh-CN"/>
        </w:rPr>
        <w:t>40</w:t>
      </w:r>
      <w:r w:rsidRPr="007C2B13">
        <w:rPr>
          <w:sz w:val="24"/>
          <w:szCs w:val="24"/>
          <w:lang w:eastAsia="zh-CN"/>
        </w:rPr>
        <w:t>，据此即可进行选择．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3.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 xml:space="preserve">C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【解析】【解答】解：因为红铅笔和黑铅笔一共有</w:t>
      </w:r>
      <w:r w:rsidRPr="007C2B13">
        <w:rPr>
          <w:sz w:val="24"/>
          <w:szCs w:val="24"/>
          <w:lang w:eastAsia="zh-CN"/>
        </w:rPr>
        <w:t>12</w:t>
      </w:r>
      <w:r w:rsidRPr="007C2B13">
        <w:rPr>
          <w:sz w:val="24"/>
          <w:szCs w:val="24"/>
          <w:lang w:eastAsia="zh-CN"/>
        </w:rPr>
        <w:t>支，</w:t>
      </w:r>
      <w:r w:rsidRPr="007C2B13">
        <w:rPr>
          <w:sz w:val="24"/>
          <w:szCs w:val="24"/>
          <w:lang w:eastAsia="zh-CN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所以红铅笔与黑铅笔的比可能是：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11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10=1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9=1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4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8=1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7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7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12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；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故选：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【分析】根据</w:t>
      </w:r>
      <w:r w:rsidRPr="007C2B13">
        <w:rPr>
          <w:sz w:val="24"/>
          <w:szCs w:val="24"/>
          <w:lang w:eastAsia="zh-CN"/>
        </w:rPr>
        <w:t>12</w:t>
      </w:r>
      <w:r w:rsidRPr="007C2B13">
        <w:rPr>
          <w:sz w:val="24"/>
          <w:szCs w:val="24"/>
          <w:lang w:eastAsia="zh-CN"/>
        </w:rPr>
        <w:t>的组成解答即可．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4.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 xml:space="preserve">C  </w:t>
      </w:r>
    </w:p>
    <w:p w:rsidR="00144411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【解析】【解答】解：甲数</w:t>
      </w:r>
      <w:r w:rsidRPr="007C2B13">
        <w:rPr>
          <w:sz w:val="24"/>
          <w:szCs w:val="24"/>
          <w:lang w:eastAsia="zh-CN"/>
        </w:rPr>
        <w:t xml:space="preserve">× </w:t>
      </w:r>
      <w:r w:rsidR="006A723C" w:rsidRPr="007C2B13">
        <w:rPr>
          <w:noProof/>
          <w:sz w:val="24"/>
          <w:szCs w:val="24"/>
          <w:lang w:eastAsia="zh-CN"/>
        </w:rPr>
        <w:pict>
          <v:shape id="图片 19" o:spid="_x0000_i1043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>=</w:t>
      </w:r>
      <w:r w:rsidRPr="007C2B13">
        <w:rPr>
          <w:sz w:val="24"/>
          <w:szCs w:val="24"/>
          <w:lang w:eastAsia="zh-CN"/>
        </w:rPr>
        <w:t>乙数</w:t>
      </w:r>
      <w:r w:rsidRPr="007C2B13">
        <w:rPr>
          <w:sz w:val="24"/>
          <w:szCs w:val="24"/>
          <w:lang w:eastAsia="zh-CN"/>
        </w:rPr>
        <w:t xml:space="preserve">× </w:t>
      </w:r>
      <w:r w:rsidR="006A723C" w:rsidRPr="007C2B13">
        <w:rPr>
          <w:noProof/>
          <w:sz w:val="24"/>
          <w:szCs w:val="24"/>
          <w:lang w:eastAsia="zh-CN"/>
        </w:rPr>
        <w:pict>
          <v:shape id="图片 20" o:spid="_x0000_i1044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，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甲数：乙数</w:t>
      </w:r>
      <w:r w:rsidRPr="007C2B13">
        <w:rPr>
          <w:sz w:val="24"/>
          <w:szCs w:val="24"/>
          <w:lang w:eastAsia="zh-CN"/>
        </w:rPr>
        <w:t xml:space="preserve">= </w:t>
      </w:r>
      <w:r w:rsidR="006A723C" w:rsidRPr="007C2B13">
        <w:rPr>
          <w:noProof/>
          <w:sz w:val="24"/>
          <w:szCs w:val="24"/>
          <w:lang w:eastAsia="zh-CN"/>
        </w:rPr>
        <w:pict>
          <v:shape id="图片 21" o:spid="_x0000_i1045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22" o:spid="_x0000_i1046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>=5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6</w:t>
      </w:r>
      <w:r w:rsidRPr="007C2B13">
        <w:rPr>
          <w:sz w:val="24"/>
          <w:szCs w:val="24"/>
          <w:lang w:eastAsia="zh-CN"/>
        </w:rPr>
        <w:t>；甲数与乙数的比是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6</w:t>
      </w:r>
      <w:r w:rsidRPr="007C2B13">
        <w:rPr>
          <w:sz w:val="24"/>
          <w:szCs w:val="24"/>
          <w:lang w:eastAsia="zh-CN"/>
        </w:rPr>
        <w:t>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故选：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【分析】由题意可知：甲数</w:t>
      </w:r>
      <w:r w:rsidRPr="007C2B13">
        <w:rPr>
          <w:sz w:val="24"/>
          <w:szCs w:val="24"/>
          <w:lang w:eastAsia="zh-CN"/>
        </w:rPr>
        <w:t xml:space="preserve">× </w:t>
      </w:r>
      <w:r w:rsidR="006A723C" w:rsidRPr="007C2B13">
        <w:rPr>
          <w:noProof/>
          <w:sz w:val="24"/>
          <w:szCs w:val="24"/>
          <w:lang w:eastAsia="zh-CN"/>
        </w:rPr>
        <w:pict>
          <v:shape id="图片 23" o:spid="_x0000_i1047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>=</w:t>
      </w:r>
      <w:r w:rsidRPr="007C2B13">
        <w:rPr>
          <w:sz w:val="24"/>
          <w:szCs w:val="24"/>
          <w:lang w:eastAsia="zh-CN"/>
        </w:rPr>
        <w:t>乙数</w:t>
      </w:r>
      <w:r w:rsidRPr="007C2B13">
        <w:rPr>
          <w:sz w:val="24"/>
          <w:szCs w:val="24"/>
          <w:lang w:eastAsia="zh-CN"/>
        </w:rPr>
        <w:t xml:space="preserve">× </w:t>
      </w:r>
      <w:r w:rsidR="006A723C" w:rsidRPr="007C2B13">
        <w:rPr>
          <w:noProof/>
          <w:sz w:val="24"/>
          <w:szCs w:val="24"/>
          <w:lang w:eastAsia="zh-CN"/>
        </w:rPr>
        <w:pict>
          <v:shape id="图片 24" o:spid="_x0000_i1048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，于是逆运用比例的基本性质，即两内项之积等于两外项之积，即可求出二者的比．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二、判断题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5.</w:t>
      </w:r>
      <w:r w:rsidRPr="007C2B13">
        <w:rPr>
          <w:sz w:val="24"/>
          <w:szCs w:val="24"/>
          <w:lang w:eastAsia="zh-CN"/>
        </w:rPr>
        <w:t>【答案】正确</w:t>
      </w:r>
      <w:r w:rsidRPr="007C2B13">
        <w:rPr>
          <w:sz w:val="24"/>
          <w:szCs w:val="24"/>
          <w:lang w:eastAsia="zh-CN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【解析】【解答】解：爸爸的身高：小强的身高</w:t>
      </w:r>
      <w:r w:rsidRPr="007C2B13">
        <w:rPr>
          <w:sz w:val="24"/>
          <w:szCs w:val="24"/>
          <w:lang w:eastAsia="zh-CN"/>
        </w:rPr>
        <w:t>=170cm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1m=170cm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100cm=17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10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故答案为：正确。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【分析】先将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米换算成用厘米作单位的数，然后再让爸爸的身高与小强的身高相比即可。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6.</w:t>
      </w:r>
      <w:r w:rsidRPr="007C2B13">
        <w:rPr>
          <w:sz w:val="24"/>
          <w:szCs w:val="24"/>
          <w:lang w:eastAsia="zh-CN"/>
        </w:rPr>
        <w:t>【答案】正确</w:t>
      </w:r>
      <w:r w:rsidRPr="007C2B13">
        <w:rPr>
          <w:sz w:val="24"/>
          <w:szCs w:val="24"/>
          <w:lang w:eastAsia="zh-CN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2= </w:t>
      </w:r>
      <w:r w:rsidR="006A723C" w:rsidRPr="007C2B13">
        <w:rPr>
          <w:noProof/>
          <w:sz w:val="24"/>
          <w:szCs w:val="24"/>
          <w:lang w:eastAsia="zh-CN"/>
        </w:rPr>
        <w:pict>
          <v:shape id="图片 25" o:spid="_x0000_i1049" type="#_x0000_t75" style="width:9.35pt;height:20.55pt;visibility:visible;mso-wrap-style:square">
            <v:imagedata r:id="rId16" o:title=""/>
          </v:shape>
        </w:pic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 xml:space="preserve">  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所以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也可以写成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26" o:spid="_x0000_i1050" type="#_x0000_t75" style="width:9.35pt;height:20.55pt;visibility:visible;mso-wrap-style:square">
            <v:imagedata r:id="rId16" o:title=""/>
          </v:shape>
        </w:pict>
      </w:r>
      <w:r w:rsidRPr="007C2B13">
        <w:rPr>
          <w:sz w:val="24"/>
          <w:szCs w:val="24"/>
          <w:lang w:eastAsia="zh-CN"/>
        </w:rPr>
        <w:t>，仍读作</w:t>
      </w:r>
      <w:r w:rsidRPr="007C2B13">
        <w:rPr>
          <w:sz w:val="24"/>
          <w:szCs w:val="24"/>
          <w:lang w:eastAsia="zh-CN"/>
        </w:rPr>
        <w:t>“3</w:t>
      </w:r>
      <w:r w:rsidRPr="007C2B13">
        <w:rPr>
          <w:sz w:val="24"/>
          <w:szCs w:val="24"/>
          <w:lang w:eastAsia="zh-CN"/>
        </w:rPr>
        <w:t>比</w:t>
      </w:r>
      <w:r w:rsidRPr="007C2B13">
        <w:rPr>
          <w:sz w:val="24"/>
          <w:szCs w:val="24"/>
          <w:lang w:eastAsia="zh-CN"/>
        </w:rPr>
        <w:t>2”</w:t>
      </w:r>
      <w:r w:rsidRPr="007C2B13">
        <w:rPr>
          <w:sz w:val="24"/>
          <w:szCs w:val="24"/>
          <w:lang w:eastAsia="zh-CN"/>
        </w:rPr>
        <w:t>说法正确；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故答案为：正确．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【分析】根据</w:t>
      </w:r>
      <w:r w:rsidRPr="007C2B13">
        <w:rPr>
          <w:sz w:val="24"/>
          <w:szCs w:val="24"/>
          <w:lang w:eastAsia="zh-CN"/>
        </w:rPr>
        <w:t>“</w:t>
      </w:r>
      <w:r w:rsidRPr="007C2B13">
        <w:rPr>
          <w:sz w:val="24"/>
          <w:szCs w:val="24"/>
          <w:lang w:eastAsia="zh-CN"/>
        </w:rPr>
        <w:t>比的前项相当于分数的分子，后项相当于分数中的分母，比号相当于分数线</w:t>
      </w:r>
      <w:r w:rsidRPr="007C2B13">
        <w:rPr>
          <w:sz w:val="24"/>
          <w:szCs w:val="24"/>
          <w:lang w:eastAsia="zh-CN"/>
        </w:rPr>
        <w:t>”</w:t>
      </w:r>
      <w:r w:rsidRPr="007C2B13">
        <w:rPr>
          <w:sz w:val="24"/>
          <w:szCs w:val="24"/>
          <w:lang w:eastAsia="zh-CN"/>
        </w:rPr>
        <w:t>进行解答即可．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7.</w:t>
      </w:r>
      <w:r w:rsidRPr="007C2B13">
        <w:rPr>
          <w:sz w:val="24"/>
          <w:szCs w:val="24"/>
          <w:lang w:eastAsia="zh-CN"/>
        </w:rPr>
        <w:t>【答案】正确</w:t>
      </w:r>
      <w:r w:rsidRPr="007C2B13">
        <w:rPr>
          <w:sz w:val="24"/>
          <w:szCs w:val="24"/>
          <w:lang w:eastAsia="zh-CN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lastRenderedPageBreak/>
        <w:t>【解析】【解答】解：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50=1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10  </w:t>
      </w:r>
      <w:r w:rsidRPr="007C2B13">
        <w:rPr>
          <w:sz w:val="24"/>
          <w:szCs w:val="24"/>
          <w:lang w:eastAsia="zh-CN"/>
        </w:rPr>
        <w:t>答：盐与水的比是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10</w:t>
      </w:r>
      <w:r w:rsidRPr="007C2B13">
        <w:rPr>
          <w:sz w:val="24"/>
          <w:szCs w:val="24"/>
          <w:lang w:eastAsia="zh-CN"/>
        </w:rPr>
        <w:t>，所以题干的说法是正确的．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故答案为：正确．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【分析】根据题意，用盐的重量比水面的重量，再化为最简比即可．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8.</w:t>
      </w:r>
      <w:r w:rsidRPr="007C2B13">
        <w:rPr>
          <w:sz w:val="24"/>
          <w:szCs w:val="24"/>
          <w:lang w:eastAsia="zh-CN"/>
        </w:rPr>
        <w:t>【答案】错误</w:t>
      </w:r>
      <w:r w:rsidRPr="007C2B13">
        <w:rPr>
          <w:sz w:val="24"/>
          <w:szCs w:val="24"/>
          <w:lang w:eastAsia="zh-CN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【解析】【解答】甲乙之间的图上距离比甲乙之间的实际距离等于比例尺，它与乙丙之间的距离没有关系。所以此题错误。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故答案为：错误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【分析】甲乙之间的实际距离小于乙丙之间的实际距离，所以把它们绘制在同一幅地图上时，甲乙之间的距离也小于乙丙之间的距离，而甲乙间的图上距离与甲乙间的实际距离与它们无关。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三、填空题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9.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；</w:t>
      </w:r>
      <w:r w:rsidRPr="007C2B13">
        <w:rPr>
          <w:sz w:val="24"/>
          <w:szCs w:val="24"/>
          <w:lang w:eastAsia="zh-CN"/>
        </w:rPr>
        <w:t>100</w:t>
      </w:r>
      <w:r w:rsidRPr="007C2B13">
        <w:rPr>
          <w:sz w:val="24"/>
          <w:szCs w:val="24"/>
          <w:lang w:eastAsia="zh-CN"/>
        </w:rPr>
        <w:t>；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；</w:t>
      </w:r>
      <w:r w:rsidRPr="007C2B13">
        <w:rPr>
          <w:sz w:val="24"/>
          <w:szCs w:val="24"/>
          <w:lang w:eastAsia="zh-CN"/>
        </w:rPr>
        <w:t xml:space="preserve">20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【解析】【解答】解：甲</w:t>
      </w:r>
      <w:r w:rsidRPr="007C2B13">
        <w:rPr>
          <w:sz w:val="24"/>
          <w:szCs w:val="24"/>
          <w:lang w:eastAsia="zh-CN"/>
        </w:rPr>
        <w:t>:</w:t>
      </w:r>
      <w:r w:rsidRPr="007C2B13">
        <w:rPr>
          <w:sz w:val="24"/>
          <w:szCs w:val="24"/>
          <w:lang w:eastAsia="zh-CN"/>
        </w:rPr>
        <w:t>乙</w:t>
      </w:r>
      <w:r w:rsidRPr="007C2B13">
        <w:rPr>
          <w:sz w:val="24"/>
          <w:szCs w:val="24"/>
          <w:lang w:eastAsia="zh-CN"/>
        </w:rPr>
        <w:t>=5:100=1:20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100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20.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【分析】先将</w:t>
      </w:r>
      <w:r w:rsidRPr="007C2B13">
        <w:rPr>
          <w:sz w:val="24"/>
          <w:szCs w:val="24"/>
          <w:lang w:eastAsia="zh-CN"/>
        </w:rPr>
        <w:t>0.05</w:t>
      </w:r>
      <w:r w:rsidRPr="007C2B13">
        <w:rPr>
          <w:sz w:val="24"/>
          <w:szCs w:val="24"/>
          <w:lang w:eastAsia="zh-CN"/>
        </w:rPr>
        <w:t>化成分母是</w:t>
      </w:r>
      <w:r w:rsidRPr="007C2B13">
        <w:rPr>
          <w:sz w:val="24"/>
          <w:szCs w:val="24"/>
          <w:lang w:eastAsia="zh-CN"/>
        </w:rPr>
        <w:t>100</w:t>
      </w:r>
      <w:r w:rsidRPr="007C2B13">
        <w:rPr>
          <w:sz w:val="24"/>
          <w:szCs w:val="24"/>
          <w:lang w:eastAsia="zh-CN"/>
        </w:rPr>
        <w:t>的分数，再写成比的形式，最后再用比的前项和后项同时除以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即可。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10.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 xml:space="preserve">50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【解析】【解答】解：甲数：乙数</w:t>
      </w:r>
      <w:r w:rsidRPr="007C2B13">
        <w:rPr>
          <w:sz w:val="24"/>
          <w:szCs w:val="24"/>
          <w:lang w:eastAsia="zh-CN"/>
        </w:rPr>
        <w:t>=3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当甲数</w:t>
      </w:r>
      <w:r w:rsidRPr="007C2B13">
        <w:rPr>
          <w:sz w:val="24"/>
          <w:szCs w:val="24"/>
          <w:lang w:eastAsia="zh-CN"/>
        </w:rPr>
        <w:t>=75</w:t>
      </w:r>
      <w:r w:rsidRPr="007C2B13">
        <w:rPr>
          <w:sz w:val="24"/>
          <w:szCs w:val="24"/>
          <w:lang w:eastAsia="zh-CN"/>
        </w:rPr>
        <w:t>时，</w:t>
      </w:r>
      <w:r w:rsidRPr="007C2B13">
        <w:rPr>
          <w:sz w:val="24"/>
          <w:szCs w:val="24"/>
          <w:lang w:eastAsia="zh-CN"/>
        </w:rPr>
        <w:br/>
        <w:t>75</w:t>
      </w:r>
      <w:r w:rsidRPr="007C2B13">
        <w:rPr>
          <w:sz w:val="24"/>
          <w:szCs w:val="24"/>
          <w:lang w:eastAsia="zh-CN"/>
        </w:rPr>
        <w:t>：乙数</w:t>
      </w:r>
      <w:r w:rsidRPr="007C2B13">
        <w:rPr>
          <w:sz w:val="24"/>
          <w:szCs w:val="24"/>
          <w:lang w:eastAsia="zh-CN"/>
        </w:rPr>
        <w:t>=3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br/>
        <w:t>3</w:t>
      </w:r>
      <w:r w:rsidRPr="007C2B13">
        <w:rPr>
          <w:sz w:val="24"/>
          <w:szCs w:val="24"/>
          <w:lang w:eastAsia="zh-CN"/>
        </w:rPr>
        <w:t>乙数</w:t>
      </w:r>
      <w:r w:rsidRPr="007C2B13">
        <w:rPr>
          <w:sz w:val="24"/>
          <w:szCs w:val="24"/>
          <w:lang w:eastAsia="zh-CN"/>
        </w:rPr>
        <w:t>=75×2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乙数</w:t>
      </w:r>
      <w:r w:rsidRPr="007C2B13">
        <w:rPr>
          <w:sz w:val="24"/>
          <w:szCs w:val="24"/>
          <w:lang w:eastAsia="zh-CN"/>
        </w:rPr>
        <w:t>=50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</w:t>
      </w:r>
      <w:r w:rsidRPr="007C2B13">
        <w:rPr>
          <w:sz w:val="24"/>
          <w:szCs w:val="24"/>
          <w:lang w:eastAsia="zh-CN"/>
        </w:rPr>
        <w:t>50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【分析】根据题意，写出比例式为：甲数：乙数</w:t>
      </w:r>
      <w:r w:rsidRPr="007C2B13">
        <w:rPr>
          <w:sz w:val="24"/>
          <w:szCs w:val="24"/>
          <w:lang w:eastAsia="zh-CN"/>
        </w:rPr>
        <w:t>=3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，进而把甲数</w:t>
      </w:r>
      <w:r w:rsidRPr="007C2B13">
        <w:rPr>
          <w:sz w:val="24"/>
          <w:szCs w:val="24"/>
          <w:lang w:eastAsia="zh-CN"/>
        </w:rPr>
        <w:t>=75</w:t>
      </w:r>
      <w:r w:rsidRPr="007C2B13">
        <w:rPr>
          <w:sz w:val="24"/>
          <w:szCs w:val="24"/>
          <w:lang w:eastAsia="zh-CN"/>
        </w:rPr>
        <w:t>代入比例式，解这个比例即可求出乙数的数值．先根据题意写出比例，进而根据比例的基本性质，解这个比例求得未知数的数值．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11.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2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【解析】【解答】解：设第一支全长是</w:t>
      </w:r>
      <w:r w:rsidRPr="007C2B13">
        <w:rPr>
          <w:sz w:val="24"/>
          <w:szCs w:val="24"/>
          <w:lang w:eastAsia="zh-CN"/>
        </w:rPr>
        <w:t>x</w:t>
      </w:r>
      <w:r w:rsidRPr="007C2B13">
        <w:rPr>
          <w:sz w:val="24"/>
          <w:szCs w:val="24"/>
          <w:lang w:eastAsia="zh-CN"/>
        </w:rPr>
        <w:t>，第二支全长是</w:t>
      </w:r>
      <w:r w:rsidRPr="007C2B13">
        <w:rPr>
          <w:sz w:val="24"/>
          <w:szCs w:val="24"/>
          <w:lang w:eastAsia="zh-CN"/>
        </w:rPr>
        <w:t>y</w:t>
      </w:r>
      <w:r w:rsidRPr="007C2B13">
        <w:rPr>
          <w:sz w:val="24"/>
          <w:szCs w:val="24"/>
          <w:lang w:eastAsia="zh-CN"/>
        </w:rPr>
        <w:t>，由题意得：</w:t>
      </w:r>
      <w:r w:rsidRPr="007C2B13">
        <w:rPr>
          <w:sz w:val="24"/>
          <w:szCs w:val="24"/>
          <w:lang w:eastAsia="zh-CN"/>
        </w:rPr>
        <w:br/>
      </w:r>
      <w:r w:rsidR="006A723C" w:rsidRPr="007C2B13">
        <w:rPr>
          <w:noProof/>
          <w:sz w:val="24"/>
          <w:szCs w:val="24"/>
          <w:lang w:eastAsia="zh-CN"/>
        </w:rPr>
        <w:pict>
          <v:shape id="图片 27" o:spid="_x0000_i1051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 xml:space="preserve">x= </w:t>
      </w:r>
      <w:r w:rsidR="006A723C" w:rsidRPr="007C2B13">
        <w:rPr>
          <w:noProof/>
          <w:sz w:val="24"/>
          <w:szCs w:val="24"/>
          <w:lang w:eastAsia="zh-CN"/>
        </w:rPr>
        <w:pict>
          <v:shape id="图片 28" o:spid="_x0000_i1052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y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  <w:t>x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y= </w:t>
      </w:r>
      <w:r w:rsidR="006A723C" w:rsidRPr="007C2B13">
        <w:rPr>
          <w:noProof/>
          <w:sz w:val="24"/>
          <w:szCs w:val="24"/>
          <w:lang w:eastAsia="zh-CN"/>
        </w:rPr>
        <w:pict>
          <v:shape id="图片 29" o:spid="_x0000_i1053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30" o:spid="_x0000_i1054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>=5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6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所以</w:t>
      </w:r>
      <w:r w:rsidRPr="007C2B13">
        <w:rPr>
          <w:sz w:val="24"/>
          <w:szCs w:val="24"/>
          <w:lang w:eastAsia="zh-CN"/>
        </w:rPr>
        <w:t xml:space="preserve">x= </w:t>
      </w:r>
      <w:r w:rsidR="006A723C" w:rsidRPr="007C2B13">
        <w:rPr>
          <w:noProof/>
          <w:sz w:val="24"/>
          <w:szCs w:val="24"/>
          <w:lang w:eastAsia="zh-CN"/>
        </w:rPr>
        <w:pict>
          <v:shape id="图片 31" o:spid="_x0000_i1055" type="#_x0000_t75" style="width:9.35pt;height:20.55pt;visibility:visible;mso-wrap-style:square">
            <v:imagedata r:id="rId18" o:title=""/>
          </v:shape>
        </w:pict>
      </w:r>
      <w:r w:rsidRPr="007C2B13">
        <w:rPr>
          <w:sz w:val="24"/>
          <w:szCs w:val="24"/>
          <w:lang w:eastAsia="zh-CN"/>
        </w:rPr>
        <w:t>y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第一只剩下的是：（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﹣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32" o:spid="_x0000_i1056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>）</w:t>
      </w:r>
      <w:r w:rsidRPr="007C2B13">
        <w:rPr>
          <w:sz w:val="24"/>
          <w:szCs w:val="24"/>
          <w:lang w:eastAsia="zh-CN"/>
        </w:rPr>
        <w:t xml:space="preserve">x= </w:t>
      </w:r>
      <w:r w:rsidR="006A723C" w:rsidRPr="007C2B13">
        <w:rPr>
          <w:noProof/>
          <w:sz w:val="24"/>
          <w:szCs w:val="24"/>
          <w:lang w:eastAsia="zh-CN"/>
        </w:rPr>
        <w:pict>
          <v:shape id="图片 33" o:spid="_x0000_i1057" type="#_x0000_t75" style="width:9.35pt;height:20.55pt;visibility:visible;mso-wrap-style:square">
            <v:imagedata r:id="rId19" o:title=""/>
          </v:shape>
        </w:pict>
      </w:r>
      <w:r w:rsidRPr="007C2B13">
        <w:rPr>
          <w:sz w:val="24"/>
          <w:szCs w:val="24"/>
          <w:lang w:eastAsia="zh-CN"/>
        </w:rPr>
        <w:t>x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第二只剩下的是：（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﹣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34" o:spid="_x0000_i1058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）</w:t>
      </w:r>
      <w:r w:rsidRPr="007C2B13">
        <w:rPr>
          <w:sz w:val="24"/>
          <w:szCs w:val="24"/>
          <w:lang w:eastAsia="zh-CN"/>
        </w:rPr>
        <w:t xml:space="preserve">y= </w:t>
      </w:r>
      <w:r w:rsidR="006A723C" w:rsidRPr="007C2B13">
        <w:rPr>
          <w:noProof/>
          <w:sz w:val="24"/>
          <w:szCs w:val="24"/>
          <w:lang w:eastAsia="zh-CN"/>
        </w:rPr>
        <w:pict>
          <v:shape id="图片 35" o:spid="_x0000_i1059" type="#_x0000_t75" style="width:9.35pt;height:20.55pt;visibility:visible;mso-wrap-style:square">
            <v:imagedata r:id="rId14" o:title=""/>
          </v:shape>
        </w:pict>
      </w:r>
      <w:r w:rsidRPr="007C2B13">
        <w:rPr>
          <w:sz w:val="24"/>
          <w:szCs w:val="24"/>
          <w:lang w:eastAsia="zh-CN"/>
        </w:rPr>
        <w:t>y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这两支蜡烛余下部分可以燃烧的长度比是：</w:t>
      </w:r>
      <w:r w:rsidRPr="007C2B13">
        <w:rPr>
          <w:sz w:val="24"/>
          <w:szCs w:val="24"/>
          <w:lang w:eastAsia="zh-CN"/>
        </w:rPr>
        <w:br/>
      </w:r>
      <w:r w:rsidR="006A723C" w:rsidRPr="007C2B13">
        <w:rPr>
          <w:noProof/>
          <w:sz w:val="24"/>
          <w:szCs w:val="24"/>
          <w:lang w:eastAsia="zh-CN"/>
        </w:rPr>
        <w:pict>
          <v:shape id="图片 36" o:spid="_x0000_i1060" type="#_x0000_t75" style="width:9.35pt;height:20.55pt;visibility:visible;mso-wrap-style:square">
            <v:imagedata r:id="rId19" o:title=""/>
          </v:shape>
        </w:pict>
      </w:r>
      <w:r w:rsidRPr="007C2B13">
        <w:rPr>
          <w:sz w:val="24"/>
          <w:szCs w:val="24"/>
          <w:lang w:eastAsia="zh-CN"/>
        </w:rPr>
        <w:t>x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37" o:spid="_x0000_i1061" type="#_x0000_t75" style="width:9.35pt;height:20.55pt;visibility:visible;mso-wrap-style:square">
            <v:imagedata r:id="rId14" o:title=""/>
          </v:shape>
        </w:pict>
      </w:r>
      <w:r w:rsidRPr="007C2B13">
        <w:rPr>
          <w:sz w:val="24"/>
          <w:szCs w:val="24"/>
          <w:lang w:eastAsia="zh-CN"/>
        </w:rPr>
        <w:t>y=</w:t>
      </w:r>
      <w:r w:rsidRPr="007C2B13">
        <w:rPr>
          <w:sz w:val="24"/>
          <w:szCs w:val="24"/>
          <w:lang w:eastAsia="zh-CN"/>
        </w:rPr>
        <w:t>（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38" o:spid="_x0000_i1062" type="#_x0000_t75" style="width:9.35pt;height:20.55pt;visibility:visible;mso-wrap-style:square">
            <v:imagedata r:id="rId19" o:title=""/>
          </v:shape>
        </w:pict>
      </w:r>
      <w:r w:rsidRPr="007C2B13">
        <w:rPr>
          <w:sz w:val="24"/>
          <w:szCs w:val="24"/>
          <w:lang w:eastAsia="zh-CN"/>
        </w:rPr>
        <w:t xml:space="preserve">× </w:t>
      </w:r>
      <w:r w:rsidR="006A723C" w:rsidRPr="007C2B13">
        <w:rPr>
          <w:noProof/>
          <w:sz w:val="24"/>
          <w:szCs w:val="24"/>
          <w:lang w:eastAsia="zh-CN"/>
        </w:rPr>
        <w:pict>
          <v:shape id="图片 39" o:spid="_x0000_i1063" type="#_x0000_t75" style="width:9.35pt;height:20.55pt;visibility:visible;mso-wrap-style:square">
            <v:imagedata r:id="rId18" o:title=""/>
          </v:shape>
        </w:pict>
      </w:r>
      <w:r w:rsidRPr="007C2B13">
        <w:rPr>
          <w:sz w:val="24"/>
          <w:szCs w:val="24"/>
          <w:lang w:eastAsia="zh-CN"/>
        </w:rPr>
        <w:t>）</w:t>
      </w:r>
      <w:r w:rsidRPr="007C2B13">
        <w:rPr>
          <w:sz w:val="24"/>
          <w:szCs w:val="24"/>
          <w:lang w:eastAsia="zh-CN"/>
        </w:rPr>
        <w:t>y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40" o:spid="_x0000_i1064" type="#_x0000_t75" style="width:9.35pt;height:20.55pt;visibility:visible;mso-wrap-style:square">
            <v:imagedata r:id="rId14" o:title=""/>
          </v:shape>
        </w:pict>
      </w:r>
      <w:r w:rsidRPr="007C2B13">
        <w:rPr>
          <w:sz w:val="24"/>
          <w:szCs w:val="24"/>
          <w:lang w:eastAsia="zh-CN"/>
        </w:rPr>
        <w:t>y=1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所以这两支蜡烛余下部分可以燃烧的时间比也是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故答案为：</w:t>
      </w:r>
      <w:r w:rsidRPr="007C2B13">
        <w:rPr>
          <w:sz w:val="24"/>
          <w:szCs w:val="24"/>
          <w:lang w:eastAsia="zh-CN"/>
        </w:rPr>
        <w:t>1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【分析】根据题意，可知这两支蜡烛不一样长，设第一支全长是</w:t>
      </w:r>
      <w:r w:rsidRPr="007C2B13">
        <w:rPr>
          <w:sz w:val="24"/>
          <w:szCs w:val="24"/>
          <w:lang w:eastAsia="zh-CN"/>
        </w:rPr>
        <w:t>x</w:t>
      </w:r>
      <w:r w:rsidRPr="007C2B13">
        <w:rPr>
          <w:sz w:val="24"/>
          <w:szCs w:val="24"/>
          <w:lang w:eastAsia="zh-CN"/>
        </w:rPr>
        <w:t>，第二支全长是</w:t>
      </w:r>
      <w:r w:rsidRPr="007C2B13">
        <w:rPr>
          <w:sz w:val="24"/>
          <w:szCs w:val="24"/>
          <w:lang w:eastAsia="zh-CN"/>
        </w:rPr>
        <w:t>y</w:t>
      </w:r>
      <w:r w:rsidRPr="007C2B13">
        <w:rPr>
          <w:sz w:val="24"/>
          <w:szCs w:val="24"/>
          <w:lang w:eastAsia="zh-CN"/>
        </w:rPr>
        <w:t>；再根据</w:t>
      </w:r>
      <w:r w:rsidRPr="007C2B13">
        <w:rPr>
          <w:sz w:val="24"/>
          <w:szCs w:val="24"/>
          <w:lang w:eastAsia="zh-CN"/>
        </w:rPr>
        <w:t>“</w:t>
      </w:r>
      <w:r w:rsidRPr="007C2B13">
        <w:rPr>
          <w:sz w:val="24"/>
          <w:szCs w:val="24"/>
          <w:lang w:eastAsia="zh-CN"/>
        </w:rPr>
        <w:t>同时点燃两支蜡烛，当第一支燃去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41" o:spid="_x0000_i1065" type="#_x0000_t75" style="width:9.35pt;height:20.55pt;visibility:visible;mso-wrap-style:square">
            <v:imagedata r:id="rId17" o:title=""/>
          </v:shape>
        </w:pict>
      </w:r>
      <w:r w:rsidRPr="007C2B13">
        <w:rPr>
          <w:sz w:val="24"/>
          <w:szCs w:val="24"/>
          <w:lang w:eastAsia="zh-CN"/>
        </w:rPr>
        <w:t>时，第二支燃去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42" o:spid="_x0000_i1066" type="#_x0000_t75" style="width:9.35pt;height:20.55pt;visibility:visible;mso-wrap-style:square">
            <v:imagedata r:id="rId13" o:title=""/>
          </v:shape>
        </w:pict>
      </w:r>
      <w:r w:rsidRPr="007C2B13">
        <w:rPr>
          <w:sz w:val="24"/>
          <w:szCs w:val="24"/>
          <w:lang w:eastAsia="zh-CN"/>
        </w:rPr>
        <w:t>”</w:t>
      </w:r>
      <w:r w:rsidRPr="007C2B13">
        <w:rPr>
          <w:sz w:val="24"/>
          <w:szCs w:val="24"/>
          <w:lang w:eastAsia="zh-CN"/>
        </w:rPr>
        <w:t>，可知两支蜡烛燃烧的时间相等，</w:t>
      </w:r>
      <w:r w:rsidRPr="007C2B13">
        <w:rPr>
          <w:sz w:val="24"/>
          <w:szCs w:val="24"/>
          <w:lang w:eastAsia="zh-CN"/>
        </w:rPr>
        <w:lastRenderedPageBreak/>
        <w:t>进而算出第一支蜡烛与第二支原来的长度比，然后算出第一支和第二支蜡烛剩下的长度比，也即剩下的部分可以燃烧的时间比即可．此题考查比的意义，解决此题关键是根据两支蜡烛燃烧的时间相等，先求出原来两支蜡烛的长度比，进一步求得两支蜡烛剩下的长度比，也即剩下的部分可以燃烧的时间比．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12.</w:t>
      </w:r>
      <w:r w:rsidRPr="007C2B13">
        <w:rPr>
          <w:sz w:val="24"/>
          <w:szCs w:val="24"/>
          <w:lang w:eastAsia="zh-CN"/>
        </w:rPr>
        <w:t>【答案】</w:t>
      </w:r>
      <w:r w:rsidRPr="007C2B13">
        <w:rPr>
          <w:sz w:val="24"/>
          <w:szCs w:val="24"/>
          <w:lang w:eastAsia="zh-CN"/>
        </w:rPr>
        <w:t>6</w:t>
      </w:r>
      <w:r w:rsidRPr="007C2B13">
        <w:rPr>
          <w:sz w:val="24"/>
          <w:szCs w:val="24"/>
          <w:lang w:eastAsia="zh-CN"/>
        </w:rPr>
        <w:t>；</w:t>
      </w:r>
      <w:r w:rsidRPr="007C2B13">
        <w:rPr>
          <w:sz w:val="24"/>
          <w:szCs w:val="24"/>
          <w:lang w:eastAsia="zh-CN"/>
        </w:rPr>
        <w:t>5</w:t>
      </w:r>
      <w:r w:rsidRPr="007C2B13">
        <w:rPr>
          <w:sz w:val="24"/>
          <w:szCs w:val="24"/>
          <w:lang w:eastAsia="zh-CN"/>
        </w:rPr>
        <w:t>；</w:t>
      </w:r>
      <w:r w:rsidRPr="007C2B13">
        <w:rPr>
          <w:sz w:val="24"/>
          <w:szCs w:val="24"/>
          <w:lang w:eastAsia="zh-CN"/>
        </w:rPr>
        <w:t xml:space="preserve">12:10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四、计算题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</w:rPr>
      </w:pPr>
      <w:r w:rsidRPr="007C2B13">
        <w:rPr>
          <w:sz w:val="24"/>
          <w:szCs w:val="24"/>
        </w:rPr>
        <w:t>13.</w:t>
      </w:r>
      <w:r w:rsidRPr="007C2B13">
        <w:rPr>
          <w:sz w:val="24"/>
          <w:szCs w:val="24"/>
        </w:rPr>
        <w:t>【答案】解：</w:t>
      </w:r>
      <w:r w:rsidRPr="007C2B13">
        <w:rPr>
          <w:sz w:val="24"/>
          <w:szCs w:val="24"/>
        </w:rPr>
        <w:t>A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B=2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3=4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6=8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12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br/>
        <w:t>B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C=2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3=6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9=12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18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br/>
        <w:t>C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D=2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3=18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27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br/>
      </w:r>
      <w:r w:rsidRPr="007C2B13">
        <w:rPr>
          <w:sz w:val="24"/>
          <w:szCs w:val="24"/>
        </w:rPr>
        <w:t>则</w:t>
      </w:r>
      <w:r w:rsidRPr="007C2B13">
        <w:rPr>
          <w:sz w:val="24"/>
          <w:szCs w:val="24"/>
        </w:rPr>
        <w:t>A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B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C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D=8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12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18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>27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br/>
        <w:t>8+12+18+27=65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br/>
        <w:t>A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 xml:space="preserve">260× </w:t>
      </w:r>
      <w:r w:rsidR="006A723C" w:rsidRPr="007C2B13">
        <w:rPr>
          <w:noProof/>
          <w:sz w:val="24"/>
          <w:szCs w:val="24"/>
          <w:lang w:eastAsia="zh-CN"/>
        </w:rPr>
        <w:pict>
          <v:shape id="图片 43" o:spid="_x0000_i1067" type="#_x0000_t75" style="width:16.85pt;height:30.85pt;visibility:visible;mso-wrap-style:square">
            <v:imagedata r:id="rId20" o:title=""/>
          </v:shape>
        </w:pict>
      </w:r>
      <w:r w:rsidRPr="007C2B13">
        <w:rPr>
          <w:sz w:val="24"/>
          <w:szCs w:val="24"/>
        </w:rPr>
        <w:t>=32</w:t>
      </w:r>
      <w:r w:rsidRPr="007C2B13">
        <w:rPr>
          <w:sz w:val="24"/>
          <w:szCs w:val="24"/>
        </w:rPr>
        <w:t>；</w:t>
      </w:r>
      <w:r w:rsidRPr="007C2B13">
        <w:rPr>
          <w:sz w:val="24"/>
          <w:szCs w:val="24"/>
        </w:rPr>
        <w:br/>
        <w:t>B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 xml:space="preserve">260× </w:t>
      </w:r>
      <w:r w:rsidR="006A723C" w:rsidRPr="007C2B13">
        <w:rPr>
          <w:noProof/>
          <w:sz w:val="24"/>
          <w:szCs w:val="24"/>
          <w:lang w:eastAsia="zh-CN"/>
        </w:rPr>
        <w:pict>
          <v:shape id="图片 44" o:spid="_x0000_i1068" type="#_x0000_t75" style="width:16.85pt;height:30.85pt;visibility:visible;mso-wrap-style:square">
            <v:imagedata r:id="rId21" o:title=""/>
          </v:shape>
        </w:pict>
      </w:r>
      <w:r w:rsidRPr="007C2B13">
        <w:rPr>
          <w:sz w:val="24"/>
          <w:szCs w:val="24"/>
        </w:rPr>
        <w:t>=48</w:t>
      </w:r>
      <w:r w:rsidRPr="007C2B13">
        <w:rPr>
          <w:sz w:val="24"/>
          <w:szCs w:val="24"/>
        </w:rPr>
        <w:t>；</w:t>
      </w:r>
      <w:r w:rsidRPr="007C2B13">
        <w:rPr>
          <w:sz w:val="24"/>
          <w:szCs w:val="24"/>
        </w:rPr>
        <w:br/>
        <w:t>C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 xml:space="preserve">260× </w:t>
      </w:r>
      <w:r w:rsidR="006A723C" w:rsidRPr="007C2B13">
        <w:rPr>
          <w:noProof/>
          <w:sz w:val="24"/>
          <w:szCs w:val="24"/>
          <w:lang w:eastAsia="zh-CN"/>
        </w:rPr>
        <w:pict>
          <v:shape id="图片 45" o:spid="_x0000_i1069" type="#_x0000_t75" style="width:16.85pt;height:30.85pt;visibility:visible;mso-wrap-style:square">
            <v:imagedata r:id="rId22" o:title=""/>
          </v:shape>
        </w:pict>
      </w:r>
      <w:r w:rsidRPr="007C2B13">
        <w:rPr>
          <w:sz w:val="24"/>
          <w:szCs w:val="24"/>
        </w:rPr>
        <w:t>=72</w:t>
      </w:r>
      <w:r w:rsidRPr="007C2B13">
        <w:rPr>
          <w:sz w:val="24"/>
          <w:szCs w:val="24"/>
        </w:rPr>
        <w:t>；</w:t>
      </w:r>
      <w:r w:rsidRPr="007C2B13">
        <w:rPr>
          <w:sz w:val="24"/>
          <w:szCs w:val="24"/>
        </w:rPr>
        <w:br/>
        <w:t>D</w:t>
      </w:r>
      <w:r w:rsidRPr="007C2B13">
        <w:rPr>
          <w:sz w:val="24"/>
          <w:szCs w:val="24"/>
        </w:rPr>
        <w:t>：</w:t>
      </w:r>
      <w:r w:rsidRPr="007C2B13">
        <w:rPr>
          <w:sz w:val="24"/>
          <w:szCs w:val="24"/>
        </w:rPr>
        <w:t xml:space="preserve">260× </w:t>
      </w:r>
      <w:r w:rsidR="006A723C" w:rsidRPr="007C2B13">
        <w:rPr>
          <w:noProof/>
          <w:sz w:val="24"/>
          <w:szCs w:val="24"/>
          <w:lang w:eastAsia="zh-CN"/>
        </w:rPr>
        <w:pict>
          <v:shape id="图片 46" o:spid="_x0000_i1070" type="#_x0000_t75" style="width:17.75pt;height:30.85pt;visibility:visible;mso-wrap-style:square">
            <v:imagedata r:id="rId23" o:title=""/>
          </v:shape>
        </w:pict>
      </w:r>
      <w:r w:rsidRPr="007C2B13">
        <w:rPr>
          <w:sz w:val="24"/>
          <w:szCs w:val="24"/>
        </w:rPr>
        <w:t>=108</w:t>
      </w:r>
      <w:r w:rsidRPr="007C2B13">
        <w:rPr>
          <w:sz w:val="24"/>
          <w:szCs w:val="24"/>
        </w:rPr>
        <w:t>；</w:t>
      </w:r>
      <w:r w:rsidRPr="007C2B13">
        <w:rPr>
          <w:sz w:val="24"/>
          <w:szCs w:val="24"/>
        </w:rPr>
        <w:br/>
      </w:r>
      <w:r w:rsidRPr="007C2B13">
        <w:rPr>
          <w:sz w:val="24"/>
          <w:szCs w:val="24"/>
        </w:rPr>
        <w:t>答：</w:t>
      </w:r>
      <w:r w:rsidRPr="007C2B13">
        <w:rPr>
          <w:sz w:val="24"/>
          <w:szCs w:val="24"/>
        </w:rPr>
        <w:t>A</w:t>
      </w:r>
      <w:r w:rsidRPr="007C2B13">
        <w:rPr>
          <w:sz w:val="24"/>
          <w:szCs w:val="24"/>
        </w:rPr>
        <w:t>是</w:t>
      </w:r>
      <w:r w:rsidRPr="007C2B13">
        <w:rPr>
          <w:sz w:val="24"/>
          <w:szCs w:val="24"/>
        </w:rPr>
        <w:t>32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t>B</w:t>
      </w:r>
      <w:r w:rsidRPr="007C2B13">
        <w:rPr>
          <w:sz w:val="24"/>
          <w:szCs w:val="24"/>
        </w:rPr>
        <w:t>是</w:t>
      </w:r>
      <w:r w:rsidRPr="007C2B13">
        <w:rPr>
          <w:sz w:val="24"/>
          <w:szCs w:val="24"/>
        </w:rPr>
        <w:t>48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t>C</w:t>
      </w:r>
      <w:r w:rsidRPr="007C2B13">
        <w:rPr>
          <w:sz w:val="24"/>
          <w:szCs w:val="24"/>
        </w:rPr>
        <w:t>是</w:t>
      </w:r>
      <w:r w:rsidRPr="007C2B13">
        <w:rPr>
          <w:sz w:val="24"/>
          <w:szCs w:val="24"/>
        </w:rPr>
        <w:t>72</w:t>
      </w:r>
      <w:r w:rsidRPr="007C2B13">
        <w:rPr>
          <w:sz w:val="24"/>
          <w:szCs w:val="24"/>
        </w:rPr>
        <w:t>，</w:t>
      </w:r>
      <w:r w:rsidRPr="007C2B13">
        <w:rPr>
          <w:sz w:val="24"/>
          <w:szCs w:val="24"/>
        </w:rPr>
        <w:t>D</w:t>
      </w:r>
      <w:r w:rsidRPr="007C2B13">
        <w:rPr>
          <w:sz w:val="24"/>
          <w:szCs w:val="24"/>
        </w:rPr>
        <w:t>是</w:t>
      </w:r>
      <w:r w:rsidRPr="007C2B13">
        <w:rPr>
          <w:sz w:val="24"/>
          <w:szCs w:val="24"/>
        </w:rPr>
        <w:t>108</w:t>
      </w:r>
      <w:r w:rsidRPr="007C2B13">
        <w:rPr>
          <w:sz w:val="24"/>
          <w:szCs w:val="24"/>
        </w:rPr>
        <w:t>．</w:t>
      </w:r>
      <w:r w:rsidRPr="007C2B13">
        <w:rPr>
          <w:sz w:val="24"/>
          <w:szCs w:val="24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【解析】【分析】根据比的基本性质：比的前项和后项同时乘或除以一个相同的数（</w:t>
      </w:r>
      <w:r w:rsidRPr="007C2B13">
        <w:rPr>
          <w:sz w:val="24"/>
          <w:szCs w:val="24"/>
          <w:lang w:eastAsia="zh-CN"/>
        </w:rPr>
        <w:t>0</w:t>
      </w:r>
      <w:r w:rsidRPr="007C2B13">
        <w:rPr>
          <w:sz w:val="24"/>
          <w:szCs w:val="24"/>
          <w:lang w:eastAsia="zh-CN"/>
        </w:rPr>
        <w:t>除外），比值不变；由此根据比例的基本性质可知</w: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B=2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3=4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6=8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12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B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C=2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3=6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9=12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18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D=2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3=18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27</w:t>
      </w:r>
      <w:r w:rsidRPr="007C2B13">
        <w:rPr>
          <w:sz w:val="24"/>
          <w:szCs w:val="24"/>
          <w:lang w:eastAsia="zh-CN"/>
        </w:rPr>
        <w:t>，从而求出</w: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B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D=8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18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27</w:t>
      </w:r>
      <w:r w:rsidRPr="007C2B13">
        <w:rPr>
          <w:sz w:val="24"/>
          <w:szCs w:val="24"/>
          <w:lang w:eastAsia="zh-CN"/>
        </w:rPr>
        <w:t>，然后根据按比例分配知识进行解答即可．此题考查了比的知识，根据比的基本性质，求出求出</w: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t>、</w:t>
      </w:r>
      <w:r w:rsidRPr="007C2B13">
        <w:rPr>
          <w:sz w:val="24"/>
          <w:szCs w:val="24"/>
          <w:lang w:eastAsia="zh-CN"/>
        </w:rPr>
        <w:t>B</w:t>
      </w:r>
      <w:r w:rsidRPr="007C2B13">
        <w:rPr>
          <w:sz w:val="24"/>
          <w:szCs w:val="24"/>
          <w:lang w:eastAsia="zh-CN"/>
        </w:rPr>
        <w:t>、</w:t>
      </w:r>
      <w:r w:rsidRPr="007C2B13">
        <w:rPr>
          <w:sz w:val="24"/>
          <w:szCs w:val="24"/>
          <w:lang w:eastAsia="zh-CN"/>
        </w:rPr>
        <w:t>C</w:t>
      </w:r>
      <w:r w:rsidRPr="007C2B13">
        <w:rPr>
          <w:sz w:val="24"/>
          <w:szCs w:val="24"/>
          <w:lang w:eastAsia="zh-CN"/>
        </w:rPr>
        <w:t>、</w:t>
      </w:r>
      <w:r w:rsidRPr="007C2B13">
        <w:rPr>
          <w:sz w:val="24"/>
          <w:szCs w:val="24"/>
          <w:lang w:eastAsia="zh-CN"/>
        </w:rPr>
        <w:t>D</w:t>
      </w:r>
      <w:r w:rsidRPr="007C2B13">
        <w:rPr>
          <w:sz w:val="24"/>
          <w:szCs w:val="24"/>
          <w:lang w:eastAsia="zh-CN"/>
        </w:rPr>
        <w:t>四个数的比，是解答此题的关键；用到的知识点：按比例分配知识．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五、解答题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14.</w:t>
      </w:r>
      <w:r w:rsidRPr="007C2B13">
        <w:rPr>
          <w:sz w:val="24"/>
          <w:szCs w:val="24"/>
          <w:lang w:eastAsia="zh-CN"/>
        </w:rPr>
        <w:t>【答案】解：可以用比来表示这种关系，有两种方法可以表示：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什锦糖中水果糖和奶糖质量比为</w:t>
      </w:r>
      <w:r w:rsidRPr="007C2B13">
        <w:rPr>
          <w:sz w:val="24"/>
          <w:szCs w:val="24"/>
          <w:lang w:eastAsia="zh-CN"/>
        </w:rPr>
        <w:t>8∶12</w:t>
      </w:r>
      <w:r w:rsidRPr="007C2B13">
        <w:rPr>
          <w:sz w:val="24"/>
          <w:szCs w:val="24"/>
          <w:lang w:eastAsia="zh-CN"/>
        </w:rPr>
        <w:t>＝</w:t>
      </w:r>
      <w:r w:rsidRPr="007C2B13">
        <w:rPr>
          <w:sz w:val="24"/>
          <w:szCs w:val="24"/>
          <w:lang w:eastAsia="zh-CN"/>
        </w:rPr>
        <w:t>2∶3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什锦糖中奶糖和水果糖质量比为</w:t>
      </w:r>
      <w:r w:rsidRPr="007C2B13">
        <w:rPr>
          <w:sz w:val="24"/>
          <w:szCs w:val="24"/>
          <w:lang w:eastAsia="zh-CN"/>
        </w:rPr>
        <w:t>12∶8</w:t>
      </w:r>
      <w:r w:rsidRPr="007C2B13">
        <w:rPr>
          <w:sz w:val="24"/>
          <w:szCs w:val="24"/>
          <w:lang w:eastAsia="zh-CN"/>
        </w:rPr>
        <w:t>＝</w:t>
      </w:r>
      <w:r w:rsidRPr="007C2B13">
        <w:rPr>
          <w:sz w:val="24"/>
          <w:szCs w:val="24"/>
          <w:lang w:eastAsia="zh-CN"/>
        </w:rPr>
        <w:t xml:space="preserve">3∶2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【解析】【分析】要求表示什锦糖中水果糖和奶糖的质量关系时，可以用除法，也可以用比的形式，所以直接写出什锦糖中水果糖与奶糖之间的关系即可。</w:t>
      </w:r>
    </w:p>
    <w:p w:rsidR="00F13366" w:rsidRPr="007C2B13" w:rsidRDefault="00144411" w:rsidP="007C2B13">
      <w:pPr>
        <w:spacing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六、应用题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t>15.</w:t>
      </w:r>
      <w:r w:rsidRPr="007C2B13">
        <w:rPr>
          <w:sz w:val="24"/>
          <w:szCs w:val="24"/>
          <w:lang w:eastAsia="zh-CN"/>
        </w:rPr>
        <w:t>【答案】解：设长方形的宽为</w:t>
      </w:r>
      <w:r w:rsidRPr="007C2B13">
        <w:rPr>
          <w:sz w:val="24"/>
          <w:szCs w:val="24"/>
          <w:lang w:eastAsia="zh-CN"/>
        </w:rPr>
        <w:t>x</w:t>
      </w:r>
      <w:r w:rsidRPr="007C2B13">
        <w:rPr>
          <w:sz w:val="24"/>
          <w:szCs w:val="24"/>
          <w:lang w:eastAsia="zh-CN"/>
        </w:rPr>
        <w:t>，正方形的边长为</w:t>
      </w:r>
      <w:r w:rsidRPr="007C2B13">
        <w:rPr>
          <w:sz w:val="24"/>
          <w:szCs w:val="24"/>
          <w:lang w:eastAsia="zh-CN"/>
        </w:rPr>
        <w:t>2a</w:t>
      </w:r>
      <w:r w:rsidRPr="007C2B13">
        <w:rPr>
          <w:sz w:val="24"/>
          <w:szCs w:val="24"/>
          <w:lang w:eastAsia="zh-CN"/>
        </w:rPr>
        <w:t>，长方形长为</w:t>
      </w:r>
      <w:r w:rsidRPr="007C2B13">
        <w:rPr>
          <w:sz w:val="24"/>
          <w:szCs w:val="24"/>
          <w:lang w:eastAsia="zh-CN"/>
        </w:rPr>
        <w:t>3a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  <w:t>2a×2a=3a×x</w:t>
      </w:r>
      <w:r w:rsidRPr="007C2B13">
        <w:rPr>
          <w:sz w:val="24"/>
          <w:szCs w:val="24"/>
          <w:lang w:eastAsia="zh-CN"/>
        </w:rPr>
        <w:br/>
        <w:t>4a</w:t>
      </w:r>
      <w:r w:rsidRPr="007C2B13">
        <w:rPr>
          <w:sz w:val="24"/>
          <w:szCs w:val="24"/>
          <w:vertAlign w:val="superscript"/>
          <w:lang w:eastAsia="zh-CN"/>
        </w:rPr>
        <w:t>2</w:t>
      </w:r>
      <w:r w:rsidRPr="007C2B13">
        <w:rPr>
          <w:sz w:val="24"/>
          <w:szCs w:val="24"/>
          <w:lang w:eastAsia="zh-CN"/>
        </w:rPr>
        <w:t>=3ax</w:t>
      </w:r>
      <w:r w:rsidRPr="007C2B13">
        <w:rPr>
          <w:sz w:val="24"/>
          <w:szCs w:val="24"/>
          <w:lang w:eastAsia="zh-CN"/>
        </w:rPr>
        <w:br/>
        <w:t xml:space="preserve">x= </w:t>
      </w:r>
      <w:r w:rsidR="006A723C" w:rsidRPr="007C2B13">
        <w:rPr>
          <w:noProof/>
          <w:sz w:val="24"/>
          <w:szCs w:val="24"/>
          <w:lang w:eastAsia="zh-CN"/>
        </w:rPr>
        <w:pict>
          <v:shape id="图片 47" o:spid="_x0000_i1071" type="#_x0000_t75" style="width:12.15pt;height:30.85pt;visibility:visible;mso-wrap-style:square">
            <v:imagedata r:id="rId24" o:title=""/>
          </v:shape>
        </w:pic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正方形的边长与长方形宽的比为：</w:t>
      </w:r>
      <w:r w:rsidRPr="007C2B13">
        <w:rPr>
          <w:sz w:val="24"/>
          <w:szCs w:val="24"/>
          <w:lang w:eastAsia="zh-CN"/>
        </w:rPr>
        <w:br/>
        <w:t>2a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48" o:spid="_x0000_i1072" type="#_x0000_t75" style="width:12.15pt;height:30.85pt;visibility:visible;mso-wrap-style:square">
            <v:imagedata r:id="rId24" o:title=""/>
          </v:shape>
        </w:pict>
      </w:r>
      <w:r w:rsidRPr="007C2B13">
        <w:rPr>
          <w:sz w:val="24"/>
          <w:szCs w:val="24"/>
          <w:lang w:eastAsia="zh-CN"/>
        </w:rPr>
        <w:t>a</w:t>
      </w:r>
      <w:r w:rsidRPr="007C2B13">
        <w:rPr>
          <w:sz w:val="24"/>
          <w:szCs w:val="24"/>
          <w:lang w:eastAsia="zh-CN"/>
        </w:rPr>
        <w:br/>
        <w:t>=2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 xml:space="preserve"> </w:t>
      </w:r>
      <w:r w:rsidR="006A723C" w:rsidRPr="007C2B13">
        <w:rPr>
          <w:noProof/>
          <w:sz w:val="24"/>
          <w:szCs w:val="24"/>
          <w:lang w:eastAsia="zh-CN"/>
        </w:rPr>
        <w:pict>
          <v:shape id="图片 49" o:spid="_x0000_i1073" type="#_x0000_t75" style="width:12.15pt;height:30.85pt;visibility:visible;mso-wrap-style:square">
            <v:imagedata r:id="rId24" o:title=""/>
          </v:shape>
        </w:pict>
      </w:r>
      <w:r w:rsidRPr="007C2B13">
        <w:rPr>
          <w:sz w:val="24"/>
          <w:szCs w:val="24"/>
          <w:lang w:eastAsia="zh-CN"/>
        </w:rPr>
        <w:br/>
        <w:t>=3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，</w:t>
      </w:r>
      <w:r w:rsidRPr="007C2B13">
        <w:rPr>
          <w:sz w:val="24"/>
          <w:szCs w:val="24"/>
          <w:lang w:eastAsia="zh-CN"/>
        </w:rPr>
        <w:br/>
      </w:r>
      <w:r w:rsidRPr="007C2B13">
        <w:rPr>
          <w:sz w:val="24"/>
          <w:szCs w:val="24"/>
          <w:lang w:eastAsia="zh-CN"/>
        </w:rPr>
        <w:t>答：正方形的边长与长方形宽的比是</w:t>
      </w:r>
      <w:r w:rsidRPr="007C2B13">
        <w:rPr>
          <w:sz w:val="24"/>
          <w:szCs w:val="24"/>
          <w:lang w:eastAsia="zh-CN"/>
        </w:rPr>
        <w:t>3</w:t>
      </w:r>
      <w:r w:rsidRPr="007C2B13">
        <w:rPr>
          <w:sz w:val="24"/>
          <w:szCs w:val="24"/>
          <w:lang w:eastAsia="zh-CN"/>
        </w:rPr>
        <w:t>：</w:t>
      </w:r>
      <w:r w:rsidRPr="007C2B13">
        <w:rPr>
          <w:sz w:val="24"/>
          <w:szCs w:val="24"/>
          <w:lang w:eastAsia="zh-CN"/>
        </w:rPr>
        <w:t>2</w:t>
      </w:r>
      <w:r w:rsidRPr="007C2B13">
        <w:rPr>
          <w:sz w:val="24"/>
          <w:szCs w:val="24"/>
          <w:lang w:eastAsia="zh-CN"/>
        </w:rPr>
        <w:t>．</w:t>
      </w:r>
      <w:r w:rsidRPr="007C2B13">
        <w:rPr>
          <w:sz w:val="24"/>
          <w:szCs w:val="24"/>
          <w:lang w:eastAsia="zh-CN"/>
        </w:rPr>
        <w:t xml:space="preserve">  </w:t>
      </w:r>
    </w:p>
    <w:p w:rsidR="00F13366" w:rsidRPr="007C2B13" w:rsidRDefault="00144411" w:rsidP="007C2B13">
      <w:pPr>
        <w:spacing w:after="0" w:line="240" w:lineRule="auto"/>
        <w:rPr>
          <w:sz w:val="24"/>
          <w:szCs w:val="24"/>
          <w:lang w:eastAsia="zh-CN"/>
        </w:rPr>
      </w:pPr>
      <w:r w:rsidRPr="007C2B13">
        <w:rPr>
          <w:sz w:val="24"/>
          <w:szCs w:val="24"/>
          <w:lang w:eastAsia="zh-CN"/>
        </w:rPr>
        <w:lastRenderedPageBreak/>
        <w:t>【解析】【分析】设长方形的宽为</w:t>
      </w:r>
      <w:r w:rsidRPr="007C2B13">
        <w:rPr>
          <w:sz w:val="24"/>
          <w:szCs w:val="24"/>
          <w:lang w:eastAsia="zh-CN"/>
        </w:rPr>
        <w:t>x</w:t>
      </w:r>
      <w:r w:rsidRPr="007C2B13">
        <w:rPr>
          <w:sz w:val="24"/>
          <w:szCs w:val="24"/>
          <w:lang w:eastAsia="zh-CN"/>
        </w:rPr>
        <w:t>，正方形的边长为</w:t>
      </w:r>
      <w:r w:rsidRPr="007C2B13">
        <w:rPr>
          <w:sz w:val="24"/>
          <w:szCs w:val="24"/>
          <w:lang w:eastAsia="zh-CN"/>
        </w:rPr>
        <w:t>2a</w:t>
      </w:r>
      <w:r w:rsidRPr="007C2B13">
        <w:rPr>
          <w:sz w:val="24"/>
          <w:szCs w:val="24"/>
          <w:lang w:eastAsia="zh-CN"/>
        </w:rPr>
        <w:t>，长方形长为</w:t>
      </w:r>
      <w:r w:rsidRPr="007C2B13">
        <w:rPr>
          <w:sz w:val="24"/>
          <w:szCs w:val="24"/>
          <w:lang w:eastAsia="zh-CN"/>
        </w:rPr>
        <w:t>3a</w:t>
      </w:r>
      <w:r w:rsidRPr="007C2B13">
        <w:rPr>
          <w:sz w:val="24"/>
          <w:szCs w:val="24"/>
          <w:lang w:eastAsia="zh-CN"/>
        </w:rPr>
        <w:t>，根据长方形的面积</w:t>
      </w:r>
      <w:r w:rsidRPr="007C2B13">
        <w:rPr>
          <w:sz w:val="24"/>
          <w:szCs w:val="24"/>
          <w:lang w:eastAsia="zh-CN"/>
        </w:rPr>
        <w:t>=</w:t>
      </w:r>
      <w:r w:rsidRPr="007C2B13">
        <w:rPr>
          <w:sz w:val="24"/>
          <w:szCs w:val="24"/>
          <w:lang w:eastAsia="zh-CN"/>
        </w:rPr>
        <w:t>正方形的面积，列方程解答即可得长方形的宽，再求正方形的边长与长方形宽的比即可．本题考查了比的意义，关键是根据长方形的面积</w:t>
      </w:r>
      <w:r w:rsidRPr="007C2B13">
        <w:rPr>
          <w:sz w:val="24"/>
          <w:szCs w:val="24"/>
          <w:lang w:eastAsia="zh-CN"/>
        </w:rPr>
        <w:t>=</w:t>
      </w:r>
      <w:r w:rsidRPr="007C2B13">
        <w:rPr>
          <w:sz w:val="24"/>
          <w:szCs w:val="24"/>
          <w:lang w:eastAsia="zh-CN"/>
        </w:rPr>
        <w:t>正方形的面积，列方程解答即可表示好出长方形的宽．</w:t>
      </w:r>
    </w:p>
    <w:sectPr w:rsidR="00F13366" w:rsidRPr="007C2B13">
      <w:headerReference w:type="even" r:id="rId25"/>
      <w:headerReference w:type="default" r:id="rId26"/>
      <w:footerReference w:type="default" r:id="rId2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23C" w:rsidRDefault="006A723C">
      <w:pPr>
        <w:spacing w:after="0" w:line="240" w:lineRule="auto"/>
      </w:pPr>
      <w:r>
        <w:separator/>
      </w:r>
    </w:p>
  </w:endnote>
  <w:endnote w:type="continuationSeparator" w:id="0">
    <w:p w:rsidR="006A723C" w:rsidRDefault="006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366" w:rsidRPr="00144411" w:rsidRDefault="00144411" w:rsidP="00144411">
    <w:pPr>
      <w:pStyle w:val="a4"/>
    </w:pPr>
    <w:r>
      <w:t xml:space="preserve"> </w:t>
    </w:r>
    <w:r w:rsidRPr="0014441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23C" w:rsidRDefault="006A723C">
      <w:pPr>
        <w:spacing w:after="0" w:line="240" w:lineRule="auto"/>
      </w:pPr>
      <w:r>
        <w:separator/>
      </w:r>
    </w:p>
  </w:footnote>
  <w:footnote w:type="continuationSeparator" w:id="0">
    <w:p w:rsidR="006A723C" w:rsidRDefault="006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366" w:rsidRDefault="006A723C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F13366" w:rsidRDefault="0014441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13366" w:rsidRDefault="0014441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F13366" w:rsidRDefault="0014441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366" w:rsidRPr="00144411" w:rsidRDefault="00144411" w:rsidP="00BE5C5D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6CF3FDF"/>
    <w:multiLevelType w:val="hybridMultilevel"/>
    <w:tmpl w:val="0DB64E74"/>
    <w:lvl w:ilvl="0" w:tplc="91687717">
      <w:start w:val="1"/>
      <w:numFmt w:val="decimal"/>
      <w:lvlText w:val="%1."/>
      <w:lvlJc w:val="left"/>
      <w:pPr>
        <w:ind w:left="720" w:hanging="360"/>
      </w:pPr>
    </w:lvl>
    <w:lvl w:ilvl="1" w:tplc="91687717" w:tentative="1">
      <w:start w:val="1"/>
      <w:numFmt w:val="lowerLetter"/>
      <w:lvlText w:val="%2."/>
      <w:lvlJc w:val="left"/>
      <w:pPr>
        <w:ind w:left="1440" w:hanging="360"/>
      </w:pPr>
    </w:lvl>
    <w:lvl w:ilvl="2" w:tplc="91687717" w:tentative="1">
      <w:start w:val="1"/>
      <w:numFmt w:val="lowerRoman"/>
      <w:lvlText w:val="%3."/>
      <w:lvlJc w:val="right"/>
      <w:pPr>
        <w:ind w:left="2160" w:hanging="180"/>
      </w:pPr>
    </w:lvl>
    <w:lvl w:ilvl="3" w:tplc="91687717" w:tentative="1">
      <w:start w:val="1"/>
      <w:numFmt w:val="decimal"/>
      <w:lvlText w:val="%4."/>
      <w:lvlJc w:val="left"/>
      <w:pPr>
        <w:ind w:left="2880" w:hanging="360"/>
      </w:pPr>
    </w:lvl>
    <w:lvl w:ilvl="4" w:tplc="91687717" w:tentative="1">
      <w:start w:val="1"/>
      <w:numFmt w:val="lowerLetter"/>
      <w:lvlText w:val="%5."/>
      <w:lvlJc w:val="left"/>
      <w:pPr>
        <w:ind w:left="3600" w:hanging="360"/>
      </w:pPr>
    </w:lvl>
    <w:lvl w:ilvl="5" w:tplc="91687717" w:tentative="1">
      <w:start w:val="1"/>
      <w:numFmt w:val="lowerRoman"/>
      <w:lvlText w:val="%6."/>
      <w:lvlJc w:val="right"/>
      <w:pPr>
        <w:ind w:left="4320" w:hanging="180"/>
      </w:pPr>
    </w:lvl>
    <w:lvl w:ilvl="6" w:tplc="91687717" w:tentative="1">
      <w:start w:val="1"/>
      <w:numFmt w:val="decimal"/>
      <w:lvlText w:val="%7."/>
      <w:lvlJc w:val="left"/>
      <w:pPr>
        <w:ind w:left="5040" w:hanging="360"/>
      </w:pPr>
    </w:lvl>
    <w:lvl w:ilvl="7" w:tplc="91687717" w:tentative="1">
      <w:start w:val="1"/>
      <w:numFmt w:val="lowerLetter"/>
      <w:lvlText w:val="%8."/>
      <w:lvlJc w:val="left"/>
      <w:pPr>
        <w:ind w:left="5760" w:hanging="360"/>
      </w:pPr>
    </w:lvl>
    <w:lvl w:ilvl="8" w:tplc="9168771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FE1215D"/>
    <w:multiLevelType w:val="hybridMultilevel"/>
    <w:tmpl w:val="6F209AE4"/>
    <w:lvl w:ilvl="0" w:tplc="690134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44411"/>
    <w:rsid w:val="0016193D"/>
    <w:rsid w:val="0019595E"/>
    <w:rsid w:val="00243F78"/>
    <w:rsid w:val="00244DEA"/>
    <w:rsid w:val="00282152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A723C"/>
    <w:rsid w:val="006B7A92"/>
    <w:rsid w:val="006D054F"/>
    <w:rsid w:val="00751BBD"/>
    <w:rsid w:val="00777D0A"/>
    <w:rsid w:val="007C2B1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00FA"/>
    <w:rsid w:val="00AD40B2"/>
    <w:rsid w:val="00AE4496"/>
    <w:rsid w:val="00AF3E37"/>
    <w:rsid w:val="00B255F7"/>
    <w:rsid w:val="00B63FEF"/>
    <w:rsid w:val="00B71ACD"/>
    <w:rsid w:val="00BE5C5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3366"/>
    <w:rsid w:val="00F47B26"/>
    <w:rsid w:val="00F5251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33C1BF-9431-4560-8147-3A4358C7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3259</Characters>
  <Application>Microsoft Office Word</Application>
  <DocSecurity>0</DocSecurity>
  <Lines>27</Lines>
  <Paragraphs>7</Paragraphs>
  <ScaleCrop>false</ScaleCrop>
  <Company>Microsoft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12</cp:revision>
  <dcterms:created xsi:type="dcterms:W3CDTF">2013-12-09T06:44:00Z</dcterms:created>
  <dcterms:modified xsi:type="dcterms:W3CDTF">2019-11-25T07:06:00Z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