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C932DA">
      <w:pPr>
        <w:rPr>
          <w:lang w:eastAsia="zh-CN"/>
        </w:rPr>
      </w:pPr>
      <w:r>
        <w:rPr>
          <w:lang w:eastAsia="zh-CN"/>
        </w:rPr>
        <w:drawing>
          <wp:anchor simplePos="0" relativeHeight="251658240" behindDoc="0" locked="0" layoutInCell="1" allowOverlap="1">
            <wp:simplePos x="0" y="0"/>
            <wp:positionH relativeFrom="page">
              <wp:posOffset>11226800</wp:posOffset>
            </wp:positionH>
            <wp:positionV relativeFrom="topMargin">
              <wp:posOffset>11734800</wp:posOffset>
            </wp:positionV>
            <wp:extent cx="355600" cy="406400"/>
            <wp:wrapNone/>
            <wp:docPr id="1000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13986" name=""/>
                    <pic:cNvPicPr>
                      <a:picLocks noChangeAspect="1"/>
                    </pic:cNvPicPr>
                  </pic:nvPicPr>
                  <pic:blipFill>
                    <a:blip xmlns:r="http://schemas.openxmlformats.org/officeDocument/2006/relationships" r:embed="rId6"/>
                    <a:stretch>
                      <a:fillRect/>
                    </a:stretch>
                  </pic:blipFill>
                  <pic:spPr>
                    <a:xfrm>
                      <a:off x="0" y="0"/>
                      <a:ext cx="355600" cy="406400"/>
                    </a:xfrm>
                    <a:prstGeom prst="rect">
                      <a:avLst/>
                    </a:prstGeom>
                  </pic:spPr>
                </pic:pic>
              </a:graphicData>
            </a:graphic>
          </wp:anchor>
        </w:drawing>
      </w:r>
    </w:p>
    <w:p w:rsidR="00C932DA">
      <w:pPr>
        <w:jc w:val="center"/>
        <w:rPr>
          <w:lang w:eastAsia="zh-CN"/>
        </w:rPr>
      </w:pPr>
      <w:r>
        <w:rPr>
          <w:b/>
          <w:bCs/>
          <w:sz w:val="28"/>
          <w:szCs w:val="28"/>
          <w:lang w:eastAsia="zh-CN"/>
        </w:rPr>
        <w:t>四川省南充市嘉陵区</w:t>
      </w:r>
      <w:r>
        <w:rPr>
          <w:b/>
          <w:bCs/>
          <w:sz w:val="28"/>
          <w:szCs w:val="28"/>
          <w:lang w:eastAsia="zh-CN"/>
        </w:rPr>
        <w:t>2019-2020</w:t>
      </w:r>
      <w:r>
        <w:rPr>
          <w:b/>
          <w:bCs/>
          <w:sz w:val="28"/>
          <w:szCs w:val="28"/>
          <w:lang w:eastAsia="zh-CN"/>
        </w:rPr>
        <w:t>学年九年级上学期化学期中考试试卷</w:t>
      </w:r>
    </w:p>
    <w:p w:rsidR="00C932DA">
      <w:r>
        <w:rPr>
          <w:b/>
          <w:bCs/>
          <w:sz w:val="24"/>
          <w:szCs w:val="24"/>
          <w:lang w:eastAsia="zh-CN"/>
        </w:rPr>
        <w:t>一、选择题</w:t>
      </w:r>
      <w:r>
        <w:rPr>
          <w:b/>
          <w:bCs/>
          <w:sz w:val="24"/>
          <w:szCs w:val="24"/>
          <w:lang w:eastAsia="zh-CN"/>
        </w:rPr>
        <w:t>(</w:t>
      </w:r>
      <w:r>
        <w:rPr>
          <w:b/>
          <w:bCs/>
          <w:sz w:val="24"/>
          <w:szCs w:val="24"/>
          <w:lang w:eastAsia="zh-CN"/>
        </w:rPr>
        <w:t>本题包括</w:t>
      </w:r>
      <w:r>
        <w:rPr>
          <w:b/>
          <w:bCs/>
          <w:sz w:val="24"/>
          <w:szCs w:val="24"/>
          <w:lang w:eastAsia="zh-CN"/>
        </w:rPr>
        <w:t>10</w:t>
      </w:r>
      <w:r>
        <w:rPr>
          <w:b/>
          <w:bCs/>
          <w:sz w:val="24"/>
          <w:szCs w:val="24"/>
          <w:lang w:eastAsia="zh-CN"/>
        </w:rPr>
        <w:t>个小题，共</w:t>
      </w:r>
      <w:r>
        <w:rPr>
          <w:b/>
          <w:bCs/>
          <w:sz w:val="24"/>
          <w:szCs w:val="24"/>
          <w:lang w:eastAsia="zh-CN"/>
        </w:rPr>
        <w:t>20</w:t>
      </w:r>
      <w:r>
        <w:rPr>
          <w:b/>
          <w:bCs/>
          <w:sz w:val="24"/>
          <w:szCs w:val="24"/>
          <w:lang w:eastAsia="zh-CN"/>
        </w:rPr>
        <w:t>分。</w:t>
      </w:r>
      <w:r>
        <w:rPr>
          <w:b/>
          <w:bCs/>
          <w:sz w:val="24"/>
          <w:szCs w:val="24"/>
        </w:rPr>
        <w:t>)</w:t>
      </w:r>
    </w:p>
    <w:p w:rsidR="00C932DA">
      <w:pPr>
        <w:spacing w:after="0"/>
        <w:rPr>
          <w:lang w:eastAsia="zh-CN"/>
        </w:rPr>
      </w:pPr>
      <w:r>
        <w:rPr>
          <w:color w:val="000000"/>
          <w:lang w:eastAsia="zh-CN"/>
        </w:rPr>
        <w:t>1.</w:t>
      </w:r>
      <w:r>
        <w:rPr>
          <w:color w:val="000000"/>
          <w:lang w:eastAsia="zh-CN"/>
        </w:rPr>
        <w:t>下列成语中，一定包含有化学变化的是</w:t>
      </w:r>
      <w:r>
        <w:rPr>
          <w:color w:val="000000"/>
          <w:lang w:eastAsia="zh-CN"/>
        </w:rPr>
        <w:t xml:space="preserve">    </w:t>
      </w:r>
      <w:r>
        <w:rPr>
          <w:color w:val="000000"/>
          <w:lang w:eastAsia="zh-CN"/>
        </w:rPr>
        <w:t>（</w:t>
      </w:r>
      <w:r>
        <w:rPr>
          <w:color w:val="000000"/>
          <w:lang w:eastAsia="zh-CN"/>
        </w:rPr>
        <w:t> </w:t>
      </w:r>
      <w:r>
        <w:rPr>
          <w:color w:val="000000"/>
          <w:lang w:eastAsia="zh-CN"/>
        </w:rPr>
        <w:t>）</w:t>
      </w:r>
    </w:p>
    <w:p w:rsidR="00C932DA">
      <w:pPr>
        <w:spacing w:after="0"/>
        <w:rPr>
          <w:lang w:eastAsia="zh-CN"/>
        </w:rPr>
      </w:pPr>
    </w:p>
    <w:p w:rsidR="00C932DA">
      <w:pPr>
        <w:spacing w:after="0"/>
        <w:ind w:left="150"/>
      </w:pPr>
      <w:r>
        <w:rPr>
          <w:color w:val="000000"/>
        </w:rPr>
        <w:t>A. </w:t>
      </w:r>
      <w:r>
        <w:rPr>
          <w:color w:val="000000"/>
        </w:rPr>
        <w:t>木已成舟</w:t>
      </w:r>
      <w:r>
        <w:rPr>
          <w:color w:val="000000"/>
        </w:rPr>
        <w:t>                           </w:t>
      </w:r>
      <w:r>
        <w:rPr>
          <w:noProof/>
          <w:lang w:eastAsia="zh-CN"/>
        </w:rPr>
        <w:drawing>
          <wp:inline distT="0" distB="0" distL="0" distR="0">
            <wp:extent cx="28651" cy="38202"/>
            <wp:effectExtent l="19050" t="0" r="9449" b="0"/>
            <wp:docPr id="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863757"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w:t>
      </w:r>
      <w:r>
        <w:rPr>
          <w:color w:val="000000"/>
        </w:rPr>
        <w:t>花香四溢</w:t>
      </w:r>
      <w:r>
        <w:rPr>
          <w:color w:val="000000"/>
        </w:rPr>
        <w:t>                           </w:t>
      </w:r>
      <w:r>
        <w:rPr>
          <w:noProof/>
          <w:lang w:eastAsia="zh-CN"/>
        </w:rPr>
        <w:drawing>
          <wp:inline distT="0" distB="0" distL="0" distR="0">
            <wp:extent cx="28651" cy="38202"/>
            <wp:effectExtent l="19050" t="0" r="9449" b="0"/>
            <wp:docPr id="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184816"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C. </w:t>
      </w:r>
      <w:r>
        <w:rPr>
          <w:color w:val="000000"/>
        </w:rPr>
        <w:t>蜡炬成灰</w:t>
      </w:r>
      <w:r>
        <w:rPr>
          <w:color w:val="000000"/>
        </w:rPr>
        <w:t>                           </w:t>
      </w:r>
      <w:r>
        <w:rPr>
          <w:noProof/>
          <w:lang w:eastAsia="zh-CN"/>
        </w:rPr>
        <w:drawing>
          <wp:inline distT="0" distB="0" distL="0" distR="0">
            <wp:extent cx="28651" cy="38202"/>
            <wp:effectExtent l="19050" t="0" r="9449" b="0"/>
            <wp:docPr id="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848451"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D. </w:t>
      </w:r>
      <w:r>
        <w:rPr>
          <w:color w:val="000000"/>
        </w:rPr>
        <w:t>滴水成冰</w:t>
      </w:r>
    </w:p>
    <w:p w:rsidR="00C932DA">
      <w:pPr>
        <w:spacing w:after="0"/>
        <w:rPr>
          <w:lang w:eastAsia="zh-CN"/>
        </w:rPr>
      </w:pPr>
      <w:r>
        <w:rPr>
          <w:color w:val="000000"/>
          <w:lang w:eastAsia="zh-CN"/>
        </w:rPr>
        <w:t>2.</w:t>
      </w:r>
      <w:r>
        <w:rPr>
          <w:color w:val="000000"/>
          <w:lang w:eastAsia="zh-CN"/>
        </w:rPr>
        <w:t>如图是几位学生在实验室操作时的图片，其中正确的是（</w:t>
      </w:r>
      <w:r>
        <w:rPr>
          <w:color w:val="000000"/>
          <w:lang w:eastAsia="zh-CN"/>
        </w:rPr>
        <w:t xml:space="preserve">   </w:t>
      </w:r>
      <w:r>
        <w:rPr>
          <w:color w:val="000000"/>
          <w:lang w:eastAsia="zh-CN"/>
        </w:rPr>
        <w:t>）</w:t>
      </w:r>
      <w:r>
        <w:rPr>
          <w:color w:val="000000"/>
          <w:lang w:eastAsia="zh-CN"/>
        </w:rPr>
        <w:t xml:space="preserve">            </w:t>
      </w:r>
    </w:p>
    <w:p w:rsidR="00C932DA">
      <w:pPr>
        <w:spacing w:after="0"/>
        <w:ind w:left="150"/>
      </w:pPr>
      <w:r>
        <w:rPr>
          <w:color w:val="000000"/>
        </w:rPr>
        <w:t>A. </w:t>
      </w:r>
      <w:r>
        <w:rPr>
          <w:noProof/>
          <w:lang w:eastAsia="zh-CN"/>
        </w:rPr>
        <w:drawing>
          <wp:inline distT="0" distB="0" distL="0" distR="0">
            <wp:extent cx="1250937" cy="687540"/>
            <wp:effectExtent l="19050" t="0" r="6363" b="0"/>
            <wp:docPr id="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483618" name=""/>
                    <pic:cNvPicPr/>
                  </pic:nvPicPr>
                  <pic:blipFill>
                    <a:blip xmlns:r="http://schemas.openxmlformats.org/officeDocument/2006/relationships" r:embed="rId8"/>
                    <a:stretch>
                      <a:fillRect/>
                    </a:stretch>
                  </pic:blipFill>
                  <pic:spPr>
                    <a:xfrm>
                      <a:off x="0" y="0"/>
                      <a:ext cx="1250937" cy="687540"/>
                    </a:xfrm>
                    <a:prstGeom prst="rect">
                      <a:avLst/>
                    </a:prstGeom>
                  </pic:spPr>
                </pic:pic>
              </a:graphicData>
            </a:graphic>
          </wp:inline>
        </w:drawing>
      </w:r>
      <w:r>
        <w:rPr>
          <w:color w:val="000000"/>
        </w:rPr>
        <w:t>                  </w:t>
      </w:r>
      <w:r>
        <w:rPr>
          <w:noProof/>
          <w:lang w:eastAsia="zh-CN"/>
        </w:rPr>
        <w:drawing>
          <wp:inline distT="0" distB="0" distL="0" distR="0">
            <wp:extent cx="9550" cy="38202"/>
            <wp:effectExtent l="19050" t="0" r="9500" b="0"/>
            <wp:docPr id="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398438"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rPr>
        <w:t>B. </w:t>
      </w:r>
      <w:r>
        <w:rPr>
          <w:noProof/>
          <w:lang w:eastAsia="zh-CN"/>
        </w:rPr>
        <w:drawing>
          <wp:inline distT="0" distB="0" distL="0" distR="0">
            <wp:extent cx="849871" cy="735279"/>
            <wp:effectExtent l="19050" t="0" r="7379" b="0"/>
            <wp:docPr id="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130811" name=""/>
                    <pic:cNvPicPr/>
                  </pic:nvPicPr>
                  <pic:blipFill>
                    <a:blip xmlns:r="http://schemas.openxmlformats.org/officeDocument/2006/relationships" r:embed="rId10"/>
                    <a:stretch>
                      <a:fillRect/>
                    </a:stretch>
                  </pic:blipFill>
                  <pic:spPr>
                    <a:xfrm>
                      <a:off x="0" y="0"/>
                      <a:ext cx="849871" cy="735279"/>
                    </a:xfrm>
                    <a:prstGeom prst="rect">
                      <a:avLst/>
                    </a:prstGeom>
                  </pic:spPr>
                </pic:pic>
              </a:graphicData>
            </a:graphic>
          </wp:inline>
        </w:drawing>
      </w:r>
      <w:r>
        <w:rPr>
          <w:color w:val="000000"/>
        </w:rPr>
        <w:t>                  </w:t>
      </w:r>
      <w:r>
        <w:rPr>
          <w:noProof/>
          <w:lang w:eastAsia="zh-CN"/>
        </w:rPr>
        <w:drawing>
          <wp:inline distT="0" distB="0" distL="0" distR="0">
            <wp:extent cx="9550" cy="38202"/>
            <wp:effectExtent l="19050" t="0" r="9500" b="0"/>
            <wp:docPr id="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707567"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rPr>
        <w:t>C. </w:t>
      </w:r>
      <w:r>
        <w:rPr>
          <w:noProof/>
          <w:lang w:eastAsia="zh-CN"/>
        </w:rPr>
        <w:drawing>
          <wp:inline distT="0" distB="0" distL="0" distR="0">
            <wp:extent cx="907174" cy="773481"/>
            <wp:effectExtent l="19050" t="0" r="7226" b="0"/>
            <wp:docPr id="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097756" name=""/>
                    <pic:cNvPicPr/>
                  </pic:nvPicPr>
                  <pic:blipFill>
                    <a:blip xmlns:r="http://schemas.openxmlformats.org/officeDocument/2006/relationships" r:embed="rId11"/>
                    <a:stretch>
                      <a:fillRect/>
                    </a:stretch>
                  </pic:blipFill>
                  <pic:spPr>
                    <a:xfrm>
                      <a:off x="0" y="0"/>
                      <a:ext cx="907174" cy="773481"/>
                    </a:xfrm>
                    <a:prstGeom prst="rect">
                      <a:avLst/>
                    </a:prstGeom>
                  </pic:spPr>
                </pic:pic>
              </a:graphicData>
            </a:graphic>
          </wp:inline>
        </w:drawing>
      </w:r>
      <w:r>
        <w:rPr>
          <w:color w:val="000000"/>
        </w:rPr>
        <w:t>                  </w:t>
      </w:r>
      <w:r>
        <w:rPr>
          <w:noProof/>
          <w:lang w:eastAsia="zh-CN"/>
        </w:rPr>
        <w:drawing>
          <wp:inline distT="0" distB="0" distL="0" distR="0">
            <wp:extent cx="9550" cy="38202"/>
            <wp:effectExtent l="19050" t="0" r="9500" b="0"/>
            <wp:docPr id="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71827"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rPr>
        <w:t>D. </w:t>
      </w:r>
      <w:r>
        <w:rPr>
          <w:noProof/>
          <w:lang w:eastAsia="zh-CN"/>
        </w:rPr>
        <w:drawing>
          <wp:inline distT="0" distB="0" distL="0" distR="0">
            <wp:extent cx="219634" cy="658889"/>
            <wp:effectExtent l="19050" t="0" r="8966" b="0"/>
            <wp:docPr id="1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684774" name=""/>
                    <pic:cNvPicPr/>
                  </pic:nvPicPr>
                  <pic:blipFill>
                    <a:blip xmlns:r="http://schemas.openxmlformats.org/officeDocument/2006/relationships" r:embed="rId12"/>
                    <a:stretch>
                      <a:fillRect/>
                    </a:stretch>
                  </pic:blipFill>
                  <pic:spPr>
                    <a:xfrm>
                      <a:off x="0" y="0"/>
                      <a:ext cx="219634" cy="658889"/>
                    </a:xfrm>
                    <a:prstGeom prst="rect">
                      <a:avLst/>
                    </a:prstGeom>
                  </pic:spPr>
                </pic:pic>
              </a:graphicData>
            </a:graphic>
          </wp:inline>
        </w:drawing>
      </w:r>
    </w:p>
    <w:p w:rsidR="00C932DA">
      <w:pPr>
        <w:spacing w:after="0"/>
        <w:rPr>
          <w:lang w:eastAsia="zh-CN"/>
        </w:rPr>
      </w:pPr>
      <w:r>
        <w:rPr>
          <w:color w:val="000000"/>
          <w:lang w:eastAsia="zh-CN"/>
        </w:rPr>
        <w:t>3.</w:t>
      </w:r>
      <w:r>
        <w:rPr>
          <w:color w:val="000000"/>
          <w:lang w:eastAsia="zh-CN"/>
        </w:rPr>
        <w:t>下列反应属于分解反应的是（</w:t>
      </w:r>
      <w:r>
        <w:rPr>
          <w:color w:val="000000"/>
          <w:lang w:eastAsia="zh-CN"/>
        </w:rPr>
        <w:t xml:space="preserve">   </w:t>
      </w:r>
      <w:r>
        <w:rPr>
          <w:color w:val="000000"/>
          <w:lang w:eastAsia="zh-CN"/>
        </w:rPr>
        <w:t>）</w:t>
      </w:r>
      <w:r>
        <w:rPr>
          <w:color w:val="000000"/>
          <w:lang w:eastAsia="zh-CN"/>
        </w:rPr>
        <w:t xml:space="preserve">            </w:t>
      </w:r>
    </w:p>
    <w:p w:rsidR="00C932DA">
      <w:pPr>
        <w:spacing w:after="0"/>
        <w:ind w:left="150"/>
        <w:rPr>
          <w:lang w:eastAsia="zh-CN"/>
        </w:rPr>
      </w:pPr>
      <w:r>
        <w:rPr>
          <w:color w:val="000000"/>
          <w:lang w:eastAsia="zh-CN"/>
        </w:rPr>
        <w:t>A. </w:t>
      </w:r>
      <w:r>
        <w:rPr>
          <w:color w:val="000000"/>
          <w:lang w:eastAsia="zh-CN"/>
        </w:rPr>
        <w:t>水</w:t>
      </w:r>
      <w:r>
        <w:rPr>
          <w:color w:val="000000"/>
          <w:lang w:eastAsia="zh-CN"/>
        </w:rPr>
        <w:t xml:space="preserve"> </w:t>
      </w:r>
      <m:oMath>
        <m:limLow>
          <m:limLowPr>
            <m:ctrlPr>
              <w:rPr>
                <w:rFonts w:ascii="Cambria Math" w:hAnsi="Cambria Math"/>
              </w:rPr>
            </m:ctrlPr>
          </m:limLowPr>
          <m:e>
            <m:r>
              <w:rPr>
                <w:rFonts w:ascii="Cambria Math" w:hint="eastAsia"/>
                <w:lang w:eastAsia="zh-CN"/>
              </w:rPr>
              <m:t>通电</m:t>
            </m:r>
          </m:e>
          <m:lim>
            <m:r>
              <w:rPr>
                <w:rFonts w:ascii="Cambria Math" w:hint="eastAsia"/>
                <w:lang w:eastAsia="zh-CN"/>
              </w:rPr>
              <m:t>→</m:t>
            </m:r>
          </m:lim>
        </m:limLow>
      </m:oMath>
      <w:r>
        <w:rPr>
          <w:color w:val="000000"/>
          <w:lang w:eastAsia="zh-CN"/>
        </w:rPr>
        <w:t xml:space="preserve"> </w:t>
      </w:r>
      <w:r>
        <w:rPr>
          <w:color w:val="000000"/>
          <w:lang w:eastAsia="zh-CN"/>
        </w:rPr>
        <w:t>氧气</w:t>
      </w:r>
      <w:r>
        <w:rPr>
          <w:color w:val="000000"/>
          <w:lang w:eastAsia="zh-CN"/>
        </w:rPr>
        <w:t>+</w:t>
      </w:r>
      <w:r>
        <w:rPr>
          <w:color w:val="000000"/>
          <w:lang w:eastAsia="zh-CN"/>
        </w:rPr>
        <w:t>氢气</w:t>
      </w:r>
      <w:r>
        <w:rPr>
          <w:color w:val="000000"/>
          <w:lang w:eastAsia="zh-CN"/>
        </w:rPr>
        <w:t>                                           </w:t>
      </w:r>
      <w:r>
        <w:rPr>
          <w:noProof/>
          <w:lang w:eastAsia="zh-CN"/>
        </w:rPr>
        <w:drawing>
          <wp:inline distT="0" distB="0" distL="0" distR="0">
            <wp:extent cx="28651" cy="38202"/>
            <wp:effectExtent l="19050" t="0" r="9449" b="0"/>
            <wp:docPr id="1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38211"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铁</w:t>
      </w:r>
      <w:r>
        <w:rPr>
          <w:color w:val="000000"/>
          <w:lang w:eastAsia="zh-CN"/>
        </w:rPr>
        <w:t>+</w:t>
      </w:r>
      <w:r>
        <w:rPr>
          <w:color w:val="000000"/>
          <w:lang w:eastAsia="zh-CN"/>
        </w:rPr>
        <w:t>氧气</w:t>
      </w:r>
      <w:r>
        <w:rPr>
          <w:color w:val="000000"/>
          <w:lang w:eastAsia="zh-CN"/>
        </w:rPr>
        <w:t xml:space="preserve"> </w:t>
      </w:r>
      <m:oMath>
        <m:limLow>
          <m:limLowPr>
            <m:ctrlPr>
              <w:rPr>
                <w:rFonts w:ascii="Cambria Math" w:hAnsi="Cambria Math"/>
              </w:rPr>
            </m:ctrlPr>
          </m:limLowPr>
          <m:e>
            <m:r>
              <w:rPr>
                <w:rFonts w:ascii="Cambria Math" w:hint="eastAsia"/>
                <w:lang w:eastAsia="zh-CN"/>
              </w:rPr>
              <m:t>点燃</m:t>
            </m:r>
          </m:e>
          <m:lim>
            <m:r>
              <w:rPr>
                <w:rFonts w:ascii="Cambria Math" w:hint="eastAsia"/>
                <w:lang w:eastAsia="zh-CN"/>
              </w:rPr>
              <m:t>→</m:t>
            </m:r>
          </m:lim>
        </m:limLow>
      </m:oMath>
      <w:r>
        <w:rPr>
          <w:color w:val="000000"/>
          <w:lang w:eastAsia="zh-CN"/>
        </w:rPr>
        <w:t xml:space="preserve"> </w:t>
      </w:r>
      <w:r>
        <w:rPr>
          <w:color w:val="000000"/>
          <w:lang w:eastAsia="zh-CN"/>
        </w:rPr>
        <w:t>四氧化三铁</w:t>
      </w:r>
      <w:r>
        <w:rPr>
          <w:lang w:eastAsia="zh-CN"/>
        </w:rPr>
        <w:br/>
      </w:r>
      <w:r>
        <w:rPr>
          <w:color w:val="000000"/>
          <w:lang w:eastAsia="zh-CN"/>
        </w:rPr>
        <w:t>C. </w:t>
      </w:r>
      <w:r>
        <w:rPr>
          <w:color w:val="000000"/>
          <w:lang w:eastAsia="zh-CN"/>
        </w:rPr>
        <w:t>铝</w:t>
      </w:r>
      <w:r>
        <w:rPr>
          <w:color w:val="000000"/>
          <w:lang w:eastAsia="zh-CN"/>
        </w:rPr>
        <w:t>+</w:t>
      </w:r>
      <w:r>
        <w:rPr>
          <w:color w:val="000000"/>
          <w:lang w:eastAsia="zh-CN"/>
        </w:rPr>
        <w:t>氧气</w:t>
      </w:r>
      <w:r>
        <w:rPr>
          <w:color w:val="000000"/>
          <w:lang w:eastAsia="zh-CN"/>
        </w:rPr>
        <w:t xml:space="preserve"> </w:t>
      </w:r>
      <m:oMath>
        <m:limLow>
          <m:limLowPr>
            <m:ctrlPr>
              <w:rPr>
                <w:rFonts w:ascii="Cambria Math" w:hAnsi="Cambria Math"/>
              </w:rPr>
            </m:ctrlPr>
          </m:limLowPr>
          <m:e>
            <m:r>
              <w:rPr>
                <w:rFonts w:ascii="Cambria Math" w:hint="eastAsia"/>
                <w:lang w:eastAsia="zh-CN"/>
              </w:rPr>
              <m:t>点燃</m:t>
            </m:r>
          </m:e>
          <m:lim>
            <m:r>
              <w:rPr>
                <w:rFonts w:ascii="Cambria Math" w:hint="eastAsia"/>
                <w:lang w:eastAsia="zh-CN"/>
              </w:rPr>
              <m:t>→</m:t>
            </m:r>
          </m:lim>
        </m:limLow>
      </m:oMath>
      <w:r>
        <w:rPr>
          <w:color w:val="000000"/>
          <w:lang w:eastAsia="zh-CN"/>
        </w:rPr>
        <w:t xml:space="preserve"> </w:t>
      </w:r>
      <w:r>
        <w:rPr>
          <w:color w:val="000000"/>
          <w:lang w:eastAsia="zh-CN"/>
        </w:rPr>
        <w:t>氧化铝</w:t>
      </w:r>
      <w:r>
        <w:rPr>
          <w:color w:val="000000"/>
          <w:lang w:eastAsia="zh-CN"/>
        </w:rPr>
        <w:t>                                       </w:t>
      </w:r>
      <w:r>
        <w:rPr>
          <w:noProof/>
          <w:lang w:eastAsia="zh-CN"/>
        </w:rPr>
        <w:drawing>
          <wp:inline distT="0" distB="0" distL="0" distR="0">
            <wp:extent cx="28651" cy="38202"/>
            <wp:effectExtent l="19050" t="0" r="9449" b="0"/>
            <wp:docPr id="1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49954"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石蜡</w:t>
      </w:r>
      <w:r>
        <w:rPr>
          <w:color w:val="000000"/>
          <w:lang w:eastAsia="zh-CN"/>
        </w:rPr>
        <w:t>+</w:t>
      </w:r>
      <w:r>
        <w:rPr>
          <w:color w:val="000000"/>
          <w:lang w:eastAsia="zh-CN"/>
        </w:rPr>
        <w:t>氧气</w:t>
      </w:r>
      <w:r>
        <w:rPr>
          <w:color w:val="000000"/>
          <w:lang w:eastAsia="zh-CN"/>
        </w:rPr>
        <w:t xml:space="preserve"> </w:t>
      </w:r>
      <m:oMath>
        <m:limLow>
          <m:limLowPr>
            <m:ctrlPr>
              <w:rPr>
                <w:rFonts w:ascii="Cambria Math" w:hAnsi="Cambria Math"/>
              </w:rPr>
            </m:ctrlPr>
          </m:limLowPr>
          <m:e>
            <m:r>
              <w:rPr>
                <w:rFonts w:ascii="Cambria Math" w:hint="eastAsia"/>
                <w:lang w:eastAsia="zh-CN"/>
              </w:rPr>
              <m:t>点燃</m:t>
            </m:r>
          </m:e>
          <m:lim>
            <m:r>
              <w:rPr>
                <w:rFonts w:ascii="Cambria Math" w:hint="eastAsia"/>
                <w:lang w:eastAsia="zh-CN"/>
              </w:rPr>
              <m:t>→</m:t>
            </m:r>
          </m:lim>
        </m:limLow>
      </m:oMath>
      <w:r>
        <w:rPr>
          <w:color w:val="000000"/>
          <w:lang w:eastAsia="zh-CN"/>
        </w:rPr>
        <w:t xml:space="preserve"> </w:t>
      </w:r>
      <w:r>
        <w:rPr>
          <w:color w:val="000000"/>
          <w:lang w:eastAsia="zh-CN"/>
        </w:rPr>
        <w:t>二氧化碳</w:t>
      </w:r>
      <w:r>
        <w:rPr>
          <w:color w:val="000000"/>
          <w:lang w:eastAsia="zh-CN"/>
        </w:rPr>
        <w:t>+</w:t>
      </w:r>
      <w:r>
        <w:rPr>
          <w:color w:val="000000"/>
          <w:lang w:eastAsia="zh-CN"/>
        </w:rPr>
        <w:t>水</w:t>
      </w:r>
    </w:p>
    <w:p w:rsidR="00C932DA">
      <w:pPr>
        <w:spacing w:after="0"/>
        <w:rPr>
          <w:lang w:eastAsia="zh-CN"/>
        </w:rPr>
      </w:pPr>
      <w:r>
        <w:rPr>
          <w:color w:val="000000"/>
          <w:lang w:eastAsia="zh-CN"/>
        </w:rPr>
        <w:t>4.</w:t>
      </w:r>
      <w:r>
        <w:rPr>
          <w:color w:val="000000"/>
          <w:lang w:eastAsia="zh-CN"/>
        </w:rPr>
        <w:t>日常生活中所见到的</w:t>
      </w:r>
      <w:r>
        <w:rPr>
          <w:color w:val="000000"/>
          <w:lang w:eastAsia="zh-CN"/>
        </w:rPr>
        <w:t>“</w:t>
      </w:r>
      <w:r>
        <w:rPr>
          <w:color w:val="000000"/>
          <w:lang w:eastAsia="zh-CN"/>
        </w:rPr>
        <w:t>加碘食盐</w:t>
      </w:r>
      <w:r>
        <w:rPr>
          <w:color w:val="000000"/>
          <w:lang w:eastAsia="zh-CN"/>
        </w:rPr>
        <w:t>”</w:t>
      </w:r>
      <w:r>
        <w:rPr>
          <w:color w:val="000000"/>
          <w:lang w:eastAsia="zh-CN"/>
        </w:rPr>
        <w:t>、</w:t>
      </w:r>
      <w:r>
        <w:rPr>
          <w:color w:val="000000"/>
          <w:lang w:eastAsia="zh-CN"/>
        </w:rPr>
        <w:t>“</w:t>
      </w:r>
      <w:r>
        <w:rPr>
          <w:color w:val="000000"/>
          <w:lang w:eastAsia="zh-CN"/>
        </w:rPr>
        <w:t>含氟牙膏</w:t>
      </w:r>
      <w:r>
        <w:rPr>
          <w:color w:val="000000"/>
          <w:lang w:eastAsia="zh-CN"/>
        </w:rPr>
        <w:t>”</w:t>
      </w:r>
      <w:r>
        <w:rPr>
          <w:color w:val="000000"/>
          <w:lang w:eastAsia="zh-CN"/>
        </w:rPr>
        <w:t>、</w:t>
      </w:r>
      <w:r>
        <w:rPr>
          <w:color w:val="000000"/>
          <w:lang w:eastAsia="zh-CN"/>
        </w:rPr>
        <w:t>“</w:t>
      </w:r>
      <w:r>
        <w:rPr>
          <w:color w:val="000000"/>
          <w:lang w:eastAsia="zh-CN"/>
        </w:rPr>
        <w:t>高钙牛奶</w:t>
      </w:r>
      <w:r>
        <w:rPr>
          <w:color w:val="000000"/>
          <w:lang w:eastAsia="zh-CN"/>
        </w:rPr>
        <w:t>”</w:t>
      </w:r>
      <w:r>
        <w:rPr>
          <w:color w:val="000000"/>
          <w:lang w:eastAsia="zh-CN"/>
        </w:rPr>
        <w:t>、</w:t>
      </w:r>
      <w:r>
        <w:rPr>
          <w:color w:val="000000"/>
          <w:lang w:eastAsia="zh-CN"/>
        </w:rPr>
        <w:t>“</w:t>
      </w:r>
      <w:r>
        <w:rPr>
          <w:color w:val="000000"/>
          <w:lang w:eastAsia="zh-CN"/>
        </w:rPr>
        <w:t>补铁酱油</w:t>
      </w:r>
      <w:r>
        <w:rPr>
          <w:color w:val="000000"/>
          <w:lang w:eastAsia="zh-CN"/>
        </w:rPr>
        <w:t>”</w:t>
      </w:r>
      <w:r>
        <w:rPr>
          <w:color w:val="000000"/>
          <w:lang w:eastAsia="zh-CN"/>
        </w:rPr>
        <w:t>中的</w:t>
      </w:r>
      <w:r>
        <w:rPr>
          <w:color w:val="000000"/>
          <w:lang w:eastAsia="zh-CN"/>
        </w:rPr>
        <w:t>“</w:t>
      </w:r>
      <w:r>
        <w:rPr>
          <w:color w:val="000000"/>
          <w:lang w:eastAsia="zh-CN"/>
        </w:rPr>
        <w:t>碘、氟、钙、铁</w:t>
      </w:r>
      <w:r>
        <w:rPr>
          <w:color w:val="000000"/>
          <w:lang w:eastAsia="zh-CN"/>
        </w:rPr>
        <w:t>”</w:t>
      </w:r>
      <w:r>
        <w:rPr>
          <w:color w:val="000000"/>
          <w:lang w:eastAsia="zh-CN"/>
        </w:rPr>
        <w:t>应理解为（</w:t>
      </w:r>
      <w:r>
        <w:rPr>
          <w:color w:val="000000"/>
          <w:lang w:eastAsia="zh-CN"/>
        </w:rPr>
        <w:t xml:space="preserve">    </w:t>
      </w:r>
      <w:r>
        <w:rPr>
          <w:color w:val="000000"/>
          <w:lang w:eastAsia="zh-CN"/>
        </w:rPr>
        <w:t>）</w:t>
      </w:r>
    </w:p>
    <w:p w:rsidR="00C932DA">
      <w:pPr>
        <w:spacing w:after="0"/>
        <w:rPr>
          <w:lang w:eastAsia="zh-CN"/>
        </w:rPr>
      </w:pPr>
    </w:p>
    <w:p w:rsidR="00C932DA">
      <w:pPr>
        <w:spacing w:after="0"/>
        <w:ind w:left="150"/>
      </w:pPr>
      <w:r>
        <w:rPr>
          <w:color w:val="000000"/>
        </w:rPr>
        <w:t>A. </w:t>
      </w:r>
      <w:r>
        <w:rPr>
          <w:color w:val="000000"/>
        </w:rPr>
        <w:t>原子</w:t>
      </w:r>
      <w:r>
        <w:rPr>
          <w:color w:val="000000"/>
        </w:rPr>
        <w:t>                                     B. </w:t>
      </w:r>
      <w:r>
        <w:rPr>
          <w:color w:val="000000"/>
        </w:rPr>
        <w:t>离子</w:t>
      </w:r>
      <w:r>
        <w:rPr>
          <w:color w:val="000000"/>
        </w:rPr>
        <w:t>                                     C. </w:t>
      </w:r>
      <w:r>
        <w:rPr>
          <w:color w:val="000000"/>
        </w:rPr>
        <w:t>分子</w:t>
      </w:r>
      <w:r>
        <w:rPr>
          <w:color w:val="000000"/>
        </w:rPr>
        <w:t>                  </w:t>
      </w:r>
      <w:r>
        <w:rPr>
          <w:color w:val="000000"/>
        </w:rPr>
        <w:t>                   D. </w:t>
      </w:r>
      <w:r>
        <w:rPr>
          <w:color w:val="000000"/>
        </w:rPr>
        <w:t>元素</w:t>
      </w:r>
    </w:p>
    <w:p w:rsidR="00C932DA">
      <w:pPr>
        <w:spacing w:after="0"/>
        <w:rPr>
          <w:lang w:eastAsia="zh-CN"/>
        </w:rPr>
      </w:pPr>
      <w:r>
        <w:rPr>
          <w:color w:val="000000"/>
          <w:lang w:eastAsia="zh-CN"/>
        </w:rPr>
        <w:t>5.</w:t>
      </w:r>
      <w:r>
        <w:rPr>
          <w:color w:val="000000"/>
          <w:lang w:eastAsia="zh-CN"/>
        </w:rPr>
        <w:t>如图所示装置也可用来测定空气中氧气的含量．对该实验认识不正确的是（</w:t>
      </w:r>
      <w:r>
        <w:rPr>
          <w:color w:val="000000"/>
          <w:lang w:eastAsia="zh-CN"/>
        </w:rPr>
        <w:t xml:space="preserve">  </w:t>
      </w:r>
      <w:r>
        <w:rPr>
          <w:color w:val="000000"/>
          <w:lang w:eastAsia="zh-CN"/>
        </w:rPr>
        <w:t>）</w:t>
      </w:r>
      <w:r>
        <w:rPr>
          <w:color w:val="000000"/>
          <w:lang w:eastAsia="zh-CN"/>
        </w:rPr>
        <w:t xml:space="preserve">  </w:t>
      </w:r>
    </w:p>
    <w:p w:rsidR="00C932DA">
      <w:pPr>
        <w:spacing w:after="0"/>
      </w:pPr>
      <w:r>
        <w:rPr>
          <w:noProof/>
          <w:lang w:eastAsia="zh-CN"/>
        </w:rPr>
        <w:drawing>
          <wp:inline distT="0" distB="0" distL="0" distR="0">
            <wp:extent cx="763930" cy="649338"/>
            <wp:effectExtent l="19050" t="0" r="0" b="0"/>
            <wp:docPr id="1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022831" name=""/>
                    <pic:cNvPicPr/>
                  </pic:nvPicPr>
                  <pic:blipFill>
                    <a:blip xmlns:r="http://schemas.openxmlformats.org/officeDocument/2006/relationships" r:embed="rId13"/>
                    <a:stretch>
                      <a:fillRect/>
                    </a:stretch>
                  </pic:blipFill>
                  <pic:spPr>
                    <a:xfrm>
                      <a:off x="0" y="0"/>
                      <a:ext cx="763930" cy="649338"/>
                    </a:xfrm>
                    <a:prstGeom prst="rect">
                      <a:avLst/>
                    </a:prstGeom>
                  </pic:spPr>
                </pic:pic>
              </a:graphicData>
            </a:graphic>
          </wp:inline>
        </w:drawing>
      </w:r>
    </w:p>
    <w:p w:rsidR="00C932DA">
      <w:pPr>
        <w:spacing w:after="0"/>
        <w:ind w:left="150"/>
        <w:rPr>
          <w:lang w:eastAsia="zh-CN"/>
        </w:rPr>
      </w:pPr>
      <w:r>
        <w:rPr>
          <w:color w:val="000000"/>
          <w:lang w:eastAsia="zh-CN"/>
        </w:rPr>
        <w:t>A. </w:t>
      </w:r>
      <w:r>
        <w:rPr>
          <w:color w:val="000000"/>
          <w:lang w:eastAsia="zh-CN"/>
        </w:rPr>
        <w:t>红磷的量不足会影响实验结论</w:t>
      </w:r>
      <w:r>
        <w:rPr>
          <w:color w:val="000000"/>
          <w:lang w:eastAsia="zh-CN"/>
        </w:rPr>
        <w:t>                             </w:t>
      </w:r>
      <w:r>
        <w:rPr>
          <w:noProof/>
          <w:lang w:eastAsia="zh-CN"/>
        </w:rPr>
        <w:drawing>
          <wp:inline distT="0" distB="0" distL="0" distR="0">
            <wp:extent cx="9550" cy="38202"/>
            <wp:effectExtent l="19050" t="0" r="9500" b="0"/>
            <wp:docPr id="1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576550"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装置不漏气是实验成功的重要因素之</w:t>
      </w:r>
      <w:r>
        <w:rPr>
          <w:lang w:eastAsia="zh-CN"/>
        </w:rPr>
        <w:br/>
      </w:r>
      <w:r>
        <w:rPr>
          <w:color w:val="000000"/>
          <w:lang w:eastAsia="zh-CN"/>
        </w:rPr>
        <w:t>C. </w:t>
      </w:r>
      <w:r>
        <w:rPr>
          <w:color w:val="000000"/>
          <w:lang w:eastAsia="zh-CN"/>
        </w:rPr>
        <w:t>将红磷改为碳也能得到正确的实验结论</w:t>
      </w:r>
      <w:r>
        <w:rPr>
          <w:color w:val="000000"/>
          <w:lang w:eastAsia="zh-CN"/>
        </w:rPr>
        <w:t>               </w:t>
      </w:r>
      <w:r>
        <w:rPr>
          <w:noProof/>
          <w:lang w:eastAsia="zh-CN"/>
        </w:rPr>
        <w:drawing>
          <wp:inline distT="0" distB="0" distL="0" distR="0">
            <wp:extent cx="9550" cy="38202"/>
            <wp:effectExtent l="19050" t="0" r="9500" b="0"/>
            <wp:docPr id="1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574097"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钟罩内气体压强的减小会导致水面的上升</w:t>
      </w:r>
    </w:p>
    <w:p w:rsidR="00C932DA">
      <w:pPr>
        <w:spacing w:after="0"/>
        <w:rPr>
          <w:lang w:eastAsia="zh-CN"/>
        </w:rPr>
      </w:pPr>
      <w:r>
        <w:rPr>
          <w:color w:val="000000"/>
          <w:lang w:eastAsia="zh-CN"/>
        </w:rPr>
        <w:t>6.</w:t>
      </w:r>
      <w:r>
        <w:rPr>
          <w:color w:val="000000"/>
          <w:lang w:eastAsia="zh-CN"/>
        </w:rPr>
        <w:t>某元素的原子结构示意图如图所示．小红对它的认识中错误的是（</w:t>
      </w:r>
      <w:r>
        <w:rPr>
          <w:color w:val="000000"/>
          <w:lang w:eastAsia="zh-CN"/>
        </w:rPr>
        <w:t xml:space="preserve">    </w:t>
      </w:r>
      <w:r>
        <w:rPr>
          <w:color w:val="000000"/>
          <w:lang w:eastAsia="zh-CN"/>
        </w:rPr>
        <w:t>）</w:t>
      </w:r>
    </w:p>
    <w:p w:rsidR="00C932DA">
      <w:pPr>
        <w:spacing w:after="0"/>
        <w:rPr>
          <w:lang w:eastAsia="zh-CN"/>
        </w:rPr>
      </w:pPr>
    </w:p>
    <w:p w:rsidR="00C932DA">
      <w:pPr>
        <w:spacing w:after="0"/>
      </w:pPr>
      <w:r>
        <w:rPr>
          <w:noProof/>
          <w:lang w:eastAsia="zh-CN"/>
        </w:rPr>
        <w:drawing>
          <wp:inline distT="0" distB="0" distL="0" distR="0">
            <wp:extent cx="630238" cy="821220"/>
            <wp:effectExtent l="19050" t="0" r="0" b="0"/>
            <wp:docPr id="1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654603" name=""/>
                    <pic:cNvPicPr/>
                  </pic:nvPicPr>
                  <pic:blipFill>
                    <a:blip xmlns:r="http://schemas.openxmlformats.org/officeDocument/2006/relationships" r:embed="rId14"/>
                    <a:stretch>
                      <a:fillRect/>
                    </a:stretch>
                  </pic:blipFill>
                  <pic:spPr>
                    <a:xfrm>
                      <a:off x="0" y="0"/>
                      <a:ext cx="630238" cy="821220"/>
                    </a:xfrm>
                    <a:prstGeom prst="rect">
                      <a:avLst/>
                    </a:prstGeom>
                  </pic:spPr>
                </pic:pic>
              </a:graphicData>
            </a:graphic>
          </wp:inline>
        </w:drawing>
      </w:r>
      <w:r>
        <w:br/>
      </w:r>
    </w:p>
    <w:p w:rsidR="00C932DA">
      <w:pPr>
        <w:spacing w:after="0"/>
        <w:ind w:left="150"/>
        <w:rPr>
          <w:lang w:eastAsia="zh-CN"/>
        </w:rPr>
      </w:pPr>
      <w:r>
        <w:rPr>
          <w:color w:val="000000"/>
          <w:lang w:eastAsia="zh-CN"/>
        </w:rPr>
        <w:t>A. </w:t>
      </w:r>
      <w:r>
        <w:rPr>
          <w:color w:val="000000"/>
          <w:lang w:eastAsia="zh-CN"/>
        </w:rPr>
        <w:t>原子核内有</w:t>
      </w:r>
      <w:r>
        <w:rPr>
          <w:color w:val="000000"/>
          <w:lang w:eastAsia="zh-CN"/>
        </w:rPr>
        <w:t>11</w:t>
      </w:r>
      <w:r>
        <w:rPr>
          <w:color w:val="000000"/>
          <w:lang w:eastAsia="zh-CN"/>
        </w:rPr>
        <w:t>个质子</w:t>
      </w:r>
      <w:r>
        <w:rPr>
          <w:color w:val="000000"/>
          <w:lang w:eastAsia="zh-CN"/>
        </w:rPr>
        <w:t>                                          </w:t>
      </w:r>
      <w:r>
        <w:rPr>
          <w:noProof/>
          <w:lang w:eastAsia="zh-CN"/>
        </w:rPr>
        <w:drawing>
          <wp:inline distT="0" distB="0" distL="0" distR="0">
            <wp:extent cx="28651" cy="38202"/>
            <wp:effectExtent l="19050" t="0" r="9449" b="0"/>
            <wp:docPr id="1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508803"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原子核外有</w:t>
      </w:r>
      <w:r>
        <w:rPr>
          <w:color w:val="000000"/>
          <w:lang w:eastAsia="zh-CN"/>
        </w:rPr>
        <w:t>3</w:t>
      </w:r>
      <w:r>
        <w:rPr>
          <w:color w:val="000000"/>
          <w:lang w:eastAsia="zh-CN"/>
        </w:rPr>
        <w:t>个电子层</w:t>
      </w:r>
      <w:r>
        <w:rPr>
          <w:lang w:eastAsia="zh-CN"/>
        </w:rPr>
        <w:br/>
      </w:r>
      <w:r>
        <w:rPr>
          <w:color w:val="000000"/>
          <w:lang w:eastAsia="zh-CN"/>
        </w:rPr>
        <w:t>C. </w:t>
      </w:r>
      <w:r>
        <w:rPr>
          <w:color w:val="000000"/>
          <w:lang w:eastAsia="zh-CN"/>
        </w:rPr>
        <w:t>该元素属于金属元素</w:t>
      </w:r>
      <w:r>
        <w:rPr>
          <w:color w:val="000000"/>
          <w:lang w:eastAsia="zh-CN"/>
        </w:rPr>
        <w:t>                                           </w:t>
      </w:r>
      <w:r>
        <w:rPr>
          <w:noProof/>
          <w:lang w:eastAsia="zh-CN"/>
        </w:rPr>
        <w:drawing>
          <wp:inline distT="0" distB="0" distL="0" distR="0">
            <wp:extent cx="9550" cy="38202"/>
            <wp:effectExtent l="19050" t="0" r="9500" b="0"/>
            <wp:docPr id="1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305740"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该原子失去电子后带负电荷</w:t>
      </w:r>
    </w:p>
    <w:p w:rsidR="00C932DA">
      <w:pPr>
        <w:spacing w:after="0"/>
        <w:rPr>
          <w:lang w:eastAsia="zh-CN"/>
        </w:rPr>
      </w:pPr>
      <w:r>
        <w:rPr>
          <w:color w:val="000000"/>
          <w:lang w:eastAsia="zh-CN"/>
        </w:rPr>
        <w:t>7.</w:t>
      </w:r>
      <w:r>
        <w:rPr>
          <w:color w:val="000000"/>
          <w:lang w:eastAsia="zh-CN"/>
        </w:rPr>
        <w:t>对物质进行分类是学习化学的一种方法。</w:t>
      </w:r>
      <w:r>
        <w:rPr>
          <w:color w:val="000000"/>
          <w:lang w:eastAsia="zh-CN"/>
        </w:rPr>
        <w:t>“</w:t>
      </w:r>
      <w:r>
        <w:rPr>
          <w:color w:val="000000"/>
          <w:lang w:eastAsia="zh-CN"/>
        </w:rPr>
        <w:t>冰红茶</w:t>
      </w:r>
      <w:r>
        <w:rPr>
          <w:color w:val="000000"/>
          <w:lang w:eastAsia="zh-CN"/>
        </w:rPr>
        <w:t>”“</w:t>
      </w:r>
      <w:r>
        <w:rPr>
          <w:color w:val="000000"/>
          <w:lang w:eastAsia="zh-CN"/>
        </w:rPr>
        <w:t>雪碧饮料</w:t>
      </w:r>
      <w:r>
        <w:rPr>
          <w:color w:val="000000"/>
          <w:lang w:eastAsia="zh-CN"/>
        </w:rPr>
        <w:t>”“</w:t>
      </w:r>
      <w:r>
        <w:rPr>
          <w:color w:val="000000"/>
          <w:lang w:eastAsia="zh-CN"/>
        </w:rPr>
        <w:t>生理盐水</w:t>
      </w:r>
      <w:r>
        <w:rPr>
          <w:color w:val="000000"/>
          <w:lang w:eastAsia="zh-CN"/>
        </w:rPr>
        <w:t>”</w:t>
      </w:r>
      <w:r>
        <w:rPr>
          <w:color w:val="000000"/>
          <w:lang w:eastAsia="zh-CN"/>
        </w:rPr>
        <w:t>和</w:t>
      </w:r>
      <w:r>
        <w:rPr>
          <w:color w:val="000000"/>
          <w:lang w:eastAsia="zh-CN"/>
        </w:rPr>
        <w:t>“</w:t>
      </w:r>
      <w:r>
        <w:rPr>
          <w:color w:val="000000"/>
          <w:lang w:eastAsia="zh-CN"/>
        </w:rPr>
        <w:t>矿泉水</w:t>
      </w:r>
      <w:r>
        <w:rPr>
          <w:color w:val="000000"/>
          <w:lang w:eastAsia="zh-CN"/>
        </w:rPr>
        <w:t>”</w:t>
      </w:r>
      <w:r>
        <w:rPr>
          <w:color w:val="000000"/>
          <w:lang w:eastAsia="zh-CN"/>
        </w:rPr>
        <w:t>均属于（</w:t>
      </w:r>
      <w:r>
        <w:rPr>
          <w:color w:val="000000"/>
          <w:lang w:eastAsia="zh-CN"/>
        </w:rPr>
        <w:t xml:space="preserve">    </w:t>
      </w:r>
      <w:r>
        <w:rPr>
          <w:color w:val="000000"/>
          <w:lang w:eastAsia="zh-CN"/>
        </w:rPr>
        <w:t>）</w:t>
      </w:r>
      <w:r>
        <w:rPr>
          <w:color w:val="000000"/>
          <w:lang w:eastAsia="zh-CN"/>
        </w:rPr>
        <w:t xml:space="preserve">            </w:t>
      </w:r>
    </w:p>
    <w:p w:rsidR="00C932DA">
      <w:pPr>
        <w:spacing w:after="0"/>
        <w:ind w:left="150"/>
        <w:rPr>
          <w:lang w:eastAsia="zh-CN"/>
        </w:rPr>
      </w:pPr>
      <w:r>
        <w:rPr>
          <w:color w:val="000000"/>
          <w:lang w:eastAsia="zh-CN"/>
        </w:rPr>
        <w:t>A. </w:t>
      </w:r>
      <w:r>
        <w:rPr>
          <w:color w:val="000000"/>
          <w:lang w:eastAsia="zh-CN"/>
        </w:rPr>
        <w:t>纯净物</w:t>
      </w:r>
      <w:r>
        <w:rPr>
          <w:color w:val="000000"/>
          <w:lang w:eastAsia="zh-CN"/>
        </w:rPr>
        <w:t>                                 </w:t>
      </w:r>
      <w:r>
        <w:rPr>
          <w:noProof/>
          <w:lang w:eastAsia="zh-CN"/>
        </w:rPr>
        <w:drawing>
          <wp:inline distT="0" distB="0" distL="0" distR="0">
            <wp:extent cx="28651" cy="38202"/>
            <wp:effectExtent l="19050" t="0" r="9449" b="0"/>
            <wp:docPr id="1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724005"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混合物</w:t>
      </w:r>
      <w:r>
        <w:rPr>
          <w:color w:val="000000"/>
          <w:lang w:eastAsia="zh-CN"/>
        </w:rPr>
        <w:t>   </w:t>
      </w:r>
      <w:r>
        <w:rPr>
          <w:color w:val="000000"/>
          <w:lang w:eastAsia="zh-CN"/>
        </w:rPr>
        <w:t>                           </w:t>
      </w:r>
      <w:r>
        <w:rPr>
          <w:noProof/>
          <w:lang w:eastAsia="zh-CN"/>
        </w:rPr>
        <w:drawing>
          <wp:inline distT="0" distB="0" distL="0" distR="0">
            <wp:extent cx="28651" cy="38202"/>
            <wp:effectExtent l="19050" t="0" r="9449" b="0"/>
            <wp:docPr id="2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7356"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C. </w:t>
      </w:r>
      <w:r>
        <w:rPr>
          <w:color w:val="000000"/>
          <w:lang w:eastAsia="zh-CN"/>
        </w:rPr>
        <w:t>氧化物</w:t>
      </w:r>
      <w:r>
        <w:rPr>
          <w:color w:val="000000"/>
          <w:lang w:eastAsia="zh-CN"/>
        </w:rPr>
        <w:t>                               </w:t>
      </w:r>
      <w:r>
        <w:rPr>
          <w:noProof/>
          <w:lang w:eastAsia="zh-CN"/>
        </w:rPr>
        <w:drawing>
          <wp:inline distT="0" distB="0" distL="0" distR="0">
            <wp:extent cx="28651" cy="38202"/>
            <wp:effectExtent l="19050" t="0" r="9449" b="0"/>
            <wp:docPr id="2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500420"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无法判断</w:t>
      </w:r>
    </w:p>
    <w:p w:rsidR="00C932DA">
      <w:pPr>
        <w:spacing w:after="0"/>
        <w:rPr>
          <w:lang w:eastAsia="zh-CN"/>
        </w:rPr>
      </w:pPr>
      <w:r>
        <w:rPr>
          <w:color w:val="000000"/>
          <w:lang w:eastAsia="zh-CN"/>
        </w:rPr>
        <w:t>8.</w:t>
      </w:r>
      <w:r>
        <w:rPr>
          <w:color w:val="000000"/>
          <w:lang w:eastAsia="zh-CN"/>
        </w:rPr>
        <w:t>某市盛产金属锑。如图是锑元素在元素周期表中的部分信息，下列有关说法不正确的是（</w:t>
      </w:r>
      <w:r>
        <w:rPr>
          <w:color w:val="000000"/>
          <w:lang w:eastAsia="zh-CN"/>
        </w:rPr>
        <w:t xml:space="preserve">   </w:t>
      </w:r>
      <w:r>
        <w:rPr>
          <w:color w:val="000000"/>
          <w:lang w:eastAsia="zh-CN"/>
        </w:rPr>
        <w:t>）</w:t>
      </w:r>
      <w:r>
        <w:rPr>
          <w:color w:val="000000"/>
          <w:lang w:eastAsia="zh-CN"/>
        </w:rPr>
        <w:t xml:space="preserve">  </w:t>
      </w:r>
    </w:p>
    <w:p w:rsidR="00C932DA">
      <w:pPr>
        <w:spacing w:after="0"/>
      </w:pPr>
      <w:r>
        <w:rPr>
          <w:noProof/>
          <w:lang w:eastAsia="zh-CN"/>
        </w:rPr>
        <w:drawing>
          <wp:inline distT="0" distB="0" distL="0" distR="0">
            <wp:extent cx="677990" cy="639788"/>
            <wp:effectExtent l="19050" t="0" r="7810" b="0"/>
            <wp:docPr id="2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164973" name=""/>
                    <pic:cNvPicPr/>
                  </pic:nvPicPr>
                  <pic:blipFill>
                    <a:blip xmlns:r="http://schemas.openxmlformats.org/officeDocument/2006/relationships" r:embed="rId15"/>
                    <a:stretch>
                      <a:fillRect/>
                    </a:stretch>
                  </pic:blipFill>
                  <pic:spPr>
                    <a:xfrm>
                      <a:off x="0" y="0"/>
                      <a:ext cx="677990" cy="639788"/>
                    </a:xfrm>
                    <a:prstGeom prst="rect">
                      <a:avLst/>
                    </a:prstGeom>
                  </pic:spPr>
                </pic:pic>
              </a:graphicData>
            </a:graphic>
          </wp:inline>
        </w:drawing>
      </w:r>
    </w:p>
    <w:p w:rsidR="00C932DA">
      <w:pPr>
        <w:spacing w:after="0"/>
        <w:ind w:left="150"/>
        <w:rPr>
          <w:lang w:eastAsia="zh-CN"/>
        </w:rPr>
      </w:pPr>
      <w:r>
        <w:rPr>
          <w:color w:val="000000"/>
          <w:lang w:eastAsia="zh-CN"/>
        </w:rPr>
        <w:t>A. </w:t>
      </w:r>
      <w:r>
        <w:rPr>
          <w:color w:val="000000"/>
          <w:lang w:eastAsia="zh-CN"/>
        </w:rPr>
        <w:t>锑元素属于金属元素</w:t>
      </w:r>
      <w:r>
        <w:rPr>
          <w:color w:val="000000"/>
          <w:lang w:eastAsia="zh-CN"/>
        </w:rPr>
        <w:t>                                           </w:t>
      </w:r>
      <w:r>
        <w:rPr>
          <w:noProof/>
          <w:lang w:eastAsia="zh-CN"/>
        </w:rPr>
        <w:drawing>
          <wp:inline distT="0" distB="0" distL="0" distR="0">
            <wp:extent cx="9550" cy="38202"/>
            <wp:effectExtent l="19050" t="0" r="9500" b="0"/>
            <wp:docPr id="2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612724"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锑元素的相对原子质量是</w:t>
      </w:r>
      <w:r>
        <w:rPr>
          <w:color w:val="000000"/>
          <w:lang w:eastAsia="zh-CN"/>
        </w:rPr>
        <w:t>121.8g</w:t>
      </w:r>
      <w:r>
        <w:rPr>
          <w:lang w:eastAsia="zh-CN"/>
        </w:rPr>
        <w:br/>
      </w:r>
      <w:r>
        <w:rPr>
          <w:color w:val="000000"/>
          <w:lang w:eastAsia="zh-CN"/>
        </w:rPr>
        <w:t>C. </w:t>
      </w:r>
      <w:r>
        <w:rPr>
          <w:color w:val="000000"/>
          <w:lang w:eastAsia="zh-CN"/>
        </w:rPr>
        <w:t>锑原子核外有</w:t>
      </w:r>
      <w:r>
        <w:rPr>
          <w:color w:val="000000"/>
          <w:lang w:eastAsia="zh-CN"/>
        </w:rPr>
        <w:t>51</w:t>
      </w:r>
      <w:r>
        <w:rPr>
          <w:color w:val="000000"/>
          <w:lang w:eastAsia="zh-CN"/>
        </w:rPr>
        <w:t>个电子</w:t>
      </w:r>
      <w:r>
        <w:rPr>
          <w:color w:val="000000"/>
          <w:lang w:eastAsia="zh-CN"/>
        </w:rPr>
        <w:t>                                       </w:t>
      </w:r>
      <w:r>
        <w:rPr>
          <w:noProof/>
          <w:lang w:eastAsia="zh-CN"/>
        </w:rPr>
        <w:drawing>
          <wp:inline distT="0" distB="0" distL="0" distR="0">
            <wp:extent cx="9550" cy="38202"/>
            <wp:effectExtent l="19050" t="0" r="9500" b="0"/>
            <wp:docPr id="2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591061"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锑元素的原子序数为</w:t>
      </w:r>
      <w:r>
        <w:rPr>
          <w:color w:val="000000"/>
          <w:lang w:eastAsia="zh-CN"/>
        </w:rPr>
        <w:t>51</w:t>
      </w:r>
    </w:p>
    <w:p w:rsidR="00C932DA">
      <w:pPr>
        <w:spacing w:after="0"/>
        <w:rPr>
          <w:lang w:eastAsia="zh-CN"/>
        </w:rPr>
      </w:pPr>
      <w:r>
        <w:rPr>
          <w:color w:val="000000"/>
          <w:lang w:eastAsia="zh-CN"/>
        </w:rPr>
        <w:t>9.2015</w:t>
      </w:r>
      <w:r>
        <w:rPr>
          <w:color w:val="000000"/>
          <w:lang w:eastAsia="zh-CN"/>
        </w:rPr>
        <w:t>年</w:t>
      </w:r>
      <w:r>
        <w:rPr>
          <w:color w:val="000000"/>
          <w:lang w:eastAsia="zh-CN"/>
        </w:rPr>
        <w:t>“</w:t>
      </w:r>
      <w:r>
        <w:rPr>
          <w:color w:val="000000"/>
          <w:lang w:eastAsia="zh-CN"/>
        </w:rPr>
        <w:t>世界水日</w:t>
      </w:r>
      <w:r>
        <w:rPr>
          <w:color w:val="000000"/>
          <w:lang w:eastAsia="zh-CN"/>
        </w:rPr>
        <w:t>”</w:t>
      </w:r>
      <w:r>
        <w:rPr>
          <w:color w:val="000000"/>
          <w:lang w:eastAsia="zh-CN"/>
        </w:rPr>
        <w:t>、</w:t>
      </w:r>
      <w:r>
        <w:rPr>
          <w:color w:val="000000"/>
          <w:lang w:eastAsia="zh-CN"/>
        </w:rPr>
        <w:t>“</w:t>
      </w:r>
      <w:r>
        <w:rPr>
          <w:color w:val="000000"/>
          <w:lang w:eastAsia="zh-CN"/>
        </w:rPr>
        <w:t>中国水周</w:t>
      </w:r>
      <w:r>
        <w:rPr>
          <w:color w:val="000000"/>
          <w:lang w:eastAsia="zh-CN"/>
        </w:rPr>
        <w:t>”</w:t>
      </w:r>
      <w:r>
        <w:rPr>
          <w:color w:val="000000"/>
          <w:lang w:eastAsia="zh-CN"/>
        </w:rPr>
        <w:t>的宣传主题为</w:t>
      </w:r>
      <w:r>
        <w:rPr>
          <w:color w:val="000000"/>
          <w:lang w:eastAsia="zh-CN"/>
        </w:rPr>
        <w:t>“</w:t>
      </w:r>
      <w:r>
        <w:rPr>
          <w:color w:val="000000"/>
          <w:lang w:eastAsia="zh-CN"/>
        </w:rPr>
        <w:t>节约水资源，保障水安全</w:t>
      </w:r>
      <w:r>
        <w:rPr>
          <w:color w:val="000000"/>
          <w:lang w:eastAsia="zh-CN"/>
        </w:rPr>
        <w:t>”</w:t>
      </w:r>
      <w:r>
        <w:rPr>
          <w:color w:val="000000"/>
          <w:lang w:eastAsia="zh-CN"/>
        </w:rPr>
        <w:t>。下列有关水的认识中错误的是（</w:t>
      </w:r>
      <w:r>
        <w:rPr>
          <w:color w:val="000000"/>
          <w:lang w:eastAsia="zh-CN"/>
        </w:rPr>
        <w:t xml:space="preserve">   </w:t>
      </w:r>
      <w:r>
        <w:rPr>
          <w:color w:val="000000"/>
          <w:lang w:eastAsia="zh-CN"/>
        </w:rPr>
        <w:t>）</w:t>
      </w:r>
      <w:r>
        <w:rPr>
          <w:color w:val="000000"/>
          <w:lang w:eastAsia="zh-CN"/>
        </w:rPr>
        <w:t xml:space="preserve">            </w:t>
      </w:r>
    </w:p>
    <w:p w:rsidR="00C932DA">
      <w:pPr>
        <w:spacing w:after="0"/>
        <w:ind w:left="150"/>
        <w:rPr>
          <w:lang w:eastAsia="zh-CN"/>
        </w:rPr>
      </w:pPr>
      <w:r>
        <w:rPr>
          <w:color w:val="000000"/>
          <w:lang w:eastAsia="zh-CN"/>
        </w:rPr>
        <w:t>A. </w:t>
      </w:r>
      <w:r>
        <w:rPr>
          <w:color w:val="000000"/>
          <w:lang w:eastAsia="zh-CN"/>
        </w:rPr>
        <w:t>大量使用农药、化肥，会造成水体污染</w:t>
      </w:r>
      <w:r>
        <w:rPr>
          <w:lang w:eastAsia="zh-CN"/>
        </w:rPr>
        <w:br/>
      </w:r>
      <w:r>
        <w:rPr>
          <w:color w:val="000000"/>
          <w:lang w:eastAsia="zh-CN"/>
        </w:rPr>
        <w:t>B. </w:t>
      </w:r>
      <w:r>
        <w:rPr>
          <w:color w:val="000000"/>
          <w:lang w:eastAsia="zh-CN"/>
        </w:rPr>
        <w:t>水通过三态变化实现天然循环，主要是通过化学变化完成的</w:t>
      </w:r>
      <w:r>
        <w:rPr>
          <w:lang w:eastAsia="zh-CN"/>
        </w:rPr>
        <w:br/>
      </w:r>
      <w:r>
        <w:rPr>
          <w:color w:val="000000"/>
          <w:lang w:eastAsia="zh-CN"/>
        </w:rPr>
        <w:t>C. </w:t>
      </w:r>
      <w:r>
        <w:rPr>
          <w:color w:val="000000"/>
          <w:lang w:eastAsia="zh-CN"/>
        </w:rPr>
        <w:t>水是生命之源，保护水资源包括防止水体污染和节约用水两方面</w:t>
      </w:r>
      <w:r>
        <w:rPr>
          <w:lang w:eastAsia="zh-CN"/>
        </w:rPr>
        <w:br/>
      </w:r>
      <w:r>
        <w:rPr>
          <w:color w:val="000000"/>
          <w:lang w:eastAsia="zh-CN"/>
        </w:rPr>
        <w:t>D. </w:t>
      </w:r>
      <w:r>
        <w:rPr>
          <w:color w:val="000000"/>
          <w:lang w:eastAsia="zh-CN"/>
        </w:rPr>
        <w:t>随意丢弃废电池易造成水土重金属污染</w:t>
      </w:r>
    </w:p>
    <w:p w:rsidR="00C932DA">
      <w:pPr>
        <w:spacing w:after="0"/>
        <w:rPr>
          <w:lang w:eastAsia="zh-CN"/>
        </w:rPr>
      </w:pPr>
      <w:r>
        <w:rPr>
          <w:color w:val="000000"/>
          <w:lang w:eastAsia="zh-CN"/>
        </w:rPr>
        <w:t>10.</w:t>
      </w:r>
      <w:r>
        <w:rPr>
          <w:color w:val="000000"/>
          <w:lang w:eastAsia="zh-CN"/>
        </w:rPr>
        <w:t>明确宏观现象的微观本质是学习化学的重要思想方法，下列说法正确的是（</w:t>
      </w:r>
      <w:r>
        <w:rPr>
          <w:color w:val="000000"/>
          <w:lang w:eastAsia="zh-CN"/>
        </w:rPr>
        <w:t xml:space="preserve">   </w:t>
      </w:r>
      <w:r>
        <w:rPr>
          <w:color w:val="000000"/>
          <w:lang w:eastAsia="zh-CN"/>
        </w:rPr>
        <w:t>）</w:t>
      </w:r>
      <w:r>
        <w:rPr>
          <w:color w:val="000000"/>
          <w:lang w:eastAsia="zh-CN"/>
        </w:rPr>
        <w:t xml:space="preserve">            </w:t>
      </w:r>
    </w:p>
    <w:p w:rsidR="00C932DA">
      <w:pPr>
        <w:spacing w:after="0"/>
        <w:ind w:left="150"/>
        <w:rPr>
          <w:lang w:eastAsia="zh-CN"/>
        </w:rPr>
      </w:pPr>
      <w:r>
        <w:rPr>
          <w:color w:val="000000"/>
          <w:lang w:eastAsia="zh-CN"/>
        </w:rPr>
        <w:t>A. </w:t>
      </w:r>
      <w:r>
        <w:rPr>
          <w:color w:val="000000"/>
          <w:lang w:eastAsia="zh-CN"/>
        </w:rPr>
        <w:t>水与冰的共存物是纯净</w:t>
      </w:r>
      <w:r>
        <w:rPr>
          <w:color w:val="000000"/>
          <w:lang w:eastAsia="zh-CN"/>
        </w:rPr>
        <w:t>物，是因为它们由同种分子构成</w:t>
      </w:r>
      <w:r>
        <w:rPr>
          <w:lang w:eastAsia="zh-CN"/>
        </w:rPr>
        <w:br/>
      </w:r>
      <w:r>
        <w:rPr>
          <w:color w:val="000000"/>
          <w:lang w:eastAsia="zh-CN"/>
        </w:rPr>
        <w:t>B. </w:t>
      </w:r>
      <w:r>
        <w:rPr>
          <w:color w:val="000000"/>
          <w:lang w:eastAsia="zh-CN"/>
        </w:rPr>
        <w:t>水结成冰，是因为温度降低，分子停止运动</w:t>
      </w:r>
      <w:r>
        <w:rPr>
          <w:lang w:eastAsia="zh-CN"/>
        </w:rPr>
        <w:br/>
      </w:r>
      <w:r>
        <w:rPr>
          <w:color w:val="000000"/>
          <w:lang w:eastAsia="zh-CN"/>
        </w:rPr>
        <w:t>C. </w:t>
      </w:r>
      <w:r>
        <w:rPr>
          <w:color w:val="000000"/>
          <w:lang w:eastAsia="zh-CN"/>
        </w:rPr>
        <w:t>水通电分解生成氢气和氧气，是因为水中含有氢分子和氧分子</w:t>
      </w:r>
      <w:r>
        <w:rPr>
          <w:lang w:eastAsia="zh-CN"/>
        </w:rPr>
        <w:br/>
      </w:r>
      <w:r>
        <w:rPr>
          <w:color w:val="000000"/>
          <w:lang w:eastAsia="zh-CN"/>
        </w:rPr>
        <w:t>D. </w:t>
      </w:r>
      <w:r>
        <w:rPr>
          <w:color w:val="000000"/>
          <w:lang w:eastAsia="zh-CN"/>
        </w:rPr>
        <w:t>水与酒精混合液的体积小于混合前二者体积之和，是因为混合后分子体积变小</w:t>
      </w:r>
    </w:p>
    <w:p w:rsidR="00C932DA">
      <w:pPr>
        <w:rPr>
          <w:lang w:eastAsia="zh-CN"/>
        </w:rPr>
      </w:pPr>
      <w:r>
        <w:rPr>
          <w:b/>
          <w:bCs/>
          <w:sz w:val="24"/>
          <w:szCs w:val="24"/>
          <w:lang w:eastAsia="zh-CN"/>
        </w:rPr>
        <w:t>二、填空题</w:t>
      </w:r>
      <w:r>
        <w:rPr>
          <w:b/>
          <w:bCs/>
          <w:sz w:val="24"/>
          <w:szCs w:val="24"/>
          <w:lang w:eastAsia="zh-CN"/>
        </w:rPr>
        <w:t>(</w:t>
      </w:r>
      <w:r>
        <w:rPr>
          <w:b/>
          <w:bCs/>
          <w:sz w:val="24"/>
          <w:szCs w:val="24"/>
          <w:lang w:eastAsia="zh-CN"/>
        </w:rPr>
        <w:t>本题包括三个小题，共</w:t>
      </w:r>
      <w:r>
        <w:rPr>
          <w:b/>
          <w:bCs/>
          <w:sz w:val="24"/>
          <w:szCs w:val="24"/>
          <w:lang w:eastAsia="zh-CN"/>
        </w:rPr>
        <w:t>15</w:t>
      </w:r>
      <w:r>
        <w:rPr>
          <w:b/>
          <w:bCs/>
          <w:sz w:val="24"/>
          <w:szCs w:val="24"/>
          <w:lang w:eastAsia="zh-CN"/>
        </w:rPr>
        <w:t>分</w:t>
      </w:r>
      <w:r>
        <w:rPr>
          <w:b/>
          <w:bCs/>
          <w:sz w:val="24"/>
          <w:szCs w:val="24"/>
          <w:lang w:eastAsia="zh-CN"/>
        </w:rPr>
        <w:t>)</w:t>
      </w:r>
    </w:p>
    <w:p w:rsidR="00C932DA">
      <w:pPr>
        <w:spacing w:after="0"/>
        <w:rPr>
          <w:lang w:eastAsia="zh-CN"/>
        </w:rPr>
      </w:pPr>
      <w:r>
        <w:rPr>
          <w:color w:val="000000"/>
          <w:lang w:eastAsia="zh-CN"/>
        </w:rPr>
        <w:t>11.</w:t>
      </w:r>
      <w:r>
        <w:rPr>
          <w:color w:val="000000"/>
          <w:lang w:eastAsia="zh-CN"/>
        </w:rPr>
        <w:t>用化学符号填空</w:t>
      </w:r>
      <w:r>
        <w:rPr>
          <w:color w:val="000000"/>
          <w:lang w:eastAsia="zh-CN"/>
        </w:rPr>
        <w:t xml:space="preserve">    </w:t>
      </w:r>
    </w:p>
    <w:p w:rsidR="00C932DA">
      <w:pPr>
        <w:spacing w:after="0"/>
        <w:rPr>
          <w:lang w:eastAsia="zh-CN"/>
        </w:rPr>
      </w:pPr>
      <w:r>
        <w:rPr>
          <w:color w:val="000000"/>
          <w:lang w:eastAsia="zh-CN"/>
        </w:rPr>
        <w:t>（</w:t>
      </w:r>
      <w:r>
        <w:rPr>
          <w:color w:val="000000"/>
          <w:lang w:eastAsia="zh-CN"/>
        </w:rPr>
        <w:t>1</w:t>
      </w:r>
      <w:r>
        <w:rPr>
          <w:color w:val="000000"/>
          <w:lang w:eastAsia="zh-CN"/>
        </w:rPr>
        <w:t>）饼干在空气中放置会逐渐变软，是因为空气中有</w:t>
      </w:r>
      <w:r>
        <w:rPr>
          <w:color w:val="000000"/>
          <w:lang w:eastAsia="zh-CN"/>
        </w:rPr>
        <w:t>________</w:t>
      </w:r>
      <w:r>
        <w:rPr>
          <w:color w:val="000000"/>
          <w:lang w:eastAsia="zh-CN"/>
        </w:rPr>
        <w:t>（填化学式）；</w:t>
      </w:r>
      <w:r>
        <w:rPr>
          <w:color w:val="000000"/>
          <w:lang w:eastAsia="zh-CN"/>
        </w:rPr>
        <w:t xml:space="preserve">    </w:t>
      </w:r>
    </w:p>
    <w:p w:rsidR="00C932DA">
      <w:pPr>
        <w:spacing w:after="0"/>
        <w:rPr>
          <w:lang w:eastAsia="zh-CN"/>
        </w:rPr>
      </w:pPr>
      <w:r>
        <w:rPr>
          <w:color w:val="000000"/>
          <w:lang w:eastAsia="zh-CN"/>
        </w:rPr>
        <w:t>（</w:t>
      </w:r>
      <w:r>
        <w:rPr>
          <w:color w:val="000000"/>
          <w:lang w:eastAsia="zh-CN"/>
        </w:rPr>
        <w:t>2</w:t>
      </w:r>
      <w:r>
        <w:rPr>
          <w:color w:val="000000"/>
          <w:lang w:eastAsia="zh-CN"/>
        </w:rPr>
        <w:t>）</w:t>
      </w:r>
      <w:r>
        <w:rPr>
          <w:color w:val="000000"/>
          <w:lang w:eastAsia="zh-CN"/>
        </w:rPr>
        <w:t>3</w:t>
      </w:r>
      <w:r>
        <w:rPr>
          <w:color w:val="000000"/>
          <w:lang w:eastAsia="zh-CN"/>
        </w:rPr>
        <w:t>个钾离子</w:t>
      </w:r>
      <w:r>
        <w:rPr>
          <w:color w:val="000000"/>
          <w:lang w:eastAsia="zh-CN"/>
        </w:rPr>
        <w:t>________</w:t>
      </w:r>
      <w:r>
        <w:rPr>
          <w:color w:val="000000"/>
          <w:lang w:eastAsia="zh-CN"/>
        </w:rPr>
        <w:t>；</w:t>
      </w:r>
      <w:r>
        <w:rPr>
          <w:color w:val="000000"/>
          <w:lang w:eastAsia="zh-CN"/>
        </w:rPr>
        <w:t xml:space="preserve">    </w:t>
      </w:r>
    </w:p>
    <w:p w:rsidR="00C932DA">
      <w:pPr>
        <w:spacing w:after="0"/>
        <w:rPr>
          <w:lang w:eastAsia="zh-CN"/>
        </w:rPr>
      </w:pPr>
      <w:r>
        <w:rPr>
          <w:color w:val="000000"/>
          <w:lang w:eastAsia="zh-CN"/>
        </w:rPr>
        <w:t>（</w:t>
      </w:r>
      <w:r>
        <w:rPr>
          <w:color w:val="000000"/>
          <w:lang w:eastAsia="zh-CN"/>
        </w:rPr>
        <w:t>3</w:t>
      </w:r>
      <w:r>
        <w:rPr>
          <w:color w:val="000000"/>
          <w:lang w:eastAsia="zh-CN"/>
        </w:rPr>
        <w:t>）空气中含量最多的元素，元素符号为</w:t>
      </w:r>
      <w:r>
        <w:rPr>
          <w:color w:val="000000"/>
          <w:lang w:eastAsia="zh-CN"/>
        </w:rPr>
        <w:t>________ </w:t>
      </w:r>
      <w:r>
        <w:rPr>
          <w:color w:val="000000"/>
          <w:lang w:eastAsia="zh-CN"/>
        </w:rPr>
        <w:t>。</w:t>
      </w:r>
      <w:r>
        <w:rPr>
          <w:color w:val="000000"/>
          <w:lang w:eastAsia="zh-CN"/>
        </w:rPr>
        <w:t xml:space="preserve">    </w:t>
      </w:r>
    </w:p>
    <w:p w:rsidR="00C932DA">
      <w:pPr>
        <w:spacing w:after="0"/>
        <w:rPr>
          <w:lang w:eastAsia="zh-CN"/>
        </w:rPr>
      </w:pPr>
      <w:r>
        <w:rPr>
          <w:color w:val="000000"/>
          <w:lang w:eastAsia="zh-CN"/>
        </w:rPr>
        <w:t>12.</w:t>
      </w:r>
      <w:r>
        <w:rPr>
          <w:color w:val="000000"/>
          <w:lang w:eastAsia="zh-CN"/>
        </w:rPr>
        <w:t>现有</w:t>
      </w:r>
      <w:r>
        <w:rPr>
          <w:color w:val="000000"/>
          <w:lang w:eastAsia="zh-CN"/>
        </w:rPr>
        <w:t>A</w:t>
      </w:r>
      <w:r>
        <w:rPr>
          <w:color w:val="000000"/>
          <w:lang w:eastAsia="zh-CN"/>
        </w:rPr>
        <w:t>，</w:t>
      </w:r>
      <w:r>
        <w:rPr>
          <w:color w:val="000000"/>
          <w:lang w:eastAsia="zh-CN"/>
        </w:rPr>
        <w:t>B</w:t>
      </w:r>
      <w:r>
        <w:rPr>
          <w:color w:val="000000"/>
          <w:lang w:eastAsia="zh-CN"/>
        </w:rPr>
        <w:t>，</w:t>
      </w:r>
      <w:r>
        <w:rPr>
          <w:color w:val="000000"/>
          <w:lang w:eastAsia="zh-CN"/>
        </w:rPr>
        <w:t>C</w:t>
      </w:r>
      <w:r>
        <w:rPr>
          <w:color w:val="000000"/>
          <w:lang w:eastAsia="zh-CN"/>
        </w:rPr>
        <w:t>、三种</w:t>
      </w:r>
      <w:r>
        <w:rPr>
          <w:color w:val="000000"/>
          <w:lang w:eastAsia="zh-CN"/>
        </w:rPr>
        <w:t>元素，</w:t>
      </w:r>
      <w:r>
        <w:rPr>
          <w:color w:val="000000"/>
          <w:lang w:eastAsia="zh-CN"/>
        </w:rPr>
        <w:t>A</w:t>
      </w:r>
      <w:r>
        <w:rPr>
          <w:color w:val="000000"/>
          <w:lang w:eastAsia="zh-CN"/>
        </w:rPr>
        <w:t>元素由一个质子和一个电子构成；</w:t>
      </w:r>
      <w:r>
        <w:rPr>
          <w:color w:val="000000"/>
          <w:lang w:eastAsia="zh-CN"/>
        </w:rPr>
        <w:t>B</w:t>
      </w:r>
      <w:r>
        <w:rPr>
          <w:color w:val="000000"/>
          <w:lang w:eastAsia="zh-CN"/>
        </w:rPr>
        <w:t>原子结构示意图为</w:t>
      </w:r>
      <w:r>
        <w:rPr>
          <w:color w:val="000000"/>
          <w:lang w:eastAsia="zh-CN"/>
        </w:rPr>
        <w:t xml:space="preserve"> </w:t>
      </w:r>
      <w:r>
        <w:rPr>
          <w:noProof/>
          <w:lang w:eastAsia="zh-CN"/>
        </w:rPr>
        <w:drawing>
          <wp:inline distT="0" distB="0" distL="0" distR="0">
            <wp:extent cx="611149" cy="506108"/>
            <wp:effectExtent l="19050" t="0" r="0" b="0"/>
            <wp:docPr id="2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423967" name=""/>
                    <pic:cNvPicPr/>
                  </pic:nvPicPr>
                  <pic:blipFill>
                    <a:blip xmlns:r="http://schemas.openxmlformats.org/officeDocument/2006/relationships" r:embed="rId16"/>
                    <a:stretch>
                      <a:fillRect/>
                    </a:stretch>
                  </pic:blipFill>
                  <pic:spPr>
                    <a:xfrm>
                      <a:off x="0" y="0"/>
                      <a:ext cx="611149" cy="506108"/>
                    </a:xfrm>
                    <a:prstGeom prst="rect">
                      <a:avLst/>
                    </a:prstGeom>
                  </pic:spPr>
                </pic:pic>
              </a:graphicData>
            </a:graphic>
          </wp:inline>
        </w:drawing>
      </w:r>
      <w:r>
        <w:rPr>
          <w:color w:val="000000"/>
          <w:lang w:eastAsia="zh-CN"/>
        </w:rPr>
        <w:t>；</w:t>
      </w:r>
      <w:r>
        <w:rPr>
          <w:color w:val="000000"/>
          <w:lang w:eastAsia="zh-CN"/>
        </w:rPr>
        <w:t>C</w:t>
      </w:r>
      <w:r>
        <w:rPr>
          <w:color w:val="000000"/>
          <w:lang w:eastAsia="zh-CN"/>
        </w:rPr>
        <w:t>原子失去</w:t>
      </w:r>
      <w:r>
        <w:rPr>
          <w:color w:val="000000"/>
          <w:lang w:eastAsia="zh-CN"/>
        </w:rPr>
        <w:t>1</w:t>
      </w:r>
      <w:r>
        <w:rPr>
          <w:color w:val="000000"/>
          <w:lang w:eastAsia="zh-CN"/>
        </w:rPr>
        <w:t>个电子后只有两层：第一层</w:t>
      </w:r>
      <w:r>
        <w:rPr>
          <w:color w:val="000000"/>
          <w:lang w:eastAsia="zh-CN"/>
        </w:rPr>
        <w:t>2</w:t>
      </w:r>
      <w:r>
        <w:rPr>
          <w:color w:val="000000"/>
          <w:lang w:eastAsia="zh-CN"/>
        </w:rPr>
        <w:t>个电子，第二层</w:t>
      </w:r>
      <w:r>
        <w:rPr>
          <w:color w:val="000000"/>
          <w:lang w:eastAsia="zh-CN"/>
        </w:rPr>
        <w:t>8</w:t>
      </w:r>
      <w:r>
        <w:rPr>
          <w:color w:val="000000"/>
          <w:lang w:eastAsia="zh-CN"/>
        </w:rPr>
        <w:t>个电子。</w:t>
      </w:r>
      <w:r>
        <w:rPr>
          <w:color w:val="000000"/>
          <w:lang w:eastAsia="zh-CN"/>
        </w:rPr>
        <w:t xml:space="preserve">    </w:t>
      </w:r>
    </w:p>
    <w:p w:rsidR="00C932DA">
      <w:pPr>
        <w:spacing w:after="0"/>
        <w:rPr>
          <w:lang w:eastAsia="zh-CN"/>
        </w:rPr>
      </w:pPr>
      <w:r>
        <w:rPr>
          <w:color w:val="000000"/>
          <w:lang w:eastAsia="zh-CN"/>
        </w:rPr>
        <w:t>（</w:t>
      </w:r>
      <w:r>
        <w:rPr>
          <w:color w:val="000000"/>
          <w:lang w:eastAsia="zh-CN"/>
        </w:rPr>
        <w:t>1</w:t>
      </w:r>
      <w:r>
        <w:rPr>
          <w:color w:val="000000"/>
          <w:lang w:eastAsia="zh-CN"/>
        </w:rPr>
        <w:t>）</w:t>
      </w:r>
      <w:r>
        <w:rPr>
          <w:color w:val="000000"/>
          <w:lang w:eastAsia="zh-CN"/>
        </w:rPr>
        <w:t>A</w:t>
      </w:r>
      <w:r>
        <w:rPr>
          <w:color w:val="000000"/>
          <w:lang w:eastAsia="zh-CN"/>
        </w:rPr>
        <w:t>的元素符号为</w:t>
      </w:r>
      <w:r>
        <w:rPr>
          <w:color w:val="000000"/>
          <w:lang w:eastAsia="zh-CN"/>
        </w:rPr>
        <w:t>________</w:t>
      </w:r>
      <w:r>
        <w:rPr>
          <w:color w:val="000000"/>
          <w:lang w:eastAsia="zh-CN"/>
        </w:rPr>
        <w:t>元素名称为</w:t>
      </w:r>
      <w:r>
        <w:rPr>
          <w:color w:val="000000"/>
          <w:lang w:eastAsia="zh-CN"/>
        </w:rPr>
        <w:t>________</w:t>
      </w:r>
      <w:r>
        <w:rPr>
          <w:color w:val="000000"/>
          <w:lang w:eastAsia="zh-CN"/>
        </w:rPr>
        <w:t>。</w:t>
      </w:r>
      <w:r>
        <w:rPr>
          <w:color w:val="000000"/>
          <w:lang w:eastAsia="zh-CN"/>
        </w:rPr>
        <w:t xml:space="preserve">    </w:t>
      </w:r>
    </w:p>
    <w:p w:rsidR="00C932DA">
      <w:pPr>
        <w:spacing w:after="0"/>
        <w:rPr>
          <w:lang w:eastAsia="zh-CN"/>
        </w:rPr>
      </w:pPr>
      <w:r>
        <w:rPr>
          <w:color w:val="000000"/>
          <w:lang w:eastAsia="zh-CN"/>
        </w:rPr>
        <w:t>（</w:t>
      </w:r>
      <w:r>
        <w:rPr>
          <w:color w:val="000000"/>
          <w:lang w:eastAsia="zh-CN"/>
        </w:rPr>
        <w:t>2</w:t>
      </w:r>
      <w:r>
        <w:rPr>
          <w:color w:val="000000"/>
          <w:lang w:eastAsia="zh-CN"/>
        </w:rPr>
        <w:t>）</w:t>
      </w:r>
      <w:r>
        <w:rPr>
          <w:color w:val="000000"/>
          <w:lang w:eastAsia="zh-CN"/>
        </w:rPr>
        <w:t>B</w:t>
      </w:r>
      <w:r>
        <w:rPr>
          <w:color w:val="000000"/>
          <w:lang w:eastAsia="zh-CN"/>
        </w:rPr>
        <w:t>原子的化学变化过程易</w:t>
      </w:r>
      <w:r>
        <w:rPr>
          <w:color w:val="000000"/>
          <w:lang w:eastAsia="zh-CN"/>
        </w:rPr>
        <w:t xml:space="preserve"> ________</w:t>
      </w:r>
      <w:r>
        <w:rPr>
          <w:color w:val="000000"/>
          <w:lang w:eastAsia="zh-CN"/>
        </w:rPr>
        <w:t>选填（得到或失去）电子，形成的离子符号为</w:t>
      </w:r>
      <w:r>
        <w:rPr>
          <w:color w:val="000000"/>
          <w:lang w:eastAsia="zh-CN"/>
        </w:rPr>
        <w:t>________</w:t>
      </w:r>
      <w:r>
        <w:rPr>
          <w:color w:val="000000"/>
          <w:lang w:eastAsia="zh-CN"/>
        </w:rPr>
        <w:t>；</w:t>
      </w:r>
      <w:r>
        <w:rPr>
          <w:color w:val="000000"/>
          <w:lang w:eastAsia="zh-CN"/>
        </w:rPr>
        <w:t xml:space="preserve">    </w:t>
      </w:r>
    </w:p>
    <w:p w:rsidR="00C932DA">
      <w:pPr>
        <w:spacing w:after="0"/>
        <w:rPr>
          <w:lang w:eastAsia="zh-CN"/>
        </w:rPr>
      </w:pPr>
      <w:r>
        <w:rPr>
          <w:color w:val="000000"/>
          <w:lang w:eastAsia="zh-CN"/>
        </w:rPr>
        <w:t>（</w:t>
      </w:r>
      <w:r>
        <w:rPr>
          <w:color w:val="000000"/>
          <w:lang w:eastAsia="zh-CN"/>
        </w:rPr>
        <w:t>3</w:t>
      </w:r>
      <w:r>
        <w:rPr>
          <w:color w:val="000000"/>
          <w:lang w:eastAsia="zh-CN"/>
        </w:rPr>
        <w:t>）元素</w:t>
      </w:r>
      <w:r>
        <w:rPr>
          <w:color w:val="000000"/>
          <w:lang w:eastAsia="zh-CN"/>
        </w:rPr>
        <w:t>B</w:t>
      </w:r>
      <w:r>
        <w:rPr>
          <w:color w:val="000000"/>
          <w:lang w:eastAsia="zh-CN"/>
        </w:rPr>
        <w:t>与元素</w:t>
      </w:r>
      <w:r>
        <w:rPr>
          <w:color w:val="000000"/>
          <w:lang w:eastAsia="zh-CN"/>
        </w:rPr>
        <w:t>A</w:t>
      </w:r>
      <w:r>
        <w:rPr>
          <w:color w:val="000000"/>
          <w:lang w:eastAsia="zh-CN"/>
        </w:rPr>
        <w:t>或与元素</w:t>
      </w:r>
      <w:r>
        <w:rPr>
          <w:color w:val="000000"/>
          <w:lang w:eastAsia="zh-CN"/>
        </w:rPr>
        <w:t>C</w:t>
      </w:r>
      <w:r>
        <w:rPr>
          <w:color w:val="000000"/>
          <w:lang w:eastAsia="zh-CN"/>
        </w:rPr>
        <w:t>组成物质中。组成物质由离子构成的</w:t>
      </w:r>
      <w:r>
        <w:rPr>
          <w:color w:val="000000"/>
          <w:lang w:eastAsia="zh-CN"/>
        </w:rPr>
        <w:t>________</w:t>
      </w:r>
      <w:r>
        <w:rPr>
          <w:color w:val="000000"/>
          <w:lang w:eastAsia="zh-CN"/>
        </w:rPr>
        <w:t>（填化学式</w:t>
      </w:r>
      <w:r>
        <w:rPr>
          <w:color w:val="000000"/>
          <w:lang w:eastAsia="zh-CN"/>
        </w:rPr>
        <w:t>)</w:t>
      </w:r>
      <w:r>
        <w:rPr>
          <w:color w:val="000000"/>
          <w:lang w:eastAsia="zh-CN"/>
        </w:rPr>
        <w:t>；</w:t>
      </w:r>
      <w:r>
        <w:rPr>
          <w:color w:val="000000"/>
          <w:lang w:eastAsia="zh-CN"/>
        </w:rPr>
        <w:t xml:space="preserve">    </w:t>
      </w:r>
    </w:p>
    <w:p w:rsidR="00C932DA">
      <w:pPr>
        <w:spacing w:after="0"/>
        <w:rPr>
          <w:lang w:eastAsia="zh-CN"/>
        </w:rPr>
      </w:pPr>
      <w:r>
        <w:rPr>
          <w:color w:val="000000"/>
          <w:lang w:eastAsia="zh-CN"/>
        </w:rPr>
        <w:t>13.</w:t>
      </w:r>
      <w:r>
        <w:rPr>
          <w:color w:val="000000"/>
          <w:lang w:eastAsia="zh-CN"/>
        </w:rPr>
        <w:t>将一种无色无味的液体</w:t>
      </w:r>
      <w:r>
        <w:rPr>
          <w:color w:val="000000"/>
          <w:lang w:eastAsia="zh-CN"/>
        </w:rPr>
        <w:t>A</w:t>
      </w:r>
      <w:r>
        <w:rPr>
          <w:color w:val="000000"/>
          <w:lang w:eastAsia="zh-CN"/>
        </w:rPr>
        <w:t>装入试管，用带火星的木条试验，无现象，而向其中加入少量黑色粉</w:t>
      </w:r>
      <w:r>
        <w:rPr>
          <w:color w:val="000000"/>
          <w:lang w:eastAsia="zh-CN"/>
        </w:rPr>
        <w:t>末</w:t>
      </w:r>
      <w:r>
        <w:rPr>
          <w:color w:val="000000"/>
          <w:lang w:eastAsia="zh-CN"/>
        </w:rPr>
        <w:t>B</w:t>
      </w:r>
      <w:r>
        <w:rPr>
          <w:color w:val="000000"/>
          <w:lang w:eastAsia="zh-CN"/>
        </w:rPr>
        <w:t>后，迅速产生气泡，生成了使带火星的木条复燃的气体</w:t>
      </w:r>
      <w:r>
        <w:rPr>
          <w:color w:val="000000"/>
          <w:lang w:eastAsia="zh-CN"/>
        </w:rPr>
        <w:t>C</w:t>
      </w:r>
      <w:r>
        <w:rPr>
          <w:color w:val="000000"/>
          <w:lang w:eastAsia="zh-CN"/>
        </w:rPr>
        <w:t>，使金属</w:t>
      </w:r>
      <w:r>
        <w:rPr>
          <w:color w:val="000000"/>
          <w:lang w:eastAsia="zh-CN"/>
        </w:rPr>
        <w:t>E</w:t>
      </w:r>
      <w:r>
        <w:rPr>
          <w:color w:val="000000"/>
          <w:lang w:eastAsia="zh-CN"/>
        </w:rPr>
        <w:t>红热并伸入盛有气体</w:t>
      </w:r>
      <w:r>
        <w:rPr>
          <w:color w:val="000000"/>
          <w:lang w:eastAsia="zh-CN"/>
        </w:rPr>
        <w:t>C</w:t>
      </w:r>
      <w:r>
        <w:rPr>
          <w:color w:val="000000"/>
          <w:lang w:eastAsia="zh-CN"/>
        </w:rPr>
        <w:t>、瓶底有少量液体</w:t>
      </w:r>
      <w:r>
        <w:rPr>
          <w:color w:val="000000"/>
          <w:lang w:eastAsia="zh-CN"/>
        </w:rPr>
        <w:t>D</w:t>
      </w:r>
      <w:r>
        <w:rPr>
          <w:color w:val="000000"/>
          <w:lang w:eastAsia="zh-CN"/>
        </w:rPr>
        <w:t>的集气瓶中，金属</w:t>
      </w:r>
      <w:r>
        <w:rPr>
          <w:color w:val="000000"/>
          <w:lang w:eastAsia="zh-CN"/>
        </w:rPr>
        <w:t>E</w:t>
      </w:r>
      <w:r>
        <w:rPr>
          <w:color w:val="000000"/>
          <w:lang w:eastAsia="zh-CN"/>
        </w:rPr>
        <w:t>剧烈燃烧，火星四射，生成黑色固体</w:t>
      </w:r>
      <w:r>
        <w:rPr>
          <w:color w:val="000000"/>
          <w:lang w:eastAsia="zh-CN"/>
        </w:rPr>
        <w:t xml:space="preserve">F  </w:t>
      </w:r>
    </w:p>
    <w:p w:rsidR="00C932DA">
      <w:pPr>
        <w:spacing w:after="0"/>
        <w:rPr>
          <w:lang w:eastAsia="zh-CN"/>
        </w:rPr>
      </w:pPr>
      <w:r>
        <w:rPr>
          <w:color w:val="000000"/>
          <w:lang w:eastAsia="zh-CN"/>
        </w:rPr>
        <w:t>①</w:t>
      </w:r>
      <w:r>
        <w:rPr>
          <w:color w:val="000000"/>
          <w:lang w:eastAsia="zh-CN"/>
        </w:rPr>
        <w:t>写出它们的名称</w:t>
      </w:r>
    </w:p>
    <w:p w:rsidR="00C932DA">
      <w:pPr>
        <w:spacing w:after="0"/>
        <w:rPr>
          <w:lang w:eastAsia="zh-CN"/>
        </w:rPr>
      </w:pPr>
      <w:r>
        <w:rPr>
          <w:color w:val="000000"/>
          <w:lang w:eastAsia="zh-CN"/>
        </w:rPr>
        <w:t>A</w:t>
      </w:r>
      <w:r>
        <w:rPr>
          <w:color w:val="000000"/>
          <w:lang w:eastAsia="zh-CN"/>
        </w:rPr>
        <w:t>：</w:t>
      </w:r>
      <w:r>
        <w:rPr>
          <w:color w:val="000000"/>
          <w:lang w:eastAsia="zh-CN"/>
        </w:rPr>
        <w:t>________B</w:t>
      </w:r>
      <w:r>
        <w:rPr>
          <w:color w:val="000000"/>
          <w:lang w:eastAsia="zh-CN"/>
        </w:rPr>
        <w:t>：</w:t>
      </w:r>
      <w:r>
        <w:rPr>
          <w:color w:val="000000"/>
          <w:lang w:eastAsia="zh-CN"/>
        </w:rPr>
        <w:t>________C</w:t>
      </w:r>
      <w:r>
        <w:rPr>
          <w:color w:val="000000"/>
          <w:lang w:eastAsia="zh-CN"/>
        </w:rPr>
        <w:t>：</w:t>
      </w:r>
      <w:r>
        <w:rPr>
          <w:color w:val="000000"/>
          <w:lang w:eastAsia="zh-CN"/>
        </w:rPr>
        <w:t>________D</w:t>
      </w:r>
      <w:r>
        <w:rPr>
          <w:color w:val="000000"/>
          <w:lang w:eastAsia="zh-CN"/>
        </w:rPr>
        <w:t>：</w:t>
      </w:r>
      <w:r>
        <w:rPr>
          <w:color w:val="000000"/>
          <w:lang w:eastAsia="zh-CN"/>
        </w:rPr>
        <w:t>________E</w:t>
      </w:r>
      <w:r>
        <w:rPr>
          <w:color w:val="000000"/>
          <w:lang w:eastAsia="zh-CN"/>
        </w:rPr>
        <w:t>：</w:t>
      </w:r>
      <w:r>
        <w:rPr>
          <w:color w:val="000000"/>
          <w:lang w:eastAsia="zh-CN"/>
        </w:rPr>
        <w:t>________F</w:t>
      </w:r>
      <w:r>
        <w:rPr>
          <w:color w:val="000000"/>
          <w:lang w:eastAsia="zh-CN"/>
        </w:rPr>
        <w:t>：</w:t>
      </w:r>
      <w:r>
        <w:rPr>
          <w:color w:val="000000"/>
          <w:lang w:eastAsia="zh-CN"/>
        </w:rPr>
        <w:t>________ </w:t>
      </w:r>
      <w:r>
        <w:rPr>
          <w:color w:val="000000"/>
          <w:lang w:eastAsia="zh-CN"/>
        </w:rPr>
        <w:t>。</w:t>
      </w:r>
    </w:p>
    <w:p w:rsidR="00C932DA">
      <w:pPr>
        <w:spacing w:after="0"/>
        <w:rPr>
          <w:lang w:eastAsia="zh-CN"/>
        </w:rPr>
      </w:pPr>
      <w:r>
        <w:rPr>
          <w:color w:val="000000"/>
          <w:lang w:eastAsia="zh-CN"/>
        </w:rPr>
        <w:t>②</w:t>
      </w:r>
      <w:r>
        <w:rPr>
          <w:color w:val="000000"/>
          <w:lang w:eastAsia="zh-CN"/>
        </w:rPr>
        <w:t>黑色粉末</w:t>
      </w:r>
      <w:r>
        <w:rPr>
          <w:color w:val="000000"/>
          <w:lang w:eastAsia="zh-CN"/>
        </w:rPr>
        <w:t>B</w:t>
      </w:r>
      <w:r>
        <w:rPr>
          <w:color w:val="000000"/>
          <w:lang w:eastAsia="zh-CN"/>
        </w:rPr>
        <w:t>在</w:t>
      </w:r>
      <w:r>
        <w:rPr>
          <w:color w:val="000000"/>
          <w:lang w:eastAsia="zh-CN"/>
        </w:rPr>
        <w:t>A</w:t>
      </w:r>
      <w:r>
        <w:rPr>
          <w:color w:val="000000"/>
          <w:lang w:eastAsia="zh-CN"/>
        </w:rPr>
        <w:t>的分解反应中起</w:t>
      </w:r>
      <w:r>
        <w:rPr>
          <w:color w:val="000000"/>
          <w:lang w:eastAsia="zh-CN"/>
        </w:rPr>
        <w:t xml:space="preserve"> ________</w:t>
      </w:r>
      <w:r>
        <w:rPr>
          <w:color w:val="000000"/>
          <w:lang w:eastAsia="zh-CN"/>
        </w:rPr>
        <w:t>作用。</w:t>
      </w:r>
    </w:p>
    <w:p w:rsidR="00C932DA">
      <w:pPr>
        <w:rPr>
          <w:lang w:eastAsia="zh-CN"/>
        </w:rPr>
      </w:pPr>
      <w:r>
        <w:rPr>
          <w:b/>
          <w:bCs/>
          <w:sz w:val="24"/>
          <w:szCs w:val="24"/>
          <w:lang w:eastAsia="zh-CN"/>
        </w:rPr>
        <w:t>三、科普阅读理解</w:t>
      </w:r>
      <w:r>
        <w:rPr>
          <w:b/>
          <w:bCs/>
          <w:sz w:val="24"/>
          <w:szCs w:val="24"/>
          <w:lang w:eastAsia="zh-CN"/>
        </w:rPr>
        <w:t>(</w:t>
      </w:r>
      <w:r>
        <w:rPr>
          <w:b/>
          <w:bCs/>
          <w:sz w:val="24"/>
          <w:szCs w:val="24"/>
          <w:lang w:eastAsia="zh-CN"/>
        </w:rPr>
        <w:t>本大题包括一个小题，共</w:t>
      </w:r>
      <w:r>
        <w:rPr>
          <w:b/>
          <w:bCs/>
          <w:sz w:val="24"/>
          <w:szCs w:val="24"/>
          <w:lang w:eastAsia="zh-CN"/>
        </w:rPr>
        <w:t>4</w:t>
      </w:r>
      <w:r>
        <w:rPr>
          <w:b/>
          <w:bCs/>
          <w:sz w:val="24"/>
          <w:szCs w:val="24"/>
          <w:lang w:eastAsia="zh-CN"/>
        </w:rPr>
        <w:t>分</w:t>
      </w:r>
      <w:r>
        <w:rPr>
          <w:b/>
          <w:bCs/>
          <w:sz w:val="24"/>
          <w:szCs w:val="24"/>
          <w:lang w:eastAsia="zh-CN"/>
        </w:rPr>
        <w:t>)</w:t>
      </w:r>
    </w:p>
    <w:p w:rsidR="00C932DA">
      <w:pPr>
        <w:spacing w:after="0"/>
        <w:rPr>
          <w:lang w:eastAsia="zh-CN"/>
        </w:rPr>
      </w:pPr>
      <w:r>
        <w:rPr>
          <w:color w:val="000000"/>
          <w:lang w:eastAsia="zh-CN"/>
        </w:rPr>
        <w:t>14.</w:t>
      </w:r>
      <w:r>
        <w:rPr>
          <w:color w:val="000000"/>
          <w:lang w:eastAsia="zh-CN"/>
        </w:rPr>
        <w:t>阅读下面科普文</w:t>
      </w:r>
      <w:r>
        <w:rPr>
          <w:color w:val="000000"/>
          <w:lang w:eastAsia="zh-CN"/>
        </w:rPr>
        <w:t xml:space="preserve">  </w:t>
      </w:r>
    </w:p>
    <w:p w:rsidR="00C932DA">
      <w:pPr>
        <w:spacing w:after="0"/>
        <w:rPr>
          <w:lang w:eastAsia="zh-CN"/>
        </w:rPr>
      </w:pPr>
      <w:r>
        <w:rPr>
          <w:color w:val="000000"/>
          <w:lang w:eastAsia="zh-CN"/>
        </w:rPr>
        <w:t>19</w:t>
      </w:r>
      <w:r>
        <w:rPr>
          <w:color w:val="000000"/>
          <w:lang w:eastAsia="zh-CN"/>
        </w:rPr>
        <w:t>世纪以前，人们一直以为原子是不可分的，直到</w:t>
      </w:r>
      <w:r>
        <w:rPr>
          <w:color w:val="000000"/>
          <w:lang w:eastAsia="zh-CN"/>
        </w:rPr>
        <w:t>1887</w:t>
      </w:r>
      <w:r>
        <w:rPr>
          <w:color w:val="000000"/>
          <w:lang w:eastAsia="zh-CN"/>
        </w:rPr>
        <w:t>年，英国物理学家汤姆生发</w:t>
      </w:r>
      <w:r>
        <w:rPr>
          <w:color w:val="000000"/>
          <w:lang w:eastAsia="zh-CN"/>
        </w:rPr>
        <w:t>现带负电的电子后，才引起了人们对原子模型的探索。那么电子带负电，原子不带电，说明原子内存在带正电荷的部分，他们是均匀分布呢</w:t>
      </w:r>
      <w:r>
        <w:rPr>
          <w:color w:val="000000"/>
          <w:lang w:eastAsia="zh-CN"/>
        </w:rPr>
        <w:t>?</w:t>
      </w:r>
      <w:r>
        <w:rPr>
          <w:color w:val="000000"/>
          <w:lang w:eastAsia="zh-CN"/>
        </w:rPr>
        <w:t>还是集中分布呢</w:t>
      </w:r>
      <w:r>
        <w:rPr>
          <w:color w:val="000000"/>
          <w:lang w:eastAsia="zh-CN"/>
        </w:rPr>
        <w:t>?</w:t>
      </w:r>
      <w:r>
        <w:rPr>
          <w:color w:val="000000"/>
          <w:lang w:eastAsia="zh-CN"/>
        </w:rPr>
        <w:t>这引起了物理学家们的兴趣；</w:t>
      </w:r>
    </w:p>
    <w:p w:rsidR="00C932DA">
      <w:pPr>
        <w:spacing w:after="0"/>
      </w:pPr>
      <w:r>
        <w:rPr>
          <w:color w:val="000000"/>
        </w:rPr>
        <w:t>1910</w:t>
      </w:r>
      <w:r>
        <w:rPr>
          <w:color w:val="000000"/>
        </w:rPr>
        <w:t>年英国物理学家卢瑟福进行了著名的</w:t>
      </w:r>
      <w:r>
        <w:rPr>
          <w:color w:val="000000"/>
        </w:rPr>
        <w:t>@</w:t>
      </w:r>
      <w:r>
        <w:rPr>
          <w:color w:val="000000"/>
        </w:rPr>
        <w:t>粒子轰击金箔实验。实验后，发现绝大多数</w:t>
      </w:r>
      <w:r>
        <w:rPr>
          <w:color w:val="000000"/>
        </w:rPr>
        <w:t>@</w:t>
      </w:r>
      <w:r>
        <w:rPr>
          <w:color w:val="000000"/>
        </w:rPr>
        <w:t>粒子穿过金箔后仍向原来方向前进，但是少数</w:t>
      </w:r>
      <w:r>
        <w:rPr>
          <w:color w:val="000000"/>
        </w:rPr>
        <w:t>@</w:t>
      </w:r>
      <w:r>
        <w:rPr>
          <w:color w:val="000000"/>
        </w:rPr>
        <w:t>粒子的运行轨迹发生了偏转，并且有极少数</w:t>
      </w:r>
      <w:r>
        <w:rPr>
          <w:color w:val="000000"/>
        </w:rPr>
        <w:t>@</w:t>
      </w:r>
      <w:r>
        <w:rPr>
          <w:color w:val="000000"/>
        </w:rPr>
        <w:t>粒子偏转的角度超过</w:t>
      </w:r>
      <w:r>
        <w:rPr>
          <w:color w:val="000000"/>
        </w:rPr>
        <w:t>90</w:t>
      </w:r>
      <w:r>
        <w:rPr>
          <w:color w:val="000000"/>
        </w:rPr>
        <w:t>度，有的甚至达到了</w:t>
      </w:r>
      <w:r>
        <w:rPr>
          <w:color w:val="000000"/>
        </w:rPr>
        <w:t>180</w:t>
      </w:r>
      <w:r>
        <w:rPr>
          <w:color w:val="000000"/>
        </w:rPr>
        <w:t>度，像是被金箔弹了回来。</w:t>
      </w:r>
    </w:p>
    <w:p w:rsidR="00C932DA">
      <w:pPr>
        <w:spacing w:after="0"/>
      </w:pPr>
      <w:r>
        <w:rPr>
          <w:color w:val="000000"/>
        </w:rPr>
        <w:t>卢瑟福认为，</w:t>
      </w:r>
      <w:r>
        <w:rPr>
          <w:color w:val="000000"/>
        </w:rPr>
        <w:t>@</w:t>
      </w:r>
      <w:r>
        <w:rPr>
          <w:color w:val="000000"/>
        </w:rPr>
        <w:t>粒子遇到电子后，就像飞行的子弹遇到灰尘一样，运动方向不会发生明显改变，而结果却出乎意料，除非原</w:t>
      </w:r>
      <w:r>
        <w:rPr>
          <w:color w:val="000000"/>
        </w:rPr>
        <w:t>子的大部分质量都集中在一个很小的结构上，否则大角度散射是不可能的。</w:t>
      </w:r>
    </w:p>
    <w:p w:rsidR="00C932DA">
      <w:pPr>
        <w:spacing w:after="0"/>
        <w:rPr>
          <w:lang w:eastAsia="zh-CN"/>
        </w:rPr>
      </w:pPr>
      <w:r>
        <w:rPr>
          <w:color w:val="000000"/>
          <w:lang w:eastAsia="zh-CN"/>
        </w:rPr>
        <w:t>根据文中内容回答下列问题</w:t>
      </w:r>
    </w:p>
    <w:p w:rsidR="00C932DA">
      <w:pPr>
        <w:spacing w:after="0"/>
        <w:rPr>
          <w:lang w:eastAsia="zh-CN"/>
        </w:rPr>
      </w:pPr>
      <w:r>
        <w:rPr>
          <w:color w:val="000000"/>
          <w:lang w:eastAsia="zh-CN"/>
        </w:rPr>
        <w:t>（</w:t>
      </w:r>
      <w:r>
        <w:rPr>
          <w:color w:val="000000"/>
          <w:lang w:eastAsia="zh-CN"/>
        </w:rPr>
        <w:t>1</w:t>
      </w:r>
      <w:r>
        <w:rPr>
          <w:color w:val="000000"/>
          <w:lang w:eastAsia="zh-CN"/>
        </w:rPr>
        <w:t>）汤姆生发现的一种带负电荷的微粒是什么</w:t>
      </w:r>
      <w:r>
        <w:rPr>
          <w:color w:val="000000"/>
          <w:lang w:eastAsia="zh-CN"/>
        </w:rPr>
        <w:t>________</w:t>
      </w:r>
      <w:r>
        <w:rPr>
          <w:color w:val="000000"/>
          <w:lang w:eastAsia="zh-CN"/>
        </w:rPr>
        <w:t>；</w:t>
      </w:r>
      <w:r>
        <w:rPr>
          <w:color w:val="000000"/>
          <w:lang w:eastAsia="zh-CN"/>
        </w:rPr>
        <w:t xml:space="preserve">    </w:t>
      </w:r>
    </w:p>
    <w:p w:rsidR="00C932DA">
      <w:pPr>
        <w:spacing w:after="0"/>
        <w:rPr>
          <w:lang w:eastAsia="zh-CN"/>
        </w:rPr>
      </w:pPr>
      <w:r>
        <w:rPr>
          <w:color w:val="000000"/>
          <w:lang w:eastAsia="zh-CN"/>
        </w:rPr>
        <w:t>（</w:t>
      </w:r>
      <w:r>
        <w:rPr>
          <w:color w:val="000000"/>
          <w:lang w:eastAsia="zh-CN"/>
        </w:rPr>
        <w:t>2</w:t>
      </w:r>
      <w:r>
        <w:rPr>
          <w:color w:val="000000"/>
          <w:lang w:eastAsia="zh-CN"/>
        </w:rPr>
        <w:t>）卢瑟福所说的</w:t>
      </w:r>
      <w:r>
        <w:rPr>
          <w:color w:val="000000"/>
          <w:lang w:eastAsia="zh-CN"/>
        </w:rPr>
        <w:t>“</w:t>
      </w:r>
      <w:r>
        <w:rPr>
          <w:color w:val="000000"/>
          <w:lang w:eastAsia="zh-CN"/>
        </w:rPr>
        <w:t>除非原子的质量集中到了一个很小的结构上</w:t>
      </w:r>
      <w:r>
        <w:rPr>
          <w:color w:val="000000"/>
          <w:lang w:eastAsia="zh-CN"/>
        </w:rPr>
        <w:t>”</w:t>
      </w:r>
      <w:r>
        <w:rPr>
          <w:color w:val="000000"/>
          <w:lang w:eastAsia="zh-CN"/>
        </w:rPr>
        <w:t>中的</w:t>
      </w:r>
      <w:r>
        <w:rPr>
          <w:color w:val="000000"/>
          <w:lang w:eastAsia="zh-CN"/>
        </w:rPr>
        <w:t>“</w:t>
      </w:r>
      <w:r>
        <w:rPr>
          <w:color w:val="000000"/>
          <w:lang w:eastAsia="zh-CN"/>
        </w:rPr>
        <w:t>很小结构</w:t>
      </w:r>
      <w:r>
        <w:rPr>
          <w:color w:val="000000"/>
          <w:lang w:eastAsia="zh-CN"/>
        </w:rPr>
        <w:t>”</w:t>
      </w:r>
      <w:r>
        <w:rPr>
          <w:color w:val="000000"/>
          <w:lang w:eastAsia="zh-CN"/>
        </w:rPr>
        <w:t>指的是</w:t>
      </w:r>
      <w:r>
        <w:rPr>
          <w:color w:val="000000"/>
          <w:lang w:eastAsia="zh-CN"/>
        </w:rPr>
        <w:t>________</w:t>
      </w:r>
      <w:r>
        <w:rPr>
          <w:color w:val="000000"/>
          <w:lang w:eastAsia="zh-CN"/>
        </w:rPr>
        <w:t>；</w:t>
      </w:r>
      <w:r>
        <w:rPr>
          <w:color w:val="000000"/>
          <w:lang w:eastAsia="zh-CN"/>
        </w:rPr>
        <w:t xml:space="preserve">    </w:t>
      </w:r>
    </w:p>
    <w:p w:rsidR="00C932DA">
      <w:pPr>
        <w:spacing w:after="0"/>
      </w:pPr>
      <w:r>
        <w:rPr>
          <w:color w:val="000000"/>
        </w:rPr>
        <w:t>（</w:t>
      </w:r>
      <w:r>
        <w:rPr>
          <w:color w:val="000000"/>
        </w:rPr>
        <w:t>3</w:t>
      </w:r>
      <w:r>
        <w:rPr>
          <w:color w:val="000000"/>
        </w:rPr>
        <w:t>）通过</w:t>
      </w:r>
      <w:r>
        <w:rPr>
          <w:color w:val="000000"/>
        </w:rPr>
        <w:t>@</w:t>
      </w:r>
      <w:r>
        <w:rPr>
          <w:color w:val="000000"/>
        </w:rPr>
        <w:t>粒子散射实验，你认为原子的内部结构为以下列哪一种类型</w:t>
      </w:r>
      <w:r>
        <w:rPr>
          <w:color w:val="000000"/>
        </w:rPr>
        <w:t>________</w:t>
      </w:r>
      <w:r>
        <w:rPr>
          <w:color w:val="000000"/>
        </w:rPr>
        <w:t>；</w:t>
      </w:r>
      <w:r>
        <w:rPr>
          <w:color w:val="000000"/>
        </w:rPr>
        <w:t xml:space="preserve">  </w:t>
      </w:r>
    </w:p>
    <w:p w:rsidR="00C932DA">
      <w:pPr>
        <w:spacing w:after="0"/>
      </w:pPr>
      <w:r>
        <w:rPr>
          <w:noProof/>
          <w:lang w:eastAsia="zh-CN"/>
        </w:rPr>
        <w:drawing>
          <wp:inline distT="0" distB="0" distL="0" distR="0">
            <wp:extent cx="1422819" cy="611149"/>
            <wp:effectExtent l="19050" t="0" r="5931" b="0"/>
            <wp:docPr id="2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124478" name=""/>
                    <pic:cNvPicPr/>
                  </pic:nvPicPr>
                  <pic:blipFill>
                    <a:blip xmlns:r="http://schemas.openxmlformats.org/officeDocument/2006/relationships" r:embed="rId17"/>
                    <a:stretch>
                      <a:fillRect/>
                    </a:stretch>
                  </pic:blipFill>
                  <pic:spPr>
                    <a:xfrm>
                      <a:off x="0" y="0"/>
                      <a:ext cx="1422819" cy="611149"/>
                    </a:xfrm>
                    <a:prstGeom prst="rect">
                      <a:avLst/>
                    </a:prstGeom>
                  </pic:spPr>
                </pic:pic>
              </a:graphicData>
            </a:graphic>
          </wp:inline>
        </w:drawing>
      </w:r>
    </w:p>
    <w:p w:rsidR="00C932DA">
      <w:pPr>
        <w:spacing w:after="0"/>
      </w:pPr>
      <w:r>
        <w:rPr>
          <w:color w:val="000000"/>
        </w:rPr>
        <w:t>（</w:t>
      </w:r>
      <w:r>
        <w:rPr>
          <w:color w:val="000000"/>
        </w:rPr>
        <w:t>4</w:t>
      </w:r>
      <w:r>
        <w:rPr>
          <w:color w:val="000000"/>
        </w:rPr>
        <w:t>）如果放射源</w:t>
      </w:r>
      <w:r>
        <w:rPr>
          <w:color w:val="000000"/>
        </w:rPr>
        <w:t>@</w:t>
      </w:r>
      <w:r>
        <w:rPr>
          <w:color w:val="000000"/>
        </w:rPr>
        <w:t>粒子带负电，请问金箔原子中哪一种微粒不会影响</w:t>
      </w:r>
      <w:r>
        <w:rPr>
          <w:color w:val="000000"/>
        </w:rPr>
        <w:t>@</w:t>
      </w:r>
      <w:r>
        <w:rPr>
          <w:color w:val="000000"/>
        </w:rPr>
        <w:t>粒子运行轨迹</w:t>
      </w:r>
      <w:r>
        <w:rPr>
          <w:color w:val="000000"/>
        </w:rPr>
        <w:t>________</w:t>
      </w:r>
      <w:r>
        <w:rPr>
          <w:color w:val="000000"/>
        </w:rPr>
        <w:t>。</w:t>
      </w:r>
      <w:r>
        <w:rPr>
          <w:color w:val="000000"/>
        </w:rPr>
        <w:t xml:space="preserve">    </w:t>
      </w:r>
    </w:p>
    <w:p w:rsidR="00C932DA">
      <w:pPr>
        <w:rPr>
          <w:lang w:eastAsia="zh-CN"/>
        </w:rPr>
      </w:pPr>
      <w:r>
        <w:rPr>
          <w:b/>
          <w:bCs/>
          <w:sz w:val="24"/>
          <w:szCs w:val="24"/>
          <w:lang w:eastAsia="zh-CN"/>
        </w:rPr>
        <w:t>四、探究与实验题</w:t>
      </w:r>
      <w:r>
        <w:rPr>
          <w:b/>
          <w:bCs/>
          <w:sz w:val="24"/>
          <w:szCs w:val="24"/>
          <w:lang w:eastAsia="zh-CN"/>
        </w:rPr>
        <w:t>(</w:t>
      </w:r>
      <w:r>
        <w:rPr>
          <w:b/>
          <w:bCs/>
          <w:sz w:val="24"/>
          <w:szCs w:val="24"/>
          <w:lang w:eastAsia="zh-CN"/>
        </w:rPr>
        <w:t>本大题包括一个小题，共</w:t>
      </w:r>
      <w:r>
        <w:rPr>
          <w:b/>
          <w:bCs/>
          <w:sz w:val="24"/>
          <w:szCs w:val="24"/>
          <w:lang w:eastAsia="zh-CN"/>
        </w:rPr>
        <w:t>7</w:t>
      </w:r>
      <w:r>
        <w:rPr>
          <w:b/>
          <w:bCs/>
          <w:sz w:val="24"/>
          <w:szCs w:val="24"/>
          <w:lang w:eastAsia="zh-CN"/>
        </w:rPr>
        <w:t>分</w:t>
      </w:r>
      <w:r>
        <w:rPr>
          <w:b/>
          <w:bCs/>
          <w:sz w:val="24"/>
          <w:szCs w:val="24"/>
          <w:lang w:eastAsia="zh-CN"/>
        </w:rPr>
        <w:t>)</w:t>
      </w:r>
    </w:p>
    <w:p w:rsidR="00C932DA">
      <w:pPr>
        <w:spacing w:after="0"/>
        <w:rPr>
          <w:lang w:eastAsia="zh-CN"/>
        </w:rPr>
      </w:pPr>
      <w:r>
        <w:rPr>
          <w:color w:val="000000"/>
          <w:lang w:eastAsia="zh-CN"/>
        </w:rPr>
        <w:t>15.</w:t>
      </w:r>
      <w:r>
        <w:rPr>
          <w:color w:val="000000"/>
          <w:lang w:eastAsia="zh-CN"/>
        </w:rPr>
        <w:t>过氧化氢溶液在二氧化锰作催化剂的条件下能迅速分解，分液漏斗可以通过调节活塞控制液体的滴加速度，</w:t>
      </w:r>
      <w:r>
        <w:rPr>
          <w:color w:val="000000"/>
          <w:lang w:eastAsia="zh-CN"/>
        </w:rPr>
        <w:t xml:space="preserve">  </w:t>
      </w:r>
    </w:p>
    <w:p w:rsidR="00C932DA">
      <w:pPr>
        <w:spacing w:after="0"/>
      </w:pPr>
      <w:r>
        <w:rPr>
          <w:color w:val="000000"/>
        </w:rPr>
        <w:t>请根据如图回答问题：</w:t>
      </w:r>
    </w:p>
    <w:p w:rsidR="00C932DA">
      <w:pPr>
        <w:spacing w:after="0"/>
      </w:pPr>
      <w:r>
        <w:rPr>
          <w:noProof/>
          <w:lang w:eastAsia="zh-CN"/>
        </w:rPr>
        <w:drawing>
          <wp:inline distT="0" distB="0" distL="0" distR="0">
            <wp:extent cx="2263140" cy="849871"/>
            <wp:effectExtent l="19050" t="0" r="3810" b="0"/>
            <wp:docPr id="2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842016" name=""/>
                    <pic:cNvPicPr/>
                  </pic:nvPicPr>
                  <pic:blipFill>
                    <a:blip xmlns:r="http://schemas.openxmlformats.org/officeDocument/2006/relationships" r:embed="rId18"/>
                    <a:stretch>
                      <a:fillRect/>
                    </a:stretch>
                  </pic:blipFill>
                  <pic:spPr>
                    <a:xfrm>
                      <a:off x="0" y="0"/>
                      <a:ext cx="2263140" cy="849871"/>
                    </a:xfrm>
                    <a:prstGeom prst="rect">
                      <a:avLst/>
                    </a:prstGeom>
                  </pic:spPr>
                </pic:pic>
              </a:graphicData>
            </a:graphic>
          </wp:inline>
        </w:drawing>
      </w:r>
    </w:p>
    <w:p w:rsidR="00C932DA">
      <w:pPr>
        <w:spacing w:after="0"/>
        <w:rPr>
          <w:lang w:eastAsia="zh-CN"/>
        </w:rPr>
      </w:pPr>
      <w:r>
        <w:rPr>
          <w:color w:val="000000"/>
          <w:lang w:eastAsia="zh-CN"/>
        </w:rPr>
        <w:t>（</w:t>
      </w:r>
      <w:r>
        <w:rPr>
          <w:color w:val="000000"/>
          <w:lang w:eastAsia="zh-CN"/>
        </w:rPr>
        <w:t>1</w:t>
      </w:r>
      <w:r>
        <w:rPr>
          <w:color w:val="000000"/>
          <w:lang w:eastAsia="zh-CN"/>
        </w:rPr>
        <w:t>）分液漏斗中应放入的物质是</w:t>
      </w:r>
      <w:r>
        <w:rPr>
          <w:color w:val="000000"/>
          <w:lang w:eastAsia="zh-CN"/>
        </w:rPr>
        <w:t xml:space="preserve"> ________</w:t>
      </w:r>
      <w:r>
        <w:rPr>
          <w:color w:val="000000"/>
          <w:lang w:eastAsia="zh-CN"/>
        </w:rPr>
        <w:t>，锥形瓶中应放入的物质是</w:t>
      </w:r>
      <w:r>
        <w:rPr>
          <w:color w:val="000000"/>
          <w:lang w:eastAsia="zh-CN"/>
        </w:rPr>
        <w:t>________</w:t>
      </w:r>
      <w:r>
        <w:rPr>
          <w:color w:val="000000"/>
          <w:lang w:eastAsia="zh-CN"/>
        </w:rPr>
        <w:t>。</w:t>
      </w:r>
      <w:r>
        <w:rPr>
          <w:color w:val="000000"/>
          <w:lang w:eastAsia="zh-CN"/>
        </w:rPr>
        <w:t xml:space="preserve">    </w:t>
      </w:r>
    </w:p>
    <w:p w:rsidR="00C932DA">
      <w:pPr>
        <w:spacing w:after="0"/>
        <w:rPr>
          <w:lang w:eastAsia="zh-CN"/>
        </w:rPr>
      </w:pPr>
      <w:r>
        <w:rPr>
          <w:color w:val="000000"/>
          <w:lang w:eastAsia="zh-CN"/>
        </w:rPr>
        <w:t>（</w:t>
      </w:r>
      <w:r>
        <w:rPr>
          <w:color w:val="000000"/>
          <w:lang w:eastAsia="zh-CN"/>
        </w:rPr>
        <w:t>2</w:t>
      </w:r>
      <w:r>
        <w:rPr>
          <w:color w:val="000000"/>
          <w:lang w:eastAsia="zh-CN"/>
        </w:rPr>
        <w:t>）写出用该方法制取氧气的化学反应文字表达式</w:t>
      </w:r>
      <w:r>
        <w:rPr>
          <w:color w:val="000000"/>
          <w:lang w:eastAsia="zh-CN"/>
        </w:rPr>
        <w:t>________ </w:t>
      </w:r>
      <w:r>
        <w:rPr>
          <w:color w:val="000000"/>
          <w:lang w:eastAsia="zh-CN"/>
        </w:rPr>
        <w:t>。该反应是</w:t>
      </w:r>
      <w:r>
        <w:rPr>
          <w:color w:val="000000"/>
          <w:lang w:eastAsia="zh-CN"/>
        </w:rPr>
        <w:t>________ </w:t>
      </w:r>
      <w:r>
        <w:rPr>
          <w:color w:val="000000"/>
          <w:lang w:eastAsia="zh-CN"/>
        </w:rPr>
        <w:t>反应。要收集一瓶纯净的氧气，应选择的收集装置</w:t>
      </w:r>
      <w:r>
        <w:rPr>
          <w:color w:val="000000"/>
          <w:lang w:eastAsia="zh-CN"/>
        </w:rPr>
        <w:t>________</w:t>
      </w:r>
      <w:r>
        <w:rPr>
          <w:color w:val="000000"/>
          <w:lang w:eastAsia="zh-CN"/>
        </w:rPr>
        <w:t>（填字母</w:t>
      </w:r>
      <w:r>
        <w:rPr>
          <w:color w:val="000000"/>
          <w:lang w:eastAsia="zh-CN"/>
        </w:rPr>
        <w:t xml:space="preserve">)    </w:t>
      </w:r>
    </w:p>
    <w:p w:rsidR="00C932DA">
      <w:pPr>
        <w:spacing w:after="0"/>
        <w:rPr>
          <w:lang w:eastAsia="zh-CN"/>
        </w:rPr>
      </w:pPr>
      <w:r>
        <w:rPr>
          <w:color w:val="000000"/>
          <w:lang w:eastAsia="zh-CN"/>
        </w:rPr>
        <w:t>（</w:t>
      </w:r>
      <w:r>
        <w:rPr>
          <w:color w:val="000000"/>
          <w:lang w:eastAsia="zh-CN"/>
        </w:rPr>
        <w:t>3</w:t>
      </w:r>
      <w:r>
        <w:rPr>
          <w:color w:val="000000"/>
          <w:lang w:eastAsia="zh-CN"/>
        </w:rPr>
        <w:t>）某同学观察到锥形瓶内有大量气泡时，开始用</w:t>
      </w:r>
      <w:r>
        <w:rPr>
          <w:color w:val="000000"/>
          <w:lang w:eastAsia="zh-CN"/>
        </w:rPr>
        <w:t>B</w:t>
      </w:r>
      <w:r>
        <w:rPr>
          <w:color w:val="000000"/>
          <w:lang w:eastAsia="zh-CN"/>
        </w:rPr>
        <w:t>裝置收集氧气</w:t>
      </w:r>
      <w:r>
        <w:rPr>
          <w:color w:val="000000"/>
          <w:lang w:eastAsia="zh-CN"/>
        </w:rPr>
        <w:t>，过一段时间后用带火星的木条伸入瓶口、瓶中和瓶底，都末见木条复燃．其原因是</w:t>
      </w:r>
      <w:r>
        <w:rPr>
          <w:color w:val="000000"/>
          <w:lang w:eastAsia="zh-CN"/>
        </w:rPr>
        <w:t>________</w:t>
      </w:r>
      <w:r>
        <w:rPr>
          <w:color w:val="000000"/>
          <w:lang w:eastAsia="zh-CN"/>
        </w:rPr>
        <w:t>。</w:t>
      </w:r>
      <w:r>
        <w:rPr>
          <w:color w:val="000000"/>
          <w:lang w:eastAsia="zh-CN"/>
        </w:rPr>
        <w:t xml:space="preserve">    </w:t>
      </w:r>
    </w:p>
    <w:p w:rsidR="00C932DA">
      <w:pPr>
        <w:rPr>
          <w:lang w:eastAsia="zh-CN"/>
        </w:rPr>
      </w:pPr>
      <w:r>
        <w:rPr>
          <w:b/>
          <w:bCs/>
          <w:sz w:val="24"/>
          <w:szCs w:val="24"/>
          <w:lang w:eastAsia="zh-CN"/>
        </w:rPr>
        <w:t>五、计算题</w:t>
      </w:r>
      <w:r>
        <w:rPr>
          <w:b/>
          <w:bCs/>
          <w:sz w:val="24"/>
          <w:szCs w:val="24"/>
          <w:lang w:eastAsia="zh-CN"/>
        </w:rPr>
        <w:t>(</w:t>
      </w:r>
      <w:r>
        <w:rPr>
          <w:b/>
          <w:bCs/>
          <w:sz w:val="24"/>
          <w:szCs w:val="24"/>
          <w:lang w:eastAsia="zh-CN"/>
        </w:rPr>
        <w:t>本大题包括一个小题，共</w:t>
      </w:r>
      <w:r>
        <w:rPr>
          <w:b/>
          <w:bCs/>
          <w:sz w:val="24"/>
          <w:szCs w:val="24"/>
          <w:lang w:eastAsia="zh-CN"/>
        </w:rPr>
        <w:t>4</w:t>
      </w:r>
      <w:r>
        <w:rPr>
          <w:b/>
          <w:bCs/>
          <w:sz w:val="24"/>
          <w:szCs w:val="24"/>
          <w:lang w:eastAsia="zh-CN"/>
        </w:rPr>
        <w:t>分</w:t>
      </w:r>
      <w:r>
        <w:rPr>
          <w:b/>
          <w:bCs/>
          <w:sz w:val="24"/>
          <w:szCs w:val="24"/>
          <w:lang w:eastAsia="zh-CN"/>
        </w:rPr>
        <w:t>)</w:t>
      </w:r>
    </w:p>
    <w:p w:rsidR="00C932DA">
      <w:pPr>
        <w:spacing w:after="0"/>
        <w:rPr>
          <w:lang w:eastAsia="zh-CN"/>
        </w:rPr>
      </w:pPr>
      <w:r>
        <w:rPr>
          <w:color w:val="000000"/>
          <w:lang w:eastAsia="zh-CN"/>
        </w:rPr>
        <w:t>16.</w:t>
      </w:r>
      <w:r>
        <w:rPr>
          <w:color w:val="000000"/>
          <w:lang w:eastAsia="zh-CN"/>
        </w:rPr>
        <w:t>已知碳</w:t>
      </w:r>
      <w:r>
        <w:rPr>
          <w:color w:val="000000"/>
          <w:lang w:eastAsia="zh-CN"/>
        </w:rPr>
        <w:t>12</w:t>
      </w:r>
      <w:r>
        <w:rPr>
          <w:color w:val="000000"/>
          <w:lang w:eastAsia="zh-CN"/>
        </w:rPr>
        <w:t>原子的质量为</w:t>
      </w:r>
      <w:r>
        <w:rPr>
          <w:color w:val="000000"/>
          <w:lang w:eastAsia="zh-CN"/>
        </w:rPr>
        <w:t>1.993×10</w:t>
      </w:r>
      <w:r>
        <w:rPr>
          <w:color w:val="000000"/>
          <w:vertAlign w:val="superscript"/>
          <w:lang w:eastAsia="zh-CN"/>
        </w:rPr>
        <w:t>-26</w:t>
      </w:r>
      <w:r>
        <w:rPr>
          <w:color w:val="000000"/>
          <w:lang w:eastAsia="zh-CN"/>
        </w:rPr>
        <w:t>kg</w:t>
      </w:r>
      <w:r>
        <w:rPr>
          <w:color w:val="000000"/>
          <w:lang w:eastAsia="zh-CN"/>
        </w:rPr>
        <w:t>，一种铜原子的质量为</w:t>
      </w:r>
      <w:r>
        <w:rPr>
          <w:color w:val="000000"/>
          <w:lang w:eastAsia="zh-CN"/>
        </w:rPr>
        <w:t>1.063×10</w:t>
      </w:r>
      <w:r>
        <w:rPr>
          <w:color w:val="000000"/>
          <w:vertAlign w:val="superscript"/>
          <w:lang w:eastAsia="zh-CN"/>
        </w:rPr>
        <w:t>-25</w:t>
      </w:r>
      <w:r>
        <w:rPr>
          <w:color w:val="000000"/>
          <w:lang w:eastAsia="zh-CN"/>
        </w:rPr>
        <w:t>kg</w:t>
      </w:r>
      <w:r>
        <w:rPr>
          <w:color w:val="000000"/>
          <w:lang w:eastAsia="zh-CN"/>
        </w:rPr>
        <w:t>。试计算：</w:t>
      </w:r>
      <w:r>
        <w:rPr>
          <w:color w:val="000000"/>
          <w:lang w:eastAsia="zh-CN"/>
        </w:rPr>
        <w:t xml:space="preserve">    </w:t>
      </w:r>
    </w:p>
    <w:p w:rsidR="00C932DA">
      <w:pPr>
        <w:spacing w:after="0"/>
        <w:rPr>
          <w:lang w:eastAsia="zh-CN"/>
        </w:rPr>
      </w:pPr>
      <w:r>
        <w:rPr>
          <w:color w:val="000000"/>
          <w:lang w:eastAsia="zh-CN"/>
        </w:rPr>
        <w:t>（</w:t>
      </w:r>
      <w:r>
        <w:rPr>
          <w:color w:val="000000"/>
          <w:lang w:eastAsia="zh-CN"/>
        </w:rPr>
        <w:t>1</w:t>
      </w:r>
      <w:r>
        <w:rPr>
          <w:color w:val="000000"/>
          <w:lang w:eastAsia="zh-CN"/>
        </w:rPr>
        <w:t>）该铜原子的相对原子质量；</w:t>
      </w:r>
      <w:r>
        <w:rPr>
          <w:color w:val="000000"/>
          <w:lang w:eastAsia="zh-CN"/>
        </w:rPr>
        <w:t xml:space="preserve">    </w:t>
      </w:r>
    </w:p>
    <w:p w:rsidR="00C932DA">
      <w:pPr>
        <w:spacing w:after="0"/>
        <w:rPr>
          <w:lang w:eastAsia="zh-CN"/>
        </w:rPr>
      </w:pPr>
      <w:r>
        <w:rPr>
          <w:color w:val="000000"/>
          <w:lang w:eastAsia="zh-CN"/>
        </w:rPr>
        <w:t>（</w:t>
      </w:r>
      <w:r>
        <w:rPr>
          <w:color w:val="000000"/>
          <w:lang w:eastAsia="zh-CN"/>
        </w:rPr>
        <w:t>2</w:t>
      </w:r>
      <w:r>
        <w:rPr>
          <w:color w:val="000000"/>
          <w:lang w:eastAsia="zh-CN"/>
        </w:rPr>
        <w:t>）等质量的铜粉和铁粉中所含有的铁原子和铜原子的个数比。</w:t>
      </w:r>
      <w:r>
        <w:rPr>
          <w:color w:val="000000"/>
          <w:lang w:eastAsia="zh-CN"/>
        </w:rPr>
        <w:t>(</w:t>
      </w:r>
      <w:r>
        <w:rPr>
          <w:color w:val="000000"/>
          <w:lang w:eastAsia="zh-CN"/>
        </w:rPr>
        <w:t>铁原子的相对原子质量；</w:t>
      </w:r>
      <w:r>
        <w:rPr>
          <w:color w:val="000000"/>
          <w:lang w:eastAsia="zh-CN"/>
        </w:rPr>
        <w:t xml:space="preserve">Fe-56)    </w:t>
      </w:r>
    </w:p>
    <w:p w:rsidR="00C932DA">
      <w:pPr>
        <w:rPr>
          <w:lang w:eastAsia="zh-CN"/>
        </w:rPr>
      </w:pPr>
      <w:r>
        <w:rPr>
          <w:lang w:eastAsia="zh-CN"/>
        </w:rPr>
        <w:br w:type="page"/>
      </w:r>
    </w:p>
    <w:p w:rsidR="00C932DA">
      <w:pPr>
        <w:jc w:val="center"/>
        <w:rPr>
          <w:lang w:eastAsia="zh-CN"/>
        </w:rPr>
      </w:pPr>
      <w:r>
        <w:rPr>
          <w:b/>
          <w:bCs/>
          <w:sz w:val="28"/>
          <w:szCs w:val="28"/>
          <w:lang w:eastAsia="zh-CN"/>
        </w:rPr>
        <w:t>答案解析部分</w:t>
      </w:r>
    </w:p>
    <w:p w:rsidR="00C932DA">
      <w:r>
        <w:rPr>
          <w:lang w:eastAsia="zh-CN"/>
        </w:rPr>
        <w:t>一、选择题</w:t>
      </w:r>
      <w:r>
        <w:rPr>
          <w:lang w:eastAsia="zh-CN"/>
        </w:rPr>
        <w:t>(</w:t>
      </w:r>
      <w:r>
        <w:rPr>
          <w:lang w:eastAsia="zh-CN"/>
        </w:rPr>
        <w:t>本题包括</w:t>
      </w:r>
      <w:r>
        <w:rPr>
          <w:lang w:eastAsia="zh-CN"/>
        </w:rPr>
        <w:t>10</w:t>
      </w:r>
      <w:r>
        <w:rPr>
          <w:lang w:eastAsia="zh-CN"/>
        </w:rPr>
        <w:t>个小题，共</w:t>
      </w:r>
      <w:r>
        <w:rPr>
          <w:lang w:eastAsia="zh-CN"/>
        </w:rPr>
        <w:t>20</w:t>
      </w:r>
      <w:r>
        <w:rPr>
          <w:lang w:eastAsia="zh-CN"/>
        </w:rPr>
        <w:t>分。</w:t>
      </w:r>
      <w:r>
        <w:t xml:space="preserve">)  </w:t>
      </w:r>
    </w:p>
    <w:p w:rsidR="00C932DA">
      <w:pPr>
        <w:spacing w:after="0"/>
        <w:rPr>
          <w:lang w:eastAsia="zh-CN"/>
        </w:rPr>
      </w:pPr>
      <w:r>
        <w:rPr>
          <w:color w:val="000000"/>
          <w:lang w:eastAsia="zh-CN"/>
        </w:rPr>
        <w:t>1.</w:t>
      </w:r>
      <w:r>
        <w:rPr>
          <w:color w:val="0000FF"/>
          <w:lang w:eastAsia="zh-CN"/>
        </w:rPr>
        <w:t>【答案】</w:t>
      </w:r>
      <w:r>
        <w:rPr>
          <w:color w:val="000000"/>
          <w:lang w:eastAsia="zh-CN"/>
        </w:rPr>
        <w:t xml:space="preserve"> C   </w:t>
      </w:r>
    </w:p>
    <w:p w:rsidR="00C932DA">
      <w:pPr>
        <w:spacing w:after="0"/>
        <w:rPr>
          <w:lang w:eastAsia="zh-CN"/>
        </w:rPr>
      </w:pPr>
      <w:r>
        <w:rPr>
          <w:color w:val="0000FF"/>
          <w:lang w:eastAsia="zh-CN"/>
        </w:rPr>
        <w:t>【考点】</w:t>
      </w:r>
      <w:r>
        <w:rPr>
          <w:color w:val="000000"/>
          <w:lang w:eastAsia="zh-CN"/>
        </w:rPr>
        <w:t>物理</w:t>
      </w:r>
      <w:r>
        <w:rPr>
          <w:color w:val="000000"/>
          <w:lang w:eastAsia="zh-CN"/>
        </w:rPr>
        <w:t>变化、化学变化的特点及其判别</w:t>
      </w:r>
      <w:r>
        <w:rPr>
          <w:color w:val="000000"/>
          <w:lang w:eastAsia="zh-CN"/>
        </w:rPr>
        <w:t xml:space="preserve">    </w:t>
      </w:r>
    </w:p>
    <w:p w:rsidR="00C932DA">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、木已成舟只是木材的形状发生了改变，没有新物质生成，属于物理变化；</w:t>
      </w:r>
    </w:p>
    <w:p w:rsidR="00C932DA">
      <w:pPr>
        <w:spacing w:after="0"/>
        <w:rPr>
          <w:lang w:eastAsia="zh-CN"/>
        </w:rPr>
      </w:pPr>
      <w:r>
        <w:rPr>
          <w:color w:val="000000"/>
          <w:lang w:eastAsia="zh-CN"/>
        </w:rPr>
        <w:t>B</w:t>
      </w:r>
      <w:r>
        <w:rPr>
          <w:color w:val="000000"/>
          <w:lang w:eastAsia="zh-CN"/>
        </w:rPr>
        <w:t>、花香四溢说明物质的分子在不断运动，没有新物质生成，属于物理变化；</w:t>
      </w:r>
      <w:r>
        <w:rPr>
          <w:lang w:eastAsia="zh-CN"/>
        </w:rPr>
        <w:br/>
      </w:r>
      <w:r>
        <w:rPr>
          <w:color w:val="000000"/>
          <w:lang w:eastAsia="zh-CN"/>
        </w:rPr>
        <w:t>C</w:t>
      </w:r>
      <w:r>
        <w:rPr>
          <w:color w:val="000000"/>
          <w:lang w:eastAsia="zh-CN"/>
        </w:rPr>
        <w:t>、蜡炬成灰，蜡烛燃烧生成二氧化碳和水，属于化学变化；</w:t>
      </w:r>
      <w:r>
        <w:rPr>
          <w:lang w:eastAsia="zh-CN"/>
        </w:rPr>
        <w:br/>
      </w:r>
      <w:r>
        <w:rPr>
          <w:color w:val="000000"/>
          <w:lang w:eastAsia="zh-CN"/>
        </w:rPr>
        <w:t>D</w:t>
      </w:r>
      <w:r>
        <w:rPr>
          <w:color w:val="000000"/>
          <w:lang w:eastAsia="zh-CN"/>
        </w:rPr>
        <w:t>、滴水成冰只是水的状态发生了改变，没有新物质生成，属于物理变化．</w:t>
      </w:r>
      <w:r>
        <w:rPr>
          <w:lang w:eastAsia="zh-CN"/>
        </w:rPr>
        <w:br/>
      </w:r>
      <w:r>
        <w:rPr>
          <w:color w:val="000000"/>
          <w:lang w:eastAsia="zh-CN"/>
        </w:rPr>
        <w:t>故选：</w:t>
      </w:r>
      <w:r>
        <w:rPr>
          <w:color w:val="000000"/>
          <w:lang w:eastAsia="zh-CN"/>
        </w:rPr>
        <w:t>C</w:t>
      </w:r>
      <w:r>
        <w:rPr>
          <w:color w:val="000000"/>
          <w:lang w:eastAsia="zh-CN"/>
        </w:rPr>
        <w:t>．</w:t>
      </w:r>
    </w:p>
    <w:p w:rsidR="00C932DA">
      <w:pPr>
        <w:spacing w:after="0"/>
        <w:rPr>
          <w:lang w:eastAsia="zh-CN"/>
        </w:rPr>
      </w:pPr>
      <w:r>
        <w:rPr>
          <w:i/>
          <w:color w:val="000000"/>
          <w:lang w:eastAsia="zh-CN"/>
        </w:rPr>
        <w:t>【分析】</w:t>
      </w:r>
      <w:r>
        <w:rPr>
          <w:color w:val="000000"/>
          <w:lang w:eastAsia="zh-CN"/>
        </w:rPr>
        <w:t>可以根据变化过程进行分析、考虑，从而得出正确的结论．解答本题时主要是分析变化过程中是否有新物质生成，如果有新物质生成就是化学变化．</w:t>
      </w:r>
    </w:p>
    <w:p w:rsidR="00C932DA">
      <w:pPr>
        <w:spacing w:after="0"/>
        <w:rPr>
          <w:lang w:eastAsia="zh-CN"/>
        </w:rPr>
      </w:pPr>
      <w:r>
        <w:rPr>
          <w:color w:val="000000"/>
          <w:lang w:eastAsia="zh-CN"/>
        </w:rPr>
        <w:t>2.</w:t>
      </w:r>
      <w:r>
        <w:rPr>
          <w:color w:val="0000FF"/>
          <w:lang w:eastAsia="zh-CN"/>
        </w:rPr>
        <w:t>【答案】</w:t>
      </w:r>
      <w:r>
        <w:rPr>
          <w:color w:val="000000"/>
          <w:lang w:eastAsia="zh-CN"/>
        </w:rPr>
        <w:t xml:space="preserve"> A   </w:t>
      </w:r>
    </w:p>
    <w:p w:rsidR="00C932DA">
      <w:pPr>
        <w:spacing w:after="0"/>
        <w:rPr>
          <w:lang w:eastAsia="zh-CN"/>
        </w:rPr>
      </w:pPr>
      <w:r>
        <w:rPr>
          <w:color w:val="0000FF"/>
          <w:lang w:eastAsia="zh-CN"/>
        </w:rPr>
        <w:t>【考点】</w:t>
      </w:r>
      <w:r>
        <w:rPr>
          <w:color w:val="000000"/>
          <w:lang w:eastAsia="zh-CN"/>
        </w:rPr>
        <w:t>实验室常见</w:t>
      </w:r>
      <w:r>
        <w:rPr>
          <w:color w:val="000000"/>
          <w:lang w:eastAsia="zh-CN"/>
        </w:rPr>
        <w:t>的仪器及使用</w:t>
      </w:r>
      <w:r>
        <w:rPr>
          <w:color w:val="000000"/>
          <w:lang w:eastAsia="zh-CN"/>
        </w:rPr>
        <w:t xml:space="preserve">    </w:t>
      </w:r>
    </w:p>
    <w:p w:rsidR="00C932DA">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倾倒液体时瓶塞倒放，试剂瓶口紧挨试管口，标签向着手心，符合题意；</w:t>
      </w:r>
      <w:r>
        <w:rPr>
          <w:color w:val="000000"/>
          <w:lang w:eastAsia="zh-CN"/>
        </w:rPr>
        <w:t xml:space="preserve"> </w:t>
      </w:r>
    </w:p>
    <w:p w:rsidR="00C932DA">
      <w:pPr>
        <w:spacing w:after="0"/>
        <w:rPr>
          <w:lang w:eastAsia="zh-CN"/>
        </w:rPr>
      </w:pPr>
      <w:r>
        <w:rPr>
          <w:color w:val="000000"/>
          <w:lang w:eastAsia="zh-CN"/>
        </w:rPr>
        <w:t>B.</w:t>
      </w:r>
      <w:r>
        <w:rPr>
          <w:color w:val="000000"/>
          <w:lang w:eastAsia="zh-CN"/>
        </w:rPr>
        <w:t>酒精灯要用灯帽盖灭，不能用嘴吹灭，不符合题意；</w:t>
      </w:r>
    </w:p>
    <w:p w:rsidR="00C932DA">
      <w:pPr>
        <w:spacing w:after="0"/>
        <w:rPr>
          <w:lang w:eastAsia="zh-CN"/>
        </w:rPr>
      </w:pPr>
      <w:r>
        <w:rPr>
          <w:color w:val="000000"/>
          <w:lang w:eastAsia="zh-CN"/>
        </w:rPr>
        <w:t>C.</w:t>
      </w:r>
      <w:r>
        <w:rPr>
          <w:color w:val="000000"/>
          <w:lang w:eastAsia="zh-CN"/>
        </w:rPr>
        <w:t>给试管内液体加热时液体体积不能超过试管容积的三分之一，且手握长柄拇指不能接触短柄</w:t>
      </w:r>
      <w:r>
        <w:rPr>
          <w:color w:val="000000"/>
          <w:lang w:eastAsia="zh-CN"/>
        </w:rPr>
        <w:t xml:space="preserve"> </w:t>
      </w:r>
      <w:r>
        <w:rPr>
          <w:color w:val="000000"/>
          <w:lang w:eastAsia="zh-CN"/>
        </w:rPr>
        <w:t>，不符合题意；</w:t>
      </w:r>
    </w:p>
    <w:p w:rsidR="00C932DA">
      <w:pPr>
        <w:spacing w:after="0"/>
        <w:rPr>
          <w:lang w:eastAsia="zh-CN"/>
        </w:rPr>
      </w:pPr>
      <w:r>
        <w:rPr>
          <w:color w:val="000000"/>
          <w:lang w:eastAsia="zh-CN"/>
        </w:rPr>
        <w:t>D.</w:t>
      </w:r>
      <w:r>
        <w:rPr>
          <w:color w:val="000000"/>
          <w:lang w:eastAsia="zh-CN"/>
        </w:rPr>
        <w:t>胶头滴管要在试管口上方垂直悬空滴加，不能伸入到试管中，不符合题意；</w:t>
      </w:r>
    </w:p>
    <w:p w:rsidR="00C932DA">
      <w:pPr>
        <w:spacing w:after="0"/>
        <w:rPr>
          <w:lang w:eastAsia="zh-CN"/>
        </w:rPr>
      </w:pPr>
      <w:r>
        <w:rPr>
          <w:color w:val="000000"/>
          <w:lang w:eastAsia="zh-CN"/>
        </w:rPr>
        <w:t>故答案为：</w:t>
      </w:r>
      <w:r>
        <w:rPr>
          <w:color w:val="000000"/>
          <w:lang w:eastAsia="zh-CN"/>
        </w:rPr>
        <w:t>A</w:t>
      </w:r>
    </w:p>
    <w:p w:rsidR="00C932DA">
      <w:pPr>
        <w:spacing w:after="0"/>
        <w:rPr>
          <w:lang w:eastAsia="zh-CN"/>
        </w:rPr>
      </w:pPr>
      <w:r>
        <w:rPr>
          <w:color w:val="000000"/>
          <w:lang w:eastAsia="zh-CN"/>
        </w:rPr>
        <w:t>【分析】</w:t>
      </w:r>
      <w:r>
        <w:rPr>
          <w:color w:val="000000"/>
          <w:lang w:eastAsia="zh-CN"/>
        </w:rPr>
        <w:t>A</w:t>
      </w:r>
      <w:r>
        <w:rPr>
          <w:color w:val="000000"/>
          <w:lang w:eastAsia="zh-CN"/>
        </w:rPr>
        <w:t>、根据倾倒液体的操作要求分析，注意瓶塞、试剂瓶口及标签三处；</w:t>
      </w:r>
      <w:r>
        <w:rPr>
          <w:lang w:eastAsia="zh-CN"/>
        </w:rPr>
        <w:br/>
      </w:r>
      <w:r>
        <w:rPr>
          <w:color w:val="000000"/>
          <w:lang w:eastAsia="zh-CN"/>
        </w:rPr>
        <w:t xml:space="preserve"> B</w:t>
      </w:r>
      <w:r>
        <w:rPr>
          <w:color w:val="000000"/>
          <w:lang w:eastAsia="zh-CN"/>
        </w:rPr>
        <w:t>、根据酒精灯要用灯帽盖灭分析；</w:t>
      </w:r>
      <w:r>
        <w:rPr>
          <w:lang w:eastAsia="zh-CN"/>
        </w:rPr>
        <w:br/>
      </w:r>
      <w:r>
        <w:rPr>
          <w:color w:val="000000"/>
          <w:lang w:eastAsia="zh-CN"/>
        </w:rPr>
        <w:t xml:space="preserve"> C</w:t>
      </w:r>
      <w:r>
        <w:rPr>
          <w:color w:val="000000"/>
          <w:lang w:eastAsia="zh-CN"/>
        </w:rPr>
        <w:t>、根据给试管中液体加热的方法分析，注意液体的用量、酒精灯火焰及试管夹的夹持；</w:t>
      </w:r>
      <w:r>
        <w:rPr>
          <w:lang w:eastAsia="zh-CN"/>
        </w:rPr>
        <w:br/>
      </w:r>
      <w:r>
        <w:rPr>
          <w:color w:val="000000"/>
          <w:lang w:eastAsia="zh-CN"/>
        </w:rPr>
        <w:t xml:space="preserve"> D</w:t>
      </w:r>
      <w:r>
        <w:rPr>
          <w:color w:val="000000"/>
          <w:lang w:eastAsia="zh-CN"/>
        </w:rPr>
        <w:t>、根据胶头滴管不能伸入到试管中滴加液体分析。</w:t>
      </w:r>
    </w:p>
    <w:p w:rsidR="00C932DA">
      <w:pPr>
        <w:spacing w:after="0"/>
        <w:rPr>
          <w:lang w:eastAsia="zh-CN"/>
        </w:rPr>
      </w:pPr>
      <w:r>
        <w:rPr>
          <w:color w:val="000000"/>
          <w:lang w:eastAsia="zh-CN"/>
        </w:rPr>
        <w:t>3.</w:t>
      </w:r>
      <w:r>
        <w:rPr>
          <w:color w:val="0000FF"/>
          <w:lang w:eastAsia="zh-CN"/>
        </w:rPr>
        <w:t>【答案】</w:t>
      </w:r>
      <w:r>
        <w:rPr>
          <w:color w:val="000000"/>
          <w:lang w:eastAsia="zh-CN"/>
        </w:rPr>
        <w:t xml:space="preserve"> A   </w:t>
      </w:r>
    </w:p>
    <w:p w:rsidR="00C932DA">
      <w:pPr>
        <w:spacing w:after="0"/>
        <w:rPr>
          <w:lang w:eastAsia="zh-CN"/>
        </w:rPr>
      </w:pPr>
      <w:r>
        <w:rPr>
          <w:color w:val="0000FF"/>
          <w:lang w:eastAsia="zh-CN"/>
        </w:rPr>
        <w:t>【考点】</w:t>
      </w:r>
      <w:r>
        <w:rPr>
          <w:color w:val="000000"/>
          <w:lang w:eastAsia="zh-CN"/>
        </w:rPr>
        <w:t>分解反应及其应用</w:t>
      </w:r>
      <w:r>
        <w:rPr>
          <w:color w:val="000000"/>
          <w:lang w:eastAsia="zh-CN"/>
        </w:rPr>
        <w:t xml:space="preserve">    </w:t>
      </w:r>
    </w:p>
    <w:p w:rsidR="00C932DA">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为一种物质生成两种物质，属于分解反应，符合题意；</w:t>
      </w:r>
      <w:r>
        <w:rPr>
          <w:color w:val="000000"/>
          <w:lang w:eastAsia="zh-CN"/>
        </w:rPr>
        <w:t xml:space="preserve"> </w:t>
      </w:r>
    </w:p>
    <w:p w:rsidR="00C932DA">
      <w:pPr>
        <w:spacing w:after="0"/>
        <w:rPr>
          <w:lang w:eastAsia="zh-CN"/>
        </w:rPr>
      </w:pPr>
      <w:r>
        <w:rPr>
          <w:color w:val="000000"/>
          <w:lang w:eastAsia="zh-CN"/>
        </w:rPr>
        <w:t>B.</w:t>
      </w:r>
      <w:r>
        <w:rPr>
          <w:color w:val="000000"/>
          <w:lang w:eastAsia="zh-CN"/>
        </w:rPr>
        <w:t>为两种物质生成一种物质，属于化合反应，不符合题意；</w:t>
      </w:r>
    </w:p>
    <w:p w:rsidR="00C932DA">
      <w:pPr>
        <w:spacing w:after="0"/>
        <w:rPr>
          <w:lang w:eastAsia="zh-CN"/>
        </w:rPr>
      </w:pPr>
      <w:r>
        <w:rPr>
          <w:color w:val="000000"/>
          <w:lang w:eastAsia="zh-CN"/>
        </w:rPr>
        <w:t>C.</w:t>
      </w:r>
      <w:r>
        <w:rPr>
          <w:color w:val="000000"/>
          <w:lang w:eastAsia="zh-CN"/>
        </w:rPr>
        <w:t>为两种物质生成一种物质，属于化合反应，不符合题意；</w:t>
      </w:r>
    </w:p>
    <w:p w:rsidR="00C932DA">
      <w:pPr>
        <w:spacing w:after="0"/>
        <w:rPr>
          <w:lang w:eastAsia="zh-CN"/>
        </w:rPr>
      </w:pPr>
      <w:r>
        <w:rPr>
          <w:color w:val="000000"/>
          <w:lang w:eastAsia="zh-CN"/>
        </w:rPr>
        <w:t>D.</w:t>
      </w:r>
      <w:r>
        <w:rPr>
          <w:color w:val="000000"/>
          <w:lang w:eastAsia="zh-CN"/>
        </w:rPr>
        <w:t>为两种物质生成两种物质，不属于分解反应，不符合题意；</w:t>
      </w:r>
    </w:p>
    <w:p w:rsidR="00C932DA">
      <w:pPr>
        <w:spacing w:after="0"/>
        <w:rPr>
          <w:lang w:eastAsia="zh-CN"/>
        </w:rPr>
      </w:pPr>
      <w:r>
        <w:rPr>
          <w:color w:val="000000"/>
          <w:lang w:eastAsia="zh-CN"/>
        </w:rPr>
        <w:t>故答案为：</w:t>
      </w:r>
      <w:r>
        <w:rPr>
          <w:color w:val="000000"/>
          <w:lang w:eastAsia="zh-CN"/>
        </w:rPr>
        <w:t>A</w:t>
      </w:r>
    </w:p>
    <w:p w:rsidR="00C932DA">
      <w:pPr>
        <w:spacing w:after="0"/>
        <w:rPr>
          <w:lang w:eastAsia="zh-CN"/>
        </w:rPr>
      </w:pPr>
      <w:r>
        <w:rPr>
          <w:color w:val="000000"/>
          <w:lang w:eastAsia="zh-CN"/>
        </w:rPr>
        <w:t>【分析】根据分解反应定义分析，判断分解反应掌握</w:t>
      </w:r>
      <w:r>
        <w:rPr>
          <w:color w:val="000000"/>
          <w:lang w:eastAsia="zh-CN"/>
        </w:rPr>
        <w:t>“</w:t>
      </w:r>
      <w:r>
        <w:rPr>
          <w:color w:val="000000"/>
          <w:lang w:eastAsia="zh-CN"/>
        </w:rPr>
        <w:t>一变多</w:t>
      </w:r>
      <w:r>
        <w:rPr>
          <w:color w:val="000000"/>
          <w:lang w:eastAsia="zh-CN"/>
        </w:rPr>
        <w:t>”</w:t>
      </w:r>
      <w:r>
        <w:rPr>
          <w:color w:val="000000"/>
          <w:lang w:eastAsia="zh-CN"/>
        </w:rPr>
        <w:t>的特点。</w:t>
      </w:r>
    </w:p>
    <w:p w:rsidR="00C932DA">
      <w:pPr>
        <w:spacing w:after="0"/>
        <w:rPr>
          <w:lang w:eastAsia="zh-CN"/>
        </w:rPr>
      </w:pPr>
      <w:r>
        <w:rPr>
          <w:color w:val="000000"/>
          <w:lang w:eastAsia="zh-CN"/>
        </w:rPr>
        <w:t>4.</w:t>
      </w:r>
      <w:r>
        <w:rPr>
          <w:color w:val="0000FF"/>
          <w:lang w:eastAsia="zh-CN"/>
        </w:rPr>
        <w:t>【答案】</w:t>
      </w:r>
      <w:r>
        <w:rPr>
          <w:color w:val="000000"/>
          <w:lang w:eastAsia="zh-CN"/>
        </w:rPr>
        <w:t xml:space="preserve"> D   </w:t>
      </w:r>
    </w:p>
    <w:p w:rsidR="00C932DA">
      <w:pPr>
        <w:spacing w:after="0"/>
        <w:rPr>
          <w:lang w:eastAsia="zh-CN"/>
        </w:rPr>
      </w:pPr>
      <w:r>
        <w:rPr>
          <w:color w:val="0000FF"/>
          <w:lang w:eastAsia="zh-CN"/>
        </w:rPr>
        <w:t>【考点】</w:t>
      </w:r>
      <w:r>
        <w:rPr>
          <w:color w:val="000000"/>
          <w:lang w:eastAsia="zh-CN"/>
        </w:rPr>
        <w:t>元素的概念，分子、原子、离子、元素与物质之间的关系</w:t>
      </w:r>
      <w:r>
        <w:rPr>
          <w:color w:val="000000"/>
          <w:lang w:eastAsia="zh-CN"/>
        </w:rPr>
        <w:t xml:space="preserve">    </w:t>
      </w:r>
    </w:p>
    <w:p w:rsidR="00C932DA">
      <w:pPr>
        <w:spacing w:after="0"/>
        <w:rPr>
          <w:lang w:eastAsia="zh-CN"/>
        </w:rPr>
      </w:pPr>
      <w:r>
        <w:rPr>
          <w:color w:val="0000FF"/>
          <w:lang w:eastAsia="zh-CN"/>
        </w:rPr>
        <w:t>【解析】</w:t>
      </w:r>
      <w:r>
        <w:rPr>
          <w:color w:val="000000"/>
          <w:lang w:eastAsia="zh-CN"/>
        </w:rPr>
        <w:t>【解答】</w:t>
      </w:r>
      <w:r>
        <w:rPr>
          <w:color w:val="000000"/>
          <w:lang w:eastAsia="zh-CN"/>
        </w:rPr>
        <w:t>“</w:t>
      </w:r>
      <w:r>
        <w:rPr>
          <w:color w:val="000000"/>
          <w:lang w:eastAsia="zh-CN"/>
        </w:rPr>
        <w:t>加碘食盐</w:t>
      </w:r>
      <w:r>
        <w:rPr>
          <w:color w:val="000000"/>
          <w:lang w:eastAsia="zh-CN"/>
        </w:rPr>
        <w:t>”</w:t>
      </w:r>
      <w:r>
        <w:rPr>
          <w:color w:val="000000"/>
          <w:lang w:eastAsia="zh-CN"/>
        </w:rPr>
        <w:t>、</w:t>
      </w:r>
      <w:r>
        <w:rPr>
          <w:color w:val="000000"/>
          <w:lang w:eastAsia="zh-CN"/>
        </w:rPr>
        <w:t>“</w:t>
      </w:r>
      <w:r>
        <w:rPr>
          <w:color w:val="000000"/>
          <w:lang w:eastAsia="zh-CN"/>
        </w:rPr>
        <w:t>含氟牙膏</w:t>
      </w:r>
      <w:r>
        <w:rPr>
          <w:color w:val="000000"/>
          <w:lang w:eastAsia="zh-CN"/>
        </w:rPr>
        <w:t>”</w:t>
      </w:r>
      <w:r>
        <w:rPr>
          <w:color w:val="000000"/>
          <w:lang w:eastAsia="zh-CN"/>
        </w:rPr>
        <w:t>、</w:t>
      </w:r>
      <w:r>
        <w:rPr>
          <w:color w:val="000000"/>
          <w:lang w:eastAsia="zh-CN"/>
        </w:rPr>
        <w:t>“</w:t>
      </w:r>
      <w:r>
        <w:rPr>
          <w:color w:val="000000"/>
          <w:lang w:eastAsia="zh-CN"/>
        </w:rPr>
        <w:t>高钙牛奶</w:t>
      </w:r>
      <w:r>
        <w:rPr>
          <w:color w:val="000000"/>
          <w:lang w:eastAsia="zh-CN"/>
        </w:rPr>
        <w:t>”</w:t>
      </w:r>
      <w:r>
        <w:rPr>
          <w:color w:val="000000"/>
          <w:lang w:eastAsia="zh-CN"/>
        </w:rPr>
        <w:t>、</w:t>
      </w:r>
      <w:r>
        <w:rPr>
          <w:color w:val="000000"/>
          <w:lang w:eastAsia="zh-CN"/>
        </w:rPr>
        <w:t>“</w:t>
      </w:r>
      <w:r>
        <w:rPr>
          <w:color w:val="000000"/>
          <w:lang w:eastAsia="zh-CN"/>
        </w:rPr>
        <w:t>补铁酱油</w:t>
      </w:r>
      <w:r>
        <w:rPr>
          <w:color w:val="000000"/>
          <w:lang w:eastAsia="zh-CN"/>
        </w:rPr>
        <w:t>”</w:t>
      </w:r>
      <w:r>
        <w:rPr>
          <w:color w:val="000000"/>
          <w:lang w:eastAsia="zh-CN"/>
        </w:rPr>
        <w:t>中的</w:t>
      </w:r>
      <w:r>
        <w:rPr>
          <w:color w:val="000000"/>
          <w:lang w:eastAsia="zh-CN"/>
        </w:rPr>
        <w:t>“</w:t>
      </w:r>
      <w:r>
        <w:rPr>
          <w:color w:val="000000"/>
          <w:lang w:eastAsia="zh-CN"/>
        </w:rPr>
        <w:t>碘、氟、钙、铁</w:t>
      </w:r>
      <w:r>
        <w:rPr>
          <w:color w:val="000000"/>
          <w:lang w:eastAsia="zh-CN"/>
        </w:rPr>
        <w:t>”</w:t>
      </w:r>
      <w:r>
        <w:rPr>
          <w:color w:val="000000"/>
          <w:lang w:eastAsia="zh-CN"/>
        </w:rPr>
        <w:t>指的是在食盐、牙膏、牛奶、酱油中添加了相应的元素，故选</w:t>
      </w:r>
      <w:r>
        <w:rPr>
          <w:color w:val="000000"/>
          <w:lang w:eastAsia="zh-CN"/>
        </w:rPr>
        <w:t>D</w:t>
      </w:r>
      <w:r>
        <w:rPr>
          <w:color w:val="000000"/>
          <w:lang w:eastAsia="zh-CN"/>
        </w:rPr>
        <w:t>．</w:t>
      </w:r>
    </w:p>
    <w:p w:rsidR="00C932DA">
      <w:pPr>
        <w:spacing w:after="0"/>
        <w:rPr>
          <w:lang w:eastAsia="zh-CN"/>
        </w:rPr>
      </w:pPr>
    </w:p>
    <w:p w:rsidR="00C932DA">
      <w:pPr>
        <w:spacing w:after="0"/>
        <w:rPr>
          <w:lang w:eastAsia="zh-CN"/>
        </w:rPr>
      </w:pPr>
      <w:r>
        <w:rPr>
          <w:color w:val="000000"/>
          <w:lang w:eastAsia="zh-CN"/>
        </w:rPr>
        <w:t>【分析】本题难度不大，主要考查了元素的有关知识，从而加深了学生对分子、原子、离子和元素的认识．</w:t>
      </w:r>
    </w:p>
    <w:p w:rsidR="00C932DA">
      <w:pPr>
        <w:spacing w:after="0"/>
        <w:rPr>
          <w:lang w:eastAsia="zh-CN"/>
        </w:rPr>
      </w:pPr>
      <w:r>
        <w:rPr>
          <w:color w:val="000000"/>
          <w:lang w:eastAsia="zh-CN"/>
        </w:rPr>
        <w:t>5.</w:t>
      </w:r>
      <w:r>
        <w:rPr>
          <w:color w:val="0000FF"/>
          <w:lang w:eastAsia="zh-CN"/>
        </w:rPr>
        <w:t>【答案】</w:t>
      </w:r>
      <w:r>
        <w:rPr>
          <w:color w:val="000000"/>
          <w:lang w:eastAsia="zh-CN"/>
        </w:rPr>
        <w:t xml:space="preserve"> C   </w:t>
      </w:r>
    </w:p>
    <w:p w:rsidR="00C932DA">
      <w:pPr>
        <w:spacing w:after="0"/>
        <w:rPr>
          <w:lang w:eastAsia="zh-CN"/>
        </w:rPr>
      </w:pPr>
      <w:r>
        <w:rPr>
          <w:color w:val="0000FF"/>
          <w:lang w:eastAsia="zh-CN"/>
        </w:rPr>
        <w:t>【考点】</w:t>
      </w:r>
      <w:r>
        <w:rPr>
          <w:color w:val="000000"/>
          <w:lang w:eastAsia="zh-CN"/>
        </w:rPr>
        <w:t>测定空气中的氧气含量</w:t>
      </w:r>
      <w:r>
        <w:rPr>
          <w:color w:val="000000"/>
          <w:lang w:eastAsia="zh-CN"/>
        </w:rPr>
        <w:t xml:space="preserve">    </w:t>
      </w:r>
    </w:p>
    <w:p w:rsidR="00C932DA">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红磷</w:t>
      </w:r>
      <w:r>
        <w:rPr>
          <w:color w:val="000000"/>
          <w:lang w:eastAsia="zh-CN"/>
        </w:rPr>
        <w:t xml:space="preserve"> </w:t>
      </w:r>
      <w:r>
        <w:rPr>
          <w:color w:val="000000"/>
          <w:lang w:eastAsia="zh-CN"/>
        </w:rPr>
        <w:t>的量不足会使实验结果偏小，不符合题意；</w:t>
      </w:r>
      <w:r>
        <w:rPr>
          <w:color w:val="000000"/>
          <w:lang w:eastAsia="zh-CN"/>
        </w:rPr>
        <w:t xml:space="preserve"> </w:t>
      </w:r>
    </w:p>
    <w:p w:rsidR="00C932DA">
      <w:pPr>
        <w:spacing w:after="0"/>
        <w:rPr>
          <w:lang w:eastAsia="zh-CN"/>
        </w:rPr>
      </w:pPr>
      <w:r>
        <w:rPr>
          <w:color w:val="000000"/>
          <w:lang w:eastAsia="zh-CN"/>
        </w:rPr>
        <w:t xml:space="preserve">B. </w:t>
      </w:r>
      <w:r>
        <w:rPr>
          <w:color w:val="000000"/>
          <w:lang w:eastAsia="zh-CN"/>
        </w:rPr>
        <w:t>装置不漏气是实验成功的重要因素，不</w:t>
      </w:r>
      <w:r>
        <w:rPr>
          <w:color w:val="000000"/>
          <w:lang w:eastAsia="zh-CN"/>
        </w:rPr>
        <w:t>符合题意；</w:t>
      </w:r>
    </w:p>
    <w:p w:rsidR="00C932DA">
      <w:pPr>
        <w:spacing w:after="0"/>
        <w:rPr>
          <w:lang w:eastAsia="zh-CN"/>
        </w:rPr>
      </w:pPr>
      <w:r>
        <w:rPr>
          <w:color w:val="000000"/>
          <w:lang w:eastAsia="zh-CN"/>
        </w:rPr>
        <w:t>C.</w:t>
      </w:r>
      <w:r>
        <w:rPr>
          <w:color w:val="000000"/>
          <w:lang w:eastAsia="zh-CN"/>
        </w:rPr>
        <w:t>碳燃烧生成二氧化碳气体，不能使装置内压强发生明显变化，所以碳不能代替红磷，符合题意；</w:t>
      </w:r>
    </w:p>
    <w:p w:rsidR="00C932DA">
      <w:pPr>
        <w:spacing w:after="0"/>
        <w:rPr>
          <w:lang w:eastAsia="zh-CN"/>
        </w:rPr>
      </w:pPr>
      <w:r>
        <w:rPr>
          <w:color w:val="000000"/>
          <w:lang w:eastAsia="zh-CN"/>
        </w:rPr>
        <w:t xml:space="preserve">D. </w:t>
      </w:r>
      <w:r>
        <w:rPr>
          <w:color w:val="000000"/>
          <w:lang w:eastAsia="zh-CN"/>
        </w:rPr>
        <w:t>钟罩内气体会因红磷燃烧消耗掉氧气，使得压强减小，导致水面的上升</w:t>
      </w:r>
      <w:r>
        <w:rPr>
          <w:color w:val="000000"/>
          <w:lang w:eastAsia="zh-CN"/>
        </w:rPr>
        <w:t xml:space="preserve"> </w:t>
      </w:r>
      <w:r>
        <w:rPr>
          <w:color w:val="000000"/>
          <w:lang w:eastAsia="zh-CN"/>
        </w:rPr>
        <w:t>，不符合题意；</w:t>
      </w:r>
    </w:p>
    <w:p w:rsidR="00C932DA">
      <w:pPr>
        <w:spacing w:after="0"/>
        <w:rPr>
          <w:lang w:eastAsia="zh-CN"/>
        </w:rPr>
      </w:pPr>
      <w:r>
        <w:rPr>
          <w:color w:val="000000"/>
          <w:lang w:eastAsia="zh-CN"/>
        </w:rPr>
        <w:t>故答案为：</w:t>
      </w:r>
      <w:r>
        <w:rPr>
          <w:color w:val="000000"/>
          <w:lang w:eastAsia="zh-CN"/>
        </w:rPr>
        <w:t>C</w:t>
      </w:r>
    </w:p>
    <w:p w:rsidR="00C932DA">
      <w:pPr>
        <w:spacing w:after="0"/>
        <w:rPr>
          <w:lang w:eastAsia="zh-CN"/>
        </w:rPr>
      </w:pPr>
      <w:r>
        <w:rPr>
          <w:color w:val="000000"/>
          <w:lang w:eastAsia="zh-CN"/>
        </w:rPr>
        <w:t>【分析】根据测得氧气的含量的原理分析，选择药品要选择在空气中燃烧且生成物为固体的物质，装置要保证密闭性良好。</w:t>
      </w:r>
    </w:p>
    <w:p w:rsidR="00C932DA">
      <w:pPr>
        <w:spacing w:after="0"/>
        <w:rPr>
          <w:lang w:eastAsia="zh-CN"/>
        </w:rPr>
      </w:pPr>
      <w:r>
        <w:rPr>
          <w:color w:val="000000"/>
          <w:lang w:eastAsia="zh-CN"/>
        </w:rPr>
        <w:t>6.</w:t>
      </w:r>
      <w:r>
        <w:rPr>
          <w:color w:val="0000FF"/>
          <w:lang w:eastAsia="zh-CN"/>
        </w:rPr>
        <w:t>【答案】</w:t>
      </w:r>
      <w:r>
        <w:rPr>
          <w:color w:val="000000"/>
          <w:lang w:eastAsia="zh-CN"/>
        </w:rPr>
        <w:t xml:space="preserve"> D   </w:t>
      </w:r>
    </w:p>
    <w:p w:rsidR="00C932DA">
      <w:pPr>
        <w:spacing w:after="0"/>
        <w:rPr>
          <w:lang w:eastAsia="zh-CN"/>
        </w:rPr>
      </w:pPr>
      <w:r>
        <w:rPr>
          <w:color w:val="0000FF"/>
          <w:lang w:eastAsia="zh-CN"/>
        </w:rPr>
        <w:t>【考点】</w:t>
      </w:r>
      <w:r>
        <w:rPr>
          <w:color w:val="000000"/>
          <w:lang w:eastAsia="zh-CN"/>
        </w:rPr>
        <w:t>原子结构示意图与离子结构示意图</w:t>
      </w:r>
      <w:r>
        <w:rPr>
          <w:color w:val="000000"/>
          <w:lang w:eastAsia="zh-CN"/>
        </w:rPr>
        <w:t xml:space="preserve">    </w:t>
      </w:r>
    </w:p>
    <w:p w:rsidR="00C932DA">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、原子核内有</w:t>
      </w:r>
      <w:r>
        <w:rPr>
          <w:color w:val="000000"/>
          <w:lang w:eastAsia="zh-CN"/>
        </w:rPr>
        <w:t>11</w:t>
      </w:r>
      <w:r>
        <w:rPr>
          <w:color w:val="000000"/>
          <w:lang w:eastAsia="zh-CN"/>
        </w:rPr>
        <w:t>个质子，说法正确，故</w:t>
      </w:r>
      <w:r>
        <w:rPr>
          <w:color w:val="000000"/>
          <w:lang w:eastAsia="zh-CN"/>
        </w:rPr>
        <w:t>A</w:t>
      </w:r>
      <w:r>
        <w:rPr>
          <w:color w:val="000000"/>
          <w:lang w:eastAsia="zh-CN"/>
        </w:rPr>
        <w:t>正确；</w:t>
      </w:r>
    </w:p>
    <w:p w:rsidR="00C932DA">
      <w:pPr>
        <w:spacing w:after="0"/>
        <w:rPr>
          <w:lang w:eastAsia="zh-CN"/>
        </w:rPr>
      </w:pPr>
    </w:p>
    <w:p w:rsidR="00C932DA">
      <w:pPr>
        <w:spacing w:after="0"/>
        <w:rPr>
          <w:lang w:eastAsia="zh-CN"/>
        </w:rPr>
      </w:pPr>
      <w:r>
        <w:rPr>
          <w:color w:val="000000"/>
          <w:lang w:eastAsia="zh-CN"/>
        </w:rPr>
        <w:t>B</w:t>
      </w:r>
      <w:r>
        <w:rPr>
          <w:color w:val="000000"/>
          <w:lang w:eastAsia="zh-CN"/>
        </w:rPr>
        <w:t>、原子核外有</w:t>
      </w:r>
      <w:r>
        <w:rPr>
          <w:color w:val="000000"/>
          <w:lang w:eastAsia="zh-CN"/>
        </w:rPr>
        <w:t>3</w:t>
      </w:r>
      <w:r>
        <w:rPr>
          <w:color w:val="000000"/>
          <w:lang w:eastAsia="zh-CN"/>
        </w:rPr>
        <w:t>个电子层，说法正确，故</w:t>
      </w:r>
      <w:r>
        <w:rPr>
          <w:color w:val="000000"/>
          <w:lang w:eastAsia="zh-CN"/>
        </w:rPr>
        <w:t>B</w:t>
      </w:r>
      <w:r>
        <w:rPr>
          <w:color w:val="000000"/>
          <w:lang w:eastAsia="zh-CN"/>
        </w:rPr>
        <w:t>正确；</w:t>
      </w:r>
    </w:p>
    <w:p w:rsidR="00C932DA">
      <w:pPr>
        <w:spacing w:after="0"/>
        <w:rPr>
          <w:lang w:eastAsia="zh-CN"/>
        </w:rPr>
      </w:pPr>
      <w:r>
        <w:rPr>
          <w:color w:val="000000"/>
          <w:lang w:eastAsia="zh-CN"/>
        </w:rPr>
        <w:t>C</w:t>
      </w:r>
      <w:r>
        <w:rPr>
          <w:color w:val="000000"/>
          <w:lang w:eastAsia="zh-CN"/>
        </w:rPr>
        <w:t>、原子核内有</w:t>
      </w:r>
      <w:r>
        <w:rPr>
          <w:color w:val="000000"/>
          <w:lang w:eastAsia="zh-CN"/>
        </w:rPr>
        <w:t>11</w:t>
      </w:r>
      <w:r>
        <w:rPr>
          <w:color w:val="000000"/>
          <w:lang w:eastAsia="zh-CN"/>
        </w:rPr>
        <w:t>个质子，属于钠元素，该元素属于金属元素，说法正确，故</w:t>
      </w:r>
      <w:r>
        <w:rPr>
          <w:color w:val="000000"/>
          <w:lang w:eastAsia="zh-CN"/>
        </w:rPr>
        <w:t>C</w:t>
      </w:r>
      <w:r>
        <w:rPr>
          <w:color w:val="000000"/>
          <w:lang w:eastAsia="zh-CN"/>
        </w:rPr>
        <w:t>正确；</w:t>
      </w:r>
    </w:p>
    <w:p w:rsidR="00C932DA">
      <w:pPr>
        <w:spacing w:after="0"/>
        <w:rPr>
          <w:lang w:eastAsia="zh-CN"/>
        </w:rPr>
      </w:pPr>
      <w:r>
        <w:rPr>
          <w:color w:val="000000"/>
          <w:lang w:eastAsia="zh-CN"/>
        </w:rPr>
        <w:t>D</w:t>
      </w:r>
      <w:r>
        <w:rPr>
          <w:color w:val="000000"/>
          <w:lang w:eastAsia="zh-CN"/>
        </w:rPr>
        <w:t>、该原子失去电子后带正电荷，故</w:t>
      </w:r>
      <w:r>
        <w:rPr>
          <w:color w:val="000000"/>
          <w:lang w:eastAsia="zh-CN"/>
        </w:rPr>
        <w:t>D</w:t>
      </w:r>
      <w:r>
        <w:rPr>
          <w:color w:val="000000"/>
          <w:lang w:eastAsia="zh-CN"/>
        </w:rPr>
        <w:t>错误．</w:t>
      </w:r>
    </w:p>
    <w:p w:rsidR="00C932DA">
      <w:pPr>
        <w:spacing w:after="0"/>
        <w:rPr>
          <w:lang w:eastAsia="zh-CN"/>
        </w:rPr>
      </w:pPr>
      <w:r>
        <w:rPr>
          <w:color w:val="000000"/>
          <w:lang w:eastAsia="zh-CN"/>
        </w:rPr>
        <w:t>故选</w:t>
      </w:r>
      <w:r>
        <w:rPr>
          <w:color w:val="000000"/>
          <w:lang w:eastAsia="zh-CN"/>
        </w:rPr>
        <w:t>D</w:t>
      </w:r>
      <w:r>
        <w:rPr>
          <w:color w:val="000000"/>
          <w:lang w:eastAsia="zh-CN"/>
        </w:rPr>
        <w:t>．</w:t>
      </w:r>
    </w:p>
    <w:p w:rsidR="00C932DA">
      <w:pPr>
        <w:spacing w:after="0"/>
        <w:rPr>
          <w:lang w:eastAsia="zh-CN"/>
        </w:rPr>
      </w:pPr>
      <w:r>
        <w:rPr>
          <w:color w:val="000000"/>
          <w:lang w:eastAsia="zh-CN"/>
        </w:rPr>
        <w:t>【分析】了解原子结构示意图与离子结构示意图的区别和联系；掌握核外电子在化学变化中的作用和得失电子的规律特点．</w:t>
      </w:r>
    </w:p>
    <w:p w:rsidR="00C932DA">
      <w:pPr>
        <w:spacing w:after="0"/>
        <w:rPr>
          <w:lang w:eastAsia="zh-CN"/>
        </w:rPr>
      </w:pPr>
      <w:r>
        <w:rPr>
          <w:color w:val="000000"/>
          <w:lang w:eastAsia="zh-CN"/>
        </w:rPr>
        <w:t>7.</w:t>
      </w:r>
      <w:r>
        <w:rPr>
          <w:color w:val="0000FF"/>
          <w:lang w:eastAsia="zh-CN"/>
        </w:rPr>
        <w:t>【答案】</w:t>
      </w:r>
      <w:r>
        <w:rPr>
          <w:color w:val="000000"/>
          <w:lang w:eastAsia="zh-CN"/>
        </w:rPr>
        <w:t xml:space="preserve">B  </w:t>
      </w:r>
    </w:p>
    <w:p w:rsidR="00C932DA">
      <w:pPr>
        <w:spacing w:after="0"/>
        <w:rPr>
          <w:lang w:eastAsia="zh-CN"/>
        </w:rPr>
      </w:pPr>
      <w:r>
        <w:rPr>
          <w:color w:val="0000FF"/>
          <w:lang w:eastAsia="zh-CN"/>
        </w:rPr>
        <w:t>【考点】</w:t>
      </w:r>
      <w:r>
        <w:rPr>
          <w:color w:val="000000"/>
          <w:lang w:eastAsia="zh-CN"/>
        </w:rPr>
        <w:t>纯净物和混合物，从组成上识别氧化物</w:t>
      </w:r>
      <w:r>
        <w:rPr>
          <w:color w:val="000000"/>
          <w:lang w:eastAsia="zh-CN"/>
        </w:rPr>
        <w:t xml:space="preserve">   </w:t>
      </w:r>
    </w:p>
    <w:p w:rsidR="00C932DA">
      <w:pPr>
        <w:spacing w:after="0"/>
        <w:rPr>
          <w:lang w:eastAsia="zh-CN"/>
        </w:rPr>
      </w:pPr>
      <w:r>
        <w:rPr>
          <w:color w:val="0000FF"/>
          <w:lang w:eastAsia="zh-CN"/>
        </w:rPr>
        <w:t>【解析】</w:t>
      </w:r>
      <w:r>
        <w:rPr>
          <w:color w:val="000000"/>
          <w:lang w:eastAsia="zh-CN"/>
        </w:rPr>
        <w:t>【解答】纯净物是由一种物质祖成的，二混合物是有多种物质组成的，二者的本质区别是是否由一种物质组成；</w:t>
      </w:r>
      <w:r>
        <w:rPr>
          <w:color w:val="000000"/>
          <w:lang w:eastAsia="zh-CN"/>
        </w:rPr>
        <w:t>“</w:t>
      </w:r>
      <w:r>
        <w:rPr>
          <w:color w:val="000000"/>
          <w:lang w:eastAsia="zh-CN"/>
        </w:rPr>
        <w:t>冰红茶</w:t>
      </w:r>
      <w:r>
        <w:rPr>
          <w:color w:val="000000"/>
          <w:lang w:eastAsia="zh-CN"/>
        </w:rPr>
        <w:t>”“</w:t>
      </w:r>
      <w:r>
        <w:rPr>
          <w:color w:val="000000"/>
          <w:lang w:eastAsia="zh-CN"/>
        </w:rPr>
        <w:t>雪碧饮料</w:t>
      </w:r>
      <w:r>
        <w:rPr>
          <w:color w:val="000000"/>
          <w:lang w:eastAsia="zh-CN"/>
        </w:rPr>
        <w:t>”“</w:t>
      </w:r>
      <w:r>
        <w:rPr>
          <w:color w:val="000000"/>
          <w:lang w:eastAsia="zh-CN"/>
        </w:rPr>
        <w:t>生理盐水</w:t>
      </w:r>
      <w:r>
        <w:rPr>
          <w:color w:val="000000"/>
          <w:lang w:eastAsia="zh-CN"/>
        </w:rPr>
        <w:t>”</w:t>
      </w:r>
      <w:r>
        <w:rPr>
          <w:color w:val="000000"/>
          <w:lang w:eastAsia="zh-CN"/>
        </w:rPr>
        <w:t>和</w:t>
      </w:r>
      <w:r>
        <w:rPr>
          <w:color w:val="000000"/>
          <w:lang w:eastAsia="zh-CN"/>
        </w:rPr>
        <w:t>“</w:t>
      </w:r>
      <w:r>
        <w:rPr>
          <w:color w:val="000000"/>
          <w:lang w:eastAsia="zh-CN"/>
        </w:rPr>
        <w:t>矿泉水</w:t>
      </w:r>
      <w:r>
        <w:rPr>
          <w:color w:val="000000"/>
          <w:lang w:eastAsia="zh-CN"/>
        </w:rPr>
        <w:t>”</w:t>
      </w:r>
      <w:r>
        <w:rPr>
          <w:color w:val="000000"/>
          <w:lang w:eastAsia="zh-CN"/>
        </w:rPr>
        <w:t>均是由多种物质组成的，有多种物质组成的物质为混合物，</w:t>
      </w:r>
      <w:r>
        <w:rPr>
          <w:lang w:eastAsia="zh-CN"/>
        </w:rPr>
        <w:br/>
      </w:r>
      <w:r>
        <w:rPr>
          <w:color w:val="000000"/>
          <w:lang w:eastAsia="zh-CN"/>
        </w:rPr>
        <w:t>故答案为：</w:t>
      </w:r>
      <w:r>
        <w:rPr>
          <w:color w:val="000000"/>
          <w:lang w:eastAsia="zh-CN"/>
        </w:rPr>
        <w:t>B</w:t>
      </w:r>
      <w:r>
        <w:rPr>
          <w:color w:val="000000"/>
          <w:lang w:eastAsia="zh-CN"/>
        </w:rPr>
        <w:t>【分析】根据混合物是由多种物质组成的，纯净物是由一种物质组成的，由两种元素组成其中一种元素是氧元素的化合物是氧化物，据此分析解答</w:t>
      </w:r>
    </w:p>
    <w:p w:rsidR="00C932DA">
      <w:pPr>
        <w:spacing w:after="0"/>
        <w:rPr>
          <w:lang w:eastAsia="zh-CN"/>
        </w:rPr>
      </w:pPr>
      <w:r>
        <w:rPr>
          <w:color w:val="000000"/>
          <w:lang w:eastAsia="zh-CN"/>
        </w:rPr>
        <w:t>8.</w:t>
      </w:r>
      <w:r>
        <w:rPr>
          <w:color w:val="0000FF"/>
          <w:lang w:eastAsia="zh-CN"/>
        </w:rPr>
        <w:t>【答案】</w:t>
      </w:r>
      <w:r>
        <w:rPr>
          <w:color w:val="000000"/>
          <w:lang w:eastAsia="zh-CN"/>
        </w:rPr>
        <w:t xml:space="preserve"> B   </w:t>
      </w:r>
    </w:p>
    <w:p w:rsidR="00C932DA">
      <w:pPr>
        <w:spacing w:after="0"/>
        <w:rPr>
          <w:lang w:eastAsia="zh-CN"/>
        </w:rPr>
      </w:pPr>
      <w:r>
        <w:rPr>
          <w:color w:val="0000FF"/>
          <w:lang w:eastAsia="zh-CN"/>
        </w:rPr>
        <w:t>【考点】</w:t>
      </w:r>
      <w:r>
        <w:rPr>
          <w:color w:val="000000"/>
          <w:lang w:eastAsia="zh-CN"/>
        </w:rPr>
        <w:t>元素周期表的特点及其应用</w:t>
      </w:r>
      <w:r>
        <w:rPr>
          <w:color w:val="000000"/>
          <w:lang w:eastAsia="zh-CN"/>
        </w:rPr>
        <w:t xml:space="preserve">    </w:t>
      </w:r>
    </w:p>
    <w:p w:rsidR="00C932DA">
      <w:pPr>
        <w:spacing w:after="0"/>
        <w:rPr>
          <w:lang w:eastAsia="zh-CN"/>
        </w:rPr>
      </w:pPr>
      <w:r>
        <w:rPr>
          <w:color w:val="0000FF"/>
          <w:lang w:eastAsia="zh-CN"/>
        </w:rPr>
        <w:t>【解析】</w:t>
      </w:r>
      <w:r>
        <w:rPr>
          <w:color w:val="000000"/>
          <w:lang w:eastAsia="zh-CN"/>
        </w:rPr>
        <w:t>【解答】</w:t>
      </w:r>
      <w:r>
        <w:rPr>
          <w:color w:val="000000"/>
          <w:lang w:eastAsia="zh-CN"/>
        </w:rPr>
        <w:t xml:space="preserve">A. </w:t>
      </w:r>
      <w:r>
        <w:rPr>
          <w:color w:val="000000"/>
          <w:lang w:eastAsia="zh-CN"/>
        </w:rPr>
        <w:t>锑元素名称带</w:t>
      </w:r>
      <w:r>
        <w:rPr>
          <w:color w:val="000000"/>
          <w:lang w:eastAsia="zh-CN"/>
        </w:rPr>
        <w:t>“</w:t>
      </w:r>
      <w:r>
        <w:rPr>
          <w:color w:val="000000"/>
          <w:lang w:eastAsia="zh-CN"/>
        </w:rPr>
        <w:t>钅</w:t>
      </w:r>
      <w:r>
        <w:rPr>
          <w:color w:val="000000"/>
          <w:lang w:eastAsia="zh-CN"/>
        </w:rPr>
        <w:t>”</w:t>
      </w:r>
      <w:r>
        <w:rPr>
          <w:color w:val="000000"/>
          <w:lang w:eastAsia="zh-CN"/>
        </w:rPr>
        <w:t>，属于金属元素，不符合题意；</w:t>
      </w:r>
      <w:r>
        <w:rPr>
          <w:color w:val="000000"/>
          <w:lang w:eastAsia="zh-CN"/>
        </w:rPr>
        <w:t xml:space="preserve"> </w:t>
      </w:r>
    </w:p>
    <w:p w:rsidR="00C932DA">
      <w:pPr>
        <w:spacing w:after="0"/>
        <w:rPr>
          <w:lang w:eastAsia="zh-CN"/>
        </w:rPr>
      </w:pPr>
      <w:r>
        <w:rPr>
          <w:color w:val="000000"/>
          <w:lang w:eastAsia="zh-CN"/>
        </w:rPr>
        <w:t xml:space="preserve">B. </w:t>
      </w:r>
      <w:r>
        <w:rPr>
          <w:color w:val="000000"/>
          <w:lang w:eastAsia="zh-CN"/>
        </w:rPr>
        <w:t>锑元素的相对原子质量是</w:t>
      </w:r>
      <w:r>
        <w:rPr>
          <w:color w:val="000000"/>
          <w:lang w:eastAsia="zh-CN"/>
        </w:rPr>
        <w:t xml:space="preserve">121.8 </w:t>
      </w:r>
      <w:r>
        <w:rPr>
          <w:color w:val="000000"/>
          <w:lang w:eastAsia="zh-CN"/>
        </w:rPr>
        <w:t>，符合题意；</w:t>
      </w:r>
    </w:p>
    <w:p w:rsidR="00C932DA">
      <w:pPr>
        <w:spacing w:after="0"/>
        <w:rPr>
          <w:lang w:eastAsia="zh-CN"/>
        </w:rPr>
      </w:pPr>
      <w:r>
        <w:rPr>
          <w:color w:val="000000"/>
          <w:lang w:eastAsia="zh-CN"/>
        </w:rPr>
        <w:t xml:space="preserve">C. </w:t>
      </w:r>
      <w:r>
        <w:rPr>
          <w:color w:val="000000"/>
          <w:lang w:eastAsia="zh-CN"/>
        </w:rPr>
        <w:t>原子中质子数＝电子数＝原子序数，锑原子核外有</w:t>
      </w:r>
      <w:r>
        <w:rPr>
          <w:color w:val="000000"/>
          <w:lang w:eastAsia="zh-CN"/>
        </w:rPr>
        <w:t>51</w:t>
      </w:r>
      <w:r>
        <w:rPr>
          <w:color w:val="000000"/>
          <w:lang w:eastAsia="zh-CN"/>
        </w:rPr>
        <w:t>个电子</w:t>
      </w:r>
      <w:r>
        <w:rPr>
          <w:color w:val="000000"/>
          <w:lang w:eastAsia="zh-CN"/>
        </w:rPr>
        <w:t xml:space="preserve"> </w:t>
      </w:r>
      <w:r>
        <w:rPr>
          <w:color w:val="000000"/>
          <w:lang w:eastAsia="zh-CN"/>
        </w:rPr>
        <w:t>，不符合题意；</w:t>
      </w:r>
    </w:p>
    <w:p w:rsidR="00C932DA">
      <w:pPr>
        <w:spacing w:after="0"/>
        <w:rPr>
          <w:lang w:eastAsia="zh-CN"/>
        </w:rPr>
      </w:pPr>
      <w:r>
        <w:rPr>
          <w:color w:val="000000"/>
          <w:lang w:eastAsia="zh-CN"/>
        </w:rPr>
        <w:t xml:space="preserve">D. </w:t>
      </w:r>
      <w:r>
        <w:rPr>
          <w:color w:val="000000"/>
          <w:lang w:eastAsia="zh-CN"/>
        </w:rPr>
        <w:t>锑元素的原子序数为</w:t>
      </w:r>
      <w:r>
        <w:rPr>
          <w:color w:val="000000"/>
          <w:lang w:eastAsia="zh-CN"/>
        </w:rPr>
        <w:t xml:space="preserve">51 </w:t>
      </w:r>
      <w:r>
        <w:rPr>
          <w:color w:val="000000"/>
          <w:lang w:eastAsia="zh-CN"/>
        </w:rPr>
        <w:t>，不符合题意；</w:t>
      </w:r>
    </w:p>
    <w:p w:rsidR="00C932DA">
      <w:pPr>
        <w:spacing w:after="0"/>
        <w:rPr>
          <w:lang w:eastAsia="zh-CN"/>
        </w:rPr>
      </w:pPr>
      <w:r>
        <w:rPr>
          <w:color w:val="000000"/>
          <w:lang w:eastAsia="zh-CN"/>
        </w:rPr>
        <w:t>故答案为：</w:t>
      </w:r>
      <w:r>
        <w:rPr>
          <w:color w:val="000000"/>
          <w:lang w:eastAsia="zh-CN"/>
        </w:rPr>
        <w:t>B</w:t>
      </w:r>
    </w:p>
    <w:p w:rsidR="00C932DA">
      <w:pPr>
        <w:spacing w:after="0"/>
        <w:rPr>
          <w:lang w:eastAsia="zh-CN"/>
        </w:rPr>
      </w:pPr>
      <w:r>
        <w:rPr>
          <w:color w:val="000000"/>
          <w:lang w:eastAsia="zh-CN"/>
        </w:rPr>
        <w:t>【分析】根据元素周期表小格中信息分析，元</w:t>
      </w:r>
      <w:r>
        <w:rPr>
          <w:color w:val="000000"/>
          <w:lang w:eastAsia="zh-CN"/>
        </w:rPr>
        <w:t>素周期表小格中左上角为原子序数，在原子中，原子序数＝质子数＝核电荷数＝电子数，右上角为元素符号，中间为元素名称，最下面为相对原子质量。</w:t>
      </w:r>
    </w:p>
    <w:p w:rsidR="00C932DA">
      <w:pPr>
        <w:spacing w:after="0"/>
        <w:rPr>
          <w:lang w:eastAsia="zh-CN"/>
        </w:rPr>
      </w:pPr>
      <w:r>
        <w:rPr>
          <w:color w:val="000000"/>
          <w:lang w:eastAsia="zh-CN"/>
        </w:rPr>
        <w:t>9.</w:t>
      </w:r>
      <w:r>
        <w:rPr>
          <w:color w:val="0000FF"/>
          <w:lang w:eastAsia="zh-CN"/>
        </w:rPr>
        <w:t>【答案】</w:t>
      </w:r>
      <w:r>
        <w:rPr>
          <w:color w:val="000000"/>
          <w:lang w:eastAsia="zh-CN"/>
        </w:rPr>
        <w:t xml:space="preserve"> B   </w:t>
      </w:r>
    </w:p>
    <w:p w:rsidR="00C932DA">
      <w:pPr>
        <w:spacing w:after="0"/>
        <w:rPr>
          <w:lang w:eastAsia="zh-CN"/>
        </w:rPr>
      </w:pPr>
      <w:r>
        <w:rPr>
          <w:color w:val="0000FF"/>
          <w:lang w:eastAsia="zh-CN"/>
        </w:rPr>
        <w:t>【考点】</w:t>
      </w:r>
      <w:r>
        <w:rPr>
          <w:color w:val="000000"/>
          <w:lang w:eastAsia="zh-CN"/>
        </w:rPr>
        <w:t>保护水资源</w:t>
      </w:r>
      <w:r>
        <w:rPr>
          <w:color w:val="000000"/>
          <w:lang w:eastAsia="zh-CN"/>
        </w:rPr>
        <w:t xml:space="preserve">    </w:t>
      </w:r>
    </w:p>
    <w:p w:rsidR="00C932DA">
      <w:pPr>
        <w:spacing w:after="0"/>
        <w:rPr>
          <w:lang w:eastAsia="zh-CN"/>
        </w:rPr>
      </w:pPr>
      <w:r>
        <w:rPr>
          <w:color w:val="0000FF"/>
          <w:lang w:eastAsia="zh-CN"/>
        </w:rPr>
        <w:t>【解析】</w:t>
      </w:r>
      <w:r>
        <w:rPr>
          <w:color w:val="000000"/>
          <w:lang w:eastAsia="zh-CN"/>
        </w:rPr>
        <w:t>【解答】</w:t>
      </w:r>
      <w:r>
        <w:rPr>
          <w:color w:val="000000"/>
          <w:lang w:eastAsia="zh-CN"/>
        </w:rPr>
        <w:t xml:space="preserve">A. </w:t>
      </w:r>
      <w:r>
        <w:rPr>
          <w:color w:val="000000"/>
          <w:lang w:eastAsia="zh-CN"/>
        </w:rPr>
        <w:t>大量使用农药、化肥，会造成水体污染，不符合题意；</w:t>
      </w:r>
      <w:r>
        <w:rPr>
          <w:color w:val="000000"/>
          <w:lang w:eastAsia="zh-CN"/>
        </w:rPr>
        <w:t xml:space="preserve"> </w:t>
      </w:r>
    </w:p>
    <w:p w:rsidR="00C932DA">
      <w:pPr>
        <w:spacing w:after="0"/>
        <w:rPr>
          <w:lang w:eastAsia="zh-CN"/>
        </w:rPr>
      </w:pPr>
      <w:r>
        <w:rPr>
          <w:color w:val="000000"/>
          <w:lang w:eastAsia="zh-CN"/>
        </w:rPr>
        <w:t xml:space="preserve">B. </w:t>
      </w:r>
      <w:r>
        <w:rPr>
          <w:color w:val="000000"/>
          <w:lang w:eastAsia="zh-CN"/>
        </w:rPr>
        <w:t>水通过三态变化实现天然循环，主要是通过物理变化完成的</w:t>
      </w:r>
      <w:r>
        <w:rPr>
          <w:color w:val="000000"/>
          <w:lang w:eastAsia="zh-CN"/>
        </w:rPr>
        <w:t xml:space="preserve"> </w:t>
      </w:r>
      <w:r>
        <w:rPr>
          <w:color w:val="000000"/>
          <w:lang w:eastAsia="zh-CN"/>
        </w:rPr>
        <w:t>，符合题意；</w:t>
      </w:r>
    </w:p>
    <w:p w:rsidR="00C932DA">
      <w:pPr>
        <w:spacing w:after="0"/>
        <w:rPr>
          <w:lang w:eastAsia="zh-CN"/>
        </w:rPr>
      </w:pPr>
      <w:r>
        <w:rPr>
          <w:color w:val="000000"/>
          <w:lang w:eastAsia="zh-CN"/>
        </w:rPr>
        <w:t xml:space="preserve">C. </w:t>
      </w:r>
      <w:r>
        <w:rPr>
          <w:color w:val="000000"/>
          <w:lang w:eastAsia="zh-CN"/>
        </w:rPr>
        <w:t>水是生命之源，保护水资源包括防止水体污染和节约用水两方面</w:t>
      </w:r>
      <w:r>
        <w:rPr>
          <w:color w:val="000000"/>
          <w:lang w:eastAsia="zh-CN"/>
        </w:rPr>
        <w:t xml:space="preserve"> </w:t>
      </w:r>
      <w:r>
        <w:rPr>
          <w:color w:val="000000"/>
          <w:lang w:eastAsia="zh-CN"/>
        </w:rPr>
        <w:t>，不符合题意；</w:t>
      </w:r>
    </w:p>
    <w:p w:rsidR="00C932DA">
      <w:pPr>
        <w:spacing w:after="0"/>
        <w:rPr>
          <w:lang w:eastAsia="zh-CN"/>
        </w:rPr>
      </w:pPr>
      <w:r>
        <w:rPr>
          <w:color w:val="000000"/>
          <w:lang w:eastAsia="zh-CN"/>
        </w:rPr>
        <w:t xml:space="preserve">D. </w:t>
      </w:r>
      <w:r>
        <w:rPr>
          <w:color w:val="000000"/>
          <w:lang w:eastAsia="zh-CN"/>
        </w:rPr>
        <w:t>随意丢弃废电池易造成水土重金属污染</w:t>
      </w:r>
      <w:r>
        <w:rPr>
          <w:color w:val="000000"/>
          <w:lang w:eastAsia="zh-CN"/>
        </w:rPr>
        <w:t xml:space="preserve"> </w:t>
      </w:r>
      <w:r>
        <w:rPr>
          <w:color w:val="000000"/>
          <w:lang w:eastAsia="zh-CN"/>
        </w:rPr>
        <w:t>，不符合题意；</w:t>
      </w:r>
    </w:p>
    <w:p w:rsidR="00C932DA">
      <w:pPr>
        <w:spacing w:after="0"/>
        <w:rPr>
          <w:lang w:eastAsia="zh-CN"/>
        </w:rPr>
      </w:pPr>
      <w:r>
        <w:rPr>
          <w:color w:val="000000"/>
          <w:lang w:eastAsia="zh-CN"/>
        </w:rPr>
        <w:t>故答案为：</w:t>
      </w:r>
      <w:r>
        <w:rPr>
          <w:color w:val="000000"/>
          <w:lang w:eastAsia="zh-CN"/>
        </w:rPr>
        <w:t>B</w:t>
      </w:r>
    </w:p>
    <w:p w:rsidR="00C932DA">
      <w:pPr>
        <w:spacing w:after="0"/>
        <w:rPr>
          <w:lang w:eastAsia="zh-CN"/>
        </w:rPr>
      </w:pPr>
      <w:r>
        <w:rPr>
          <w:color w:val="000000"/>
          <w:lang w:eastAsia="zh-CN"/>
        </w:rPr>
        <w:t>【分析】根据水污染的因包</w:t>
      </w:r>
      <w:r>
        <w:rPr>
          <w:color w:val="000000"/>
          <w:lang w:eastAsia="zh-CN"/>
        </w:rPr>
        <w:t>括工业、农业、生活三方面的污染、水资源保护包括节约用水和防止污染及水三态变化发生的是物理变化分析。</w:t>
      </w:r>
    </w:p>
    <w:p w:rsidR="00C932DA">
      <w:pPr>
        <w:spacing w:after="0"/>
        <w:rPr>
          <w:lang w:eastAsia="zh-CN"/>
        </w:rPr>
      </w:pPr>
      <w:r>
        <w:rPr>
          <w:color w:val="000000"/>
          <w:lang w:eastAsia="zh-CN"/>
        </w:rPr>
        <w:t>10.</w:t>
      </w:r>
      <w:r>
        <w:rPr>
          <w:color w:val="0000FF"/>
          <w:lang w:eastAsia="zh-CN"/>
        </w:rPr>
        <w:t>【答案】</w:t>
      </w:r>
      <w:r>
        <w:rPr>
          <w:color w:val="000000"/>
          <w:lang w:eastAsia="zh-CN"/>
        </w:rPr>
        <w:t xml:space="preserve"> A   </w:t>
      </w:r>
    </w:p>
    <w:p w:rsidR="00C932DA">
      <w:pPr>
        <w:spacing w:after="0"/>
        <w:rPr>
          <w:lang w:eastAsia="zh-CN"/>
        </w:rPr>
      </w:pPr>
      <w:r>
        <w:rPr>
          <w:color w:val="0000FF"/>
          <w:lang w:eastAsia="zh-CN"/>
        </w:rPr>
        <w:t>【考点】</w:t>
      </w:r>
      <w:r>
        <w:rPr>
          <w:color w:val="000000"/>
          <w:lang w:eastAsia="zh-CN"/>
        </w:rPr>
        <w:t>分子和原子的区别和联系</w:t>
      </w:r>
      <w:r>
        <w:rPr>
          <w:color w:val="000000"/>
          <w:lang w:eastAsia="zh-CN"/>
        </w:rPr>
        <w:t xml:space="preserve">    </w:t>
      </w:r>
    </w:p>
    <w:p w:rsidR="00C932DA">
      <w:pPr>
        <w:spacing w:after="0"/>
        <w:rPr>
          <w:lang w:eastAsia="zh-CN"/>
        </w:rPr>
      </w:pPr>
      <w:r>
        <w:rPr>
          <w:color w:val="0000FF"/>
          <w:lang w:eastAsia="zh-CN"/>
        </w:rPr>
        <w:t>【解析】</w:t>
      </w:r>
      <w:r>
        <w:rPr>
          <w:color w:val="000000"/>
          <w:lang w:eastAsia="zh-CN"/>
        </w:rPr>
        <w:t>【解答】解：</w:t>
      </w:r>
      <w:r>
        <w:rPr>
          <w:color w:val="000000"/>
          <w:lang w:eastAsia="zh-CN"/>
        </w:rPr>
        <w:t>A</w:t>
      </w:r>
      <w:r>
        <w:rPr>
          <w:color w:val="000000"/>
          <w:lang w:eastAsia="zh-CN"/>
        </w:rPr>
        <w:t>、水与冰的共存物是纯净物，是因为它们由同种分子构成，故</w:t>
      </w:r>
      <w:r>
        <w:rPr>
          <w:color w:val="000000"/>
          <w:lang w:eastAsia="zh-CN"/>
        </w:rPr>
        <w:t>A</w:t>
      </w:r>
      <w:r>
        <w:rPr>
          <w:color w:val="000000"/>
          <w:lang w:eastAsia="zh-CN"/>
        </w:rPr>
        <w:t>说法正确；</w:t>
      </w:r>
      <w:r>
        <w:rPr>
          <w:color w:val="000000"/>
          <w:lang w:eastAsia="zh-CN"/>
        </w:rPr>
        <w:t xml:space="preserve">  </w:t>
      </w:r>
    </w:p>
    <w:p w:rsidR="00C932DA">
      <w:pPr>
        <w:spacing w:after="0"/>
        <w:rPr>
          <w:lang w:eastAsia="zh-CN"/>
        </w:rPr>
      </w:pPr>
      <w:r>
        <w:rPr>
          <w:color w:val="000000"/>
          <w:lang w:eastAsia="zh-CN"/>
        </w:rPr>
        <w:t>B</w:t>
      </w:r>
      <w:r>
        <w:rPr>
          <w:color w:val="000000"/>
          <w:lang w:eastAsia="zh-CN"/>
        </w:rPr>
        <w:t>、分子在不断的运动，水结成冰，分子并没有停止运动，故</w:t>
      </w:r>
      <w:r>
        <w:rPr>
          <w:color w:val="000000"/>
          <w:lang w:eastAsia="zh-CN"/>
        </w:rPr>
        <w:t>B</w:t>
      </w:r>
      <w:r>
        <w:rPr>
          <w:color w:val="000000"/>
          <w:lang w:eastAsia="zh-CN"/>
        </w:rPr>
        <w:t>说法错误；</w:t>
      </w:r>
    </w:p>
    <w:p w:rsidR="00C932DA">
      <w:pPr>
        <w:spacing w:after="0"/>
        <w:rPr>
          <w:lang w:eastAsia="zh-CN"/>
        </w:rPr>
      </w:pPr>
      <w:r>
        <w:rPr>
          <w:color w:val="000000"/>
          <w:lang w:eastAsia="zh-CN"/>
        </w:rPr>
        <w:t>C</w:t>
      </w:r>
      <w:r>
        <w:rPr>
          <w:color w:val="000000"/>
          <w:lang w:eastAsia="zh-CN"/>
        </w:rPr>
        <w:t>、水通电分解生成氢气和氧气，是因为水中含有氢元素和氧元素，故</w:t>
      </w:r>
      <w:r>
        <w:rPr>
          <w:color w:val="000000"/>
          <w:lang w:eastAsia="zh-CN"/>
        </w:rPr>
        <w:t>C</w:t>
      </w:r>
      <w:r>
        <w:rPr>
          <w:color w:val="000000"/>
          <w:lang w:eastAsia="zh-CN"/>
        </w:rPr>
        <w:t>说法错误；</w:t>
      </w:r>
    </w:p>
    <w:p w:rsidR="00C932DA">
      <w:pPr>
        <w:spacing w:after="0"/>
        <w:rPr>
          <w:lang w:eastAsia="zh-CN"/>
        </w:rPr>
      </w:pPr>
      <w:r>
        <w:rPr>
          <w:color w:val="000000"/>
          <w:lang w:eastAsia="zh-CN"/>
        </w:rPr>
        <w:t>D</w:t>
      </w:r>
      <w:r>
        <w:rPr>
          <w:color w:val="000000"/>
          <w:lang w:eastAsia="zh-CN"/>
        </w:rPr>
        <w:t>、水与酒精混合液的体积小于混合前二者体积之和，是因为分子间有间隔，水与酒精混合时分子相互占据了间隔，故</w:t>
      </w:r>
      <w:r>
        <w:rPr>
          <w:color w:val="000000"/>
          <w:lang w:eastAsia="zh-CN"/>
        </w:rPr>
        <w:t>D</w:t>
      </w:r>
      <w:r>
        <w:rPr>
          <w:color w:val="000000"/>
          <w:lang w:eastAsia="zh-CN"/>
        </w:rPr>
        <w:t>说</w:t>
      </w:r>
      <w:r>
        <w:rPr>
          <w:color w:val="000000"/>
          <w:lang w:eastAsia="zh-CN"/>
        </w:rPr>
        <w:t>法错误．</w:t>
      </w:r>
    </w:p>
    <w:p w:rsidR="00C932DA">
      <w:pPr>
        <w:spacing w:after="0"/>
        <w:rPr>
          <w:lang w:eastAsia="zh-CN"/>
        </w:rPr>
      </w:pPr>
      <w:r>
        <w:rPr>
          <w:color w:val="000000"/>
          <w:lang w:eastAsia="zh-CN"/>
        </w:rPr>
        <w:t>故选</w:t>
      </w:r>
      <w:r>
        <w:rPr>
          <w:color w:val="000000"/>
          <w:lang w:eastAsia="zh-CN"/>
        </w:rPr>
        <w:t>A</w:t>
      </w:r>
      <w:r>
        <w:rPr>
          <w:color w:val="000000"/>
          <w:lang w:eastAsia="zh-CN"/>
        </w:rPr>
        <w:t>．</w:t>
      </w:r>
    </w:p>
    <w:p w:rsidR="00C932DA">
      <w:pPr>
        <w:spacing w:after="0"/>
        <w:rPr>
          <w:lang w:eastAsia="zh-CN"/>
        </w:rPr>
      </w:pPr>
      <w:r>
        <w:rPr>
          <w:color w:val="000000"/>
          <w:lang w:eastAsia="zh-CN"/>
        </w:rPr>
        <w:t>【分析】根据分子的基本性质：分子体积和质量都很小、分子在不断的运动、分子间有间隔，由同种分子构成的物质属于纯净物，再结合题目所给信息进行分析解答．</w:t>
      </w:r>
    </w:p>
    <w:p w:rsidR="00C932DA">
      <w:pPr>
        <w:rPr>
          <w:lang w:eastAsia="zh-CN"/>
        </w:rPr>
      </w:pPr>
      <w:r>
        <w:rPr>
          <w:lang w:eastAsia="zh-CN"/>
        </w:rPr>
        <w:t>二、填空题</w:t>
      </w:r>
      <w:r>
        <w:rPr>
          <w:lang w:eastAsia="zh-CN"/>
        </w:rPr>
        <w:t>(</w:t>
      </w:r>
      <w:r>
        <w:rPr>
          <w:lang w:eastAsia="zh-CN"/>
        </w:rPr>
        <w:t>本题包括三个小题，共</w:t>
      </w:r>
      <w:r>
        <w:rPr>
          <w:lang w:eastAsia="zh-CN"/>
        </w:rPr>
        <w:t>15</w:t>
      </w:r>
      <w:r>
        <w:rPr>
          <w:lang w:eastAsia="zh-CN"/>
        </w:rPr>
        <w:t>分</w:t>
      </w:r>
      <w:r>
        <w:rPr>
          <w:lang w:eastAsia="zh-CN"/>
        </w:rPr>
        <w:t xml:space="preserve">)  </w:t>
      </w:r>
    </w:p>
    <w:p w:rsidR="00C932DA">
      <w:pPr>
        <w:spacing w:after="0"/>
      </w:pPr>
      <w:r>
        <w:rPr>
          <w:color w:val="000000"/>
        </w:rPr>
        <w:t>11.</w:t>
      </w:r>
      <w:r>
        <w:rPr>
          <w:color w:val="0000FF"/>
        </w:rPr>
        <w:t>【答案】</w:t>
      </w:r>
      <w:r>
        <w:rPr>
          <w:color w:val="000000"/>
        </w:rPr>
        <w:t xml:space="preserve"> </w:t>
      </w:r>
      <w:r>
        <w:rPr>
          <w:color w:val="000000"/>
        </w:rPr>
        <w:t>（</w:t>
      </w:r>
      <w:r>
        <w:rPr>
          <w:color w:val="000000"/>
        </w:rPr>
        <w:t>1</w:t>
      </w:r>
      <w:r>
        <w:rPr>
          <w:color w:val="000000"/>
        </w:rPr>
        <w:t>）</w:t>
      </w:r>
      <w:r>
        <w:rPr>
          <w:color w:val="000000"/>
        </w:rPr>
        <w:t>H</w:t>
      </w:r>
      <w:r>
        <w:rPr>
          <w:color w:val="000000"/>
          <w:vertAlign w:val="subscript"/>
        </w:rPr>
        <w:t>2</w:t>
      </w:r>
      <w:r>
        <w:rPr>
          <w:color w:val="000000"/>
        </w:rPr>
        <w:t>O</w:t>
      </w:r>
      <w:r>
        <w:br/>
      </w:r>
      <w:r>
        <w:rPr>
          <w:color w:val="000000"/>
        </w:rPr>
        <w:t>（</w:t>
      </w:r>
      <w:r>
        <w:rPr>
          <w:color w:val="000000"/>
        </w:rPr>
        <w:t>2</w:t>
      </w:r>
      <w:r>
        <w:rPr>
          <w:color w:val="000000"/>
        </w:rPr>
        <w:t>）</w:t>
      </w:r>
      <w:r>
        <w:rPr>
          <w:color w:val="000000"/>
        </w:rPr>
        <w:t>3k</w:t>
      </w:r>
      <w:r>
        <w:br/>
      </w:r>
      <w:r>
        <w:rPr>
          <w:color w:val="000000"/>
        </w:rPr>
        <w:t>（</w:t>
      </w:r>
      <w:r>
        <w:rPr>
          <w:color w:val="000000"/>
        </w:rPr>
        <w:t>3</w:t>
      </w:r>
      <w:r>
        <w:rPr>
          <w:color w:val="000000"/>
        </w:rPr>
        <w:t>）</w:t>
      </w:r>
      <w:r>
        <w:rPr>
          <w:color w:val="000000"/>
        </w:rPr>
        <w:t xml:space="preserve">N   </w:t>
      </w:r>
    </w:p>
    <w:p w:rsidR="00C932DA">
      <w:pPr>
        <w:spacing w:after="0"/>
        <w:rPr>
          <w:lang w:eastAsia="zh-CN"/>
        </w:rPr>
      </w:pPr>
      <w:r>
        <w:rPr>
          <w:color w:val="0000FF"/>
          <w:lang w:eastAsia="zh-CN"/>
        </w:rPr>
        <w:t>【考点】</w:t>
      </w:r>
      <w:r>
        <w:rPr>
          <w:color w:val="000000"/>
          <w:lang w:eastAsia="zh-CN"/>
        </w:rPr>
        <w:t>空气的组成，化学符号及其周围数字的意义</w:t>
      </w:r>
      <w:r>
        <w:rPr>
          <w:color w:val="000000"/>
          <w:lang w:eastAsia="zh-CN"/>
        </w:rPr>
        <w:t xml:space="preserve">    </w:t>
      </w:r>
    </w:p>
    <w:p w:rsidR="00C932DA">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 xml:space="preserve"> </w:t>
      </w:r>
      <w:r>
        <w:rPr>
          <w:color w:val="000000"/>
          <w:lang w:eastAsia="zh-CN"/>
        </w:rPr>
        <w:t>饼干在空气中放置会逐渐变软，是因为空气中有水蒸气，化学式为</w:t>
      </w:r>
      <w:r>
        <w:rPr>
          <w:color w:val="000000"/>
          <w:lang w:eastAsia="zh-CN"/>
        </w:rPr>
        <w:t xml:space="preserve"> H</w:t>
      </w:r>
      <w:r>
        <w:rPr>
          <w:color w:val="000000"/>
          <w:vertAlign w:val="subscript"/>
          <w:lang w:eastAsia="zh-CN"/>
        </w:rPr>
        <w:t>2</w:t>
      </w:r>
      <w:r>
        <w:rPr>
          <w:color w:val="000000"/>
          <w:lang w:eastAsia="zh-CN"/>
        </w:rPr>
        <w:t xml:space="preserve">O </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w:t>
      </w:r>
      <w:r>
        <w:rPr>
          <w:color w:val="000000"/>
          <w:lang w:eastAsia="zh-CN"/>
        </w:rPr>
        <w:t xml:space="preserve"> 3</w:t>
      </w:r>
      <w:r>
        <w:rPr>
          <w:color w:val="000000"/>
          <w:lang w:eastAsia="zh-CN"/>
        </w:rPr>
        <w:t>个钾离子符号为</w:t>
      </w:r>
      <w:r>
        <w:rPr>
          <w:color w:val="000000"/>
          <w:lang w:eastAsia="zh-CN"/>
        </w:rPr>
        <w:t>3K</w:t>
      </w:r>
      <w:r>
        <w:rPr>
          <w:color w:val="000000"/>
          <w:vertAlign w:val="superscript"/>
          <w:lang w:eastAsia="zh-CN"/>
        </w:rPr>
        <w:t>+</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w:t>
      </w:r>
      <w:r>
        <w:rPr>
          <w:color w:val="000000"/>
          <w:lang w:eastAsia="zh-CN"/>
        </w:rPr>
        <w:t xml:space="preserve"> </w:t>
      </w:r>
      <w:r>
        <w:rPr>
          <w:color w:val="000000"/>
          <w:lang w:eastAsia="zh-CN"/>
        </w:rPr>
        <w:t>空气中含量最多的元素为氮元素，元素符号为</w:t>
      </w:r>
      <w:r>
        <w:rPr>
          <w:color w:val="000000"/>
          <w:lang w:eastAsia="zh-CN"/>
        </w:rPr>
        <w:t>N</w:t>
      </w:r>
      <w:r>
        <w:rPr>
          <w:color w:val="000000"/>
          <w:lang w:eastAsia="zh-CN"/>
        </w:rPr>
        <w:t>；</w:t>
      </w:r>
      <w:r>
        <w:rPr>
          <w:color w:val="000000"/>
          <w:lang w:eastAsia="zh-CN"/>
        </w:rPr>
        <w:t xml:space="preserve"> </w:t>
      </w:r>
    </w:p>
    <w:p w:rsidR="00C932DA">
      <w:pPr>
        <w:spacing w:after="0"/>
        <w:rPr>
          <w:lang w:eastAsia="zh-CN"/>
        </w:rPr>
      </w:pPr>
      <w:r>
        <w:rPr>
          <w:color w:val="000000"/>
          <w:lang w:eastAsia="zh-CN"/>
        </w:rPr>
        <w:t>【分析】（</w:t>
      </w:r>
      <w:r>
        <w:rPr>
          <w:color w:val="000000"/>
          <w:lang w:eastAsia="zh-CN"/>
        </w:rPr>
        <w:t>1</w:t>
      </w:r>
      <w:r>
        <w:rPr>
          <w:color w:val="000000"/>
          <w:lang w:eastAsia="zh-CN"/>
        </w:rPr>
        <w:t>）根据空气中含有水蒸气分析；</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）根据离子符号的表示方法分析，注意标写时电荷数要标在右上角，数字在前，符号在后，</w:t>
      </w:r>
      <w:r>
        <w:rPr>
          <w:color w:val="000000"/>
          <w:lang w:eastAsia="zh-CN"/>
        </w:rPr>
        <w:t>1</w:t>
      </w:r>
      <w:r>
        <w:rPr>
          <w:color w:val="000000"/>
          <w:lang w:eastAsia="zh-CN"/>
        </w:rPr>
        <w:t>省略；</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）根据空气中含量最多的是氮元素分析。</w:t>
      </w:r>
    </w:p>
    <w:p w:rsidR="00C932DA">
      <w:pPr>
        <w:spacing w:after="0"/>
        <w:rPr>
          <w:lang w:eastAsia="zh-CN"/>
        </w:rPr>
      </w:pPr>
      <w:r>
        <w:rPr>
          <w:color w:val="000000"/>
          <w:lang w:eastAsia="zh-CN"/>
        </w:rPr>
        <w:t>12.</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）氢；</w:t>
      </w:r>
      <w:r>
        <w:rPr>
          <w:color w:val="000000"/>
          <w:lang w:eastAsia="zh-CN"/>
        </w:rPr>
        <w:t>H</w:t>
      </w:r>
      <w:r>
        <w:rPr>
          <w:lang w:eastAsia="zh-CN"/>
        </w:rPr>
        <w:br/>
      </w:r>
      <w:r>
        <w:rPr>
          <w:color w:val="000000"/>
          <w:lang w:eastAsia="zh-CN"/>
        </w:rPr>
        <w:t>（</w:t>
      </w:r>
      <w:r>
        <w:rPr>
          <w:color w:val="000000"/>
          <w:lang w:eastAsia="zh-CN"/>
        </w:rPr>
        <w:t>2</w:t>
      </w:r>
      <w:r>
        <w:rPr>
          <w:color w:val="000000"/>
          <w:lang w:eastAsia="zh-CN"/>
        </w:rPr>
        <w:t>）得到；</w:t>
      </w:r>
      <w:r>
        <w:rPr>
          <w:color w:val="000000"/>
          <w:lang w:eastAsia="zh-CN"/>
        </w:rPr>
        <w:t>Cl</w:t>
      </w:r>
      <w:r>
        <w:rPr>
          <w:color w:val="000000"/>
          <w:vertAlign w:val="superscript"/>
          <w:lang w:eastAsia="zh-CN"/>
        </w:rPr>
        <w:t>-</w:t>
      </w:r>
      <w:r>
        <w:rPr>
          <w:lang w:eastAsia="zh-CN"/>
        </w:rPr>
        <w:br/>
      </w:r>
      <w:r>
        <w:rPr>
          <w:color w:val="000000"/>
          <w:lang w:eastAsia="zh-CN"/>
        </w:rPr>
        <w:t>（</w:t>
      </w:r>
      <w:r>
        <w:rPr>
          <w:color w:val="000000"/>
          <w:lang w:eastAsia="zh-CN"/>
        </w:rPr>
        <w:t>3</w:t>
      </w:r>
      <w:r>
        <w:rPr>
          <w:color w:val="000000"/>
          <w:lang w:eastAsia="zh-CN"/>
        </w:rPr>
        <w:t>）</w:t>
      </w:r>
      <w:r>
        <w:rPr>
          <w:color w:val="000000"/>
          <w:lang w:eastAsia="zh-CN"/>
        </w:rPr>
        <w:t xml:space="preserve">NaCl   </w:t>
      </w:r>
    </w:p>
    <w:p w:rsidR="00C932DA">
      <w:pPr>
        <w:spacing w:after="0"/>
        <w:rPr>
          <w:lang w:eastAsia="zh-CN"/>
        </w:rPr>
      </w:pPr>
      <w:r>
        <w:rPr>
          <w:color w:val="0000FF"/>
          <w:lang w:eastAsia="zh-CN"/>
        </w:rPr>
        <w:t>【考点】</w:t>
      </w:r>
      <w:r>
        <w:rPr>
          <w:color w:val="000000"/>
          <w:lang w:eastAsia="zh-CN"/>
        </w:rPr>
        <w:t>核外电子在化学反应中的作用，原子结构示意图与离子结构示意图，分子、原子、离子、元素与物质之间的关系</w:t>
      </w:r>
      <w:r>
        <w:rPr>
          <w:color w:val="000000"/>
          <w:lang w:eastAsia="zh-CN"/>
        </w:rPr>
        <w:t xml:space="preserve">    </w:t>
      </w:r>
    </w:p>
    <w:p w:rsidR="00C932DA">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 xml:space="preserve"> A</w:t>
      </w:r>
      <w:r>
        <w:rPr>
          <w:color w:val="000000"/>
          <w:lang w:eastAsia="zh-CN"/>
        </w:rPr>
        <w:t>为质子数为</w:t>
      </w:r>
      <w:r>
        <w:rPr>
          <w:color w:val="000000"/>
          <w:lang w:eastAsia="zh-CN"/>
        </w:rPr>
        <w:t>1</w:t>
      </w:r>
      <w:r>
        <w:rPr>
          <w:color w:val="000000"/>
          <w:lang w:eastAsia="zh-CN"/>
        </w:rPr>
        <w:t>的元素，元素符号为</w:t>
      </w:r>
      <w:r>
        <w:rPr>
          <w:color w:val="000000"/>
          <w:lang w:eastAsia="zh-CN"/>
        </w:rPr>
        <w:t>H</w:t>
      </w:r>
      <w:r>
        <w:rPr>
          <w:color w:val="000000"/>
          <w:lang w:eastAsia="zh-CN"/>
        </w:rPr>
        <w:t>，名称为氢元素；</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w:t>
      </w:r>
      <w:r>
        <w:rPr>
          <w:color w:val="000000"/>
          <w:lang w:eastAsia="zh-CN"/>
        </w:rPr>
        <w:t xml:space="preserve"> B</w:t>
      </w:r>
      <w:r>
        <w:rPr>
          <w:color w:val="000000"/>
          <w:lang w:eastAsia="zh-CN"/>
        </w:rPr>
        <w:t>原子最外层电子数为</w:t>
      </w:r>
      <w:r>
        <w:rPr>
          <w:color w:val="000000"/>
          <w:lang w:eastAsia="zh-CN"/>
        </w:rPr>
        <w:t>7</w:t>
      </w:r>
      <w:r>
        <w:rPr>
          <w:color w:val="000000"/>
          <w:lang w:eastAsia="zh-CN"/>
        </w:rPr>
        <w:t>，化学变化过程易得电子，形成带一个单位负电荷的离子，符号为</w:t>
      </w:r>
      <w:r>
        <w:rPr>
          <w:color w:val="000000"/>
          <w:lang w:eastAsia="zh-CN"/>
        </w:rPr>
        <w:t xml:space="preserve"> Cl</w:t>
      </w:r>
      <w:r>
        <w:rPr>
          <w:color w:val="000000"/>
          <w:vertAlign w:val="superscript"/>
          <w:lang w:eastAsia="zh-CN"/>
        </w:rPr>
        <w:t>-</w:t>
      </w:r>
      <w:r>
        <w:rPr>
          <w:color w:val="000000"/>
          <w:lang w:eastAsia="zh-CN"/>
        </w:rPr>
        <w:t xml:space="preserve"> </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w:t>
      </w:r>
      <w:r>
        <w:rPr>
          <w:color w:val="000000"/>
          <w:lang w:eastAsia="zh-CN"/>
        </w:rPr>
        <w:t xml:space="preserve"> </w:t>
      </w:r>
      <w:r>
        <w:rPr>
          <w:color w:val="000000"/>
          <w:lang w:eastAsia="zh-CN"/>
        </w:rPr>
        <w:t>元素</w:t>
      </w:r>
      <w:r>
        <w:rPr>
          <w:color w:val="000000"/>
          <w:lang w:eastAsia="zh-CN"/>
        </w:rPr>
        <w:t>B</w:t>
      </w:r>
      <w:r>
        <w:rPr>
          <w:color w:val="000000"/>
          <w:lang w:eastAsia="zh-CN"/>
        </w:rPr>
        <w:t>为氯元素，元素</w:t>
      </w:r>
      <w:r>
        <w:rPr>
          <w:color w:val="000000"/>
          <w:lang w:eastAsia="zh-CN"/>
        </w:rPr>
        <w:t>A</w:t>
      </w:r>
      <w:r>
        <w:rPr>
          <w:color w:val="000000"/>
          <w:lang w:eastAsia="zh-CN"/>
        </w:rPr>
        <w:t>为氢元素，元素</w:t>
      </w:r>
      <w:r>
        <w:rPr>
          <w:color w:val="000000"/>
          <w:lang w:eastAsia="zh-CN"/>
        </w:rPr>
        <w:t>C</w:t>
      </w:r>
      <w:r>
        <w:rPr>
          <w:color w:val="000000"/>
          <w:lang w:eastAsia="zh-CN"/>
        </w:rPr>
        <w:t>为钠元素，组成物质由离子构成的为氯化钠，化学式为</w:t>
      </w:r>
      <w:r>
        <w:rPr>
          <w:color w:val="000000"/>
          <w:lang w:eastAsia="zh-CN"/>
        </w:rPr>
        <w:t xml:space="preserve"> NaCl</w:t>
      </w:r>
      <w:r>
        <w:rPr>
          <w:color w:val="000000"/>
          <w:lang w:eastAsia="zh-CN"/>
        </w:rPr>
        <w:t>；</w:t>
      </w:r>
      <w:r>
        <w:rPr>
          <w:color w:val="000000"/>
          <w:lang w:eastAsia="zh-CN"/>
        </w:rPr>
        <w:t xml:space="preserve"> </w:t>
      </w:r>
    </w:p>
    <w:p w:rsidR="00C932DA">
      <w:pPr>
        <w:spacing w:after="0"/>
        <w:rPr>
          <w:lang w:eastAsia="zh-CN"/>
        </w:rPr>
      </w:pPr>
      <w:r>
        <w:rPr>
          <w:color w:val="000000"/>
          <w:lang w:eastAsia="zh-CN"/>
        </w:rPr>
        <w:t>【分析】（</w:t>
      </w:r>
      <w:r>
        <w:rPr>
          <w:color w:val="000000"/>
          <w:lang w:eastAsia="zh-CN"/>
        </w:rPr>
        <w:t>1</w:t>
      </w:r>
      <w:r>
        <w:rPr>
          <w:color w:val="000000"/>
          <w:lang w:eastAsia="zh-CN"/>
        </w:rPr>
        <w:t>）根据质子数为</w:t>
      </w:r>
      <w:r>
        <w:rPr>
          <w:color w:val="000000"/>
          <w:lang w:eastAsia="zh-CN"/>
        </w:rPr>
        <w:t>1</w:t>
      </w:r>
      <w:r>
        <w:rPr>
          <w:color w:val="000000"/>
          <w:lang w:eastAsia="zh-CN"/>
        </w:rPr>
        <w:t>的为氢元素分析；</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）根据最外层电子数大于</w:t>
      </w:r>
      <w:r>
        <w:rPr>
          <w:color w:val="000000"/>
          <w:lang w:eastAsia="zh-CN"/>
        </w:rPr>
        <w:t>4</w:t>
      </w:r>
      <w:r>
        <w:rPr>
          <w:color w:val="000000"/>
          <w:lang w:eastAsia="zh-CN"/>
        </w:rPr>
        <w:t>的易得电子分析；</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）根据氯化钠由离子构成分析。</w:t>
      </w:r>
    </w:p>
    <w:p w:rsidR="00C932DA">
      <w:pPr>
        <w:spacing w:after="0"/>
        <w:rPr>
          <w:lang w:eastAsia="zh-CN"/>
        </w:rPr>
      </w:pPr>
      <w:r>
        <w:rPr>
          <w:color w:val="000000"/>
          <w:lang w:eastAsia="zh-CN"/>
        </w:rPr>
        <w:t>13.</w:t>
      </w:r>
      <w:r>
        <w:rPr>
          <w:color w:val="0000FF"/>
          <w:lang w:eastAsia="zh-CN"/>
        </w:rPr>
        <w:t>【答案】</w:t>
      </w:r>
      <w:r>
        <w:rPr>
          <w:color w:val="000000"/>
          <w:lang w:eastAsia="zh-CN"/>
        </w:rPr>
        <w:t xml:space="preserve"> </w:t>
      </w:r>
      <w:r>
        <w:rPr>
          <w:color w:val="000000"/>
          <w:lang w:eastAsia="zh-CN"/>
        </w:rPr>
        <w:t>过氧化氢或双氧水</w:t>
      </w:r>
      <w:r>
        <w:rPr>
          <w:color w:val="000000"/>
          <w:lang w:eastAsia="zh-CN"/>
        </w:rPr>
        <w:t>(H</w:t>
      </w:r>
      <w:r>
        <w:rPr>
          <w:color w:val="000000"/>
          <w:vertAlign w:val="subscript"/>
          <w:lang w:eastAsia="zh-CN"/>
        </w:rPr>
        <w:t>2</w:t>
      </w:r>
      <w:r>
        <w:rPr>
          <w:color w:val="000000"/>
          <w:lang w:eastAsia="zh-CN"/>
        </w:rPr>
        <w:t>O</w:t>
      </w:r>
      <w:r>
        <w:rPr>
          <w:color w:val="000000"/>
          <w:vertAlign w:val="subscript"/>
          <w:lang w:eastAsia="zh-CN"/>
        </w:rPr>
        <w:t>2</w:t>
      </w:r>
      <w:r>
        <w:rPr>
          <w:color w:val="000000"/>
          <w:lang w:eastAsia="zh-CN"/>
        </w:rPr>
        <w:t>)</w:t>
      </w:r>
      <w:r>
        <w:rPr>
          <w:color w:val="000000"/>
          <w:lang w:eastAsia="zh-CN"/>
        </w:rPr>
        <w:t>；二氧化锰</w:t>
      </w:r>
      <w:r>
        <w:rPr>
          <w:color w:val="000000"/>
          <w:lang w:eastAsia="zh-CN"/>
        </w:rPr>
        <w:t>(MnO</w:t>
      </w:r>
      <w:r>
        <w:rPr>
          <w:color w:val="000000"/>
          <w:vertAlign w:val="subscript"/>
          <w:lang w:eastAsia="zh-CN"/>
        </w:rPr>
        <w:t>2</w:t>
      </w:r>
      <w:r>
        <w:rPr>
          <w:color w:val="000000"/>
          <w:lang w:eastAsia="zh-CN"/>
        </w:rPr>
        <w:t>)</w:t>
      </w:r>
      <w:r>
        <w:rPr>
          <w:color w:val="000000"/>
          <w:lang w:eastAsia="zh-CN"/>
        </w:rPr>
        <w:t>；氧气</w:t>
      </w:r>
      <w:r>
        <w:rPr>
          <w:color w:val="000000"/>
          <w:lang w:eastAsia="zh-CN"/>
        </w:rPr>
        <w:t>(O</w:t>
      </w:r>
      <w:r>
        <w:rPr>
          <w:color w:val="000000"/>
          <w:vertAlign w:val="subscript"/>
          <w:lang w:eastAsia="zh-CN"/>
        </w:rPr>
        <w:t>2</w:t>
      </w:r>
      <w:r>
        <w:rPr>
          <w:color w:val="000000"/>
          <w:lang w:eastAsia="zh-CN"/>
        </w:rPr>
        <w:t>)</w:t>
      </w:r>
      <w:r>
        <w:rPr>
          <w:color w:val="000000"/>
          <w:lang w:eastAsia="zh-CN"/>
        </w:rPr>
        <w:t>；水</w:t>
      </w:r>
      <w:r>
        <w:rPr>
          <w:color w:val="000000"/>
          <w:lang w:eastAsia="zh-CN"/>
        </w:rPr>
        <w:t>(H</w:t>
      </w:r>
      <w:r>
        <w:rPr>
          <w:color w:val="000000"/>
          <w:vertAlign w:val="subscript"/>
          <w:lang w:eastAsia="zh-CN"/>
        </w:rPr>
        <w:t>2</w:t>
      </w:r>
      <w:r>
        <w:rPr>
          <w:color w:val="000000"/>
          <w:lang w:eastAsia="zh-CN"/>
        </w:rPr>
        <w:t>O)</w:t>
      </w:r>
      <w:r>
        <w:rPr>
          <w:color w:val="000000"/>
          <w:lang w:eastAsia="zh-CN"/>
        </w:rPr>
        <w:t>；铁</w:t>
      </w:r>
      <w:r>
        <w:rPr>
          <w:color w:val="000000"/>
          <w:lang w:eastAsia="zh-CN"/>
        </w:rPr>
        <w:t>(Fe)</w:t>
      </w:r>
      <w:r>
        <w:rPr>
          <w:color w:val="000000"/>
          <w:lang w:eastAsia="zh-CN"/>
        </w:rPr>
        <w:t>；四氧化三铁；催化</w:t>
      </w:r>
      <w:r>
        <w:rPr>
          <w:color w:val="000000"/>
          <w:lang w:eastAsia="zh-CN"/>
        </w:rPr>
        <w:t xml:space="preserve">   </w:t>
      </w:r>
    </w:p>
    <w:p w:rsidR="00C932DA">
      <w:pPr>
        <w:spacing w:after="0"/>
        <w:rPr>
          <w:lang w:eastAsia="zh-CN"/>
        </w:rPr>
      </w:pPr>
      <w:r>
        <w:rPr>
          <w:color w:val="0000FF"/>
          <w:lang w:eastAsia="zh-CN"/>
        </w:rPr>
        <w:t>【考点】</w:t>
      </w:r>
      <w:r>
        <w:rPr>
          <w:color w:val="000000"/>
          <w:lang w:eastAsia="zh-CN"/>
        </w:rPr>
        <w:t>氧气的实验室制法，氧气的检验和验满</w:t>
      </w:r>
      <w:r>
        <w:rPr>
          <w:color w:val="000000"/>
          <w:lang w:eastAsia="zh-CN"/>
        </w:rPr>
        <w:t>，物质的鉴别、推断</w:t>
      </w:r>
      <w:r>
        <w:rPr>
          <w:color w:val="000000"/>
          <w:lang w:eastAsia="zh-CN"/>
        </w:rPr>
        <w:t xml:space="preserve">    </w:t>
      </w:r>
    </w:p>
    <w:p w:rsidR="00C932DA">
      <w:pPr>
        <w:spacing w:after="0"/>
        <w:rPr>
          <w:lang w:eastAsia="zh-CN"/>
        </w:rPr>
      </w:pPr>
      <w:r>
        <w:rPr>
          <w:color w:val="0000FF"/>
          <w:lang w:eastAsia="zh-CN"/>
        </w:rPr>
        <w:t>【解析】</w:t>
      </w:r>
      <w:r>
        <w:rPr>
          <w:color w:val="000000"/>
          <w:lang w:eastAsia="zh-CN"/>
        </w:rPr>
        <w:t>【解答】</w:t>
      </w:r>
      <w:r>
        <w:rPr>
          <w:color w:val="000000"/>
          <w:lang w:eastAsia="zh-CN"/>
        </w:rPr>
        <w:t xml:space="preserve"> </w:t>
      </w:r>
      <w:r>
        <w:rPr>
          <w:color w:val="000000"/>
          <w:lang w:eastAsia="zh-CN"/>
        </w:rPr>
        <w:t>一种无色无味的液体</w:t>
      </w:r>
      <w:r>
        <w:rPr>
          <w:color w:val="000000"/>
          <w:lang w:eastAsia="zh-CN"/>
        </w:rPr>
        <w:t>A</w:t>
      </w:r>
      <w:r>
        <w:rPr>
          <w:color w:val="000000"/>
          <w:lang w:eastAsia="zh-CN"/>
        </w:rPr>
        <w:t>装入试管，用带火星的木条试验，无现象，而向其中加入少量黑色粉末</w:t>
      </w:r>
      <w:r>
        <w:rPr>
          <w:color w:val="000000"/>
          <w:lang w:eastAsia="zh-CN"/>
        </w:rPr>
        <w:t>B</w:t>
      </w:r>
      <w:r>
        <w:rPr>
          <w:color w:val="000000"/>
          <w:lang w:eastAsia="zh-CN"/>
        </w:rPr>
        <w:t>后，迅速产生气泡，生成了使带火星的木条复燃的气体</w:t>
      </w:r>
      <w:r>
        <w:rPr>
          <w:color w:val="000000"/>
          <w:lang w:eastAsia="zh-CN"/>
        </w:rPr>
        <w:t>C</w:t>
      </w:r>
      <w:r>
        <w:rPr>
          <w:color w:val="000000"/>
          <w:lang w:eastAsia="zh-CN"/>
        </w:rPr>
        <w:t>，</w:t>
      </w:r>
      <w:r>
        <w:rPr>
          <w:color w:val="000000"/>
          <w:lang w:eastAsia="zh-CN"/>
        </w:rPr>
        <w:t>C</w:t>
      </w:r>
      <w:r>
        <w:rPr>
          <w:color w:val="000000"/>
          <w:lang w:eastAsia="zh-CN"/>
        </w:rPr>
        <w:t>是氧气，</w:t>
      </w:r>
      <w:r>
        <w:rPr>
          <w:color w:val="000000"/>
          <w:lang w:eastAsia="zh-CN"/>
        </w:rPr>
        <w:t>A</w:t>
      </w:r>
      <w:r>
        <w:rPr>
          <w:color w:val="000000"/>
          <w:lang w:eastAsia="zh-CN"/>
        </w:rPr>
        <w:t>为过氧化氢，</w:t>
      </w:r>
      <w:r>
        <w:rPr>
          <w:color w:val="000000"/>
          <w:lang w:eastAsia="zh-CN"/>
        </w:rPr>
        <w:t>B</w:t>
      </w:r>
      <w:r>
        <w:rPr>
          <w:color w:val="000000"/>
          <w:lang w:eastAsia="zh-CN"/>
        </w:rPr>
        <w:t>为二氧化锰，金属</w:t>
      </w:r>
      <w:r>
        <w:rPr>
          <w:color w:val="000000"/>
          <w:lang w:eastAsia="zh-CN"/>
        </w:rPr>
        <w:t>E</w:t>
      </w:r>
      <w:r>
        <w:rPr>
          <w:color w:val="000000"/>
          <w:lang w:eastAsia="zh-CN"/>
        </w:rPr>
        <w:t>红热并伸入盛有气体</w:t>
      </w:r>
      <w:r>
        <w:rPr>
          <w:color w:val="000000"/>
          <w:lang w:eastAsia="zh-CN"/>
        </w:rPr>
        <w:t>C</w:t>
      </w:r>
      <w:r>
        <w:rPr>
          <w:color w:val="000000"/>
          <w:lang w:eastAsia="zh-CN"/>
        </w:rPr>
        <w:t>、瓶底有少量液体</w:t>
      </w:r>
      <w:r>
        <w:rPr>
          <w:color w:val="000000"/>
          <w:lang w:eastAsia="zh-CN"/>
        </w:rPr>
        <w:t>D</w:t>
      </w:r>
      <w:r>
        <w:rPr>
          <w:color w:val="000000"/>
          <w:lang w:eastAsia="zh-CN"/>
        </w:rPr>
        <w:t>的集气瓶中，金属</w:t>
      </w:r>
      <w:r>
        <w:rPr>
          <w:color w:val="000000"/>
          <w:lang w:eastAsia="zh-CN"/>
        </w:rPr>
        <w:t>E</w:t>
      </w:r>
      <w:r>
        <w:rPr>
          <w:color w:val="000000"/>
          <w:lang w:eastAsia="zh-CN"/>
        </w:rPr>
        <w:t>剧烈燃烧，火星四射，生成黑色固体</w:t>
      </w:r>
      <w:r>
        <w:rPr>
          <w:color w:val="000000"/>
          <w:lang w:eastAsia="zh-CN"/>
        </w:rPr>
        <w:t>F</w:t>
      </w:r>
      <w:r>
        <w:rPr>
          <w:color w:val="000000"/>
          <w:lang w:eastAsia="zh-CN"/>
        </w:rPr>
        <w:t>，</w:t>
      </w:r>
      <w:r>
        <w:rPr>
          <w:color w:val="000000"/>
          <w:lang w:eastAsia="zh-CN"/>
        </w:rPr>
        <w:t>E</w:t>
      </w:r>
      <w:r>
        <w:rPr>
          <w:color w:val="000000"/>
          <w:lang w:eastAsia="zh-CN"/>
        </w:rPr>
        <w:t>为铁，</w:t>
      </w:r>
      <w:r>
        <w:rPr>
          <w:color w:val="000000"/>
          <w:lang w:eastAsia="zh-CN"/>
        </w:rPr>
        <w:t>D</w:t>
      </w:r>
      <w:r>
        <w:rPr>
          <w:color w:val="000000"/>
          <w:lang w:eastAsia="zh-CN"/>
        </w:rPr>
        <w:t>为水，</w:t>
      </w:r>
      <w:r>
        <w:rPr>
          <w:color w:val="000000"/>
          <w:lang w:eastAsia="zh-CN"/>
        </w:rPr>
        <w:t>F</w:t>
      </w:r>
      <w:r>
        <w:rPr>
          <w:color w:val="000000"/>
          <w:lang w:eastAsia="zh-CN"/>
        </w:rPr>
        <w:t>为四氧化三铁；</w:t>
      </w:r>
      <w:r>
        <w:rPr>
          <w:lang w:eastAsia="zh-CN"/>
        </w:rPr>
        <w:br/>
      </w:r>
      <w:r>
        <w:rPr>
          <w:color w:val="000000"/>
          <w:lang w:eastAsia="zh-CN"/>
        </w:rPr>
        <w:t xml:space="preserve"> </w:t>
      </w:r>
      <w:r>
        <w:rPr>
          <w:color w:val="000000"/>
          <w:lang w:eastAsia="zh-CN"/>
        </w:rPr>
        <w:t>黑色粉末</w:t>
      </w:r>
      <w:r>
        <w:rPr>
          <w:color w:val="000000"/>
          <w:lang w:eastAsia="zh-CN"/>
        </w:rPr>
        <w:t>B</w:t>
      </w:r>
      <w:r>
        <w:rPr>
          <w:color w:val="000000"/>
          <w:lang w:eastAsia="zh-CN"/>
        </w:rPr>
        <w:t>在</w:t>
      </w:r>
      <w:r>
        <w:rPr>
          <w:color w:val="000000"/>
          <w:lang w:eastAsia="zh-CN"/>
        </w:rPr>
        <w:t>A</w:t>
      </w:r>
      <w:r>
        <w:rPr>
          <w:color w:val="000000"/>
          <w:lang w:eastAsia="zh-CN"/>
        </w:rPr>
        <w:t>分解反应中起催化作用。</w:t>
      </w:r>
      <w:r>
        <w:rPr>
          <w:color w:val="000000"/>
          <w:lang w:eastAsia="zh-CN"/>
        </w:rPr>
        <w:t xml:space="preserve"> </w:t>
      </w:r>
    </w:p>
    <w:p w:rsidR="00C932DA">
      <w:pPr>
        <w:spacing w:after="0"/>
        <w:rPr>
          <w:lang w:eastAsia="zh-CN"/>
        </w:rPr>
      </w:pPr>
      <w:r>
        <w:rPr>
          <w:color w:val="000000"/>
          <w:lang w:eastAsia="zh-CN"/>
        </w:rPr>
        <w:t>【分析】本题为推断题，围绕实验室过氧化氢制氧气的反应原理及氧气的验证进行推导，结合二氧化锰在过氧化氢分解中起催化作用解</w:t>
      </w:r>
      <w:r>
        <w:rPr>
          <w:color w:val="000000"/>
          <w:lang w:eastAsia="zh-CN"/>
        </w:rPr>
        <w:t>答。</w:t>
      </w:r>
    </w:p>
    <w:p w:rsidR="00C932DA">
      <w:pPr>
        <w:rPr>
          <w:lang w:eastAsia="zh-CN"/>
        </w:rPr>
      </w:pPr>
      <w:r>
        <w:rPr>
          <w:lang w:eastAsia="zh-CN"/>
        </w:rPr>
        <w:t>三、科普阅读理解</w:t>
      </w:r>
      <w:r>
        <w:rPr>
          <w:lang w:eastAsia="zh-CN"/>
        </w:rPr>
        <w:t>(</w:t>
      </w:r>
      <w:r>
        <w:rPr>
          <w:lang w:eastAsia="zh-CN"/>
        </w:rPr>
        <w:t>本大题包括一个小题，共</w:t>
      </w:r>
      <w:r>
        <w:rPr>
          <w:lang w:eastAsia="zh-CN"/>
        </w:rPr>
        <w:t>4</w:t>
      </w:r>
      <w:r>
        <w:rPr>
          <w:lang w:eastAsia="zh-CN"/>
        </w:rPr>
        <w:t>分</w:t>
      </w:r>
      <w:r>
        <w:rPr>
          <w:lang w:eastAsia="zh-CN"/>
        </w:rPr>
        <w:t xml:space="preserve">)  </w:t>
      </w:r>
    </w:p>
    <w:p w:rsidR="00C932DA">
      <w:pPr>
        <w:spacing w:after="0"/>
        <w:rPr>
          <w:lang w:eastAsia="zh-CN"/>
        </w:rPr>
      </w:pPr>
      <w:r>
        <w:rPr>
          <w:color w:val="000000"/>
          <w:lang w:eastAsia="zh-CN"/>
        </w:rPr>
        <w:t>14.</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）电子</w:t>
      </w:r>
      <w:r>
        <w:rPr>
          <w:lang w:eastAsia="zh-CN"/>
        </w:rPr>
        <w:br/>
      </w:r>
      <w:r>
        <w:rPr>
          <w:color w:val="000000"/>
          <w:lang w:eastAsia="zh-CN"/>
        </w:rPr>
        <w:t>（</w:t>
      </w:r>
      <w:r>
        <w:rPr>
          <w:color w:val="000000"/>
          <w:lang w:eastAsia="zh-CN"/>
        </w:rPr>
        <w:t>2</w:t>
      </w:r>
      <w:r>
        <w:rPr>
          <w:color w:val="000000"/>
          <w:lang w:eastAsia="zh-CN"/>
        </w:rPr>
        <w:t>）原子核</w:t>
      </w:r>
      <w:r>
        <w:rPr>
          <w:lang w:eastAsia="zh-CN"/>
        </w:rPr>
        <w:br/>
      </w:r>
      <w:r>
        <w:rPr>
          <w:color w:val="000000"/>
          <w:lang w:eastAsia="zh-CN"/>
        </w:rPr>
        <w:t>（</w:t>
      </w:r>
      <w:r>
        <w:rPr>
          <w:color w:val="000000"/>
          <w:lang w:eastAsia="zh-CN"/>
        </w:rPr>
        <w:t>3</w:t>
      </w:r>
      <w:r>
        <w:rPr>
          <w:color w:val="000000"/>
          <w:lang w:eastAsia="zh-CN"/>
        </w:rPr>
        <w:t>）</w:t>
      </w:r>
      <w:r>
        <w:rPr>
          <w:color w:val="000000"/>
          <w:lang w:eastAsia="zh-CN"/>
        </w:rPr>
        <w:t>C</w:t>
      </w:r>
      <w:r>
        <w:rPr>
          <w:lang w:eastAsia="zh-CN"/>
        </w:rPr>
        <w:br/>
      </w:r>
      <w:r>
        <w:rPr>
          <w:color w:val="000000"/>
          <w:lang w:eastAsia="zh-CN"/>
        </w:rPr>
        <w:t>（</w:t>
      </w:r>
      <w:r>
        <w:rPr>
          <w:color w:val="000000"/>
          <w:lang w:eastAsia="zh-CN"/>
        </w:rPr>
        <w:t>4</w:t>
      </w:r>
      <w:r>
        <w:rPr>
          <w:color w:val="000000"/>
          <w:lang w:eastAsia="zh-CN"/>
        </w:rPr>
        <w:t>）中子</w:t>
      </w:r>
      <w:r>
        <w:rPr>
          <w:color w:val="000000"/>
          <w:lang w:eastAsia="zh-CN"/>
        </w:rPr>
        <w:t xml:space="preserve">   </w:t>
      </w:r>
    </w:p>
    <w:p w:rsidR="00C932DA">
      <w:pPr>
        <w:spacing w:after="0"/>
        <w:rPr>
          <w:lang w:eastAsia="zh-CN"/>
        </w:rPr>
      </w:pPr>
      <w:r>
        <w:rPr>
          <w:color w:val="0000FF"/>
          <w:lang w:eastAsia="zh-CN"/>
        </w:rPr>
        <w:t>【考点】</w:t>
      </w:r>
      <w:r>
        <w:rPr>
          <w:color w:val="000000"/>
          <w:lang w:eastAsia="zh-CN"/>
        </w:rPr>
        <w:t>原子的定义与构成，化学相关人物及贡献</w:t>
      </w:r>
      <w:r>
        <w:rPr>
          <w:color w:val="000000"/>
          <w:lang w:eastAsia="zh-CN"/>
        </w:rPr>
        <w:t xml:space="preserve">    </w:t>
      </w:r>
    </w:p>
    <w:p w:rsidR="00C932DA">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 xml:space="preserve"> </w:t>
      </w:r>
      <w:r>
        <w:rPr>
          <w:color w:val="000000"/>
          <w:lang w:eastAsia="zh-CN"/>
        </w:rPr>
        <w:t>汤姆生发现的一种带负电荷的微粒是电子；</w:t>
      </w:r>
      <w:r>
        <w:rPr>
          <w:color w:val="000000"/>
          <w:lang w:eastAsia="zh-CN"/>
        </w:rPr>
        <w:t xml:space="preserve"> </w:t>
      </w:r>
    </w:p>
    <w:p w:rsidR="00C932DA">
      <w:pPr>
        <w:spacing w:after="0"/>
        <w:rPr>
          <w:lang w:eastAsia="zh-CN"/>
        </w:rPr>
      </w:pPr>
      <w:r>
        <w:rPr>
          <w:color w:val="000000"/>
          <w:lang w:eastAsia="zh-CN"/>
        </w:rPr>
        <w:t>（</w:t>
      </w:r>
      <w:r>
        <w:rPr>
          <w:color w:val="000000"/>
          <w:lang w:eastAsia="zh-CN"/>
        </w:rPr>
        <w:t>2</w:t>
      </w:r>
      <w:r>
        <w:rPr>
          <w:color w:val="000000"/>
          <w:lang w:eastAsia="zh-CN"/>
        </w:rPr>
        <w:t>）</w:t>
      </w:r>
      <w:r>
        <w:rPr>
          <w:color w:val="000000"/>
          <w:lang w:eastAsia="zh-CN"/>
        </w:rPr>
        <w:t xml:space="preserve"> </w:t>
      </w:r>
      <w:r>
        <w:rPr>
          <w:color w:val="000000"/>
          <w:lang w:eastAsia="zh-CN"/>
        </w:rPr>
        <w:t>卢瑟福所说的</w:t>
      </w:r>
      <w:r>
        <w:rPr>
          <w:color w:val="000000"/>
          <w:lang w:eastAsia="zh-CN"/>
        </w:rPr>
        <w:t>“</w:t>
      </w:r>
      <w:r>
        <w:rPr>
          <w:color w:val="000000"/>
          <w:lang w:eastAsia="zh-CN"/>
        </w:rPr>
        <w:t>除非原子的质量集中到了一个很小的结构上</w:t>
      </w:r>
      <w:r>
        <w:rPr>
          <w:color w:val="000000"/>
          <w:lang w:eastAsia="zh-CN"/>
        </w:rPr>
        <w:t>”</w:t>
      </w:r>
      <w:r>
        <w:rPr>
          <w:color w:val="000000"/>
          <w:lang w:eastAsia="zh-CN"/>
        </w:rPr>
        <w:t>中的</w:t>
      </w:r>
      <w:r>
        <w:rPr>
          <w:color w:val="000000"/>
          <w:lang w:eastAsia="zh-CN"/>
        </w:rPr>
        <w:t>“</w:t>
      </w:r>
      <w:r>
        <w:rPr>
          <w:color w:val="000000"/>
          <w:lang w:eastAsia="zh-CN"/>
        </w:rPr>
        <w:t>很小结构</w:t>
      </w:r>
      <w:r>
        <w:rPr>
          <w:color w:val="000000"/>
          <w:lang w:eastAsia="zh-CN"/>
        </w:rPr>
        <w:t>”</w:t>
      </w:r>
      <w:r>
        <w:rPr>
          <w:color w:val="000000"/>
          <w:lang w:eastAsia="zh-CN"/>
        </w:rPr>
        <w:t>指的是原子核；</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）原子中间为原子核，核外有电子运动的空间，故选</w:t>
      </w:r>
      <w:r>
        <w:rPr>
          <w:color w:val="000000"/>
          <w:lang w:eastAsia="zh-CN"/>
        </w:rPr>
        <w:t>C</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w:t>
      </w:r>
      <w:r>
        <w:rPr>
          <w:color w:val="000000"/>
          <w:lang w:eastAsia="zh-CN"/>
        </w:rPr>
        <w:t xml:space="preserve"> </w:t>
      </w:r>
      <w:r>
        <w:rPr>
          <w:color w:val="000000"/>
          <w:lang w:eastAsia="zh-CN"/>
        </w:rPr>
        <w:t>如果放射源</w:t>
      </w:r>
      <w:r>
        <w:rPr>
          <w:color w:val="000000"/>
          <w:lang w:eastAsia="zh-CN"/>
        </w:rPr>
        <w:t>@</w:t>
      </w:r>
      <w:r>
        <w:rPr>
          <w:color w:val="000000"/>
          <w:lang w:eastAsia="zh-CN"/>
        </w:rPr>
        <w:t>粒子带负电，</w:t>
      </w:r>
      <w:r>
        <w:rPr>
          <w:color w:val="000000"/>
          <w:lang w:eastAsia="zh-CN"/>
        </w:rPr>
        <w:t xml:space="preserve"> </w:t>
      </w:r>
      <w:r>
        <w:rPr>
          <w:color w:val="000000"/>
          <w:lang w:eastAsia="zh-CN"/>
        </w:rPr>
        <w:t>则原子中的中子不会影响</w:t>
      </w:r>
      <w:r>
        <w:rPr>
          <w:color w:val="000000"/>
          <w:lang w:eastAsia="zh-CN"/>
        </w:rPr>
        <w:t>@</w:t>
      </w:r>
      <w:r>
        <w:rPr>
          <w:color w:val="000000"/>
          <w:lang w:eastAsia="zh-CN"/>
        </w:rPr>
        <w:t>粒子运行轨迹；</w:t>
      </w:r>
      <w:r>
        <w:rPr>
          <w:lang w:eastAsia="zh-CN"/>
        </w:rPr>
        <w:br/>
      </w:r>
      <w:r>
        <w:rPr>
          <w:color w:val="000000"/>
          <w:lang w:eastAsia="zh-CN"/>
        </w:rPr>
        <w:t xml:space="preserve"> </w:t>
      </w:r>
      <w:r>
        <w:rPr>
          <w:color w:val="000000"/>
          <w:lang w:eastAsia="zh-CN"/>
        </w:rPr>
        <w:t>【分析】（</w:t>
      </w:r>
      <w:r>
        <w:rPr>
          <w:color w:val="000000"/>
          <w:lang w:eastAsia="zh-CN"/>
        </w:rPr>
        <w:t>1</w:t>
      </w:r>
      <w:r>
        <w:rPr>
          <w:color w:val="000000"/>
          <w:lang w:eastAsia="zh-CN"/>
        </w:rPr>
        <w:t>）根据汤姆生发现电子分析；</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）根据原子中间的原子核决定原子质量分析；</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）根据原子的结构是中间为原子核，核外为电子运动空间分析；</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）根据原子中中子不带电分析。</w:t>
      </w:r>
    </w:p>
    <w:p w:rsidR="00C932DA">
      <w:pPr>
        <w:rPr>
          <w:lang w:eastAsia="zh-CN"/>
        </w:rPr>
      </w:pPr>
      <w:r>
        <w:rPr>
          <w:lang w:eastAsia="zh-CN"/>
        </w:rPr>
        <w:t>四、探究与实验题</w:t>
      </w:r>
      <w:r>
        <w:rPr>
          <w:lang w:eastAsia="zh-CN"/>
        </w:rPr>
        <w:t>(</w:t>
      </w:r>
      <w:r>
        <w:rPr>
          <w:lang w:eastAsia="zh-CN"/>
        </w:rPr>
        <w:t>本大题包括一个小题，共</w:t>
      </w:r>
      <w:r>
        <w:rPr>
          <w:lang w:eastAsia="zh-CN"/>
        </w:rPr>
        <w:t>7</w:t>
      </w:r>
      <w:r>
        <w:rPr>
          <w:lang w:eastAsia="zh-CN"/>
        </w:rPr>
        <w:t>分</w:t>
      </w:r>
      <w:r>
        <w:rPr>
          <w:lang w:eastAsia="zh-CN"/>
        </w:rPr>
        <w:t xml:space="preserve">)  </w:t>
      </w:r>
    </w:p>
    <w:p w:rsidR="00C932DA">
      <w:pPr>
        <w:spacing w:after="0"/>
        <w:rPr>
          <w:lang w:eastAsia="zh-CN"/>
        </w:rPr>
      </w:pPr>
      <w:r>
        <w:rPr>
          <w:color w:val="000000"/>
          <w:lang w:eastAsia="zh-CN"/>
        </w:rPr>
        <w:t>15.</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）过氧化氢或双氧水</w:t>
      </w:r>
      <w:r>
        <w:rPr>
          <w:color w:val="000000"/>
          <w:lang w:eastAsia="zh-CN"/>
        </w:rPr>
        <w:t>(H</w:t>
      </w:r>
      <w:r>
        <w:rPr>
          <w:color w:val="000000"/>
          <w:vertAlign w:val="subscript"/>
          <w:lang w:eastAsia="zh-CN"/>
        </w:rPr>
        <w:t>2</w:t>
      </w:r>
      <w:r>
        <w:rPr>
          <w:color w:val="000000"/>
          <w:lang w:eastAsia="zh-CN"/>
        </w:rPr>
        <w:t>O</w:t>
      </w:r>
      <w:r>
        <w:rPr>
          <w:color w:val="000000"/>
          <w:vertAlign w:val="subscript"/>
          <w:lang w:eastAsia="zh-CN"/>
        </w:rPr>
        <w:t>2</w:t>
      </w:r>
      <w:r>
        <w:rPr>
          <w:color w:val="000000"/>
          <w:lang w:eastAsia="zh-CN"/>
        </w:rPr>
        <w:t>)</w:t>
      </w:r>
      <w:r>
        <w:rPr>
          <w:color w:val="000000"/>
          <w:lang w:eastAsia="zh-CN"/>
        </w:rPr>
        <w:t>；二氧化锰</w:t>
      </w:r>
      <w:r>
        <w:rPr>
          <w:color w:val="000000"/>
          <w:lang w:eastAsia="zh-CN"/>
        </w:rPr>
        <w:t>(MnO</w:t>
      </w:r>
      <w:r>
        <w:rPr>
          <w:color w:val="000000"/>
          <w:vertAlign w:val="subscript"/>
          <w:lang w:eastAsia="zh-CN"/>
        </w:rPr>
        <w:t>2</w:t>
      </w:r>
      <w:r>
        <w:rPr>
          <w:color w:val="000000"/>
          <w:lang w:eastAsia="zh-CN"/>
        </w:rPr>
        <w:t>)</w:t>
      </w:r>
      <w:r>
        <w:rPr>
          <w:lang w:eastAsia="zh-CN"/>
        </w:rPr>
        <w:br/>
      </w:r>
      <w:r>
        <w:rPr>
          <w:color w:val="000000"/>
          <w:lang w:eastAsia="zh-CN"/>
        </w:rPr>
        <w:t>（</w:t>
      </w:r>
      <w:r>
        <w:rPr>
          <w:color w:val="000000"/>
          <w:lang w:eastAsia="zh-CN"/>
        </w:rPr>
        <w:t>2</w:t>
      </w:r>
      <w:r>
        <w:rPr>
          <w:color w:val="000000"/>
          <w:lang w:eastAsia="zh-CN"/>
        </w:rPr>
        <w:t>）过氧化氢</w:t>
      </w:r>
      <w:r>
        <w:rPr>
          <w:color w:val="000000"/>
          <w:lang w:eastAsia="zh-CN"/>
        </w:rPr>
        <w:t xml:space="preserve"> </w:t>
      </w:r>
      <m:oMath>
        <m:limLow>
          <m:limLowPr>
            <m:ctrlPr>
              <w:rPr>
                <w:rFonts w:ascii="Cambria Math" w:hAnsi="Cambria Math"/>
              </w:rPr>
            </m:ctrlPr>
          </m:limLowPr>
          <m:e>
            <m:r>
              <w:rPr>
                <w:rFonts w:ascii="Cambria Math" w:hint="eastAsia"/>
                <w:lang w:eastAsia="zh-CN"/>
              </w:rPr>
              <m:t>二氧化锰</m:t>
            </m:r>
          </m:e>
          <m:lim>
            <m:r>
              <w:rPr>
                <w:rFonts w:ascii="Cambria Math" w:hint="eastAsia"/>
                <w:lang w:eastAsia="zh-CN"/>
              </w:rPr>
              <m:t>→</m:t>
            </m:r>
          </m:lim>
        </m:limLow>
      </m:oMath>
      <w:r>
        <w:rPr>
          <w:color w:val="000000"/>
          <w:lang w:eastAsia="zh-CN"/>
        </w:rPr>
        <w:t xml:space="preserve"> </w:t>
      </w:r>
      <w:r>
        <w:rPr>
          <w:color w:val="000000"/>
          <w:lang w:eastAsia="zh-CN"/>
        </w:rPr>
        <w:t>水</w:t>
      </w:r>
      <w:r>
        <w:rPr>
          <w:color w:val="000000"/>
          <w:lang w:eastAsia="zh-CN"/>
        </w:rPr>
        <w:t>+</w:t>
      </w:r>
      <w:r>
        <w:rPr>
          <w:color w:val="000000"/>
          <w:lang w:eastAsia="zh-CN"/>
        </w:rPr>
        <w:t>氧气；分解；</w:t>
      </w:r>
      <w:r>
        <w:rPr>
          <w:color w:val="000000"/>
          <w:lang w:eastAsia="zh-CN"/>
        </w:rPr>
        <w:t>D</w:t>
      </w:r>
      <w:r>
        <w:rPr>
          <w:lang w:eastAsia="zh-CN"/>
        </w:rPr>
        <w:br/>
      </w:r>
      <w:r>
        <w:rPr>
          <w:color w:val="000000"/>
          <w:lang w:eastAsia="zh-CN"/>
        </w:rPr>
        <w:t>（</w:t>
      </w:r>
      <w:r>
        <w:rPr>
          <w:color w:val="000000"/>
          <w:lang w:eastAsia="zh-CN"/>
        </w:rPr>
        <w:t>3</w:t>
      </w:r>
      <w:r>
        <w:rPr>
          <w:color w:val="000000"/>
          <w:lang w:eastAsia="zh-CN"/>
        </w:rPr>
        <w:t>）未等到有均匀气泡冒出时就开始收集，致收集到的氧气不纯</w:t>
      </w:r>
      <w:r>
        <w:rPr>
          <w:color w:val="000000"/>
          <w:lang w:eastAsia="zh-CN"/>
        </w:rPr>
        <w:t xml:space="preserve">   </w:t>
      </w:r>
    </w:p>
    <w:p w:rsidR="00C932DA">
      <w:pPr>
        <w:spacing w:after="0"/>
        <w:rPr>
          <w:lang w:eastAsia="zh-CN"/>
        </w:rPr>
      </w:pPr>
      <w:r>
        <w:rPr>
          <w:color w:val="0000FF"/>
          <w:lang w:eastAsia="zh-CN"/>
        </w:rPr>
        <w:t>【考点】</w:t>
      </w:r>
      <w:r>
        <w:rPr>
          <w:color w:val="000000"/>
          <w:lang w:eastAsia="zh-CN"/>
        </w:rPr>
        <w:t>氧气的实验室制法，氧气的收集方法，实验操作注意事项的探究</w:t>
      </w:r>
      <w:r>
        <w:rPr>
          <w:color w:val="000000"/>
          <w:lang w:eastAsia="zh-CN"/>
        </w:rPr>
        <w:t xml:space="preserve">    </w:t>
      </w:r>
    </w:p>
    <w:p w:rsidR="00C932DA">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 xml:space="preserve"> </w:t>
      </w:r>
      <w:r>
        <w:rPr>
          <w:color w:val="000000"/>
          <w:lang w:eastAsia="zh-CN"/>
        </w:rPr>
        <w:t>制取氧气时分液漏斗中应放入的物质是过氧化氢溶液，锥形瓶中放二氧化锰；</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）过氧化氢制取氧气同时生成水，文字表达式为</w:t>
      </w:r>
      <w:r>
        <w:rPr>
          <w:color w:val="000000"/>
          <w:lang w:eastAsia="zh-CN"/>
        </w:rPr>
        <w:t xml:space="preserve"> </w:t>
      </w:r>
      <w:r>
        <w:rPr>
          <w:color w:val="000000"/>
          <w:lang w:eastAsia="zh-CN"/>
        </w:rPr>
        <w:t>过氧化氢</w:t>
      </w:r>
      <w:r>
        <w:rPr>
          <w:color w:val="000000"/>
          <w:lang w:eastAsia="zh-CN"/>
        </w:rPr>
        <w:t xml:space="preserve"> </w:t>
      </w:r>
      <m:oMath>
        <m:limLow>
          <m:limLowPr>
            <m:ctrlPr>
              <w:rPr>
                <w:rFonts w:ascii="Cambria Math" w:hAnsi="Cambria Math"/>
              </w:rPr>
            </m:ctrlPr>
          </m:limLowPr>
          <m:e>
            <m:r>
              <w:rPr>
                <w:rFonts w:ascii="Cambria Math" w:hint="eastAsia"/>
                <w:lang w:eastAsia="zh-CN"/>
              </w:rPr>
              <m:t>二氧化锰</m:t>
            </m:r>
          </m:e>
          <m:lim>
            <m:r>
              <w:rPr>
                <w:rFonts w:ascii="Cambria Math" w:hint="eastAsia"/>
                <w:lang w:eastAsia="zh-CN"/>
              </w:rPr>
              <m:t>→</m:t>
            </m:r>
          </m:lim>
        </m:limLow>
      </m:oMath>
      <w:r>
        <w:rPr>
          <w:color w:val="000000"/>
          <w:lang w:eastAsia="zh-CN"/>
        </w:rPr>
        <w:t xml:space="preserve"> </w:t>
      </w:r>
      <w:r>
        <w:rPr>
          <w:color w:val="000000"/>
          <w:lang w:eastAsia="zh-CN"/>
        </w:rPr>
        <w:t>水</w:t>
      </w:r>
      <w:r>
        <w:rPr>
          <w:color w:val="000000"/>
          <w:lang w:eastAsia="zh-CN"/>
        </w:rPr>
        <w:t>+</w:t>
      </w:r>
      <w:r>
        <w:rPr>
          <w:color w:val="000000"/>
          <w:lang w:eastAsia="zh-CN"/>
        </w:rPr>
        <w:t>氧气；该反应为分解反应，</w:t>
      </w:r>
      <w:r>
        <w:rPr>
          <w:color w:val="000000"/>
          <w:lang w:eastAsia="zh-CN"/>
        </w:rPr>
        <w:t xml:space="preserve"> </w:t>
      </w:r>
      <w:r>
        <w:rPr>
          <w:color w:val="000000"/>
          <w:lang w:eastAsia="zh-CN"/>
        </w:rPr>
        <w:t>要收集一瓶纯净的氧气，应选择的收集装置排水法</w:t>
      </w:r>
      <w:r>
        <w:rPr>
          <w:color w:val="000000"/>
          <w:lang w:eastAsia="zh-CN"/>
        </w:rPr>
        <w:t>D</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w:t>
      </w:r>
      <w:r>
        <w:rPr>
          <w:color w:val="000000"/>
          <w:lang w:eastAsia="zh-CN"/>
        </w:rPr>
        <w:t xml:space="preserve"> </w:t>
      </w:r>
      <w:r>
        <w:rPr>
          <w:color w:val="000000"/>
          <w:lang w:eastAsia="zh-CN"/>
        </w:rPr>
        <w:t>未等到有均匀气泡冒出时就开始收集，致收集到的氧气中含有空气而不纯，所以用带火星木条检验时会看不到复燃现象；</w:t>
      </w:r>
      <w:r>
        <w:rPr>
          <w:color w:val="000000"/>
          <w:lang w:eastAsia="zh-CN"/>
        </w:rPr>
        <w:t xml:space="preserve"> </w:t>
      </w:r>
    </w:p>
    <w:p w:rsidR="00C932DA">
      <w:pPr>
        <w:spacing w:after="0"/>
        <w:rPr>
          <w:lang w:eastAsia="zh-CN"/>
        </w:rPr>
      </w:pPr>
      <w:r>
        <w:rPr>
          <w:color w:val="000000"/>
          <w:lang w:eastAsia="zh-CN"/>
        </w:rPr>
        <w:t>【分析】（</w:t>
      </w:r>
      <w:r>
        <w:rPr>
          <w:color w:val="000000"/>
          <w:lang w:eastAsia="zh-CN"/>
        </w:rPr>
        <w:t>1</w:t>
      </w:r>
      <w:r>
        <w:rPr>
          <w:color w:val="000000"/>
          <w:lang w:eastAsia="zh-CN"/>
        </w:rPr>
        <w:t>）根据过氧化氢制氧气时，分液漏斗装液体，锥形瓶中装固体分析；</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）根据过氧化氢分解生成水和氧气，排水法收集氧气较纯净分析；</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）根据开</w:t>
      </w:r>
      <w:r>
        <w:rPr>
          <w:color w:val="000000"/>
          <w:lang w:eastAsia="zh-CN"/>
        </w:rPr>
        <w:t>始产生气泡就收集时会含有大量空气使气体不纯分析。</w:t>
      </w:r>
    </w:p>
    <w:p w:rsidR="00C932DA">
      <w:pPr>
        <w:rPr>
          <w:lang w:eastAsia="zh-CN"/>
        </w:rPr>
      </w:pPr>
      <w:r>
        <w:rPr>
          <w:lang w:eastAsia="zh-CN"/>
        </w:rPr>
        <w:t>五、计算题</w:t>
      </w:r>
      <w:r>
        <w:rPr>
          <w:lang w:eastAsia="zh-CN"/>
        </w:rPr>
        <w:t>(</w:t>
      </w:r>
      <w:r>
        <w:rPr>
          <w:lang w:eastAsia="zh-CN"/>
        </w:rPr>
        <w:t>本大题包括一个小题，共</w:t>
      </w:r>
      <w:r>
        <w:rPr>
          <w:lang w:eastAsia="zh-CN"/>
        </w:rPr>
        <w:t>4</w:t>
      </w:r>
      <w:r>
        <w:rPr>
          <w:lang w:eastAsia="zh-CN"/>
        </w:rPr>
        <w:t>分</w:t>
      </w:r>
      <w:r>
        <w:rPr>
          <w:lang w:eastAsia="zh-CN"/>
        </w:rPr>
        <w:t xml:space="preserve">)  </w:t>
      </w:r>
    </w:p>
    <w:p w:rsidR="00C932DA">
      <w:pPr>
        <w:spacing w:after="0"/>
        <w:rPr>
          <w:lang w:eastAsia="zh-CN"/>
        </w:rPr>
      </w:pPr>
      <w:r>
        <w:rPr>
          <w:color w:val="000000"/>
          <w:lang w:eastAsia="zh-CN"/>
        </w:rPr>
        <w:t>16.</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lang w:eastAsia="zh-CN"/>
        </w:rPr>
        <w:t xml:space="preserve">Cu(Ar)= </w:t>
      </w:r>
      <m:oMath>
        <m:f>
          <m:fPr>
            <m:ctrlPr>
              <w:rPr>
                <w:rFonts w:ascii="Cambria Math" w:hAnsi="Cambria Math"/>
              </w:rPr>
            </m:ctrlPr>
          </m:fPr>
          <m:num>
            <m:r>
              <w:rPr>
                <w:rFonts w:ascii="Cambria Math" w:hint="eastAsia"/>
                <w:lang w:eastAsia="zh-CN"/>
              </w:rPr>
              <m:t>1.063</m:t>
            </m:r>
            <m:r>
              <w:rPr>
                <w:rFonts w:ascii="Cambria Math" w:hint="eastAsia"/>
                <w:lang w:eastAsia="zh-CN"/>
              </w:rPr>
              <m:t>×</m:t>
            </m:r>
            <m:sSup>
              <m:sSupPr>
                <m:ctrlPr>
                  <w:rPr>
                    <w:rFonts w:ascii="Cambria Math" w:hAnsi="Cambria Math"/>
                  </w:rPr>
                </m:ctrlPr>
              </m:sSupPr>
              <m:e>
                <m:r>
                  <w:rPr>
                    <w:rFonts w:ascii="Cambria Math" w:hint="eastAsia"/>
                    <w:lang w:eastAsia="zh-CN"/>
                  </w:rPr>
                  <m:t>10</m:t>
                </m:r>
              </m:e>
              <m:sup>
                <m:r>
                  <w:rPr>
                    <w:rFonts w:ascii="Cambria Math" w:hint="eastAsia"/>
                    <w:lang w:eastAsia="zh-CN"/>
                  </w:rPr>
                  <m:t>-</m:t>
                </m:r>
                <m:r>
                  <w:rPr>
                    <w:rFonts w:ascii="Cambria Math" w:hint="eastAsia"/>
                    <w:lang w:eastAsia="zh-CN"/>
                  </w:rPr>
                  <m:t>25</m:t>
                </m:r>
              </m:sup>
            </m:sSup>
            <m:r>
              <w:rPr>
                <w:rFonts w:ascii="Cambria Math" w:hint="eastAsia"/>
                <w:lang w:eastAsia="zh-CN"/>
              </w:rPr>
              <m:t>kg</m:t>
            </m:r>
          </m:num>
          <m:den>
            <m:r>
              <w:rPr>
                <w:rFonts w:ascii="Cambria Math" w:hint="eastAsia"/>
                <w:lang w:eastAsia="zh-CN"/>
              </w:rPr>
              <m:t>1.903</m:t>
            </m:r>
            <m:r>
              <w:rPr>
                <w:rFonts w:ascii="Cambria Math" w:hint="eastAsia"/>
                <w:lang w:eastAsia="zh-CN"/>
              </w:rPr>
              <m:t>×</m:t>
            </m:r>
            <m:sSup>
              <m:sSupPr>
                <m:ctrlPr>
                  <w:rPr>
                    <w:rFonts w:ascii="Cambria Math" w:hAnsi="Cambria Math"/>
                  </w:rPr>
                </m:ctrlPr>
              </m:sSupPr>
              <m:e>
                <m:r>
                  <w:rPr>
                    <w:rFonts w:ascii="Cambria Math" w:hint="eastAsia"/>
                    <w:lang w:eastAsia="zh-CN"/>
                  </w:rPr>
                  <m:t>10</m:t>
                </m:r>
              </m:e>
              <m:sup>
                <m:r>
                  <w:rPr>
                    <w:rFonts w:ascii="Cambria Math" w:hint="eastAsia"/>
                    <w:lang w:eastAsia="zh-CN"/>
                  </w:rPr>
                  <m:t>26</m:t>
                </m:r>
              </m:sup>
            </m:sSup>
            <m:r>
              <w:rPr>
                <w:rFonts w:ascii="Cambria Math" w:hint="eastAsia"/>
                <w:lang w:eastAsia="zh-CN"/>
              </w:rPr>
              <m:t>kg</m:t>
            </m:r>
            <m:r>
              <w:rPr>
                <w:rFonts w:ascii="Cambria Math" w:hint="eastAsia"/>
                <w:lang w:eastAsia="zh-CN"/>
              </w:rPr>
              <m:t>×</m:t>
            </m:r>
            <m:f>
              <m:fPr>
                <m:ctrlPr>
                  <w:rPr>
                    <w:rFonts w:ascii="Cambria Math" w:hAnsi="Cambria Math"/>
                  </w:rPr>
                </m:ctrlPr>
              </m:fPr>
              <m:num>
                <m:r>
                  <w:rPr>
                    <w:rFonts w:ascii="Cambria Math" w:hint="eastAsia"/>
                    <w:lang w:eastAsia="zh-CN"/>
                  </w:rPr>
                  <m:t>1</m:t>
                </m:r>
              </m:num>
              <m:den>
                <m:r>
                  <w:rPr>
                    <w:rFonts w:ascii="Cambria Math" w:hint="eastAsia"/>
                    <w:lang w:eastAsia="zh-CN"/>
                  </w:rPr>
                  <m:t>12</m:t>
                </m:r>
              </m:den>
            </m:f>
          </m:den>
        </m:f>
      </m:oMath>
      <w:r>
        <w:rPr>
          <w:color w:val="000000"/>
          <w:lang w:eastAsia="zh-CN"/>
        </w:rPr>
        <w:t xml:space="preserve"> ≈64</w:t>
      </w:r>
      <w:r>
        <w:rPr>
          <w:lang w:eastAsia="zh-CN"/>
        </w:rPr>
        <w:br/>
      </w:r>
      <w:r>
        <w:rPr>
          <w:color w:val="000000"/>
          <w:lang w:eastAsia="zh-CN"/>
        </w:rPr>
        <w:t>（</w:t>
      </w:r>
      <w:r>
        <w:rPr>
          <w:color w:val="000000"/>
          <w:lang w:eastAsia="zh-CN"/>
        </w:rPr>
        <w:t>2</w:t>
      </w:r>
      <w:r>
        <w:rPr>
          <w:color w:val="000000"/>
          <w:lang w:eastAsia="zh-CN"/>
        </w:rPr>
        <w:t>）设，两种元素质量都为</w:t>
      </w:r>
      <w:r>
        <w:rPr>
          <w:color w:val="000000"/>
          <w:lang w:eastAsia="zh-CN"/>
        </w:rPr>
        <w:t>m</w:t>
      </w:r>
      <w:r>
        <w:rPr>
          <w:color w:val="000000"/>
          <w:lang w:eastAsia="zh-CN"/>
        </w:rPr>
        <w:t>，则，铁原子个数：铜原子个数</w:t>
      </w:r>
      <w:r>
        <w:rPr>
          <w:color w:val="000000"/>
          <w:lang w:eastAsia="zh-CN"/>
        </w:rPr>
        <w:t xml:space="preserve">= </w:t>
      </w:r>
      <m:oMath>
        <m:f>
          <m:fPr>
            <m:ctrlPr>
              <w:rPr>
                <w:rFonts w:ascii="Cambria Math" w:hAnsi="Cambria Math"/>
              </w:rPr>
            </m:ctrlPr>
          </m:fPr>
          <m:num>
            <m:r>
              <w:rPr>
                <w:rFonts w:ascii="Cambria Math" w:hint="eastAsia"/>
                <w:lang w:eastAsia="zh-CN"/>
              </w:rPr>
              <m:t>m</m:t>
            </m:r>
          </m:num>
          <m:den>
            <m:r>
              <w:rPr>
                <w:rFonts w:ascii="Cambria Math" w:hint="eastAsia"/>
                <w:lang w:eastAsia="zh-CN"/>
              </w:rPr>
              <m:t>56</m:t>
            </m:r>
          </m:den>
        </m:f>
        <m:r>
          <w:rPr>
            <w:rFonts w:ascii="Cambria Math" w:hint="eastAsia"/>
            <w:lang w:eastAsia="zh-CN"/>
          </w:rPr>
          <m:t>:</m:t>
        </m:r>
        <m:f>
          <m:fPr>
            <m:ctrlPr>
              <w:rPr>
                <w:rFonts w:ascii="Cambria Math" w:hAnsi="Cambria Math"/>
              </w:rPr>
            </m:ctrlPr>
          </m:fPr>
          <m:num>
            <m:r>
              <w:rPr>
                <w:rFonts w:ascii="Cambria Math" w:hint="eastAsia"/>
                <w:lang w:eastAsia="zh-CN"/>
              </w:rPr>
              <m:t>m</m:t>
            </m:r>
          </m:num>
          <m:den>
            <m:r>
              <w:rPr>
                <w:rFonts w:ascii="Cambria Math" w:hint="eastAsia"/>
                <w:lang w:eastAsia="zh-CN"/>
              </w:rPr>
              <m:t>64</m:t>
            </m:r>
          </m:den>
        </m:f>
      </m:oMath>
      <w:r>
        <w:rPr>
          <w:color w:val="000000"/>
          <w:lang w:eastAsia="zh-CN"/>
        </w:rPr>
        <w:t xml:space="preserve"> =8</w:t>
      </w:r>
      <w:r>
        <w:rPr>
          <w:color w:val="000000"/>
          <w:lang w:eastAsia="zh-CN"/>
        </w:rPr>
        <w:t>：</w:t>
      </w:r>
      <w:r>
        <w:rPr>
          <w:color w:val="000000"/>
          <w:lang w:eastAsia="zh-CN"/>
        </w:rPr>
        <w:t xml:space="preserve">7   </w:t>
      </w:r>
    </w:p>
    <w:p w:rsidR="00C932DA">
      <w:pPr>
        <w:spacing w:after="0"/>
        <w:rPr>
          <w:lang w:eastAsia="zh-CN"/>
        </w:rPr>
      </w:pPr>
      <w:r>
        <w:rPr>
          <w:color w:val="0000FF"/>
          <w:lang w:eastAsia="zh-CN"/>
        </w:rPr>
        <w:t>【考点】</w:t>
      </w:r>
      <w:r>
        <w:rPr>
          <w:color w:val="000000"/>
          <w:lang w:eastAsia="zh-CN"/>
        </w:rPr>
        <w:t>相对原子质量和相对分子质量</w:t>
      </w:r>
      <w:r>
        <w:rPr>
          <w:color w:val="000000"/>
          <w:lang w:eastAsia="zh-CN"/>
        </w:rPr>
        <w:t xml:space="preserve">    </w:t>
      </w:r>
    </w:p>
    <w:p w:rsidR="00C932DA">
      <w:pPr>
        <w:spacing w:after="0"/>
        <w:rPr>
          <w:lang w:eastAsia="zh-CN"/>
        </w:rPr>
      </w:pPr>
      <w:r>
        <w:rPr>
          <w:color w:val="0000FF"/>
          <w:lang w:eastAsia="zh-CN"/>
        </w:rPr>
        <w:t>【解析】</w:t>
      </w:r>
      <w:r>
        <w:rPr>
          <w:color w:val="000000"/>
          <w:lang w:eastAsia="zh-CN"/>
        </w:rPr>
        <w:t>【分析】（</w:t>
      </w:r>
      <w:r>
        <w:rPr>
          <w:color w:val="000000"/>
          <w:lang w:eastAsia="zh-CN"/>
        </w:rPr>
        <w:t>1</w:t>
      </w:r>
      <w:r>
        <w:rPr>
          <w:color w:val="000000"/>
          <w:lang w:eastAsia="zh-CN"/>
        </w:rPr>
        <w:t>）根据相对原子质量＝</w:t>
      </w:r>
      <m:oMath>
        <m:f>
          <m:fPr>
            <m:ctrlPr>
              <w:rPr>
                <w:rFonts w:ascii="Cambria Math" w:hAnsi="Cambria Math"/>
              </w:rPr>
            </m:ctrlPr>
          </m:fPr>
          <m:num>
            <m:r>
              <m:rPr>
                <m:sty m:val="p"/>
              </m:rPr>
              <w:rPr>
                <w:rFonts w:ascii="Cambria Math" w:hint="eastAsia"/>
                <w:lang w:eastAsia="zh-CN"/>
              </w:rPr>
              <m:t>某原子的质量</m:t>
            </m:r>
          </m:num>
          <m:den>
            <m:r>
              <m:rPr>
                <m:sty m:val="p"/>
              </m:rPr>
              <w:rPr>
                <w:rFonts w:ascii="Cambria Math" w:hint="eastAsia"/>
                <w:lang w:eastAsia="zh-CN"/>
              </w:rPr>
              <m:t>碳原子质量</m:t>
            </m:r>
            <m:r>
              <w:rPr>
                <w:rFonts w:ascii="Cambria Math" w:hint="eastAsia"/>
                <w:lang w:eastAsia="zh-CN"/>
              </w:rPr>
              <m:t>×</m:t>
            </m:r>
            <m:f>
              <m:fPr>
                <m:ctrlPr>
                  <w:rPr>
                    <w:rFonts w:ascii="Cambria Math" w:hAnsi="Cambria Math"/>
                  </w:rPr>
                </m:ctrlPr>
              </m:fPr>
              <m:num>
                <m:r>
                  <w:rPr>
                    <w:rFonts w:ascii="Cambria Math" w:hint="eastAsia"/>
                    <w:lang w:eastAsia="zh-CN"/>
                  </w:rPr>
                  <m:t>1</m:t>
                </m:r>
              </m:num>
              <m:den>
                <m:r>
                  <w:rPr>
                    <w:rFonts w:ascii="Cambria Math" w:hint="eastAsia"/>
                    <w:lang w:eastAsia="zh-CN"/>
                  </w:rPr>
                  <m:t>12</m:t>
                </m:r>
              </m:den>
            </m:f>
          </m:den>
        </m:f>
      </m:oMath>
      <w:r>
        <w:rPr>
          <w:color w:val="000000"/>
          <w:lang w:eastAsia="zh-CN"/>
        </w:rPr>
        <w:t>分析；</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）根据质量相等的铜和铁粉中原子个数比即为铜和铁相对原子质量之比的倒数分析。</w:t>
      </w:r>
    </w:p>
    <w:sectPr w:rsidSect="00C932DA">
      <w:headerReference w:type="even" r:id="rId19"/>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roman"/>
    <w:pitch w:val="variable"/>
    <w:sig w:usb0="E00002FF" w:usb1="42002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2DA">
    <w:pPr>
      <w:pStyle w:val="Header"/>
      <w:pBdr>
        <w:bottom w:val="none" w:sz="0" w:space="0" w:color="auto"/>
      </w:pBdr>
    </w:pPr>
    <w:r>
      <w:pict>
        <v:rect id="Rectangle 7" o:spid="_x0000_s2049" style="width:42.15pt;height:57pt;margin-top:-43pt;margin-left:1056.4pt;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position:absolute;v-text-anchor:middle;z-index:251659264" o:preferrelative="t">
          <v:textbox style="layout-flow:vertical;mso-layout-flow-alt:bottom-to-top">
            <w:txbxContent>
              <w:p w:rsidR="00C932DA">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position:absolute;v-text-anchor:middle;z-index:251660288" o:preferrelative="t" fillcolor="#d8d8d8">
          <v:textbox style="layout-flow:vertical;mso-layout-flow-alt:bottom-to-top">
            <w:txbxContent>
              <w:p w:rsidR="00C932DA" w:rsidP="00602B0F">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position:absolute;v-text-anchor:middle;z-index:251661312" o:preferrelative="t">
          <v:textbox style="layout-flow:vertical;mso-layout-flow-alt:bottom-to-top">
            <w:txbxContent>
              <w:p w:rsidR="00C932DA">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3A53368F"/>
    <w:multiLevelType w:val="hybridMultilevel"/>
    <w:tmpl w:val="A4C24DC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2686D54"/>
    <w:multiLevelType w:val="hybridMultilevel"/>
    <w:tmpl w:val="DC1A78F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5"/>
  </w:num>
  <w:num w:numId="5">
    <w:abstractNumId w:val="1"/>
  </w:num>
  <w:num w:numId="6">
    <w:abstractNumId w:val="0"/>
  </w:num>
  <w:num w:numId="7">
    <w:abstractNumId w:val="3"/>
  </w:num>
  <w:num w:numId="8">
    <w:abstractNumId w:val="2"/>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02B0F"/>
    <w:rsid w:val="006B7A92"/>
    <w:rsid w:val="006D054F"/>
    <w:rsid w:val="00751BBD"/>
    <w:rsid w:val="00777D0A"/>
    <w:rsid w:val="007D32BD"/>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932DA"/>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2DA"/>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C932DA"/>
    <w:rPr>
      <w:sz w:val="18"/>
      <w:szCs w:val="18"/>
    </w:rPr>
  </w:style>
  <w:style w:type="paragraph" w:styleId="Footer">
    <w:name w:val="footer"/>
    <w:basedOn w:val="Normal"/>
    <w:link w:val="Char0"/>
    <w:uiPriority w:val="99"/>
    <w:unhideWhenUsed/>
    <w:qFormat/>
    <w:rsid w:val="00C932DA"/>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C932DA"/>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C932DA"/>
    <w:rPr>
      <w:sz w:val="18"/>
      <w:szCs w:val="18"/>
    </w:rPr>
  </w:style>
  <w:style w:type="character" w:customStyle="1" w:styleId="Char0">
    <w:name w:val="页脚 Char"/>
    <w:link w:val="Footer"/>
    <w:uiPriority w:val="99"/>
    <w:qFormat/>
    <w:rsid w:val="00C932DA"/>
    <w:rPr>
      <w:sz w:val="18"/>
      <w:szCs w:val="18"/>
    </w:rPr>
  </w:style>
  <w:style w:type="character" w:customStyle="1" w:styleId="Char1">
    <w:name w:val="批注框文本 Char"/>
    <w:link w:val="BalloonText"/>
    <w:uiPriority w:val="99"/>
    <w:semiHidden/>
    <w:qFormat/>
    <w:rsid w:val="00C932DA"/>
    <w:rPr>
      <w:sz w:val="18"/>
      <w:szCs w:val="18"/>
    </w:rPr>
  </w:style>
  <w:style w:type="paragraph" w:customStyle="1" w:styleId="1">
    <w:name w:val="正文1"/>
    <w:qFormat/>
    <w:rsid w:val="00C932DA"/>
    <w:pPr>
      <w:jc w:val="both"/>
    </w:pPr>
    <w:rPr>
      <w:kern w:val="2"/>
      <w:sz w:val="21"/>
      <w:szCs w:val="21"/>
    </w:rPr>
  </w:style>
  <w:style w:type="character" w:customStyle="1" w:styleId="15">
    <w:name w:val="15"/>
    <w:qFormat/>
    <w:rsid w:val="00C932DA"/>
    <w:rPr>
      <w:rFonts w:ascii="Times New Roman" w:hAnsi="Times New Roman" w:cs="Times New Roman" w:hint="default"/>
      <w:color w:val="0000FF"/>
      <w:u w:val="single"/>
    </w:rPr>
  </w:style>
  <w:style w:type="paragraph" w:customStyle="1" w:styleId="2">
    <w:name w:val="正文2"/>
    <w:qFormat/>
    <w:rsid w:val="00C932DA"/>
    <w:pPr>
      <w:jc w:val="both"/>
    </w:pPr>
    <w:rPr>
      <w:kern w:val="2"/>
      <w:sz w:val="21"/>
      <w:szCs w:val="21"/>
    </w:rPr>
  </w:style>
  <w:style w:type="character" w:customStyle="1" w:styleId="DefaultParagraphFontPHPDOCX">
    <w:name w:val="Default Paragraph Font PHPDOCX"/>
    <w:uiPriority w:val="1"/>
    <w:semiHidden/>
    <w:unhideWhenUsed/>
    <w:rsid w:val="00C932DA"/>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C932DA"/>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pn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jpe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Props1.xml><?xml version="1.0" encoding="utf-8"?>
<ds:datastoreItem xmlns:ds="http://schemas.openxmlformats.org/officeDocument/2006/customXml" ds:itemID="{DD8702C4-0A2C-48FC-AE9C-80CA7F2FC5B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3747</Words>
  <Characters>4011</Characters>
  <Application>Microsoft Office Word</Application>
  <DocSecurity>0</DocSecurity>
  <Lines>160</Lines>
  <Paragraphs>180</Paragraphs>
  <ScaleCrop>false</ScaleCrop>
  <Company/>
  <LinksUpToDate>false</LinksUpToDate>
  <CharactersWithSpaces>7578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2019-11-23T02:55:00Z</dcterms:modified>
</cp:coreProperties>
</file>