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F3724F" w:rsidP="00F3724F">
      <w:pPr>
        <w:ind w:firstLine="280" w:firstLineChars="100"/>
        <w:rPr>
          <w:b/>
          <w:bCs/>
          <w:sz w:val="28"/>
          <w:szCs w:val="28"/>
          <w:lang w:eastAsia="zh-CN"/>
        </w:rPr>
      </w:pPr>
      <w:r>
        <w:rPr>
          <w:rFonts w:hint="eastAsia"/>
          <w:b/>
          <w:bCs/>
          <w:sz w:val="28"/>
          <w:szCs w:val="28"/>
          <w:lang w:eastAsia="zh-CN"/>
        </w:rPr>
        <w:drawing>
          <wp:anchor simplePos="0" relativeHeight="251658240" behindDoc="0" locked="0" layoutInCell="1" allowOverlap="1">
            <wp:simplePos x="0" y="0"/>
            <wp:positionH relativeFrom="page">
              <wp:posOffset>10439400</wp:posOffset>
            </wp:positionH>
            <wp:positionV relativeFrom="topMargin">
              <wp:posOffset>11442700</wp:posOffset>
            </wp:positionV>
            <wp:extent cx="279400" cy="381000"/>
            <wp:wrapNone/>
            <wp:docPr id="10004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024495" name=""/>
                    <pic:cNvPicPr>
                      <a:picLocks noChangeAspect="1"/>
                    </pic:cNvPicPr>
                  </pic:nvPicPr>
                  <pic:blipFill>
                    <a:blip xmlns:r="http://schemas.openxmlformats.org/officeDocument/2006/relationships" r:embed="rId6"/>
                    <a:stretch>
                      <a:fillRect/>
                    </a:stretch>
                  </pic:blipFill>
                  <pic:spPr>
                    <a:xfrm>
                      <a:off x="0" y="0"/>
                      <a:ext cx="279400" cy="381000"/>
                    </a:xfrm>
                    <a:prstGeom prst="rect">
                      <a:avLst/>
                    </a:prstGeom>
                  </pic:spPr>
                </pic:pic>
              </a:graphicData>
            </a:graphic>
          </wp:anchor>
        </w:drawing>
      </w:r>
      <w:r>
        <w:rPr>
          <w:rFonts w:hint="eastAsia"/>
          <w:b/>
          <w:bCs/>
          <w:sz w:val="28"/>
          <w:szCs w:val="28"/>
          <w:lang w:eastAsia="zh-CN"/>
        </w:rPr>
        <w:t>2019</w:t>
      </w:r>
      <w:r>
        <w:rPr>
          <w:rFonts w:hint="eastAsia"/>
          <w:b/>
          <w:bCs/>
          <w:sz w:val="28"/>
          <w:szCs w:val="28"/>
          <w:lang w:eastAsia="zh-CN"/>
        </w:rPr>
        <w:t>—</w:t>
      </w:r>
      <w:r>
        <w:rPr>
          <w:rFonts w:hint="eastAsia"/>
          <w:b/>
          <w:bCs/>
          <w:sz w:val="28"/>
          <w:szCs w:val="28"/>
          <w:lang w:eastAsia="zh-CN"/>
        </w:rPr>
        <w:t>2020</w:t>
      </w:r>
      <w:r>
        <w:rPr>
          <w:rFonts w:hint="eastAsia"/>
          <w:b/>
          <w:bCs/>
          <w:sz w:val="28"/>
          <w:szCs w:val="28"/>
          <w:lang w:eastAsia="zh-CN"/>
        </w:rPr>
        <w:t>年度广东省河源市紫金县八年级物理上册期中考试模拟试卷</w:t>
      </w:r>
    </w:p>
    <w:p w:rsidR="00F3724F" w:rsidRPr="002D6CC4" w:rsidP="00F3724F">
      <w:pPr>
        <w:jc w:val="center"/>
        <w:rPr>
          <w:lang w:eastAsia="zh-CN"/>
        </w:rPr>
      </w:pPr>
      <w:r w:rsidRPr="002D6CC4">
        <w:rPr>
          <w:rFonts w:hint="eastAsia"/>
          <w:bCs/>
          <w:sz w:val="28"/>
          <w:szCs w:val="28"/>
          <w:lang w:eastAsia="zh-CN"/>
        </w:rPr>
        <w:t>时量：</w:t>
      </w:r>
      <w:r w:rsidRPr="002D6CC4">
        <w:rPr>
          <w:rFonts w:hint="eastAsia"/>
          <w:bCs/>
          <w:sz w:val="28"/>
          <w:szCs w:val="28"/>
          <w:lang w:eastAsia="zh-CN"/>
        </w:rPr>
        <w:t>90</w:t>
      </w:r>
      <w:r w:rsidRPr="002D6CC4">
        <w:rPr>
          <w:rFonts w:hint="eastAsia"/>
          <w:bCs/>
          <w:sz w:val="28"/>
          <w:szCs w:val="28"/>
          <w:lang w:eastAsia="zh-CN"/>
        </w:rPr>
        <w:t>分钟，满分：</w:t>
      </w:r>
      <w:r w:rsidRPr="002D6CC4">
        <w:rPr>
          <w:rFonts w:hint="eastAsia"/>
          <w:bCs/>
          <w:sz w:val="28"/>
          <w:szCs w:val="28"/>
          <w:lang w:eastAsia="zh-CN"/>
        </w:rPr>
        <w:t>100</w:t>
      </w:r>
      <w:r w:rsidRPr="002D6CC4">
        <w:rPr>
          <w:rFonts w:hint="eastAsia"/>
          <w:bCs/>
          <w:sz w:val="28"/>
          <w:szCs w:val="28"/>
          <w:lang w:eastAsia="zh-CN"/>
        </w:rPr>
        <w:t>分</w:t>
      </w:r>
    </w:p>
    <w:p w:rsidR="0028655C">
      <w:pPr>
        <w:rPr>
          <w:lang w:eastAsia="zh-CN"/>
        </w:rPr>
      </w:pPr>
      <w:r>
        <w:rPr>
          <w:b/>
          <w:bCs/>
          <w:sz w:val="24"/>
          <w:szCs w:val="24"/>
          <w:lang w:eastAsia="zh-CN"/>
        </w:rPr>
        <w:t>一、单项选择题</w:t>
      </w:r>
      <w:r w:rsidR="006A65B0">
        <w:rPr>
          <w:rFonts w:hint="eastAsia"/>
          <w:b/>
          <w:bCs/>
          <w:sz w:val="24"/>
          <w:szCs w:val="24"/>
          <w:lang w:eastAsia="zh-CN"/>
        </w:rPr>
        <w:t>（每个</w:t>
      </w:r>
      <w:r w:rsidR="006A65B0">
        <w:rPr>
          <w:rFonts w:hint="eastAsia"/>
          <w:b/>
          <w:bCs/>
          <w:sz w:val="24"/>
          <w:szCs w:val="24"/>
          <w:lang w:eastAsia="zh-CN"/>
        </w:rPr>
        <w:t>2</w:t>
      </w:r>
      <w:r w:rsidR="006A65B0">
        <w:rPr>
          <w:rFonts w:hint="eastAsia"/>
          <w:b/>
          <w:bCs/>
          <w:sz w:val="24"/>
          <w:szCs w:val="24"/>
          <w:lang w:eastAsia="zh-CN"/>
        </w:rPr>
        <w:t>分；共</w:t>
      </w:r>
      <w:r w:rsidR="006A65B0">
        <w:rPr>
          <w:rFonts w:hint="eastAsia"/>
          <w:b/>
          <w:bCs/>
          <w:sz w:val="24"/>
          <w:szCs w:val="24"/>
          <w:lang w:eastAsia="zh-CN"/>
        </w:rPr>
        <w:t>24</w:t>
      </w:r>
      <w:r w:rsidR="006A65B0">
        <w:rPr>
          <w:rFonts w:hint="eastAsia"/>
          <w:b/>
          <w:bCs/>
          <w:sz w:val="24"/>
          <w:szCs w:val="24"/>
          <w:lang w:eastAsia="zh-CN"/>
        </w:rPr>
        <w:t>分）</w:t>
      </w:r>
    </w:p>
    <w:p w:rsidR="0028655C">
      <w:pPr>
        <w:spacing w:after="0"/>
        <w:rPr>
          <w:lang w:eastAsia="zh-CN"/>
        </w:rPr>
      </w:pPr>
      <w:r>
        <w:rPr>
          <w:color w:val="000000"/>
          <w:lang w:eastAsia="zh-CN"/>
        </w:rPr>
        <w:t>1.</w:t>
      </w:r>
      <w:r>
        <w:rPr>
          <w:color w:val="000000"/>
          <w:lang w:eastAsia="zh-CN"/>
        </w:rPr>
        <w:t>下列估测值最接近实际的是（</w:t>
      </w:r>
      <w:r w:rsidR="006A65B0">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28655C">
      <w:pPr>
        <w:spacing w:after="0"/>
        <w:ind w:left="150"/>
        <w:rPr>
          <w:lang w:eastAsia="zh-CN"/>
        </w:rPr>
      </w:pPr>
      <w:r>
        <w:rPr>
          <w:color w:val="000000"/>
          <w:lang w:eastAsia="zh-CN"/>
        </w:rPr>
        <w:t>A. </w:t>
      </w:r>
      <w:r>
        <w:rPr>
          <w:color w:val="000000"/>
          <w:lang w:eastAsia="zh-CN"/>
        </w:rPr>
        <w:t>普通筷子长度约为</w:t>
      </w:r>
      <w:r>
        <w:rPr>
          <w:color w:val="000000"/>
          <w:lang w:eastAsia="zh-CN"/>
        </w:rPr>
        <w:t>24dm                                      </w:t>
      </w:r>
      <w:r>
        <w:rPr>
          <w:noProof/>
          <w:lang w:eastAsia="zh-CN"/>
        </w:rPr>
        <w:drawing>
          <wp:inline distT="0" distB="0" distL="0" distR="0">
            <wp:extent cx="28651"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351017"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sidR="006A65B0">
        <w:rPr>
          <w:rFonts w:hint="eastAsia"/>
          <w:color w:val="000000"/>
          <w:lang w:eastAsia="zh-CN"/>
        </w:rPr>
        <w:t xml:space="preserve">  </w:t>
      </w:r>
      <w:r>
        <w:rPr>
          <w:color w:val="000000"/>
          <w:lang w:eastAsia="zh-CN"/>
        </w:rPr>
        <w:t>B. </w:t>
      </w:r>
      <w:r>
        <w:rPr>
          <w:color w:val="000000"/>
          <w:lang w:eastAsia="zh-CN"/>
        </w:rPr>
        <w:t>一支粉笔的长度约为</w:t>
      </w:r>
      <w:r>
        <w:rPr>
          <w:color w:val="000000"/>
          <w:lang w:eastAsia="zh-CN"/>
        </w:rPr>
        <w:t>40cm</w:t>
      </w:r>
      <w:r>
        <w:rPr>
          <w:lang w:eastAsia="zh-CN"/>
        </w:rPr>
        <w:br/>
      </w:r>
      <w:r>
        <w:rPr>
          <w:color w:val="000000"/>
          <w:lang w:eastAsia="zh-CN"/>
        </w:rPr>
        <w:t>C. </w:t>
      </w:r>
      <w:r>
        <w:rPr>
          <w:color w:val="000000"/>
          <w:lang w:eastAsia="zh-CN"/>
        </w:rPr>
        <w:t>一层楼高约为</w:t>
      </w:r>
      <w:r>
        <w:rPr>
          <w:color w:val="000000"/>
          <w:lang w:eastAsia="zh-CN"/>
        </w:rPr>
        <w:t>3m                                                 </w:t>
      </w:r>
      <w:r>
        <w:rPr>
          <w:noProof/>
          <w:lang w:eastAsia="zh-CN"/>
        </w:rPr>
        <w:drawing>
          <wp:inline distT="0" distB="0" distL="0" distR="0">
            <wp:extent cx="9550"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4039233"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sidR="006A65B0">
        <w:rPr>
          <w:rFonts w:hint="eastAsia"/>
          <w:color w:val="000000"/>
          <w:lang w:eastAsia="zh-CN"/>
        </w:rPr>
        <w:t xml:space="preserve">   </w:t>
      </w:r>
      <w:r>
        <w:rPr>
          <w:color w:val="000000"/>
          <w:lang w:eastAsia="zh-CN"/>
        </w:rPr>
        <w:t>D. </w:t>
      </w:r>
      <w:r>
        <w:rPr>
          <w:color w:val="000000"/>
          <w:lang w:eastAsia="zh-CN"/>
        </w:rPr>
        <w:t>一张纸厚度约为</w:t>
      </w:r>
      <w:r>
        <w:rPr>
          <w:color w:val="000000"/>
          <w:lang w:eastAsia="zh-CN"/>
        </w:rPr>
        <w:t>0.9mm</w:t>
      </w:r>
    </w:p>
    <w:p w:rsidR="0028655C">
      <w:pPr>
        <w:spacing w:after="0"/>
        <w:rPr>
          <w:lang w:eastAsia="zh-CN"/>
        </w:rPr>
      </w:pPr>
      <w:r>
        <w:rPr>
          <w:color w:val="000000"/>
          <w:lang w:eastAsia="zh-CN"/>
        </w:rPr>
        <w:t>2.</w:t>
      </w:r>
      <w:r>
        <w:rPr>
          <w:color w:val="000000"/>
          <w:lang w:eastAsia="zh-CN"/>
        </w:rPr>
        <w:t>如图为是用厚刻度尺测量木块的长度，其中正确的是（　</w:t>
      </w:r>
      <w:r w:rsidR="006A65B0">
        <w:rPr>
          <w:rFonts w:hint="eastAsia"/>
          <w:color w:val="000000"/>
          <w:lang w:eastAsia="zh-CN"/>
        </w:rPr>
        <w:t xml:space="preserve">     </w:t>
      </w:r>
      <w:r>
        <w:rPr>
          <w:color w:val="000000"/>
          <w:lang w:eastAsia="zh-CN"/>
        </w:rPr>
        <w:t>　）</w:t>
      </w:r>
    </w:p>
    <w:p w:rsidR="0028655C">
      <w:pPr>
        <w:spacing w:after="0"/>
        <w:ind w:left="150"/>
      </w:pPr>
      <w:r>
        <w:rPr>
          <w:color w:val="000000"/>
        </w:rPr>
        <w:t>A. </w:t>
      </w:r>
      <w:r>
        <w:rPr>
          <w:noProof/>
          <w:lang w:eastAsia="zh-CN"/>
        </w:rPr>
        <w:drawing>
          <wp:inline distT="0" distB="0" distL="0" distR="0">
            <wp:extent cx="763930" cy="582498"/>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335248" name=""/>
                    <pic:cNvPicPr/>
                  </pic:nvPicPr>
                  <pic:blipFill>
                    <a:blip xmlns:r="http://schemas.openxmlformats.org/officeDocument/2006/relationships" r:embed="rId9" cstate="print"/>
                    <a:stretch>
                      <a:fillRect/>
                    </a:stretch>
                  </pic:blipFill>
                  <pic:spPr>
                    <a:xfrm>
                      <a:off x="0" y="0"/>
                      <a:ext cx="763930" cy="582498"/>
                    </a:xfrm>
                    <a:prstGeom prst="rect">
                      <a:avLst/>
                    </a:prstGeom>
                  </pic:spPr>
                </pic:pic>
              </a:graphicData>
            </a:graphic>
          </wp:inline>
        </w:drawing>
      </w:r>
      <w:r>
        <w:rPr>
          <w:color w:val="000000"/>
        </w:rPr>
        <w:t>​                  B. </w:t>
      </w:r>
      <w:r>
        <w:rPr>
          <w:noProof/>
          <w:lang w:eastAsia="zh-CN"/>
        </w:rPr>
        <w:drawing>
          <wp:inline distT="0" distB="0" distL="0" distR="0">
            <wp:extent cx="811682" cy="582498"/>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3565537" name=""/>
                    <pic:cNvPicPr/>
                  </pic:nvPicPr>
                  <pic:blipFill>
                    <a:blip xmlns:r="http://schemas.openxmlformats.org/officeDocument/2006/relationships" r:embed="rId10" cstate="print"/>
                    <a:stretch>
                      <a:fillRect/>
                    </a:stretch>
                  </pic:blipFill>
                  <pic:spPr>
                    <a:xfrm>
                      <a:off x="0" y="0"/>
                      <a:ext cx="811682" cy="582498"/>
                    </a:xfrm>
                    <a:prstGeom prst="rect">
                      <a:avLst/>
                    </a:prstGeom>
                  </pic:spPr>
                </pic:pic>
              </a:graphicData>
            </a:graphic>
          </wp:inline>
        </w:drawing>
      </w:r>
      <w:r>
        <w:rPr>
          <w:color w:val="000000"/>
        </w:rPr>
        <w:t>​                  C. </w:t>
      </w:r>
      <w:r>
        <w:rPr>
          <w:noProof/>
          <w:lang w:eastAsia="zh-CN"/>
        </w:rPr>
        <w:drawing>
          <wp:inline distT="0" distB="0" distL="0" distR="0">
            <wp:extent cx="868972" cy="630238"/>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355675" name=""/>
                    <pic:cNvPicPr/>
                  </pic:nvPicPr>
                  <pic:blipFill>
                    <a:blip xmlns:r="http://schemas.openxmlformats.org/officeDocument/2006/relationships" r:embed="rId11" cstate="print"/>
                    <a:stretch>
                      <a:fillRect/>
                    </a:stretch>
                  </pic:blipFill>
                  <pic:spPr>
                    <a:xfrm>
                      <a:off x="0" y="0"/>
                      <a:ext cx="868972" cy="630238"/>
                    </a:xfrm>
                    <a:prstGeom prst="rect">
                      <a:avLst/>
                    </a:prstGeom>
                  </pic:spPr>
                </pic:pic>
              </a:graphicData>
            </a:graphic>
          </wp:inline>
        </w:drawing>
      </w:r>
      <w:r>
        <w:rPr>
          <w:color w:val="000000"/>
        </w:rPr>
        <w:t>​                  D. </w:t>
      </w:r>
      <w:r>
        <w:rPr>
          <w:noProof/>
          <w:lang w:eastAsia="zh-CN"/>
        </w:rPr>
        <w:drawing>
          <wp:inline distT="0" distB="0" distL="0" distR="0">
            <wp:extent cx="802132" cy="744830"/>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831701" name=""/>
                    <pic:cNvPicPr/>
                  </pic:nvPicPr>
                  <pic:blipFill>
                    <a:blip xmlns:r="http://schemas.openxmlformats.org/officeDocument/2006/relationships" r:embed="rId12" cstate="print"/>
                    <a:stretch>
                      <a:fillRect/>
                    </a:stretch>
                  </pic:blipFill>
                  <pic:spPr>
                    <a:xfrm>
                      <a:off x="0" y="0"/>
                      <a:ext cx="802132" cy="744830"/>
                    </a:xfrm>
                    <a:prstGeom prst="rect">
                      <a:avLst/>
                    </a:prstGeom>
                  </pic:spPr>
                </pic:pic>
              </a:graphicData>
            </a:graphic>
          </wp:inline>
        </w:drawing>
      </w:r>
      <w:r>
        <w:rPr>
          <w:color w:val="000000"/>
        </w:rPr>
        <w:t>​</w:t>
      </w:r>
    </w:p>
    <w:p w:rsidR="0028655C">
      <w:pPr>
        <w:spacing w:after="0"/>
        <w:rPr>
          <w:lang w:eastAsia="zh-CN"/>
        </w:rPr>
      </w:pPr>
      <w:r>
        <w:rPr>
          <w:color w:val="000000"/>
          <w:lang w:eastAsia="zh-CN"/>
        </w:rPr>
        <w:t>3.</w:t>
      </w:r>
      <w:r>
        <w:rPr>
          <w:color w:val="000000"/>
          <w:lang w:eastAsia="zh-CN"/>
        </w:rPr>
        <w:t>如图所示所描述的声音具有的共同点是（</w:t>
      </w:r>
      <w:r>
        <w:rPr>
          <w:color w:val="000000"/>
          <w:lang w:eastAsia="zh-CN"/>
        </w:rPr>
        <w:t xml:space="preserve">   </w:t>
      </w:r>
      <w:r w:rsidR="006A65B0">
        <w:rPr>
          <w:rFonts w:hint="eastAsia"/>
          <w:color w:val="000000"/>
          <w:lang w:eastAsia="zh-CN"/>
        </w:rPr>
        <w:t xml:space="preserve">           </w:t>
      </w:r>
      <w:r>
        <w:rPr>
          <w:color w:val="000000"/>
          <w:lang w:eastAsia="zh-CN"/>
        </w:rPr>
        <w:t>）</w:t>
      </w:r>
    </w:p>
    <w:p w:rsidR="0028655C">
      <w:pPr>
        <w:spacing w:after="0"/>
      </w:pPr>
      <w:r>
        <w:rPr>
          <w:noProof/>
          <w:lang w:eastAsia="zh-CN"/>
        </w:rPr>
        <w:drawing>
          <wp:anchor distT="0" distB="0" distL="114300" distR="114300" simplePos="0" relativeHeight="251659264" behindDoc="0" locked="0" layoutInCell="1" allowOverlap="1">
            <wp:simplePos x="0" y="0"/>
            <wp:positionH relativeFrom="column">
              <wp:posOffset>3810</wp:posOffset>
            </wp:positionH>
            <wp:positionV relativeFrom="paragraph">
              <wp:posOffset>12065</wp:posOffset>
            </wp:positionV>
            <wp:extent cx="4438650" cy="971550"/>
            <wp:effectExtent l="19050" t="0" r="0" b="0"/>
            <wp:wrapSquare wrapText="bothSides"/>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8837634" name=""/>
                    <pic:cNvPicPr/>
                  </pic:nvPicPr>
                  <pic:blipFill>
                    <a:blip xmlns:r="http://schemas.openxmlformats.org/officeDocument/2006/relationships" r:embed="rId13" cstate="print"/>
                    <a:stretch>
                      <a:fillRect/>
                    </a:stretch>
                  </pic:blipFill>
                  <pic:spPr>
                    <a:xfrm>
                      <a:off x="0" y="0"/>
                      <a:ext cx="4438650" cy="971550"/>
                    </a:xfrm>
                    <a:prstGeom prst="rect">
                      <a:avLst/>
                    </a:prstGeom>
                  </pic:spPr>
                </pic:pic>
              </a:graphicData>
            </a:graphic>
          </wp:anchor>
        </w:drawing>
      </w:r>
    </w:p>
    <w:p w:rsidR="006A65B0">
      <w:pPr>
        <w:spacing w:after="0"/>
        <w:ind w:left="150"/>
        <w:rPr>
          <w:rFonts w:hint="eastAsia"/>
          <w:color w:val="000000"/>
          <w:lang w:eastAsia="zh-CN"/>
        </w:rPr>
      </w:pPr>
    </w:p>
    <w:p w:rsidR="006A65B0">
      <w:pPr>
        <w:spacing w:after="0"/>
        <w:ind w:left="150"/>
        <w:rPr>
          <w:rFonts w:hint="eastAsia"/>
          <w:color w:val="000000"/>
          <w:lang w:eastAsia="zh-CN"/>
        </w:rPr>
      </w:pPr>
    </w:p>
    <w:p w:rsidR="006A65B0">
      <w:pPr>
        <w:spacing w:after="0"/>
        <w:ind w:left="150"/>
        <w:rPr>
          <w:rFonts w:hint="eastAsia"/>
          <w:color w:val="000000"/>
          <w:lang w:eastAsia="zh-CN"/>
        </w:rPr>
      </w:pPr>
    </w:p>
    <w:p w:rsidR="006A65B0">
      <w:pPr>
        <w:spacing w:after="0"/>
        <w:ind w:left="150"/>
        <w:rPr>
          <w:rFonts w:hint="eastAsia"/>
          <w:color w:val="000000"/>
          <w:lang w:eastAsia="zh-CN"/>
        </w:rPr>
      </w:pPr>
    </w:p>
    <w:p w:rsidR="0028655C">
      <w:pPr>
        <w:spacing w:after="0"/>
        <w:ind w:left="150"/>
        <w:rPr>
          <w:lang w:eastAsia="zh-CN"/>
        </w:rPr>
      </w:pPr>
      <w:r>
        <w:rPr>
          <w:color w:val="000000"/>
          <w:lang w:eastAsia="zh-CN"/>
        </w:rPr>
        <w:t>A. </w:t>
      </w:r>
      <w:r>
        <w:rPr>
          <w:color w:val="000000"/>
          <w:lang w:eastAsia="zh-CN"/>
        </w:rPr>
        <w:t>声音的音调是相同的</w:t>
      </w:r>
      <w:r>
        <w:rPr>
          <w:color w:val="000000"/>
          <w:lang w:eastAsia="zh-CN"/>
        </w:rPr>
        <w:t>      </w:t>
      </w:r>
      <w:r>
        <w:rPr>
          <w:noProof/>
          <w:lang w:eastAsia="zh-CN"/>
        </w:rPr>
        <w:drawing>
          <wp:inline distT="0" distB="0" distL="0" distR="0">
            <wp:extent cx="28651"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9965950"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B. </w:t>
      </w:r>
      <w:r>
        <w:rPr>
          <w:color w:val="000000"/>
          <w:lang w:eastAsia="zh-CN"/>
        </w:rPr>
        <w:t>声音的音色是相同的</w:t>
      </w:r>
      <w:r>
        <w:rPr>
          <w:color w:val="000000"/>
          <w:lang w:eastAsia="zh-CN"/>
        </w:rPr>
        <w:t>      </w:t>
      </w:r>
      <w:r>
        <w:rPr>
          <w:noProof/>
          <w:lang w:eastAsia="zh-CN"/>
        </w:rPr>
        <w:drawing>
          <wp:inline distT="0" distB="0" distL="0" distR="0">
            <wp:extent cx="28651"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395509"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C. </w:t>
      </w:r>
      <w:r>
        <w:rPr>
          <w:color w:val="000000"/>
          <w:lang w:eastAsia="zh-CN"/>
        </w:rPr>
        <w:t>都是由物体振动发出的声音</w:t>
      </w:r>
      <w:r>
        <w:rPr>
          <w:color w:val="000000"/>
          <w:lang w:eastAsia="zh-CN"/>
        </w:rPr>
        <w:t>      </w:t>
      </w:r>
      <w:r>
        <w:rPr>
          <w:noProof/>
          <w:lang w:eastAsia="zh-CN"/>
        </w:rPr>
        <w:drawing>
          <wp:inline distT="0" distB="0" distL="0" distR="0">
            <wp:extent cx="28651"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966562"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Pr>
          <w:color w:val="000000"/>
          <w:lang w:eastAsia="zh-CN"/>
        </w:rPr>
        <w:t>D. </w:t>
      </w:r>
      <w:r>
        <w:rPr>
          <w:color w:val="000000"/>
          <w:lang w:eastAsia="zh-CN"/>
        </w:rPr>
        <w:t>都是噪音</w:t>
      </w:r>
    </w:p>
    <w:p w:rsidR="0028655C">
      <w:pPr>
        <w:spacing w:after="0"/>
        <w:rPr>
          <w:lang w:eastAsia="zh-CN"/>
        </w:rPr>
      </w:pPr>
      <w:r>
        <w:rPr>
          <w:color w:val="000000"/>
          <w:lang w:eastAsia="zh-CN"/>
        </w:rPr>
        <w:t>4.</w:t>
      </w:r>
      <w:r>
        <w:rPr>
          <w:color w:val="000000"/>
          <w:lang w:eastAsia="zh-CN"/>
        </w:rPr>
        <w:t>下列控制噪声的措施中，属于防止噪声产生的是（</w:t>
      </w:r>
      <w:r>
        <w:rPr>
          <w:color w:val="000000"/>
          <w:lang w:eastAsia="zh-CN"/>
        </w:rPr>
        <w:t xml:space="preserve">  </w:t>
      </w:r>
      <w:r w:rsidR="006A65B0">
        <w:rPr>
          <w:rFonts w:hint="eastAsia"/>
          <w:color w:val="000000"/>
          <w:lang w:eastAsia="zh-CN"/>
        </w:rPr>
        <w:t xml:space="preserve">            </w:t>
      </w:r>
      <w:r>
        <w:rPr>
          <w:color w:val="000000"/>
          <w:lang w:eastAsia="zh-CN"/>
        </w:rPr>
        <w:t>）</w:t>
      </w:r>
      <w:r>
        <w:rPr>
          <w:color w:val="000000"/>
          <w:lang w:eastAsia="zh-CN"/>
        </w:rPr>
        <w:t xml:space="preserve">            </w:t>
      </w:r>
    </w:p>
    <w:p w:rsidR="0028655C">
      <w:pPr>
        <w:spacing w:after="0"/>
        <w:ind w:left="150"/>
        <w:rPr>
          <w:lang w:eastAsia="zh-CN"/>
        </w:rPr>
      </w:pPr>
      <w:r>
        <w:rPr>
          <w:color w:val="000000"/>
          <w:lang w:eastAsia="zh-CN"/>
        </w:rPr>
        <w:t>A. </w:t>
      </w:r>
      <w:r>
        <w:rPr>
          <w:color w:val="000000"/>
          <w:lang w:eastAsia="zh-CN"/>
        </w:rPr>
        <w:t>关闭房间的门窗</w:t>
      </w:r>
      <w:r>
        <w:rPr>
          <w:color w:val="000000"/>
          <w:lang w:eastAsia="zh-CN"/>
        </w:rPr>
        <w:t>                                                  </w:t>
      </w:r>
      <w:r w:rsidR="006A65B0">
        <w:rPr>
          <w:rFonts w:hint="eastAsia"/>
          <w:noProof/>
          <w:lang w:eastAsia="zh-CN"/>
        </w:rPr>
        <w:t xml:space="preserve">     </w:t>
      </w:r>
      <w:r>
        <w:rPr>
          <w:noProof/>
          <w:lang w:eastAsia="zh-CN"/>
        </w:rPr>
        <w:drawing>
          <wp:inline distT="0" distB="0" distL="0" distR="0">
            <wp:extent cx="9550"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5723572"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r>
        <w:rPr>
          <w:color w:val="000000"/>
          <w:lang w:eastAsia="zh-CN"/>
        </w:rPr>
        <w:t>B. </w:t>
      </w:r>
      <w:r>
        <w:rPr>
          <w:color w:val="000000"/>
          <w:lang w:eastAsia="zh-CN"/>
        </w:rPr>
        <w:t>会场内把手机调到无声状态</w:t>
      </w:r>
      <w:r>
        <w:rPr>
          <w:lang w:eastAsia="zh-CN"/>
        </w:rPr>
        <w:br/>
      </w:r>
      <w:r>
        <w:rPr>
          <w:color w:val="000000"/>
          <w:lang w:eastAsia="zh-CN"/>
        </w:rPr>
        <w:t>C. </w:t>
      </w:r>
      <w:r>
        <w:rPr>
          <w:color w:val="000000"/>
          <w:lang w:eastAsia="zh-CN"/>
        </w:rPr>
        <w:t>高速公路旁的房屋装隔音窗</w:t>
      </w:r>
      <w:r>
        <w:rPr>
          <w:color w:val="000000"/>
          <w:lang w:eastAsia="zh-CN"/>
        </w:rPr>
        <w:t>                                </w:t>
      </w:r>
      <w:r>
        <w:rPr>
          <w:noProof/>
          <w:lang w:eastAsia="zh-CN"/>
        </w:rPr>
        <w:drawing>
          <wp:inline distT="0" distB="0" distL="0" distR="0">
            <wp:extent cx="28651"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730083"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sidR="006A65B0">
        <w:rPr>
          <w:rFonts w:hint="eastAsia"/>
          <w:color w:val="000000"/>
          <w:lang w:eastAsia="zh-CN"/>
        </w:rPr>
        <w:t xml:space="preserve">   </w:t>
      </w:r>
      <w:r>
        <w:rPr>
          <w:color w:val="000000"/>
          <w:lang w:eastAsia="zh-CN"/>
        </w:rPr>
        <w:t>D. </w:t>
      </w:r>
      <w:r>
        <w:rPr>
          <w:color w:val="000000"/>
          <w:lang w:eastAsia="zh-CN"/>
        </w:rPr>
        <w:t>机场跑道工作人员使用防噪声耳罩</w:t>
      </w:r>
    </w:p>
    <w:p w:rsidR="0028655C">
      <w:pPr>
        <w:spacing w:after="0"/>
        <w:rPr>
          <w:lang w:eastAsia="zh-CN"/>
        </w:rPr>
      </w:pPr>
      <w:r>
        <w:rPr>
          <w:color w:val="000000"/>
          <w:lang w:eastAsia="zh-CN"/>
        </w:rPr>
        <w:t>5.</w:t>
      </w:r>
      <w:r>
        <w:rPr>
          <w:color w:val="000000"/>
          <w:lang w:eastAsia="zh-CN"/>
        </w:rPr>
        <w:t>下列说法正确的是（</w:t>
      </w:r>
      <w:r>
        <w:rPr>
          <w:color w:val="000000"/>
          <w:lang w:eastAsia="zh-CN"/>
        </w:rPr>
        <w:t>  </w:t>
      </w:r>
      <w:r w:rsidR="006A65B0">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28655C">
      <w:pPr>
        <w:spacing w:after="0"/>
        <w:ind w:left="150"/>
        <w:rPr>
          <w:lang w:eastAsia="zh-CN"/>
        </w:rPr>
      </w:pPr>
      <w:r>
        <w:rPr>
          <w:color w:val="000000"/>
          <w:lang w:eastAsia="zh-CN"/>
        </w:rPr>
        <w:t>A. </w:t>
      </w:r>
      <w:r>
        <w:rPr>
          <w:color w:val="000000"/>
          <w:lang w:eastAsia="zh-CN"/>
        </w:rPr>
        <w:t>物体不振动也可以发出声音</w:t>
      </w:r>
      <w:r>
        <w:rPr>
          <w:lang w:eastAsia="zh-CN"/>
        </w:rPr>
        <w:br/>
      </w:r>
      <w:r>
        <w:rPr>
          <w:color w:val="000000"/>
          <w:lang w:eastAsia="zh-CN"/>
        </w:rPr>
        <w:t>B. </w:t>
      </w:r>
      <w:r>
        <w:rPr>
          <w:color w:val="000000"/>
          <w:lang w:eastAsia="zh-CN"/>
        </w:rPr>
        <w:t>减少噪声的唯一方法是不让物体发出噪声</w:t>
      </w:r>
      <w:r>
        <w:rPr>
          <w:lang w:eastAsia="zh-CN"/>
        </w:rPr>
        <w:br/>
      </w:r>
      <w:r>
        <w:rPr>
          <w:color w:val="000000"/>
          <w:lang w:eastAsia="zh-CN"/>
        </w:rPr>
        <w:t>C. </w:t>
      </w:r>
      <w:r>
        <w:rPr>
          <w:color w:val="000000"/>
          <w:lang w:eastAsia="zh-CN"/>
        </w:rPr>
        <w:t>用超声波去除人体内的结石是利用了声波的能量</w:t>
      </w:r>
      <w:r>
        <w:rPr>
          <w:lang w:eastAsia="zh-CN"/>
        </w:rPr>
        <w:br/>
      </w:r>
      <w:r>
        <w:rPr>
          <w:color w:val="000000"/>
          <w:lang w:eastAsia="zh-CN"/>
        </w:rPr>
        <w:t>D. “</w:t>
      </w:r>
      <w:r>
        <w:rPr>
          <w:color w:val="000000"/>
          <w:lang w:eastAsia="zh-CN"/>
        </w:rPr>
        <w:t>公共场所不要大声说话</w:t>
      </w:r>
      <w:r>
        <w:rPr>
          <w:color w:val="000000"/>
          <w:lang w:eastAsia="zh-CN"/>
        </w:rPr>
        <w:t>”</w:t>
      </w:r>
      <w:r>
        <w:rPr>
          <w:color w:val="000000"/>
          <w:lang w:eastAsia="zh-CN"/>
        </w:rPr>
        <w:t>是要求人们说话的音调要低一些</w:t>
      </w:r>
    </w:p>
    <w:p w:rsidR="0028655C">
      <w:pPr>
        <w:spacing w:after="0"/>
        <w:rPr>
          <w:lang w:eastAsia="zh-CN"/>
        </w:rPr>
      </w:pPr>
      <w:r>
        <w:rPr>
          <w:color w:val="000000"/>
          <w:lang w:eastAsia="zh-CN"/>
        </w:rPr>
        <w:t>6.</w:t>
      </w:r>
      <w:r>
        <w:rPr>
          <w:color w:val="000000"/>
          <w:lang w:eastAsia="zh-CN"/>
        </w:rPr>
        <w:t>第十七届科博会在北京召开，中外多款智能机器人齐亮相，如幼教机器人可以和小朋友比赛背唐诗，下列有关说法正确的是（</w:t>
      </w:r>
      <w:r>
        <w:rPr>
          <w:color w:val="000000"/>
          <w:lang w:eastAsia="zh-CN"/>
        </w:rPr>
        <w:t> </w:t>
      </w:r>
      <w:r w:rsidR="006A65B0">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28655C">
      <w:pPr>
        <w:spacing w:after="0"/>
        <w:ind w:left="150"/>
        <w:rPr>
          <w:lang w:eastAsia="zh-CN"/>
        </w:rPr>
      </w:pPr>
      <w:r>
        <w:rPr>
          <w:color w:val="000000"/>
          <w:lang w:eastAsia="zh-CN"/>
        </w:rPr>
        <w:t>A.</w:t>
      </w:r>
      <w:r>
        <w:rPr>
          <w:color w:val="000000"/>
          <w:lang w:eastAsia="zh-CN"/>
        </w:rPr>
        <w:t>机器人的声音不是由振动产生的</w:t>
      </w:r>
      <w:r>
        <w:rPr>
          <w:lang w:eastAsia="zh-CN"/>
        </w:rPr>
        <w:br/>
      </w:r>
      <w:r>
        <w:rPr>
          <w:color w:val="000000"/>
          <w:lang w:eastAsia="zh-CN"/>
        </w:rPr>
        <w:t>B.</w:t>
      </w:r>
      <w:r>
        <w:rPr>
          <w:color w:val="000000"/>
          <w:lang w:eastAsia="zh-CN"/>
        </w:rPr>
        <w:t>机器人的声音可以在真空中传播</w:t>
      </w:r>
      <w:r>
        <w:rPr>
          <w:lang w:eastAsia="zh-CN"/>
        </w:rPr>
        <w:br/>
      </w:r>
      <w:r>
        <w:rPr>
          <w:color w:val="000000"/>
          <w:lang w:eastAsia="zh-CN"/>
        </w:rPr>
        <w:t>C.</w:t>
      </w:r>
      <w:r>
        <w:rPr>
          <w:color w:val="000000"/>
          <w:lang w:eastAsia="zh-CN"/>
        </w:rPr>
        <w:t>机器人能区分小朋友的声音是因为他们的音色不同</w:t>
      </w:r>
      <w:r>
        <w:rPr>
          <w:lang w:eastAsia="zh-CN"/>
        </w:rPr>
        <w:br/>
      </w:r>
      <w:r>
        <w:rPr>
          <w:color w:val="000000"/>
          <w:lang w:eastAsia="zh-CN"/>
        </w:rPr>
        <w:t>D.</w:t>
      </w:r>
      <w:r>
        <w:rPr>
          <w:color w:val="000000"/>
          <w:lang w:eastAsia="zh-CN"/>
        </w:rPr>
        <w:t>机器人的声音在空气中传播速度是</w:t>
      </w:r>
      <w:r>
        <w:rPr>
          <w:color w:val="000000"/>
          <w:lang w:eastAsia="zh-CN"/>
        </w:rPr>
        <w:t>3×10</w:t>
      </w:r>
      <w:r>
        <w:rPr>
          <w:color w:val="000000"/>
          <w:vertAlign w:val="superscript"/>
          <w:lang w:eastAsia="zh-CN"/>
        </w:rPr>
        <w:t>8</w:t>
      </w:r>
      <w:r>
        <w:rPr>
          <w:color w:val="000000"/>
          <w:lang w:eastAsia="zh-CN"/>
        </w:rPr>
        <w:t>m/s</w:t>
      </w:r>
    </w:p>
    <w:p w:rsidR="0028655C">
      <w:pPr>
        <w:spacing w:after="0"/>
        <w:rPr>
          <w:lang w:eastAsia="zh-CN"/>
        </w:rPr>
      </w:pPr>
      <w:r>
        <w:rPr>
          <w:color w:val="000000"/>
          <w:lang w:eastAsia="zh-CN"/>
        </w:rPr>
        <w:t>7.</w:t>
      </w:r>
      <w:r>
        <w:rPr>
          <w:color w:val="000000"/>
          <w:lang w:eastAsia="zh-CN"/>
        </w:rPr>
        <w:t>关于声现象，下列说法正确的是（　</w:t>
      </w:r>
      <w:r w:rsidR="006A65B0">
        <w:rPr>
          <w:rFonts w:hint="eastAsia"/>
          <w:color w:val="000000"/>
          <w:lang w:eastAsia="zh-CN"/>
        </w:rPr>
        <w:t xml:space="preserve">     </w:t>
      </w:r>
      <w:r>
        <w:rPr>
          <w:color w:val="000000"/>
          <w:lang w:eastAsia="zh-CN"/>
        </w:rPr>
        <w:t>　）</w:t>
      </w:r>
    </w:p>
    <w:p w:rsidR="0028655C">
      <w:pPr>
        <w:spacing w:after="0"/>
        <w:ind w:left="150"/>
        <w:rPr>
          <w:lang w:eastAsia="zh-CN"/>
        </w:rPr>
      </w:pPr>
      <w:r>
        <w:rPr>
          <w:color w:val="000000"/>
          <w:lang w:eastAsia="zh-CN"/>
        </w:rPr>
        <w:t>A. “</w:t>
      </w:r>
      <w:r>
        <w:rPr>
          <w:color w:val="000000"/>
          <w:lang w:eastAsia="zh-CN"/>
        </w:rPr>
        <w:t>闻其声而知其人</w:t>
      </w:r>
      <w:r>
        <w:rPr>
          <w:color w:val="000000"/>
          <w:lang w:eastAsia="zh-CN"/>
        </w:rPr>
        <w:t>”</w:t>
      </w:r>
      <w:r>
        <w:rPr>
          <w:color w:val="000000"/>
          <w:lang w:eastAsia="zh-CN"/>
        </w:rPr>
        <w:t>主要是根据声音的响度来判断的</w:t>
      </w:r>
      <w:r>
        <w:rPr>
          <w:lang w:eastAsia="zh-CN"/>
        </w:rPr>
        <w:br/>
      </w:r>
      <w:r>
        <w:rPr>
          <w:color w:val="000000"/>
          <w:lang w:eastAsia="zh-CN"/>
        </w:rPr>
        <w:t>B. </w:t>
      </w:r>
      <w:r>
        <w:rPr>
          <w:color w:val="000000"/>
          <w:lang w:eastAsia="zh-CN"/>
        </w:rPr>
        <w:t>用超声波能粉碎人体内的</w:t>
      </w:r>
      <w:r>
        <w:rPr>
          <w:color w:val="000000"/>
          <w:lang w:eastAsia="zh-CN"/>
        </w:rPr>
        <w:t>“</w:t>
      </w:r>
      <w:r>
        <w:rPr>
          <w:color w:val="000000"/>
          <w:lang w:eastAsia="zh-CN"/>
        </w:rPr>
        <w:t>小石头</w:t>
      </w:r>
      <w:r>
        <w:rPr>
          <w:color w:val="000000"/>
          <w:lang w:eastAsia="zh-CN"/>
        </w:rPr>
        <w:t>”</w:t>
      </w:r>
      <w:r>
        <w:rPr>
          <w:color w:val="000000"/>
          <w:lang w:eastAsia="zh-CN"/>
        </w:rPr>
        <w:t>，说明声波能传递能量</w:t>
      </w:r>
      <w:r>
        <w:rPr>
          <w:lang w:eastAsia="zh-CN"/>
        </w:rPr>
        <w:br/>
      </w:r>
      <w:r>
        <w:rPr>
          <w:color w:val="000000"/>
          <w:lang w:eastAsia="zh-CN"/>
        </w:rPr>
        <w:t>C. </w:t>
      </w:r>
      <w:r>
        <w:rPr>
          <w:color w:val="000000"/>
          <w:lang w:eastAsia="zh-CN"/>
        </w:rPr>
        <w:t>城市某些路段禁鸣喇叭，这是在声音传播的过程中减弱噪声</w:t>
      </w:r>
      <w:r>
        <w:rPr>
          <w:lang w:eastAsia="zh-CN"/>
        </w:rPr>
        <w:br/>
      </w:r>
      <w:r>
        <w:rPr>
          <w:color w:val="000000"/>
          <w:lang w:eastAsia="zh-CN"/>
        </w:rPr>
        <w:t>D. “</w:t>
      </w:r>
      <w:r>
        <w:rPr>
          <w:color w:val="000000"/>
          <w:lang w:eastAsia="zh-CN"/>
        </w:rPr>
        <w:t>不敢高声语，恐惊天上人</w:t>
      </w:r>
      <w:r>
        <w:rPr>
          <w:color w:val="000000"/>
          <w:lang w:eastAsia="zh-CN"/>
        </w:rPr>
        <w:t>”</w:t>
      </w:r>
      <w:r>
        <w:rPr>
          <w:color w:val="000000"/>
          <w:lang w:eastAsia="zh-CN"/>
        </w:rPr>
        <w:t>中的</w:t>
      </w:r>
      <w:r>
        <w:rPr>
          <w:color w:val="000000"/>
          <w:lang w:eastAsia="zh-CN"/>
        </w:rPr>
        <w:t>“</w:t>
      </w:r>
      <w:r>
        <w:rPr>
          <w:color w:val="000000"/>
          <w:lang w:eastAsia="zh-CN"/>
        </w:rPr>
        <w:t>高</w:t>
      </w:r>
      <w:r>
        <w:rPr>
          <w:color w:val="000000"/>
          <w:lang w:eastAsia="zh-CN"/>
        </w:rPr>
        <w:t>”</w:t>
      </w:r>
      <w:r>
        <w:rPr>
          <w:color w:val="000000"/>
          <w:lang w:eastAsia="zh-CN"/>
        </w:rPr>
        <w:t>是指声音的音调高</w:t>
      </w:r>
    </w:p>
    <w:p w:rsidR="0028655C">
      <w:pPr>
        <w:spacing w:after="0"/>
        <w:rPr>
          <w:lang w:eastAsia="zh-CN"/>
        </w:rPr>
      </w:pPr>
      <w:r>
        <w:rPr>
          <w:color w:val="000000"/>
          <w:lang w:eastAsia="zh-CN"/>
        </w:rPr>
        <w:t>8.</w:t>
      </w:r>
      <w:r>
        <w:rPr>
          <w:color w:val="000000"/>
          <w:lang w:eastAsia="zh-CN"/>
        </w:rPr>
        <w:t>近几年来，北海市大力开展城市基础设施建设。在铺设柏油马路时，需要把沥青由固态熔化成液态，如图所示中，能正确表示这一熔化过程的图像是（</w:t>
      </w:r>
      <w:r>
        <w:rPr>
          <w:color w:val="000000"/>
          <w:lang w:eastAsia="zh-CN"/>
        </w:rPr>
        <w:t> </w:t>
      </w:r>
      <w:r w:rsidR="006A65B0">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28655C">
      <w:pPr>
        <w:spacing w:after="0"/>
        <w:ind w:left="150"/>
      </w:pPr>
      <w:r>
        <w:rPr>
          <w:color w:val="000000"/>
        </w:rPr>
        <w:t>A. </w:t>
      </w:r>
      <w:r>
        <w:rPr>
          <w:noProof/>
          <w:lang w:eastAsia="zh-CN"/>
        </w:rPr>
        <w:drawing>
          <wp:inline distT="0" distB="0" distL="0" distR="0">
            <wp:extent cx="907174" cy="888073"/>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242405" name=""/>
                    <pic:cNvPicPr/>
                  </pic:nvPicPr>
                  <pic:blipFill>
                    <a:blip xmlns:r="http://schemas.openxmlformats.org/officeDocument/2006/relationships" r:embed="rId14" cstate="print"/>
                    <a:stretch>
                      <a:fillRect/>
                    </a:stretch>
                  </pic:blipFill>
                  <pic:spPr>
                    <a:xfrm>
                      <a:off x="0" y="0"/>
                      <a:ext cx="907174" cy="888073"/>
                    </a:xfrm>
                    <a:prstGeom prst="rect">
                      <a:avLst/>
                    </a:prstGeom>
                  </pic:spPr>
                </pic:pic>
              </a:graphicData>
            </a:graphic>
          </wp:inline>
        </w:drawing>
      </w:r>
      <w:r>
        <w:rPr>
          <w:color w:val="000000"/>
        </w:rPr>
        <w:t>             </w:t>
      </w:r>
      <w:r>
        <w:rPr>
          <w:noProof/>
          <w:lang w:eastAsia="zh-CN"/>
        </w:rPr>
        <w:drawing>
          <wp:inline distT="0" distB="0" distL="0" distR="0">
            <wp:extent cx="19101"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4210072" name=""/>
                    <pic:cNvPicPr/>
                  </pic:nvPicPr>
                  <pic:blipFill>
                    <a:blip xmlns:r="http://schemas.openxmlformats.org/officeDocument/2006/relationships" r:embed="rId15" cstate="print"/>
                    <a:stretch>
                      <a:fillRect/>
                    </a:stretch>
                  </pic:blipFill>
                  <pic:spPr>
                    <a:xfrm>
                      <a:off x="0" y="0"/>
                      <a:ext cx="19101" cy="38202"/>
                    </a:xfrm>
                    <a:prstGeom prst="rect">
                      <a:avLst/>
                    </a:prstGeom>
                  </pic:spPr>
                </pic:pic>
              </a:graphicData>
            </a:graphic>
          </wp:inline>
        </w:drawing>
      </w:r>
      <w:r>
        <w:rPr>
          <w:color w:val="000000"/>
        </w:rPr>
        <w:t>B. </w:t>
      </w:r>
      <w:r>
        <w:rPr>
          <w:noProof/>
          <w:lang w:eastAsia="zh-CN"/>
        </w:rPr>
        <w:drawing>
          <wp:inline distT="0" distB="0" distL="0" distR="0">
            <wp:extent cx="945363" cy="945363"/>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3613771" name=""/>
                    <pic:cNvPicPr/>
                  </pic:nvPicPr>
                  <pic:blipFill>
                    <a:blip xmlns:r="http://schemas.openxmlformats.org/officeDocument/2006/relationships" r:embed="rId16" cstate="print"/>
                    <a:stretch>
                      <a:fillRect/>
                    </a:stretch>
                  </pic:blipFill>
                  <pic:spPr>
                    <a:xfrm>
                      <a:off x="0" y="0"/>
                      <a:ext cx="945363" cy="945363"/>
                    </a:xfrm>
                    <a:prstGeom prst="rect">
                      <a:avLst/>
                    </a:prstGeom>
                  </pic:spPr>
                </pic:pic>
              </a:graphicData>
            </a:graphic>
          </wp:inline>
        </w:drawing>
      </w:r>
      <w:r>
        <w:rPr>
          <w:color w:val="000000"/>
        </w:rPr>
        <w:t>             </w:t>
      </w:r>
      <w:r>
        <w:rPr>
          <w:noProof/>
          <w:lang w:eastAsia="zh-CN"/>
        </w:rPr>
        <w:drawing>
          <wp:inline distT="0" distB="0" distL="0" distR="0">
            <wp:extent cx="1910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0701738" name=""/>
                    <pic:cNvPicPr/>
                  </pic:nvPicPr>
                  <pic:blipFill>
                    <a:blip xmlns:r="http://schemas.openxmlformats.org/officeDocument/2006/relationships" r:embed="rId15" cstate="print"/>
                    <a:stretch>
                      <a:fillRect/>
                    </a:stretch>
                  </pic:blipFill>
                  <pic:spPr>
                    <a:xfrm>
                      <a:off x="0" y="0"/>
                      <a:ext cx="19101" cy="38202"/>
                    </a:xfrm>
                    <a:prstGeom prst="rect">
                      <a:avLst/>
                    </a:prstGeom>
                  </pic:spPr>
                </pic:pic>
              </a:graphicData>
            </a:graphic>
          </wp:inline>
        </w:drawing>
      </w:r>
      <w:r>
        <w:rPr>
          <w:color w:val="000000"/>
        </w:rPr>
        <w:t>C. </w:t>
      </w:r>
      <w:r>
        <w:rPr>
          <w:noProof/>
          <w:lang w:eastAsia="zh-CN"/>
        </w:rPr>
        <w:drawing>
          <wp:inline distT="0" distB="0" distL="0" distR="0">
            <wp:extent cx="935812" cy="964463"/>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7594396" name=""/>
                    <pic:cNvPicPr/>
                  </pic:nvPicPr>
                  <pic:blipFill>
                    <a:blip xmlns:r="http://schemas.openxmlformats.org/officeDocument/2006/relationships" r:embed="rId17" cstate="print"/>
                    <a:stretch>
                      <a:fillRect/>
                    </a:stretch>
                  </pic:blipFill>
                  <pic:spPr>
                    <a:xfrm>
                      <a:off x="0" y="0"/>
                      <a:ext cx="935812" cy="964463"/>
                    </a:xfrm>
                    <a:prstGeom prst="rect">
                      <a:avLst/>
                    </a:prstGeom>
                  </pic:spPr>
                </pic:pic>
              </a:graphicData>
            </a:graphic>
          </wp:inline>
        </w:drawing>
      </w:r>
      <w:r>
        <w:rPr>
          <w:color w:val="000000"/>
        </w:rPr>
        <w:t>             </w:t>
      </w:r>
      <w:r>
        <w:rPr>
          <w:noProof/>
          <w:lang w:eastAsia="zh-CN"/>
        </w:rPr>
        <w:drawing>
          <wp:inline distT="0" distB="0" distL="0" distR="0">
            <wp:extent cx="1910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807497" name=""/>
                    <pic:cNvPicPr/>
                  </pic:nvPicPr>
                  <pic:blipFill>
                    <a:blip xmlns:r="http://schemas.openxmlformats.org/officeDocument/2006/relationships" r:embed="rId15" cstate="print"/>
                    <a:stretch>
                      <a:fillRect/>
                    </a:stretch>
                  </pic:blipFill>
                  <pic:spPr>
                    <a:xfrm>
                      <a:off x="0" y="0"/>
                      <a:ext cx="19101" cy="38202"/>
                    </a:xfrm>
                    <a:prstGeom prst="rect">
                      <a:avLst/>
                    </a:prstGeom>
                  </pic:spPr>
                </pic:pic>
              </a:graphicData>
            </a:graphic>
          </wp:inline>
        </w:drawing>
      </w:r>
      <w:r>
        <w:rPr>
          <w:color w:val="000000"/>
        </w:rPr>
        <w:t>D. </w:t>
      </w:r>
      <w:r>
        <w:rPr>
          <w:noProof/>
          <w:lang w:eastAsia="zh-CN"/>
        </w:rPr>
        <w:drawing>
          <wp:inline distT="0" distB="0" distL="0" distR="0">
            <wp:extent cx="974014" cy="983564"/>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3703668" name=""/>
                    <pic:cNvPicPr/>
                  </pic:nvPicPr>
                  <pic:blipFill>
                    <a:blip xmlns:r="http://schemas.openxmlformats.org/officeDocument/2006/relationships" r:embed="rId18" cstate="print"/>
                    <a:stretch>
                      <a:fillRect/>
                    </a:stretch>
                  </pic:blipFill>
                  <pic:spPr>
                    <a:xfrm>
                      <a:off x="0" y="0"/>
                      <a:ext cx="974014" cy="983564"/>
                    </a:xfrm>
                    <a:prstGeom prst="rect">
                      <a:avLst/>
                    </a:prstGeom>
                  </pic:spPr>
                </pic:pic>
              </a:graphicData>
            </a:graphic>
          </wp:inline>
        </w:drawing>
      </w:r>
    </w:p>
    <w:p w:rsidR="0028655C">
      <w:pPr>
        <w:spacing w:after="0"/>
        <w:rPr>
          <w:lang w:eastAsia="zh-CN"/>
        </w:rPr>
      </w:pPr>
      <w:r>
        <w:rPr>
          <w:color w:val="000000"/>
          <w:lang w:eastAsia="zh-CN"/>
        </w:rPr>
        <w:t>9.</w:t>
      </w:r>
      <w:r>
        <w:rPr>
          <w:color w:val="000000"/>
          <w:lang w:eastAsia="zh-CN"/>
        </w:rPr>
        <w:t>寒冷的冬天，小明在晨练时看到一些现象，下面是他对这些现象的分析，其中正确的是（</w:t>
      </w:r>
      <w:r>
        <w:rPr>
          <w:color w:val="000000"/>
          <w:lang w:eastAsia="zh-CN"/>
        </w:rPr>
        <w:t xml:space="preserve">   </w:t>
      </w:r>
      <w:r w:rsidR="006A65B0">
        <w:rPr>
          <w:rFonts w:hint="eastAsia"/>
          <w:color w:val="000000"/>
          <w:lang w:eastAsia="zh-CN"/>
        </w:rPr>
        <w:t xml:space="preserve">        </w:t>
      </w:r>
      <w:r>
        <w:rPr>
          <w:color w:val="000000"/>
          <w:lang w:eastAsia="zh-CN"/>
        </w:rPr>
        <w:t>）</w:t>
      </w:r>
      <w:r>
        <w:rPr>
          <w:color w:val="000000"/>
          <w:lang w:eastAsia="zh-CN"/>
        </w:rPr>
        <w:t xml:space="preserve">            </w:t>
      </w:r>
    </w:p>
    <w:p w:rsidR="0028655C">
      <w:pPr>
        <w:spacing w:after="0"/>
        <w:ind w:left="150"/>
        <w:rPr>
          <w:lang w:eastAsia="zh-CN"/>
        </w:rPr>
      </w:pPr>
      <w:r>
        <w:rPr>
          <w:color w:val="000000"/>
          <w:lang w:eastAsia="zh-CN"/>
        </w:rPr>
        <w:t>A. </w:t>
      </w:r>
      <w:r>
        <w:rPr>
          <w:color w:val="000000"/>
          <w:lang w:eastAsia="zh-CN"/>
        </w:rPr>
        <w:t>跑步时嘴里呼出的</w:t>
      </w:r>
      <w:r>
        <w:rPr>
          <w:color w:val="000000"/>
          <w:lang w:eastAsia="zh-CN"/>
        </w:rPr>
        <w:t>“</w:t>
      </w:r>
      <w:r>
        <w:rPr>
          <w:color w:val="000000"/>
          <w:lang w:eastAsia="zh-CN"/>
        </w:rPr>
        <w:t>白气</w:t>
      </w:r>
      <w:r>
        <w:rPr>
          <w:color w:val="000000"/>
          <w:lang w:eastAsia="zh-CN"/>
        </w:rPr>
        <w:t>”</w:t>
      </w:r>
      <w:r>
        <w:rPr>
          <w:color w:val="000000"/>
          <w:lang w:eastAsia="zh-CN"/>
        </w:rPr>
        <w:t>，是汽化现象</w:t>
      </w:r>
      <w:r>
        <w:rPr>
          <w:color w:val="000000"/>
          <w:lang w:eastAsia="zh-CN"/>
        </w:rPr>
        <w:t>           </w:t>
      </w:r>
      <w:r>
        <w:rPr>
          <w:noProof/>
          <w:lang w:eastAsia="zh-CN"/>
        </w:rPr>
        <w:drawing>
          <wp:inline distT="0" distB="0" distL="0" distR="0">
            <wp:extent cx="28651" cy="38202"/>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8269540"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sidR="006A65B0">
        <w:rPr>
          <w:rFonts w:hint="eastAsia"/>
          <w:color w:val="000000"/>
          <w:lang w:eastAsia="zh-CN"/>
        </w:rPr>
        <w:t xml:space="preserve">   </w:t>
      </w:r>
      <w:r>
        <w:rPr>
          <w:color w:val="000000"/>
          <w:lang w:eastAsia="zh-CN"/>
        </w:rPr>
        <w:t>B. </w:t>
      </w:r>
      <w:r>
        <w:rPr>
          <w:color w:val="000000"/>
          <w:lang w:eastAsia="zh-CN"/>
        </w:rPr>
        <w:t>进入温暖的房间时眼镜变模糊，是升华现象</w:t>
      </w:r>
      <w:r>
        <w:rPr>
          <w:lang w:eastAsia="zh-CN"/>
        </w:rPr>
        <w:br/>
      </w:r>
      <w:r>
        <w:rPr>
          <w:color w:val="000000"/>
          <w:lang w:eastAsia="zh-CN"/>
        </w:rPr>
        <w:t>C. </w:t>
      </w:r>
      <w:r>
        <w:rPr>
          <w:color w:val="000000"/>
          <w:lang w:eastAsia="zh-CN"/>
        </w:rPr>
        <w:t>路边地面上薄薄的霜，是凝华形成的</w:t>
      </w:r>
      <w:r>
        <w:rPr>
          <w:color w:val="000000"/>
          <w:lang w:eastAsia="zh-CN"/>
        </w:rPr>
        <w:t>                  </w:t>
      </w:r>
      <w:r>
        <w:rPr>
          <w:noProof/>
          <w:lang w:eastAsia="zh-CN"/>
        </w:rPr>
        <w:drawing>
          <wp:inline distT="0" distB="0" distL="0" distR="0">
            <wp:extent cx="28651"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572970"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r w:rsidR="006A65B0">
        <w:rPr>
          <w:rFonts w:hint="eastAsia"/>
          <w:color w:val="000000"/>
          <w:lang w:eastAsia="zh-CN"/>
        </w:rPr>
        <w:t xml:space="preserve"> </w:t>
      </w:r>
      <w:r>
        <w:rPr>
          <w:color w:val="000000"/>
          <w:lang w:eastAsia="zh-CN"/>
        </w:rPr>
        <w:t>D. </w:t>
      </w:r>
      <w:r>
        <w:rPr>
          <w:color w:val="000000"/>
          <w:lang w:eastAsia="zh-CN"/>
        </w:rPr>
        <w:t>屋檐下悬挂的冰柱，是汽化形成的</w:t>
      </w:r>
    </w:p>
    <w:p w:rsidR="0028655C">
      <w:pPr>
        <w:spacing w:after="0"/>
        <w:rPr>
          <w:lang w:eastAsia="zh-CN"/>
        </w:rPr>
      </w:pPr>
      <w:r>
        <w:rPr>
          <w:color w:val="000000"/>
          <w:lang w:eastAsia="zh-CN"/>
        </w:rPr>
        <w:t>10.</w:t>
      </w:r>
      <w:r>
        <w:rPr>
          <w:color w:val="000000"/>
          <w:lang w:eastAsia="zh-CN"/>
        </w:rPr>
        <w:t>小明两次煮鸡蛋，第一次在水烧开后继续用急火煮，直到煮熟；第二次在水烧开后将火焰调小，但仍保持锅中的水沸腾，直到煮熟</w:t>
      </w:r>
      <w:r>
        <w:rPr>
          <w:color w:val="000000"/>
          <w:lang w:eastAsia="zh-CN"/>
        </w:rPr>
        <w:t>.</w:t>
      </w:r>
      <w:r>
        <w:rPr>
          <w:color w:val="000000"/>
          <w:lang w:eastAsia="zh-CN"/>
        </w:rPr>
        <w:t>两次比较发现（</w:t>
      </w:r>
      <w:r>
        <w:rPr>
          <w:color w:val="000000"/>
          <w:lang w:eastAsia="zh-CN"/>
        </w:rPr>
        <w:t xml:space="preserve">  </w:t>
      </w:r>
      <w:r w:rsidR="006A65B0">
        <w:rPr>
          <w:rFonts w:hint="eastAsia"/>
          <w:color w:val="000000"/>
          <w:lang w:eastAsia="zh-CN"/>
        </w:rPr>
        <w:t xml:space="preserve">          </w:t>
      </w:r>
      <w:r>
        <w:rPr>
          <w:color w:val="000000"/>
          <w:lang w:eastAsia="zh-CN"/>
        </w:rPr>
        <w:t>）</w:t>
      </w:r>
      <w:r>
        <w:rPr>
          <w:color w:val="000000"/>
          <w:lang w:eastAsia="zh-CN"/>
        </w:rPr>
        <w:t xml:space="preserve">            </w:t>
      </w:r>
    </w:p>
    <w:p w:rsidR="006A65B0">
      <w:pPr>
        <w:spacing w:after="0"/>
        <w:ind w:left="150"/>
        <w:rPr>
          <w:rFonts w:hint="eastAsia"/>
          <w:color w:val="000000"/>
          <w:lang w:eastAsia="zh-CN"/>
        </w:rPr>
      </w:pPr>
      <w:r>
        <w:rPr>
          <w:color w:val="000000"/>
          <w:lang w:eastAsia="zh-CN"/>
        </w:rPr>
        <w:t>A. </w:t>
      </w:r>
      <w:r>
        <w:rPr>
          <w:color w:val="000000"/>
          <w:lang w:eastAsia="zh-CN"/>
        </w:rPr>
        <w:t>第一种方法比第二种方法省燃料又省时间</w:t>
      </w:r>
      <w:r>
        <w:rPr>
          <w:color w:val="000000"/>
          <w:lang w:eastAsia="zh-CN"/>
        </w:rPr>
        <w:t>           </w:t>
      </w:r>
      <w:r>
        <w:rPr>
          <w:noProof/>
          <w:lang w:eastAsia="zh-CN"/>
        </w:rPr>
        <w:drawing>
          <wp:inline distT="0" distB="0" distL="0" distR="0">
            <wp:extent cx="28651"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725022"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p>
    <w:p w:rsidR="006A65B0">
      <w:pPr>
        <w:spacing w:after="0"/>
        <w:ind w:left="150"/>
        <w:rPr>
          <w:rFonts w:hint="eastAsia"/>
          <w:color w:val="000000"/>
          <w:lang w:eastAsia="zh-CN"/>
        </w:rPr>
      </w:pPr>
      <w:r>
        <w:rPr>
          <w:color w:val="000000"/>
          <w:lang w:eastAsia="zh-CN"/>
        </w:rPr>
        <w:t>B. </w:t>
      </w:r>
      <w:r>
        <w:rPr>
          <w:color w:val="000000"/>
          <w:lang w:eastAsia="zh-CN"/>
        </w:rPr>
        <w:t>第一种方法费燃料但省时间</w:t>
      </w:r>
      <w:r>
        <w:rPr>
          <w:lang w:eastAsia="zh-CN"/>
        </w:rPr>
        <w:br/>
      </w:r>
      <w:r>
        <w:rPr>
          <w:color w:val="000000"/>
          <w:lang w:eastAsia="zh-CN"/>
        </w:rPr>
        <w:t>C. </w:t>
      </w:r>
      <w:r>
        <w:rPr>
          <w:color w:val="000000"/>
          <w:lang w:eastAsia="zh-CN"/>
        </w:rPr>
        <w:t>第二种方法比第一种方法省燃料但费时间</w:t>
      </w:r>
      <w:r>
        <w:rPr>
          <w:color w:val="000000"/>
          <w:lang w:eastAsia="zh-CN"/>
        </w:rPr>
        <w:t>           </w:t>
      </w:r>
      <w:r>
        <w:rPr>
          <w:noProof/>
          <w:lang w:eastAsia="zh-CN"/>
        </w:rPr>
        <w:drawing>
          <wp:inline distT="0" distB="0" distL="0" distR="0">
            <wp:extent cx="2865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071866"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p>
    <w:p w:rsidR="0028655C">
      <w:pPr>
        <w:spacing w:after="0"/>
        <w:ind w:left="150"/>
        <w:rPr>
          <w:lang w:eastAsia="zh-CN"/>
        </w:rPr>
      </w:pPr>
      <w:r>
        <w:rPr>
          <w:color w:val="000000"/>
          <w:lang w:eastAsia="zh-CN"/>
        </w:rPr>
        <w:t>D. </w:t>
      </w:r>
      <w:r>
        <w:rPr>
          <w:color w:val="000000"/>
          <w:lang w:eastAsia="zh-CN"/>
        </w:rPr>
        <w:t>第二种方法比第一种方法省燃料，两种方法所用时间相当</w:t>
      </w:r>
    </w:p>
    <w:p w:rsidR="0028655C">
      <w:pPr>
        <w:spacing w:after="0"/>
        <w:rPr>
          <w:lang w:eastAsia="zh-CN"/>
        </w:rPr>
      </w:pPr>
      <w:r>
        <w:rPr>
          <w:color w:val="000000"/>
          <w:lang w:eastAsia="zh-CN"/>
        </w:rPr>
        <w:t>11.</w:t>
      </w:r>
      <w:r>
        <w:rPr>
          <w:color w:val="000000"/>
          <w:lang w:eastAsia="zh-CN"/>
        </w:rPr>
        <w:t>下列关于生活中常见热现象的解释正确的是（</w:t>
      </w:r>
      <w:r>
        <w:rPr>
          <w:color w:val="000000"/>
          <w:lang w:eastAsia="zh-CN"/>
        </w:rPr>
        <w:t xml:space="preserve">    </w:t>
      </w:r>
      <w:r w:rsidR="006A65B0">
        <w:rPr>
          <w:rFonts w:hint="eastAsia"/>
          <w:color w:val="000000"/>
          <w:lang w:eastAsia="zh-CN"/>
        </w:rPr>
        <w:t xml:space="preserve">          </w:t>
      </w:r>
      <w:r>
        <w:rPr>
          <w:color w:val="000000"/>
          <w:lang w:eastAsia="zh-CN"/>
        </w:rPr>
        <w:t>）</w:t>
      </w:r>
      <w:r>
        <w:rPr>
          <w:color w:val="000000"/>
          <w:lang w:eastAsia="zh-CN"/>
        </w:rPr>
        <w:t xml:space="preserve">            </w:t>
      </w:r>
    </w:p>
    <w:p w:rsidR="0028655C">
      <w:pPr>
        <w:spacing w:after="0"/>
        <w:ind w:left="150"/>
        <w:rPr>
          <w:lang w:eastAsia="zh-CN"/>
        </w:rPr>
      </w:pPr>
      <w:r>
        <w:rPr>
          <w:color w:val="000000"/>
          <w:lang w:eastAsia="zh-CN"/>
        </w:rPr>
        <w:t>A. </w:t>
      </w:r>
      <w:r>
        <w:rPr>
          <w:color w:val="000000"/>
          <w:lang w:eastAsia="zh-CN"/>
        </w:rPr>
        <w:t>用高压锅炖肉熟得快，是因为锅内气压高，水的沸点低</w:t>
      </w:r>
      <w:r>
        <w:rPr>
          <w:lang w:eastAsia="zh-CN"/>
        </w:rPr>
        <w:br/>
      </w:r>
      <w:r>
        <w:rPr>
          <w:color w:val="000000"/>
          <w:lang w:eastAsia="zh-CN"/>
        </w:rPr>
        <w:t>B. </w:t>
      </w:r>
      <w:r w:rsidR="006A65B0">
        <w:rPr>
          <w:rFonts w:hint="eastAsia"/>
          <w:color w:val="000000"/>
          <w:lang w:eastAsia="zh-CN"/>
        </w:rPr>
        <w:t>露的形成是液化现象</w:t>
      </w:r>
      <w:r>
        <w:rPr>
          <w:lang w:eastAsia="zh-CN"/>
        </w:rPr>
        <w:br/>
      </w:r>
      <w:r>
        <w:rPr>
          <w:color w:val="000000"/>
          <w:lang w:eastAsia="zh-CN"/>
        </w:rPr>
        <w:t>C. </w:t>
      </w:r>
      <w:r>
        <w:rPr>
          <w:color w:val="000000"/>
          <w:lang w:eastAsia="zh-CN"/>
        </w:rPr>
        <w:t>我们看到的热锅上的</w:t>
      </w:r>
      <w:r>
        <w:rPr>
          <w:color w:val="000000"/>
          <w:lang w:eastAsia="zh-CN"/>
        </w:rPr>
        <w:t>“</w:t>
      </w:r>
      <w:r>
        <w:rPr>
          <w:color w:val="000000"/>
          <w:lang w:eastAsia="zh-CN"/>
        </w:rPr>
        <w:t>白气</w:t>
      </w:r>
      <w:r>
        <w:rPr>
          <w:color w:val="000000"/>
          <w:lang w:eastAsia="zh-CN"/>
        </w:rPr>
        <w:t>”</w:t>
      </w:r>
      <w:r>
        <w:rPr>
          <w:color w:val="000000"/>
          <w:lang w:eastAsia="zh-CN"/>
        </w:rPr>
        <w:t>，是锅内的水汽化成的水蒸气</w:t>
      </w:r>
      <w:r>
        <w:rPr>
          <w:lang w:eastAsia="zh-CN"/>
        </w:rPr>
        <w:br/>
      </w:r>
      <w:r>
        <w:rPr>
          <w:color w:val="000000"/>
          <w:lang w:eastAsia="zh-CN"/>
        </w:rPr>
        <w:t>D. </w:t>
      </w:r>
      <w:r>
        <w:rPr>
          <w:color w:val="000000"/>
          <w:lang w:eastAsia="zh-CN"/>
        </w:rPr>
        <w:t>夏天，人在电风扇下吹风感觉凉爽是因为电风扇可以降低室内的温度</w:t>
      </w:r>
    </w:p>
    <w:p w:rsidR="0028655C">
      <w:pPr>
        <w:spacing w:after="0"/>
        <w:rPr>
          <w:rFonts w:hint="eastAsia"/>
          <w:lang w:eastAsia="zh-CN"/>
        </w:rPr>
      </w:pPr>
      <w:r>
        <w:rPr>
          <w:noProof/>
          <w:color w:val="000000"/>
          <w:lang w:eastAsia="zh-CN"/>
        </w:rPr>
        <w:drawing>
          <wp:anchor distT="0" distB="0" distL="114300" distR="114300" simplePos="0" relativeHeight="251660288" behindDoc="0" locked="0" layoutInCell="1" allowOverlap="1">
            <wp:simplePos x="0" y="0"/>
            <wp:positionH relativeFrom="column">
              <wp:posOffset>4528185</wp:posOffset>
            </wp:positionH>
            <wp:positionV relativeFrom="paragraph">
              <wp:posOffset>257810</wp:posOffset>
            </wp:positionV>
            <wp:extent cx="1381125" cy="1095375"/>
            <wp:effectExtent l="19050" t="0" r="9525" b="0"/>
            <wp:wrapSquare wrapText="bothSides"/>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906286" name=""/>
                    <pic:cNvPicPr/>
                  </pic:nvPicPr>
                  <pic:blipFill>
                    <a:blip xmlns:r="http://schemas.openxmlformats.org/officeDocument/2006/relationships" r:embed="rId19" cstate="print"/>
                    <a:stretch>
                      <a:fillRect/>
                    </a:stretch>
                  </pic:blipFill>
                  <pic:spPr>
                    <a:xfrm>
                      <a:off x="0" y="0"/>
                      <a:ext cx="1381125" cy="1095375"/>
                    </a:xfrm>
                    <a:prstGeom prst="rect">
                      <a:avLst/>
                    </a:prstGeom>
                  </pic:spPr>
                </pic:pic>
              </a:graphicData>
            </a:graphic>
          </wp:anchor>
        </w:drawing>
      </w:r>
      <w:r w:rsidR="00F3724F">
        <w:rPr>
          <w:color w:val="000000"/>
          <w:lang w:eastAsia="zh-CN"/>
        </w:rPr>
        <w:t>12.</w:t>
      </w:r>
      <w:r w:rsidR="00F3724F">
        <w:rPr>
          <w:color w:val="000000"/>
          <w:lang w:eastAsia="zh-CN"/>
        </w:rPr>
        <w:t>甲、乙两物体同时同地向东做匀速直线运动，它们的</w:t>
      </w:r>
      <w:r w:rsidR="00F3724F">
        <w:rPr>
          <w:color w:val="000000"/>
          <w:lang w:eastAsia="zh-CN"/>
        </w:rPr>
        <w:t>s</w:t>
      </w:r>
      <w:r w:rsidR="00F3724F">
        <w:rPr>
          <w:color w:val="000000"/>
          <w:lang w:eastAsia="zh-CN"/>
        </w:rPr>
        <w:t>﹣</w:t>
      </w:r>
      <w:r w:rsidR="00F3724F">
        <w:rPr>
          <w:color w:val="000000"/>
          <w:lang w:eastAsia="zh-CN"/>
        </w:rPr>
        <w:t>t</w:t>
      </w:r>
      <w:r w:rsidR="00F3724F">
        <w:rPr>
          <w:color w:val="000000"/>
          <w:lang w:eastAsia="zh-CN"/>
        </w:rPr>
        <w:t>图象如图所示，由图象可知（</w:t>
      </w:r>
      <w:r w:rsidR="00F3724F">
        <w:rPr>
          <w:color w:val="000000"/>
          <w:lang w:eastAsia="zh-CN"/>
        </w:rPr>
        <w:t> </w:t>
      </w:r>
      <w:r>
        <w:rPr>
          <w:rFonts w:hint="eastAsia"/>
          <w:color w:val="000000"/>
          <w:lang w:eastAsia="zh-CN"/>
        </w:rPr>
        <w:t xml:space="preserve">       </w:t>
      </w:r>
      <w:r w:rsidR="00F3724F">
        <w:rPr>
          <w:color w:val="000000"/>
          <w:lang w:eastAsia="zh-CN"/>
        </w:rPr>
        <w:t xml:space="preserve">  </w:t>
      </w:r>
      <w:r w:rsidR="00F3724F">
        <w:rPr>
          <w:color w:val="000000"/>
          <w:lang w:eastAsia="zh-CN"/>
        </w:rPr>
        <w:t>）</w:t>
      </w:r>
      <w:r w:rsidR="00F3724F">
        <w:rPr>
          <w:color w:val="000000"/>
          <w:lang w:eastAsia="zh-CN"/>
        </w:rPr>
        <w:t xml:space="preserve">  </w:t>
      </w:r>
    </w:p>
    <w:p w:rsidR="006A65B0">
      <w:pPr>
        <w:spacing w:after="0"/>
        <w:ind w:left="150"/>
        <w:rPr>
          <w:rFonts w:hint="eastAsia"/>
          <w:color w:val="000000"/>
          <w:lang w:eastAsia="zh-CN"/>
        </w:rPr>
      </w:pPr>
      <w:r>
        <w:rPr>
          <w:color w:val="000000"/>
          <w:lang w:eastAsia="zh-CN"/>
        </w:rPr>
        <w:t>A. </w:t>
      </w:r>
      <w:r>
        <w:rPr>
          <w:color w:val="000000"/>
          <w:lang w:eastAsia="zh-CN"/>
        </w:rPr>
        <w:t>经过</w:t>
      </w:r>
      <w:r>
        <w:rPr>
          <w:color w:val="000000"/>
          <w:lang w:eastAsia="zh-CN"/>
        </w:rPr>
        <w:t>6s</w:t>
      </w:r>
      <w:r>
        <w:rPr>
          <w:color w:val="000000"/>
          <w:lang w:eastAsia="zh-CN"/>
        </w:rPr>
        <w:t>，甲在乙前面</w:t>
      </w:r>
      <w:r>
        <w:rPr>
          <w:color w:val="000000"/>
          <w:lang w:eastAsia="zh-CN"/>
        </w:rPr>
        <w:t>1.2m</w:t>
      </w:r>
      <w:r>
        <w:rPr>
          <w:color w:val="000000"/>
          <w:lang w:eastAsia="zh-CN"/>
        </w:rPr>
        <w:t>处</w:t>
      </w:r>
      <w:r>
        <w:rPr>
          <w:color w:val="000000"/>
          <w:lang w:eastAsia="zh-CN"/>
        </w:rPr>
        <w:t>                               </w:t>
      </w:r>
      <w:r>
        <w:rPr>
          <w:noProof/>
          <w:lang w:eastAsia="zh-CN"/>
        </w:rPr>
        <w:drawing>
          <wp:inline distT="0" distB="0" distL="0" distR="0">
            <wp:extent cx="9550"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375272" name=""/>
                    <pic:cNvPicPr/>
                  </pic:nvPicPr>
                  <pic:blipFill>
                    <a:blip xmlns:r="http://schemas.openxmlformats.org/officeDocument/2006/relationships" r:embed="rId8"/>
                    <a:stretch>
                      <a:fillRect/>
                    </a:stretch>
                  </pic:blipFill>
                  <pic:spPr>
                    <a:xfrm>
                      <a:off x="0" y="0"/>
                      <a:ext cx="9550" cy="38202"/>
                    </a:xfrm>
                    <a:prstGeom prst="rect">
                      <a:avLst/>
                    </a:prstGeom>
                  </pic:spPr>
                </pic:pic>
              </a:graphicData>
            </a:graphic>
          </wp:inline>
        </w:drawing>
      </w:r>
    </w:p>
    <w:p w:rsidR="006A65B0">
      <w:pPr>
        <w:spacing w:after="0"/>
        <w:ind w:left="150"/>
        <w:rPr>
          <w:rFonts w:hint="eastAsia"/>
          <w:color w:val="000000"/>
          <w:lang w:eastAsia="zh-CN"/>
        </w:rPr>
      </w:pPr>
      <w:r>
        <w:rPr>
          <w:color w:val="000000"/>
          <w:lang w:eastAsia="zh-CN"/>
        </w:rPr>
        <w:t>B. </w:t>
      </w:r>
      <w:r>
        <w:rPr>
          <w:color w:val="000000"/>
          <w:lang w:eastAsia="zh-CN"/>
        </w:rPr>
        <w:t>甲的速度小于乙的速度</w:t>
      </w:r>
      <w:r>
        <w:rPr>
          <w:lang w:eastAsia="zh-CN"/>
        </w:rPr>
        <w:br/>
      </w:r>
      <w:r>
        <w:rPr>
          <w:color w:val="000000"/>
          <w:lang w:eastAsia="zh-CN"/>
        </w:rPr>
        <w:t>C. </w:t>
      </w:r>
      <w:r>
        <w:rPr>
          <w:color w:val="000000"/>
          <w:lang w:eastAsia="zh-CN"/>
        </w:rPr>
        <w:t>甲的速度等于乙的速度</w:t>
      </w:r>
      <w:r>
        <w:rPr>
          <w:color w:val="000000"/>
          <w:lang w:eastAsia="zh-CN"/>
        </w:rPr>
        <w:t>                                       </w:t>
      </w:r>
      <w:r>
        <w:rPr>
          <w:noProof/>
          <w:lang w:eastAsia="zh-CN"/>
        </w:rPr>
        <w:drawing>
          <wp:inline distT="0" distB="0" distL="0" distR="0">
            <wp:extent cx="2865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829151" name=""/>
                    <pic:cNvPicPr/>
                  </pic:nvPicPr>
                  <pic:blipFill>
                    <a:blip xmlns:r="http://schemas.openxmlformats.org/officeDocument/2006/relationships" r:embed="rId7" cstate="print"/>
                    <a:stretch>
                      <a:fillRect/>
                    </a:stretch>
                  </pic:blipFill>
                  <pic:spPr>
                    <a:xfrm>
                      <a:off x="0" y="0"/>
                      <a:ext cx="28651" cy="38202"/>
                    </a:xfrm>
                    <a:prstGeom prst="rect">
                      <a:avLst/>
                    </a:prstGeom>
                  </pic:spPr>
                </pic:pic>
              </a:graphicData>
            </a:graphic>
          </wp:inline>
        </w:drawing>
      </w:r>
    </w:p>
    <w:p w:rsidR="0028655C">
      <w:pPr>
        <w:spacing w:after="0"/>
        <w:ind w:left="150"/>
        <w:rPr>
          <w:lang w:eastAsia="zh-CN"/>
        </w:rPr>
      </w:pPr>
      <w:r>
        <w:rPr>
          <w:color w:val="000000"/>
          <w:lang w:eastAsia="zh-CN"/>
        </w:rPr>
        <w:t>D. </w:t>
      </w:r>
      <w:r>
        <w:rPr>
          <w:color w:val="000000"/>
          <w:lang w:eastAsia="zh-CN"/>
        </w:rPr>
        <w:t>甲的速度大于乙的速度</w:t>
      </w:r>
    </w:p>
    <w:p w:rsidR="0028655C">
      <w:pPr>
        <w:rPr>
          <w:lang w:eastAsia="zh-CN"/>
        </w:rPr>
      </w:pPr>
      <w:r>
        <w:rPr>
          <w:b/>
          <w:bCs/>
          <w:sz w:val="24"/>
          <w:szCs w:val="24"/>
          <w:lang w:eastAsia="zh-CN"/>
        </w:rPr>
        <w:t>二、填空题</w:t>
      </w:r>
      <w:r w:rsidR="006A65B0">
        <w:rPr>
          <w:rFonts w:hint="eastAsia"/>
          <w:b/>
          <w:bCs/>
          <w:sz w:val="24"/>
          <w:szCs w:val="24"/>
          <w:lang w:eastAsia="zh-CN"/>
        </w:rPr>
        <w:t>（每空</w:t>
      </w:r>
      <w:r w:rsidR="006A65B0">
        <w:rPr>
          <w:rFonts w:hint="eastAsia"/>
          <w:b/>
          <w:bCs/>
          <w:sz w:val="24"/>
          <w:szCs w:val="24"/>
          <w:lang w:eastAsia="zh-CN"/>
        </w:rPr>
        <w:t>1</w:t>
      </w:r>
      <w:r w:rsidR="006A65B0">
        <w:rPr>
          <w:rFonts w:hint="eastAsia"/>
          <w:b/>
          <w:bCs/>
          <w:sz w:val="24"/>
          <w:szCs w:val="24"/>
          <w:lang w:eastAsia="zh-CN"/>
        </w:rPr>
        <w:t>分；共</w:t>
      </w:r>
      <w:r w:rsidR="006A65B0">
        <w:rPr>
          <w:rFonts w:hint="eastAsia"/>
          <w:b/>
          <w:bCs/>
          <w:sz w:val="24"/>
          <w:szCs w:val="24"/>
          <w:lang w:eastAsia="zh-CN"/>
        </w:rPr>
        <w:t>20</w:t>
      </w:r>
      <w:r w:rsidR="006A65B0">
        <w:rPr>
          <w:rFonts w:hint="eastAsia"/>
          <w:b/>
          <w:bCs/>
          <w:sz w:val="24"/>
          <w:szCs w:val="24"/>
          <w:lang w:eastAsia="zh-CN"/>
        </w:rPr>
        <w:t>分）</w:t>
      </w:r>
    </w:p>
    <w:p w:rsidR="0028655C">
      <w:pPr>
        <w:spacing w:after="0"/>
        <w:rPr>
          <w:lang w:eastAsia="zh-CN"/>
        </w:rPr>
      </w:pPr>
      <w:r>
        <w:rPr>
          <w:color w:val="000000"/>
          <w:lang w:eastAsia="zh-CN"/>
        </w:rPr>
        <w:t>13.</w:t>
      </w:r>
      <w:r>
        <w:rPr>
          <w:color w:val="000000"/>
          <w:lang w:eastAsia="zh-CN"/>
        </w:rPr>
        <w:t>如图所示，是公路旁的交通标志牌，它告诉汽车驾驶员，从现在起，车速不得超过</w:t>
      </w:r>
      <w:r>
        <w:rPr>
          <w:color w:val="000000"/>
          <w:lang w:eastAsia="zh-CN"/>
        </w:rPr>
        <w:t>________</w:t>
      </w:r>
      <w:r>
        <w:rPr>
          <w:color w:val="000000"/>
          <w:lang w:eastAsia="zh-CN"/>
        </w:rPr>
        <w:t>．如果这时车以</w:t>
      </w:r>
      <w:r>
        <w:rPr>
          <w:color w:val="000000"/>
          <w:lang w:eastAsia="zh-CN"/>
        </w:rPr>
        <w:t>10m/s</w:t>
      </w:r>
      <w:r>
        <w:rPr>
          <w:color w:val="000000"/>
          <w:lang w:eastAsia="zh-CN"/>
        </w:rPr>
        <w:t>的速度匀速行驶，则车</w:t>
      </w:r>
      <w:r>
        <w:rPr>
          <w:color w:val="000000"/>
          <w:lang w:eastAsia="zh-CN"/>
        </w:rPr>
        <w:t>________</w:t>
      </w:r>
      <w:r>
        <w:rPr>
          <w:color w:val="000000"/>
          <w:lang w:eastAsia="zh-CN"/>
        </w:rPr>
        <w:t>（</w:t>
      </w:r>
      <w:r>
        <w:rPr>
          <w:color w:val="000000"/>
          <w:lang w:eastAsia="zh-CN"/>
        </w:rPr>
        <w:t>“</w:t>
      </w:r>
      <w:r>
        <w:rPr>
          <w:color w:val="000000"/>
          <w:lang w:eastAsia="zh-CN"/>
        </w:rPr>
        <w:t>有</w:t>
      </w:r>
      <w:r>
        <w:rPr>
          <w:color w:val="000000"/>
          <w:lang w:eastAsia="zh-CN"/>
        </w:rPr>
        <w:t>”</w:t>
      </w:r>
      <w:r>
        <w:rPr>
          <w:color w:val="000000"/>
          <w:lang w:eastAsia="zh-CN"/>
        </w:rPr>
        <w:t>或</w:t>
      </w:r>
      <w:r>
        <w:rPr>
          <w:color w:val="000000"/>
          <w:lang w:eastAsia="zh-CN"/>
        </w:rPr>
        <w:t>“</w:t>
      </w:r>
      <w:r>
        <w:rPr>
          <w:color w:val="000000"/>
          <w:lang w:eastAsia="zh-CN"/>
        </w:rPr>
        <w:t>没有</w:t>
      </w:r>
      <w:r>
        <w:rPr>
          <w:color w:val="000000"/>
          <w:lang w:eastAsia="zh-CN"/>
        </w:rPr>
        <w:t>”</w:t>
      </w:r>
      <w:r>
        <w:rPr>
          <w:color w:val="000000"/>
          <w:lang w:eastAsia="zh-CN"/>
        </w:rPr>
        <w:t>）违反交通规则．车经过</w:t>
      </w:r>
      <w:r>
        <w:rPr>
          <w:color w:val="000000"/>
          <w:lang w:eastAsia="zh-CN"/>
        </w:rPr>
        <w:t>________min</w:t>
      </w:r>
      <w:r>
        <w:rPr>
          <w:color w:val="000000"/>
          <w:lang w:eastAsia="zh-CN"/>
        </w:rPr>
        <w:t>到达收费站</w:t>
      </w:r>
      <w:r w:rsidR="006A65B0">
        <w:rPr>
          <w:rFonts w:hint="eastAsia"/>
          <w:color w:val="000000"/>
          <w:lang w:eastAsia="zh-CN"/>
        </w:rPr>
        <w:t>。</w:t>
      </w:r>
    </w:p>
    <w:p w:rsidR="0028655C">
      <w:pPr>
        <w:spacing w:after="0"/>
      </w:pPr>
      <w:r>
        <w:rPr>
          <w:noProof/>
          <w:lang w:eastAsia="zh-CN"/>
        </w:rPr>
        <w:drawing>
          <wp:anchor distT="0" distB="0" distL="114300" distR="114300" simplePos="0" relativeHeight="251661312" behindDoc="0" locked="0" layoutInCell="1" allowOverlap="1">
            <wp:simplePos x="0" y="0"/>
            <wp:positionH relativeFrom="column">
              <wp:posOffset>3810</wp:posOffset>
            </wp:positionH>
            <wp:positionV relativeFrom="paragraph">
              <wp:posOffset>3810</wp:posOffset>
            </wp:positionV>
            <wp:extent cx="1552575" cy="781050"/>
            <wp:effectExtent l="19050" t="0" r="9525" b="0"/>
            <wp:wrapSquare wrapText="bothSides"/>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522572" name=""/>
                    <pic:cNvPicPr/>
                  </pic:nvPicPr>
                  <pic:blipFill>
                    <a:blip xmlns:r="http://schemas.openxmlformats.org/officeDocument/2006/relationships" r:embed="rId20" cstate="print"/>
                    <a:stretch>
                      <a:fillRect/>
                    </a:stretch>
                  </pic:blipFill>
                  <pic:spPr>
                    <a:xfrm>
                      <a:off x="0" y="0"/>
                      <a:ext cx="1552575" cy="781050"/>
                    </a:xfrm>
                    <a:prstGeom prst="rect">
                      <a:avLst/>
                    </a:prstGeom>
                  </pic:spPr>
                </pic:pic>
              </a:graphicData>
            </a:graphic>
          </wp:anchor>
        </w:drawing>
      </w: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28655C">
      <w:pPr>
        <w:spacing w:after="0"/>
        <w:rPr>
          <w:lang w:eastAsia="zh-CN"/>
        </w:rPr>
      </w:pPr>
      <w:r>
        <w:rPr>
          <w:color w:val="000000"/>
          <w:lang w:eastAsia="zh-CN"/>
        </w:rPr>
        <w:t>14.</w:t>
      </w:r>
      <w:r>
        <w:rPr>
          <w:color w:val="000000"/>
          <w:lang w:eastAsia="zh-CN"/>
        </w:rPr>
        <w:t>某声源振动一次的时间是</w:t>
      </w:r>
      <w:r>
        <w:rPr>
          <w:color w:val="000000"/>
          <w:lang w:eastAsia="zh-CN"/>
        </w:rPr>
        <w:t xml:space="preserve"> 2.5×10</w:t>
      </w:r>
      <w:r>
        <w:rPr>
          <w:color w:val="000000"/>
          <w:vertAlign w:val="superscript"/>
          <w:lang w:eastAsia="zh-CN"/>
        </w:rPr>
        <w:t>﹣</w:t>
      </w:r>
      <w:r>
        <w:rPr>
          <w:color w:val="000000"/>
          <w:vertAlign w:val="superscript"/>
          <w:lang w:eastAsia="zh-CN"/>
        </w:rPr>
        <w:t>5</w:t>
      </w:r>
      <w:r>
        <w:rPr>
          <w:color w:val="000000"/>
          <w:lang w:eastAsia="zh-CN"/>
        </w:rPr>
        <w:t>s</w:t>
      </w:r>
      <w:r>
        <w:rPr>
          <w:color w:val="000000"/>
          <w:lang w:eastAsia="zh-CN"/>
        </w:rPr>
        <w:t>，则该声源振动的频率是</w:t>
      </w:r>
      <w:r>
        <w:rPr>
          <w:color w:val="000000"/>
          <w:lang w:eastAsia="zh-CN"/>
        </w:rPr>
        <w:t>________</w:t>
      </w:r>
      <w:r>
        <w:rPr>
          <w:color w:val="000000"/>
          <w:lang w:eastAsia="zh-CN"/>
        </w:rPr>
        <w:t>，人耳</w:t>
      </w:r>
      <w:r>
        <w:rPr>
          <w:color w:val="000000"/>
          <w:lang w:eastAsia="zh-CN"/>
        </w:rPr>
        <w:t>________</w:t>
      </w:r>
      <w:r>
        <w:rPr>
          <w:color w:val="000000"/>
          <w:lang w:eastAsia="zh-CN"/>
        </w:rPr>
        <w:t>（选填</w:t>
      </w:r>
      <w:r>
        <w:rPr>
          <w:color w:val="000000"/>
          <w:lang w:eastAsia="zh-CN"/>
        </w:rPr>
        <w:t>“</w:t>
      </w:r>
      <w:r>
        <w:rPr>
          <w:color w:val="000000"/>
          <w:lang w:eastAsia="zh-CN"/>
        </w:rPr>
        <w:t>能</w:t>
      </w:r>
      <w:r>
        <w:rPr>
          <w:color w:val="000000"/>
          <w:lang w:eastAsia="zh-CN"/>
        </w:rPr>
        <w:t>”</w:t>
      </w:r>
      <w:r>
        <w:rPr>
          <w:color w:val="000000"/>
          <w:lang w:eastAsia="zh-CN"/>
        </w:rPr>
        <w:t>或</w:t>
      </w:r>
      <w:r>
        <w:rPr>
          <w:color w:val="000000"/>
          <w:lang w:eastAsia="zh-CN"/>
        </w:rPr>
        <w:t>“</w:t>
      </w:r>
      <w:r>
        <w:rPr>
          <w:color w:val="000000"/>
          <w:lang w:eastAsia="zh-CN"/>
        </w:rPr>
        <w:t>不能</w:t>
      </w:r>
      <w:r>
        <w:rPr>
          <w:color w:val="000000"/>
          <w:lang w:eastAsia="zh-CN"/>
        </w:rPr>
        <w:t>”</w:t>
      </w:r>
      <w:r>
        <w:rPr>
          <w:color w:val="000000"/>
          <w:lang w:eastAsia="zh-CN"/>
        </w:rPr>
        <w:t>）听到</w:t>
      </w:r>
      <w:r w:rsidR="006A65B0">
        <w:rPr>
          <w:rFonts w:hint="eastAsia"/>
          <w:color w:val="000000"/>
          <w:lang w:eastAsia="zh-CN"/>
        </w:rPr>
        <w:t>。</w:t>
      </w:r>
      <w:r>
        <w:rPr>
          <w:color w:val="000000"/>
          <w:lang w:eastAsia="zh-CN"/>
        </w:rPr>
        <w:t xml:space="preserve">    </w:t>
      </w:r>
    </w:p>
    <w:p w:rsidR="0028655C">
      <w:pPr>
        <w:spacing w:after="0"/>
        <w:rPr>
          <w:lang w:eastAsia="zh-CN"/>
        </w:rPr>
      </w:pPr>
      <w:r>
        <w:rPr>
          <w:color w:val="000000"/>
          <w:lang w:eastAsia="zh-CN"/>
        </w:rPr>
        <w:t>15.</w:t>
      </w:r>
      <w:r>
        <w:rPr>
          <w:color w:val="000000"/>
          <w:lang w:eastAsia="zh-CN"/>
        </w:rPr>
        <w:t>如图所示，小汽车的后视镜是一个凸面镜，凸面镜成像是光的</w:t>
      </w:r>
      <w:r>
        <w:rPr>
          <w:color w:val="000000"/>
          <w:lang w:eastAsia="zh-CN"/>
        </w:rPr>
        <w:t>________</w:t>
      </w:r>
      <w:r>
        <w:rPr>
          <w:color w:val="000000"/>
          <w:lang w:eastAsia="zh-CN"/>
        </w:rPr>
        <w:t>现象（选填</w:t>
      </w:r>
      <w:r>
        <w:rPr>
          <w:color w:val="000000"/>
          <w:lang w:eastAsia="zh-CN"/>
        </w:rPr>
        <w:t>“</w:t>
      </w:r>
      <w:r>
        <w:rPr>
          <w:color w:val="000000"/>
          <w:lang w:eastAsia="zh-CN"/>
        </w:rPr>
        <w:t>反射</w:t>
      </w:r>
      <w:r>
        <w:rPr>
          <w:color w:val="000000"/>
          <w:lang w:eastAsia="zh-CN"/>
        </w:rPr>
        <w:t>”</w:t>
      </w:r>
      <w:r>
        <w:rPr>
          <w:color w:val="000000"/>
          <w:lang w:eastAsia="zh-CN"/>
        </w:rPr>
        <w:t>、</w:t>
      </w:r>
      <w:r>
        <w:rPr>
          <w:color w:val="000000"/>
          <w:lang w:eastAsia="zh-CN"/>
        </w:rPr>
        <w:t>“</w:t>
      </w:r>
      <w:r>
        <w:rPr>
          <w:color w:val="000000"/>
          <w:lang w:eastAsia="zh-CN"/>
        </w:rPr>
        <w:t>折射</w:t>
      </w:r>
      <w:r>
        <w:rPr>
          <w:color w:val="000000"/>
          <w:lang w:eastAsia="zh-CN"/>
        </w:rPr>
        <w:t>”</w:t>
      </w:r>
      <w:r>
        <w:rPr>
          <w:color w:val="000000"/>
          <w:lang w:eastAsia="zh-CN"/>
        </w:rPr>
        <w:t>或</w:t>
      </w:r>
      <w:r>
        <w:rPr>
          <w:color w:val="000000"/>
          <w:lang w:eastAsia="zh-CN"/>
        </w:rPr>
        <w:t>“</w:t>
      </w:r>
      <w:r>
        <w:rPr>
          <w:color w:val="000000"/>
          <w:lang w:eastAsia="zh-CN"/>
        </w:rPr>
        <w:t>直线传播</w:t>
      </w:r>
      <w:r>
        <w:rPr>
          <w:color w:val="000000"/>
          <w:lang w:eastAsia="zh-CN"/>
        </w:rPr>
        <w:t>”</w:t>
      </w:r>
      <w:r>
        <w:rPr>
          <w:color w:val="000000"/>
          <w:lang w:eastAsia="zh-CN"/>
        </w:rPr>
        <w:t>），当后视镜上出现许多小水珠时，启动后视镜的电加热装置能除去镜面上的水珠，镜面上水珠</w:t>
      </w:r>
      <w:r>
        <w:rPr>
          <w:color w:val="000000"/>
          <w:lang w:eastAsia="zh-CN"/>
        </w:rPr>
        <w:t>消失的过程属于物态变化中的</w:t>
      </w:r>
      <w:r>
        <w:rPr>
          <w:color w:val="000000"/>
          <w:lang w:eastAsia="zh-CN"/>
        </w:rPr>
        <w:t>________</w:t>
      </w:r>
      <w:r>
        <w:rPr>
          <w:color w:val="000000"/>
          <w:lang w:eastAsia="zh-CN"/>
        </w:rPr>
        <w:t>（填物态变化名称）；汽车进入小区后禁止鸣喇叭，这是在</w:t>
      </w:r>
      <w:r>
        <w:rPr>
          <w:color w:val="000000"/>
          <w:lang w:eastAsia="zh-CN"/>
        </w:rPr>
        <w:t>________</w:t>
      </w:r>
      <w:r>
        <w:rPr>
          <w:color w:val="000000"/>
          <w:lang w:eastAsia="zh-CN"/>
        </w:rPr>
        <w:t>（选填</w:t>
      </w:r>
      <w:r>
        <w:rPr>
          <w:color w:val="000000"/>
          <w:lang w:eastAsia="zh-CN"/>
        </w:rPr>
        <w:t>“</w:t>
      </w:r>
      <w:r>
        <w:rPr>
          <w:color w:val="000000"/>
          <w:lang w:eastAsia="zh-CN"/>
        </w:rPr>
        <w:t>声源处</w:t>
      </w:r>
      <w:r>
        <w:rPr>
          <w:color w:val="000000"/>
          <w:lang w:eastAsia="zh-CN"/>
        </w:rPr>
        <w:t>”</w:t>
      </w:r>
      <w:r>
        <w:rPr>
          <w:color w:val="000000"/>
          <w:lang w:eastAsia="zh-CN"/>
        </w:rPr>
        <w:t>、</w:t>
      </w:r>
      <w:r>
        <w:rPr>
          <w:color w:val="000000"/>
          <w:lang w:eastAsia="zh-CN"/>
        </w:rPr>
        <w:t>“</w:t>
      </w:r>
      <w:r>
        <w:rPr>
          <w:color w:val="000000"/>
          <w:lang w:eastAsia="zh-CN"/>
        </w:rPr>
        <w:t>传播过程中</w:t>
      </w:r>
      <w:r>
        <w:rPr>
          <w:color w:val="000000"/>
          <w:lang w:eastAsia="zh-CN"/>
        </w:rPr>
        <w:t>”</w:t>
      </w:r>
      <w:r>
        <w:rPr>
          <w:color w:val="000000"/>
          <w:lang w:eastAsia="zh-CN"/>
        </w:rPr>
        <w:t>或</w:t>
      </w:r>
      <w:r>
        <w:rPr>
          <w:color w:val="000000"/>
          <w:lang w:eastAsia="zh-CN"/>
        </w:rPr>
        <w:t>“</w:t>
      </w:r>
      <w:r>
        <w:rPr>
          <w:color w:val="000000"/>
          <w:lang w:eastAsia="zh-CN"/>
        </w:rPr>
        <w:t>人耳处</w:t>
      </w:r>
      <w:r>
        <w:rPr>
          <w:color w:val="000000"/>
          <w:lang w:eastAsia="zh-CN"/>
        </w:rPr>
        <w:t>”</w:t>
      </w:r>
      <w:r>
        <w:rPr>
          <w:color w:val="000000"/>
          <w:lang w:eastAsia="zh-CN"/>
        </w:rPr>
        <w:t>）减弱噪声。</w:t>
      </w:r>
      <w:r>
        <w:rPr>
          <w:color w:val="000000"/>
          <w:lang w:eastAsia="zh-CN"/>
        </w:rPr>
        <w:t xml:space="preserve">  </w:t>
      </w:r>
    </w:p>
    <w:p w:rsidR="0028655C">
      <w:pPr>
        <w:spacing w:after="0"/>
      </w:pPr>
      <w:r>
        <w:rPr>
          <w:noProof/>
          <w:lang w:eastAsia="zh-CN"/>
        </w:rPr>
        <w:drawing>
          <wp:anchor distT="0" distB="0" distL="114300" distR="114300" simplePos="0" relativeHeight="251662336" behindDoc="0" locked="0" layoutInCell="1" allowOverlap="1">
            <wp:simplePos x="0" y="0"/>
            <wp:positionH relativeFrom="column">
              <wp:posOffset>3810</wp:posOffset>
            </wp:positionH>
            <wp:positionV relativeFrom="paragraph">
              <wp:posOffset>90170</wp:posOffset>
            </wp:positionV>
            <wp:extent cx="1219200" cy="809625"/>
            <wp:effectExtent l="19050" t="0" r="0" b="0"/>
            <wp:wrapSquare wrapText="bothSides"/>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287437" name=""/>
                    <pic:cNvPicPr/>
                  </pic:nvPicPr>
                  <pic:blipFill>
                    <a:blip xmlns:r="http://schemas.openxmlformats.org/officeDocument/2006/relationships" r:embed="rId21" cstate="print"/>
                    <a:stretch>
                      <a:fillRect/>
                    </a:stretch>
                  </pic:blipFill>
                  <pic:spPr>
                    <a:xfrm>
                      <a:off x="0" y="0"/>
                      <a:ext cx="1219200" cy="809625"/>
                    </a:xfrm>
                    <a:prstGeom prst="rect">
                      <a:avLst/>
                    </a:prstGeom>
                  </pic:spPr>
                </pic:pic>
              </a:graphicData>
            </a:graphic>
          </wp:anchor>
        </w:drawing>
      </w: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noProof/>
          <w:lang w:eastAsia="zh-CN"/>
        </w:rPr>
      </w:pPr>
      <w:r>
        <w:rPr>
          <w:color w:val="000000"/>
          <w:lang w:eastAsia="zh-CN"/>
        </w:rPr>
        <w:t>16.</w:t>
      </w:r>
      <w:r>
        <w:rPr>
          <w:color w:val="000000"/>
          <w:lang w:eastAsia="zh-CN"/>
        </w:rPr>
        <w:t>暑假，家住聊城的小明准备乘坐</w:t>
      </w:r>
      <w:r>
        <w:rPr>
          <w:color w:val="000000"/>
          <w:lang w:eastAsia="zh-CN"/>
        </w:rPr>
        <w:t>Z308</w:t>
      </w:r>
      <w:r>
        <w:rPr>
          <w:color w:val="000000"/>
          <w:lang w:eastAsia="zh-CN"/>
        </w:rPr>
        <w:t>次列车去北京参加青少年夏令营，该车经停车站的信息如下表所示，则该列车从聊城站出发到达北京西站所用时间约为</w:t>
      </w:r>
      <w:r>
        <w:rPr>
          <w:color w:val="000000"/>
          <w:lang w:eastAsia="zh-CN"/>
        </w:rPr>
        <w:t>________h</w:t>
      </w:r>
      <w:r>
        <w:rPr>
          <w:color w:val="000000"/>
          <w:lang w:eastAsia="zh-CN"/>
        </w:rPr>
        <w:t>．已知聊城站到北京西客站的路程约为</w:t>
      </w:r>
      <w:r>
        <w:rPr>
          <w:color w:val="000000"/>
          <w:lang w:eastAsia="zh-CN"/>
        </w:rPr>
        <w:t>490km</w:t>
      </w:r>
      <w:r>
        <w:rPr>
          <w:color w:val="000000"/>
          <w:lang w:eastAsia="zh-CN"/>
        </w:rPr>
        <w:t>，则该车此行程的平均速度约为</w:t>
      </w:r>
      <w:r>
        <w:rPr>
          <w:color w:val="000000"/>
          <w:lang w:eastAsia="zh-CN"/>
        </w:rPr>
        <w:t>________km/h</w:t>
      </w:r>
      <w:r>
        <w:rPr>
          <w:rFonts w:hint="eastAsia"/>
          <w:color w:val="000000"/>
          <w:lang w:eastAsia="zh-CN"/>
        </w:rPr>
        <w:t>。</w:t>
      </w:r>
      <w:r>
        <w:rPr>
          <w:color w:val="000000"/>
          <w:lang w:eastAsia="zh-CN"/>
        </w:rPr>
        <w:t xml:space="preserve">  </w:t>
      </w:r>
    </w:p>
    <w:p w:rsidR="0028655C">
      <w:pPr>
        <w:spacing w:after="0"/>
        <w:rPr>
          <w:lang w:eastAsia="zh-CN"/>
        </w:rPr>
      </w:pPr>
      <w:r>
        <w:rPr>
          <w:noProof/>
          <w:lang w:eastAsia="zh-CN"/>
        </w:rPr>
        <w:drawing>
          <wp:anchor distT="0" distB="0" distL="114300" distR="114300" simplePos="0" relativeHeight="251663360" behindDoc="0" locked="0" layoutInCell="1" allowOverlap="1">
            <wp:simplePos x="0" y="0"/>
            <wp:positionH relativeFrom="column">
              <wp:posOffset>3810</wp:posOffset>
            </wp:positionH>
            <wp:positionV relativeFrom="paragraph">
              <wp:posOffset>7620</wp:posOffset>
            </wp:positionV>
            <wp:extent cx="3228975" cy="3152775"/>
            <wp:effectExtent l="19050" t="0" r="9525" b="0"/>
            <wp:wrapSquare wrapText="bothSides"/>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809402" name=""/>
                    <pic:cNvPicPr/>
                  </pic:nvPicPr>
                  <pic:blipFill>
                    <a:blip xmlns:r="http://schemas.openxmlformats.org/officeDocument/2006/relationships" r:embed="rId22" cstate="print"/>
                    <a:stretch>
                      <a:fillRect/>
                    </a:stretch>
                  </pic:blipFill>
                  <pic:spPr>
                    <a:xfrm>
                      <a:off x="0" y="0"/>
                      <a:ext cx="3228975" cy="3152775"/>
                    </a:xfrm>
                    <a:prstGeom prst="rect">
                      <a:avLst/>
                    </a:prstGeom>
                  </pic:spPr>
                </pic:pic>
              </a:graphicData>
            </a:graphic>
          </wp:anchor>
        </w:drawing>
      </w: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28655C">
      <w:pPr>
        <w:spacing w:after="0"/>
        <w:rPr>
          <w:lang w:eastAsia="zh-CN"/>
        </w:rPr>
      </w:pPr>
      <w:r>
        <w:rPr>
          <w:color w:val="000000"/>
          <w:lang w:eastAsia="zh-CN"/>
        </w:rPr>
        <w:t>17.</w:t>
      </w:r>
      <w:r>
        <w:rPr>
          <w:color w:val="000000"/>
          <w:lang w:eastAsia="zh-CN"/>
        </w:rPr>
        <w:t>在密封的锤形玻璃泡内装有少量碘的颗粒，对玻璃泡微微加热，看到玻璃泡中出现</w:t>
      </w:r>
      <w:r>
        <w:rPr>
          <w:color w:val="000000"/>
          <w:lang w:eastAsia="zh-CN"/>
        </w:rPr>
        <w:t>________</w:t>
      </w:r>
      <w:r>
        <w:rPr>
          <w:color w:val="000000"/>
          <w:lang w:eastAsia="zh-CN"/>
        </w:rPr>
        <w:t>（填颜色）碘蒸气，停止加热，在冷却的过程中碘由</w:t>
      </w:r>
      <w:r>
        <w:rPr>
          <w:color w:val="000000"/>
          <w:lang w:eastAsia="zh-CN"/>
        </w:rPr>
        <w:t>________</w:t>
      </w:r>
      <w:r>
        <w:rPr>
          <w:color w:val="000000"/>
          <w:lang w:eastAsia="zh-CN"/>
        </w:rPr>
        <w:t>态变为</w:t>
      </w:r>
      <w:r>
        <w:rPr>
          <w:color w:val="000000"/>
          <w:lang w:eastAsia="zh-CN"/>
        </w:rPr>
        <w:t>________</w:t>
      </w:r>
      <w:r>
        <w:rPr>
          <w:color w:val="000000"/>
          <w:lang w:eastAsia="zh-CN"/>
        </w:rPr>
        <w:t>态，在整个过程中</w:t>
      </w:r>
      <w:r>
        <w:rPr>
          <w:color w:val="000000"/>
          <w:lang w:eastAsia="zh-CN"/>
        </w:rPr>
        <w:t>________</w:t>
      </w:r>
      <w:r>
        <w:rPr>
          <w:color w:val="000000"/>
          <w:lang w:eastAsia="zh-CN"/>
        </w:rPr>
        <w:t>（填</w:t>
      </w:r>
      <w:r>
        <w:rPr>
          <w:color w:val="000000"/>
          <w:lang w:eastAsia="zh-CN"/>
        </w:rPr>
        <w:t>“</w:t>
      </w:r>
      <w:r>
        <w:rPr>
          <w:color w:val="000000"/>
          <w:lang w:eastAsia="zh-CN"/>
        </w:rPr>
        <w:t>有</w:t>
      </w:r>
      <w:r>
        <w:rPr>
          <w:color w:val="000000"/>
          <w:lang w:eastAsia="zh-CN"/>
        </w:rPr>
        <w:t>”</w:t>
      </w:r>
      <w:r>
        <w:rPr>
          <w:color w:val="000000"/>
          <w:lang w:eastAsia="zh-CN"/>
        </w:rPr>
        <w:t>、</w:t>
      </w:r>
      <w:r>
        <w:rPr>
          <w:color w:val="000000"/>
          <w:lang w:eastAsia="zh-CN"/>
        </w:rPr>
        <w:t>“</w:t>
      </w:r>
      <w:r>
        <w:rPr>
          <w:color w:val="000000"/>
          <w:lang w:eastAsia="zh-CN"/>
        </w:rPr>
        <w:t>没有</w:t>
      </w:r>
      <w:r>
        <w:rPr>
          <w:color w:val="000000"/>
          <w:lang w:eastAsia="zh-CN"/>
        </w:rPr>
        <w:t>”</w:t>
      </w:r>
      <w:r>
        <w:rPr>
          <w:color w:val="000000"/>
          <w:lang w:eastAsia="zh-CN"/>
        </w:rPr>
        <w:t>）出现液态的碘</w:t>
      </w:r>
      <w:r w:rsidR="006A65B0">
        <w:rPr>
          <w:rFonts w:hint="eastAsia"/>
          <w:color w:val="000000"/>
          <w:lang w:eastAsia="zh-CN"/>
        </w:rPr>
        <w:t>。</w:t>
      </w:r>
      <w:r>
        <w:rPr>
          <w:color w:val="000000"/>
          <w:lang w:eastAsia="zh-CN"/>
        </w:rPr>
        <w:t xml:space="preserve">    </w:t>
      </w:r>
    </w:p>
    <w:p w:rsidR="0028655C">
      <w:pPr>
        <w:spacing w:after="0"/>
        <w:rPr>
          <w:lang w:eastAsia="zh-CN"/>
        </w:rPr>
      </w:pPr>
      <w:r>
        <w:rPr>
          <w:color w:val="000000"/>
          <w:lang w:eastAsia="zh-CN"/>
        </w:rPr>
        <w:t>18.“</w:t>
      </w:r>
      <w:r>
        <w:rPr>
          <w:color w:val="000000"/>
          <w:lang w:eastAsia="zh-CN"/>
        </w:rPr>
        <w:t>蝉噪林逾静，鸟鸣山更幽</w:t>
      </w:r>
      <w:r>
        <w:rPr>
          <w:color w:val="000000"/>
          <w:lang w:eastAsia="zh-CN"/>
        </w:rPr>
        <w:t>”</w:t>
      </w:r>
      <w:r>
        <w:rPr>
          <w:color w:val="000000"/>
          <w:lang w:eastAsia="zh-CN"/>
        </w:rPr>
        <w:t>诗句中，</w:t>
      </w:r>
      <w:r>
        <w:rPr>
          <w:color w:val="000000"/>
          <w:lang w:eastAsia="zh-CN"/>
        </w:rPr>
        <w:t>“</w:t>
      </w:r>
      <w:r>
        <w:rPr>
          <w:color w:val="000000"/>
          <w:lang w:eastAsia="zh-CN"/>
        </w:rPr>
        <w:t>蝉</w:t>
      </w:r>
      <w:r>
        <w:rPr>
          <w:color w:val="000000"/>
          <w:lang w:eastAsia="zh-CN"/>
        </w:rPr>
        <w:t>”</w:t>
      </w:r>
      <w:r>
        <w:rPr>
          <w:color w:val="000000"/>
          <w:lang w:eastAsia="zh-CN"/>
        </w:rPr>
        <w:t>和</w:t>
      </w:r>
      <w:r>
        <w:rPr>
          <w:color w:val="000000"/>
          <w:lang w:eastAsia="zh-CN"/>
        </w:rPr>
        <w:t>“</w:t>
      </w:r>
      <w:r>
        <w:rPr>
          <w:color w:val="000000"/>
          <w:lang w:eastAsia="zh-CN"/>
        </w:rPr>
        <w:t>鸟</w:t>
      </w:r>
      <w:r>
        <w:rPr>
          <w:color w:val="000000"/>
          <w:lang w:eastAsia="zh-CN"/>
        </w:rPr>
        <w:t>”</w:t>
      </w:r>
      <w:r>
        <w:rPr>
          <w:color w:val="000000"/>
          <w:lang w:eastAsia="zh-CN"/>
        </w:rPr>
        <w:t>叫声的区分依据的是声音的</w:t>
      </w:r>
      <w:r>
        <w:rPr>
          <w:color w:val="000000"/>
          <w:lang w:eastAsia="zh-CN"/>
        </w:rPr>
        <w:t>________</w:t>
      </w:r>
      <w:r>
        <w:rPr>
          <w:color w:val="000000"/>
          <w:lang w:eastAsia="zh-CN"/>
        </w:rPr>
        <w:t>不同；茂密的森林有吸声和消声的作用，是在</w:t>
      </w:r>
      <w:r>
        <w:rPr>
          <w:color w:val="000000"/>
          <w:lang w:eastAsia="zh-CN"/>
        </w:rPr>
        <w:t>________</w:t>
      </w:r>
      <w:r>
        <w:rPr>
          <w:color w:val="000000"/>
          <w:lang w:eastAsia="zh-CN"/>
        </w:rPr>
        <w:t>控制噪声</w:t>
      </w:r>
      <w:r w:rsidR="006A65B0">
        <w:rPr>
          <w:rFonts w:hint="eastAsia"/>
          <w:color w:val="000000"/>
          <w:lang w:eastAsia="zh-CN"/>
        </w:rPr>
        <w:t>。</w:t>
      </w:r>
      <w:r>
        <w:rPr>
          <w:color w:val="000000"/>
          <w:lang w:eastAsia="zh-CN"/>
        </w:rPr>
        <w:t xml:space="preserve">    </w:t>
      </w:r>
    </w:p>
    <w:p w:rsidR="0028655C">
      <w:pPr>
        <w:spacing w:after="0"/>
        <w:rPr>
          <w:lang w:eastAsia="zh-CN"/>
        </w:rPr>
      </w:pPr>
      <w:r>
        <w:rPr>
          <w:color w:val="000000"/>
          <w:lang w:eastAsia="zh-CN"/>
        </w:rPr>
        <w:t>19.</w:t>
      </w:r>
      <w:r>
        <w:rPr>
          <w:color w:val="000000"/>
          <w:lang w:eastAsia="zh-CN"/>
        </w:rPr>
        <w:t>在下列横线上填上适当的数字或单位</w:t>
      </w:r>
      <w:r>
        <w:rPr>
          <w:color w:val="000000"/>
          <w:lang w:eastAsia="zh-CN"/>
        </w:rPr>
        <w:t xml:space="preserve">    </w:t>
      </w:r>
    </w:p>
    <w:p w:rsidR="0028655C">
      <w:pPr>
        <w:spacing w:after="0"/>
        <w:rPr>
          <w:lang w:eastAsia="zh-CN"/>
        </w:rPr>
      </w:pPr>
      <w:r>
        <w:rPr>
          <w:color w:val="000000"/>
          <w:lang w:eastAsia="zh-CN"/>
        </w:rPr>
        <w:t>（</w:t>
      </w:r>
      <w:r>
        <w:rPr>
          <w:color w:val="000000"/>
          <w:lang w:eastAsia="zh-CN"/>
        </w:rPr>
        <w:t>1</w:t>
      </w:r>
      <w:r>
        <w:rPr>
          <w:color w:val="000000"/>
          <w:lang w:eastAsia="zh-CN"/>
        </w:rPr>
        <w:t>）中考期间禁噪，要确保各考点的噪音不超过</w:t>
      </w:r>
      <w:r>
        <w:rPr>
          <w:color w:val="000000"/>
          <w:lang w:eastAsia="zh-CN"/>
        </w:rPr>
        <w:t>30________</w:t>
      </w:r>
      <w:r>
        <w:rPr>
          <w:color w:val="000000"/>
          <w:lang w:eastAsia="zh-CN"/>
        </w:rPr>
        <w:t>（填单位）</w:t>
      </w:r>
      <w:r w:rsidR="006A65B0">
        <w:rPr>
          <w:rFonts w:hint="eastAsia"/>
          <w:color w:val="000000"/>
          <w:lang w:eastAsia="zh-CN"/>
        </w:rPr>
        <w:t>。</w:t>
      </w:r>
      <w:r>
        <w:rPr>
          <w:color w:val="000000"/>
          <w:lang w:eastAsia="zh-CN"/>
        </w:rPr>
        <w:t xml:space="preserve">  </w:t>
      </w:r>
    </w:p>
    <w:p w:rsidR="0028655C">
      <w:pPr>
        <w:spacing w:after="0"/>
        <w:rPr>
          <w:lang w:eastAsia="zh-CN"/>
        </w:rPr>
      </w:pPr>
      <w:r>
        <w:rPr>
          <w:color w:val="000000"/>
          <w:lang w:eastAsia="zh-CN"/>
        </w:rPr>
        <w:t>（</w:t>
      </w:r>
      <w:r>
        <w:rPr>
          <w:color w:val="000000"/>
          <w:lang w:eastAsia="zh-CN"/>
        </w:rPr>
        <w:t>2</w:t>
      </w:r>
      <w:r>
        <w:rPr>
          <w:color w:val="000000"/>
          <w:lang w:eastAsia="zh-CN"/>
        </w:rPr>
        <w:t>）光在真空中每秒传播的距离为</w:t>
      </w:r>
      <w:r>
        <w:rPr>
          <w:color w:val="000000"/>
          <w:lang w:eastAsia="zh-CN"/>
        </w:rPr>
        <w:t>________m</w:t>
      </w:r>
      <w:r w:rsidR="006A65B0">
        <w:rPr>
          <w:rFonts w:hint="eastAsia"/>
          <w:color w:val="000000"/>
          <w:lang w:eastAsia="zh-CN"/>
        </w:rPr>
        <w:t>。</w:t>
      </w:r>
      <w:r>
        <w:rPr>
          <w:color w:val="000000"/>
          <w:lang w:eastAsia="zh-CN"/>
        </w:rPr>
        <w:t xml:space="preserve">   </w:t>
      </w:r>
    </w:p>
    <w:p w:rsidR="006A65B0">
      <w:pPr>
        <w:spacing w:after="0"/>
        <w:rPr>
          <w:rFonts w:hint="eastAsia"/>
          <w:noProof/>
          <w:lang w:eastAsia="zh-CN"/>
        </w:rPr>
      </w:pPr>
      <w:r>
        <w:rPr>
          <w:noProof/>
          <w:color w:val="000000"/>
          <w:lang w:eastAsia="zh-CN"/>
        </w:rPr>
        <w:drawing>
          <wp:anchor distT="0" distB="0" distL="114300" distR="114300" simplePos="0" relativeHeight="251664384" behindDoc="0" locked="0" layoutInCell="1" allowOverlap="1">
            <wp:simplePos x="0" y="0"/>
            <wp:positionH relativeFrom="column">
              <wp:posOffset>5242560</wp:posOffset>
            </wp:positionH>
            <wp:positionV relativeFrom="paragraph">
              <wp:posOffset>15875</wp:posOffset>
            </wp:positionV>
            <wp:extent cx="847725" cy="1200150"/>
            <wp:effectExtent l="19050" t="0" r="9525" b="0"/>
            <wp:wrapSquare wrapText="bothSides"/>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767591" name=""/>
                    <pic:cNvPicPr/>
                  </pic:nvPicPr>
                  <pic:blipFill>
                    <a:blip xmlns:r="http://schemas.openxmlformats.org/officeDocument/2006/relationships" r:embed="rId23" cstate="print"/>
                    <a:stretch>
                      <a:fillRect/>
                    </a:stretch>
                  </pic:blipFill>
                  <pic:spPr>
                    <a:xfrm>
                      <a:off x="0" y="0"/>
                      <a:ext cx="847725" cy="1200150"/>
                    </a:xfrm>
                    <a:prstGeom prst="rect">
                      <a:avLst/>
                    </a:prstGeom>
                  </pic:spPr>
                </pic:pic>
              </a:graphicData>
            </a:graphic>
          </wp:anchor>
        </w:drawing>
      </w:r>
      <w:r w:rsidR="00F3724F">
        <w:rPr>
          <w:color w:val="000000"/>
          <w:lang w:eastAsia="zh-CN"/>
        </w:rPr>
        <w:t>20.</w:t>
      </w:r>
      <w:r w:rsidR="00F3724F">
        <w:rPr>
          <w:color w:val="000000"/>
          <w:lang w:eastAsia="zh-CN"/>
        </w:rPr>
        <w:t>将装有水的试管放入装有水的烧杯中，用酒精灯对烧杯进行加热，如图所示，一段时间后，观察到烧杯中的水沸腾，而试管中的水</w:t>
      </w:r>
      <w:r w:rsidR="00F3724F">
        <w:rPr>
          <w:color w:val="000000"/>
          <w:lang w:eastAsia="zh-CN"/>
        </w:rPr>
        <w:t>________</w:t>
      </w:r>
      <w:r w:rsidR="00F3724F">
        <w:rPr>
          <w:color w:val="000000"/>
          <w:lang w:eastAsia="zh-CN"/>
        </w:rPr>
        <w:t>（选填</w:t>
      </w:r>
      <w:r w:rsidR="00F3724F">
        <w:rPr>
          <w:color w:val="000000"/>
          <w:lang w:eastAsia="zh-CN"/>
        </w:rPr>
        <w:t>“</w:t>
      </w:r>
      <w:r w:rsidR="00F3724F">
        <w:rPr>
          <w:color w:val="000000"/>
          <w:lang w:eastAsia="zh-CN"/>
        </w:rPr>
        <w:t>会</w:t>
      </w:r>
      <w:r w:rsidR="00F3724F">
        <w:rPr>
          <w:color w:val="000000"/>
          <w:lang w:eastAsia="zh-CN"/>
        </w:rPr>
        <w:t>”</w:t>
      </w:r>
      <w:r w:rsidR="00F3724F">
        <w:rPr>
          <w:color w:val="000000"/>
          <w:lang w:eastAsia="zh-CN"/>
        </w:rPr>
        <w:t>或</w:t>
      </w:r>
      <w:r w:rsidR="00F3724F">
        <w:rPr>
          <w:color w:val="000000"/>
          <w:lang w:eastAsia="zh-CN"/>
        </w:rPr>
        <w:t>“</w:t>
      </w:r>
      <w:r w:rsidR="00F3724F">
        <w:rPr>
          <w:color w:val="000000"/>
          <w:lang w:eastAsia="zh-CN"/>
        </w:rPr>
        <w:t>不会</w:t>
      </w:r>
      <w:r w:rsidR="00F3724F">
        <w:rPr>
          <w:color w:val="000000"/>
          <w:lang w:eastAsia="zh-CN"/>
        </w:rPr>
        <w:t>”</w:t>
      </w:r>
      <w:r w:rsidR="00F3724F">
        <w:rPr>
          <w:color w:val="000000"/>
          <w:lang w:eastAsia="zh-CN"/>
        </w:rPr>
        <w:t>）沸腾，原因是</w:t>
      </w:r>
      <w:r w:rsidR="00F3724F">
        <w:rPr>
          <w:color w:val="000000"/>
          <w:lang w:eastAsia="zh-CN"/>
        </w:rPr>
        <w:t>________</w:t>
      </w:r>
      <w:r w:rsidR="00F3724F">
        <w:rPr>
          <w:color w:val="000000"/>
          <w:lang w:eastAsia="zh-CN"/>
        </w:rPr>
        <w:t>，同时还观察到烧杯口周围出现大量的</w:t>
      </w:r>
      <w:r w:rsidR="00F3724F">
        <w:rPr>
          <w:color w:val="000000"/>
          <w:lang w:eastAsia="zh-CN"/>
        </w:rPr>
        <w:t>“</w:t>
      </w:r>
      <w:r w:rsidR="00F3724F">
        <w:rPr>
          <w:color w:val="000000"/>
          <w:lang w:eastAsia="zh-CN"/>
        </w:rPr>
        <w:t>白气</w:t>
      </w:r>
      <w:r w:rsidR="00F3724F">
        <w:rPr>
          <w:color w:val="000000"/>
          <w:lang w:eastAsia="zh-CN"/>
        </w:rPr>
        <w:t>”</w:t>
      </w:r>
      <w:r w:rsidR="00F3724F">
        <w:rPr>
          <w:color w:val="000000"/>
          <w:lang w:eastAsia="zh-CN"/>
        </w:rPr>
        <w:t>，这是因为烧杯中的水蒸气在杯口周围遇冷</w:t>
      </w:r>
      <w:r w:rsidR="00F3724F">
        <w:rPr>
          <w:color w:val="000000"/>
          <w:lang w:eastAsia="zh-CN"/>
        </w:rPr>
        <w:t>________</w:t>
      </w:r>
      <w:r w:rsidR="00F3724F">
        <w:rPr>
          <w:color w:val="000000"/>
          <w:lang w:eastAsia="zh-CN"/>
        </w:rPr>
        <w:t>而成（填物态变化名称）</w:t>
      </w:r>
      <w:r>
        <w:rPr>
          <w:rFonts w:hint="eastAsia"/>
          <w:color w:val="000000"/>
          <w:lang w:eastAsia="zh-CN"/>
        </w:rPr>
        <w:t>。</w:t>
      </w:r>
      <w:r w:rsidR="00F3724F">
        <w:rPr>
          <w:color w:val="000000"/>
          <w:lang w:eastAsia="zh-CN"/>
        </w:rPr>
        <w:t xml:space="preserve">  </w:t>
      </w:r>
    </w:p>
    <w:p w:rsidR="0028655C">
      <w:pPr>
        <w:spacing w:after="0"/>
        <w:rPr>
          <w:lang w:eastAsia="zh-CN"/>
        </w:rPr>
      </w:pPr>
    </w:p>
    <w:p w:rsidR="0028655C">
      <w:pPr>
        <w:rPr>
          <w:lang w:eastAsia="zh-CN"/>
        </w:rPr>
      </w:pPr>
      <w:r>
        <w:rPr>
          <w:b/>
          <w:bCs/>
          <w:sz w:val="24"/>
          <w:szCs w:val="24"/>
          <w:lang w:eastAsia="zh-CN"/>
        </w:rPr>
        <w:t>三、实验</w:t>
      </w:r>
      <w:r w:rsidR="006A65B0">
        <w:rPr>
          <w:rFonts w:hint="eastAsia"/>
          <w:b/>
          <w:bCs/>
          <w:sz w:val="24"/>
          <w:szCs w:val="24"/>
          <w:lang w:eastAsia="zh-CN"/>
        </w:rPr>
        <w:t>探究</w:t>
      </w:r>
      <w:r>
        <w:rPr>
          <w:b/>
          <w:bCs/>
          <w:sz w:val="24"/>
          <w:szCs w:val="24"/>
          <w:lang w:eastAsia="zh-CN"/>
        </w:rPr>
        <w:t>题</w:t>
      </w:r>
      <w:r w:rsidR="006A65B0">
        <w:rPr>
          <w:rFonts w:hint="eastAsia"/>
          <w:b/>
          <w:bCs/>
          <w:sz w:val="24"/>
          <w:szCs w:val="24"/>
          <w:lang w:eastAsia="zh-CN"/>
        </w:rPr>
        <w:t>（每空</w:t>
      </w:r>
      <w:r w:rsidR="006A65B0">
        <w:rPr>
          <w:rFonts w:hint="eastAsia"/>
          <w:b/>
          <w:bCs/>
          <w:sz w:val="24"/>
          <w:szCs w:val="24"/>
          <w:lang w:eastAsia="zh-CN"/>
        </w:rPr>
        <w:t>2</w:t>
      </w:r>
      <w:r w:rsidR="006A65B0">
        <w:rPr>
          <w:rFonts w:hint="eastAsia"/>
          <w:b/>
          <w:bCs/>
          <w:sz w:val="24"/>
          <w:szCs w:val="24"/>
          <w:lang w:eastAsia="zh-CN"/>
        </w:rPr>
        <w:t>分；共</w:t>
      </w:r>
      <w:r w:rsidR="006A65B0">
        <w:rPr>
          <w:rFonts w:hint="eastAsia"/>
          <w:b/>
          <w:bCs/>
          <w:sz w:val="24"/>
          <w:szCs w:val="24"/>
          <w:lang w:eastAsia="zh-CN"/>
        </w:rPr>
        <w:t>24</w:t>
      </w:r>
      <w:r w:rsidR="006A65B0">
        <w:rPr>
          <w:rFonts w:hint="eastAsia"/>
          <w:b/>
          <w:bCs/>
          <w:sz w:val="24"/>
          <w:szCs w:val="24"/>
          <w:lang w:eastAsia="zh-CN"/>
        </w:rPr>
        <w:t>分）</w:t>
      </w:r>
    </w:p>
    <w:p w:rsidR="0028655C">
      <w:pPr>
        <w:spacing w:after="0"/>
        <w:rPr>
          <w:lang w:eastAsia="zh-CN"/>
        </w:rPr>
      </w:pPr>
      <w:r>
        <w:rPr>
          <w:color w:val="000000"/>
          <w:lang w:eastAsia="zh-CN"/>
        </w:rPr>
        <w:t>21.</w:t>
      </w:r>
      <w:r>
        <w:rPr>
          <w:color w:val="000000"/>
          <w:lang w:eastAsia="zh-CN"/>
        </w:rPr>
        <w:t>关于温度计，请你填写以下空格。</w:t>
      </w:r>
      <w:r>
        <w:rPr>
          <w:color w:val="000000"/>
          <w:lang w:eastAsia="zh-CN"/>
        </w:rPr>
        <w:t xml:space="preserve">  </w:t>
      </w:r>
    </w:p>
    <w:p w:rsidR="0028655C">
      <w:pPr>
        <w:spacing w:after="0"/>
      </w:pPr>
      <w:r>
        <w:rPr>
          <w:noProof/>
          <w:lang w:eastAsia="zh-CN"/>
        </w:rPr>
        <w:drawing>
          <wp:anchor distT="0" distB="0" distL="114300" distR="114300" simplePos="0" relativeHeight="251665408" behindDoc="0" locked="0" layoutInCell="1" allowOverlap="1">
            <wp:simplePos x="0" y="0"/>
            <wp:positionH relativeFrom="column">
              <wp:posOffset>3810</wp:posOffset>
            </wp:positionH>
            <wp:positionV relativeFrom="paragraph">
              <wp:posOffset>13970</wp:posOffset>
            </wp:positionV>
            <wp:extent cx="1704975" cy="1752600"/>
            <wp:effectExtent l="19050" t="0" r="9525" b="0"/>
            <wp:wrapSquare wrapText="bothSides"/>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0802771" name=""/>
                    <pic:cNvPicPr/>
                  </pic:nvPicPr>
                  <pic:blipFill>
                    <a:blip xmlns:r="http://schemas.openxmlformats.org/officeDocument/2006/relationships" r:embed="rId24" cstate="print"/>
                    <a:stretch>
                      <a:fillRect/>
                    </a:stretch>
                  </pic:blipFill>
                  <pic:spPr>
                    <a:xfrm>
                      <a:off x="0" y="0"/>
                      <a:ext cx="1704975" cy="1752600"/>
                    </a:xfrm>
                    <a:prstGeom prst="rect">
                      <a:avLst/>
                    </a:prstGeom>
                  </pic:spPr>
                </pic:pic>
              </a:graphicData>
            </a:graphic>
          </wp:anchor>
        </w:drawing>
      </w: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28655C">
      <w:pPr>
        <w:spacing w:after="0"/>
        <w:rPr>
          <w:lang w:eastAsia="zh-CN"/>
        </w:rPr>
      </w:pPr>
      <w:r>
        <w:rPr>
          <w:color w:val="000000"/>
          <w:lang w:eastAsia="zh-CN"/>
        </w:rPr>
        <w:t>（</w:t>
      </w:r>
      <w:r>
        <w:rPr>
          <w:color w:val="000000"/>
          <w:lang w:eastAsia="zh-CN"/>
        </w:rPr>
        <w:t>1</w:t>
      </w:r>
      <w:r>
        <w:rPr>
          <w:color w:val="000000"/>
          <w:lang w:eastAsia="zh-CN"/>
        </w:rPr>
        <w:t>）温度计是根据液体的</w:t>
      </w:r>
      <w:r>
        <w:rPr>
          <w:color w:val="000000"/>
          <w:lang w:eastAsia="zh-CN"/>
        </w:rPr>
        <w:t>________</w:t>
      </w:r>
      <w:r>
        <w:rPr>
          <w:color w:val="000000"/>
          <w:lang w:eastAsia="zh-CN"/>
        </w:rPr>
        <w:t>的性质制成的。</w:t>
      </w:r>
      <w:r>
        <w:rPr>
          <w:color w:val="000000"/>
          <w:lang w:eastAsia="zh-CN"/>
        </w:rPr>
        <w:t xml:space="preserve">    </w:t>
      </w:r>
    </w:p>
    <w:p w:rsidR="0028655C">
      <w:pPr>
        <w:spacing w:after="0"/>
        <w:rPr>
          <w:lang w:eastAsia="zh-CN"/>
        </w:rPr>
      </w:pPr>
      <w:r>
        <w:rPr>
          <w:color w:val="000000"/>
          <w:lang w:eastAsia="zh-CN"/>
        </w:rPr>
        <w:t>（</w:t>
      </w:r>
      <w:r>
        <w:rPr>
          <w:color w:val="000000"/>
          <w:lang w:eastAsia="zh-CN"/>
        </w:rPr>
        <w:t>2</w:t>
      </w:r>
      <w:r>
        <w:rPr>
          <w:color w:val="000000"/>
          <w:lang w:eastAsia="zh-CN"/>
        </w:rPr>
        <w:t>）如图是体温计和寒暑表的一部分，甲、乙两温度计的示数分别为</w:t>
      </w:r>
      <w:r>
        <w:rPr>
          <w:color w:val="000000"/>
          <w:lang w:eastAsia="zh-CN"/>
        </w:rPr>
        <w:t xml:space="preserve">________℃ </w:t>
      </w:r>
      <w:r>
        <w:rPr>
          <w:color w:val="000000"/>
          <w:lang w:eastAsia="zh-CN"/>
        </w:rPr>
        <w:t>和</w:t>
      </w:r>
      <w:r>
        <w:rPr>
          <w:color w:val="000000"/>
          <w:lang w:eastAsia="zh-CN"/>
        </w:rPr>
        <w:t xml:space="preserve">________℃ </w:t>
      </w:r>
      <w:r>
        <w:rPr>
          <w:color w:val="000000"/>
          <w:lang w:eastAsia="zh-CN"/>
        </w:rPr>
        <w:t>。</w:t>
      </w:r>
      <w:r>
        <w:rPr>
          <w:color w:val="000000"/>
          <w:lang w:eastAsia="zh-CN"/>
        </w:rPr>
        <w:t xml:space="preserve">    </w:t>
      </w:r>
    </w:p>
    <w:p w:rsidR="0028655C">
      <w:pPr>
        <w:spacing w:after="0"/>
        <w:rPr>
          <w:rFonts w:hint="eastAsia"/>
          <w:lang w:eastAsia="zh-CN"/>
        </w:rPr>
      </w:pPr>
      <w:r>
        <w:rPr>
          <w:noProof/>
          <w:color w:val="000000"/>
          <w:lang w:eastAsia="zh-CN"/>
        </w:rPr>
        <w:drawing>
          <wp:anchor distT="0" distB="0" distL="114300" distR="114300" simplePos="0" relativeHeight="251666432" behindDoc="0" locked="0" layoutInCell="1" allowOverlap="1">
            <wp:simplePos x="0" y="0"/>
            <wp:positionH relativeFrom="column">
              <wp:posOffset>3070860</wp:posOffset>
            </wp:positionH>
            <wp:positionV relativeFrom="paragraph">
              <wp:posOffset>151130</wp:posOffset>
            </wp:positionV>
            <wp:extent cx="3019425" cy="1866900"/>
            <wp:effectExtent l="19050" t="0" r="9525" b="0"/>
            <wp:wrapSquare wrapText="bothSides"/>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195846" name=""/>
                    <pic:cNvPicPr/>
                  </pic:nvPicPr>
                  <pic:blipFill>
                    <a:blip xmlns:r="http://schemas.openxmlformats.org/officeDocument/2006/relationships" r:embed="rId25" cstate="print"/>
                    <a:stretch>
                      <a:fillRect/>
                    </a:stretch>
                  </pic:blipFill>
                  <pic:spPr>
                    <a:xfrm>
                      <a:off x="0" y="0"/>
                      <a:ext cx="3019425" cy="1866900"/>
                    </a:xfrm>
                    <a:prstGeom prst="rect">
                      <a:avLst/>
                    </a:prstGeom>
                  </pic:spPr>
                </pic:pic>
              </a:graphicData>
            </a:graphic>
          </wp:anchor>
        </w:drawing>
      </w:r>
      <w:r w:rsidR="00F3724F">
        <w:rPr>
          <w:color w:val="000000"/>
          <w:lang w:eastAsia="zh-CN"/>
        </w:rPr>
        <w:t>22.</w:t>
      </w:r>
      <w:r w:rsidR="00F3724F">
        <w:rPr>
          <w:color w:val="000000"/>
          <w:lang w:eastAsia="zh-CN"/>
        </w:rPr>
        <w:t>如图所示，是某同学设计的测量小车在固定斜面上运动的平均速度实验装置图。小车从带有适当刻度的斜面顶端由静止自由下滑，图中的圆圈是小车到达</w:t>
      </w:r>
      <w:r w:rsidR="00F3724F">
        <w:rPr>
          <w:color w:val="000000"/>
          <w:lang w:eastAsia="zh-CN"/>
        </w:rPr>
        <w:t>A</w:t>
      </w:r>
      <w:r w:rsidR="00F3724F">
        <w:rPr>
          <w:color w:val="000000"/>
          <w:lang w:eastAsia="zh-CN"/>
        </w:rPr>
        <w:t>、</w:t>
      </w:r>
      <w:r w:rsidR="00F3724F">
        <w:rPr>
          <w:color w:val="000000"/>
          <w:lang w:eastAsia="zh-CN"/>
        </w:rPr>
        <w:t>B</w:t>
      </w:r>
      <w:r w:rsidR="00F3724F">
        <w:rPr>
          <w:color w:val="000000"/>
          <w:lang w:eastAsia="zh-CN"/>
        </w:rPr>
        <w:t>两处时，电子时钟所显示的两个不同的时刻，则：</w:t>
      </w:r>
    </w:p>
    <w:p w:rsidR="0028655C">
      <w:pPr>
        <w:spacing w:after="0"/>
        <w:rPr>
          <w:lang w:eastAsia="zh-CN"/>
        </w:rPr>
      </w:pPr>
      <w:r>
        <w:rPr>
          <w:color w:val="000000"/>
          <w:lang w:eastAsia="zh-CN"/>
        </w:rPr>
        <w:t>（</w:t>
      </w:r>
      <w:r>
        <w:rPr>
          <w:color w:val="000000"/>
          <w:lang w:eastAsia="zh-CN"/>
        </w:rPr>
        <w:t>1</w:t>
      </w:r>
      <w:r>
        <w:rPr>
          <w:color w:val="000000"/>
          <w:lang w:eastAsia="zh-CN"/>
        </w:rPr>
        <w:t>）由图可知，斜面上的刻度尺的分度值为</w:t>
      </w:r>
      <w:r>
        <w:rPr>
          <w:color w:val="000000"/>
          <w:lang w:eastAsia="zh-CN"/>
        </w:rPr>
        <w:t>________</w:t>
      </w:r>
      <w:r>
        <w:rPr>
          <w:color w:val="000000"/>
          <w:lang w:eastAsia="zh-CN"/>
        </w:rPr>
        <w:t>。</w:t>
      </w:r>
      <w:r>
        <w:rPr>
          <w:color w:val="000000"/>
          <w:lang w:eastAsia="zh-CN"/>
        </w:rPr>
        <w:t xml:space="preserve">    </w:t>
      </w:r>
    </w:p>
    <w:p w:rsidR="0028655C">
      <w:pPr>
        <w:spacing w:after="0"/>
        <w:rPr>
          <w:lang w:eastAsia="zh-CN"/>
        </w:rPr>
      </w:pPr>
      <w:r>
        <w:rPr>
          <w:color w:val="000000"/>
          <w:lang w:eastAsia="zh-CN"/>
        </w:rPr>
        <w:t>（</w:t>
      </w:r>
      <w:r>
        <w:rPr>
          <w:color w:val="000000"/>
          <w:lang w:eastAsia="zh-CN"/>
        </w:rPr>
        <w:t>2</w:t>
      </w:r>
      <w:r>
        <w:rPr>
          <w:color w:val="000000"/>
          <w:lang w:eastAsia="zh-CN"/>
        </w:rPr>
        <w:t>）该实验原理是</w:t>
      </w:r>
      <w:r>
        <w:rPr>
          <w:color w:val="000000"/>
          <w:lang w:eastAsia="zh-CN"/>
        </w:rPr>
        <w:t>________</w:t>
      </w:r>
      <w:r>
        <w:rPr>
          <w:color w:val="000000"/>
          <w:lang w:eastAsia="zh-CN"/>
        </w:rPr>
        <w:t>。</w:t>
      </w:r>
      <w:r>
        <w:rPr>
          <w:color w:val="000000"/>
          <w:lang w:eastAsia="zh-CN"/>
        </w:rPr>
        <w:t xml:space="preserve">    </w:t>
      </w:r>
    </w:p>
    <w:p w:rsidR="0028655C">
      <w:pPr>
        <w:spacing w:after="0"/>
        <w:rPr>
          <w:lang w:eastAsia="zh-CN"/>
        </w:rPr>
      </w:pPr>
      <w:r>
        <w:rPr>
          <w:color w:val="000000"/>
          <w:lang w:eastAsia="zh-CN"/>
        </w:rPr>
        <w:t>（</w:t>
      </w:r>
      <w:r>
        <w:rPr>
          <w:color w:val="000000"/>
          <w:lang w:eastAsia="zh-CN"/>
        </w:rPr>
        <w:t>3</w:t>
      </w:r>
      <w:r>
        <w:rPr>
          <w:color w:val="000000"/>
          <w:lang w:eastAsia="zh-CN"/>
        </w:rPr>
        <w:t>）在实验中，为了方便计时，应使斜面的倾角适当</w:t>
      </w:r>
      <w:r>
        <w:rPr>
          <w:color w:val="000000"/>
          <w:lang w:eastAsia="zh-CN"/>
        </w:rPr>
        <w:t>________</w:t>
      </w:r>
      <w:r>
        <w:rPr>
          <w:color w:val="000000"/>
          <w:lang w:eastAsia="zh-CN"/>
        </w:rPr>
        <w:t>（选填</w:t>
      </w:r>
      <w:r>
        <w:rPr>
          <w:color w:val="000000"/>
          <w:lang w:eastAsia="zh-CN"/>
        </w:rPr>
        <w:t>“</w:t>
      </w:r>
      <w:r>
        <w:rPr>
          <w:color w:val="000000"/>
          <w:lang w:eastAsia="zh-CN"/>
        </w:rPr>
        <w:t>大</w:t>
      </w:r>
      <w:r>
        <w:rPr>
          <w:color w:val="000000"/>
          <w:lang w:eastAsia="zh-CN"/>
        </w:rPr>
        <w:t>”</w:t>
      </w:r>
      <w:r>
        <w:rPr>
          <w:color w:val="000000"/>
          <w:lang w:eastAsia="zh-CN"/>
        </w:rPr>
        <w:t>或</w:t>
      </w:r>
      <w:r>
        <w:rPr>
          <w:color w:val="000000"/>
          <w:lang w:eastAsia="zh-CN"/>
        </w:rPr>
        <w:t>“</w:t>
      </w:r>
      <w:r>
        <w:rPr>
          <w:color w:val="000000"/>
          <w:lang w:eastAsia="zh-CN"/>
        </w:rPr>
        <w:t>小</w:t>
      </w:r>
      <w:r>
        <w:rPr>
          <w:color w:val="000000"/>
          <w:lang w:eastAsia="zh-CN"/>
        </w:rPr>
        <w:t>”</w:t>
      </w:r>
      <w:r>
        <w:rPr>
          <w:color w:val="000000"/>
          <w:lang w:eastAsia="zh-CN"/>
        </w:rPr>
        <w:t>）一些。</w:t>
      </w:r>
      <w:r>
        <w:rPr>
          <w:color w:val="000000"/>
          <w:lang w:eastAsia="zh-CN"/>
        </w:rPr>
        <w:t xml:space="preserve">    </w:t>
      </w:r>
    </w:p>
    <w:p w:rsidR="0028655C">
      <w:pPr>
        <w:spacing w:after="0"/>
        <w:rPr>
          <w:lang w:eastAsia="zh-CN"/>
        </w:rPr>
      </w:pPr>
      <w:r>
        <w:rPr>
          <w:color w:val="000000"/>
          <w:lang w:eastAsia="zh-CN"/>
        </w:rPr>
        <w:t>（</w:t>
      </w:r>
      <w:r>
        <w:rPr>
          <w:color w:val="000000"/>
          <w:lang w:eastAsia="zh-CN"/>
        </w:rPr>
        <w:t>4</w:t>
      </w:r>
      <w:r>
        <w:rPr>
          <w:color w:val="000000"/>
          <w:lang w:eastAsia="zh-CN"/>
        </w:rPr>
        <w:t>）设计实验表格，并将由图获得的实验数据填入表格。</w:t>
      </w:r>
      <w:r>
        <w:rPr>
          <w:color w:val="000000"/>
          <w:lang w:eastAsia="zh-CN"/>
        </w:rPr>
        <w:t xml:space="preserve">    </w:t>
      </w:r>
    </w:p>
    <w:p w:rsidR="0028655C">
      <w:pPr>
        <w:spacing w:after="0"/>
        <w:rPr>
          <w:lang w:eastAsia="zh-CN"/>
        </w:rPr>
      </w:pPr>
      <w:r>
        <w:rPr>
          <w:color w:val="000000"/>
          <w:lang w:eastAsia="zh-CN"/>
        </w:rPr>
        <w:t>23.</w:t>
      </w:r>
      <w:r>
        <w:rPr>
          <w:color w:val="000000"/>
          <w:lang w:eastAsia="zh-CN"/>
        </w:rPr>
        <w:t>小明用如图甲所示的装置做</w:t>
      </w:r>
      <w:r>
        <w:rPr>
          <w:color w:val="000000"/>
          <w:lang w:eastAsia="zh-CN"/>
        </w:rPr>
        <w:t>“</w:t>
      </w:r>
      <w:r>
        <w:rPr>
          <w:color w:val="000000"/>
          <w:lang w:eastAsia="zh-CN"/>
        </w:rPr>
        <w:t>观察水的沸腾</w:t>
      </w:r>
      <w:r>
        <w:rPr>
          <w:color w:val="000000"/>
          <w:lang w:eastAsia="zh-CN"/>
        </w:rPr>
        <w:t>”</w:t>
      </w:r>
      <w:r>
        <w:rPr>
          <w:color w:val="000000"/>
          <w:lang w:eastAsia="zh-CN"/>
        </w:rPr>
        <w:t>实验．</w:t>
      </w:r>
      <w:r>
        <w:rPr>
          <w:color w:val="000000"/>
          <w:lang w:eastAsia="zh-CN"/>
        </w:rPr>
        <w:t xml:space="preserve">  </w:t>
      </w:r>
    </w:p>
    <w:p w:rsidR="0028655C">
      <w:pPr>
        <w:spacing w:after="0"/>
      </w:pPr>
      <w:r>
        <w:rPr>
          <w:noProof/>
          <w:lang w:eastAsia="zh-CN"/>
        </w:rPr>
        <w:drawing>
          <wp:anchor distT="0" distB="0" distL="114300" distR="114300" simplePos="0" relativeHeight="251667456" behindDoc="0" locked="0" layoutInCell="1" allowOverlap="1">
            <wp:simplePos x="0" y="0"/>
            <wp:positionH relativeFrom="column">
              <wp:posOffset>3810</wp:posOffset>
            </wp:positionH>
            <wp:positionV relativeFrom="paragraph">
              <wp:posOffset>88900</wp:posOffset>
            </wp:positionV>
            <wp:extent cx="3790950" cy="1600200"/>
            <wp:effectExtent l="19050" t="0" r="0" b="0"/>
            <wp:wrapSquare wrapText="bothSides"/>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777289" name=""/>
                    <pic:cNvPicPr/>
                  </pic:nvPicPr>
                  <pic:blipFill>
                    <a:blip xmlns:r="http://schemas.openxmlformats.org/officeDocument/2006/relationships" r:embed="rId26" cstate="print"/>
                    <a:stretch>
                      <a:fillRect/>
                    </a:stretch>
                  </pic:blipFill>
                  <pic:spPr>
                    <a:xfrm>
                      <a:off x="0" y="0"/>
                      <a:ext cx="3790950" cy="1600200"/>
                    </a:xfrm>
                    <a:prstGeom prst="rect">
                      <a:avLst/>
                    </a:prstGeom>
                  </pic:spPr>
                </pic:pic>
              </a:graphicData>
            </a:graphic>
          </wp:anchor>
        </w:drawing>
      </w: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28655C">
      <w:pPr>
        <w:spacing w:after="0"/>
        <w:rPr>
          <w:lang w:eastAsia="zh-CN"/>
        </w:rPr>
      </w:pPr>
      <w:r>
        <w:rPr>
          <w:color w:val="000000"/>
          <w:lang w:eastAsia="zh-CN"/>
        </w:rPr>
        <w:t>（</w:t>
      </w:r>
      <w:r>
        <w:rPr>
          <w:color w:val="000000"/>
          <w:lang w:eastAsia="zh-CN"/>
        </w:rPr>
        <w:t>1</w:t>
      </w:r>
      <w:r>
        <w:rPr>
          <w:color w:val="000000"/>
          <w:lang w:eastAsia="zh-CN"/>
        </w:rPr>
        <w:t>）他为图中温度计写了一份使用说明书，请你补充说明书中的遗漏，其中有科学性错误的一条是</w:t>
      </w:r>
      <w:r>
        <w:rPr>
          <w:color w:val="000000"/>
          <w:lang w:eastAsia="zh-CN"/>
        </w:rPr>
        <w:t xml:space="preserve">________  </w:t>
      </w:r>
      <w:r w:rsidR="006A65B0">
        <w:rPr>
          <w:rFonts w:hint="eastAsia"/>
          <w:color w:val="000000"/>
          <w:lang w:eastAsia="zh-CN"/>
        </w:rPr>
        <w:t>。</w:t>
      </w:r>
    </w:p>
    <w:p w:rsidR="0028655C">
      <w:pPr>
        <w:spacing w:after="0"/>
        <w:rPr>
          <w:lang w:eastAsia="zh-CN"/>
        </w:rPr>
      </w:pPr>
      <w:r>
        <w:rPr>
          <w:color w:val="000000"/>
          <w:lang w:eastAsia="zh-CN"/>
        </w:rPr>
        <w:t>温度计说明书</w:t>
      </w:r>
    </w:p>
    <w:p w:rsidR="0028655C">
      <w:pPr>
        <w:spacing w:after="0"/>
        <w:rPr>
          <w:lang w:eastAsia="zh-CN"/>
        </w:rPr>
      </w:pPr>
      <w:r>
        <w:rPr>
          <w:color w:val="000000"/>
          <w:lang w:eastAsia="zh-CN"/>
        </w:rPr>
        <w:t>①</w:t>
      </w:r>
      <w:r>
        <w:rPr>
          <w:color w:val="000000"/>
          <w:lang w:eastAsia="zh-CN"/>
        </w:rPr>
        <w:t>测量前，了解温度计的</w:t>
      </w:r>
      <w:r>
        <w:rPr>
          <w:color w:val="000000"/>
          <w:lang w:eastAsia="zh-CN"/>
        </w:rPr>
        <w:t>________</w:t>
      </w:r>
      <w:r>
        <w:rPr>
          <w:color w:val="000000"/>
          <w:lang w:eastAsia="zh-CN"/>
        </w:rPr>
        <w:t>和</w:t>
      </w:r>
      <w:r>
        <w:rPr>
          <w:color w:val="000000"/>
          <w:lang w:eastAsia="zh-CN"/>
        </w:rPr>
        <w:t>________</w:t>
      </w:r>
      <w:r>
        <w:rPr>
          <w:color w:val="000000"/>
          <w:lang w:eastAsia="zh-CN"/>
        </w:rPr>
        <w:t>；</w:t>
      </w:r>
    </w:p>
    <w:p w:rsidR="0028655C">
      <w:pPr>
        <w:spacing w:after="0"/>
        <w:rPr>
          <w:lang w:eastAsia="zh-CN"/>
        </w:rPr>
      </w:pPr>
      <w:r>
        <w:rPr>
          <w:color w:val="000000"/>
          <w:lang w:eastAsia="zh-CN"/>
        </w:rPr>
        <w:t>②</w:t>
      </w:r>
      <w:r>
        <w:rPr>
          <w:color w:val="000000"/>
          <w:lang w:eastAsia="zh-CN"/>
        </w:rPr>
        <w:t>测量时，温度计的玻璃泡与被测液体不一定要充分接触；</w:t>
      </w:r>
    </w:p>
    <w:p w:rsidR="0028655C">
      <w:pPr>
        <w:spacing w:after="0"/>
        <w:rPr>
          <w:lang w:eastAsia="zh-CN"/>
        </w:rPr>
      </w:pPr>
      <w:r>
        <w:rPr>
          <w:color w:val="000000"/>
          <w:lang w:eastAsia="zh-CN"/>
        </w:rPr>
        <w:t>③</w:t>
      </w:r>
      <w:r>
        <w:rPr>
          <w:color w:val="000000"/>
          <w:lang w:eastAsia="zh-CN"/>
        </w:rPr>
        <w:t>待温度计的示数稳定后再读数，读数时温度计不可以离开被测液体；</w:t>
      </w:r>
    </w:p>
    <w:p w:rsidR="0028655C">
      <w:pPr>
        <w:spacing w:after="0"/>
        <w:rPr>
          <w:lang w:eastAsia="zh-CN"/>
        </w:rPr>
      </w:pPr>
      <w:r>
        <w:rPr>
          <w:color w:val="000000"/>
          <w:lang w:eastAsia="zh-CN"/>
        </w:rPr>
        <w:t>④</w:t>
      </w:r>
      <w:r>
        <w:rPr>
          <w:color w:val="000000"/>
          <w:lang w:eastAsia="zh-CN"/>
        </w:rPr>
        <w:t>读数时，视线要与温度计中液柱的上表面相平．</w:t>
      </w:r>
    </w:p>
    <w:p w:rsidR="006A65B0">
      <w:pPr>
        <w:spacing w:after="0"/>
        <w:rPr>
          <w:rFonts w:hint="eastAsia"/>
          <w:color w:val="000000"/>
          <w:lang w:eastAsia="zh-CN"/>
        </w:rPr>
      </w:pPr>
      <w:r>
        <w:rPr>
          <w:color w:val="000000"/>
          <w:lang w:eastAsia="zh-CN"/>
        </w:rPr>
        <w:t>（</w:t>
      </w:r>
      <w:r>
        <w:rPr>
          <w:color w:val="000000"/>
          <w:lang w:eastAsia="zh-CN"/>
        </w:rPr>
        <w:t>2</w:t>
      </w:r>
      <w:r>
        <w:rPr>
          <w:color w:val="000000"/>
          <w:lang w:eastAsia="zh-CN"/>
        </w:rPr>
        <w:t>）实验中每隔</w:t>
      </w:r>
      <w:r>
        <w:rPr>
          <w:color w:val="000000"/>
          <w:lang w:eastAsia="zh-CN"/>
        </w:rPr>
        <w:t>lmin</w:t>
      </w:r>
      <w:r>
        <w:rPr>
          <w:color w:val="000000"/>
          <w:lang w:eastAsia="zh-CN"/>
        </w:rPr>
        <w:t>记录一次数据，直到沸腾</w:t>
      </w:r>
      <w:r>
        <w:rPr>
          <w:color w:val="000000"/>
          <w:lang w:eastAsia="zh-CN"/>
        </w:rPr>
        <w:t>5min</w:t>
      </w:r>
      <w:r>
        <w:rPr>
          <w:color w:val="000000"/>
          <w:lang w:eastAsia="zh-CN"/>
        </w:rPr>
        <w:t>后停止加热，记录的数据如表，其中第</w:t>
      </w:r>
      <w:r>
        <w:rPr>
          <w:color w:val="000000"/>
          <w:lang w:eastAsia="zh-CN"/>
        </w:rPr>
        <w:t>3min</w:t>
      </w:r>
      <w:r>
        <w:rPr>
          <w:color w:val="000000"/>
          <w:lang w:eastAsia="zh-CN"/>
        </w:rPr>
        <w:t>时的温度如图甲所示，为</w:t>
      </w:r>
      <w:r>
        <w:rPr>
          <w:color w:val="000000"/>
          <w:lang w:eastAsia="zh-CN"/>
        </w:rPr>
        <w:t>________℃</w:t>
      </w:r>
      <w:r>
        <w:rPr>
          <w:color w:val="000000"/>
          <w:lang w:eastAsia="zh-CN"/>
        </w:rPr>
        <w:t>，根据表中数据，在图乙中画出水温随时间的变化图象</w:t>
      </w:r>
      <w:r>
        <w:rPr>
          <w:color w:val="000000"/>
          <w:lang w:eastAsia="zh-CN"/>
        </w:rPr>
        <w:t>________</w:t>
      </w:r>
      <w:r>
        <w:rPr>
          <w:rFonts w:hint="eastAsia"/>
          <w:color w:val="000000"/>
          <w:lang w:eastAsia="zh-CN"/>
        </w:rPr>
        <w:t>。</w:t>
      </w:r>
      <w:r>
        <w:rPr>
          <w:color w:val="000000"/>
          <w:lang w:eastAsia="zh-CN"/>
        </w:rPr>
        <w:t xml:space="preserve"> </w:t>
      </w:r>
    </w:p>
    <w:p w:rsidR="0028655C">
      <w:pPr>
        <w:spacing w:after="0"/>
        <w:rPr>
          <w:lang w:eastAsia="zh-CN"/>
        </w:rPr>
      </w:pPr>
      <w:r>
        <w:rPr>
          <w:noProof/>
          <w:color w:val="000000"/>
          <w:lang w:eastAsia="zh-CN"/>
        </w:rPr>
        <w:drawing>
          <wp:anchor distT="0" distB="0" distL="114300" distR="114300" simplePos="0" relativeHeight="251668480" behindDoc="0" locked="0" layoutInCell="1" allowOverlap="1">
            <wp:simplePos x="0" y="0"/>
            <wp:positionH relativeFrom="column">
              <wp:posOffset>89535</wp:posOffset>
            </wp:positionH>
            <wp:positionV relativeFrom="paragraph">
              <wp:posOffset>185420</wp:posOffset>
            </wp:positionV>
            <wp:extent cx="1905000" cy="647700"/>
            <wp:effectExtent l="19050" t="0" r="0" b="0"/>
            <wp:wrapSquare wrapText="bothSides"/>
            <wp:docPr id="4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7110877" name="Picture 1"/>
                    <pic:cNvPicPr>
                      <a:picLocks noChangeAspect="1" noChangeArrowheads="1"/>
                    </pic:cNvPicPr>
                  </pic:nvPicPr>
                  <pic:blipFill>
                    <a:blip xmlns:r="http://schemas.openxmlformats.org/officeDocument/2006/relationships" r:embed="rId27" cstate="print"/>
                    <a:stretch>
                      <a:fillRect/>
                    </a:stretch>
                  </pic:blipFill>
                  <pic:spPr bwMode="auto">
                    <a:xfrm>
                      <a:off x="0" y="0"/>
                      <a:ext cx="1905000" cy="647700"/>
                    </a:xfrm>
                    <a:prstGeom prst="rect">
                      <a:avLst/>
                    </a:prstGeom>
                    <a:noFill/>
                    <a:ln w="9525">
                      <a:noFill/>
                      <a:miter lim="800000"/>
                      <a:headEnd/>
                      <a:tailEnd/>
                    </a:ln>
                  </pic:spPr>
                </pic:pic>
              </a:graphicData>
            </a:graphic>
          </wp:anchor>
        </w:drawing>
      </w:r>
      <w:r w:rsidR="00F3724F">
        <w:rPr>
          <w:color w:val="000000"/>
          <w:lang w:eastAsia="zh-CN"/>
        </w:rPr>
        <w:t xml:space="preserve"> </w:t>
      </w:r>
    </w:p>
    <w:p w:rsidR="006A65B0">
      <w:pPr>
        <w:spacing w:after="0"/>
        <w:rPr>
          <w:rFonts w:hint="eastAsia"/>
          <w:color w:val="000000"/>
          <w:lang w:eastAsia="zh-CN"/>
        </w:rPr>
      </w:pPr>
    </w:p>
    <w:p w:rsidR="006A65B0">
      <w:pPr>
        <w:spacing w:after="0"/>
        <w:rPr>
          <w:rFonts w:hint="eastAsia"/>
          <w:color w:val="000000"/>
          <w:lang w:eastAsia="zh-CN"/>
        </w:rPr>
      </w:pPr>
    </w:p>
    <w:p w:rsidR="006A65B0">
      <w:pPr>
        <w:spacing w:after="0"/>
        <w:rPr>
          <w:rFonts w:hint="eastAsia"/>
          <w:color w:val="000000"/>
          <w:lang w:eastAsia="zh-CN"/>
        </w:rPr>
      </w:pPr>
    </w:p>
    <w:p w:rsidR="0028655C">
      <w:pPr>
        <w:spacing w:after="0"/>
        <w:rPr>
          <w:lang w:eastAsia="zh-CN"/>
        </w:rPr>
      </w:pPr>
      <w:r>
        <w:rPr>
          <w:color w:val="000000"/>
          <w:lang w:eastAsia="zh-CN"/>
        </w:rPr>
        <w:t>（</w:t>
      </w:r>
      <w:r>
        <w:rPr>
          <w:color w:val="000000"/>
          <w:lang w:eastAsia="zh-CN"/>
        </w:rPr>
        <w:t>3</w:t>
      </w:r>
      <w:r>
        <w:rPr>
          <w:color w:val="000000"/>
          <w:lang w:eastAsia="zh-CN"/>
        </w:rPr>
        <w:t>）撤去酒精灯，小明观察到水没有立即停止沸腾，此时的温度</w:t>
      </w:r>
      <w:r>
        <w:rPr>
          <w:color w:val="000000"/>
          <w:lang w:eastAsia="zh-CN"/>
        </w:rPr>
        <w:t>________</w:t>
      </w:r>
      <w:r>
        <w:rPr>
          <w:color w:val="000000"/>
          <w:lang w:eastAsia="zh-CN"/>
        </w:rPr>
        <w:t>沸点</w:t>
      </w:r>
      <w:r w:rsidR="006A65B0">
        <w:rPr>
          <w:rFonts w:hint="eastAsia"/>
          <w:color w:val="000000"/>
          <w:lang w:eastAsia="zh-CN"/>
        </w:rPr>
        <w:t>。</w:t>
      </w:r>
      <w:r>
        <w:rPr>
          <w:color w:val="000000"/>
          <w:lang w:eastAsia="zh-CN"/>
        </w:rPr>
        <w:t xml:space="preserve">  </w:t>
      </w:r>
    </w:p>
    <w:p w:rsidR="0028655C">
      <w:pPr>
        <w:rPr>
          <w:lang w:eastAsia="zh-CN"/>
        </w:rPr>
      </w:pPr>
      <w:r>
        <w:rPr>
          <w:b/>
          <w:bCs/>
          <w:sz w:val="24"/>
          <w:szCs w:val="24"/>
          <w:lang w:eastAsia="zh-CN"/>
        </w:rPr>
        <w:t>四、综合能力题</w:t>
      </w:r>
      <w:r w:rsidR="006A65B0">
        <w:rPr>
          <w:rFonts w:hint="eastAsia"/>
          <w:b/>
          <w:bCs/>
          <w:sz w:val="24"/>
          <w:szCs w:val="24"/>
          <w:lang w:eastAsia="zh-CN"/>
        </w:rPr>
        <w:t>（每空</w:t>
      </w:r>
      <w:r w:rsidR="006A65B0">
        <w:rPr>
          <w:rFonts w:hint="eastAsia"/>
          <w:b/>
          <w:bCs/>
          <w:sz w:val="24"/>
          <w:szCs w:val="24"/>
          <w:lang w:eastAsia="zh-CN"/>
        </w:rPr>
        <w:t>2</w:t>
      </w:r>
      <w:r w:rsidR="006A65B0">
        <w:rPr>
          <w:rFonts w:hint="eastAsia"/>
          <w:b/>
          <w:bCs/>
          <w:sz w:val="24"/>
          <w:szCs w:val="24"/>
          <w:lang w:eastAsia="zh-CN"/>
        </w:rPr>
        <w:t>分；共</w:t>
      </w:r>
      <w:r w:rsidR="006A65B0">
        <w:rPr>
          <w:rFonts w:hint="eastAsia"/>
          <w:b/>
          <w:bCs/>
          <w:sz w:val="24"/>
          <w:szCs w:val="24"/>
          <w:lang w:eastAsia="zh-CN"/>
        </w:rPr>
        <w:t>16</w:t>
      </w:r>
      <w:r w:rsidR="006A65B0">
        <w:rPr>
          <w:rFonts w:hint="eastAsia"/>
          <w:b/>
          <w:bCs/>
          <w:sz w:val="24"/>
          <w:szCs w:val="24"/>
          <w:lang w:eastAsia="zh-CN"/>
        </w:rPr>
        <w:t>分）</w:t>
      </w:r>
    </w:p>
    <w:p w:rsidR="0028655C">
      <w:pPr>
        <w:spacing w:after="0"/>
        <w:rPr>
          <w:lang w:eastAsia="zh-CN"/>
        </w:rPr>
      </w:pPr>
      <w:r>
        <w:rPr>
          <w:color w:val="000000"/>
          <w:lang w:eastAsia="zh-CN"/>
        </w:rPr>
        <w:t>24.</w:t>
      </w:r>
      <w:r>
        <w:rPr>
          <w:color w:val="000000"/>
          <w:lang w:eastAsia="zh-CN"/>
        </w:rPr>
        <w:t>阅读短文，回答问题：</w:t>
      </w:r>
      <w:r>
        <w:rPr>
          <w:lang w:eastAsia="zh-CN"/>
        </w:rPr>
        <w:br/>
      </w:r>
      <w:r>
        <w:rPr>
          <w:color w:val="000000"/>
          <w:lang w:eastAsia="zh-CN"/>
        </w:rPr>
        <w:t>电冰箱</w:t>
      </w:r>
      <w:r>
        <w:rPr>
          <w:lang w:eastAsia="zh-CN"/>
        </w:rPr>
        <w:br/>
      </w:r>
      <w:r>
        <w:rPr>
          <w:color w:val="000000"/>
          <w:lang w:eastAsia="zh-CN"/>
        </w:rPr>
        <w:t>电冰箱是人们普遍使用的家用电器．如图所示，冰箱的制冷设备由蒸发器、压缩机、冷凝器、毛细管等部件组成．电冰箱在工作过程中，液态的冷凝剂（一种既容易汽化又容易液化的化学物质）在冷冻室中迅速汽化吸热，使冷冻室内温度</w:t>
      </w:r>
      <w:r>
        <w:rPr>
          <w:color w:val="000000"/>
          <w:u w:val="single"/>
          <w:lang w:eastAsia="zh-CN"/>
        </w:rPr>
        <w:t xml:space="preserve">       </w:t>
      </w:r>
      <w:r>
        <w:rPr>
          <w:color w:val="000000"/>
          <w:lang w:eastAsia="zh-CN"/>
        </w:rPr>
        <w:t xml:space="preserve">  </w:t>
      </w:r>
      <w:r>
        <w:rPr>
          <w:color w:val="000000"/>
          <w:lang w:eastAsia="zh-CN"/>
        </w:rPr>
        <w:t>，</w:t>
      </w:r>
      <w:r>
        <w:rPr>
          <w:color w:val="000000"/>
          <w:lang w:eastAsia="zh-CN"/>
        </w:rPr>
        <w:t xml:space="preserve"> </w:t>
      </w:r>
      <w:r>
        <w:rPr>
          <w:color w:val="000000"/>
          <w:lang w:eastAsia="zh-CN"/>
        </w:rPr>
        <w:t>气态的冷凝剂经压缩机压缩后，送入冰箱外面的冷凝器，在此处冷凝剂又液化放热，使电冰箱背面温度</w:t>
      </w:r>
      <w:r>
        <w:rPr>
          <w:color w:val="000000"/>
          <w:u w:val="single"/>
          <w:lang w:eastAsia="zh-CN"/>
        </w:rPr>
        <w:t xml:space="preserve">       </w:t>
      </w:r>
      <w:r>
        <w:rPr>
          <w:color w:val="000000"/>
          <w:lang w:eastAsia="zh-CN"/>
        </w:rPr>
        <w:t xml:space="preserve">  </w:t>
      </w:r>
      <w:r>
        <w:rPr>
          <w:color w:val="000000"/>
          <w:lang w:eastAsia="zh-CN"/>
        </w:rPr>
        <w:t>，</w:t>
      </w:r>
      <w:r>
        <w:rPr>
          <w:color w:val="000000"/>
          <w:lang w:eastAsia="zh-CN"/>
        </w:rPr>
        <w:t xml:space="preserve"> </w:t>
      </w:r>
      <w:r>
        <w:rPr>
          <w:color w:val="000000"/>
          <w:lang w:eastAsia="zh-CN"/>
        </w:rPr>
        <w:t>液态的冷凝剂通过很细的毛细管回到冷冻室，又开始了新的循环．电冰箱就这样源源不断地将冷冻室的热吸出来，并散发到冰箱的外面．</w:t>
      </w:r>
      <w:r>
        <w:rPr>
          <w:lang w:eastAsia="zh-CN"/>
        </w:rPr>
        <w:br/>
      </w:r>
      <w:r>
        <w:rPr>
          <w:color w:val="000000"/>
          <w:lang w:eastAsia="zh-CN"/>
        </w:rPr>
        <w:t>电冰箱冷冻室正常工作时的温度在﹣</w:t>
      </w:r>
      <w:r>
        <w:rPr>
          <w:color w:val="000000"/>
          <w:lang w:eastAsia="zh-CN"/>
        </w:rPr>
        <w:t>18℃</w:t>
      </w:r>
      <w:r>
        <w:rPr>
          <w:color w:val="000000"/>
          <w:lang w:eastAsia="zh-CN"/>
        </w:rPr>
        <w:t>以下，因此使用一段时间后通常情况下会结霜，结霜过多会增加耗电量；此外，经测定：冰箱周围的温度每提高</w:t>
      </w:r>
      <w:r>
        <w:rPr>
          <w:color w:val="000000"/>
          <w:lang w:eastAsia="zh-CN"/>
        </w:rPr>
        <w:t>5℃</w:t>
      </w:r>
      <w:r>
        <w:rPr>
          <w:color w:val="000000"/>
          <w:lang w:eastAsia="zh-CN"/>
        </w:rPr>
        <w:t>，其内部就要增加</w:t>
      </w:r>
      <w:r>
        <w:rPr>
          <w:color w:val="000000"/>
          <w:lang w:eastAsia="zh-CN"/>
        </w:rPr>
        <w:t>25%</w:t>
      </w:r>
      <w:r>
        <w:rPr>
          <w:color w:val="000000"/>
          <w:lang w:eastAsia="zh-CN"/>
        </w:rPr>
        <w:t>的耗电量．</w:t>
      </w:r>
      <w:r>
        <w:rPr>
          <w:lang w:eastAsia="zh-CN"/>
        </w:rPr>
        <w:br/>
      </w:r>
      <w:r>
        <w:rPr>
          <w:color w:val="000000"/>
          <w:lang w:eastAsia="zh-CN"/>
        </w:rPr>
        <w:t>目前比较先进的电冰箱设有定时自动化霜系统．每个无霜冰箱都有机械或电子的化霜系统，当压缩机工作一段时间后（</w:t>
      </w:r>
      <w:r>
        <w:rPr>
          <w:color w:val="000000"/>
          <w:lang w:eastAsia="zh-CN"/>
        </w:rPr>
        <w:t>8</w:t>
      </w:r>
      <w:r>
        <w:rPr>
          <w:color w:val="000000"/>
          <w:lang w:eastAsia="zh-CN"/>
        </w:rPr>
        <w:t>﹣</w:t>
      </w:r>
      <w:r>
        <w:rPr>
          <w:color w:val="000000"/>
          <w:lang w:eastAsia="zh-CN"/>
        </w:rPr>
        <w:t>12</w:t>
      </w:r>
      <w:r>
        <w:rPr>
          <w:color w:val="000000"/>
          <w:lang w:eastAsia="zh-CN"/>
        </w:rPr>
        <w:t>小时左右）翅片蒸发器表面也会结霜，如不进行化霜，霜会越结越厚，到时会将翅片蒸发器结满而将风道堵死，致使冷风不能循环制冷效果下降．在翅片蒸发器的中部装有电加热丝和双金属温控及温度保险丝，化霜时通过电加热丝加热蒸发器到一定温度后双金属温控断开化霜结束后，恢复制冷．除霜所形成的水，由箱内经引水管流至冰箱底部蓄水盒中，受热自动蒸发．每月应取蓄水盘清洗</w:t>
      </w:r>
      <w:r>
        <w:rPr>
          <w:color w:val="000000"/>
          <w:lang w:eastAsia="zh-CN"/>
        </w:rPr>
        <w:t>1</w:t>
      </w:r>
      <w:r>
        <w:rPr>
          <w:color w:val="000000"/>
          <w:lang w:eastAsia="zh-CN"/>
        </w:rPr>
        <w:t>次，以保持清洁和蒸发效果</w:t>
      </w:r>
      <w:r>
        <w:rPr>
          <w:lang w:eastAsia="zh-CN"/>
        </w:rPr>
        <w:br/>
      </w:r>
      <w:r>
        <w:rPr>
          <w:noProof/>
          <w:lang w:eastAsia="zh-CN"/>
        </w:rPr>
        <w:drawing>
          <wp:inline distT="0" distB="0" distL="0" distR="0">
            <wp:extent cx="993115" cy="1260488"/>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5928538" name=""/>
                    <pic:cNvPicPr/>
                  </pic:nvPicPr>
                  <pic:blipFill>
                    <a:blip xmlns:r="http://schemas.openxmlformats.org/officeDocument/2006/relationships" r:embed="rId28" cstate="print"/>
                    <a:stretch>
                      <a:fillRect/>
                    </a:stretch>
                  </pic:blipFill>
                  <pic:spPr>
                    <a:xfrm>
                      <a:off x="0" y="0"/>
                      <a:ext cx="993115" cy="1260488"/>
                    </a:xfrm>
                    <a:prstGeom prst="rect">
                      <a:avLst/>
                    </a:prstGeom>
                  </pic:spPr>
                </pic:pic>
              </a:graphicData>
            </a:graphic>
          </wp:inline>
        </w:drawing>
      </w:r>
    </w:p>
    <w:p w:rsidR="0028655C">
      <w:pPr>
        <w:spacing w:after="0"/>
        <w:rPr>
          <w:lang w:eastAsia="zh-CN"/>
        </w:rPr>
      </w:pPr>
      <w:r>
        <w:rPr>
          <w:color w:val="000000"/>
          <w:lang w:eastAsia="zh-CN"/>
        </w:rPr>
        <w:t>（</w:t>
      </w:r>
      <w:r>
        <w:rPr>
          <w:color w:val="000000"/>
          <w:lang w:eastAsia="zh-CN"/>
        </w:rPr>
        <w:t>1</w:t>
      </w:r>
      <w:r>
        <w:rPr>
          <w:color w:val="000000"/>
          <w:lang w:eastAsia="zh-CN"/>
        </w:rPr>
        <w:t>）给短文中的</w:t>
      </w:r>
      <w:r>
        <w:rPr>
          <w:color w:val="000000"/>
          <w:lang w:eastAsia="zh-CN"/>
        </w:rPr>
        <w:t>①</w:t>
      </w:r>
      <w:r>
        <w:rPr>
          <w:color w:val="000000"/>
          <w:lang w:eastAsia="zh-CN"/>
        </w:rPr>
        <w:t>、</w:t>
      </w:r>
      <w:r>
        <w:rPr>
          <w:color w:val="000000"/>
          <w:lang w:eastAsia="zh-CN"/>
        </w:rPr>
        <w:t>②</w:t>
      </w:r>
      <w:r>
        <w:rPr>
          <w:color w:val="000000"/>
          <w:lang w:eastAsia="zh-CN"/>
        </w:rPr>
        <w:t>两处补写上适当的内容：</w:t>
      </w:r>
      <w:r>
        <w:rPr>
          <w:color w:val="000000"/>
          <w:lang w:eastAsia="zh-CN"/>
        </w:rPr>
        <w:t>①________②________</w:t>
      </w:r>
      <w:r w:rsidR="006A65B0">
        <w:rPr>
          <w:rFonts w:hint="eastAsia"/>
          <w:color w:val="000000"/>
          <w:lang w:eastAsia="zh-CN"/>
        </w:rPr>
        <w:t>。</w:t>
      </w:r>
      <w:r>
        <w:rPr>
          <w:color w:val="000000"/>
          <w:lang w:eastAsia="zh-CN"/>
        </w:rPr>
        <w:t xml:space="preserve">   </w:t>
      </w:r>
    </w:p>
    <w:p w:rsidR="0028655C">
      <w:pPr>
        <w:spacing w:after="0"/>
        <w:rPr>
          <w:lang w:eastAsia="zh-CN"/>
        </w:rPr>
      </w:pPr>
      <w:r>
        <w:rPr>
          <w:color w:val="000000"/>
          <w:lang w:eastAsia="zh-CN"/>
        </w:rPr>
        <w:t>（</w:t>
      </w:r>
      <w:r>
        <w:rPr>
          <w:color w:val="000000"/>
          <w:lang w:eastAsia="zh-CN"/>
        </w:rPr>
        <w:t>2</w:t>
      </w:r>
      <w:r>
        <w:rPr>
          <w:color w:val="000000"/>
          <w:lang w:eastAsia="zh-CN"/>
        </w:rPr>
        <w:t>）根据电冰箱的工作原理，你认为电冰箱中的</w:t>
      </w:r>
      <w:r>
        <w:rPr>
          <w:color w:val="000000"/>
          <w:lang w:eastAsia="zh-CN"/>
        </w:rPr>
        <w:t>“</w:t>
      </w:r>
      <w:r>
        <w:rPr>
          <w:color w:val="000000"/>
          <w:lang w:eastAsia="zh-CN"/>
        </w:rPr>
        <w:t>冷凝剂</w:t>
      </w:r>
      <w:r>
        <w:rPr>
          <w:color w:val="000000"/>
          <w:lang w:eastAsia="zh-CN"/>
        </w:rPr>
        <w:t>”</w:t>
      </w:r>
      <w:r>
        <w:rPr>
          <w:color w:val="000000"/>
          <w:lang w:eastAsia="zh-CN"/>
        </w:rPr>
        <w:t>应具有的主要物理性质是</w:t>
      </w:r>
      <w:r w:rsidR="006A65B0">
        <w:rPr>
          <w:rFonts w:hint="eastAsia"/>
          <w:color w:val="000000"/>
          <w:u w:val="single"/>
          <w:lang w:eastAsia="zh-CN"/>
        </w:rPr>
        <w:t xml:space="preserve">    </w:t>
      </w:r>
      <w:r>
        <w:rPr>
          <w:color w:val="000000"/>
          <w:lang w:eastAsia="zh-CN"/>
        </w:rPr>
        <w:t xml:space="preserve">           </w:t>
      </w:r>
    </w:p>
    <w:p w:rsidR="0028655C">
      <w:pPr>
        <w:spacing w:after="0"/>
        <w:ind w:left="150"/>
        <w:rPr>
          <w:lang w:eastAsia="zh-CN"/>
        </w:rPr>
      </w:pPr>
      <w:r>
        <w:rPr>
          <w:color w:val="000000"/>
          <w:lang w:eastAsia="zh-CN"/>
        </w:rPr>
        <w:t>A. </w:t>
      </w:r>
      <w:r>
        <w:rPr>
          <w:color w:val="000000"/>
          <w:lang w:eastAsia="zh-CN"/>
        </w:rPr>
        <w:t>沸点低</w:t>
      </w:r>
      <w:r>
        <w:rPr>
          <w:color w:val="000000"/>
          <w:lang w:eastAsia="zh-CN"/>
        </w:rPr>
        <w:t>                                </w:t>
      </w:r>
      <w:r>
        <w:rPr>
          <w:noProof/>
          <w:lang w:eastAsia="zh-CN"/>
        </w:rPr>
        <w:drawing>
          <wp:inline distT="0" distB="0" distL="0" distR="0">
            <wp:extent cx="19101" cy="38202"/>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249721" name=""/>
                    <pic:cNvPicPr/>
                  </pic:nvPicPr>
                  <pic:blipFill>
                    <a:blip xmlns:r="http://schemas.openxmlformats.org/officeDocument/2006/relationships" r:embed="rId15" cstate="print"/>
                    <a:stretch>
                      <a:fillRect/>
                    </a:stretch>
                  </pic:blipFill>
                  <pic:spPr>
                    <a:xfrm>
                      <a:off x="0" y="0"/>
                      <a:ext cx="19101" cy="38202"/>
                    </a:xfrm>
                    <a:prstGeom prst="rect">
                      <a:avLst/>
                    </a:prstGeom>
                  </pic:spPr>
                </pic:pic>
              </a:graphicData>
            </a:graphic>
          </wp:inline>
        </w:drawing>
      </w:r>
      <w:r>
        <w:rPr>
          <w:color w:val="000000"/>
          <w:lang w:eastAsia="zh-CN"/>
        </w:rPr>
        <w:t>B. </w:t>
      </w:r>
      <w:r>
        <w:rPr>
          <w:color w:val="000000"/>
          <w:lang w:eastAsia="zh-CN"/>
        </w:rPr>
        <w:t>熔点低</w:t>
      </w:r>
      <w:r>
        <w:rPr>
          <w:color w:val="000000"/>
          <w:lang w:eastAsia="zh-CN"/>
        </w:rPr>
        <w:t>                                </w:t>
      </w:r>
      <w:r>
        <w:rPr>
          <w:noProof/>
          <w:lang w:eastAsia="zh-CN"/>
        </w:rPr>
        <w:drawing>
          <wp:inline distT="0" distB="0" distL="0" distR="0">
            <wp:extent cx="19101" cy="38202"/>
            <wp:effectExtent l="0" t="0" r="0" b="0"/>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1692268" name=""/>
                    <pic:cNvPicPr/>
                  </pic:nvPicPr>
                  <pic:blipFill>
                    <a:blip xmlns:r="http://schemas.openxmlformats.org/officeDocument/2006/relationships" r:embed="rId15" cstate="print"/>
                    <a:stretch>
                      <a:fillRect/>
                    </a:stretch>
                  </pic:blipFill>
                  <pic:spPr>
                    <a:xfrm>
                      <a:off x="0" y="0"/>
                      <a:ext cx="19101" cy="38202"/>
                    </a:xfrm>
                    <a:prstGeom prst="rect">
                      <a:avLst/>
                    </a:prstGeom>
                  </pic:spPr>
                </pic:pic>
              </a:graphicData>
            </a:graphic>
          </wp:inline>
        </w:drawing>
      </w:r>
      <w:r>
        <w:rPr>
          <w:color w:val="000000"/>
          <w:lang w:eastAsia="zh-CN"/>
        </w:rPr>
        <w:t>C. </w:t>
      </w:r>
      <w:r>
        <w:rPr>
          <w:color w:val="000000"/>
          <w:lang w:eastAsia="zh-CN"/>
        </w:rPr>
        <w:t>沸点高</w:t>
      </w:r>
      <w:r>
        <w:rPr>
          <w:color w:val="000000"/>
          <w:lang w:eastAsia="zh-CN"/>
        </w:rPr>
        <w:t>                                </w:t>
      </w:r>
      <w:r>
        <w:rPr>
          <w:noProof/>
          <w:lang w:eastAsia="zh-CN"/>
        </w:rPr>
        <w:drawing>
          <wp:inline distT="0" distB="0" distL="0" distR="0">
            <wp:extent cx="19101" cy="38202"/>
            <wp:effectExtent l="0" t="0" r="0" b="0"/>
            <wp:docPr id="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817676" name=""/>
                    <pic:cNvPicPr/>
                  </pic:nvPicPr>
                  <pic:blipFill>
                    <a:blip xmlns:r="http://schemas.openxmlformats.org/officeDocument/2006/relationships" r:embed="rId15" cstate="print"/>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熔点高</w:t>
      </w:r>
    </w:p>
    <w:p w:rsidR="0028655C">
      <w:pPr>
        <w:spacing w:after="0"/>
        <w:rPr>
          <w:lang w:eastAsia="zh-CN"/>
        </w:rPr>
      </w:pPr>
      <w:r>
        <w:rPr>
          <w:color w:val="000000"/>
          <w:lang w:eastAsia="zh-CN"/>
        </w:rPr>
        <w:t>（</w:t>
      </w:r>
      <w:r>
        <w:rPr>
          <w:color w:val="000000"/>
          <w:lang w:eastAsia="zh-CN"/>
        </w:rPr>
        <w:t>3</w:t>
      </w:r>
      <w:r>
        <w:rPr>
          <w:color w:val="000000"/>
          <w:lang w:eastAsia="zh-CN"/>
        </w:rPr>
        <w:t>）从节能角度来说，电冰箱放在</w:t>
      </w:r>
      <w:r>
        <w:rPr>
          <w:color w:val="000000"/>
          <w:lang w:eastAsia="zh-CN"/>
        </w:rPr>
        <w:t>________</w:t>
      </w:r>
      <w:r>
        <w:rPr>
          <w:color w:val="000000"/>
          <w:lang w:eastAsia="zh-CN"/>
        </w:rPr>
        <w:t>处</w:t>
      </w:r>
      <w:r w:rsidR="006A65B0">
        <w:rPr>
          <w:rFonts w:hint="eastAsia"/>
          <w:color w:val="000000"/>
          <w:lang w:eastAsia="zh-CN"/>
        </w:rPr>
        <w:t>。</w:t>
      </w:r>
      <w:r>
        <w:rPr>
          <w:color w:val="000000"/>
          <w:lang w:eastAsia="zh-CN"/>
        </w:rPr>
        <w:t xml:space="preserve">    </w:t>
      </w:r>
    </w:p>
    <w:p w:rsidR="0028655C">
      <w:pPr>
        <w:spacing w:after="0"/>
        <w:rPr>
          <w:lang w:eastAsia="zh-CN"/>
        </w:rPr>
      </w:pPr>
      <w:r>
        <w:rPr>
          <w:color w:val="000000"/>
          <w:lang w:eastAsia="zh-CN"/>
        </w:rPr>
        <w:t>（</w:t>
      </w:r>
      <w:r>
        <w:rPr>
          <w:color w:val="000000"/>
          <w:lang w:eastAsia="zh-CN"/>
        </w:rPr>
        <w:t>4</w:t>
      </w:r>
      <w:r>
        <w:rPr>
          <w:color w:val="000000"/>
          <w:lang w:eastAsia="zh-CN"/>
        </w:rPr>
        <w:t>）电冰箱冷冻室中霜的形成过程属于</w:t>
      </w:r>
      <w:r>
        <w:rPr>
          <w:color w:val="000000"/>
          <w:lang w:eastAsia="zh-CN"/>
        </w:rPr>
        <w:t>________</w:t>
      </w:r>
      <w:r>
        <w:rPr>
          <w:color w:val="000000"/>
          <w:lang w:eastAsia="zh-CN"/>
        </w:rPr>
        <w:t>（填物态变化的名称）．自动除霜实际上就是通过加热使霜</w:t>
      </w:r>
      <w:r>
        <w:rPr>
          <w:color w:val="000000"/>
          <w:lang w:eastAsia="zh-CN"/>
        </w:rPr>
        <w:t>________</w:t>
      </w:r>
      <w:r>
        <w:rPr>
          <w:color w:val="000000"/>
          <w:lang w:eastAsia="zh-CN"/>
        </w:rPr>
        <w:t>（填物态变化的名称）</w:t>
      </w:r>
      <w:r w:rsidR="006A65B0">
        <w:rPr>
          <w:rFonts w:hint="eastAsia"/>
          <w:color w:val="000000"/>
          <w:lang w:eastAsia="zh-CN"/>
        </w:rPr>
        <w:t>。</w:t>
      </w:r>
      <w:r>
        <w:rPr>
          <w:color w:val="000000"/>
          <w:lang w:eastAsia="zh-CN"/>
        </w:rPr>
        <w:t xml:space="preserve">   </w:t>
      </w:r>
    </w:p>
    <w:p w:rsidR="006A65B0">
      <w:pPr>
        <w:spacing w:after="0"/>
        <w:rPr>
          <w:rFonts w:hint="eastAsia"/>
          <w:b/>
          <w:color w:val="000000"/>
          <w:lang w:eastAsia="zh-CN"/>
        </w:rPr>
      </w:pPr>
      <w:r w:rsidRPr="006A65B0">
        <w:rPr>
          <w:rFonts w:hint="eastAsia"/>
          <w:b/>
          <w:color w:val="000000"/>
          <w:lang w:eastAsia="zh-CN"/>
        </w:rPr>
        <w:t>五、计算题（共</w:t>
      </w:r>
      <w:r w:rsidRPr="006A65B0">
        <w:rPr>
          <w:rFonts w:hint="eastAsia"/>
          <w:b/>
          <w:color w:val="000000"/>
          <w:lang w:eastAsia="zh-CN"/>
        </w:rPr>
        <w:t>16</w:t>
      </w:r>
      <w:r w:rsidRPr="006A65B0">
        <w:rPr>
          <w:rFonts w:hint="eastAsia"/>
          <w:b/>
          <w:color w:val="000000"/>
          <w:lang w:eastAsia="zh-CN"/>
        </w:rPr>
        <w:t>分）</w:t>
      </w:r>
    </w:p>
    <w:p w:rsidR="0028655C" w:rsidRPr="006A65B0">
      <w:pPr>
        <w:spacing w:after="0"/>
        <w:rPr>
          <w:b/>
          <w:color w:val="000000"/>
          <w:lang w:eastAsia="zh-CN"/>
        </w:rPr>
      </w:pPr>
      <w:r>
        <w:rPr>
          <w:color w:val="000000"/>
          <w:lang w:eastAsia="zh-CN"/>
        </w:rPr>
        <w:t>25.</w:t>
      </w:r>
      <w:r>
        <w:rPr>
          <w:color w:val="000000"/>
          <w:lang w:eastAsia="zh-CN"/>
        </w:rPr>
        <w:t>一架喷气式飞机的速度是声音在空气中传播速度的</w:t>
      </w:r>
      <w:r>
        <w:rPr>
          <w:color w:val="000000"/>
          <w:lang w:eastAsia="zh-CN"/>
        </w:rPr>
        <w:t>1.5</w:t>
      </w:r>
      <w:r>
        <w:rPr>
          <w:color w:val="000000"/>
          <w:lang w:eastAsia="zh-CN"/>
        </w:rPr>
        <w:t>倍，飞行高度为</w:t>
      </w:r>
      <w:r>
        <w:rPr>
          <w:color w:val="000000"/>
          <w:lang w:eastAsia="zh-CN"/>
        </w:rPr>
        <w:t>3060m</w:t>
      </w:r>
      <w:r>
        <w:rPr>
          <w:color w:val="000000"/>
          <w:lang w:eastAsia="zh-CN"/>
        </w:rPr>
        <w:t>，水平方向飞行．当你听到飞机在你头顶上方的轰鸣声时，抬头观看（不计抬头的时间），飞机已飞到你前方多远（水平距离）的地方？（声音在空气中的传播速度是</w:t>
      </w:r>
      <w:r>
        <w:rPr>
          <w:color w:val="000000"/>
          <w:lang w:eastAsia="zh-CN"/>
        </w:rPr>
        <w:t>340m/s</w:t>
      </w:r>
      <w:r>
        <w:rPr>
          <w:color w:val="000000"/>
          <w:lang w:eastAsia="zh-CN"/>
        </w:rPr>
        <w:t>）</w:t>
      </w:r>
      <w:r>
        <w:rPr>
          <w:color w:val="000000"/>
          <w:lang w:eastAsia="zh-CN"/>
        </w:rPr>
        <w:t xml:space="preserve">    </w:t>
      </w:r>
    </w:p>
    <w:p w:rsidR="0028655C">
      <w:pPr>
        <w:rPr>
          <w:lang w:eastAsia="zh-CN"/>
        </w:rPr>
      </w:pPr>
      <w:r>
        <w:rPr>
          <w:lang w:eastAsia="zh-CN"/>
        </w:rPr>
        <w:br w:type="page"/>
      </w:r>
    </w:p>
    <w:p w:rsidR="0028655C">
      <w:pPr>
        <w:jc w:val="center"/>
        <w:rPr>
          <w:lang w:eastAsia="zh-CN"/>
        </w:rPr>
      </w:pPr>
      <w:r>
        <w:rPr>
          <w:rFonts w:hint="eastAsia"/>
          <w:b/>
          <w:bCs/>
          <w:sz w:val="28"/>
          <w:szCs w:val="28"/>
          <w:lang w:eastAsia="zh-CN"/>
        </w:rPr>
        <w:t>参考</w:t>
      </w:r>
      <w:r w:rsidR="00F3724F">
        <w:rPr>
          <w:b/>
          <w:bCs/>
          <w:sz w:val="28"/>
          <w:szCs w:val="28"/>
          <w:lang w:eastAsia="zh-CN"/>
        </w:rPr>
        <w:t>答案</w:t>
      </w:r>
    </w:p>
    <w:p w:rsidR="0028655C">
      <w:pPr>
        <w:rPr>
          <w:lang w:eastAsia="zh-CN"/>
        </w:rPr>
      </w:pPr>
      <w:r>
        <w:rPr>
          <w:lang w:eastAsia="zh-CN"/>
        </w:rPr>
        <w:t>一、单项选择题</w:t>
      </w:r>
      <w:r>
        <w:rPr>
          <w:lang w:eastAsia="zh-CN"/>
        </w:rPr>
        <w:t xml:space="preserve">  </w:t>
      </w:r>
    </w:p>
    <w:p w:rsidR="0028655C">
      <w:pPr>
        <w:spacing w:after="0"/>
      </w:pPr>
      <w:r>
        <w:rPr>
          <w:color w:val="000000"/>
        </w:rPr>
        <w:t xml:space="preserve">1.C  2. B   3.C  4.B  5. C   6.C  7. B   8. B   9.C  10. D   11. B   12. D   </w:t>
      </w:r>
    </w:p>
    <w:p w:rsidR="0028655C">
      <w:pPr>
        <w:rPr>
          <w:lang w:eastAsia="zh-CN"/>
        </w:rPr>
      </w:pPr>
      <w:r>
        <w:rPr>
          <w:lang w:eastAsia="zh-CN"/>
        </w:rPr>
        <w:t>二、填空题</w:t>
      </w:r>
      <w:r>
        <w:rPr>
          <w:lang w:eastAsia="zh-CN"/>
        </w:rPr>
        <w:t xml:space="preserve">  </w:t>
      </w:r>
    </w:p>
    <w:p w:rsidR="006A65B0">
      <w:pPr>
        <w:spacing w:after="0"/>
        <w:rPr>
          <w:rFonts w:hint="eastAsia"/>
          <w:color w:val="000000"/>
          <w:lang w:eastAsia="zh-CN"/>
        </w:rPr>
      </w:pPr>
      <w:r>
        <w:rPr>
          <w:color w:val="000000"/>
          <w:lang w:eastAsia="zh-CN"/>
        </w:rPr>
        <w:t>13.40km/h</w:t>
      </w:r>
      <w:r>
        <w:rPr>
          <w:color w:val="000000"/>
          <w:lang w:eastAsia="zh-CN"/>
        </w:rPr>
        <w:t>；没有；</w:t>
      </w:r>
      <w:r>
        <w:rPr>
          <w:color w:val="000000"/>
          <w:lang w:eastAsia="zh-CN"/>
        </w:rPr>
        <w:t xml:space="preserve">3 </w:t>
      </w:r>
      <w:r>
        <w:rPr>
          <w:rFonts w:hint="eastAsia"/>
          <w:color w:val="000000"/>
          <w:lang w:eastAsia="zh-CN"/>
        </w:rPr>
        <w:t xml:space="preserve"> </w:t>
      </w:r>
      <w:r>
        <w:rPr>
          <w:color w:val="000000"/>
          <w:lang w:eastAsia="zh-CN"/>
        </w:rPr>
        <w:t xml:space="preserve"> 14.10</w:t>
      </w:r>
      <w:r>
        <w:rPr>
          <w:color w:val="000000"/>
          <w:vertAlign w:val="superscript"/>
          <w:lang w:eastAsia="zh-CN"/>
        </w:rPr>
        <w:t>4</w:t>
      </w:r>
      <w:r>
        <w:rPr>
          <w:color w:val="000000"/>
          <w:lang w:eastAsia="zh-CN"/>
        </w:rPr>
        <w:t>Hz</w:t>
      </w:r>
      <w:r>
        <w:rPr>
          <w:color w:val="000000"/>
          <w:lang w:eastAsia="zh-CN"/>
        </w:rPr>
        <w:t>；不能</w:t>
      </w:r>
      <w:r>
        <w:rPr>
          <w:rFonts w:hint="eastAsia"/>
          <w:color w:val="000000"/>
          <w:lang w:eastAsia="zh-CN"/>
        </w:rPr>
        <w:t xml:space="preserve"> </w:t>
      </w:r>
      <w:r>
        <w:rPr>
          <w:color w:val="000000"/>
          <w:lang w:eastAsia="zh-CN"/>
        </w:rPr>
        <w:t xml:space="preserve">  15. </w:t>
      </w:r>
      <w:r>
        <w:rPr>
          <w:color w:val="000000"/>
          <w:lang w:eastAsia="zh-CN"/>
        </w:rPr>
        <w:t>反射；汽化；声源处</w:t>
      </w:r>
      <w:r>
        <w:rPr>
          <w:color w:val="000000"/>
          <w:lang w:eastAsia="zh-CN"/>
        </w:rPr>
        <w:t xml:space="preserve">   </w:t>
      </w:r>
      <w:r>
        <w:rPr>
          <w:rFonts w:hint="eastAsia"/>
          <w:color w:val="000000"/>
          <w:lang w:eastAsia="zh-CN"/>
        </w:rPr>
        <w:t xml:space="preserve"> </w:t>
      </w:r>
      <w:r>
        <w:rPr>
          <w:color w:val="000000"/>
          <w:lang w:eastAsia="zh-CN"/>
        </w:rPr>
        <w:t>16.3.5</w:t>
      </w:r>
      <w:r>
        <w:rPr>
          <w:color w:val="000000"/>
          <w:lang w:eastAsia="zh-CN"/>
        </w:rPr>
        <w:t>；</w:t>
      </w:r>
      <w:r>
        <w:rPr>
          <w:color w:val="000000"/>
          <w:lang w:eastAsia="zh-CN"/>
        </w:rPr>
        <w:t xml:space="preserve">140  </w:t>
      </w:r>
    </w:p>
    <w:p w:rsidR="0028655C">
      <w:pPr>
        <w:spacing w:after="0"/>
        <w:rPr>
          <w:lang w:eastAsia="zh-CN"/>
        </w:rPr>
      </w:pPr>
      <w:r>
        <w:rPr>
          <w:color w:val="000000"/>
          <w:lang w:eastAsia="zh-CN"/>
        </w:rPr>
        <w:t>17.</w:t>
      </w:r>
      <w:r>
        <w:rPr>
          <w:color w:val="000000"/>
          <w:lang w:eastAsia="zh-CN"/>
        </w:rPr>
        <w:t>紫色；气；固；没有</w:t>
      </w:r>
      <w:r>
        <w:rPr>
          <w:color w:val="000000"/>
          <w:lang w:eastAsia="zh-CN"/>
        </w:rPr>
        <w:t xml:space="preserve">  </w:t>
      </w:r>
      <w:r w:rsidR="006A65B0">
        <w:rPr>
          <w:rFonts w:hint="eastAsia"/>
          <w:lang w:eastAsia="zh-CN"/>
        </w:rPr>
        <w:t xml:space="preserve">  </w:t>
      </w:r>
      <w:r>
        <w:rPr>
          <w:color w:val="000000"/>
          <w:lang w:eastAsia="zh-CN"/>
        </w:rPr>
        <w:t>18.</w:t>
      </w:r>
      <w:r>
        <w:rPr>
          <w:color w:val="000000"/>
          <w:lang w:eastAsia="zh-CN"/>
        </w:rPr>
        <w:t>音色；传播过程中</w:t>
      </w:r>
      <w:r>
        <w:rPr>
          <w:color w:val="000000"/>
          <w:lang w:eastAsia="zh-CN"/>
        </w:rPr>
        <w:t xml:space="preserve">  </w:t>
      </w:r>
      <w:r w:rsidR="006A65B0">
        <w:rPr>
          <w:rFonts w:hint="eastAsia"/>
          <w:lang w:eastAsia="zh-CN"/>
        </w:rPr>
        <w:t xml:space="preserve"> </w:t>
      </w:r>
      <w:r>
        <w:rPr>
          <w:color w:val="000000"/>
          <w:lang w:eastAsia="zh-CN"/>
        </w:rPr>
        <w:t>19.</w:t>
      </w:r>
      <w:r>
        <w:rPr>
          <w:color w:val="000000"/>
          <w:lang w:eastAsia="zh-CN"/>
        </w:rPr>
        <w:t>（</w:t>
      </w:r>
      <w:r>
        <w:rPr>
          <w:color w:val="000000"/>
          <w:lang w:eastAsia="zh-CN"/>
        </w:rPr>
        <w:t>1</w:t>
      </w:r>
      <w:r>
        <w:rPr>
          <w:color w:val="000000"/>
          <w:lang w:eastAsia="zh-CN"/>
        </w:rPr>
        <w:t>）分贝（</w:t>
      </w:r>
      <w:r>
        <w:rPr>
          <w:color w:val="000000"/>
          <w:lang w:eastAsia="zh-CN"/>
        </w:rPr>
        <w:t>2</w:t>
      </w:r>
      <w:r>
        <w:rPr>
          <w:color w:val="000000"/>
          <w:lang w:eastAsia="zh-CN"/>
        </w:rPr>
        <w:t>）</w:t>
      </w:r>
      <w:r>
        <w:rPr>
          <w:color w:val="000000"/>
          <w:lang w:eastAsia="zh-CN"/>
        </w:rPr>
        <w:t>3×10</w:t>
      </w:r>
      <w:r>
        <w:rPr>
          <w:color w:val="000000"/>
          <w:vertAlign w:val="superscript"/>
          <w:lang w:eastAsia="zh-CN"/>
        </w:rPr>
        <w:t>8</w:t>
      </w:r>
      <w:r>
        <w:rPr>
          <w:color w:val="000000"/>
          <w:lang w:eastAsia="zh-CN"/>
        </w:rPr>
        <w:t xml:space="preserve">m  </w:t>
      </w:r>
    </w:p>
    <w:p w:rsidR="0028655C">
      <w:pPr>
        <w:spacing w:after="0"/>
        <w:rPr>
          <w:lang w:eastAsia="zh-CN"/>
        </w:rPr>
      </w:pPr>
      <w:r>
        <w:rPr>
          <w:color w:val="000000"/>
          <w:lang w:eastAsia="zh-CN"/>
        </w:rPr>
        <w:t>20.</w:t>
      </w:r>
      <w:r>
        <w:rPr>
          <w:color w:val="000000"/>
          <w:lang w:eastAsia="zh-CN"/>
        </w:rPr>
        <w:t>不会；达到沸点但不能继续吸热；液化</w:t>
      </w:r>
      <w:r>
        <w:rPr>
          <w:color w:val="000000"/>
          <w:lang w:eastAsia="zh-CN"/>
        </w:rPr>
        <w:t xml:space="preserve">  </w:t>
      </w:r>
    </w:p>
    <w:p w:rsidR="0028655C">
      <w:pPr>
        <w:rPr>
          <w:lang w:eastAsia="zh-CN"/>
        </w:rPr>
      </w:pPr>
      <w:r>
        <w:rPr>
          <w:lang w:eastAsia="zh-CN"/>
        </w:rPr>
        <w:t>三、实验</w:t>
      </w:r>
      <w:r w:rsidR="006A65B0">
        <w:rPr>
          <w:rFonts w:hint="eastAsia"/>
          <w:lang w:eastAsia="zh-CN"/>
        </w:rPr>
        <w:t>探究</w:t>
      </w:r>
      <w:r>
        <w:rPr>
          <w:lang w:eastAsia="zh-CN"/>
        </w:rPr>
        <w:t>题</w:t>
      </w:r>
      <w:r>
        <w:rPr>
          <w:lang w:eastAsia="zh-CN"/>
        </w:rPr>
        <w:t xml:space="preserve">  </w:t>
      </w:r>
    </w:p>
    <w:p w:rsidR="0028655C">
      <w:pPr>
        <w:spacing w:after="0"/>
        <w:rPr>
          <w:lang w:eastAsia="zh-CN"/>
        </w:rPr>
      </w:pPr>
      <w:r>
        <w:rPr>
          <w:color w:val="000000"/>
          <w:lang w:eastAsia="zh-CN"/>
        </w:rPr>
        <w:t xml:space="preserve">21. </w:t>
      </w:r>
      <w:r>
        <w:rPr>
          <w:color w:val="000000"/>
          <w:lang w:eastAsia="zh-CN"/>
        </w:rPr>
        <w:t>（</w:t>
      </w:r>
      <w:r>
        <w:rPr>
          <w:color w:val="000000"/>
          <w:lang w:eastAsia="zh-CN"/>
        </w:rPr>
        <w:t>1</w:t>
      </w:r>
      <w:r>
        <w:rPr>
          <w:color w:val="000000"/>
          <w:lang w:eastAsia="zh-CN"/>
        </w:rPr>
        <w:t>）热胀冷缩（</w:t>
      </w:r>
      <w:r>
        <w:rPr>
          <w:color w:val="000000"/>
          <w:lang w:eastAsia="zh-CN"/>
        </w:rPr>
        <w:t>2</w:t>
      </w:r>
      <w:r>
        <w:rPr>
          <w:color w:val="000000"/>
          <w:lang w:eastAsia="zh-CN"/>
        </w:rPr>
        <w:t>）</w:t>
      </w:r>
      <w:r>
        <w:rPr>
          <w:color w:val="000000"/>
          <w:lang w:eastAsia="zh-CN"/>
        </w:rPr>
        <w:t>36.7</w:t>
      </w:r>
      <w:r>
        <w:rPr>
          <w:color w:val="000000"/>
          <w:lang w:eastAsia="zh-CN"/>
        </w:rPr>
        <w:t>；</w:t>
      </w:r>
      <w:r>
        <w:rPr>
          <w:color w:val="000000"/>
          <w:lang w:eastAsia="zh-CN"/>
        </w:rPr>
        <w:t xml:space="preserve">-3   </w:t>
      </w:r>
    </w:p>
    <w:p w:rsidR="0028655C">
      <w:pPr>
        <w:spacing w:after="0"/>
      </w:pPr>
      <w:r>
        <w:rPr>
          <w:color w:val="000000"/>
        </w:rPr>
        <w:t>22.</w:t>
      </w:r>
      <w:r>
        <w:rPr>
          <w:color w:val="000000"/>
        </w:rPr>
        <w:t>（</w:t>
      </w:r>
      <w:r>
        <w:rPr>
          <w:color w:val="000000"/>
        </w:rPr>
        <w:t>1</w:t>
      </w:r>
      <w:r>
        <w:rPr>
          <w:color w:val="000000"/>
        </w:rPr>
        <w:t>）</w:t>
      </w:r>
      <w:r>
        <w:rPr>
          <w:color w:val="000000"/>
        </w:rPr>
        <w:t>2 mm</w:t>
      </w:r>
      <w:r>
        <w:rPr>
          <w:color w:val="000000"/>
        </w:rPr>
        <w:t>（</w:t>
      </w:r>
      <w:r>
        <w:rPr>
          <w:color w:val="000000"/>
        </w:rPr>
        <w:t>2</w:t>
      </w:r>
      <w:r>
        <w:rPr>
          <w:color w:val="000000"/>
        </w:rPr>
        <w:t>）</w:t>
      </w:r>
      <m:oMath>
        <m:r>
          <w:rPr>
            <w:rFonts w:ascii="Cambria Math" w:hint="eastAsia"/>
            <w:lang w:eastAsia="zh-CN"/>
          </w:rPr>
          <m:t>v=</m:t>
        </m:r>
        <m:f>
          <m:fPr>
            <m:ctrlPr>
              <w:rPr>
                <w:rFonts w:ascii="Cambria Math" w:hAnsi="Cambria Math"/>
              </w:rPr>
            </m:ctrlPr>
          </m:fPr>
          <m:num>
            <m:r>
              <w:rPr>
                <w:rFonts w:ascii="Cambria Math" w:hint="eastAsia"/>
                <w:lang w:eastAsia="zh-CN"/>
              </w:rPr>
              <m:t>s</m:t>
            </m:r>
          </m:num>
          <m:den>
            <m:r>
              <w:rPr>
                <w:rFonts w:ascii="Cambria Math" w:hint="eastAsia"/>
                <w:lang w:eastAsia="zh-CN"/>
              </w:rPr>
              <m:t>t</m:t>
            </m:r>
          </m:den>
        </m:f>
      </m:oMath>
      <w:r>
        <w:rPr>
          <w:color w:val="000000"/>
        </w:rPr>
        <w:t>（</w:t>
      </w:r>
      <w:r>
        <w:rPr>
          <w:color w:val="000000"/>
        </w:rPr>
        <w:t>3</w:t>
      </w:r>
      <w:r>
        <w:rPr>
          <w:color w:val="000000"/>
        </w:rPr>
        <w:t>）小（</w:t>
      </w:r>
      <w:r>
        <w:rPr>
          <w:color w:val="000000"/>
        </w:rPr>
        <w:t>4</w:t>
      </w:r>
      <w:r>
        <w:rPr>
          <w:color w:val="000000"/>
        </w:rPr>
        <w:t>）</w:t>
      </w:r>
      <w:r>
        <w:rPr>
          <w:noProof/>
          <w:lang w:eastAsia="zh-CN"/>
        </w:rPr>
        <w:drawing>
          <wp:inline distT="0" distB="0" distL="0" distR="0">
            <wp:extent cx="5943600" cy="1238594"/>
            <wp:effectExtent l="0" t="0" r="0" b="0"/>
            <wp:docPr id="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3974036" name=""/>
                    <pic:cNvPicPr/>
                  </pic:nvPicPr>
                  <pic:blipFill>
                    <a:blip xmlns:r="http://schemas.openxmlformats.org/officeDocument/2006/relationships" r:embed="rId29" cstate="print"/>
                    <a:stretch>
                      <a:fillRect/>
                    </a:stretch>
                  </pic:blipFill>
                  <pic:spPr>
                    <a:xfrm>
                      <a:off x="0" y="0"/>
                      <a:ext cx="5943600" cy="1238594"/>
                    </a:xfrm>
                    <a:prstGeom prst="rect">
                      <a:avLst/>
                    </a:prstGeom>
                  </pic:spPr>
                </pic:pic>
              </a:graphicData>
            </a:graphic>
          </wp:inline>
        </w:drawing>
      </w:r>
    </w:p>
    <w:p w:rsidR="0028655C">
      <w:pPr>
        <w:spacing w:after="0"/>
      </w:pPr>
      <w:r>
        <w:rPr>
          <w:color w:val="000000"/>
        </w:rPr>
        <w:t xml:space="preserve">23. </w:t>
      </w:r>
      <w:r>
        <w:rPr>
          <w:color w:val="000000"/>
        </w:rPr>
        <w:t>（</w:t>
      </w:r>
      <w:r>
        <w:rPr>
          <w:color w:val="000000"/>
        </w:rPr>
        <w:t>1</w:t>
      </w:r>
      <w:r>
        <w:rPr>
          <w:color w:val="000000"/>
        </w:rPr>
        <w:t>）</w:t>
      </w:r>
      <w:r>
        <w:rPr>
          <w:color w:val="000000"/>
        </w:rPr>
        <w:t>②</w:t>
      </w:r>
      <w:r>
        <w:rPr>
          <w:color w:val="000000"/>
        </w:rPr>
        <w:t>；量程；分度值</w:t>
      </w:r>
      <w:r>
        <w:br/>
      </w:r>
      <w:r>
        <w:rPr>
          <w:color w:val="000000"/>
        </w:rPr>
        <w:t>（</w:t>
      </w:r>
      <w:r>
        <w:rPr>
          <w:color w:val="000000"/>
        </w:rPr>
        <w:t>2</w:t>
      </w:r>
      <w:r>
        <w:rPr>
          <w:color w:val="000000"/>
        </w:rPr>
        <w:t>）</w:t>
      </w:r>
      <w:r>
        <w:rPr>
          <w:color w:val="000000"/>
        </w:rPr>
        <w:t>94</w:t>
      </w:r>
      <w:r>
        <w:rPr>
          <w:color w:val="000000"/>
        </w:rPr>
        <w:t>；</w:t>
      </w:r>
      <w:r>
        <w:rPr>
          <w:noProof/>
          <w:lang w:eastAsia="zh-CN"/>
        </w:rPr>
        <w:drawing>
          <wp:inline distT="0" distB="0" distL="0" distR="0">
            <wp:extent cx="1661554" cy="1145896"/>
            <wp:effectExtent l="0" t="0" r="0" b="0"/>
            <wp:docPr id="3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003019" name=""/>
                    <pic:cNvPicPr/>
                  </pic:nvPicPr>
                  <pic:blipFill>
                    <a:blip xmlns:r="http://schemas.openxmlformats.org/officeDocument/2006/relationships" r:embed="rId30" cstate="print"/>
                    <a:stretch>
                      <a:fillRect/>
                    </a:stretch>
                  </pic:blipFill>
                  <pic:spPr>
                    <a:xfrm>
                      <a:off x="0" y="0"/>
                      <a:ext cx="1661554" cy="1145896"/>
                    </a:xfrm>
                    <a:prstGeom prst="rect">
                      <a:avLst/>
                    </a:prstGeom>
                  </pic:spPr>
                </pic:pic>
              </a:graphicData>
            </a:graphic>
          </wp:inline>
        </w:drawing>
      </w:r>
      <w:r>
        <w:br/>
      </w:r>
      <w:r>
        <w:rPr>
          <w:color w:val="000000"/>
        </w:rPr>
        <w:t>（</w:t>
      </w:r>
      <w:r>
        <w:rPr>
          <w:color w:val="000000"/>
        </w:rPr>
        <w:t>3</w:t>
      </w:r>
      <w:r>
        <w:rPr>
          <w:color w:val="000000"/>
        </w:rPr>
        <w:t>）等于</w:t>
      </w:r>
      <w:r>
        <w:rPr>
          <w:color w:val="000000"/>
        </w:rPr>
        <w:t xml:space="preserve">   </w:t>
      </w:r>
    </w:p>
    <w:p w:rsidR="0028655C">
      <w:pPr>
        <w:rPr>
          <w:lang w:eastAsia="zh-CN"/>
        </w:rPr>
      </w:pPr>
      <w:r>
        <w:rPr>
          <w:lang w:eastAsia="zh-CN"/>
        </w:rPr>
        <w:t>四、综合能力题</w:t>
      </w:r>
      <w:r>
        <w:rPr>
          <w:lang w:eastAsia="zh-CN"/>
        </w:rPr>
        <w:t xml:space="preserve">  </w:t>
      </w:r>
    </w:p>
    <w:p w:rsidR="0028655C">
      <w:pPr>
        <w:spacing w:after="0"/>
        <w:rPr>
          <w:lang w:eastAsia="zh-CN"/>
        </w:rPr>
      </w:pPr>
      <w:r>
        <w:rPr>
          <w:color w:val="000000"/>
          <w:lang w:eastAsia="zh-CN"/>
        </w:rPr>
        <w:t>24.</w:t>
      </w:r>
      <w:r>
        <w:rPr>
          <w:color w:val="000000"/>
          <w:lang w:eastAsia="zh-CN"/>
        </w:rPr>
        <w:t>（</w:t>
      </w:r>
      <w:r>
        <w:rPr>
          <w:color w:val="000000"/>
          <w:lang w:eastAsia="zh-CN"/>
        </w:rPr>
        <w:t>1</w:t>
      </w:r>
      <w:r>
        <w:rPr>
          <w:color w:val="000000"/>
          <w:lang w:eastAsia="zh-CN"/>
        </w:rPr>
        <w:t>）降低；升高（</w:t>
      </w:r>
      <w:r>
        <w:rPr>
          <w:color w:val="000000"/>
          <w:lang w:eastAsia="zh-CN"/>
        </w:rPr>
        <w:t>2</w:t>
      </w:r>
      <w:r>
        <w:rPr>
          <w:color w:val="000000"/>
          <w:lang w:eastAsia="zh-CN"/>
        </w:rPr>
        <w:t>）</w:t>
      </w:r>
      <w:r>
        <w:rPr>
          <w:color w:val="000000"/>
          <w:lang w:eastAsia="zh-CN"/>
        </w:rPr>
        <w:t>A</w:t>
      </w:r>
      <w:r>
        <w:rPr>
          <w:color w:val="000000"/>
          <w:lang w:eastAsia="zh-CN"/>
        </w:rPr>
        <w:t>（</w:t>
      </w:r>
      <w:r>
        <w:rPr>
          <w:color w:val="000000"/>
          <w:lang w:eastAsia="zh-CN"/>
        </w:rPr>
        <w:t>3</w:t>
      </w:r>
      <w:r>
        <w:rPr>
          <w:color w:val="000000"/>
          <w:lang w:eastAsia="zh-CN"/>
        </w:rPr>
        <w:t>）温度较低（</w:t>
      </w:r>
      <w:r>
        <w:rPr>
          <w:color w:val="000000"/>
          <w:lang w:eastAsia="zh-CN"/>
        </w:rPr>
        <w:t>4</w:t>
      </w:r>
      <w:r>
        <w:rPr>
          <w:color w:val="000000"/>
          <w:lang w:eastAsia="zh-CN"/>
        </w:rPr>
        <w:t>）凝华；熔化</w:t>
      </w:r>
      <w:r>
        <w:rPr>
          <w:color w:val="000000"/>
          <w:lang w:eastAsia="zh-CN"/>
        </w:rPr>
        <w:t xml:space="preserve">  </w:t>
      </w:r>
    </w:p>
    <w:p w:rsidR="006A65B0">
      <w:pPr>
        <w:spacing w:after="0"/>
        <w:rPr>
          <w:rFonts w:hint="eastAsia"/>
          <w:color w:val="000000"/>
          <w:lang w:eastAsia="zh-CN"/>
        </w:rPr>
      </w:pPr>
      <w:r>
        <w:rPr>
          <w:rFonts w:hint="eastAsia"/>
          <w:color w:val="000000"/>
          <w:lang w:eastAsia="zh-CN"/>
        </w:rPr>
        <w:t>五、计算题</w:t>
      </w:r>
    </w:p>
    <w:p w:rsidR="0028655C">
      <w:pPr>
        <w:spacing w:after="0"/>
      </w:pPr>
      <w:r>
        <w:rPr>
          <w:color w:val="000000"/>
          <w:lang w:eastAsia="zh-CN"/>
        </w:rPr>
        <w:t>25.</w:t>
      </w:r>
      <w:r>
        <w:rPr>
          <w:color w:val="000000"/>
          <w:lang w:eastAsia="zh-CN"/>
        </w:rPr>
        <w:t>解：</w:t>
      </w:r>
      <w:r>
        <w:rPr>
          <w:color w:val="000000"/>
          <w:lang w:eastAsia="zh-CN"/>
        </w:rPr>
        <w:t>∵</w:t>
      </w:r>
      <w:r>
        <w:rPr>
          <w:color w:val="000000"/>
          <w:lang w:eastAsia="zh-CN"/>
        </w:rPr>
        <w:t>喷气式飞机的速度是声音在空气中传播速度的</w:t>
      </w:r>
      <w:r>
        <w:rPr>
          <w:color w:val="000000"/>
          <w:lang w:eastAsia="zh-CN"/>
        </w:rPr>
        <w:t>1.5</w:t>
      </w:r>
      <w:r>
        <w:rPr>
          <w:color w:val="000000"/>
          <w:lang w:eastAsia="zh-CN"/>
        </w:rPr>
        <w:t>倍，声音在空气中的传播速度是</w:t>
      </w:r>
      <w:r>
        <w:rPr>
          <w:color w:val="000000"/>
          <w:lang w:eastAsia="zh-CN"/>
        </w:rPr>
        <w:t>340m/s</w:t>
      </w:r>
      <w:r>
        <w:rPr>
          <w:color w:val="000000"/>
          <w:lang w:eastAsia="zh-CN"/>
        </w:rPr>
        <w:t>，</w:t>
      </w:r>
      <w:r>
        <w:rPr>
          <w:lang w:eastAsia="zh-CN"/>
        </w:rPr>
        <w:br/>
      </w:r>
      <w:r>
        <w:rPr>
          <w:color w:val="000000"/>
          <w:lang w:eastAsia="zh-CN"/>
        </w:rPr>
        <w:t>∴</w:t>
      </w:r>
      <w:r>
        <w:rPr>
          <w:color w:val="000000"/>
          <w:lang w:eastAsia="zh-CN"/>
        </w:rPr>
        <w:t>喷气式飞机的速度</w:t>
      </w:r>
      <w:r>
        <w:rPr>
          <w:color w:val="000000"/>
          <w:lang w:eastAsia="zh-CN"/>
        </w:rPr>
        <w:t>v</w:t>
      </w:r>
      <w:r>
        <w:rPr>
          <w:color w:val="000000"/>
          <w:vertAlign w:val="subscript"/>
          <w:lang w:eastAsia="zh-CN"/>
        </w:rPr>
        <w:t>喷</w:t>
      </w:r>
      <w:r>
        <w:rPr>
          <w:color w:val="000000"/>
          <w:lang w:eastAsia="zh-CN"/>
        </w:rPr>
        <w:t>=340m/s×1.5=510m/s</w:t>
      </w:r>
      <w:r>
        <w:rPr>
          <w:color w:val="000000"/>
          <w:lang w:eastAsia="zh-CN"/>
        </w:rPr>
        <w:t>．</w:t>
      </w:r>
      <w:r>
        <w:rPr>
          <w:lang w:eastAsia="zh-CN"/>
        </w:rPr>
        <w:br/>
      </w:r>
      <w:r>
        <w:rPr>
          <w:color w:val="000000"/>
          <w:lang w:eastAsia="zh-CN"/>
        </w:rPr>
        <w:t>∵</w:t>
      </w:r>
      <w:r>
        <w:rPr>
          <w:color w:val="000000"/>
          <w:lang w:eastAsia="zh-CN"/>
        </w:rPr>
        <w:t>飞机的飞行高度为</w:t>
      </w:r>
      <w:r>
        <w:rPr>
          <w:color w:val="000000"/>
          <w:lang w:eastAsia="zh-CN"/>
        </w:rPr>
        <w:t>3060m</w:t>
      </w:r>
      <w:r>
        <w:rPr>
          <w:color w:val="000000"/>
          <w:lang w:eastAsia="zh-CN"/>
        </w:rPr>
        <w:t>，声音在空气中的传播速度是</w:t>
      </w:r>
      <w:r>
        <w:rPr>
          <w:color w:val="000000"/>
          <w:lang w:eastAsia="zh-CN"/>
        </w:rPr>
        <w:t>340m/s</w:t>
      </w:r>
      <w:r>
        <w:rPr>
          <w:color w:val="000000"/>
          <w:lang w:eastAsia="zh-CN"/>
        </w:rPr>
        <w:t>，</w:t>
      </w:r>
      <w:r>
        <w:rPr>
          <w:lang w:eastAsia="zh-CN"/>
        </w:rPr>
        <w:br/>
      </w:r>
      <w:r>
        <w:rPr>
          <w:color w:val="000000"/>
          <w:lang w:eastAsia="zh-CN"/>
        </w:rPr>
        <w:t>∴</w:t>
      </w:r>
      <w:r>
        <w:rPr>
          <w:color w:val="000000"/>
          <w:lang w:eastAsia="zh-CN"/>
        </w:rPr>
        <w:t>根据速度公式</w:t>
      </w:r>
      <w:r>
        <w:rPr>
          <w:color w:val="000000"/>
          <w:lang w:eastAsia="zh-CN"/>
        </w:rPr>
        <w:t>v=</w:t>
      </w:r>
      <m:oMath>
        <m:f>
          <m:fPr>
            <m:ctrlPr>
              <w:rPr>
                <w:rFonts w:ascii="Cambria Math" w:hAnsi="Cambria Math"/>
              </w:rPr>
            </m:ctrlPr>
          </m:fPr>
          <m:num>
            <m:r>
              <w:rPr>
                <w:rFonts w:ascii="Cambria Math" w:hint="eastAsia"/>
                <w:lang w:eastAsia="zh-CN"/>
              </w:rPr>
              <m:t>s</m:t>
            </m:r>
          </m:num>
          <m:den>
            <m:r>
              <w:rPr>
                <w:rFonts w:ascii="Cambria Math" w:hint="eastAsia"/>
                <w:lang w:eastAsia="zh-CN"/>
              </w:rPr>
              <m:t>t</m:t>
            </m:r>
          </m:den>
        </m:f>
      </m:oMath>
      <w:r>
        <w:rPr>
          <w:color w:val="000000"/>
          <w:lang w:eastAsia="zh-CN"/>
        </w:rPr>
        <w:t>，得：</w:t>
      </w:r>
      <w:r>
        <w:rPr>
          <w:lang w:eastAsia="zh-CN"/>
        </w:rPr>
        <w:br/>
      </w:r>
      <w:r>
        <w:rPr>
          <w:color w:val="000000"/>
          <w:lang w:eastAsia="zh-CN"/>
        </w:rPr>
        <w:t>声音从头顶传到人耳的时间</w:t>
      </w:r>
      <w:r>
        <w:rPr>
          <w:color w:val="000000"/>
          <w:lang w:eastAsia="zh-CN"/>
        </w:rPr>
        <w:t>t=</w:t>
      </w:r>
      <m:oMath>
        <m:f>
          <m:fPr>
            <m:ctrlPr>
              <w:rPr>
                <w:rFonts w:ascii="Cambria Math" w:hAnsi="Cambria Math"/>
              </w:rPr>
            </m:ctrlPr>
          </m:fPr>
          <m:num>
            <m:r>
              <w:rPr>
                <w:rFonts w:ascii="Cambria Math" w:hint="eastAsia"/>
                <w:lang w:eastAsia="zh-CN"/>
              </w:rPr>
              <m:t>s</m:t>
            </m:r>
          </m:num>
          <m:den>
            <m:r>
              <w:rPr>
                <w:rFonts w:ascii="Cambria Math" w:hint="eastAsia"/>
                <w:lang w:eastAsia="zh-CN"/>
              </w:rPr>
              <m:t>v</m:t>
            </m:r>
          </m:den>
        </m:f>
      </m:oMath>
      <w:r>
        <w:rPr>
          <w:color w:val="000000"/>
          <w:lang w:eastAsia="zh-CN"/>
        </w:rPr>
        <w:t>=</w:t>
      </w:r>
      <m:oMath>
        <m:f>
          <m:fPr>
            <m:ctrlPr>
              <w:rPr>
                <w:rFonts w:ascii="Cambria Math" w:hAnsi="Cambria Math"/>
              </w:rPr>
            </m:ctrlPr>
          </m:fPr>
          <m:num>
            <m:r>
              <w:rPr>
                <w:rFonts w:ascii="Cambria Math" w:hint="eastAsia"/>
                <w:lang w:eastAsia="zh-CN"/>
              </w:rPr>
              <m:t>3060m</m:t>
            </m:r>
          </m:num>
          <m:den>
            <m:r>
              <w:rPr>
                <w:rFonts w:ascii="Cambria Math" w:hint="eastAsia"/>
                <w:lang w:eastAsia="zh-CN"/>
              </w:rPr>
              <m:t>340m/s</m:t>
            </m:r>
          </m:den>
        </m:f>
      </m:oMath>
      <w:r>
        <w:rPr>
          <w:color w:val="000000"/>
          <w:lang w:eastAsia="zh-CN"/>
        </w:rPr>
        <w:t>=9s</w:t>
      </w:r>
      <w:r>
        <w:rPr>
          <w:color w:val="000000"/>
          <w:lang w:eastAsia="zh-CN"/>
        </w:rPr>
        <w:t>．</w:t>
      </w:r>
      <w:r>
        <w:rPr>
          <w:lang w:eastAsia="zh-CN"/>
        </w:rPr>
        <w:br/>
      </w:r>
      <w:r>
        <w:rPr>
          <w:color w:val="000000"/>
        </w:rPr>
        <w:t>∴</w:t>
      </w:r>
      <w:r>
        <w:rPr>
          <w:color w:val="000000"/>
        </w:rPr>
        <w:t>飞机已飞到人前方的水平距离</w:t>
      </w:r>
      <w:r>
        <w:rPr>
          <w:color w:val="000000"/>
        </w:rPr>
        <w:t>：</w:t>
      </w:r>
      <w:r>
        <w:br/>
      </w:r>
      <w:r>
        <w:rPr>
          <w:color w:val="000000"/>
        </w:rPr>
        <w:t>s=</w:t>
      </w:r>
      <w:r>
        <w:rPr>
          <w:color w:val="000000"/>
        </w:rPr>
        <w:t>vt</w:t>
      </w:r>
      <w:r>
        <w:rPr>
          <w:color w:val="000000"/>
        </w:rPr>
        <w:t>=510m/s×9s=4590m</w:t>
      </w:r>
      <w:r>
        <w:rPr>
          <w:color w:val="000000"/>
        </w:rPr>
        <w:t>．</w:t>
      </w:r>
      <w:r>
        <w:br/>
      </w:r>
      <w:r>
        <w:rPr>
          <w:color w:val="000000"/>
        </w:rPr>
        <w:t>答：飞机已飞到前方</w:t>
      </w:r>
      <w:r>
        <w:rPr>
          <w:color w:val="000000"/>
        </w:rPr>
        <w:t>4590m</w:t>
      </w:r>
      <w:r>
        <w:rPr>
          <w:color w:val="000000"/>
        </w:rPr>
        <w:t>的地方．</w:t>
      </w:r>
      <w:r>
        <w:br/>
      </w:r>
      <w:r>
        <w:rPr>
          <w:noProof/>
          <w:lang w:eastAsia="zh-CN"/>
        </w:rPr>
        <w:drawing>
          <wp:inline distT="0" distB="0" distL="0" distR="0">
            <wp:extent cx="2349081" cy="1546962"/>
            <wp:effectExtent l="0" t="0" r="0" b="0"/>
            <wp:docPr id="4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982089" name=""/>
                    <pic:cNvPicPr/>
                  </pic:nvPicPr>
                  <pic:blipFill>
                    <a:blip xmlns:r="http://schemas.openxmlformats.org/officeDocument/2006/relationships" r:embed="rId31" cstate="print"/>
                    <a:stretch>
                      <a:fillRect/>
                    </a:stretch>
                  </pic:blipFill>
                  <pic:spPr>
                    <a:xfrm>
                      <a:off x="0" y="0"/>
                      <a:ext cx="2349081" cy="1546962"/>
                    </a:xfrm>
                    <a:prstGeom prst="rect">
                      <a:avLst/>
                    </a:prstGeom>
                  </pic:spPr>
                </pic:pic>
              </a:graphicData>
            </a:graphic>
          </wp:inline>
        </w:drawing>
      </w:r>
      <w:r>
        <w:rPr>
          <w:color w:val="000000"/>
        </w:rPr>
        <w:t xml:space="preserve">​  </w:t>
      </w:r>
    </w:p>
    <w:sectPr w:rsidSect="0028655C">
      <w:headerReference w:type="even" r:id="rId32"/>
      <w:footerReference w:type="default" r:id="rId33"/>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55C">
    <w:pPr>
      <w:pStyle w:val="2"/>
      <w:tabs>
        <w:tab w:val="right" w:pos="9639"/>
      </w:tabs>
    </w:pPr>
    <w:r>
      <w:rPr>
        <w:rFonts w:ascii="微软雅黑" w:eastAsia="微软雅黑" w:hAnsi="微软雅黑" w:cs="微软雅黑" w:hint="eastAsia"/>
        <w:sz w:val="18"/>
        <w:szCs w:val="18"/>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655C">
    <w:pPr>
      <w:pStyle w:val="Header"/>
      <w:pBdr>
        <w:bottom w:val="none" w:sz="0" w:space="0" w:color="auto"/>
      </w:pBdr>
    </w:pPr>
    <w:r>
      <w:pict>
        <v:rect id="Rectangle 7" o:spid="_x0000_s2049" style="width:42.15pt;height:57pt;margin-top:-43pt;margin-left:1056.4pt;mso-height-relative:page;mso-width-relative:page;position:absolute;z-index:251658240" o:preferrelative="t" fillcolor="gray"/>
      </w:pict>
    </w:r>
    <w:r>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relative:page;mso-width-relative:page;position:absolute;v-text-anchor:middle;z-index:251659264" o:preferrelative="t">
          <v:textbox style="layout-flow:vertical;mso-layout-flow-alt:bottom-to-top">
            <w:txbxContent>
              <w:p w:rsidR="0028655C">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width:42.15pt;height:843pt;margin-top:-43pt;margin-left:1056.4pt;mso-height-relative:page;mso-width-relative:page;position:absolute;v-text-anchor:middle;z-index:251660288" o:preferrelative="t" fillcolor="#d8d8d8">
          <v:textbox style="layout-flow:vertical;mso-layout-flow-alt:bottom-to-top">
            <w:txbxContent>
              <w:p w:rsidR="0028655C" w:rsidP="00495EE0">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width:30.95pt;height:843pt;margin-top:-43pt;margin-left:1025.45pt;mso-height-relative:page;mso-width-relative:page;position:absolute;v-text-anchor:middle;z-index:251661312" o:preferrelative="t">
          <v:textbox style="layout-flow:vertical;mso-layout-flow-alt:bottom-to-top">
            <w:txbxContent>
              <w:p w:rsidR="0028655C">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6F42A7E"/>
    <w:multiLevelType w:val="hybridMultilevel"/>
    <w:tmpl w:val="DC32F6A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BB93CF4"/>
    <w:multiLevelType w:val="hybridMultilevel"/>
    <w:tmpl w:val="3CB08C1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5"/>
  </w:num>
  <w:num w:numId="5">
    <w:abstractNumId w:val="2"/>
  </w:num>
  <w:num w:numId="6">
    <w:abstractNumId w:val="0"/>
  </w:num>
  <w:num w:numId="7">
    <w:abstractNumId w:val="3"/>
  </w:num>
  <w:num w:numId="8">
    <w:abstractNumId w:val="8"/>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81CD1"/>
    <w:rsid w:val="00035A1A"/>
    <w:rsid w:val="00081CD1"/>
    <w:rsid w:val="00105B32"/>
    <w:rsid w:val="0016193D"/>
    <w:rsid w:val="0019595E"/>
    <w:rsid w:val="00243F78"/>
    <w:rsid w:val="00244DEA"/>
    <w:rsid w:val="0028655C"/>
    <w:rsid w:val="002A22FB"/>
    <w:rsid w:val="002B1B52"/>
    <w:rsid w:val="002B79A1"/>
    <w:rsid w:val="002C5454"/>
    <w:rsid w:val="002D6CC4"/>
    <w:rsid w:val="002F406B"/>
    <w:rsid w:val="003C7056"/>
    <w:rsid w:val="004621D6"/>
    <w:rsid w:val="00495EE0"/>
    <w:rsid w:val="004A7EC2"/>
    <w:rsid w:val="004B0B79"/>
    <w:rsid w:val="0052166A"/>
    <w:rsid w:val="00570E98"/>
    <w:rsid w:val="006A65B0"/>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3724F"/>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55C"/>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28655C"/>
    <w:rPr>
      <w:sz w:val="18"/>
      <w:szCs w:val="18"/>
    </w:rPr>
  </w:style>
  <w:style w:type="paragraph" w:styleId="Footer">
    <w:name w:val="footer"/>
    <w:basedOn w:val="Normal"/>
    <w:link w:val="Char0"/>
    <w:uiPriority w:val="99"/>
    <w:unhideWhenUsed/>
    <w:qFormat/>
    <w:rsid w:val="0028655C"/>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28655C"/>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28655C"/>
    <w:rPr>
      <w:sz w:val="18"/>
      <w:szCs w:val="18"/>
    </w:rPr>
  </w:style>
  <w:style w:type="character" w:customStyle="1" w:styleId="Char0">
    <w:name w:val="页脚 Char"/>
    <w:link w:val="Footer"/>
    <w:uiPriority w:val="99"/>
    <w:qFormat/>
    <w:rsid w:val="0028655C"/>
    <w:rPr>
      <w:sz w:val="18"/>
      <w:szCs w:val="18"/>
    </w:rPr>
  </w:style>
  <w:style w:type="character" w:customStyle="1" w:styleId="Char1">
    <w:name w:val="批注框文本 Char"/>
    <w:link w:val="BalloonText"/>
    <w:uiPriority w:val="99"/>
    <w:semiHidden/>
    <w:qFormat/>
    <w:rsid w:val="0028655C"/>
    <w:rPr>
      <w:sz w:val="18"/>
      <w:szCs w:val="18"/>
    </w:rPr>
  </w:style>
  <w:style w:type="paragraph" w:customStyle="1" w:styleId="1">
    <w:name w:val="正文1"/>
    <w:qFormat/>
    <w:rsid w:val="0028655C"/>
    <w:pPr>
      <w:jc w:val="both"/>
    </w:pPr>
    <w:rPr>
      <w:kern w:val="2"/>
      <w:sz w:val="21"/>
      <w:szCs w:val="21"/>
    </w:rPr>
  </w:style>
  <w:style w:type="character" w:customStyle="1" w:styleId="15">
    <w:name w:val="15"/>
    <w:qFormat/>
    <w:rsid w:val="0028655C"/>
    <w:rPr>
      <w:rFonts w:ascii="Times New Roman" w:hAnsi="Times New Roman" w:cs="Times New Roman" w:hint="default"/>
      <w:color w:val="0000FF"/>
      <w:u w:val="single"/>
    </w:rPr>
  </w:style>
  <w:style w:type="paragraph" w:customStyle="1" w:styleId="2">
    <w:name w:val="正文2"/>
    <w:qFormat/>
    <w:rsid w:val="0028655C"/>
    <w:pPr>
      <w:jc w:val="both"/>
    </w:pPr>
    <w:rPr>
      <w:kern w:val="2"/>
      <w:sz w:val="21"/>
      <w:szCs w:val="21"/>
    </w:rPr>
  </w:style>
  <w:style w:type="character" w:customStyle="1" w:styleId="DefaultParagraphFontPHPDOCX">
    <w:name w:val="Default Paragraph Font PHPDOCX"/>
    <w:uiPriority w:val="1"/>
    <w:semiHidden/>
    <w:unhideWhenUsed/>
    <w:rsid w:val="0028655C"/>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28655C"/>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jpeg" /><Relationship Id="rId15" Type="http://schemas.openxmlformats.org/officeDocument/2006/relationships/image" Target="media/image10.pn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jpe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jpe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jpe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jpeg" /><Relationship Id="rId3" Type="http://schemas.openxmlformats.org/officeDocument/2006/relationships/fontTable" Target="fontTable.xml" /><Relationship Id="rId30" Type="http://schemas.openxmlformats.org/officeDocument/2006/relationships/image" Target="media/image25.jpeg" /><Relationship Id="rId31" Type="http://schemas.openxmlformats.org/officeDocument/2006/relationships/image" Target="media/image26.png" /><Relationship Id="rId32" Type="http://schemas.openxmlformats.org/officeDocument/2006/relationships/header" Target="header1.xml" /><Relationship Id="rId33" Type="http://schemas.openxmlformats.org/officeDocument/2006/relationships/footer" Target="footer1.xml" /><Relationship Id="rId34" Type="http://schemas.openxmlformats.org/officeDocument/2006/relationships/theme" Target="theme/theme1.xml" /><Relationship Id="rId35" Type="http://schemas.openxmlformats.org/officeDocument/2006/relationships/numbering" Target="numbering.xml" /><Relationship Id="rId36"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BB90E6-F33F-4095-A006-B8615DD29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817</Words>
  <Characters>4660</Characters>
  <Application>Microsoft Office Word</Application>
  <DocSecurity>0</DocSecurity>
  <Lines>38</Lines>
  <Paragraphs>10</Paragraphs>
  <ScaleCrop>false</ScaleCrop>
  <Company/>
  <LinksUpToDate>false</LinksUpToDate>
  <CharactersWithSpaces>5467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3</cp:revision>
  <dcterms:created xsi:type="dcterms:W3CDTF">2019-11-09T03:31:00Z</dcterms:created>
  <dcterms:modified xsi:type="dcterms:W3CDTF">2019-11-09T08:57:00Z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