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bCs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10985500</wp:posOffset>
            </wp:positionH>
            <wp:positionV relativeFrom="topMargin">
              <wp:posOffset>11607800</wp:posOffset>
            </wp:positionV>
            <wp:extent cx="330200" cy="393700"/>
            <wp:effectExtent l="0" t="0" r="12700" b="635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bCs/>
          <w:szCs w:val="28"/>
        </w:rPr>
        <w:t>数学科试题</w:t>
      </w:r>
    </w:p>
    <w:p>
      <w:pPr>
        <w:pStyle w:val="3"/>
        <w:ind w:left="2" w:hanging="2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(全卷总分150分</w: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</w:rPr>
        <w:t>考试时间120分钟)</w:t>
      </w:r>
    </w:p>
    <w:p>
      <w:pPr>
        <w:pStyle w:val="3"/>
        <w:ind w:left="2" w:hanging="2"/>
        <w:jc w:val="center"/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pStyle w:val="3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一</w:t>
      </w:r>
      <w:r>
        <w:rPr>
          <w:rFonts w:hint="eastAsia" w:ascii="Times New Roman" w:hAnsi="Times New Roman"/>
          <w:szCs w:val="24"/>
        </w:rPr>
        <w:t>、</w:t>
      </w:r>
      <w:r>
        <w:rPr>
          <w:rFonts w:ascii="Times New Roman" w:hAnsi="Times New Roman"/>
          <w:szCs w:val="24"/>
        </w:rPr>
        <w:t>选择题</w:t>
      </w:r>
      <w:r>
        <w:rPr>
          <w:rFonts w:ascii="Times New Roman" w:hAnsi="Times New Roman"/>
          <w:bCs/>
        </w:rPr>
        <w:t>（</w:t>
      </w:r>
      <w:r>
        <w:rPr>
          <w:rFonts w:ascii="Times New Roman" w:hAnsi="Times New Roman"/>
          <w:bCs/>
          <w:szCs w:val="21"/>
        </w:rPr>
        <w:t>每题3分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bCs/>
          <w:szCs w:val="21"/>
        </w:rPr>
        <w:t>共45分</w:t>
      </w:r>
      <w:r>
        <w:rPr>
          <w:rFonts w:ascii="Times New Roman" w:hAnsi="Times New Roman"/>
          <w:bCs/>
        </w:rPr>
        <w:t>）</w:t>
      </w:r>
    </w:p>
    <w:p>
      <w:pPr>
        <w:pStyle w:val="2"/>
        <w:snapToGrid w:val="0"/>
        <w:spacing w:line="240" w:lineRule="atLeast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方程</w:t>
      </w:r>
      <w:r>
        <w:rPr>
          <w:rFonts w:ascii="Times New Roman" w:hAnsi="Times New Roman"/>
          <w:i/>
          <w:position w:val="-6"/>
        </w:rPr>
        <w:object>
          <v:shape id="_x0000_i1025" o:spt="75" alt="学科网(www.zxxk.com)--教育资源门户，提供试卷、教案、课件、论文、素材及各类教学资源下载，还有大量而丰富的教学相关资讯！" type="#_x0000_t75" style="height:15.75pt;width:33pt;" o:ole="t" filled="f" o:preferrelative="t" stroked="f" coordsize="21600,21600">
            <v:path/>
            <v:fill on="f" focussize="0,0"/>
            <v:stroke on="f"/>
            <v:imagedata r:id="rId6" blacklevel="-6554f" chromakey="#FFFFFF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025" DrawAspect="Content" ObjectID="_1468075725" r:id="rId5">
            <o:LockedField>false</o:LockedField>
          </o:OLEObject>
        </w:object>
      </w:r>
      <w:r>
        <w:rPr>
          <w:rFonts w:ascii="Times New Roman" w:hAnsi="Times New Roman"/>
        </w:rPr>
        <w:t>的解是（　　</w:t>
      </w:r>
      <w:r>
        <w:rPr>
          <w:rFonts w:ascii="Times New Roman" w:hAnsi="Times New Roman"/>
        </w:rPr>
        <w:drawing>
          <wp:inline distT="0" distB="0" distL="114300" distR="114300">
            <wp:extent cx="16510" cy="24130"/>
            <wp:effectExtent l="0" t="0" r="2540" b="4445"/>
            <wp:docPr id="5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）</w:t>
      </w:r>
    </w:p>
    <w:p>
      <w:pPr>
        <w:pStyle w:val="3"/>
        <w:spacing w:line="240" w:lineRule="atLeast"/>
        <w:ind w:firstLine="210" w:firstLine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6"/>
          <w:szCs w:val="21"/>
        </w:rPr>
        <w:object>
          <v:shape id="_x0000_i1027" o:spt="75" alt="学科网(www.zxxk.com)--教育资源门户，提供试卷、教案、课件、论文、素材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/>
            <v:imagedata r:id="rId9" blacklevel="-6554f" chromakey="#FFFFFF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027" DrawAspect="Content" ObjectID="_1468075726" r:id="rId8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B．</w:t>
      </w:r>
      <w:r>
        <w:rPr>
          <w:rFonts w:ascii="Times New Roman" w:hAnsi="Times New Roman"/>
          <w:position w:val="-6"/>
          <w:szCs w:val="21"/>
        </w:rPr>
        <w:object>
          <v:shape id="_x0000_i1028" o:spt="75" alt="学科网(www.zxxk.com)--教育资源门户，提供试卷、教案、课件、论文、素材及各类教学资源下载，还有大量而丰富的教学相关资讯！" type="#_x0000_t75" style="height:14.25pt;width:29.25pt;" o:ole="t" filled="f" o:preferrelative="t" stroked="f" coordsize="21600,21600">
            <v:path/>
            <v:fill on="f" focussize="0,0"/>
            <v:stroke on="f"/>
            <v:imagedata r:id="rId11" blacklevel="-6554f" chromakey="#FFFFFF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028" DrawAspect="Content" ObjectID="_1468075727" r:id="rId10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C．</w:t>
      </w:r>
      <w:r>
        <w:rPr>
          <w:rFonts w:ascii="Times New Roman" w:hAnsi="Times New Roman"/>
          <w:position w:val="-12"/>
          <w:szCs w:val="21"/>
        </w:rPr>
        <w:object>
          <v:shape id="_x0000_i1029" o:spt="75" alt="学科网(www.zxxk.com)--教育资源门户，提供试卷、教案、课件、论文、素材及各类教学资源下载，还有大量而丰富的教学相关资讯！" type="#_x0000_t75" style="height:18pt;width:76.5pt;" o:ole="t" filled="f" o:preferrelative="t" stroked="f" coordsize="21600,21600">
            <v:path/>
            <v:fill on="f" focussize="0,0"/>
            <v:stroke on="f"/>
            <v:imagedata r:id="rId13" blacklevel="-6554f" chromakey="#FFFFFF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029" DrawAspect="Content" ObjectID="_1468075728" r:id="rId12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D．</w:t>
      </w:r>
      <w:r>
        <w:drawing>
          <wp:inline distT="0" distB="0" distL="114300" distR="114300">
            <wp:extent cx="20320" cy="20320"/>
            <wp:effectExtent l="0" t="0" r="17780" b="8255"/>
            <wp:docPr id="7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position w:val="-12"/>
          <w:szCs w:val="21"/>
        </w:rPr>
        <w:object>
          <v:shape id="_x0000_i1031" o:spt="75" alt="学科网(www.zxxk.com)--教育资源门户，提供试卷、教案、课件、论文、素材及各类教学资源下载，还有大量而丰富的教学相关资讯！" type="#_x0000_t75" style="height:18pt;width:68.25pt;" o:ole="t" filled="f" o:preferrelative="t" stroked="f" coordsize="21600,21600">
            <v:path/>
            <v:fill on="f" focussize="0,0"/>
            <v:stroke on="f"/>
            <v:imagedata r:id="rId15" blacklevel="-6554f" chromakey="#FFFFFF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031" DrawAspect="Content" ObjectID="_1468075729" r:id="rId14">
            <o:LockedField>false</o:LockedField>
          </o:OLEObject>
        </w:object>
      </w:r>
    </w:p>
    <w:p>
      <w:pPr>
        <w:pStyle w:val="3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</w:t>
      </w:r>
      <w:r>
        <w:rPr>
          <w:rFonts w:hint="eastAsia" w:ascii="Times New Roman" w:hAnsi="Times New Roman"/>
          <w:szCs w:val="21"/>
        </w:rPr>
        <w:t>．菱形的两条对角线长为6</w:t>
      </w:r>
      <w:r>
        <w:rPr>
          <w:rFonts w:hint="eastAsia" w:ascii="Times New Roman" w:hAnsi="Times New Roman"/>
          <w:szCs w:val="21"/>
        </w:rPr>
        <w:drawing>
          <wp:inline distT="0" distB="0" distL="114300" distR="114300">
            <wp:extent cx="20320" cy="22860"/>
            <wp:effectExtent l="0" t="0" r="17780" b="5715"/>
            <wp:docPr id="6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Cs w:val="21"/>
        </w:rPr>
        <w:t>和8，则菱形的周长和面积分别为</w:t>
      </w:r>
      <w:r>
        <w:rPr>
          <w:rFonts w:ascii="Times New Roman" w:hAnsi="Times New Roman"/>
          <w:szCs w:val="21"/>
        </w:rPr>
        <w:t>（     ）</w:t>
      </w:r>
    </w:p>
    <w:p>
      <w:pPr>
        <w:pStyle w:val="3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　A</w:t>
      </w:r>
      <w:r>
        <w:rPr>
          <w:rFonts w:hint="eastAsia" w:ascii="Times New Roman" w:hAnsi="Times New Roman"/>
          <w:szCs w:val="21"/>
        </w:rPr>
        <w:t>．24，20</w:t>
      </w:r>
      <w:r>
        <w:rPr>
          <w:rFonts w:ascii="Times New Roman" w:hAnsi="Times New Roman"/>
          <w:szCs w:val="21"/>
        </w:rPr>
        <w:t xml:space="preserve">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B</w:t>
      </w:r>
      <w:r>
        <w:rPr>
          <w:rFonts w:hint="eastAsia" w:ascii="Times New Roman" w:hAnsi="Times New Roman"/>
          <w:szCs w:val="21"/>
        </w:rPr>
        <w:t>．20，48</w:t>
      </w:r>
      <w:r>
        <w:rPr>
          <w:rFonts w:ascii="Times New Roman" w:hAnsi="Times New Roman"/>
          <w:szCs w:val="21"/>
        </w:rPr>
        <w:t xml:space="preserve">  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 xml:space="preserve"> C．</w:t>
      </w:r>
      <w:r>
        <w:rPr>
          <w:rFonts w:hint="eastAsia" w:ascii="Times New Roman" w:hAnsi="Times New Roman"/>
          <w:szCs w:val="21"/>
        </w:rPr>
        <w:t>20，24</w:t>
      </w:r>
      <w:r>
        <w:rPr>
          <w:rFonts w:ascii="Times New Roman" w:hAnsi="Times New Roman"/>
          <w:szCs w:val="21"/>
        </w:rPr>
        <w:t xml:space="preserve">    </w:t>
      </w:r>
      <w:r>
        <w:rPr>
          <w:rFonts w:hint="eastAsia" w:ascii="Times New Roman" w:hAnsi="Times New Roman"/>
          <w:szCs w:val="21"/>
        </w:rPr>
        <w:t xml:space="preserve">        </w:t>
      </w:r>
      <w:r>
        <w:rPr>
          <w:rFonts w:ascii="Times New Roman" w:hAnsi="Times New Roman"/>
          <w:szCs w:val="21"/>
        </w:rPr>
        <w:t xml:space="preserve"> D．</w:t>
      </w:r>
      <w:r>
        <w:rPr>
          <w:rFonts w:hint="eastAsia" w:ascii="Times New Roman" w:hAnsi="Times New Roman"/>
          <w:szCs w:val="21"/>
        </w:rPr>
        <w:t>24，48</w:t>
      </w:r>
    </w:p>
    <w:p>
      <w:pPr>
        <w:pStyle w:val="2"/>
        <w:spacing w:line="300" w:lineRule="exact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3</w:t>
      </w:r>
      <w:r>
        <w:rPr>
          <w:rFonts w:hint="eastAsia" w:ascii="Times New Roman" w:hAnsi="Times New Roman"/>
        </w:rPr>
        <w:t>．</w:t>
      </w:r>
      <w:r>
        <w:rPr>
          <w:rFonts w:ascii="Times New Roman" w:hAnsi="宋体"/>
        </w:rPr>
        <w:t>小琳过</w:t>
      </w:r>
      <w:r>
        <w:rPr>
          <w:rFonts w:ascii="Times New Roman" w:hAnsi="Times New Roman"/>
        </w:rPr>
        <w:t>15</w:t>
      </w:r>
      <w:r>
        <w:rPr>
          <w:rFonts w:ascii="Times New Roman" w:hAnsi="宋体"/>
        </w:rPr>
        <w:t>周岁生日，父母为她预定的生日蛋糕如图所示，它的主视图应该是</w:t>
      </w:r>
      <w:r>
        <w:rPr>
          <w:rFonts w:ascii="Times New Roman" w:hAnsi="Times New Roman"/>
        </w:rPr>
        <w:t>(   )</w:t>
      </w:r>
    </w:p>
    <w:p>
      <w:pPr>
        <w:pStyle w:val="2"/>
        <w:spacing w:line="300" w:lineRule="exact"/>
        <w:rPr>
          <w:rFonts w:hAnsi="宋体"/>
        </w:rPr>
      </w:pP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0</wp:posOffset>
                </wp:positionV>
                <wp:extent cx="3796030" cy="1089660"/>
                <wp:effectExtent l="0" t="0" r="13970" b="15240"/>
                <wp:wrapNone/>
                <wp:docPr id="14" name="组合 14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96030" cy="1089660"/>
                          <a:chOff x="3060" y="8460"/>
                          <a:chExt cx="5978" cy="1716"/>
                        </a:xfrm>
                      </wpg:grpSpPr>
                      <pic:pic xmlns:pic="http://schemas.openxmlformats.org/drawingml/2006/picture">
                        <pic:nvPicPr>
                          <pic:cNvPr id="12" name="图片 21" descr="sx91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20001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60" y="8460"/>
                            <a:ext cx="5978" cy="15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3" name="文本框 13"/>
                        <wps:cNvSpPr txBox="1"/>
                        <wps:spPr>
                          <a:xfrm>
                            <a:off x="3240" y="9708"/>
                            <a:ext cx="129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3"/>
                                <w:rPr>
                                  <w:rFonts w:ascii="Times New Roman" w:hAnsi="Times New Roman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Times New Roman"/>
                                  <w:b/>
                                  <w:bCs/>
                                </w:rPr>
                                <w:t>第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</w:rPr>
                                <w:t>3</w:t>
                              </w:r>
                              <w:r>
                                <w:rPr>
                                  <w:rFonts w:ascii="Times New Roman"/>
                                  <w:b/>
                                  <w:bCs/>
                                </w:rPr>
                                <w:t>题</w:t>
                              </w:r>
                              <w:r>
                                <w:rPr>
                                  <w:rFonts w:hint="eastAsia" w:ascii="Times New Roman"/>
                                  <w:b/>
                                  <w:bCs/>
                                </w:rPr>
                                <w:t>图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学科网(www.zxxk.com)--教育资源门户，提供试卷、教案、课件、论文、素材及各类教学资源下载，还有大量而丰富的教学相关资讯！" style="position:absolute;left:0pt;margin-left:27pt;margin-top:0pt;height:85.8pt;width:298.9pt;z-index:251660288;mso-width-relative:page;mso-height-relative:page;" coordorigin="3060,8460" coordsize="5978,1716" o:gfxdata="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">
                <o:lock v:ext="edit" aspectratio="f"/>
                <v:shape id="图片 21" o:spid="_x0000_s1026" o:spt="75" alt="sx91" type="#_x0000_t75" style="position:absolute;left:3060;top:8460;height:1581;width:5978;" filled="f" o:preferrelative="t" stroked="f" coordsize="21600,21600" o:gfxdata="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Ob5U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6" blacklevel="-6554f" chromakey="#FFFFFF" o:title="sx91"/>
                  <o:lock v:ext="edit" aspectratio="t"/>
                </v:shape>
                <v:shape id="_x0000_s1026" o:spid="_x0000_s1026" o:spt="202" type="#_x0000_t202" style="position:absolute;left:3240;top:9708;height:468;width:1290;" fillcolor="#FFFFFF" filled="t" stroked="f" coordsize="21600,21600" o:gfxdata="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GKANgW2AAAA2wAAAA8A&#10;AAAAAAAAAQAgAAAAIgAAAGRycy9kb3ducmV2LnhtbFBLAQIUABQAAAAIAIdO4kAzLwWeOwAAADkA&#10;AAAQAAAAAAAAAAEAIAAAAAUBAABkcnMvc2hhcGV4bWwueG1sUEsFBgAAAAAGAAYAWwEAAK8DAAAA&#10;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3"/>
                          <w:rPr>
                            <w:rFonts w:ascii="Times New Roman" w:hAnsi="Times New Roman"/>
                            <w:b/>
                            <w:bCs/>
                          </w:rPr>
                        </w:pPr>
                        <w:r>
                          <w:rPr>
                            <w:rFonts w:ascii="Times New Roman"/>
                            <w:b/>
                            <w:bCs/>
                          </w:rPr>
                          <w:t>第</w:t>
                        </w:r>
                        <w:r>
                          <w:rPr>
                            <w:rFonts w:ascii="Times New Roman" w:hAnsi="Times New Roman"/>
                            <w:b/>
                            <w:bCs/>
                          </w:rPr>
                          <w:t>3</w:t>
                        </w:r>
                        <w:r>
                          <w:rPr>
                            <w:rFonts w:ascii="Times New Roman"/>
                            <w:b/>
                            <w:bCs/>
                          </w:rPr>
                          <w:t>题</w:t>
                        </w:r>
                        <w:r>
                          <w:rPr>
                            <w:rFonts w:hint="eastAsia" w:ascii="Times New Roman"/>
                            <w:b/>
                            <w:bCs/>
                          </w:rPr>
                          <w:t>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pStyle w:val="2"/>
        <w:spacing w:line="300" w:lineRule="exact"/>
        <w:rPr>
          <w:rFonts w:hAnsi="宋体"/>
        </w:rPr>
      </w:pPr>
    </w:p>
    <w:p>
      <w:pPr>
        <w:pStyle w:val="3"/>
        <w:rPr>
          <w:rFonts w:ascii="宋体" w:hAnsi="宋体"/>
          <w:szCs w:val="21"/>
        </w:rPr>
      </w:pPr>
    </w:p>
    <w:p>
      <w:pPr>
        <w:pStyle w:val="3"/>
        <w:rPr>
          <w:rFonts w:ascii="宋体" w:hAnsi="宋体"/>
          <w:szCs w:val="21"/>
        </w:rPr>
      </w:pPr>
    </w:p>
    <w:p>
      <w:pPr>
        <w:pStyle w:val="3"/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pStyle w:val="3"/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4．用配方法解方程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﹣4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﹣7＝0，可变形为（　　）</w:t>
      </w:r>
    </w:p>
    <w:p>
      <w:pPr>
        <w:pStyle w:val="3"/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ascii="Times New Roman" w:hAnsi="Times New Roman" w:eastAsia="新宋体"/>
          <w:position w:val="-10"/>
          <w:szCs w:val="21"/>
        </w:rPr>
        <w:object>
          <v:shape id="_x0000_i1033" o:spt="75" alt="学科网(www.zxxk.com)--教育资源门户，提供试卷、教案、课件、论文、素材及各类教学资源下载，还有大量而丰富的教学相关资讯！" type="#_x0000_t75" style="height:18pt;width:57pt;" o:ole="t" filled="f" o:preferrelative="t" stroked="f" coordsize="21600,21600">
            <v:path/>
            <v:fill on="f" focussize="0,0"/>
            <v:stroke on="f"/>
            <v:imagedata r:id="rId18" blacklevel="-6554f" chromakey="#FFFFFF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33" DrawAspect="Content" ObjectID="_1468075730" r:id="rId17">
            <o:LockedField>false</o:LockedField>
          </o:OLEObject>
        </w:objec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ascii="Times New Roman" w:hAnsi="Times New Roman" w:eastAsia="新宋体"/>
          <w:position w:val="-10"/>
          <w:szCs w:val="21"/>
        </w:rPr>
        <w:object>
          <v:shape id="_x0000_i1034" o:spt="75" alt="学科网(www.zxxk.com)--教育资源门户，提供试卷、教案、课件、论文、素材及各类教学资源下载，还有大量而丰富的教学相关资讯！" type="#_x0000_t75" style="height:18pt;width:61.5pt;" o:ole="t" filled="f" o:preferrelative="t" stroked="f" coordsize="21600,21600">
            <v:path/>
            <v:fill on="f" focussize="0,0"/>
            <v:stroke on="f"/>
            <v:imagedata r:id="rId20" blacklevel="-6554f" chromakey="#FFFFFF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34" DrawAspect="Content" ObjectID="_1468075731" r:id="rId19">
            <o:LockedField>false</o:LockedField>
          </o:OLEObject>
        </w:objec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ascii="Times New Roman" w:hAnsi="Times New Roman" w:eastAsia="新宋体"/>
          <w:position w:val="-10"/>
          <w:szCs w:val="21"/>
        </w:rPr>
        <w:object>
          <v:shape id="_x0000_i1035" o:spt="75" alt="学科网(www.zxxk.com)--教育资源门户，提供试卷、教案、课件、论文、素材及各类教学资源下载，还有大量而丰富的教学相关资讯！" type="#_x0000_t75" style="height:18pt;width:61.5pt;" o:ole="t" filled="f" o:preferrelative="t" stroked="f" coordsize="21600,21600">
            <v:path/>
            <v:fill on="f" focussize="0,0"/>
            <v:stroke on="f"/>
            <v:imagedata r:id="rId22" blacklevel="-6554f" chromakey="#FFFFFF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35" DrawAspect="Content" ObjectID="_1468075732" r:id="rId21">
            <o:LockedField>false</o:LockedField>
          </o:OLEObject>
        </w:objec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ascii="Times New Roman" w:hAnsi="Times New Roman" w:eastAsia="新宋体"/>
          <w:position w:val="-10"/>
          <w:szCs w:val="21"/>
        </w:rPr>
        <w:object>
          <v:shape id="_x0000_i1036" o:spt="75" alt="学科网(www.zxxk.com)--教育资源门户，提供试卷、教案、课件、论文、素材及各类教学资源下载，还有大量而丰富的教学相关资讯！" type="#_x0000_t75" style="height:18pt;width:57pt;" o:ole="t" filled="f" o:preferrelative="t" stroked="f" coordsize="21600,21600">
            <v:path/>
            <v:fill on="f" focussize="0,0"/>
            <v:stroke on="f"/>
            <v:imagedata r:id="rId24" blacklevel="-6554f" chromakey="#FFFFFF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36" DrawAspect="Content" ObjectID="_1468075733" r:id="rId23">
            <o:LockedField>false</o:LockedField>
          </o:OLEObject>
        </w:object>
      </w:r>
    </w:p>
    <w:p>
      <w:pPr>
        <w:pStyle w:val="3"/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5．下列判断中正确的是（　　）</w:t>
      </w:r>
    </w:p>
    <w:p>
      <w:pPr>
        <w:pStyle w:val="3"/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A．对角线互相垂直的四边形是菱形</w:t>
      </w:r>
      <w:r>
        <w:tab/>
      </w:r>
      <w:r>
        <w:rPr>
          <w:rFonts w:hint="eastAsia"/>
        </w:rPr>
        <w:t xml:space="preserve">     </w:t>
      </w:r>
      <w:r>
        <w:rPr>
          <w:rFonts w:hint="eastAsia" w:ascii="Times New Roman" w:hAnsi="Times New Roman" w:eastAsia="新宋体"/>
          <w:szCs w:val="21"/>
        </w:rPr>
        <w:t>B．三个角相等的四边形是矩形</w:t>
      </w:r>
      <w:r>
        <w:tab/>
      </w:r>
    </w:p>
    <w:p>
      <w:pPr>
        <w:pStyle w:val="3"/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C．对角线相等的平行四边形是正方形</w:t>
      </w:r>
      <w:r>
        <w:tab/>
      </w:r>
      <w:r>
        <w:rPr>
          <w:rFonts w:hint="eastAsia"/>
        </w:rPr>
        <w:t xml:space="preserve">     </w:t>
      </w:r>
      <w:r>
        <w:rPr>
          <w:rFonts w:hint="eastAsia" w:ascii="Times New Roman" w:hAnsi="Times New Roman" w:eastAsia="新宋体"/>
          <w:szCs w:val="21"/>
        </w:rPr>
        <w:t>D．对角线互相垂直的矩形是正方形</w:t>
      </w:r>
    </w:p>
    <w:p>
      <w:pPr>
        <w:pStyle w:val="3"/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6．如图所示，在矩形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中，点</w:t>
      </w:r>
      <w:r>
        <w:rPr>
          <w:rFonts w:ascii="Times New Roman" w:hAnsi="Times New Roman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是对角线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的交点，点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是边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的中点且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＝8，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＝6，则△</w:t>
      </w:r>
      <w:r>
        <w:rPr>
          <w:rFonts w:hint="eastAsia" w:ascii="Times New Roman" w:hAnsi="Times New Roman" w:eastAsia="新宋体"/>
          <w:i/>
          <w:szCs w:val="21"/>
        </w:rPr>
        <w:t>DEF</w:t>
      </w:r>
      <w:r>
        <w:rPr>
          <w:rFonts w:hint="eastAsia" w:ascii="Times New Roman" w:hAnsi="Times New Roman" w:eastAsia="新宋体"/>
          <w:szCs w:val="21"/>
        </w:rPr>
        <w:t>的周长是（　　）</w:t>
      </w:r>
    </w:p>
    <w:p>
      <w:pPr>
        <w:pStyle w:val="3"/>
        <w:tabs>
          <w:tab w:val="left" w:pos="2300"/>
          <w:tab w:val="left" w:pos="4400"/>
          <w:tab w:val="left" w:pos="6400"/>
        </w:tabs>
        <w:spacing w:line="360" w:lineRule="auto"/>
        <w:ind w:firstLine="315" w:firstLineChars="150"/>
        <w:jc w:val="left"/>
      </w:pPr>
      <w:r>
        <w:rPr>
          <w:rFonts w:hint="eastAsia" w:ascii="Times New Roman" w:hAnsi="Times New Roman" w:eastAsia="新宋体"/>
          <w:szCs w:val="21"/>
        </w:rPr>
        <w:t>A．10</w:t>
      </w:r>
      <w:r>
        <w:tab/>
      </w:r>
      <w:r>
        <w:rPr>
          <w:rFonts w:hint="eastAsia" w:ascii="Times New Roman" w:hAnsi="Times New Roman" w:eastAsia="新宋体"/>
          <w:szCs w:val="21"/>
        </w:rPr>
        <w:t>B．12</w:t>
      </w:r>
      <w:r>
        <w:tab/>
      </w:r>
      <w:r>
        <w:rPr>
          <w:rFonts w:hint="eastAsia" w:ascii="Times New Roman" w:hAnsi="Times New Roman" w:eastAsia="新宋体"/>
          <w:szCs w:val="21"/>
        </w:rPr>
        <w:t>C．14</w:t>
      </w:r>
      <w:r>
        <w:tab/>
      </w:r>
      <w:r>
        <w:rPr>
          <w:rFonts w:hint="eastAsia" w:ascii="Times New Roman" w:hAnsi="Times New Roman" w:eastAsia="新宋体"/>
          <w:szCs w:val="21"/>
        </w:rPr>
        <w:t>D．24</w:t>
      </w:r>
    </w:p>
    <w:p>
      <w:pPr>
        <w:pStyle w:val="8"/>
        <w:numPr>
          <w:ilvl w:val="0"/>
          <w:numId w:val="1"/>
        </w:numPr>
        <w:ind w:left="210" w:hanging="210" w:hangingChars="100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如图，在</w:t>
      </w:r>
      <w:r>
        <w:rPr>
          <w:color w:val="000000"/>
          <w:szCs w:val="21"/>
        </w:rPr>
        <w:object>
          <v:shape id="_x0000_i1037" o:spt="75" alt="学科网(www.zxxk.com)--教育资源门户，提供试卷、教案、课件、论文、素材及各类教学资源下载，还有大量而丰富的教学相关资讯！" type="#_x0000_t75" style="height:8.25pt;width:9.75pt;" o:ole="t" filled="f" o:preferrelative="t" stroked="f" coordsize="21600,21600">
            <v:path/>
            <v:fill on="f" focussize="0,0"/>
            <v:stroke on="f"/>
            <v:imagedata r:id="rId26" blacklevel="-6554f" chromakey="#FFFFFF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PBrush" ShapeID="_x0000_i1037" DrawAspect="Content" ObjectID="_1468075734" r:id="rId25">
            <o:LockedField>false</o:LockedField>
          </o:OLEObject>
        </w:object>
      </w:r>
      <w:r>
        <w:rPr>
          <w:rFonts w:ascii="Times New Roman" w:hAnsi="Times New Roman"/>
          <w:i/>
          <w:szCs w:val="21"/>
        </w:rPr>
        <w:t>ABCD</w:t>
      </w:r>
      <w:r>
        <w:rPr>
          <w:rFonts w:ascii="Times New Roman" w:hAnsi="Times New Roman"/>
          <w:szCs w:val="21"/>
        </w:rPr>
        <w:t>中，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为</w:t>
      </w:r>
      <w:r>
        <w:rPr>
          <w:rFonts w:ascii="Times New Roman" w:hAnsi="Times New Roman"/>
          <w:i/>
          <w:szCs w:val="21"/>
        </w:rPr>
        <w:t>CD</w:t>
      </w:r>
      <w:r>
        <w:rPr>
          <w:rFonts w:ascii="Times New Roman" w:hAnsi="Times New Roman"/>
          <w:szCs w:val="21"/>
        </w:rPr>
        <w:t>上一点，连接</w:t>
      </w:r>
      <w:r>
        <w:rPr>
          <w:rFonts w:ascii="Times New Roman" w:hAnsi="Times New Roman"/>
          <w:i/>
          <w:szCs w:val="21"/>
        </w:rPr>
        <w:t>AE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szCs w:val="21"/>
        </w:rPr>
        <w:t>BD</w:t>
      </w:r>
      <w:r>
        <w:rPr>
          <w:rFonts w:ascii="Times New Roman" w:hAnsi="Times New Roman"/>
          <w:szCs w:val="21"/>
        </w:rPr>
        <w:t>，且</w:t>
      </w:r>
      <w:r>
        <w:rPr>
          <w:rFonts w:ascii="Times New Roman" w:hAnsi="Times New Roman"/>
          <w:i/>
          <w:szCs w:val="21"/>
        </w:rPr>
        <w:t>AE</w:t>
      </w:r>
      <w:r>
        <w:rPr>
          <w:rFonts w:ascii="Times New Roman" w:hAnsi="Times New Roman"/>
          <w:szCs w:val="21"/>
        </w:rPr>
        <w:drawing>
          <wp:inline distT="0" distB="0" distL="114300" distR="114300">
            <wp:extent cx="17780" cy="21590"/>
            <wp:effectExtent l="0" t="0" r="1270" b="6985"/>
            <wp:docPr id="3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szCs w:val="21"/>
        </w:rPr>
        <w:t>BD</w:t>
      </w:r>
      <w:r>
        <w:rPr>
          <w:rFonts w:ascii="Times New Roman" w:hAnsi="Times New Roman"/>
          <w:szCs w:val="21"/>
        </w:rPr>
        <w:t>交于点</w:t>
      </w:r>
      <w:r>
        <w:rPr>
          <w:rFonts w:ascii="Times New Roman" w:hAnsi="Times New Roman"/>
          <w:i/>
          <w:szCs w:val="21"/>
        </w:rPr>
        <w:t>F</w:t>
      </w:r>
      <w:r>
        <w:rPr>
          <w:rFonts w:ascii="Times New Roman" w:hAnsi="Times New Roman"/>
          <w:szCs w:val="21"/>
        </w:rPr>
        <w:t>，若</w:t>
      </w:r>
    </w:p>
    <w:p>
      <w:pPr>
        <w:pStyle w:val="8"/>
        <w:ind w:left="210"/>
        <w:rPr>
          <w:rFonts w:ascii="Times New Roman" w:hAnsi="Times New Roman"/>
          <w:szCs w:val="21"/>
        </w:rPr>
      </w:pPr>
      <w:r>
        <w:rPr>
          <w:rFonts w:ascii="Times New Roman" w:hAnsi="Times New Roman"/>
          <w:i/>
          <w:szCs w:val="21"/>
        </w:rPr>
        <w:t>S</w:t>
      </w:r>
      <w:r>
        <w:rPr>
          <w:rFonts w:ascii="Times New Roman" w:hAnsi="Times New Roman"/>
          <w:szCs w:val="21"/>
          <w:vertAlign w:val="subscript"/>
        </w:rPr>
        <w:t>△</w:t>
      </w:r>
      <w:r>
        <w:rPr>
          <w:rFonts w:ascii="Times New Roman" w:hAnsi="Times New Roman"/>
          <w:i/>
          <w:szCs w:val="21"/>
          <w:vertAlign w:val="subscript"/>
        </w:rPr>
        <w:t>DEF</w:t>
      </w:r>
      <w:r>
        <w:rPr>
          <w:rFonts w:ascii="Times New Roman" w:hAnsi="Times New Roman"/>
          <w:szCs w:val="21"/>
        </w:rPr>
        <w:t>：</w:t>
      </w:r>
      <w:r>
        <w:rPr>
          <w:rFonts w:ascii="Times New Roman" w:hAnsi="Times New Roman"/>
          <w:i/>
          <w:szCs w:val="21"/>
        </w:rPr>
        <w:t>S</w:t>
      </w:r>
      <w:r>
        <w:rPr>
          <w:rFonts w:ascii="Times New Roman" w:hAnsi="Times New Roman"/>
          <w:szCs w:val="21"/>
          <w:vertAlign w:val="subscript"/>
        </w:rPr>
        <w:t>△</w:t>
      </w:r>
      <w:r>
        <w:rPr>
          <w:rFonts w:ascii="Times New Roman" w:hAnsi="Times New Roman"/>
          <w:i/>
          <w:szCs w:val="21"/>
          <w:vertAlign w:val="subscript"/>
        </w:rPr>
        <w:t>ABF</w:t>
      </w:r>
      <w:r>
        <w:rPr>
          <w:rFonts w:hint="eastAsia" w:ascii="Times New Roman" w:hAnsi="Times New Roman"/>
          <w:i/>
          <w:szCs w:val="21"/>
          <w:vertAlign w:val="subscript"/>
        </w:rPr>
        <w:t>=</w:t>
      </w:r>
      <w:r>
        <w:rPr>
          <w:rFonts w:ascii="Times New Roman" w:hAnsi="Times New Roman"/>
          <w:szCs w:val="21"/>
        </w:rPr>
        <w:t>4：25，则</w:t>
      </w:r>
      <w:r>
        <w:rPr>
          <w:rFonts w:ascii="Times New Roman" w:hAnsi="Times New Roman"/>
          <w:i/>
          <w:szCs w:val="21"/>
        </w:rPr>
        <w:t>DE</w:t>
      </w:r>
      <w:r>
        <w:rPr>
          <w:rFonts w:ascii="Times New Roman" w:hAnsi="Times New Roman"/>
          <w:szCs w:val="21"/>
        </w:rPr>
        <w:t>：</w:t>
      </w:r>
      <w:r>
        <w:rPr>
          <w:rFonts w:ascii="Times New Roman" w:hAnsi="Times New Roman"/>
          <w:i/>
          <w:szCs w:val="21"/>
        </w:rPr>
        <w:t>EC</w: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</w:rPr>
        <w:t>（　　）</w:t>
      </w:r>
    </w:p>
    <w:p>
      <w:pPr>
        <w:pStyle w:val="3"/>
        <w:adjustRightInd w:val="0"/>
        <w:snapToGrid w:val="0"/>
        <w:ind w:firstLine="420" w:firstLineChars="200"/>
        <w:jc w:val="left"/>
        <w:rPr>
          <w:rFonts w:hint="eastAsia" w:ascii="Times New Roman" w:hAnsi="Times New Roman" w:eastAsia="宋体"/>
          <w:szCs w:val="21"/>
          <w:lang w:eastAsia="zh-CN"/>
        </w:rPr>
      </w:pPr>
      <w:r>
        <w:rPr>
          <w:rFonts w:ascii="Times New Roman" w:hAnsi="Times New Roman"/>
          <w:szCs w:val="21"/>
        </w:rPr>
        <w:t xml:space="preserve">A．2︰5     </w:t>
      </w:r>
      <w:r>
        <w:rPr>
          <w:rFonts w:hint="eastAsia" w:ascii="Times New Roman" w:hAnsi="Times New Roman"/>
          <w:szCs w:val="21"/>
        </w:rPr>
        <w:t>　　　</w:t>
      </w:r>
      <w:r>
        <w:rPr>
          <w:rFonts w:ascii="Times New Roman" w:hAnsi="Times New Roman"/>
          <w:szCs w:val="21"/>
        </w:rPr>
        <w:t xml:space="preserve"> B．3︰2    </w:t>
      </w:r>
      <w:r>
        <w:rPr>
          <w:rFonts w:hint="eastAsia" w:ascii="Times New Roman" w:hAnsi="Times New Roman"/>
          <w:szCs w:val="21"/>
        </w:rPr>
        <w:t>　　　　</w:t>
      </w:r>
      <w:r>
        <w:rPr>
          <w:rFonts w:ascii="Times New Roman" w:hAnsi="Times New Roman"/>
          <w:szCs w:val="21"/>
        </w:rPr>
        <w:t xml:space="preserve"> C．3︰5     </w:t>
      </w:r>
      <w:r>
        <w:rPr>
          <w:rFonts w:hint="eastAsia" w:ascii="Times New Roman" w:hAnsi="Times New Roman"/>
          <w:szCs w:val="21"/>
        </w:rPr>
        <w:t>　　　</w:t>
      </w:r>
      <w:r>
        <w:rPr>
          <w:rFonts w:ascii="Times New Roman" w:hAnsi="Times New Roman"/>
          <w:szCs w:val="21"/>
        </w:rPr>
        <w:t xml:space="preserve">  D．2︰3</w:t>
      </w:r>
      <w:r>
        <w:rPr>
          <w:rFonts w:hint="eastAsia" w:ascii="Times New Roman" w:hAnsi="Times New Roman"/>
          <w:color w:val="FFFFFF"/>
          <w:sz w:val="4"/>
          <w:szCs w:val="21"/>
          <w:lang w:eastAsia="zh-CN"/>
        </w:rPr>
        <w:t>[来源:Z+xx+k.Com]</w:t>
      </w:r>
    </w:p>
    <w:p>
      <w:pPr>
        <w:pStyle w:val="3"/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4762500</wp:posOffset>
            </wp:positionH>
            <wp:positionV relativeFrom="page">
              <wp:posOffset>7084695</wp:posOffset>
            </wp:positionV>
            <wp:extent cx="1596390" cy="762000"/>
            <wp:effectExtent l="0" t="0" r="3810" b="0"/>
            <wp:wrapTight wrapText="bothSides">
              <wp:wrapPolygon>
                <wp:start x="4640" y="0"/>
                <wp:lineTo x="3609" y="0"/>
                <wp:lineTo x="3609" y="8640"/>
                <wp:lineTo x="0" y="19440"/>
                <wp:lineTo x="0" y="21060"/>
                <wp:lineTo x="18301" y="21060"/>
                <wp:lineTo x="18558" y="21060"/>
                <wp:lineTo x="17270" y="17280"/>
                <wp:lineTo x="19074" y="9180"/>
                <wp:lineTo x="19074" y="8640"/>
                <wp:lineTo x="21394" y="4320"/>
                <wp:lineTo x="21394" y="0"/>
                <wp:lineTo x="4640" y="0"/>
              </wp:wrapPolygon>
            </wp:wrapTight>
            <wp:docPr id="2" name="Picture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63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581025</wp:posOffset>
            </wp:positionH>
            <wp:positionV relativeFrom="paragraph">
              <wp:posOffset>0</wp:posOffset>
            </wp:positionV>
            <wp:extent cx="1295400" cy="935990"/>
            <wp:effectExtent l="0" t="0" r="0" b="16510"/>
            <wp:wrapTight wrapText="bothSides">
              <wp:wrapPolygon>
                <wp:start x="0" y="440"/>
                <wp:lineTo x="0" y="3077"/>
                <wp:lineTo x="1588" y="7474"/>
                <wp:lineTo x="0" y="9232"/>
                <wp:lineTo x="0" y="11870"/>
                <wp:lineTo x="1588" y="14507"/>
                <wp:lineTo x="0" y="21102"/>
                <wp:lineTo x="20965" y="21102"/>
                <wp:lineTo x="21282" y="18464"/>
                <wp:lineTo x="19376" y="14507"/>
                <wp:lineTo x="19376" y="7474"/>
                <wp:lineTo x="21282" y="440"/>
                <wp:lineTo x="0" y="440"/>
              </wp:wrapPolygon>
            </wp:wrapTight>
            <wp:docPr id="4" name="图片 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93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3"/>
        <w:spacing w:line="360" w:lineRule="auto"/>
        <w:rPr>
          <w:rFonts w:ascii="Times New Roman" w:hAnsi="Times New Roman"/>
          <w:szCs w:val="21"/>
        </w:rPr>
      </w:pPr>
    </w:p>
    <w:p>
      <w:pPr>
        <w:pStyle w:val="3"/>
        <w:spacing w:line="360" w:lineRule="auto"/>
        <w:rPr>
          <w:rFonts w:ascii="Times New Roman" w:hAnsi="Times New Roman"/>
          <w:szCs w:val="21"/>
        </w:rPr>
      </w:pPr>
    </w:p>
    <w:p>
      <w:pPr>
        <w:pStyle w:val="3"/>
        <w:spacing w:line="360" w:lineRule="auto"/>
        <w:ind w:firstLine="1476" w:firstLineChars="700"/>
        <w:rPr>
          <w:rFonts w:ascii="Times New Roman" w:hAnsi="Times New Roman"/>
          <w:b/>
          <w:szCs w:val="18"/>
        </w:rPr>
      </w:pPr>
      <w:r>
        <w:rPr>
          <w:rFonts w:hint="eastAsia" w:ascii="Times New Roman" w:hAnsi="Times New Roman"/>
          <w:b/>
          <w:szCs w:val="18"/>
        </w:rPr>
        <w:t>第6题图                                         第7题图</w:t>
      </w:r>
    </w:p>
    <w:p>
      <w:pPr>
        <w:pStyle w:val="3"/>
        <w:spacing w:line="360" w:lineRule="auto"/>
        <w:ind w:left="420" w:hanging="420" w:hanging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8．</w:t>
      </w:r>
      <w:r>
        <w:rPr>
          <w:rFonts w:ascii="Times New Roman" w:hAnsi="Times New Roman" w:eastAsia="新宋体"/>
          <w:szCs w:val="21"/>
        </w:rPr>
        <w:t>一个各面分别标有数字1，2，3，4，5，6的骰子，连续投掷二次，分别出现数字</w:t>
      </w:r>
      <w:r>
        <w:rPr>
          <w:rFonts w:ascii="Times New Roman" w:hAnsi="Times New Roman" w:eastAsia="新宋体"/>
          <w:i/>
          <w:szCs w:val="21"/>
        </w:rPr>
        <w:t>m</w:t>
      </w:r>
      <w:r>
        <w:rPr>
          <w:rFonts w:ascii="Times New Roman" w:hAnsi="Times New Roman" w:eastAsia="新宋体"/>
          <w:szCs w:val="21"/>
        </w:rPr>
        <w:t>，</w:t>
      </w:r>
      <w:r>
        <w:rPr>
          <w:rFonts w:ascii="Times New Roman" w:hAnsi="Times New Roman" w:eastAsia="新宋体"/>
          <w:i/>
          <w:szCs w:val="21"/>
        </w:rPr>
        <w:t>n</w:t>
      </w:r>
      <w:r>
        <w:rPr>
          <w:rFonts w:ascii="Times New Roman" w:hAnsi="Times New Roman" w:eastAsia="新宋体"/>
          <w:szCs w:val="21"/>
        </w:rPr>
        <w:t>，得到一个点</w:t>
      </w:r>
      <w:r>
        <w:rPr>
          <w:rFonts w:ascii="Times New Roman" w:hAnsi="Times New Roman" w:eastAsia="新宋体"/>
          <w:position w:val="-10"/>
          <w:szCs w:val="21"/>
        </w:rPr>
        <w:object>
          <v:shape id="_x0000_i1039" o:spt="75" alt="学科网(www.zxxk.com)--教育资源门户，提供试卷、教案、课件、论文、素材及各类教学资源下载，还有大量而丰富的教学相关资讯！" type="#_x0000_t75" style="height:15.75pt;width:39.75pt;" o:ole="t" filled="f" o:preferrelative="t" stroked="f" coordsize="21600,21600">
            <v:path/>
            <v:fill on="f" focussize="0,0"/>
            <v:stroke on="f"/>
            <v:imagedata r:id="rId30" blacklevel="-6554f" chromakey="#FFFFFF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39" DrawAspect="Content" ObjectID="_1468075735" r:id="rId29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，则点</w:t>
      </w:r>
      <w:r>
        <w:rPr>
          <w:rFonts w:ascii="Times New Roman" w:hAnsi="Times New Roman" w:eastAsia="新宋体"/>
          <w:i/>
          <w:szCs w:val="21"/>
        </w:rPr>
        <w:t>P</w:t>
      </w:r>
      <w:r>
        <w:rPr>
          <w:rFonts w:ascii="Times New Roman" w:hAnsi="Times New Roman" w:eastAsia="新宋体"/>
          <w:szCs w:val="21"/>
        </w:rPr>
        <w:t>既在直线</w:t>
      </w:r>
      <w:r>
        <w:rPr>
          <w:rFonts w:ascii="Times New Roman" w:hAnsi="Times New Roman" w:eastAsia="新宋体"/>
          <w:position w:val="-10"/>
          <w:szCs w:val="21"/>
        </w:rPr>
        <w:object>
          <v:shape id="_x0000_i1040" o:spt="75" alt="学科网(www.zxxk.com)--教育资源门户，提供试卷、教案、课件、论文、素材及各类教学资源下载，还有大量而丰富的教学相关资讯！" type="#_x0000_t75" style="height:15.75pt;width:51.75pt;" o:ole="t" filled="f" o:preferrelative="t" stroked="f" coordsize="21600,21600">
            <v:path/>
            <v:fill on="f" focussize="0,0"/>
            <v:stroke on="f"/>
            <v:imagedata r:id="rId32" blacklevel="-6554f" chromakey="#FFFFFF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40" DrawAspect="Content" ObjectID="_1468075736" r:id="rId31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上，又在双曲线</w:t>
      </w:r>
      <w:r>
        <w:rPr>
          <w:rFonts w:ascii="Times New Roman" w:hAnsi="Times New Roman" w:eastAsia="新宋体"/>
          <w:position w:val="-24"/>
          <w:szCs w:val="21"/>
        </w:rPr>
        <w:object>
          <v:shape id="_x0000_i1041" o:spt="75" alt="学科网(www.zxxk.com)--教育资源门户，提供试卷、教案、课件、论文、素材及各类教学资源下载，还有大量而丰富的教学相关资讯！" type="#_x0000_t75" style="height:30.75pt;width:30.75pt;" o:ole="t" filled="f" o:preferrelative="t" stroked="f" coordsize="21600,21600">
            <v:path/>
            <v:fill on="f" focussize="0,0"/>
            <v:stroke on="f"/>
            <v:imagedata r:id="rId34" blacklevel="-6554f" chromakey="#FFFFFF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41" DrawAspect="Content" ObjectID="_1468075737" r:id="rId33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上的概率为（　　）</w:t>
      </w:r>
    </w:p>
    <w:p>
      <w:pPr>
        <w:pStyle w:val="3"/>
        <w:tabs>
          <w:tab w:val="left" w:pos="2300"/>
          <w:tab w:val="left" w:pos="4400"/>
          <w:tab w:val="left" w:pos="6400"/>
        </w:tabs>
        <w:spacing w:line="360" w:lineRule="auto"/>
        <w:ind w:firstLine="480" w:firstLineChars="229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eastAsia="新宋体"/>
          <w:szCs w:val="21"/>
        </w:rPr>
        <w:t>A．</w:t>
      </w:r>
      <w:r>
        <w:rPr>
          <w:rFonts w:ascii="Times New Roman" w:hAnsi="Times New Roman" w:eastAsia="新宋体"/>
          <w:position w:val="-24"/>
          <w:szCs w:val="21"/>
        </w:rPr>
        <w:object>
          <v:shape id="_x0000_i1042" o:spt="75" alt="学科网(www.zxxk.com)--教育资源门户，提供试卷、教案、课件、论文、素材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/>
            <v:imagedata r:id="rId36" blacklevel="-6554f" chromakey="#FFFFFF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42" DrawAspect="Content" ObjectID="_1468075738" r:id="rId35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 w:eastAsia="新宋体"/>
          <w:szCs w:val="21"/>
        </w:rPr>
        <w:t>B．</w:t>
      </w:r>
      <w:r>
        <w:rPr>
          <w:rFonts w:ascii="Times New Roman" w:hAnsi="Times New Roman" w:eastAsia="新宋体"/>
          <w:position w:val="-24"/>
          <w:szCs w:val="21"/>
        </w:rPr>
        <w:object>
          <v:shape id="_x0000_i1043" o:spt="75" alt="学科网(www.zxxk.com)--教育资源门户，提供试卷、教案、课件、论文、素材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/>
            <v:imagedata r:id="rId38" blacklevel="-6554f" chromakey="#FFFFFF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43" DrawAspect="Content" ObjectID="_1468075739" r:id="rId37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 w:eastAsia="新宋体"/>
          <w:szCs w:val="21"/>
        </w:rPr>
        <w:t>C．</w:t>
      </w:r>
      <w:r>
        <w:rPr>
          <w:rFonts w:ascii="Times New Roman" w:hAnsi="Times New Roman" w:eastAsia="新宋体"/>
          <w:position w:val="-24"/>
          <w:szCs w:val="21"/>
        </w:rPr>
        <w:object>
          <v:shape id="_x0000_i1044" o:spt="75" alt="学科网(www.zxxk.com)--教育资源门户，提供试卷、教案、课件、论文、素材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/>
            <v:imagedata r:id="rId40" blacklevel="-6554f" chromakey="#FFFFFF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44" DrawAspect="Content" ObjectID="_1468075740" r:id="rId39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 w:eastAsia="新宋体"/>
          <w:szCs w:val="21"/>
        </w:rPr>
        <w:t>D．</w:t>
      </w:r>
      <w:r>
        <w:rPr>
          <w:rFonts w:ascii="Times New Roman" w:hAnsi="Times New Roman" w:eastAsia="新宋体"/>
          <w:position w:val="-24"/>
          <w:szCs w:val="21"/>
        </w:rPr>
        <w:object>
          <v:shape id="_x0000_i1045" o:spt="75" alt="学科网(www.zxxk.com)--教育资源门户，提供试卷、教案、课件、论文、素材及各类教学资源下载，还有大量而丰富的教学相关资讯！" type="#_x0000_t75" style="height:30.75pt;width:17.25pt;" o:ole="t" filled="f" o:preferrelative="t" stroked="f" coordsize="21600,21600">
            <v:path/>
            <v:fill on="f" focussize="0,0"/>
            <v:stroke on="f"/>
            <v:imagedata r:id="rId42" blacklevel="-6554f" chromakey="#FFFFFF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45" DrawAspect="Content" ObjectID="_1468075741" r:id="rId41">
            <o:LockedField>false</o:LockedField>
          </o:OLEObject>
        </w:object>
      </w:r>
    </w:p>
    <w:p>
      <w:pPr>
        <w:pStyle w:val="3"/>
        <w:ind w:left="420" w:hanging="420" w:hangingChars="200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 w:eastAsia="新宋体"/>
          <w:szCs w:val="21"/>
        </w:rPr>
        <w:t>9．</w:t>
      </w:r>
      <w:r>
        <w:rPr>
          <w:rFonts w:ascii="Times New Roman"/>
        </w:rPr>
        <w:t>某超市一月份的营业</w:t>
      </w:r>
      <w:r>
        <w:rPr>
          <w:rFonts w:ascii="Times New Roman"/>
        </w:rPr>
        <w:drawing>
          <wp:inline distT="0" distB="0" distL="114300" distR="114300">
            <wp:extent cx="20320" cy="22860"/>
            <wp:effectExtent l="0" t="0" r="17780" b="5715"/>
            <wp:docPr id="8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/>
        </w:rPr>
        <w:t>额为</w:t>
      </w:r>
      <w:r>
        <w:rPr>
          <w:rFonts w:hint="eastAsia" w:ascii="Times New Roman"/>
        </w:rPr>
        <w:t>36</w:t>
      </w:r>
      <w:r>
        <w:rPr>
          <w:rFonts w:ascii="Times New Roman"/>
        </w:rPr>
        <w:t>万元，三月份的营业额为</w:t>
      </w:r>
      <w:r>
        <w:rPr>
          <w:rFonts w:hint="eastAsia" w:ascii="Times New Roman"/>
        </w:rPr>
        <w:t>48</w:t>
      </w:r>
      <w:r>
        <w:rPr>
          <w:rFonts w:ascii="Times New Roman"/>
        </w:rPr>
        <w:t>万元，设每月的平均增长率为</w:t>
      </w:r>
      <w:r>
        <w:rPr>
          <w:rFonts w:hint="eastAsia" w:ascii="Times New Roman"/>
          <w:i/>
        </w:rPr>
        <w:t>x</w:t>
      </w:r>
      <w:r>
        <w:rPr>
          <w:rFonts w:ascii="Times New Roman"/>
        </w:rPr>
        <w:t>，则可列方程为</w:t>
      </w:r>
      <w:r>
        <w:rPr>
          <w:rFonts w:ascii="Times New Roman" w:hAnsi="Times New Roman"/>
        </w:rPr>
        <w:t xml:space="preserve">(        ) </w:t>
      </w:r>
    </w:p>
    <w:p>
      <w:pPr>
        <w:pStyle w:val="3"/>
        <w:tabs>
          <w:tab w:val="left" w:pos="2300"/>
          <w:tab w:val="left" w:pos="4400"/>
          <w:tab w:val="left" w:pos="6400"/>
        </w:tabs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eastAsia="新宋体"/>
          <w:szCs w:val="21"/>
        </w:rPr>
        <w:t>A．</w:t>
      </w:r>
      <w:r>
        <w:rPr>
          <w:rFonts w:ascii="Times New Roman" w:hAnsi="Times New Roman" w:eastAsia="新宋体"/>
          <w:position w:val="-10"/>
          <w:szCs w:val="21"/>
        </w:rPr>
        <w:object>
          <v:shape id="_x0000_i1047" o:spt="75" alt="学科网(www.zxxk.com)--教育资源门户，提供试卷、教案、课件、论文、素材及各类教学资源下载，还有大量而丰富的教学相关资讯！" type="#_x0000_t75" style="height:18pt;width:75pt;" o:ole="t" filled="f" o:preferrelative="t" stroked="f" coordsize="21600,21600">
            <v:path/>
            <v:fill on="f" focussize="0,0"/>
            <v:stroke on="f"/>
            <v:imagedata r:id="rId44" blacklevel="-6554f" chromakey="#FFFFFF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47" DrawAspect="Content" ObjectID="_1468075742" r:id="rId43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 w:eastAsia="新宋体"/>
          <w:szCs w:val="21"/>
        </w:rPr>
        <w:t>B．</w:t>
      </w:r>
      <w:r>
        <w:rPr>
          <w:rFonts w:ascii="Times New Roman" w:hAnsi="Times New Roman" w:eastAsia="新宋体"/>
          <w:position w:val="-10"/>
          <w:szCs w:val="21"/>
        </w:rPr>
        <w:object>
          <v:shape id="_x0000_i1048" o:spt="75" alt="学科网(www.zxxk.com)--教育资源门户，提供试卷、教案、课件、论文、素材及各类教学资源下载，还有大量而丰富的教学相关资讯！" type="#_x0000_t75" style="height:18pt;width:75pt;" o:ole="t" filled="f" o:preferrelative="t" stroked="f" coordsize="21600,21600">
            <v:path/>
            <v:fill on="f" focussize="0,0"/>
            <v:stroke on="f"/>
            <v:imagedata r:id="rId46" blacklevel="-6554f" chromakey="#FFFFFF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48" DrawAspect="Content" ObjectID="_1468075743" r:id="rId45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eastAsia="新宋体"/>
          <w:szCs w:val="21"/>
        </w:rPr>
        <w:t>C．</w:t>
      </w:r>
      <w:r>
        <w:rPr>
          <w:rFonts w:ascii="Times New Roman" w:hAnsi="Times New Roman" w:eastAsia="新宋体"/>
          <w:position w:val="-10"/>
          <w:szCs w:val="21"/>
        </w:rPr>
        <w:object>
          <v:shape id="_x0000_i1049" o:spt="75" alt="学科网(www.zxxk.com)--教育资源门户，提供试卷、教案、课件、论文、素材及各类教学资源下载，还有大量而丰富的教学相关资讯！" type="#_x0000_t75" style="height:18pt;width:75pt;" o:ole="t" filled="f" o:preferrelative="t" stroked="f" coordsize="21600,21600">
            <v:path/>
            <v:fill on="f" focussize="0,0"/>
            <v:stroke on="f"/>
            <v:imagedata r:id="rId48" blacklevel="-6554f" chromakey="#FFFFFF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49" DrawAspect="Content" ObjectID="_1468075744" r:id="rId47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eastAsia="新宋体"/>
          <w:szCs w:val="21"/>
        </w:rPr>
        <w:t>D．</w:t>
      </w:r>
      <w:r>
        <w:rPr>
          <w:rFonts w:ascii="Times New Roman" w:hAnsi="Times New Roman" w:eastAsia="新宋体"/>
          <w:position w:val="-10"/>
          <w:szCs w:val="21"/>
        </w:rPr>
        <w:object>
          <v:shape id="_x0000_i1050" o:spt="75" alt="学科网(www.zxxk.com)--教育资源门户，提供试卷、教案、课件、论文、素材及各类教学资源下载，还有大量而丰富的教学相关资讯！" type="#_x0000_t75" style="height:18pt;width:75pt;" o:ole="t" filled="f" o:preferrelative="t" stroked="f" coordsize="21600,21600">
            <v:path/>
            <v:fill on="f" focussize="0,0"/>
            <v:stroke on="f"/>
            <v:imagedata r:id="rId50" blacklevel="-6554f" chromakey="#FFFFFF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50" DrawAspect="Content" ObjectID="_1468075745" r:id="rId49">
            <o:LockedField>false</o:LockedField>
          </o:OLEObject>
        </w:object>
      </w:r>
    </w:p>
    <w:p>
      <w:pPr>
        <w:pStyle w:val="3"/>
      </w:pPr>
      <w:r>
        <w:rPr>
          <w:rFonts w:hint="eastAsia" w:ascii="Times New Roman" w:hAnsi="Times New Roman" w:eastAsia="新宋体"/>
          <w:szCs w:val="21"/>
        </w:rPr>
        <w:t>10．若关于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的一元二次方程</w:t>
      </w:r>
      <w:r>
        <w:rPr>
          <w:rFonts w:ascii="Times New Roman" w:hAnsi="Times New Roman" w:eastAsia="新宋体"/>
          <w:position w:val="-10"/>
          <w:szCs w:val="21"/>
        </w:rPr>
        <w:object>
          <v:shape id="_x0000_i1051" o:spt="75" alt="学科网(www.zxxk.com)--教育资源门户，提供试卷、教案、课件、论文、素材及各类教学资源下载，还有大量而丰富的教学相关资讯！" type="#_x0000_t75" style="height:18pt;width:102.75pt;" o:ole="t" filled="f" o:preferrelative="t" stroked="f" coordsize="21600,21600">
            <v:path/>
            <v:fill on="f" focussize="0,0"/>
            <v:stroke on="f"/>
            <v:imagedata r:id="rId52" blacklevel="-6554f" chromakey="#FFFFFF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51" DrawAspect="Content" ObjectID="_1468075746" r:id="rId5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有两个实数根，则</w:t>
      </w:r>
      <w:r>
        <w:rPr>
          <w:rFonts w:hint="eastAsia" w:ascii="Times New Roman" w:hAnsi="Times New Roman" w:eastAsia="新宋体"/>
          <w:i/>
          <w:szCs w:val="21"/>
        </w:rPr>
        <w:t>k</w:t>
      </w:r>
      <w:r>
        <w:rPr>
          <w:rFonts w:hint="eastAsia" w:ascii="Times New Roman" w:hAnsi="Times New Roman" w:eastAsia="新宋体"/>
          <w:szCs w:val="21"/>
        </w:rPr>
        <w:t>的取值范围是（　　）</w:t>
      </w:r>
    </w:p>
    <w:p>
      <w:pPr>
        <w:pStyle w:val="3"/>
        <w:tabs>
          <w:tab w:val="left" w:pos="1875"/>
          <w:tab w:val="left" w:pos="4400"/>
          <w:tab w:val="left" w:pos="6400"/>
        </w:tabs>
        <w:spacing w:line="360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eastAsia="新宋体"/>
          <w:szCs w:val="21"/>
        </w:rPr>
        <w:t>A．</w:t>
      </w:r>
      <w:r>
        <w:rPr>
          <w:rFonts w:ascii="Times New Roman" w:hAnsi="Times New Roman" w:eastAsia="新宋体"/>
          <w:position w:val="-6"/>
          <w:szCs w:val="21"/>
        </w:rPr>
        <w:object>
          <v:shape id="_x0000_i1052" o:spt="75" alt="学科网(www.zxxk.com)--教育资源门户，提供试卷、教案、课件、论文、素材及各类教学资源下载，还有大量而丰富的教学相关资讯！" type="#_x0000_t75" style="height:13.5pt;width:27.75pt;" o:ole="t" filled="f" o:preferrelative="t" stroked="f" coordsize="21600,21600">
            <v:path/>
            <v:fill on="f" focussize="0,0"/>
            <v:stroke on="f"/>
            <v:imagedata r:id="rId54" blacklevel="-6554f" chromakey="#FFFFFF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52" DrawAspect="Content" ObjectID="_1468075747" r:id="rId53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eastAsia="新宋体"/>
          <w:szCs w:val="21"/>
        </w:rPr>
        <w:t>B．</w:t>
      </w:r>
      <w:r>
        <w:rPr>
          <w:rFonts w:ascii="Times New Roman" w:hAnsi="Times New Roman" w:eastAsia="新宋体"/>
          <w:position w:val="-10"/>
          <w:szCs w:val="21"/>
        </w:rPr>
        <w:object>
          <v:shape id="_x0000_i1053" o:spt="75" alt="学科网(www.zxxk.com)--教育资源门户，提供试卷、教案、课件、论文、素材及各类教学资源下载，还有大量而丰富的教学相关资讯！" type="#_x0000_t75" style="height:16.5pt;width:68.25pt;" o:ole="t" filled="f" o:preferrelative="t" stroked="f" coordsize="21600,21600">
            <v:path/>
            <v:fill on="f" focussize="0,0"/>
            <v:stroke on="f"/>
            <v:imagedata r:id="rId56" blacklevel="-6554f" chromakey="#FFFFFF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53" DrawAspect="Content" ObjectID="_1468075748" r:id="rId55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eastAsia="新宋体"/>
          <w:szCs w:val="21"/>
        </w:rPr>
        <w:t>C．</w:t>
      </w:r>
      <w:r>
        <w:rPr>
          <w:rFonts w:ascii="Times New Roman" w:hAnsi="Times New Roman" w:eastAsia="新宋体"/>
          <w:position w:val="-10"/>
          <w:szCs w:val="21"/>
        </w:rPr>
        <w:object>
          <v:shape id="_x0000_i1054" o:spt="75" alt="学科网(www.zxxk.com)--教育资源门户，提供试卷、教案、课件、论文、素材及各类教学资源下载，还有大量而丰富的教学相关资讯！" type="#_x0000_t75" style="height:16.5pt;width:68.25pt;" o:ole="t" filled="f" o:preferrelative="t" stroked="f" coordsize="21600,21600">
            <v:path/>
            <v:fill on="f" focussize="0,0"/>
            <v:stroke on="f"/>
            <v:imagedata r:id="rId58" blacklevel="-6554f" chromakey="#FFFFFF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54" DrawAspect="Content" ObjectID="_1468075749" r:id="rId57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eastAsia="新宋体"/>
          <w:szCs w:val="21"/>
        </w:rPr>
        <w:t>D．</w:t>
      </w:r>
      <w:r>
        <w:rPr>
          <w:rFonts w:ascii="Times New Roman" w:hAnsi="Times New Roman" w:eastAsia="新宋体"/>
          <w:position w:val="-10"/>
          <w:szCs w:val="21"/>
        </w:rPr>
        <w:object>
          <v:shape id="_x0000_i1055" o:spt="75" alt="学科网(www.zxxk.com)--教育资源门户，提供试卷、教案、课件、论文、素材及各类教学资源下载，还有大量而丰富的教学相关资讯！" type="#_x0000_t75" style="height:16.5pt;width:68.25pt;" o:ole="t" filled="f" o:preferrelative="t" stroked="f" coordsize="21600,21600">
            <v:path/>
            <v:fill on="f" focussize="0,0"/>
            <v:stroke on="f"/>
            <v:imagedata r:id="rId60" blacklevel="-6554f" chromakey="#FFFFFF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55" DrawAspect="Content" ObjectID="_1468075750" r:id="rId59">
            <o:LockedField>false</o:LockedField>
          </o:OLEObject>
        </w:object>
      </w:r>
    </w:p>
    <w:p>
      <w:pPr>
        <w:pStyle w:val="3"/>
        <w:spacing w:line="360" w:lineRule="auto"/>
      </w:pPr>
      <w:r>
        <w:rPr>
          <w:rFonts w:hint="eastAsia" w:ascii="Times New Roman" w:hAnsi="Times New Roman" w:eastAsia="新宋体"/>
          <w:szCs w:val="21"/>
        </w:rPr>
        <w:t>11．如图，在△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中，∠</w:t>
      </w:r>
      <w:r>
        <w:rPr>
          <w:rFonts w:hint="eastAsia" w:ascii="Times New Roman" w:hAnsi="Times New Roman" w:eastAsia="新宋体"/>
          <w:i/>
          <w:szCs w:val="21"/>
        </w:rPr>
        <w:t>ACD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，若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＝2，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＝3，则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长为（　　）</w:t>
      </w:r>
    </w:p>
    <w:p>
      <w:pPr>
        <w:pStyle w:val="3"/>
        <w:tabs>
          <w:tab w:val="left" w:pos="2300"/>
          <w:tab w:val="left" w:pos="4400"/>
          <w:tab w:val="left" w:pos="6400"/>
        </w:tabs>
        <w:spacing w:line="360" w:lineRule="auto"/>
        <w:ind w:firstLine="420" w:firstLineChars="200"/>
        <w:jc w:val="left"/>
      </w:pP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2105025</wp:posOffset>
            </wp:positionH>
            <wp:positionV relativeFrom="paragraph">
              <wp:posOffset>228600</wp:posOffset>
            </wp:positionV>
            <wp:extent cx="1390650" cy="1276350"/>
            <wp:effectExtent l="0" t="0" r="0" b="0"/>
            <wp:wrapTight wrapText="bothSides">
              <wp:wrapPolygon>
                <wp:start x="10060" y="322"/>
                <wp:lineTo x="3255" y="2579"/>
                <wp:lineTo x="2367" y="3869"/>
                <wp:lineTo x="3551" y="5481"/>
                <wp:lineTo x="3551" y="10639"/>
                <wp:lineTo x="1775" y="10639"/>
                <wp:lineTo x="1775" y="13218"/>
                <wp:lineTo x="3551" y="15797"/>
                <wp:lineTo x="3551" y="20955"/>
                <wp:lineTo x="5030" y="20955"/>
                <wp:lineTo x="16274" y="20310"/>
                <wp:lineTo x="21008" y="19021"/>
                <wp:lineTo x="21008" y="13218"/>
                <wp:lineTo x="15682" y="10639"/>
                <wp:lineTo x="15090" y="6770"/>
                <wp:lineTo x="7397" y="5481"/>
                <wp:lineTo x="10652" y="5481"/>
                <wp:lineTo x="12132" y="3546"/>
                <wp:lineTo x="11836" y="322"/>
                <wp:lineTo x="10060" y="322"/>
              </wp:wrapPolygon>
            </wp:wrapTight>
            <wp:docPr id="9" name="图片 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ascii="Times New Roman" w:hAnsi="Times New Roman" w:eastAsia="新宋体"/>
          <w:position w:val="-8"/>
          <w:szCs w:val="21"/>
        </w:rPr>
        <w:object>
          <v:shape id="_x0000_i1056" o:spt="75" alt="学科网(www.zxxk.com)--教育资源门户，提供试卷、教案、课件、论文、素材及各类教学资源下载，还有大量而丰富的教学相关资讯！" type="#_x0000_t75" style="height:18pt;width:18pt;" o:ole="t" filled="f" o:preferrelative="t" stroked="f" coordsize="21600,21600">
            <v:path/>
            <v:fill on="f" focussize="0,0"/>
            <v:stroke on="f"/>
            <v:imagedata r:id="rId63" blacklevel="-6554f" chromakey="#FFFFFF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56" DrawAspect="Content" ObjectID="_1468075751" r:id="rId62">
            <o:LockedField>false</o:LockedField>
          </o:OLEObject>
        </w:objec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ascii="Times New Roman" w:hAnsi="Times New Roman" w:eastAsia="新宋体"/>
          <w:position w:val="-8"/>
          <w:szCs w:val="21"/>
        </w:rPr>
        <w:object>
          <v:shape id="_x0000_i1057" o:spt="75" alt="学科网(www.zxxk.com)--教育资源门户，提供试卷、教案、课件、论文、素材及各类教学资源下载，还有大量而丰富的教学相关资讯！" type="#_x0000_t75" style="height:18pt;width:18.75pt;" o:ole="t" filled="f" o:preferrelative="t" stroked="f" coordsize="21600,21600">
            <v:path/>
            <v:fill on="f" focussize="0,0"/>
            <v:stroke on="f"/>
            <v:imagedata r:id="rId65" blacklevel="-6554f" chromakey="#FFFFFF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57" DrawAspect="Content" ObjectID="_1468075752" r:id="rId64">
            <o:LockedField>false</o:LockedField>
          </o:OLEObject>
        </w:objec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ascii="Times New Roman" w:hAnsi="Times New Roman" w:eastAsia="新宋体"/>
          <w:position w:val="-8"/>
          <w:szCs w:val="21"/>
        </w:rPr>
        <w:object>
          <v:shape id="_x0000_i1058" o:spt="75" alt="学科网(www.zxxk.com)--教育资源门户，提供试卷、教案、课件、论文、素材及各类教学资源下载，还有大量而丰富的教学相关资讯！" type="#_x0000_t75" style="height:18pt;width:23.25pt;" o:ole="t" filled="f" o:preferrelative="t" stroked="f" coordsize="21600,21600">
            <v:path/>
            <v:fill on="f" focussize="0,0"/>
            <v:stroke on="f"/>
            <v:imagedata r:id="rId67" blacklevel="-6554f" chromakey="#FFFFFF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58" DrawAspect="Content" ObjectID="_1468075753" r:id="rId66">
            <o:LockedField>false</o:LockedField>
          </o:OLEObject>
        </w:object>
      </w:r>
      <w:r>
        <w:tab/>
      </w:r>
      <w:r>
        <w:rPr>
          <w:rFonts w:hint="eastAsia" w:ascii="Times New Roman" w:hAnsi="Times New Roman" w:eastAsia="新宋体"/>
          <w:szCs w:val="21"/>
        </w:rPr>
        <w:t>D．6</w:t>
      </w:r>
    </w:p>
    <w:p>
      <w:pPr>
        <w:pStyle w:val="3"/>
        <w:spacing w:line="360" w:lineRule="auto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drawing>
          <wp:inline distT="0" distB="0" distL="114300" distR="114300">
            <wp:extent cx="1704975" cy="1000125"/>
            <wp:effectExtent l="0" t="0" r="9525" b="9525"/>
            <wp:docPr id="11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3775710</wp:posOffset>
                </wp:positionH>
                <wp:positionV relativeFrom="paragraph">
                  <wp:posOffset>0</wp:posOffset>
                </wp:positionV>
                <wp:extent cx="1339215" cy="1202055"/>
                <wp:effectExtent l="0" t="0" r="0" b="17145"/>
                <wp:wrapNone/>
                <wp:docPr id="17" name="组合 17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9215" cy="1202055"/>
                          <a:chOff x="0" y="0"/>
                          <a:chExt cx="1904" cy="1607"/>
                        </a:xfrm>
                      </wpg:grpSpPr>
                      <wps:wsp>
                        <wps:cNvPr id="15" name="文本框 15"/>
                        <wps:cNvSpPr txBox="1"/>
                        <wps:spPr>
                          <a:xfrm>
                            <a:off x="209" y="1173"/>
                            <a:ext cx="1440" cy="4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3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upright="1"/>
                      </wps:wsp>
                      <pic:pic xmlns:pic="http://schemas.openxmlformats.org/drawingml/2006/picture">
                        <pic:nvPicPr>
                          <pic:cNvPr id="16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6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20001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4" cy="1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学科网(www.zxxk.com)--教育资源门户，提供试卷、教案、课件、论文、素材及各类教学资源下载，还有大量而丰富的教学相关资讯！" style="position:absolute;left:0pt;margin-left:297.3pt;margin-top:0pt;height:94.65pt;width:105.45pt;z-index:251659264;mso-width-relative:page;mso-height-relative:page;" coordsize="1904,1607" o:gfxdata="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">
                <o:lock v:ext="edit" aspectratio="f"/>
                <v:shape id="_x0000_s1026" o:spid="_x0000_s1026" o:spt="202" type="#_x0000_t202" style="position:absolute;left:209;top:1173;height:434;width:1440;" fillcolor="#FFFFFF" filled="t" stroked="f" coordsize="21600,21600" o:gfxdata="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IIlC+q2AAAA2wAAAA8A&#10;AAAAAAAAAQAgAAAAIgAAAGRycy9kb3ducmV2LnhtbFBLAQIUABQAAAAIAIdO4kAzLwWeOwAAADkA&#10;AAAQAAAAAAAAAAEAIAAAAAUBAABkcnMvc2hhcGV4bWwueG1sUEsFBgAAAAAGAAYAWwEAAK8DAAAA&#10;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3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Picture 5" o:spid="_x0000_s1026" o:spt="75" alt="" type="#_x0000_t75" style="position:absolute;left:0;top:0;height:1288;width:1904;" filled="f" o:preferrelative="t" stroked="f" coordsize="21600,21600" o:gfxdata="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kOH7m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69" blacklevel="-6554f" chromakey="#FFFFFF" o:title=""/>
                  <o:lock v:ext="edit" aspectratio="t"/>
                </v:shape>
              </v:group>
            </w:pict>
          </mc:Fallback>
        </mc:AlternateContent>
      </w:r>
    </w:p>
    <w:p>
      <w:pPr>
        <w:pStyle w:val="3"/>
        <w:spacing w:line="360" w:lineRule="auto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/>
          <w:b/>
          <w:szCs w:val="18"/>
        </w:rPr>
        <w:t xml:space="preserve">第11题图                  第14题图                     第15题图       </w:t>
      </w:r>
    </w:p>
    <w:p>
      <w:pPr>
        <w:pStyle w:val="3"/>
      </w:pPr>
      <w:r>
        <w:rPr>
          <w:rFonts w:hint="eastAsia" w:ascii="Times New Roman" w:hAnsi="Times New Roman" w:eastAsia="新宋体"/>
          <w:szCs w:val="21"/>
        </w:rPr>
        <w:t>12．若实数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满足</w:t>
      </w:r>
      <w:r>
        <w:rPr>
          <w:rFonts w:ascii="Times New Roman" w:hAnsi="Times New Roman" w:eastAsia="新宋体"/>
          <w:position w:val="-10"/>
          <w:szCs w:val="21"/>
        </w:rPr>
        <w:object>
          <v:shape id="_x0000_i1060" o:spt="75" alt="学科网(www.zxxk.com)--教育资源门户，提供试卷、教案、课件、论文、素材及各类教学资源下载，还有大量而丰富的教学相关资讯！" type="#_x0000_t75" style="height:18pt;width:138pt;" o:ole="t" filled="f" o:preferrelative="t" stroked="f" coordsize="21600,21600">
            <v:path/>
            <v:fill on="f" focussize="0,0"/>
            <v:stroke on="f"/>
            <v:imagedata r:id="rId71" blacklevel="-6554f" chromakey="#FFFFFF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60" DrawAspect="Content" ObjectID="_1468075754" r:id="rId7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，则</w:t>
      </w:r>
      <w:r>
        <w:rPr>
          <w:rFonts w:hint="eastAsia" w:ascii="Times New Roman" w:hAnsi="Times New Roman" w:eastAsia="新宋体"/>
          <w:position w:val="-10"/>
          <w:szCs w:val="21"/>
        </w:rPr>
        <w:object>
          <v:shape id="_x0000_i1061" o:spt="75" alt="学科网(www.zxxk.com)--教育资源门户，提供试卷、教案、课件、论文、素材及各类教学资源下载，还有大量而丰富的教学相关资讯！" type="#_x0000_t75" style="height:18pt;width:36.75pt;" o:ole="t" filled="f" o:preferrelative="t" stroked="f" coordsize="21600,21600">
            <v:path/>
            <v:fill on="f" focussize="0,0"/>
            <v:stroke on="f"/>
            <v:imagedata r:id="rId73" blacklevel="-6554f" chromakey="#FFFFFF" o:title="学科网(www.zxxk.com)--教育资源门户，提供试卷、教案、课件、论文、素材及各类教学资源下载，还有大量而丰富的教学相关资讯！"/>
            <o:lock v:ext="edit" aspectratio="f"/>
            <w10:wrap type="none"/>
            <w10:anchorlock/>
          </v:shape>
          <o:OLEObject Type="Embed" ProgID="Equation.DSMT4" ShapeID="_x0000_i1061" DrawAspect="Content" ObjectID="_1468075755" r:id="rId7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的值为（　　）</w:t>
      </w:r>
    </w:p>
    <w:p>
      <w:pPr>
        <w:pStyle w:val="3"/>
        <w:tabs>
          <w:tab w:val="left" w:pos="2300"/>
          <w:tab w:val="left" w:pos="4400"/>
          <w:tab w:val="left" w:pos="6400"/>
        </w:tabs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A．3或﹣3</w:t>
      </w:r>
      <w:r>
        <w:tab/>
      </w:r>
      <w:r>
        <w:rPr>
          <w:rFonts w:hint="eastAsia" w:ascii="Times New Roman" w:hAnsi="Times New Roman" w:eastAsia="新宋体"/>
          <w:szCs w:val="21"/>
        </w:rPr>
        <w:t>B．3</w:t>
      </w:r>
      <w:r>
        <w:tab/>
      </w:r>
      <w:r>
        <w:rPr>
          <w:rFonts w:hint="eastAsia" w:ascii="Times New Roman" w:hAnsi="Times New Roman" w:eastAsia="新宋体"/>
          <w:szCs w:val="21"/>
        </w:rPr>
        <w:t>C．﹣3</w:t>
      </w:r>
      <w:r>
        <w:tab/>
      </w:r>
      <w:r>
        <w:rPr>
          <w:rFonts w:hint="eastAsia" w:ascii="Times New Roman" w:hAnsi="Times New Roman" w:eastAsia="新宋体"/>
          <w:szCs w:val="21"/>
        </w:rPr>
        <w:t>D．1</w:t>
      </w:r>
    </w:p>
    <w:p>
      <w:pPr>
        <w:pStyle w:val="3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13．若</w:t>
      </w:r>
      <w:r>
        <w:rPr>
          <w:rFonts w:ascii="Times New Roman" w:hAnsi="Times New Roman" w:eastAsia="新宋体"/>
          <w:position w:val="-10"/>
          <w:szCs w:val="21"/>
        </w:rPr>
        <w:object>
          <v:shape id="_x0000_i1062" o:spt="75" alt="学科网(www.zxxk.com)--教育资源门户，提供试卷、教案、课件、论文、素材及各类教学资源下载，还有大量而丰富的教学相关资讯！" type="#_x0000_t75" style="height:18pt;width:123pt;" o:ole="t" filled="f" o:preferrelative="t" stroked="f" coordsize="21600,21600">
            <v:path/>
            <v:fill on="f" focussize="0,0"/>
            <v:stroke on="f"/>
            <v:imagedata r:id="rId75" blacklevel="-6554f" chromakey="#FFFFFF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62" DrawAspect="Content" ObjectID="_1468075756" r:id="rId7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，则</w:t>
      </w:r>
      <w:r>
        <w:rPr>
          <w:rFonts w:ascii="Times New Roman" w:hAnsi="Times New Roman" w:eastAsia="新宋体"/>
          <w:position w:val="-10"/>
          <w:szCs w:val="21"/>
        </w:rPr>
        <w:object>
          <v:shape id="_x0000_i1063" o:spt="75" alt="学科网(www.zxxk.com)--教育资源门户，提供试卷、教案、课件、论文、素材及各类教学资源下载，还有大量而丰富的教学相关资讯！" type="#_x0000_t75" style="height:18pt;width:15pt;" o:ole="t" filled="f" o:preferrelative="t" stroked="f" coordsize="21600,21600">
            <v:path/>
            <v:fill on="f" focussize="0,0"/>
            <v:stroke on="f"/>
            <v:imagedata r:id="rId77" blacklevel="-6554f" chromakey="#FFFFFF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63" DrawAspect="Content" ObjectID="_1468075757" r:id="rId7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的值为（　　）</w:t>
      </w:r>
    </w:p>
    <w:p>
      <w:pPr>
        <w:pStyle w:val="3"/>
        <w:tabs>
          <w:tab w:val="left" w:pos="2300"/>
          <w:tab w:val="left" w:pos="4400"/>
          <w:tab w:val="left" w:pos="6400"/>
        </w:tabs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A．8</w:t>
      </w:r>
      <w:r>
        <w:tab/>
      </w:r>
      <w:r>
        <w:rPr>
          <w:rFonts w:hint="eastAsia" w:ascii="Times New Roman" w:hAnsi="Times New Roman" w:eastAsia="新宋体"/>
          <w:szCs w:val="21"/>
        </w:rPr>
        <w:t>B．﹣8</w:t>
      </w:r>
      <w:r>
        <w:tab/>
      </w:r>
      <w:r>
        <w:rPr>
          <w:rFonts w:hint="eastAsia" w:ascii="Times New Roman" w:hAnsi="Times New Roman" w:eastAsia="新宋体"/>
          <w:szCs w:val="21"/>
        </w:rPr>
        <w:t>C．9</w: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ascii="Times New Roman" w:hAnsi="Times New Roman" w:eastAsia="新宋体"/>
          <w:position w:val="-24"/>
          <w:szCs w:val="21"/>
        </w:rPr>
        <w:object>
          <v:shape id="_x0000_i1064" o:spt="75" alt="学科网(www.zxxk.com)--教育资源门户，提供试卷、教案、课件、论文、素材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/>
            <v:imagedata r:id="rId79" blacklevel="-6554f" chromakey="#FFFFFF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64" DrawAspect="Content" ObjectID="_1468075758" r:id="rId78">
            <o:LockedField>false</o:LockedField>
          </o:OLEObject>
        </w:object>
      </w:r>
    </w:p>
    <w:p>
      <w:pPr>
        <w:pStyle w:val="3"/>
        <w:numPr>
          <w:ilvl w:val="0"/>
          <w:numId w:val="2"/>
        </w:numPr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如图，在平直角坐标系中，过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轴正半轴上任意一点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作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 xml:space="preserve">轴的平行线，分别交函数  </w:t>
      </w:r>
    </w:p>
    <w:p>
      <w:pPr>
        <w:pStyle w:val="3"/>
        <w:ind w:left="420" w:leftChars="200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position w:val="-24"/>
          <w:szCs w:val="21"/>
        </w:rPr>
        <w:object>
          <v:shape id="_x0000_i1065" o:spt="75" alt="学科网(www.zxxk.com)--教育资源门户，提供试卷、教案、课件、论文、素材及各类教学资源下载，还有大量而丰富的教学相关资讯！" type="#_x0000_t75" style="height:30.75pt;width:143.25pt;" o:ole="t" filled="f" o:preferrelative="t" stroked="f" coordsize="21600,21600">
            <v:path/>
            <v:fill on="f" focussize="0,0"/>
            <v:stroke on="f"/>
            <v:imagedata r:id="rId81" blacklevel="-6554f" chromakey="#FFFFFF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65" DrawAspect="Content" ObjectID="_1468075759" r:id="rId80">
            <o:LockedField>false</o:LockedField>
          </o:OLEObject>
        </w:object>
      </w:r>
      <w:r>
        <w:rPr>
          <w:rFonts w:hint="eastAsia" w:ascii="Times New Roman" w:hAnsi="Times New Roman" w:eastAsia="新宋体"/>
          <w:position w:val="-24"/>
          <w:szCs w:val="21"/>
        </w:rPr>
        <w:t xml:space="preserve">  </w:t>
      </w:r>
      <w:r>
        <w:rPr>
          <w:rFonts w:hint="eastAsia" w:ascii="Times New Roman" w:hAnsi="Times New Roman" w:eastAsia="新宋体"/>
          <w:szCs w:val="21"/>
        </w:rPr>
        <w:t>的图象于点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、点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．若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是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轴上任意一点，则△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的面积为 （　　）</w:t>
      </w:r>
    </w:p>
    <w:p>
      <w:pPr>
        <w:pStyle w:val="3"/>
        <w:tabs>
          <w:tab w:val="left" w:pos="2300"/>
          <w:tab w:val="left" w:pos="4400"/>
          <w:tab w:val="left" w:pos="6400"/>
        </w:tabs>
        <w:ind w:firstLine="273" w:firstLineChars="130"/>
        <w:jc w:val="left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Cs w:val="21"/>
        </w:rPr>
        <w:t>A．9</w:t>
      </w:r>
      <w:r>
        <w:tab/>
      </w:r>
      <w:r>
        <w:rPr>
          <w:rFonts w:hint="eastAsia" w:ascii="Times New Roman" w:hAnsi="Times New Roman" w:eastAsia="新宋体"/>
          <w:szCs w:val="21"/>
        </w:rPr>
        <w:t>B．6</w: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ascii="Times New Roman" w:hAnsi="Times New Roman" w:eastAsia="新宋体"/>
          <w:position w:val="-24"/>
          <w:szCs w:val="21"/>
        </w:rPr>
        <w:object>
          <v:shape id="_x0000_i1066" o:spt="75" alt="学科网(www.zxxk.com)--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/>
            <v:imagedata r:id="rId83" blacklevel="-6554f" chromakey="#FFFFFF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66" DrawAspect="Content" ObjectID="_1468075760" r:id="rId82">
            <o:LockedField>false</o:LockedField>
          </o:OLEObject>
        </w:object>
      </w:r>
      <w:r>
        <w:tab/>
      </w:r>
      <w:r>
        <w:rPr>
          <w:rFonts w:hint="eastAsia" w:ascii="Times New Roman" w:hAnsi="Times New Roman" w:eastAsia="新宋体"/>
          <w:szCs w:val="21"/>
        </w:rPr>
        <w:t>D．3</w:t>
      </w:r>
      <w:r>
        <w:rPr>
          <w:rFonts w:hint="eastAsia" w:ascii="Times New Roman" w:hAnsi="Times New Roman" w:eastAsia="新宋体"/>
          <w:color w:val="FFFFFF"/>
          <w:sz w:val="4"/>
          <w:szCs w:val="21"/>
          <w:lang w:eastAsia="zh-CN"/>
        </w:rPr>
        <w:t>[来源:学#科#网Z#X#X#K]</w:t>
      </w:r>
    </w:p>
    <w:p>
      <w:pPr>
        <w:pStyle w:val="3"/>
        <w:ind w:left="420" w:hanging="420" w:hangingChars="200"/>
        <w:rPr>
          <w:rFonts w:ascii="Times New Roman" w:hAnsi="Times New Roman"/>
          <w:szCs w:val="21"/>
        </w:rPr>
      </w:pPr>
      <w:r>
        <w:rPr>
          <w:rFonts w:hint="eastAsia" w:ascii="Times New Roman" w:hAnsi="宋体"/>
          <w:szCs w:val="21"/>
        </w:rPr>
        <w:t>15．</w:t>
      </w:r>
      <w:r>
        <w:rPr>
          <w:rFonts w:ascii="Times New Roman" w:hAnsi="宋体"/>
          <w:szCs w:val="21"/>
        </w:rPr>
        <w:t>将矩形纸片</w:t>
      </w:r>
      <w:r>
        <w:rPr>
          <w:rFonts w:ascii="Times New Roman" w:hAnsi="Times New Roman"/>
          <w:i/>
          <w:szCs w:val="21"/>
        </w:rPr>
        <w:t>ABCD</w:t>
      </w:r>
      <w:r>
        <w:rPr>
          <w:rFonts w:ascii="Times New Roman" w:hAnsi="宋体"/>
          <w:szCs w:val="21"/>
        </w:rPr>
        <w:t>按如图所示的方式折叠，</w:t>
      </w:r>
      <w:r>
        <w:rPr>
          <w:rFonts w:ascii="Times New Roman" w:hAnsi="Times New Roman"/>
          <w:i/>
          <w:szCs w:val="21"/>
        </w:rPr>
        <w:t>AE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i/>
          <w:szCs w:val="21"/>
        </w:rPr>
        <w:t>EF</w:t>
      </w:r>
      <w:r>
        <w:rPr>
          <w:rFonts w:ascii="Times New Roman" w:hAnsi="宋体"/>
          <w:szCs w:val="21"/>
        </w:rPr>
        <w:t>为折痕，∠</w:t>
      </w:r>
      <w:r>
        <w:rPr>
          <w:rFonts w:ascii="Times New Roman" w:hAnsi="Times New Roman"/>
          <w:i/>
          <w:szCs w:val="21"/>
        </w:rPr>
        <w:t>BAE</w:t>
      </w:r>
      <w:r>
        <w:rPr>
          <w:rFonts w:ascii="Times New Roman" w:hAnsi="宋体"/>
          <w:szCs w:val="21"/>
        </w:rPr>
        <w:t>＝</w:t>
      </w:r>
      <w:r>
        <w:rPr>
          <w:rFonts w:ascii="Times New Roman" w:hAnsi="Times New Roman"/>
          <w:szCs w:val="21"/>
        </w:rPr>
        <w:t>30°</w:t>
      </w:r>
      <w:r>
        <w:rPr>
          <w:rFonts w:ascii="Times New Roman" w:hAnsi="宋体"/>
          <w:szCs w:val="21"/>
        </w:rPr>
        <w:t>，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宋体"/>
          <w:szCs w:val="21"/>
        </w:rPr>
        <w:t>＝</w:t>
      </w:r>
      <w:r>
        <w:rPr>
          <w:rFonts w:ascii="Times New Roman" w:hAnsi="Times New Roman"/>
          <w:i/>
          <w:position w:val="-8"/>
          <w:szCs w:val="21"/>
        </w:rPr>
        <w:object>
          <v:shape id="_x0000_i1067" o:spt="75" alt="学科网(www.zxxk.com)--教育资源门户，提供试卷、教案、课件、论文、素材及各类教学资源下载，还有大量而丰富的教学相关资讯！" type="#_x0000_t75" style="height:17.25pt;width:15.75pt;" o:ole="t" filled="f" o:preferrelative="t" stroked="f" coordsize="21600,21600">
            <v:path/>
            <v:fill on="f" focussize="0,0"/>
            <v:stroke on="f"/>
            <v:imagedata r:id="rId85" blacklevel="-6554f" chromakey="#FFFFFF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067" DrawAspect="Content" ObjectID="_1468075761" r:id="rId84">
            <o:LockedField>false</o:LockedField>
          </o:OLEObject>
        </w:object>
      </w:r>
      <w:r>
        <w:rPr>
          <w:rFonts w:ascii="Times New Roman" w:hAnsi="宋体"/>
          <w:position w:val="-8"/>
          <w:szCs w:val="21"/>
        </w:rPr>
        <w:t>，</w:t>
      </w:r>
      <w:r>
        <w:rPr>
          <w:rFonts w:ascii="Times New Roman" w:hAnsi="宋体"/>
          <w:szCs w:val="21"/>
        </w:rPr>
        <w:t>折叠后，点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宋体"/>
          <w:szCs w:val="21"/>
        </w:rPr>
        <w:t>落在</w:t>
      </w:r>
      <w:r>
        <w:rPr>
          <w:rFonts w:ascii="Times New Roman" w:hAnsi="Times New Roman"/>
          <w:i/>
          <w:szCs w:val="21"/>
        </w:rPr>
        <w:t>AD</w:t>
      </w:r>
      <w:r>
        <w:rPr>
          <w:rFonts w:ascii="Times New Roman" w:hAnsi="宋体"/>
          <w:szCs w:val="21"/>
        </w:rPr>
        <w:t>边上的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宋体"/>
          <w:szCs w:val="21"/>
        </w:rPr>
        <w:t>处，并且点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宋体"/>
          <w:szCs w:val="21"/>
        </w:rPr>
        <w:t>落在</w:t>
      </w:r>
      <w:r>
        <w:rPr>
          <w:rFonts w:ascii="Times New Roman" w:hAnsi="Times New Roman"/>
          <w:i/>
          <w:szCs w:val="21"/>
        </w:rPr>
        <w:t>EC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宋体"/>
          <w:szCs w:val="21"/>
        </w:rPr>
        <w:t>边上的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宋体"/>
          <w:szCs w:val="21"/>
        </w:rPr>
        <w:t>处．则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宋体"/>
          <w:szCs w:val="21"/>
        </w:rPr>
        <w:t>的长为（</w:t>
      </w:r>
      <w:r>
        <w:rPr>
          <w:rFonts w:ascii="Times New Roman" w:hAnsi="Times New Roman"/>
          <w:szCs w:val="21"/>
        </w:rPr>
        <w:t xml:space="preserve">    </w:t>
      </w:r>
      <w:r>
        <w:rPr>
          <w:rFonts w:ascii="Times New Roman" w:hAnsi="宋体"/>
          <w:szCs w:val="21"/>
        </w:rPr>
        <w:t>）</w:t>
      </w:r>
    </w:p>
    <w:p>
      <w:pPr>
        <w:pStyle w:val="3"/>
        <w:ind w:firstLine="499" w:firstLineChars="238"/>
        <w:rPr>
          <w:rFonts w:ascii="Times New Roman" w:hAnsi="Times New Roman"/>
          <w:position w:val="-8"/>
          <w:szCs w:val="21"/>
        </w:rPr>
      </w:pPr>
      <w:r>
        <w:rPr>
          <w:rFonts w:ascii="Times New Roman" w:hAnsi="Times New Roman"/>
          <w:iCs/>
          <w:szCs w:val="21"/>
        </w:rPr>
        <w:t>A</w:t>
      </w:r>
      <w:r>
        <w:rPr>
          <w:rFonts w:ascii="Times New Roman"/>
          <w:szCs w:val="21"/>
        </w:rPr>
        <w:t>．</w:t>
      </w:r>
      <w:r>
        <w:rPr>
          <w:rFonts w:ascii="Times New Roman" w:hAnsi="Times New Roman"/>
          <w:position w:val="-8"/>
          <w:szCs w:val="21"/>
        </w:rPr>
        <w:object>
          <v:shape id="_x0000_i1068" o:spt="75" alt="学科网(www.zxxk.com)--教育资源门户，提供试卷、教案、课件、论文、素材及各类教学资源下载，还有大量而丰富的教学相关资讯！" type="#_x0000_t75" style="height:18pt;width:17.25pt;" o:ole="t" filled="f" o:preferrelative="t" stroked="f" coordsize="21600,21600">
            <v:path/>
            <v:fill on="f" focussize="0,0"/>
            <v:stroke on="f"/>
            <v:imagedata r:id="rId87" blacklevel="-6554f" chromakey="#FFFFFF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068" DrawAspect="Content" ObjectID="_1468075762" r:id="rId86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iCs/>
          <w:szCs w:val="21"/>
        </w:rPr>
        <w:t>B</w:t>
      </w:r>
      <w:r>
        <w:rPr>
          <w:rFonts w:ascii="Times New Roman"/>
          <w:szCs w:val="21"/>
        </w:rPr>
        <w:t>．</w:t>
      </w:r>
      <w:r>
        <w:rPr>
          <w:rFonts w:ascii="Times New Roman" w:hAnsi="Times New Roman"/>
          <w:szCs w:val="21"/>
        </w:rPr>
        <w:t xml:space="preserve">2         </w:t>
      </w:r>
      <w:r>
        <w:rPr>
          <w:rFonts w:ascii="Times New Roman" w:hAnsi="Times New Roman"/>
          <w:i/>
          <w:iCs/>
          <w:szCs w:val="21"/>
        </w:rPr>
        <w:t xml:space="preserve"> </w:t>
      </w:r>
      <w:r>
        <w:rPr>
          <w:rFonts w:hint="eastAsia" w:ascii="Times New Roman" w:hAnsi="Times New Roman"/>
          <w:i/>
          <w:iCs/>
          <w:szCs w:val="21"/>
        </w:rPr>
        <w:t xml:space="preserve">      </w:t>
      </w:r>
      <w:r>
        <w:rPr>
          <w:rFonts w:ascii="Times New Roman" w:hAnsi="Times New Roman"/>
          <w:i/>
          <w:iCs/>
          <w:szCs w:val="21"/>
        </w:rPr>
        <w:t>C</w:t>
      </w:r>
      <w:r>
        <w:rPr>
          <w:rFonts w:ascii="Times New Roman"/>
          <w:szCs w:val="21"/>
        </w:rPr>
        <w:t>．</w:t>
      </w:r>
      <w:r>
        <w:rPr>
          <w:rFonts w:ascii="Times New Roman" w:hAnsi="Times New Roman"/>
          <w:szCs w:val="21"/>
        </w:rPr>
        <w:t xml:space="preserve">3         </w:t>
      </w:r>
      <w:r>
        <w:rPr>
          <w:rFonts w:hint="eastAsia" w:ascii="Times New Roman" w:hAnsi="Times New Roman"/>
          <w:szCs w:val="21"/>
        </w:rPr>
        <w:t xml:space="preserve">     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iCs/>
          <w:szCs w:val="21"/>
        </w:rPr>
        <w:t>D</w:t>
      </w:r>
      <w:r>
        <w:rPr>
          <w:rFonts w:ascii="Times New Roman"/>
          <w:szCs w:val="21"/>
        </w:rPr>
        <w:t>．</w:t>
      </w:r>
      <w:r>
        <w:rPr>
          <w:rFonts w:ascii="Times New Roman" w:hAnsi="Times New Roman"/>
          <w:position w:val="-8"/>
          <w:szCs w:val="21"/>
        </w:rPr>
        <w:object>
          <v:shape id="_x0000_i1069" o:spt="75" alt="学科网(www.zxxk.com)--教育资源门户，提供试卷、教案、课件、论文、素材及各类教学资源下载，还有大量而丰富的教学相关资讯！" type="#_x0000_t75" style="height:18pt;width:23.25pt;" o:ole="t" filled="f" o:preferrelative="t" stroked="f" coordsize="21600,21600">
            <v:path/>
            <v:fill on="f" focussize="0,0"/>
            <v:stroke on="f"/>
            <v:imagedata r:id="rId89" blacklevel="-6554f" chromakey="#FFFFFF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069" DrawAspect="Content" ObjectID="_1468075763" r:id="rId88">
            <o:LockedField>false</o:LockedField>
          </o:OLEObject>
        </w:object>
      </w:r>
    </w:p>
    <w:p>
      <w:pPr>
        <w:pStyle w:val="3"/>
        <w:spacing w:line="0" w:lineRule="atLeast"/>
        <w:rPr>
          <w:rFonts w:hint="eastAsia" w:ascii="Times New Roman" w:hAnsi="Times New Roman" w:eastAsia="宋体"/>
          <w:szCs w:val="21"/>
          <w:lang w:eastAsia="zh-CN"/>
        </w:rPr>
      </w:pPr>
      <w:r>
        <w:rPr>
          <w:rFonts w:ascii="Times New Roman" w:hAnsi="Times New Roman"/>
          <w:szCs w:val="21"/>
        </w:rPr>
        <w:t>二</w: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bCs/>
          <w:szCs w:val="21"/>
        </w:rPr>
        <w:t>填空题（每题5分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bCs/>
          <w:szCs w:val="21"/>
        </w:rPr>
        <w:t>共25分）</w:t>
      </w:r>
      <w:r>
        <w:rPr>
          <w:rFonts w:hint="eastAsia" w:ascii="Times New Roman" w:hAnsi="Times New Roman" w:eastAsia="宋体"/>
          <w:szCs w:val="21"/>
          <w:lang w:eastAsia="zh-CN"/>
        </w:rPr>
        <w:drawing>
          <wp:inline distT="0" distB="0" distL="114300" distR="114300">
            <wp:extent cx="19050" cy="13970"/>
            <wp:effectExtent l="0" t="0" r="0" b="0"/>
            <wp:docPr id="10" name="图片 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autoSpaceDE w:val="0"/>
        <w:autoSpaceDN w:val="0"/>
        <w:adjustRightInd w:val="0"/>
        <w:spacing w:line="440" w:lineRule="exact"/>
        <w:ind w:left="420" w:hanging="420" w:hanging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16．</w:t>
      </w:r>
      <w:r>
        <w:rPr>
          <w:rFonts w:ascii="Times New Roman" w:hAnsi="Times New Roman"/>
          <w:kern w:val="0"/>
        </w:rPr>
        <w:t>已知三角形两边的长分别是3和6，第三边的长是方程</w:t>
      </w:r>
      <w:r>
        <w:rPr>
          <w:rFonts w:ascii="Times New Roman" w:hAnsi="Times New Roman" w:eastAsia="新宋体"/>
          <w:position w:val="-6"/>
          <w:szCs w:val="21"/>
        </w:rPr>
        <w:object>
          <v:shape id="_x0000_i1071" o:spt="75" alt="学科网(www.zxxk.com)--教育资源门户，提供试卷、教案、课件、论文、素材及各类教学资源下载，还有大量而丰富的教学相关资讯！" type="#_x0000_t75" style="height:15.75pt;width:71.25pt;" o:ole="t" filled="f" o:preferrelative="t" stroked="f" coordsize="21600,21600">
            <v:path/>
            <v:fill on="f" focussize="0,0"/>
            <v:stroke on="f"/>
            <v:imagedata r:id="rId91" blacklevel="-6554f" chromakey="#FFFFFF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71" DrawAspect="Content" ObjectID="_1468075764" r:id="rId90">
            <o:LockedField>false</o:LockedField>
          </o:OLEObject>
        </w:object>
      </w:r>
      <w:r>
        <w:rPr>
          <w:rFonts w:ascii="Times New Roman" w:hAnsi="Times New Roman"/>
          <w:kern w:val="0"/>
        </w:rPr>
        <w:t>的根，则这个三角形的周长等于</w:t>
      </w:r>
      <w:r>
        <w:rPr>
          <w:rFonts w:ascii="Times New Roman" w:hAnsi="Times New Roman"/>
          <w:bCs/>
          <w:szCs w:val="21"/>
          <w:u w:val="single"/>
        </w:rPr>
        <w:t xml:space="preserve">            </w:t>
      </w:r>
      <w:r>
        <w:rPr>
          <w:rFonts w:ascii="Times New Roman" w:hAnsi="Times New Roman"/>
          <w:bCs/>
          <w:szCs w:val="21"/>
        </w:rPr>
        <w:t>；</w:t>
      </w:r>
    </w:p>
    <w:p>
      <w:pPr>
        <w:pStyle w:val="3"/>
        <w:spacing w:line="360" w:lineRule="auto"/>
        <w:ind w:left="273" w:hanging="273" w:hangingChars="130"/>
        <w:rPr>
          <w:rFonts w:ascii="Times New Roman" w:hAnsi="Times New Roman"/>
        </w:rPr>
      </w:pPr>
      <w:r>
        <w:rPr>
          <w:rFonts w:hint="eastAsia" w:ascii="Times New Roman" w:hAnsi="Times New Roman"/>
          <w:szCs w:val="21"/>
        </w:rPr>
        <w:t>17</w:t>
      </w:r>
      <w:r>
        <w:rPr>
          <w:rFonts w:ascii="Times New Roman" w:hAnsi="Times New Roman"/>
          <w:szCs w:val="21"/>
        </w:rPr>
        <w:t>．已知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是方程</w:t>
      </w:r>
      <w:r>
        <w:rPr>
          <w:rFonts w:ascii="Times New Roman" w:hAnsi="Times New Roman"/>
          <w:position w:val="-6"/>
          <w:szCs w:val="21"/>
        </w:rPr>
        <w:object>
          <v:shape id="_x0000_i1072" o:spt="75" alt="学科网(www.zxxk.com)--教育资源门户，提供试卷、教案、课件、论文、素材及各类教学资源下载，还有大量而丰富的教学相关资讯！" type="#_x0000_t75" style="height:15.75pt;width:65.25pt;" o:ole="t" filled="f" o:preferrelative="t" stroked="f" coordsize="21600,21600">
            <v:path/>
            <v:fill on="f" focussize="0,0"/>
            <v:stroke on="f"/>
            <v:imagedata r:id="rId93" blacklevel="-6554f" chromakey="#FFFFFF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72" DrawAspect="Content" ObjectID="_1468075765" r:id="rId92">
            <o:LockedField>false</o:LockedField>
          </o:OLEObject>
        </w:object>
      </w:r>
      <w:r>
        <w:rPr>
          <w:rFonts w:ascii="Times New Roman" w:hAnsi="Times New Roman"/>
          <w:szCs w:val="21"/>
        </w:rPr>
        <w:t>的两个根，则</w:t>
      </w:r>
      <w:r>
        <w:rPr>
          <w:rFonts w:ascii="Times New Roman" w:hAnsi="Times New Roman"/>
          <w:position w:val="-6"/>
          <w:szCs w:val="21"/>
        </w:rPr>
        <w:object>
          <v:shape id="_x0000_i1073" o:spt="75" alt="学科网(www.zxxk.com)--教育资源门户，提供试卷、教案、课件、论文、素材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/>
            <v:imagedata r:id="rId95" blacklevel="-6554f" chromakey="#FFFFFF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73" DrawAspect="Content" ObjectID="_1468075766" r:id="rId94">
            <o:LockedField>false</o:LockedField>
          </o:OLEObject>
        </w:object>
      </w:r>
      <w:r>
        <w:rPr>
          <w:rFonts w:ascii="Times New Roman" w:hAnsi="Times New Roman"/>
          <w:szCs w:val="21"/>
        </w:rPr>
        <w:t>的值是</w:t>
      </w:r>
      <w:r>
        <w:rPr>
          <w:rFonts w:ascii="Times New Roman" w:hAnsi="Times New Roman"/>
          <w:szCs w:val="21"/>
          <w:u w:val="single"/>
        </w:rPr>
        <w:t>　   　</w:t>
      </w:r>
      <w:r>
        <w:rPr>
          <w:rFonts w:ascii="Times New Roman" w:hAnsi="Times New Roman"/>
          <w:szCs w:val="21"/>
        </w:rPr>
        <w:t>．</w:t>
      </w:r>
    </w:p>
    <w:p>
      <w:pPr>
        <w:pStyle w:val="3"/>
        <w:ind w:left="420" w:hanging="420" w:hangingChars="200"/>
      </w:pPr>
      <w:r>
        <w:rPr>
          <w:rFonts w:hint="eastAsia" w:ascii="Times New Roman" w:hAnsi="Times New Roman" w:eastAsia="新宋体"/>
          <w:szCs w:val="21"/>
        </w:rPr>
        <w:t>18．以原点</w:t>
      </w:r>
      <w:r>
        <w:rPr>
          <w:rFonts w:hint="eastAsia" w:ascii="Times New Roman" w:hAnsi="Times New Roman" w:eastAsia="新宋体"/>
          <w:i/>
          <w:szCs w:val="21"/>
        </w:rPr>
        <w:t>O</w:t>
      </w:r>
      <w:r>
        <w:rPr>
          <w:rFonts w:hint="eastAsia" w:ascii="Times New Roman" w:hAnsi="Times New Roman" w:eastAsia="新宋体"/>
          <w:szCs w:val="21"/>
        </w:rPr>
        <w:t>为位似中心，作△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的位似图形△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′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′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′，△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与△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′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′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′相似比为</w:t>
      </w:r>
      <w:r>
        <w:rPr>
          <w:rFonts w:ascii="Times New Roman" w:hAnsi="Times New Roman" w:eastAsia="新宋体"/>
          <w:position w:val="-24"/>
          <w:szCs w:val="21"/>
        </w:rPr>
        <w:object>
          <v:shape id="_x0000_i1074" o:spt="75" alt="学科网(www.zxxk.com)--教育资源门户，提供试卷、教案、课件、论文、素材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/>
            <v:imagedata r:id="rId97" blacklevel="-6554f" chromakey="#FFFFFF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74" DrawAspect="Content" ObjectID="_1468075767" r:id="rId9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，若点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的坐标为（4，1），点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的对应点为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′，则点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′的坐标为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pStyle w:val="3"/>
        <w:ind w:left="420" w:hanging="420" w:hangingChars="200"/>
        <w:jc w:val="left"/>
        <w:rPr>
          <w:rFonts w:ascii="Times New Roman" w:hAnsi="Times New Roman"/>
        </w:rPr>
      </w:pPr>
      <w: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3717290</wp:posOffset>
            </wp:positionH>
            <wp:positionV relativeFrom="paragraph">
              <wp:posOffset>339090</wp:posOffset>
            </wp:positionV>
            <wp:extent cx="1781175" cy="1066800"/>
            <wp:effectExtent l="0" t="0" r="9525" b="0"/>
            <wp:wrapNone/>
            <wp:docPr id="23" name="图片 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5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szCs w:val="21"/>
        </w:rPr>
        <w:t>19</w:t>
      </w:r>
      <w:r>
        <w:rPr>
          <w:rFonts w:ascii="Times New Roman"/>
          <w:szCs w:val="21"/>
        </w:rPr>
        <w:t>．</w:t>
      </w:r>
      <w:r>
        <w:rPr>
          <w:rFonts w:ascii="Times New Roman" w:hAnsi="Times New Roman"/>
        </w:rPr>
        <w:t>如图，在菱形</w:t>
      </w:r>
      <w:r>
        <w:rPr>
          <w:rFonts w:ascii="Times New Roman" w:hAnsi="Times New Roman"/>
          <w:i/>
        </w:rPr>
        <w:t>ABCD</w:t>
      </w:r>
      <w:r>
        <w:rPr>
          <w:rFonts w:ascii="Times New Roman" w:hAnsi="Times New Roman"/>
        </w:rPr>
        <w:t>中，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=6，</w:t>
      </w:r>
      <w:r>
        <w:rPr>
          <w:rFonts w:ascii="Times New Roman" w:hAnsi="宋体"/>
        </w:rPr>
        <w:t>∠</w:t>
      </w:r>
      <w:r>
        <w:rPr>
          <w:rFonts w:ascii="Times New Roman" w:hAnsi="Times New Roman"/>
          <w:i/>
        </w:rPr>
        <w:t>ABC</w:t>
      </w:r>
      <w:r>
        <w:rPr>
          <w:rFonts w:ascii="Times New Roman" w:hAnsi="Times New Roman"/>
        </w:rPr>
        <w:t>=60°，点</w:t>
      </w:r>
      <w:r>
        <w:rPr>
          <w:rFonts w:ascii="Times New Roman" w:hAnsi="Times New Roman"/>
          <w:i/>
        </w:rPr>
        <w:t>E</w:t>
      </w:r>
      <w:r>
        <w:rPr>
          <w:rFonts w:ascii="Times New Roman" w:hAnsi="Times New Roman"/>
        </w:rPr>
        <w:t>在</w:t>
      </w:r>
      <w:r>
        <w:rPr>
          <w:rFonts w:ascii="Times New Roman" w:hAnsi="Times New Roman"/>
          <w:i/>
        </w:rPr>
        <w:t>AD</w:t>
      </w:r>
      <w:r>
        <w:rPr>
          <w:rFonts w:ascii="Times New Roman" w:hAnsi="Times New Roman"/>
        </w:rPr>
        <w:t>上，且</w:t>
      </w:r>
      <w:r>
        <w:rPr>
          <w:rFonts w:ascii="Times New Roman" w:hAnsi="Times New Roman"/>
          <w:i/>
        </w:rPr>
        <w:t>AE</w:t>
      </w:r>
      <w:r>
        <w:rPr>
          <w:rFonts w:ascii="Times New Roman" w:hAnsi="Times New Roman"/>
        </w:rPr>
        <w:t>=2，点</w:t>
      </w:r>
      <w:r>
        <w:rPr>
          <w:rFonts w:ascii="Times New Roman" w:hAnsi="Times New Roman"/>
          <w:i/>
        </w:rPr>
        <w:t>P</w:t>
      </w:r>
      <w:r>
        <w:rPr>
          <w:rFonts w:ascii="Times New Roman" w:hAnsi="Times New Roman"/>
        </w:rPr>
        <w:t>是对角线</w:t>
      </w:r>
      <w:r>
        <w:rPr>
          <w:rFonts w:ascii="Times New Roman" w:hAnsi="Times New Roman"/>
          <w:i/>
        </w:rPr>
        <w:t>BD</w:t>
      </w:r>
      <w:r>
        <w:rPr>
          <w:rFonts w:ascii="Times New Roman" w:hAnsi="Times New Roman"/>
        </w:rPr>
        <w:t>上的一个动点，则</w:t>
      </w:r>
      <w:r>
        <w:rPr>
          <w:rFonts w:ascii="Times New Roman" w:hAnsi="Times New Roman"/>
          <w:i/>
        </w:rPr>
        <w:t>PE</w:t>
      </w:r>
      <w:r>
        <w:rPr>
          <w:rFonts w:ascii="Times New Roman" w:hAnsi="Times New Roman"/>
        </w:rPr>
        <w:t>+</w:t>
      </w:r>
      <w:r>
        <w:rPr>
          <w:rFonts w:ascii="Times New Roman" w:hAnsi="Times New Roman"/>
          <w:i/>
        </w:rPr>
        <w:t>PA</w:t>
      </w:r>
      <w:r>
        <w:rPr>
          <w:rFonts w:ascii="Times New Roman" w:hAnsi="Times New Roman"/>
        </w:rPr>
        <w:t>的最小值</w:t>
      </w:r>
      <w:r>
        <w:rPr>
          <w:rFonts w:ascii="Times New Roman" w:hAnsi="Times New Roman"/>
        </w:rPr>
        <w:drawing>
          <wp:inline distT="0" distB="0" distL="114300" distR="114300">
            <wp:extent cx="22860" cy="12700"/>
            <wp:effectExtent l="0" t="0" r="0" b="0"/>
            <wp:docPr id="24" name="图片 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5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是</w:t>
      </w:r>
      <w:r>
        <w:rPr>
          <w:rFonts w:ascii="Times New Roman" w:hAnsi="Times New Roman"/>
          <w:u w:val="single"/>
        </w:rPr>
        <w:drawing>
          <wp:inline distT="0" distB="0" distL="114300" distR="114300">
            <wp:extent cx="21590" cy="13970"/>
            <wp:effectExtent l="0" t="0" r="0" b="0"/>
            <wp:docPr id="19" name="图片 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5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u w:val="single"/>
        </w:rPr>
        <w:t xml:space="preserve">               </w:t>
      </w:r>
      <w:r>
        <w:rPr>
          <w:rFonts w:ascii="Times New Roman" w:hAnsi="Times New Roman"/>
        </w:rPr>
        <w:t>．</w:t>
      </w:r>
    </w:p>
    <w:p>
      <w:pPr>
        <w:pStyle w:val="3"/>
        <w:rPr>
          <w:szCs w:val="21"/>
        </w:rPr>
      </w:pPr>
      <w: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533400</wp:posOffset>
            </wp:positionH>
            <wp:positionV relativeFrom="paragraph">
              <wp:posOffset>0</wp:posOffset>
            </wp:positionV>
            <wp:extent cx="1343660" cy="1009650"/>
            <wp:effectExtent l="0" t="0" r="0" b="0"/>
            <wp:wrapTight wrapText="bothSides">
              <wp:wrapPolygon>
                <wp:start x="8575" y="0"/>
                <wp:lineTo x="3981" y="2038"/>
                <wp:lineTo x="3369" y="4075"/>
                <wp:lineTo x="4594" y="6521"/>
                <wp:lineTo x="3369" y="13042"/>
                <wp:lineTo x="306" y="18747"/>
                <wp:lineTo x="0" y="20785"/>
                <wp:lineTo x="17149" y="20785"/>
                <wp:lineTo x="17762" y="19562"/>
                <wp:lineTo x="16537" y="13042"/>
                <wp:lineTo x="17762" y="6521"/>
                <wp:lineTo x="20518" y="2853"/>
                <wp:lineTo x="19599" y="1630"/>
                <wp:lineTo x="11025" y="0"/>
                <wp:lineTo x="8575" y="0"/>
              </wp:wrapPolygon>
            </wp:wrapTight>
            <wp:docPr id="25" name="图片 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6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66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3"/>
        <w:spacing w:line="360" w:lineRule="auto"/>
        <w:ind w:left="273" w:leftChars="130"/>
        <w:rPr>
          <w:rFonts w:ascii="Times New Roman" w:hAnsi="Times New Roman"/>
        </w:rPr>
      </w:pPr>
    </w:p>
    <w:p>
      <w:pPr>
        <w:pStyle w:val="3"/>
        <w:spacing w:line="0" w:lineRule="atLeast"/>
        <w:ind w:left="273" w:hanging="273" w:hangingChars="130"/>
        <w:rPr>
          <w:rFonts w:ascii="Times New Roman" w:hAnsi="Times New Roman"/>
          <w:szCs w:val="21"/>
        </w:rPr>
      </w:pPr>
    </w:p>
    <w:p>
      <w:pPr>
        <w:pStyle w:val="3"/>
        <w:spacing w:line="0" w:lineRule="atLeast"/>
        <w:ind w:left="273" w:hanging="273" w:hangingChars="130"/>
        <w:rPr>
          <w:rFonts w:ascii="Times New Roman" w:hAnsi="Times New Roman"/>
          <w:szCs w:val="21"/>
        </w:rPr>
      </w:pPr>
    </w:p>
    <w:p>
      <w:pPr>
        <w:pStyle w:val="3"/>
        <w:spacing w:line="360" w:lineRule="auto"/>
        <w:ind w:left="359" w:leftChars="171" w:firstLine="993" w:firstLineChars="471"/>
        <w:rPr>
          <w:rFonts w:ascii="Times New Roman" w:hAnsi="Times New Roman"/>
          <w:b/>
          <w:szCs w:val="18"/>
        </w:rPr>
      </w:pPr>
    </w:p>
    <w:p>
      <w:pPr>
        <w:pStyle w:val="3"/>
        <w:spacing w:line="360" w:lineRule="auto"/>
        <w:ind w:left="359" w:leftChars="171" w:firstLine="993" w:firstLineChars="471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b/>
          <w:szCs w:val="18"/>
        </w:rPr>
        <w:t xml:space="preserve">第19题图                                       第20题图                      </w:t>
      </w:r>
    </w:p>
    <w:p>
      <w:pPr>
        <w:pStyle w:val="3"/>
        <w:spacing w:line="360" w:lineRule="auto"/>
        <w:ind w:left="420" w:hanging="420" w:hangingChars="200"/>
      </w:pPr>
      <w:r>
        <w:rPr>
          <w:rFonts w:hint="eastAsia" w:ascii="Times New Roman" w:hAnsi="Times New Roman"/>
          <w:szCs w:val="21"/>
        </w:rPr>
        <w:t>20</w:t>
      </w:r>
      <w:r>
        <w:rPr>
          <w:rFonts w:ascii="Times New Roman" w:hAnsi="Times New Roman"/>
          <w:szCs w:val="21"/>
        </w:rPr>
        <w:t>．</w:t>
      </w:r>
      <w:r>
        <w:rPr>
          <w:rFonts w:hint="eastAsia" w:ascii="Times New Roman" w:hAnsi="Times New Roman" w:eastAsia="新宋体"/>
          <w:szCs w:val="21"/>
        </w:rPr>
        <w:t>如图，已知第一象限内的点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在反比例函数</w:t>
      </w:r>
      <w:r>
        <w:rPr>
          <w:rFonts w:ascii="Times New Roman" w:hAnsi="Times New Roman" w:eastAsia="新宋体"/>
          <w:position w:val="-24"/>
          <w:szCs w:val="21"/>
        </w:rPr>
        <w:object>
          <v:shape id="_x0000_i1077" o:spt="75" alt="学科网(www.zxxk.com)--教育资源门户，提供试卷、教案、课件、论文、素材及各类教学资源下载，还有大量而丰富的教学相关资讯！" type="#_x0000_t75" style="height:30.75pt;width:30.75pt;" o:ole="t" filled="f" o:preferrelative="t" stroked="f" coordsize="21600,21600">
            <v:path/>
            <v:fill on="f" focussize="0,0"/>
            <v:stroke on="f"/>
            <v:imagedata r:id="rId101" blacklevel="-6554f" chromakey="#FFFFFF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77" DrawAspect="Content" ObjectID="_1468075768" r:id="rId10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上，第二象限的点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在反比例函数</w:t>
      </w:r>
      <w:r>
        <w:rPr>
          <w:rFonts w:ascii="Times New Roman" w:hAnsi="Times New Roman" w:eastAsia="新宋体"/>
          <w:position w:val="-24"/>
          <w:szCs w:val="21"/>
        </w:rPr>
        <w:object>
          <v:shape id="_x0000_i1078" o:spt="75" alt="学科网(www.zxxk.com)--教育资源门户，提供试卷、教案、课件、论文、素材及各类教学资源下载，还有大量而丰富的教学相关资讯！" type="#_x0000_t75" style="height:30.75pt;width:30.75pt;" o:ole="t" filled="f" o:preferrelative="t" stroked="f" coordsize="21600,21600">
            <v:path/>
            <v:fill on="f" focussize="0,0"/>
            <v:stroke on="f"/>
            <v:imagedata r:id="rId103" blacklevel="-6554f" chromakey="#FFFFFF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78" DrawAspect="Content" ObjectID="_1468075769" r:id="rId102">
            <o:LockedField>false</o:LockedField>
          </o:OLEObject>
        </w:object>
      </w:r>
      <w:r>
        <w:rPr>
          <w:rFonts w:hint="eastAsia" w:ascii="Times New Roman" w:hAnsi="Times New Roman" w:eastAsia="新宋体"/>
          <w:position w:val="-24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上，且</w:t>
      </w:r>
      <w:r>
        <w:rPr>
          <w:rFonts w:hint="eastAsia" w:ascii="Times New Roman" w:hAnsi="Times New Roman" w:eastAsia="新宋体"/>
          <w:i/>
          <w:szCs w:val="21"/>
        </w:rPr>
        <w:t>OA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OB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ascii="Times New Roman" w:hAnsi="Times New Roman" w:eastAsia="新宋体"/>
          <w:position w:val="-24"/>
          <w:szCs w:val="21"/>
        </w:rPr>
        <w:object>
          <v:shape id="_x0000_i1079" o:spt="75" alt="学科网(www.zxxk.com)--教育资源门户，提供试卷、教案、课件、论文、素材及各类教学资源下载，还有大量而丰富的教学相关资讯！" type="#_x0000_t75" style="height:28.5pt;width:38.25pt;" o:ole="t" filled="f" o:preferrelative="t" stroked="f" coordsize="21600,21600">
            <v:path/>
            <v:fill on="f" focussize="0,0"/>
            <v:stroke on="f"/>
            <v:imagedata r:id="rId105" blacklevel="-6554f" chromakey="#FFFFFF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79" DrawAspect="Content" ObjectID="_1468075770" r:id="rId10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，则</w:t>
      </w:r>
      <w:r>
        <w:rPr>
          <w:rFonts w:hint="eastAsia" w:ascii="Times New Roman" w:hAnsi="Times New Roman" w:eastAsia="新宋体"/>
          <w:position w:val="-6"/>
          <w:szCs w:val="21"/>
        </w:rPr>
        <w:object>
          <v:shape id="_x0000_i1080" o:spt="75" alt="学科网(www.zxxk.com)--教育资源门户，提供试卷、教案、课件、论文、素材及各类教学资源下载，还有大量而丰富的教学相关资讯！" type="#_x0000_t75" style="height:14.25pt;width:9.75pt;" o:ole="t" filled="f" o:preferrelative="t" stroked="f" coordsize="21600,21600">
            <v:path/>
            <v:fill on="f" focussize="0,0"/>
            <v:stroke on="f"/>
            <v:imagedata r:id="rId107" blacklevel="-6554f" chromakey="#FFFFFF" o:title="学科网(www.zxxk.com)--教育资源门户，提供试卷、教案、课件、论文、素材及各类教学资源下载，还有大量而丰富的教学相关资讯！"/>
            <o:lock v:ext="edit" aspectratio="f"/>
            <w10:wrap type="none"/>
            <w10:anchorlock/>
          </v:shape>
          <o:OLEObject Type="Embed" ProgID="Equation.DSMT4" ShapeID="_x0000_i1080" DrawAspect="Content" ObjectID="_1468075771" r:id="rId10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的值为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</w:p>
    <w:p>
      <w:pPr>
        <w:pStyle w:val="3"/>
        <w:spacing w:line="0" w:lineRule="atLeast"/>
        <w:ind w:left="273" w:hanging="273" w:hangingChars="13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三、解答题（本题共7小题，共计80分）</w:t>
      </w:r>
    </w:p>
    <w:p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>21</w:t>
      </w:r>
      <w:r>
        <w:rPr>
          <w:rFonts w:ascii="Times New Roman"/>
        </w:rPr>
        <w:t>．（本题</w:t>
      </w:r>
      <w:r>
        <w:rPr>
          <w:rFonts w:hint="eastAsia" w:ascii="Times New Roman" w:hAnsi="Times New Roman"/>
        </w:rPr>
        <w:t>8</w:t>
      </w:r>
      <w:r>
        <w:rPr>
          <w:rFonts w:ascii="Times New Roman"/>
        </w:rPr>
        <w:t>分）解方程</w:t>
      </w:r>
      <w:r>
        <w:rPr>
          <w:rFonts w:hint="eastAsia" w:ascii="Times New Roman"/>
        </w:rPr>
        <w:t>：</w:t>
      </w:r>
    </w:p>
    <w:p>
      <w:pPr>
        <w:pStyle w:val="3"/>
        <w:rPr>
          <w:rFonts w:ascii="Times New Roman"/>
        </w:rPr>
      </w:pPr>
      <w:r>
        <w:rPr>
          <w:rFonts w:asci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/>
        </w:rPr>
        <w:t>）</w:t>
      </w:r>
      <w:r>
        <w:rPr>
          <w:rFonts w:ascii="Times New Roman"/>
          <w:position w:val="-10"/>
        </w:rPr>
        <w:object>
          <v:shape id="_x0000_i1081" o:spt="75" alt="学科网(www.zxxk.com)--教育资源门户，提供试卷、教案、课件、论文、素材及各类教学资源下载，还有大量而丰富的教学相关资讯！" type="#_x0000_t75" style="height:15.75pt;width:84.75pt;" o:ole="t" filled="f" o:preferrelative="t" stroked="f" coordsize="21600,21600">
            <v:path/>
            <v:fill on="f" focussize="0,0"/>
            <v:stroke on="f"/>
            <v:imagedata r:id="rId109" blacklevel="-6554f" chromakey="#FFFFFF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81" DrawAspect="Content" ObjectID="_1468075772" r:id="rId108">
            <o:LockedField>false</o:LockedField>
          </o:OLEObject>
        </w:object>
      </w:r>
      <w:r>
        <w:rPr>
          <w:rFonts w:hint="eastAsia" w:ascii="Times New Roman"/>
        </w:rPr>
        <w:t xml:space="preserve">                   （2）</w:t>
      </w:r>
      <w:r>
        <w:rPr>
          <w:rFonts w:ascii="Times New Roman"/>
          <w:position w:val="-6"/>
        </w:rPr>
        <w:object>
          <v:shape id="_x0000_i1082" o:spt="75" alt="学科网(www.zxxk.com)--教育资源门户，提供试卷、教案、课件、论文、素材及各类教学资源下载，还有大量而丰富的教学相关资讯！" type="#_x0000_t75" style="height:15.75pt;width:54pt;" o:ole="t" filled="f" o:preferrelative="t" stroked="f" coordsize="21600,21600">
            <v:path/>
            <v:fill on="f" focussize="0,0"/>
            <v:stroke on="f"/>
            <v:imagedata r:id="rId111" blacklevel="-6554f" chromakey="#FFFFFF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82" DrawAspect="Content" ObjectID="_1468075773" r:id="rId110">
            <o:LockedField>false</o:LockedField>
          </o:OLEObject>
        </w:object>
      </w:r>
    </w:p>
    <w:p>
      <w:pPr>
        <w:pStyle w:val="3"/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pStyle w:val="3"/>
        <w:spacing w:line="360" w:lineRule="auto"/>
        <w:ind w:left="420" w:hanging="420" w:hangingChars="200"/>
        <w:jc w:val="left"/>
      </w:pPr>
      <w:r>
        <w:rPr>
          <w:rFonts w:hint="eastAsia" w:ascii="Times New Roman" w:hAnsi="Times New Roman" w:eastAsia="新宋体"/>
          <w:szCs w:val="21"/>
        </w:rPr>
        <w:t>22．（本题10分）2017年9月，我国中小学生迎来了新版“教育部统编义务教育语文教科书”，本次“统编本”教材最引人关注的变化之一是强调对传统文化经典著作的阅读，某校对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《三国演义》、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《红楼梦》</w:t>
      </w: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13970" cy="24130"/>
            <wp:effectExtent l="0" t="0" r="5080" b="4445"/>
            <wp:docPr id="18" name="图片 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《西游记》、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《水浒传》四大名著开展“最受欢迎的传统文化经典著作”调查，随机调查了若干学生（每名学生必选且只能选这</w:t>
      </w: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22860" cy="15240"/>
            <wp:effectExtent l="0" t="0" r="0" b="0"/>
            <wp:docPr id="21" name="图片 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6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四大</w:t>
      </w: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12700" cy="13970"/>
            <wp:effectExtent l="0" t="0" r="0" b="0"/>
            <wp:docPr id="20" name="图片 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6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名著中的一部）并将得到的信息绘制了下面两幅不完整的统计图：</w:t>
      </w:r>
    </w:p>
    <w:p>
      <w:pPr>
        <w:pStyle w:val="3"/>
        <w:spacing w:line="360" w:lineRule="auto"/>
        <w:ind w:firstLine="210" w:firstLineChars="100"/>
        <w:jc w:val="left"/>
      </w:pPr>
      <w:r>
        <w:rPr>
          <w:rFonts w:hint="eastAsia" w:ascii="Times New Roman" w:hAnsi="Times New Roman" w:eastAsia="新宋体"/>
          <w:szCs w:val="21"/>
        </w:rPr>
        <w:t>（1）本次一</w:t>
      </w: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17780" cy="16510"/>
            <wp:effectExtent l="0" t="0" r="0" b="0"/>
            <wp:docPr id="22" name="图片 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6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共调查了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名学生；</w:t>
      </w:r>
    </w:p>
    <w:p>
      <w:pPr>
        <w:pStyle w:val="3"/>
        <w:spacing w:line="360" w:lineRule="auto"/>
        <w:ind w:firstLine="210" w:firstLineChars="100"/>
        <w:jc w:val="left"/>
      </w:pPr>
      <w:r>
        <w:rPr>
          <w:rFonts w:hint="eastAsia" w:ascii="Times New Roman" w:hAnsi="Times New Roman" w:eastAsia="新宋体"/>
          <w:szCs w:val="21"/>
        </w:rPr>
        <w:t>（2）请将条形统计图补充完整；</w:t>
      </w:r>
    </w:p>
    <w:p>
      <w:pPr>
        <w:pStyle w:val="3"/>
        <w:spacing w:line="360" w:lineRule="auto"/>
        <w:ind w:left="630" w:leftChars="100" w:hanging="420" w:hangingChars="200"/>
        <w:jc w:val="left"/>
      </w:pPr>
      <w:r>
        <w:rPr>
          <w:rFonts w:hint="eastAsia" w:ascii="Times New Roman" w:hAnsi="Times New Roman" w:eastAsia="新宋体"/>
          <w:szCs w:val="21"/>
        </w:rPr>
        <w:t>（3）某班语文老师想从这四大名著（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）中随机选取两部作为学生暑期必读书籍，请用树状图或</w:t>
      </w: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24130" cy="24130"/>
            <wp:effectExtent l="0" t="0" r="13970" b="4445"/>
            <wp:docPr id="26" name="图片 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6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列表的方法求恰好选中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的概率．</w:t>
      </w:r>
    </w:p>
    <w:p>
      <w:pPr>
        <w:pStyle w:val="3"/>
        <w:spacing w:line="360" w:lineRule="auto"/>
        <w:ind w:left="273" w:leftChars="130"/>
        <w:rPr>
          <w:rFonts w:hint="eastAsia" w:eastAsia="宋体"/>
          <w:lang w:eastAsia="zh-CN"/>
        </w:rPr>
      </w:pPr>
      <w:r>
        <w:drawing>
          <wp:inline distT="0" distB="0" distL="114300" distR="114300">
            <wp:extent cx="2952115" cy="1438275"/>
            <wp:effectExtent l="0" t="0" r="635" b="9525"/>
            <wp:docPr id="30" name="图片 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6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295211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FFFFFF"/>
          <w:sz w:val="4"/>
          <w:lang w:eastAsia="zh-CN"/>
        </w:rPr>
        <w:t>[来源:学科网ZXXK][来源:Z*xx*k.Com]</w:t>
      </w:r>
    </w:p>
    <w:p>
      <w:pPr>
        <w:pStyle w:val="3"/>
        <w:spacing w:line="360" w:lineRule="auto"/>
        <w:ind w:left="420" w:hanging="420" w:hangingChars="200"/>
        <w:rPr>
          <w:rFonts w:ascii="Times New Roman" w:hAnsi="Times New Roman" w:eastAsia="新宋体"/>
          <w:szCs w:val="21"/>
        </w:rPr>
      </w:pPr>
    </w:p>
    <w:p>
      <w:pPr>
        <w:pStyle w:val="3"/>
        <w:spacing w:line="360" w:lineRule="auto"/>
        <w:ind w:left="420" w:hanging="420" w:hangingChars="200"/>
        <w:rPr>
          <w:rFonts w:ascii="Times New Roman" w:hAnsi="Times New Roman" w:eastAsia="新宋体"/>
          <w:szCs w:val="21"/>
        </w:rPr>
      </w:pPr>
    </w:p>
    <w:p>
      <w:pPr>
        <w:pStyle w:val="3"/>
        <w:spacing w:line="360" w:lineRule="auto"/>
        <w:ind w:left="420" w:hanging="420" w:hangingChars="200"/>
        <w:rPr>
          <w:rFonts w:ascii="Times New Roman" w:hAnsi="Times New Roman" w:eastAsia="新宋体"/>
          <w:szCs w:val="21"/>
        </w:rPr>
      </w:pPr>
    </w:p>
    <w:p>
      <w:pPr>
        <w:pStyle w:val="3"/>
        <w:spacing w:line="360" w:lineRule="auto"/>
        <w:ind w:left="420" w:hanging="420" w:hangingChars="200"/>
        <w:rPr>
          <w:rFonts w:ascii="Times New Roman" w:hAnsi="Times New Roman" w:eastAsia="新宋体"/>
          <w:szCs w:val="21"/>
        </w:rPr>
      </w:pPr>
    </w:p>
    <w:p>
      <w:pPr>
        <w:pStyle w:val="3"/>
        <w:spacing w:line="360" w:lineRule="auto"/>
        <w:ind w:left="420" w:hanging="420" w:hangingChars="200"/>
      </w:pPr>
      <w:r>
        <w:rPr>
          <w:rFonts w:hint="eastAsia" w:ascii="Times New Roman" w:hAnsi="Times New Roman" w:eastAsia="新宋体"/>
          <w:szCs w:val="21"/>
        </w:rPr>
        <w:t>23．（本题12分）如图，在四边形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DC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，对角线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交于点</w:t>
      </w:r>
      <w:r>
        <w:rPr>
          <w:rFonts w:hint="eastAsia" w:ascii="Times New Roman" w:hAnsi="Times New Roman" w:eastAsia="新宋体"/>
          <w:i/>
          <w:szCs w:val="21"/>
        </w:rPr>
        <w:t>O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平分∠</w:t>
      </w:r>
      <w:r>
        <w:rPr>
          <w:rFonts w:hint="eastAsia" w:ascii="Times New Roman" w:hAnsi="Times New Roman" w:eastAsia="新宋体"/>
          <w:i/>
          <w:szCs w:val="21"/>
        </w:rPr>
        <w:t>BAD</w:t>
      </w:r>
      <w:r>
        <w:rPr>
          <w:rFonts w:hint="eastAsia" w:ascii="Times New Roman" w:hAnsi="Times New Roman" w:eastAsia="新宋体"/>
          <w:szCs w:val="21"/>
        </w:rPr>
        <w:t>，过点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作</w:t>
      </w:r>
      <w:r>
        <w:rPr>
          <w:rFonts w:hint="eastAsia" w:ascii="Times New Roman" w:hAnsi="Times New Roman" w:eastAsia="新宋体"/>
          <w:i/>
          <w:szCs w:val="21"/>
        </w:rPr>
        <w:t>CE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交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的延长线于点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．连接</w:t>
      </w:r>
      <w:r>
        <w:rPr>
          <w:rFonts w:hint="eastAsia" w:ascii="Times New Roman" w:hAnsi="Times New Roman" w:eastAsia="新宋体"/>
          <w:i/>
          <w:szCs w:val="21"/>
        </w:rPr>
        <w:t>OE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pStyle w:val="3"/>
        <w:spacing w:line="360" w:lineRule="auto"/>
        <w:ind w:firstLine="420" w:firstLineChars="20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1743075" cy="1038225"/>
            <wp:effectExtent l="0" t="0" r="9525" b="9525"/>
            <wp:docPr id="29" name="图片 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6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line="360" w:lineRule="auto"/>
        <w:ind w:firstLine="420" w:firstLineChars="200"/>
      </w:pPr>
      <w:r>
        <w:rPr>
          <w:rFonts w:hint="eastAsia" w:ascii="Times New Roman" w:hAnsi="Times New Roman" w:eastAsia="新宋体"/>
          <w:szCs w:val="21"/>
        </w:rPr>
        <w:t>（1）求证：四边形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是菱形；</w:t>
      </w:r>
    </w:p>
    <w:p>
      <w:pPr>
        <w:pStyle w:val="3"/>
        <w:spacing w:line="360" w:lineRule="auto"/>
        <w:ind w:firstLine="420" w:firstLineChars="200"/>
      </w:pPr>
      <w:r>
        <w:rPr>
          <w:rFonts w:hint="eastAsia" w:ascii="Times New Roman" w:hAnsi="Times New Roman" w:eastAsia="新宋体"/>
          <w:szCs w:val="21"/>
        </w:rPr>
        <w:t>（2）若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＝5，</w:t>
      </w:r>
      <w:r>
        <w:rPr>
          <w:rFonts w:hint="eastAsia" w:ascii="Times New Roman" w:hAnsi="Times New Roman" w:eastAsia="新宋体"/>
          <w:i/>
          <w:szCs w:val="21"/>
        </w:rPr>
        <w:t>OE</w:t>
      </w:r>
      <w:r>
        <w:rPr>
          <w:rFonts w:hint="eastAsia" w:ascii="Times New Roman" w:hAnsi="Times New Roman" w:eastAsia="新宋体"/>
          <w:szCs w:val="21"/>
        </w:rPr>
        <w:t>＝3，求线段</w:t>
      </w:r>
      <w:r>
        <w:rPr>
          <w:rFonts w:hint="eastAsia" w:ascii="Times New Roman" w:hAnsi="Times New Roman" w:eastAsia="新宋体"/>
          <w:i/>
          <w:szCs w:val="21"/>
        </w:rPr>
        <w:t>CE</w:t>
      </w:r>
      <w:r>
        <w:rPr>
          <w:rFonts w:hint="eastAsia" w:ascii="Times New Roman" w:hAnsi="Times New Roman" w:eastAsia="新宋体"/>
          <w:szCs w:val="21"/>
        </w:rPr>
        <w:t>的长，</w:t>
      </w:r>
    </w:p>
    <w:p>
      <w:pPr>
        <w:pStyle w:val="3"/>
        <w:spacing w:line="360" w:lineRule="auto"/>
        <w:rPr>
          <w:rFonts w:ascii="Times New Roman" w:hAnsi="Times New Roman"/>
          <w:szCs w:val="21"/>
        </w:rPr>
      </w:pPr>
    </w:p>
    <w:p>
      <w:pPr>
        <w:pStyle w:val="3"/>
        <w:spacing w:line="360" w:lineRule="auto"/>
        <w:ind w:left="630" w:hanging="630" w:hangingChars="30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/>
          <w:szCs w:val="21"/>
        </w:rPr>
        <w:t>24．</w:t>
      </w:r>
      <w:r>
        <w:rPr>
          <w:rFonts w:hint="eastAsia" w:ascii="Times New Roman" w:hAnsi="Times New Roman" w:eastAsia="新宋体"/>
          <w:szCs w:val="21"/>
        </w:rPr>
        <w:t>（本题12分）如图，要利用一面墙（墙长为15米）建羊圈，用30米的围栏围成两个大小相同的矩形羊圈，设羊圈的一边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为</w:t>
      </w:r>
      <w:r>
        <w:rPr>
          <w:rFonts w:ascii="Times New Roman" w:hAnsi="Times New Roman" w:eastAsia="新宋体"/>
          <w:position w:val="-6"/>
          <w:szCs w:val="21"/>
        </w:rPr>
        <w:object>
          <v:shape id="_x0000_i1090" o:spt="75" alt="学科网(www.zxxk.com)--教育资源门户，提供试卷、教案、课件、论文、素材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/>
            <v:imagedata r:id="rId115" blacklevel="-6554f" chromakey="#FFFFFF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90" DrawAspect="Content" ObjectID="_1468075774" r:id="rId114">
            <o:LockedField>false</o:LockedField>
          </o:OLEObject>
        </w:object>
      </w:r>
      <w:r>
        <w:rPr>
          <w:rFonts w:hint="eastAsia" w:ascii="Times New Roman" w:hAnsi="Times New Roman" w:eastAsia="新宋体"/>
          <w:i/>
          <w:szCs w:val="21"/>
        </w:rPr>
        <w:t xml:space="preserve"> </w:t>
      </w:r>
      <w:r>
        <w:rPr>
          <w:rFonts w:hint="eastAsia" w:ascii="Times New Roman" w:hAnsi="Times New Roman" w:eastAsia="新宋体"/>
          <w:iCs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pStyle w:val="3"/>
        <w:spacing w:line="360" w:lineRule="auto"/>
        <w:ind w:left="630" w:hanging="630" w:hangingChars="300"/>
      </w:pPr>
      <w:r>
        <w:drawing>
          <wp:inline distT="0" distB="0" distL="114300" distR="114300">
            <wp:extent cx="1990725" cy="1333500"/>
            <wp:effectExtent l="0" t="0" r="9525" b="0"/>
            <wp:docPr id="28" name="图片 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6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line="360" w:lineRule="auto"/>
        <w:ind w:firstLine="420" w:firstLineChars="200"/>
      </w:pPr>
      <w:r>
        <w:rPr>
          <w:rFonts w:hint="eastAsia" w:ascii="Times New Roman" w:hAnsi="Times New Roman" w:eastAsia="新宋体"/>
          <w:szCs w:val="21"/>
        </w:rPr>
        <w:t>（1）试用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表示矩形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的面积．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 xml:space="preserve">（2）如果要围成总面积为63 </w:t>
      </w:r>
      <w:r>
        <w:rPr>
          <w:rFonts w:hint="eastAsia" w:ascii="Times New Roman" w:hAnsi="Times New Roman" w:eastAsia="新宋体"/>
          <w:iCs/>
          <w:szCs w:val="21"/>
        </w:rPr>
        <w:t>m</w:t>
      </w:r>
      <w:r>
        <w:rPr>
          <w:rFonts w:hint="eastAsia" w:ascii="Times New Roman" w:hAnsi="Times New Roman" w:eastAsia="新宋体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的羊圈，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 xml:space="preserve">的长是多少？ </w:t>
      </w:r>
    </w:p>
    <w:p>
      <w:pPr>
        <w:pStyle w:val="3"/>
        <w:spacing w:line="360" w:lineRule="auto"/>
        <w:ind w:firstLine="630" w:firstLineChars="300"/>
      </w:pPr>
      <w:r>
        <w:rPr>
          <w:rFonts w:hint="eastAsia" w:ascii="Times New Roman" w:hAnsi="Times New Roman" w:eastAsia="新宋体"/>
          <w:szCs w:val="21"/>
        </w:rPr>
        <w:t>（围栏的厚度忽略不计）</w:t>
      </w:r>
    </w:p>
    <w:p>
      <w:pPr>
        <w:pStyle w:val="3"/>
        <w:spacing w:line="360" w:lineRule="auto"/>
        <w:ind w:left="840" w:leftChars="200" w:hanging="420" w:hangingChars="200"/>
      </w:pPr>
      <w:r>
        <w:rPr>
          <w:rFonts w:hint="eastAsia" w:ascii="Times New Roman" w:hAnsi="Times New Roman" w:eastAsia="新宋体"/>
          <w:szCs w:val="21"/>
        </w:rPr>
        <w:t xml:space="preserve">（3）羊圈的面积可以是80 </w:t>
      </w:r>
      <w:r>
        <w:rPr>
          <w:rFonts w:hint="eastAsia" w:ascii="Times New Roman" w:hAnsi="Times New Roman" w:eastAsia="新宋体"/>
          <w:iCs/>
          <w:szCs w:val="21"/>
        </w:rPr>
        <w:t>m</w:t>
      </w:r>
      <w:r>
        <w:rPr>
          <w:rFonts w:hint="eastAsia" w:ascii="Times New Roman" w:hAnsi="Times New Roman" w:eastAsia="新宋体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吗？若可以，请求出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的长度，若不可以，请说明理由．</w:t>
      </w:r>
    </w:p>
    <w:p>
      <w:pPr>
        <w:pStyle w:val="3"/>
        <w:spacing w:line="360" w:lineRule="auto"/>
        <w:ind w:left="273" w:leftChars="130"/>
      </w:pPr>
    </w:p>
    <w:p>
      <w:pPr>
        <w:pStyle w:val="3"/>
        <w:spacing w:line="360" w:lineRule="auto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25．（本题12分）如图，△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于点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于点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CF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于点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pStyle w:val="3"/>
        <w:spacing w:line="360" w:lineRule="auto"/>
      </w:pPr>
      <w:r>
        <w:drawing>
          <wp:inline distT="0" distB="0" distL="114300" distR="114300">
            <wp:extent cx="1514475" cy="1438275"/>
            <wp:effectExtent l="0" t="0" r="9525" b="9525"/>
            <wp:docPr id="27" name="图片 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6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line="360" w:lineRule="auto"/>
        <w:ind w:firstLine="420" w:firstLineChars="200"/>
      </w:pPr>
      <w:r>
        <w:rPr>
          <w:rFonts w:hint="eastAsia" w:ascii="Times New Roman" w:hAnsi="Times New Roman" w:eastAsia="新宋体"/>
          <w:szCs w:val="21"/>
        </w:rPr>
        <w:t>（1）求证：△</w:t>
      </w:r>
      <w:r>
        <w:rPr>
          <w:rFonts w:hint="eastAsia" w:ascii="Times New Roman" w:hAnsi="Times New Roman" w:eastAsia="新宋体"/>
          <w:i/>
          <w:szCs w:val="21"/>
        </w:rPr>
        <w:t xml:space="preserve">BCF </w:t>
      </w:r>
      <w:r>
        <w:rPr>
          <w:rFonts w:hint="eastAsia" w:ascii="Times New Roman" w:hAnsi="Times New Roman" w:eastAsia="新宋体"/>
          <w:szCs w:val="21"/>
        </w:rPr>
        <w:t>∽△</w:t>
      </w:r>
      <w:r>
        <w:rPr>
          <w:rFonts w:hint="eastAsia" w:ascii="Times New Roman" w:hAnsi="Times New Roman" w:eastAsia="新宋体"/>
          <w:i/>
          <w:szCs w:val="21"/>
        </w:rPr>
        <w:t>CDE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pStyle w:val="3"/>
        <w:spacing w:line="360" w:lineRule="auto"/>
        <w:ind w:firstLine="420" w:firstLineChars="200"/>
      </w:pPr>
      <w:r>
        <w:rPr>
          <w:rFonts w:hint="eastAsia" w:ascii="Times New Roman" w:hAnsi="Times New Roman" w:eastAsia="新宋体"/>
          <w:szCs w:val="21"/>
        </w:rPr>
        <w:t>（2）若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＝3，求</w:t>
      </w:r>
      <w:r>
        <w:rPr>
          <w:rFonts w:hint="eastAsia" w:ascii="Times New Roman" w:hAnsi="Times New Roman" w:eastAsia="新宋体"/>
          <w:i/>
          <w:szCs w:val="21"/>
        </w:rPr>
        <w:t>CF</w:t>
      </w:r>
      <w:r>
        <w:rPr>
          <w:rFonts w:hint="eastAsia" w:ascii="Times New Roman" w:hAnsi="Times New Roman" w:eastAsia="新宋体"/>
          <w:szCs w:val="21"/>
        </w:rPr>
        <w:t>的长．</w:t>
      </w:r>
    </w:p>
    <w:p>
      <w:pPr>
        <w:pStyle w:val="3"/>
        <w:spacing w:line="360" w:lineRule="auto"/>
        <w:ind w:left="273" w:leftChars="130"/>
      </w:pPr>
    </w:p>
    <w:p>
      <w:pPr>
        <w:pStyle w:val="3"/>
        <w:spacing w:line="360" w:lineRule="auto"/>
        <w:ind w:left="273" w:leftChars="130"/>
        <w:rPr>
          <w:rFonts w:hint="eastAsia" w:eastAsia="宋体"/>
          <w:lang w:eastAsia="zh-CN"/>
        </w:rPr>
      </w:pPr>
      <w:r>
        <w:rPr>
          <w:rFonts w:hint="eastAsia"/>
          <w:color w:val="FFFFFF"/>
          <w:sz w:val="4"/>
          <w:lang w:eastAsia="zh-CN"/>
        </w:rPr>
        <w:t>[来源:学|科|网Z|X|X|K]</w:t>
      </w:r>
    </w:p>
    <w:p>
      <w:pPr>
        <w:pStyle w:val="3"/>
        <w:rPr>
          <w:rFonts w:ascii="Times New Roman" w:hAnsi="Times New Roman"/>
          <w:szCs w:val="21"/>
        </w:rPr>
      </w:pPr>
    </w:p>
    <w:p>
      <w:pPr>
        <w:pStyle w:val="3"/>
        <w:numPr>
          <w:ilvl w:val="0"/>
          <w:numId w:val="3"/>
        </w:numPr>
        <w:spacing w:line="360" w:lineRule="auto"/>
        <w:rPr>
          <w:rFonts w:ascii="Times New Roman" w:hAnsi="Times New Roman"/>
          <w:szCs w:val="21"/>
        </w:rPr>
      </w:pPr>
      <w:bookmarkStart w:id="0" w:name="_GoBack"/>
      <w:r>
        <w:rPr>
          <w:rFonts w:hint="eastAsia" w:ascii="Times New Roman" w:hAnsi="Times New Roman"/>
          <w:position w:val="-10"/>
          <w:szCs w:val="21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4135120</wp:posOffset>
            </wp:positionH>
            <wp:positionV relativeFrom="paragraph">
              <wp:posOffset>0</wp:posOffset>
            </wp:positionV>
            <wp:extent cx="1600200" cy="1447800"/>
            <wp:effectExtent l="0" t="0" r="0" b="0"/>
            <wp:wrapTight wrapText="bothSides">
              <wp:wrapPolygon>
                <wp:start x="0" y="0"/>
                <wp:lineTo x="0" y="17053"/>
                <wp:lineTo x="2571" y="18189"/>
                <wp:lineTo x="0" y="18189"/>
                <wp:lineTo x="0" y="21316"/>
                <wp:lineTo x="21343" y="21316"/>
                <wp:lineTo x="21343" y="3126"/>
                <wp:lineTo x="20571" y="0"/>
                <wp:lineTo x="0" y="0"/>
              </wp:wrapPolygon>
            </wp:wrapTight>
            <wp:docPr id="35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hint="eastAsia" w:ascii="Times New Roman" w:hAnsi="Times New Roman"/>
          <w:szCs w:val="21"/>
        </w:rPr>
        <w:t>（本题12分）</w:t>
      </w:r>
      <w:r>
        <w:rPr>
          <w:rFonts w:ascii="Times New Roman" w:hAnsi="Times New Roman"/>
          <w:szCs w:val="21"/>
        </w:rPr>
        <w:t>已知</w:t>
      </w:r>
      <w:r>
        <w:rPr>
          <w:rFonts w:ascii="Times New Roman" w:hAnsi="Times New Roman"/>
          <w:i/>
          <w:iCs/>
          <w:szCs w:val="21"/>
        </w:rPr>
        <w:t>A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 w:eastAsia="新宋体"/>
          <w:position w:val="-6"/>
          <w:szCs w:val="21"/>
        </w:rPr>
        <w:object>
          <v:shape id="_x0000_i1093" o:spt="75" alt="学科网(www.zxxk.com)--教育资源门户，提供试卷、教案、课件、论文、素材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/>
            <v:imagedata r:id="rId120" blacklevel="-6554f" chromakey="#FFFFFF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93" DrawAspect="Content" ObjectID="_1468075775" r:id="rId119">
            <o:LockedField>false</o:LockedField>
          </o:OLEObject>
        </w:object>
      </w:r>
      <w:r>
        <w:rPr>
          <w:rFonts w:ascii="Times New Roman" w:hAnsi="Times New Roman"/>
          <w:szCs w:val="21"/>
        </w:rPr>
        <w:t>，－2)，</w:t>
      </w:r>
      <w:r>
        <w:rPr>
          <w:rFonts w:ascii="Times New Roman" w:hAnsi="Times New Roman"/>
          <w:i/>
          <w:iCs/>
          <w:szCs w:val="21"/>
        </w:rPr>
        <w:t>B</w:t>
      </w:r>
      <w:r>
        <w:rPr>
          <w:rFonts w:ascii="Times New Roman" w:hAnsi="Times New Roman"/>
          <w:szCs w:val="21"/>
        </w:rPr>
        <w:t>(1，4)是一次函数</w:t>
      </w:r>
      <w:r>
        <w:rPr>
          <w:rFonts w:ascii="Times New Roman" w:hAnsi="Times New Roman" w:eastAsia="新宋体"/>
          <w:position w:val="-10"/>
          <w:szCs w:val="21"/>
        </w:rPr>
        <w:object>
          <v:shape id="_x0000_i1094" o:spt="75" alt="学科网(www.zxxk.com)--教育资源门户，提供试卷、教案、课件、论文、素材及各类教学资源下载，还有大量而丰富的教学相关资讯！" type="#_x0000_t75" style="height:15.75pt;width:49.5pt;" o:ole="t" filled="f" o:preferrelative="t" stroked="f" coordsize="21600,21600">
            <v:path/>
            <v:fill on="f" focussize="0,0"/>
            <v:stroke on="f"/>
            <v:imagedata r:id="rId122" blacklevel="-6554f" chromakey="#FFFFFF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94" DrawAspect="Content" ObjectID="_1468075776" r:id="rId121">
            <o:LockedField>false</o:LockedField>
          </o:OLEObject>
        </w:object>
      </w:r>
      <w:r>
        <w:rPr>
          <w:rFonts w:ascii="Times New Roman" w:hAnsi="Times New Roman"/>
          <w:szCs w:val="21"/>
        </w:rPr>
        <w:t>的图象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>和反比例函数的图象的</w:t>
      </w:r>
      <w:r>
        <w:rPr>
          <w:rFonts w:hint="eastAsia" w:ascii="Times New Roman" w:hAnsi="Times New Roman"/>
          <w:szCs w:val="21"/>
        </w:rPr>
        <w:t xml:space="preserve">     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两个交点，直线</w:t>
      </w:r>
      <w:r>
        <w:rPr>
          <w:rFonts w:ascii="Times New Roman" w:hAnsi="Times New Roman"/>
          <w:i/>
          <w:iCs/>
          <w:szCs w:val="21"/>
        </w:rPr>
        <w:t>AB</w: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i/>
          <w:iCs/>
          <w:szCs w:val="21"/>
        </w:rPr>
        <w:t>y</w:t>
      </w:r>
      <w:r>
        <w:rPr>
          <w:rFonts w:ascii="Times New Roman" w:hAnsi="Times New Roman"/>
          <w:szCs w:val="21"/>
        </w:rPr>
        <w:t>轴交于点</w:t>
      </w:r>
      <w:r>
        <w:rPr>
          <w:rFonts w:ascii="Times New Roman" w:hAnsi="Times New Roman"/>
          <w:i/>
          <w:iCs/>
          <w:szCs w:val="21"/>
        </w:rPr>
        <w:t>C</w:t>
      </w:r>
      <w:r>
        <w:rPr>
          <w:rFonts w:ascii="Times New Roman" w:hAnsi="Times New Roman"/>
          <w:szCs w:val="21"/>
        </w:rPr>
        <w:t>．</w:t>
      </w:r>
    </w:p>
    <w:p>
      <w:pPr>
        <w:pStyle w:val="3"/>
        <w:numPr>
          <w:ilvl w:val="0"/>
          <w:numId w:val="4"/>
        </w:num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求反比例函数和一次函数的关系式；</w:t>
      </w:r>
    </w:p>
    <w:p>
      <w:pPr>
        <w:pStyle w:val="3"/>
        <w:numPr>
          <w:ilvl w:val="0"/>
          <w:numId w:val="4"/>
        </w:num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（2）求</w:t>
      </w:r>
      <w:r>
        <w:rPr>
          <w:rFonts w:ascii="Times New Roman" w:hAnsi="Times New Roman" w:eastAsia="新宋体"/>
          <w:position w:val="-4"/>
          <w:szCs w:val="21"/>
        </w:rPr>
        <w:object>
          <v:shape id="_x0000_i1095" o:spt="75" alt="学科网(www.zxxk.com)--教育资源门户，提供试卷、教案、课件、论文、素材及各类教学资源下载，还有大量而丰富的教学相关资讯！" type="#_x0000_t75" style="height:12.75pt;width:11.25pt;" o:ole="t" filled="f" o:preferrelative="t" stroked="f" coordsize="21600,21600">
            <v:path/>
            <v:fill on="f" focussize="0,0"/>
            <v:stroke on="f"/>
            <v:imagedata r:id="rId124" blacklevel="-6554f" chromakey="#FFFFFF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95" DrawAspect="Content" ObjectID="_1468075777" r:id="rId123">
            <o:LockedField>false</o:LockedField>
          </o:OLEObject>
        </w:object>
      </w:r>
      <w:r>
        <w:rPr>
          <w:rFonts w:ascii="Times New Roman" w:hAnsi="Times New Roman"/>
          <w:i/>
          <w:iCs/>
          <w:szCs w:val="21"/>
        </w:rPr>
        <w:t>AOC</w:t>
      </w:r>
      <w:r>
        <w:rPr>
          <w:rFonts w:ascii="Times New Roman" w:hAnsi="Times New Roman"/>
          <w:szCs w:val="21"/>
        </w:rPr>
        <w:t>的面积；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（3）观察图象，直接写出反比例函数值大于一次函数值的</w:t>
      </w:r>
      <w:r>
        <w:rPr>
          <w:rFonts w:ascii="Times New Roman" w:hAnsi="Times New Roman" w:eastAsia="新宋体"/>
          <w:position w:val="-6"/>
          <w:szCs w:val="21"/>
        </w:rPr>
        <w:object>
          <v:shape id="_x0000_i1096" o:spt="75" alt="学科网(www.zxxk.com)--教育资源门户，提供试卷、教案、课件、论文、素材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/>
            <v:imagedata r:id="rId115" blacklevel="-6554f" chromakey="#FFFFFF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96" DrawAspect="Content" ObjectID="_1468075778" r:id="rId125">
            <o:LockedField>false</o:LockedField>
          </o:OLEObject>
        </w:object>
      </w:r>
      <w:r>
        <w:rPr>
          <w:rFonts w:ascii="Times New Roman" w:hAnsi="Times New Roman"/>
          <w:szCs w:val="21"/>
        </w:rPr>
        <w:t>取值</w:t>
      </w:r>
      <w:r>
        <w:rPr>
          <w:rFonts w:hint="eastAsia" w:ascii="Times New Roman" w:hAnsi="Times New Roman"/>
          <w:szCs w:val="21"/>
        </w:rPr>
        <w:t xml:space="preserve"> </w:t>
      </w:r>
    </w:p>
    <w:p>
      <w:pPr>
        <w:pStyle w:val="3"/>
        <w:spacing w:line="360" w:lineRule="auto"/>
        <w:ind w:firstLine="840" w:firstLineChars="4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范围．</w:t>
      </w:r>
    </w:p>
    <w:p>
      <w:pPr>
        <w:pStyle w:val="3"/>
        <w:spacing w:line="360" w:lineRule="auto"/>
        <w:rPr>
          <w:rFonts w:ascii="Times New Roman" w:hAnsi="Times New Roman"/>
          <w:position w:val="-10"/>
          <w:szCs w:val="21"/>
        </w:rPr>
      </w:pPr>
      <w:r>
        <w:rPr>
          <w:rFonts w:hint="eastAsia" w:ascii="Times New Roman" w:hAnsi="Times New Roman"/>
          <w:position w:val="-10"/>
          <w:szCs w:val="21"/>
        </w:rPr>
        <w:t>27．（本题14分）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/>
          <w:position w:val="-10"/>
          <w:szCs w:val="21"/>
        </w:rPr>
      </w:pPr>
      <w:r>
        <w:rPr>
          <w:rFonts w:hint="eastAsia" w:ascii="Times New Roman" w:hAnsi="Times New Roman" w:eastAsia="新宋体"/>
          <w:szCs w:val="21"/>
        </w:rPr>
        <w:t>如图，正方形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的边长为4，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是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边的中点，点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在射</w:t>
      </w: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24130" cy="12700"/>
            <wp:effectExtent l="0" t="0" r="0" b="0"/>
            <wp:docPr id="33" name="图片 7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7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线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上，过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作</w:t>
      </w:r>
      <w:r>
        <w:rPr>
          <w:rFonts w:hint="eastAsia" w:ascii="Times New Roman" w:hAnsi="Times New Roman" w:eastAsia="新宋体"/>
          <w:i/>
          <w:szCs w:val="21"/>
        </w:rPr>
        <w:t>PF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于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pStyle w:val="3"/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（1）求证：△</w:t>
      </w:r>
      <w:r>
        <w:rPr>
          <w:rFonts w:hint="eastAsia" w:ascii="Times New Roman" w:hAnsi="Times New Roman" w:eastAsia="新宋体"/>
          <w:i/>
          <w:szCs w:val="21"/>
        </w:rPr>
        <w:t xml:space="preserve">PFA </w:t>
      </w:r>
      <w:r>
        <w:rPr>
          <w:rFonts w:hint="eastAsia" w:ascii="Times New Roman" w:hAnsi="Times New Roman" w:eastAsia="新宋体"/>
          <w:szCs w:val="21"/>
        </w:rPr>
        <w:t>∽△</w:t>
      </w:r>
      <w:r>
        <w:rPr>
          <w:rFonts w:hint="eastAsia" w:ascii="Times New Roman" w:hAnsi="Times New Roman" w:eastAsia="新宋体"/>
          <w:i/>
          <w:szCs w:val="21"/>
        </w:rPr>
        <w:t>ABE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pStyle w:val="3"/>
        <w:spacing w:line="360" w:lineRule="auto"/>
        <w:ind w:left="693" w:leftChars="130" w:hanging="420" w:hangingChars="200"/>
      </w:pPr>
      <w:r>
        <w:rPr>
          <w:rFonts w:hint="eastAsia" w:ascii="Times New Roman" w:hAnsi="Times New Roman" w:eastAsia="新宋体"/>
          <w:szCs w:val="21"/>
        </w:rPr>
        <w:t>（2）当点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在射线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上运动时，设</w:t>
      </w:r>
      <w:r>
        <w:rPr>
          <w:rFonts w:hint="eastAsia" w:ascii="Times New Roman" w:hAnsi="Times New Roman" w:eastAsia="新宋体"/>
          <w:i/>
          <w:szCs w:val="21"/>
        </w:rPr>
        <w:t>PA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position w:val="-6"/>
          <w:szCs w:val="21"/>
        </w:rPr>
        <w:object>
          <v:shape id="_x0000_i1098" o:spt="75" alt="学科网(www.zxxk.com)--教育资源门户，提供试卷、教案、课件、论文、素材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/>
            <v:imagedata r:id="rId115" blacklevel="-6554f" chromakey="#FFFFFF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DSMT4" ShapeID="_x0000_i1098" DrawAspect="Content" ObjectID="_1468075779" r:id="rId12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，是否存在实数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12700" cy="13970"/>
            <wp:effectExtent l="0" t="0" r="0" b="0"/>
            <wp:docPr id="36" name="图片 7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7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，使以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为顶点的三角形也与△</w:t>
      </w:r>
      <w:r>
        <w:rPr>
          <w:rFonts w:hint="eastAsia" w:ascii="Times New Roman" w:hAnsi="Times New Roman" w:eastAsia="新宋体"/>
          <w:i/>
          <w:szCs w:val="21"/>
        </w:rPr>
        <w:t>ABE</w:t>
      </w:r>
      <w:r>
        <w:rPr>
          <w:rFonts w:hint="eastAsia" w:ascii="Times New Roman" w:hAnsi="Times New Roman" w:eastAsia="新宋体"/>
          <w:szCs w:val="21"/>
        </w:rPr>
        <w:t>相似？若存在，请求出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的值；若不存在，说明理由．</w:t>
      </w:r>
    </w:p>
    <w:p>
      <w:pPr>
        <w:pStyle w:val="3"/>
        <w:spacing w:line="360" w:lineRule="auto"/>
        <w:ind w:left="273" w:hanging="273" w:hangingChars="130"/>
        <w:rPr>
          <w:rFonts w:ascii="Times New Roman" w:hAnsi="Times New Roman"/>
          <w:position w:val="-10"/>
          <w:szCs w:val="21"/>
        </w:rPr>
      </w:pPr>
      <w:r>
        <w:rPr>
          <w:rFonts w:ascii="Times New Roman" w:hAnsi="Times New Roman"/>
          <w:position w:val="-10"/>
          <w:szCs w:val="21"/>
        </w:rPr>
        <w:drawing>
          <wp:inline distT="0" distB="0" distL="114300" distR="114300">
            <wp:extent cx="2629535" cy="1438275"/>
            <wp:effectExtent l="0" t="0" r="18415" b="9525"/>
            <wp:docPr id="31" name="图片 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7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262953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 w:tentative="0">
      <w:start w:val="7"/>
      <w:numFmt w:val="decimal"/>
      <w:suff w:val="nothing"/>
      <w:lvlText w:val="%1．"/>
      <w:lvlJc w:val="left"/>
    </w:lvl>
  </w:abstractNum>
  <w:abstractNum w:abstractNumId="1">
    <w:nsid w:val="00000002"/>
    <w:multiLevelType w:val="singleLevel"/>
    <w:tmpl w:val="00000002"/>
    <w:lvl w:ilvl="0" w:tentative="0">
      <w:start w:val="14"/>
      <w:numFmt w:val="decimal"/>
      <w:suff w:val="nothing"/>
      <w:lvlText w:val="%1．"/>
      <w:lvlJc w:val="left"/>
    </w:lvl>
  </w:abstractNum>
  <w:abstractNum w:abstractNumId="2">
    <w:nsid w:val="00000003"/>
    <w:multiLevelType w:val="singleLevel"/>
    <w:tmpl w:val="00000003"/>
    <w:lvl w:ilvl="0" w:tentative="0">
      <w:start w:val="26"/>
      <w:numFmt w:val="decimal"/>
      <w:suff w:val="nothing"/>
      <w:lvlText w:val="%1．"/>
      <w:lvlJc w:val="left"/>
    </w:lvl>
  </w:abstractNum>
  <w:abstractNum w:abstractNumId="3">
    <w:nsid w:val="00000004"/>
    <w:multiLevelType w:val="singleLevel"/>
    <w:tmpl w:val="00000004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150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3"/>
    <w:qFormat/>
    <w:uiPriority w:val="0"/>
    <w:rPr>
      <w:rFonts w:ascii="宋体" w:hAnsi="Courier New"/>
      <w:szCs w:val="21"/>
    </w:rPr>
  </w:style>
  <w:style w:type="paragraph" w:customStyle="1" w:styleId="3">
    <w:name w:val="Normal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customStyle="1" w:styleId="8">
    <w:name w:val="DefaultParagraph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3.png"/><Relationship Id="rId98" Type="http://schemas.openxmlformats.org/officeDocument/2006/relationships/image" Target="media/image52.png"/><Relationship Id="rId97" Type="http://schemas.openxmlformats.org/officeDocument/2006/relationships/image" Target="media/image51.wmf"/><Relationship Id="rId96" Type="http://schemas.openxmlformats.org/officeDocument/2006/relationships/oleObject" Target="embeddings/oleObject43.bin"/><Relationship Id="rId95" Type="http://schemas.openxmlformats.org/officeDocument/2006/relationships/image" Target="media/image50.wmf"/><Relationship Id="rId94" Type="http://schemas.openxmlformats.org/officeDocument/2006/relationships/oleObject" Target="embeddings/oleObject42.bin"/><Relationship Id="rId93" Type="http://schemas.openxmlformats.org/officeDocument/2006/relationships/image" Target="media/image49.wmf"/><Relationship Id="rId92" Type="http://schemas.openxmlformats.org/officeDocument/2006/relationships/oleObject" Target="embeddings/oleObject41.bin"/><Relationship Id="rId91" Type="http://schemas.openxmlformats.org/officeDocument/2006/relationships/image" Target="media/image48.wmf"/><Relationship Id="rId90" Type="http://schemas.openxmlformats.org/officeDocument/2006/relationships/oleObject" Target="embeddings/oleObject40.bin"/><Relationship Id="rId9" Type="http://schemas.openxmlformats.org/officeDocument/2006/relationships/image" Target="media/image4.wmf"/><Relationship Id="rId89" Type="http://schemas.openxmlformats.org/officeDocument/2006/relationships/image" Target="media/image47.wmf"/><Relationship Id="rId88" Type="http://schemas.openxmlformats.org/officeDocument/2006/relationships/oleObject" Target="embeddings/oleObject39.bin"/><Relationship Id="rId87" Type="http://schemas.openxmlformats.org/officeDocument/2006/relationships/image" Target="media/image46.wmf"/><Relationship Id="rId86" Type="http://schemas.openxmlformats.org/officeDocument/2006/relationships/oleObject" Target="embeddings/oleObject38.bin"/><Relationship Id="rId85" Type="http://schemas.openxmlformats.org/officeDocument/2006/relationships/image" Target="media/image45.wmf"/><Relationship Id="rId84" Type="http://schemas.openxmlformats.org/officeDocument/2006/relationships/oleObject" Target="embeddings/oleObject37.bin"/><Relationship Id="rId83" Type="http://schemas.openxmlformats.org/officeDocument/2006/relationships/image" Target="media/image44.wmf"/><Relationship Id="rId82" Type="http://schemas.openxmlformats.org/officeDocument/2006/relationships/oleObject" Target="embeddings/oleObject36.bin"/><Relationship Id="rId81" Type="http://schemas.openxmlformats.org/officeDocument/2006/relationships/image" Target="media/image43.wmf"/><Relationship Id="rId80" Type="http://schemas.openxmlformats.org/officeDocument/2006/relationships/oleObject" Target="embeddings/oleObject35.bin"/><Relationship Id="rId8" Type="http://schemas.openxmlformats.org/officeDocument/2006/relationships/oleObject" Target="embeddings/oleObject2.bin"/><Relationship Id="rId79" Type="http://schemas.openxmlformats.org/officeDocument/2006/relationships/image" Target="media/image42.wmf"/><Relationship Id="rId78" Type="http://schemas.openxmlformats.org/officeDocument/2006/relationships/oleObject" Target="embeddings/oleObject34.bin"/><Relationship Id="rId77" Type="http://schemas.openxmlformats.org/officeDocument/2006/relationships/image" Target="media/image41.wmf"/><Relationship Id="rId76" Type="http://schemas.openxmlformats.org/officeDocument/2006/relationships/oleObject" Target="embeddings/oleObject33.bin"/><Relationship Id="rId75" Type="http://schemas.openxmlformats.org/officeDocument/2006/relationships/image" Target="media/image40.wmf"/><Relationship Id="rId74" Type="http://schemas.openxmlformats.org/officeDocument/2006/relationships/oleObject" Target="embeddings/oleObject32.bin"/><Relationship Id="rId73" Type="http://schemas.openxmlformats.org/officeDocument/2006/relationships/image" Target="media/image39.wmf"/><Relationship Id="rId72" Type="http://schemas.openxmlformats.org/officeDocument/2006/relationships/oleObject" Target="embeddings/oleObject31.bin"/><Relationship Id="rId71" Type="http://schemas.openxmlformats.org/officeDocument/2006/relationships/image" Target="media/image38.wmf"/><Relationship Id="rId70" Type="http://schemas.openxmlformats.org/officeDocument/2006/relationships/oleObject" Target="embeddings/oleObject30.bin"/><Relationship Id="rId7" Type="http://schemas.openxmlformats.org/officeDocument/2006/relationships/image" Target="media/image3.png"/><Relationship Id="rId69" Type="http://schemas.openxmlformats.org/officeDocument/2006/relationships/image" Target="media/image37.png"/><Relationship Id="rId68" Type="http://schemas.openxmlformats.org/officeDocument/2006/relationships/image" Target="media/image36.png"/><Relationship Id="rId67" Type="http://schemas.openxmlformats.org/officeDocument/2006/relationships/image" Target="media/image35.wmf"/><Relationship Id="rId66" Type="http://schemas.openxmlformats.org/officeDocument/2006/relationships/oleObject" Target="embeddings/oleObject29.bin"/><Relationship Id="rId65" Type="http://schemas.openxmlformats.org/officeDocument/2006/relationships/image" Target="media/image34.wmf"/><Relationship Id="rId64" Type="http://schemas.openxmlformats.org/officeDocument/2006/relationships/oleObject" Target="embeddings/oleObject28.bin"/><Relationship Id="rId63" Type="http://schemas.openxmlformats.org/officeDocument/2006/relationships/image" Target="media/image33.wmf"/><Relationship Id="rId62" Type="http://schemas.openxmlformats.org/officeDocument/2006/relationships/oleObject" Target="embeddings/oleObject27.bin"/><Relationship Id="rId61" Type="http://schemas.openxmlformats.org/officeDocument/2006/relationships/image" Target="media/image32.png"/><Relationship Id="rId60" Type="http://schemas.openxmlformats.org/officeDocument/2006/relationships/image" Target="media/image31.wmf"/><Relationship Id="rId6" Type="http://schemas.openxmlformats.org/officeDocument/2006/relationships/image" Target="media/image2.wmf"/><Relationship Id="rId59" Type="http://schemas.openxmlformats.org/officeDocument/2006/relationships/oleObject" Target="embeddings/oleObject26.bin"/><Relationship Id="rId58" Type="http://schemas.openxmlformats.org/officeDocument/2006/relationships/image" Target="media/image30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9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8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7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6.wmf"/><Relationship Id="rId5" Type="http://schemas.openxmlformats.org/officeDocument/2006/relationships/oleObject" Target="embeddings/oleObject1.bin"/><Relationship Id="rId49" Type="http://schemas.openxmlformats.org/officeDocument/2006/relationships/oleObject" Target="embeddings/oleObject21.bin"/><Relationship Id="rId48" Type="http://schemas.openxmlformats.org/officeDocument/2006/relationships/image" Target="media/image25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4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3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2.wmf"/><Relationship Id="rId41" Type="http://schemas.openxmlformats.org/officeDocument/2006/relationships/oleObject" Target="embeddings/oleObject17.bin"/><Relationship Id="rId40" Type="http://schemas.openxmlformats.org/officeDocument/2006/relationships/image" Target="media/image21.wmf"/><Relationship Id="rId4" Type="http://schemas.openxmlformats.org/officeDocument/2006/relationships/image" Target="media/image1.png"/><Relationship Id="rId39" Type="http://schemas.openxmlformats.org/officeDocument/2006/relationships/oleObject" Target="embeddings/oleObject16.bin"/><Relationship Id="rId38" Type="http://schemas.openxmlformats.org/officeDocument/2006/relationships/image" Target="media/image20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9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8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7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6.wmf"/><Relationship Id="rId3" Type="http://schemas.openxmlformats.org/officeDocument/2006/relationships/theme" Target="theme/theme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5.png"/><Relationship Id="rId27" Type="http://schemas.openxmlformats.org/officeDocument/2006/relationships/image" Target="media/image14.jpeg"/><Relationship Id="rId26" Type="http://schemas.openxmlformats.org/officeDocument/2006/relationships/image" Target="media/image13.png"/><Relationship Id="rId25" Type="http://schemas.openxmlformats.org/officeDocument/2006/relationships/oleObject" Target="embeddings/oleObject10.bin"/><Relationship Id="rId24" Type="http://schemas.openxmlformats.org/officeDocument/2006/relationships/image" Target="media/image12.wmf"/><Relationship Id="rId23" Type="http://schemas.openxmlformats.org/officeDocument/2006/relationships/oleObject" Target="embeddings/oleObject9.bin"/><Relationship Id="rId22" Type="http://schemas.openxmlformats.org/officeDocument/2006/relationships/image" Target="media/image11.wmf"/><Relationship Id="rId21" Type="http://schemas.openxmlformats.org/officeDocument/2006/relationships/oleObject" Target="embeddings/oleObject8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9.wmf"/><Relationship Id="rId17" Type="http://schemas.openxmlformats.org/officeDocument/2006/relationships/oleObject" Target="embeddings/oleObject6.bin"/><Relationship Id="rId16" Type="http://schemas.openxmlformats.org/officeDocument/2006/relationships/image" Target="media/image8.png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0" Type="http://schemas.openxmlformats.org/officeDocument/2006/relationships/fontTable" Target="fontTable.xml"/><Relationship Id="rId13" Type="http://schemas.openxmlformats.org/officeDocument/2006/relationships/image" Target="media/image6.wmf"/><Relationship Id="rId129" Type="http://schemas.openxmlformats.org/officeDocument/2006/relationships/numbering" Target="numbering.xml"/><Relationship Id="rId128" Type="http://schemas.openxmlformats.org/officeDocument/2006/relationships/customXml" Target="../customXml/item1.xml"/><Relationship Id="rId127" Type="http://schemas.openxmlformats.org/officeDocument/2006/relationships/image" Target="media/image69.png"/><Relationship Id="rId126" Type="http://schemas.openxmlformats.org/officeDocument/2006/relationships/oleObject" Target="embeddings/oleObject55.bin"/><Relationship Id="rId125" Type="http://schemas.openxmlformats.org/officeDocument/2006/relationships/oleObject" Target="embeddings/oleObject54.bin"/><Relationship Id="rId124" Type="http://schemas.openxmlformats.org/officeDocument/2006/relationships/image" Target="media/image68.wmf"/><Relationship Id="rId123" Type="http://schemas.openxmlformats.org/officeDocument/2006/relationships/oleObject" Target="embeddings/oleObject53.bin"/><Relationship Id="rId122" Type="http://schemas.openxmlformats.org/officeDocument/2006/relationships/image" Target="media/image67.wmf"/><Relationship Id="rId121" Type="http://schemas.openxmlformats.org/officeDocument/2006/relationships/oleObject" Target="embeddings/oleObject52.bin"/><Relationship Id="rId120" Type="http://schemas.openxmlformats.org/officeDocument/2006/relationships/image" Target="media/image66.wmf"/><Relationship Id="rId12" Type="http://schemas.openxmlformats.org/officeDocument/2006/relationships/oleObject" Target="embeddings/oleObject4.bin"/><Relationship Id="rId119" Type="http://schemas.openxmlformats.org/officeDocument/2006/relationships/oleObject" Target="embeddings/oleObject51.bin"/><Relationship Id="rId118" Type="http://schemas.openxmlformats.org/officeDocument/2006/relationships/image" Target="media/image65.png"/><Relationship Id="rId117" Type="http://schemas.openxmlformats.org/officeDocument/2006/relationships/image" Target="media/image64.png"/><Relationship Id="rId116" Type="http://schemas.openxmlformats.org/officeDocument/2006/relationships/image" Target="media/image63.png"/><Relationship Id="rId115" Type="http://schemas.openxmlformats.org/officeDocument/2006/relationships/image" Target="media/image62.wmf"/><Relationship Id="rId114" Type="http://schemas.openxmlformats.org/officeDocument/2006/relationships/oleObject" Target="embeddings/oleObject50.bin"/><Relationship Id="rId113" Type="http://schemas.openxmlformats.org/officeDocument/2006/relationships/image" Target="media/image61.png"/><Relationship Id="rId112" Type="http://schemas.openxmlformats.org/officeDocument/2006/relationships/image" Target="media/image60.png"/><Relationship Id="rId111" Type="http://schemas.openxmlformats.org/officeDocument/2006/relationships/image" Target="media/image59.wmf"/><Relationship Id="rId110" Type="http://schemas.openxmlformats.org/officeDocument/2006/relationships/oleObject" Target="embeddings/oleObject49.bin"/><Relationship Id="rId11" Type="http://schemas.openxmlformats.org/officeDocument/2006/relationships/image" Target="media/image5.wmf"/><Relationship Id="rId109" Type="http://schemas.openxmlformats.org/officeDocument/2006/relationships/image" Target="media/image58.wmf"/><Relationship Id="rId108" Type="http://schemas.openxmlformats.org/officeDocument/2006/relationships/oleObject" Target="embeddings/oleObject48.bin"/><Relationship Id="rId107" Type="http://schemas.openxmlformats.org/officeDocument/2006/relationships/image" Target="media/image57.wmf"/><Relationship Id="rId106" Type="http://schemas.openxmlformats.org/officeDocument/2006/relationships/oleObject" Target="embeddings/oleObject47.bin"/><Relationship Id="rId105" Type="http://schemas.openxmlformats.org/officeDocument/2006/relationships/image" Target="media/image56.wmf"/><Relationship Id="rId104" Type="http://schemas.openxmlformats.org/officeDocument/2006/relationships/oleObject" Target="embeddings/oleObject46.bin"/><Relationship Id="rId103" Type="http://schemas.openxmlformats.org/officeDocument/2006/relationships/image" Target="media/image55.wmf"/><Relationship Id="rId102" Type="http://schemas.openxmlformats.org/officeDocument/2006/relationships/oleObject" Target="embeddings/oleObject45.bin"/><Relationship Id="rId101" Type="http://schemas.openxmlformats.org/officeDocument/2006/relationships/image" Target="media/image54.wmf"/><Relationship Id="rId100" Type="http://schemas.openxmlformats.org/officeDocument/2006/relationships/oleObject" Target="embeddings/oleObject44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2019-12-02T07:01:58Z</dcterms:created>
  <dc:creator>gaoxu</dc:creator>
  <cp:lastModifiedBy>Vaporeon</cp:lastModifiedBy>
  <dcterms:modified xsi:type="dcterms:W3CDTF">2019-12-02T07:02:36Z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2052-11.1.0.9209</vt:lpwstr>
  </property>
</Properties>
</file>